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Default Extension="xlsx" ContentType="application/vnd.openxmlformats-officedocument.spreadsheetml.sheet"/>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6665" w:rsidRDefault="00496665" w:rsidP="008C53A8">
      <w:pPr>
        <w:pStyle w:val="S1"/>
        <w:jc w:val="center"/>
        <w:rPr>
          <w:b/>
          <w:sz w:val="36"/>
          <w:szCs w:val="36"/>
        </w:rPr>
      </w:pPr>
    </w:p>
    <w:p w:rsidR="005B4FFC" w:rsidRDefault="005B4FFC" w:rsidP="008C53A8">
      <w:pPr>
        <w:pStyle w:val="S1"/>
        <w:jc w:val="center"/>
        <w:rPr>
          <w:b/>
          <w:sz w:val="36"/>
          <w:szCs w:val="36"/>
        </w:rPr>
      </w:pPr>
    </w:p>
    <w:p w:rsidR="005B4FFC" w:rsidRDefault="005B4FFC" w:rsidP="008C53A8">
      <w:pPr>
        <w:pStyle w:val="S1"/>
        <w:jc w:val="center"/>
        <w:rPr>
          <w:b/>
          <w:sz w:val="36"/>
          <w:szCs w:val="36"/>
        </w:rPr>
      </w:pPr>
    </w:p>
    <w:p w:rsidR="005B4FFC" w:rsidRDefault="005B4FFC" w:rsidP="008C53A8">
      <w:pPr>
        <w:pStyle w:val="S1"/>
        <w:jc w:val="center"/>
        <w:rPr>
          <w:b/>
          <w:sz w:val="36"/>
          <w:szCs w:val="36"/>
        </w:rPr>
      </w:pPr>
    </w:p>
    <w:p w:rsidR="005B4FFC" w:rsidRDefault="005B4FFC" w:rsidP="008C53A8">
      <w:pPr>
        <w:pStyle w:val="S1"/>
        <w:jc w:val="center"/>
        <w:rPr>
          <w:b/>
          <w:sz w:val="36"/>
          <w:szCs w:val="36"/>
        </w:rPr>
      </w:pPr>
    </w:p>
    <w:p w:rsidR="005B4FFC" w:rsidRDefault="005B4FFC" w:rsidP="008C53A8">
      <w:pPr>
        <w:pStyle w:val="S1"/>
        <w:jc w:val="center"/>
        <w:rPr>
          <w:b/>
          <w:sz w:val="36"/>
          <w:szCs w:val="36"/>
        </w:rPr>
      </w:pPr>
    </w:p>
    <w:p w:rsidR="005B4FFC" w:rsidRDefault="005B4FFC" w:rsidP="008C53A8">
      <w:pPr>
        <w:pStyle w:val="S1"/>
        <w:jc w:val="center"/>
        <w:rPr>
          <w:b/>
          <w:sz w:val="36"/>
          <w:szCs w:val="36"/>
        </w:rPr>
      </w:pPr>
    </w:p>
    <w:p w:rsidR="00496665" w:rsidRDefault="00496665" w:rsidP="008C53A8">
      <w:pPr>
        <w:pStyle w:val="S1"/>
        <w:jc w:val="center"/>
        <w:rPr>
          <w:b/>
          <w:sz w:val="36"/>
          <w:szCs w:val="36"/>
        </w:rPr>
      </w:pPr>
    </w:p>
    <w:p w:rsidR="00496665" w:rsidRDefault="00496665" w:rsidP="008C53A8">
      <w:pPr>
        <w:pStyle w:val="S1"/>
        <w:jc w:val="center"/>
        <w:rPr>
          <w:b/>
          <w:sz w:val="36"/>
          <w:szCs w:val="36"/>
        </w:rPr>
      </w:pPr>
    </w:p>
    <w:p w:rsidR="00496665" w:rsidRDefault="00496665" w:rsidP="00C342F9">
      <w:pPr>
        <w:pStyle w:val="S1"/>
        <w:ind w:firstLine="0"/>
        <w:rPr>
          <w:b/>
          <w:sz w:val="36"/>
          <w:szCs w:val="36"/>
        </w:rPr>
      </w:pPr>
    </w:p>
    <w:p w:rsidR="00496665" w:rsidRDefault="00496665" w:rsidP="008C53A8">
      <w:pPr>
        <w:pStyle w:val="S1"/>
        <w:jc w:val="center"/>
        <w:rPr>
          <w:b/>
          <w:sz w:val="36"/>
          <w:szCs w:val="36"/>
        </w:rPr>
      </w:pPr>
    </w:p>
    <w:p w:rsidR="00496665" w:rsidRDefault="00496665" w:rsidP="007B754C">
      <w:pPr>
        <w:pStyle w:val="S1"/>
        <w:ind w:firstLine="0"/>
        <w:rPr>
          <w:b/>
          <w:sz w:val="36"/>
          <w:szCs w:val="36"/>
        </w:rPr>
      </w:pPr>
    </w:p>
    <w:p w:rsidR="00496665" w:rsidRDefault="00496665" w:rsidP="00A0488D">
      <w:pPr>
        <w:pStyle w:val="S1"/>
        <w:jc w:val="center"/>
        <w:rPr>
          <w:b/>
          <w:sz w:val="36"/>
          <w:szCs w:val="36"/>
        </w:rPr>
      </w:pPr>
    </w:p>
    <w:p w:rsidR="008C53A8" w:rsidRPr="00DD7393" w:rsidRDefault="008C53A8" w:rsidP="00A0488D">
      <w:pPr>
        <w:pStyle w:val="S1"/>
        <w:jc w:val="center"/>
        <w:rPr>
          <w:b/>
          <w:sz w:val="32"/>
          <w:szCs w:val="32"/>
        </w:rPr>
      </w:pPr>
      <w:r w:rsidRPr="00DD7393">
        <w:rPr>
          <w:b/>
          <w:sz w:val="32"/>
          <w:szCs w:val="32"/>
        </w:rPr>
        <w:t>О Б О С Н О В Ы В АЮ Щ И Е   М А Т Е Р И А Л Ы</w:t>
      </w:r>
    </w:p>
    <w:p w:rsidR="00E808CA" w:rsidRPr="00DD7393" w:rsidRDefault="00E808CA" w:rsidP="00A0488D">
      <w:pPr>
        <w:spacing w:before="0" w:after="0"/>
        <w:jc w:val="center"/>
        <w:rPr>
          <w:b/>
          <w:bCs/>
          <w:sz w:val="28"/>
          <w:szCs w:val="28"/>
        </w:rPr>
      </w:pPr>
      <w:r w:rsidRPr="00DD7393">
        <w:rPr>
          <w:b/>
          <w:bCs/>
          <w:sz w:val="28"/>
          <w:szCs w:val="28"/>
        </w:rPr>
        <w:t>комплексного развития систем коммунальной инфраструктуры</w:t>
      </w:r>
    </w:p>
    <w:p w:rsidR="00F50207" w:rsidRPr="00DD7393" w:rsidRDefault="00E808CA" w:rsidP="00A0488D">
      <w:pPr>
        <w:spacing w:before="0" w:after="0"/>
        <w:jc w:val="center"/>
        <w:rPr>
          <w:b/>
          <w:bCs/>
          <w:sz w:val="28"/>
          <w:szCs w:val="28"/>
        </w:rPr>
      </w:pPr>
      <w:r w:rsidRPr="00DD7393">
        <w:rPr>
          <w:b/>
          <w:bCs/>
          <w:sz w:val="28"/>
          <w:szCs w:val="28"/>
        </w:rPr>
        <w:t xml:space="preserve">муниципального образования </w:t>
      </w:r>
      <w:r w:rsidR="00DD7393" w:rsidRPr="00DD7393">
        <w:rPr>
          <w:b/>
          <w:bCs/>
          <w:sz w:val="28"/>
          <w:szCs w:val="28"/>
        </w:rPr>
        <w:t>Ванновско</w:t>
      </w:r>
      <w:r w:rsidR="00A0488D">
        <w:rPr>
          <w:b/>
          <w:bCs/>
          <w:sz w:val="28"/>
          <w:szCs w:val="28"/>
        </w:rPr>
        <w:t xml:space="preserve">е </w:t>
      </w:r>
      <w:r w:rsidR="00DD7393" w:rsidRPr="00DD7393">
        <w:rPr>
          <w:b/>
          <w:bCs/>
          <w:sz w:val="28"/>
          <w:szCs w:val="28"/>
        </w:rPr>
        <w:t>сельско</w:t>
      </w:r>
      <w:r w:rsidR="00A0488D">
        <w:rPr>
          <w:b/>
          <w:bCs/>
          <w:sz w:val="28"/>
          <w:szCs w:val="28"/>
        </w:rPr>
        <w:t xml:space="preserve">е </w:t>
      </w:r>
      <w:r w:rsidRPr="00DD7393">
        <w:rPr>
          <w:b/>
          <w:bCs/>
          <w:sz w:val="28"/>
          <w:szCs w:val="28"/>
        </w:rPr>
        <w:t xml:space="preserve"> поселени</w:t>
      </w:r>
      <w:r w:rsidR="00A0488D">
        <w:rPr>
          <w:b/>
          <w:bCs/>
          <w:sz w:val="28"/>
          <w:szCs w:val="28"/>
        </w:rPr>
        <w:t>е</w:t>
      </w:r>
    </w:p>
    <w:p w:rsidR="00E808CA" w:rsidRPr="00DD7393" w:rsidRDefault="00DD7393" w:rsidP="00A0488D">
      <w:pPr>
        <w:spacing w:before="0" w:after="0"/>
        <w:jc w:val="center"/>
        <w:rPr>
          <w:b/>
          <w:bCs/>
          <w:sz w:val="28"/>
          <w:szCs w:val="28"/>
        </w:rPr>
      </w:pPr>
      <w:r w:rsidRPr="00DD7393">
        <w:rPr>
          <w:b/>
          <w:bCs/>
          <w:sz w:val="28"/>
          <w:szCs w:val="28"/>
        </w:rPr>
        <w:t>Тбилисского района</w:t>
      </w:r>
      <w:r w:rsidR="00E808CA" w:rsidRPr="00DD7393">
        <w:rPr>
          <w:b/>
          <w:bCs/>
          <w:sz w:val="28"/>
          <w:szCs w:val="28"/>
        </w:rPr>
        <w:t xml:space="preserve"> Краснодарского края</w:t>
      </w:r>
    </w:p>
    <w:p w:rsidR="00E808CA" w:rsidRPr="00DD7393" w:rsidRDefault="00E808CA" w:rsidP="00A0488D">
      <w:pPr>
        <w:spacing w:before="0" w:after="0"/>
        <w:jc w:val="center"/>
        <w:rPr>
          <w:b/>
          <w:sz w:val="28"/>
          <w:szCs w:val="28"/>
        </w:rPr>
      </w:pPr>
      <w:r w:rsidRPr="00DD7393">
        <w:rPr>
          <w:b/>
          <w:bCs/>
          <w:sz w:val="28"/>
          <w:szCs w:val="28"/>
        </w:rPr>
        <w:t xml:space="preserve">на период </w:t>
      </w:r>
      <w:r w:rsidRPr="00DD7393">
        <w:rPr>
          <w:b/>
          <w:sz w:val="28"/>
          <w:szCs w:val="28"/>
        </w:rPr>
        <w:t>20 лет (до 2032 года)</w:t>
      </w:r>
    </w:p>
    <w:p w:rsidR="00E808CA" w:rsidRPr="00DD7393" w:rsidRDefault="00E808CA" w:rsidP="00A0488D">
      <w:pPr>
        <w:spacing w:before="0" w:after="0"/>
        <w:jc w:val="center"/>
        <w:rPr>
          <w:b/>
          <w:bCs/>
          <w:sz w:val="28"/>
          <w:szCs w:val="28"/>
        </w:rPr>
      </w:pPr>
      <w:r w:rsidRPr="00DD7393">
        <w:rPr>
          <w:b/>
          <w:sz w:val="28"/>
          <w:szCs w:val="28"/>
        </w:rPr>
        <w:t xml:space="preserve">с выделением 1-ой очереди строительства – 10 лет </w:t>
      </w:r>
      <w:r w:rsidRPr="00DD7393">
        <w:rPr>
          <w:b/>
          <w:bCs/>
          <w:sz w:val="28"/>
          <w:szCs w:val="28"/>
        </w:rPr>
        <w:t>с 2013 г. до 2022 г.</w:t>
      </w:r>
    </w:p>
    <w:p w:rsidR="00E808CA" w:rsidRPr="00DD7393" w:rsidRDefault="00E808CA" w:rsidP="00A0488D">
      <w:pPr>
        <w:pStyle w:val="S1"/>
        <w:jc w:val="center"/>
        <w:rPr>
          <w:b/>
          <w:sz w:val="28"/>
          <w:szCs w:val="28"/>
        </w:rPr>
      </w:pPr>
      <w:r w:rsidRPr="00DD7393">
        <w:rPr>
          <w:b/>
          <w:sz w:val="28"/>
          <w:szCs w:val="28"/>
        </w:rPr>
        <w:t>и на перспективу до 2041 года</w:t>
      </w:r>
    </w:p>
    <w:p w:rsidR="00E808CA" w:rsidRPr="00DD7393" w:rsidRDefault="00E808CA" w:rsidP="008C53A8">
      <w:pPr>
        <w:pStyle w:val="S1"/>
        <w:jc w:val="center"/>
        <w:rPr>
          <w:b/>
          <w:sz w:val="36"/>
          <w:szCs w:val="36"/>
        </w:rPr>
      </w:pPr>
    </w:p>
    <w:p w:rsidR="008C53A8" w:rsidRPr="00DD7393" w:rsidRDefault="00E808CA" w:rsidP="008C53A8">
      <w:pPr>
        <w:pStyle w:val="S1"/>
        <w:jc w:val="center"/>
        <w:rPr>
          <w:b/>
          <w:sz w:val="36"/>
          <w:szCs w:val="36"/>
        </w:rPr>
      </w:pPr>
      <w:r w:rsidRPr="00DD7393">
        <w:rPr>
          <w:b/>
          <w:sz w:val="36"/>
          <w:szCs w:val="36"/>
        </w:rPr>
        <w:t>Общая информация</w:t>
      </w:r>
    </w:p>
    <w:p w:rsidR="00C245F6" w:rsidRPr="00DD7393" w:rsidRDefault="0099462A" w:rsidP="00C245F6">
      <w:pPr>
        <w:rPr>
          <w:b/>
          <w:sz w:val="28"/>
          <w:szCs w:val="28"/>
        </w:rPr>
      </w:pPr>
      <w:r w:rsidRPr="00DD7393">
        <w:rPr>
          <w:b/>
        </w:rPr>
        <w:br w:type="page"/>
      </w:r>
      <w:r w:rsidR="00C245F6" w:rsidRPr="00DD7393">
        <w:rPr>
          <w:b/>
          <w:sz w:val="28"/>
          <w:szCs w:val="28"/>
        </w:rPr>
        <w:lastRenderedPageBreak/>
        <w:t xml:space="preserve">Оглавление </w:t>
      </w:r>
    </w:p>
    <w:p w:rsidR="00C245F6" w:rsidRPr="00DD7393" w:rsidRDefault="004F30DA" w:rsidP="005C49DD">
      <w:pPr>
        <w:pStyle w:val="22"/>
        <w:rPr>
          <w:rFonts w:ascii="Calibri" w:hAnsi="Calibri"/>
          <w:sz w:val="22"/>
          <w:szCs w:val="22"/>
        </w:rPr>
      </w:pPr>
      <w:r w:rsidRPr="004F30DA">
        <w:rPr>
          <w:i/>
          <w:sz w:val="32"/>
          <w:szCs w:val="32"/>
        </w:rPr>
        <w:fldChar w:fldCharType="begin"/>
      </w:r>
      <w:r w:rsidR="00C245F6" w:rsidRPr="00DD7393">
        <w:rPr>
          <w:i/>
          <w:sz w:val="32"/>
          <w:szCs w:val="32"/>
        </w:rPr>
        <w:instrText xml:space="preserve"> TOC \o "1-3" \h \z \u </w:instrText>
      </w:r>
      <w:r w:rsidRPr="004F30DA">
        <w:rPr>
          <w:i/>
          <w:sz w:val="32"/>
          <w:szCs w:val="32"/>
        </w:rPr>
        <w:fldChar w:fldCharType="separate"/>
      </w:r>
      <w:hyperlink w:anchor="_Toc344218063" w:history="1">
        <w:r w:rsidR="00C245F6" w:rsidRPr="00DD7393">
          <w:rPr>
            <w:rStyle w:val="ab"/>
          </w:rPr>
          <w:t>Предисловие</w:t>
        </w:r>
        <w:r w:rsidR="00C245F6" w:rsidRPr="00DD7393">
          <w:rPr>
            <w:webHidden/>
          </w:rPr>
          <w:tab/>
        </w:r>
        <w:r w:rsidR="002C3B42" w:rsidRPr="00DD7393">
          <w:rPr>
            <w:webHidden/>
          </w:rPr>
          <w:t>3</w:t>
        </w:r>
      </w:hyperlink>
    </w:p>
    <w:p w:rsidR="00C245F6" w:rsidRPr="00DD7393" w:rsidRDefault="004F30DA" w:rsidP="00B147FB">
      <w:pPr>
        <w:pStyle w:val="22"/>
        <w:jc w:val="left"/>
        <w:rPr>
          <w:rFonts w:ascii="Calibri" w:hAnsi="Calibri"/>
          <w:sz w:val="22"/>
          <w:szCs w:val="22"/>
        </w:rPr>
      </w:pPr>
      <w:hyperlink w:anchor="_Toc344218064" w:history="1">
        <w:r w:rsidR="00C245F6" w:rsidRPr="00DD7393">
          <w:rPr>
            <w:rStyle w:val="ab"/>
          </w:rPr>
          <w:t xml:space="preserve">1. Перспективные показатели развития </w:t>
        </w:r>
        <w:r w:rsidR="00DD7393" w:rsidRPr="00DD7393">
          <w:rPr>
            <w:rStyle w:val="ab"/>
          </w:rPr>
          <w:t>Ванновскогосельского</w:t>
        </w:r>
        <w:r w:rsidR="008E17A6">
          <w:rPr>
            <w:rStyle w:val="ab"/>
          </w:rPr>
          <w:t xml:space="preserve"> поселения </w:t>
        </w:r>
        <w:r w:rsidR="00C245F6" w:rsidRPr="00DD7393">
          <w:rPr>
            <w:rStyle w:val="ab"/>
          </w:rPr>
          <w:t xml:space="preserve"> для разработк</w:t>
        </w:r>
        <w:r w:rsidR="008E17A6">
          <w:rPr>
            <w:rStyle w:val="ab"/>
          </w:rPr>
          <w:t xml:space="preserve">и </w:t>
        </w:r>
        <w:r w:rsidR="00C245F6" w:rsidRPr="00DD7393">
          <w:rPr>
            <w:rStyle w:val="ab"/>
          </w:rPr>
          <w:t>программы</w:t>
        </w:r>
        <w:r w:rsidR="00C245F6" w:rsidRPr="00DD7393">
          <w:rPr>
            <w:webHidden/>
          </w:rPr>
          <w:tab/>
        </w:r>
        <w:r w:rsidR="002C3B42" w:rsidRPr="00DD7393">
          <w:rPr>
            <w:webHidden/>
          </w:rPr>
          <w:t>4</w:t>
        </w:r>
      </w:hyperlink>
    </w:p>
    <w:p w:rsidR="00C245F6" w:rsidRPr="00DD7393" w:rsidRDefault="004F30DA" w:rsidP="005C49DD">
      <w:pPr>
        <w:pStyle w:val="22"/>
        <w:rPr>
          <w:rFonts w:ascii="Calibri" w:hAnsi="Calibri"/>
          <w:sz w:val="22"/>
          <w:szCs w:val="22"/>
        </w:rPr>
      </w:pPr>
      <w:hyperlink w:anchor="_Toc344218065" w:history="1">
        <w:r w:rsidR="00C245F6" w:rsidRPr="00DD7393">
          <w:rPr>
            <w:rStyle w:val="ab"/>
          </w:rPr>
          <w:t>1.1. Характеристика муниципального образования</w:t>
        </w:r>
        <w:r w:rsidR="00C245F6" w:rsidRPr="00DD7393">
          <w:rPr>
            <w:webHidden/>
          </w:rPr>
          <w:tab/>
        </w:r>
        <w:r w:rsidR="002C3B42" w:rsidRPr="00DD7393">
          <w:rPr>
            <w:webHidden/>
          </w:rPr>
          <w:t>4</w:t>
        </w:r>
      </w:hyperlink>
    </w:p>
    <w:p w:rsidR="00C245F6" w:rsidRPr="00DD7393" w:rsidRDefault="004F30DA" w:rsidP="005C49DD">
      <w:pPr>
        <w:pStyle w:val="22"/>
        <w:rPr>
          <w:rFonts w:ascii="Calibri" w:hAnsi="Calibri"/>
          <w:sz w:val="22"/>
          <w:szCs w:val="22"/>
        </w:rPr>
      </w:pPr>
      <w:hyperlink w:anchor="_Toc344218066" w:history="1">
        <w:r w:rsidR="00C245F6" w:rsidRPr="00DD7393">
          <w:rPr>
            <w:rStyle w:val="ab"/>
          </w:rPr>
          <w:t>1.1.1. Территория</w:t>
        </w:r>
        <w:r w:rsidR="00C245F6" w:rsidRPr="00DD7393">
          <w:rPr>
            <w:webHidden/>
          </w:rPr>
          <w:tab/>
        </w:r>
        <w:r w:rsidR="002C3B42" w:rsidRPr="00DD7393">
          <w:rPr>
            <w:webHidden/>
          </w:rPr>
          <w:t>4</w:t>
        </w:r>
      </w:hyperlink>
    </w:p>
    <w:p w:rsidR="00C245F6" w:rsidRPr="00DD7393" w:rsidRDefault="004F30DA" w:rsidP="005C49DD">
      <w:pPr>
        <w:pStyle w:val="22"/>
        <w:rPr>
          <w:rFonts w:ascii="Calibri" w:hAnsi="Calibri"/>
          <w:sz w:val="22"/>
          <w:szCs w:val="22"/>
        </w:rPr>
      </w:pPr>
      <w:hyperlink w:anchor="_Toc344218067" w:history="1">
        <w:r w:rsidR="00C245F6" w:rsidRPr="00DD7393">
          <w:rPr>
            <w:rStyle w:val="ab"/>
          </w:rPr>
          <w:t>1.1.2. Климат</w:t>
        </w:r>
        <w:r w:rsidR="00C245F6" w:rsidRPr="00DD7393">
          <w:rPr>
            <w:webHidden/>
          </w:rPr>
          <w:tab/>
        </w:r>
        <w:r w:rsidR="006E319A">
          <w:rPr>
            <w:webHidden/>
          </w:rPr>
          <w:t>5</w:t>
        </w:r>
      </w:hyperlink>
    </w:p>
    <w:p w:rsidR="00C245F6" w:rsidRPr="00DD7393" w:rsidRDefault="004F30DA" w:rsidP="005C49DD">
      <w:pPr>
        <w:pStyle w:val="22"/>
        <w:rPr>
          <w:rFonts w:ascii="Calibri" w:hAnsi="Calibri"/>
          <w:sz w:val="22"/>
          <w:szCs w:val="22"/>
        </w:rPr>
      </w:pPr>
      <w:hyperlink w:anchor="_Toc344218068" w:history="1">
        <w:r w:rsidR="00C245F6" w:rsidRPr="00DD7393">
          <w:rPr>
            <w:rStyle w:val="ab"/>
          </w:rPr>
          <w:t>1.1.3. Административное деление</w:t>
        </w:r>
        <w:r w:rsidR="00C245F6" w:rsidRPr="00DD7393">
          <w:rPr>
            <w:webHidden/>
          </w:rPr>
          <w:tab/>
        </w:r>
        <w:r w:rsidR="006E319A">
          <w:rPr>
            <w:webHidden/>
          </w:rPr>
          <w:t>6</w:t>
        </w:r>
      </w:hyperlink>
    </w:p>
    <w:p w:rsidR="00C245F6" w:rsidRPr="00DD7393" w:rsidRDefault="004F30DA" w:rsidP="005C49DD">
      <w:pPr>
        <w:pStyle w:val="22"/>
        <w:rPr>
          <w:rFonts w:ascii="Calibri" w:hAnsi="Calibri"/>
          <w:sz w:val="22"/>
          <w:szCs w:val="22"/>
        </w:rPr>
      </w:pPr>
      <w:hyperlink w:anchor="_Toc344218069" w:history="1">
        <w:r w:rsidR="00C245F6" w:rsidRPr="00DD7393">
          <w:rPr>
            <w:rStyle w:val="ab"/>
          </w:rPr>
          <w:t>1.1.4. Численность и состав населения</w:t>
        </w:r>
        <w:r w:rsidR="00C245F6" w:rsidRPr="00DD7393">
          <w:rPr>
            <w:webHidden/>
          </w:rPr>
          <w:tab/>
        </w:r>
        <w:r w:rsidR="006E319A">
          <w:rPr>
            <w:webHidden/>
          </w:rPr>
          <w:t>7</w:t>
        </w:r>
      </w:hyperlink>
    </w:p>
    <w:p w:rsidR="00C245F6" w:rsidRPr="00DD7393" w:rsidRDefault="004F30DA" w:rsidP="005C49DD">
      <w:pPr>
        <w:pStyle w:val="22"/>
        <w:rPr>
          <w:rFonts w:ascii="Calibri" w:hAnsi="Calibri"/>
          <w:sz w:val="22"/>
          <w:szCs w:val="22"/>
        </w:rPr>
      </w:pPr>
      <w:hyperlink w:anchor="_Toc344218070" w:history="1">
        <w:r w:rsidR="00C245F6" w:rsidRPr="00DD7393">
          <w:rPr>
            <w:rStyle w:val="ab"/>
          </w:rPr>
          <w:t>1.1.5. Экономическое состояние муниципального образования</w:t>
        </w:r>
        <w:r w:rsidR="00C245F6" w:rsidRPr="00DD7393">
          <w:rPr>
            <w:webHidden/>
          </w:rPr>
          <w:tab/>
        </w:r>
        <w:r w:rsidR="006E319A">
          <w:rPr>
            <w:webHidden/>
          </w:rPr>
          <w:t>10</w:t>
        </w:r>
      </w:hyperlink>
    </w:p>
    <w:p w:rsidR="00C245F6" w:rsidRPr="00DD7393" w:rsidRDefault="004F30DA" w:rsidP="005C49DD">
      <w:pPr>
        <w:pStyle w:val="22"/>
        <w:rPr>
          <w:rFonts w:ascii="Calibri" w:hAnsi="Calibri"/>
          <w:sz w:val="22"/>
          <w:szCs w:val="22"/>
        </w:rPr>
      </w:pPr>
      <w:hyperlink w:anchor="_Toc344218071" w:history="1">
        <w:r w:rsidR="00C245F6" w:rsidRPr="00DD7393">
          <w:rPr>
            <w:rStyle w:val="ab"/>
          </w:rPr>
          <w:t>1.1.6. Доходы населения</w:t>
        </w:r>
        <w:r w:rsidR="00C245F6" w:rsidRPr="00DD7393">
          <w:rPr>
            <w:webHidden/>
          </w:rPr>
          <w:tab/>
        </w:r>
        <w:r w:rsidRPr="00DD7393">
          <w:rPr>
            <w:webHidden/>
          </w:rPr>
          <w:fldChar w:fldCharType="begin"/>
        </w:r>
        <w:r w:rsidR="00C245F6" w:rsidRPr="00DD7393">
          <w:rPr>
            <w:webHidden/>
          </w:rPr>
          <w:instrText xml:space="preserve"> PAGEREF _Toc344218071 \h </w:instrText>
        </w:r>
        <w:r w:rsidRPr="00DD7393">
          <w:rPr>
            <w:webHidden/>
          </w:rPr>
        </w:r>
        <w:r w:rsidRPr="00DD7393">
          <w:rPr>
            <w:webHidden/>
          </w:rPr>
          <w:fldChar w:fldCharType="separate"/>
        </w:r>
        <w:r w:rsidR="007B754C" w:rsidRPr="00DD7393">
          <w:rPr>
            <w:webHidden/>
          </w:rPr>
          <w:t>1</w:t>
        </w:r>
        <w:r w:rsidR="006E319A">
          <w:rPr>
            <w:webHidden/>
          </w:rPr>
          <w:t>6</w:t>
        </w:r>
        <w:r w:rsidRPr="00DD7393">
          <w:rPr>
            <w:webHidden/>
          </w:rPr>
          <w:fldChar w:fldCharType="end"/>
        </w:r>
      </w:hyperlink>
    </w:p>
    <w:p w:rsidR="00C245F6" w:rsidRPr="00DD7393" w:rsidRDefault="004F30DA" w:rsidP="005C49DD">
      <w:pPr>
        <w:pStyle w:val="22"/>
        <w:rPr>
          <w:rFonts w:ascii="Calibri" w:hAnsi="Calibri"/>
          <w:sz w:val="22"/>
          <w:szCs w:val="22"/>
        </w:rPr>
      </w:pPr>
      <w:hyperlink w:anchor="_Toc344218072" w:history="1">
        <w:r w:rsidR="00C245F6" w:rsidRPr="00DD7393">
          <w:rPr>
            <w:rStyle w:val="ab"/>
          </w:rPr>
          <w:t>1.1.7.  Характеристика существующего состояния жилищного фонда</w:t>
        </w:r>
        <w:r w:rsidR="00C245F6" w:rsidRPr="00DD7393">
          <w:rPr>
            <w:webHidden/>
          </w:rPr>
          <w:tab/>
        </w:r>
        <w:r w:rsidRPr="00DD7393">
          <w:rPr>
            <w:webHidden/>
          </w:rPr>
          <w:fldChar w:fldCharType="begin"/>
        </w:r>
        <w:r w:rsidR="00C245F6" w:rsidRPr="00DD7393">
          <w:rPr>
            <w:webHidden/>
          </w:rPr>
          <w:instrText xml:space="preserve"> PAGEREF _Toc344218072 \h </w:instrText>
        </w:r>
        <w:r w:rsidRPr="00DD7393">
          <w:rPr>
            <w:webHidden/>
          </w:rPr>
        </w:r>
        <w:r w:rsidRPr="00DD7393">
          <w:rPr>
            <w:webHidden/>
          </w:rPr>
          <w:fldChar w:fldCharType="separate"/>
        </w:r>
        <w:r w:rsidR="007B754C" w:rsidRPr="00DD7393">
          <w:rPr>
            <w:webHidden/>
          </w:rPr>
          <w:t>1</w:t>
        </w:r>
        <w:r w:rsidR="006E319A">
          <w:rPr>
            <w:webHidden/>
          </w:rPr>
          <w:t>7</w:t>
        </w:r>
        <w:r w:rsidRPr="00DD7393">
          <w:rPr>
            <w:webHidden/>
          </w:rPr>
          <w:fldChar w:fldCharType="end"/>
        </w:r>
      </w:hyperlink>
    </w:p>
    <w:p w:rsidR="00C245F6" w:rsidRPr="00DD7393" w:rsidRDefault="004F30DA" w:rsidP="00B147FB">
      <w:pPr>
        <w:pStyle w:val="22"/>
        <w:jc w:val="left"/>
        <w:rPr>
          <w:rFonts w:ascii="Calibri" w:hAnsi="Calibri"/>
          <w:sz w:val="22"/>
          <w:szCs w:val="22"/>
        </w:rPr>
      </w:pPr>
      <w:hyperlink w:anchor="_Toc344218073" w:history="1">
        <w:r w:rsidR="00C245F6" w:rsidRPr="00DD7393">
          <w:rPr>
            <w:rStyle w:val="ab"/>
          </w:rPr>
          <w:t xml:space="preserve">1.1.8. Планы и программы развития </w:t>
        </w:r>
        <w:r w:rsidR="00DD7393" w:rsidRPr="00DD7393">
          <w:rPr>
            <w:rStyle w:val="ab"/>
          </w:rPr>
          <w:t>Ванновскогосельского</w:t>
        </w:r>
        <w:r w:rsidR="00C245F6" w:rsidRPr="00DD7393">
          <w:rPr>
            <w:rStyle w:val="ab"/>
          </w:rPr>
          <w:t xml:space="preserve"> поселения</w:t>
        </w:r>
        <w:r w:rsidR="00C245F6" w:rsidRPr="00DD7393">
          <w:rPr>
            <w:webHidden/>
          </w:rPr>
          <w:tab/>
        </w:r>
        <w:r w:rsidRPr="00DD7393">
          <w:rPr>
            <w:webHidden/>
          </w:rPr>
          <w:fldChar w:fldCharType="begin"/>
        </w:r>
        <w:r w:rsidR="00C245F6" w:rsidRPr="00DD7393">
          <w:rPr>
            <w:webHidden/>
          </w:rPr>
          <w:instrText xml:space="preserve"> PAGEREF _Toc344218073 \h </w:instrText>
        </w:r>
        <w:r w:rsidRPr="00DD7393">
          <w:rPr>
            <w:webHidden/>
          </w:rPr>
        </w:r>
        <w:r w:rsidRPr="00DD7393">
          <w:rPr>
            <w:webHidden/>
          </w:rPr>
          <w:fldChar w:fldCharType="separate"/>
        </w:r>
        <w:r w:rsidR="007B754C" w:rsidRPr="00DD7393">
          <w:rPr>
            <w:webHidden/>
          </w:rPr>
          <w:t>1</w:t>
        </w:r>
        <w:r w:rsidR="006E319A">
          <w:rPr>
            <w:webHidden/>
          </w:rPr>
          <w:t>7</w:t>
        </w:r>
        <w:r w:rsidRPr="00DD7393">
          <w:rPr>
            <w:webHidden/>
          </w:rPr>
          <w:fldChar w:fldCharType="end"/>
        </w:r>
      </w:hyperlink>
    </w:p>
    <w:p w:rsidR="00C245F6" w:rsidRPr="00DD7393" w:rsidRDefault="004F30DA" w:rsidP="00B147FB">
      <w:pPr>
        <w:pStyle w:val="22"/>
        <w:jc w:val="left"/>
        <w:rPr>
          <w:rFonts w:ascii="Calibri" w:hAnsi="Calibri"/>
          <w:sz w:val="22"/>
          <w:szCs w:val="22"/>
        </w:rPr>
      </w:pPr>
      <w:hyperlink w:anchor="_Toc344218074" w:history="1">
        <w:r w:rsidR="00C245F6" w:rsidRPr="00DD7393">
          <w:rPr>
            <w:rStyle w:val="ab"/>
          </w:rPr>
          <w:t>1.2. Прогноз численности</w:t>
        </w:r>
        <w:r w:rsidR="00DD7393" w:rsidRPr="00DD7393">
          <w:rPr>
            <w:rStyle w:val="ab"/>
          </w:rPr>
          <w:t>Ванновскогосельского</w:t>
        </w:r>
        <w:r w:rsidR="00C245F6" w:rsidRPr="00DD7393">
          <w:rPr>
            <w:rStyle w:val="ab"/>
          </w:rPr>
          <w:t xml:space="preserve"> поселения</w:t>
        </w:r>
        <w:r w:rsidR="00C245F6" w:rsidRPr="00DD7393">
          <w:rPr>
            <w:webHidden/>
          </w:rPr>
          <w:tab/>
        </w:r>
        <w:r w:rsidRPr="00DD7393">
          <w:rPr>
            <w:webHidden/>
          </w:rPr>
          <w:fldChar w:fldCharType="begin"/>
        </w:r>
        <w:r w:rsidR="00C245F6" w:rsidRPr="00DD7393">
          <w:rPr>
            <w:webHidden/>
          </w:rPr>
          <w:instrText xml:space="preserve"> PAGEREF _Toc344218074 \h </w:instrText>
        </w:r>
        <w:r w:rsidRPr="00DD7393">
          <w:rPr>
            <w:webHidden/>
          </w:rPr>
        </w:r>
        <w:r w:rsidRPr="00DD7393">
          <w:rPr>
            <w:webHidden/>
          </w:rPr>
          <w:fldChar w:fldCharType="separate"/>
        </w:r>
        <w:r w:rsidR="007B754C" w:rsidRPr="00DD7393">
          <w:rPr>
            <w:webHidden/>
          </w:rPr>
          <w:t>1</w:t>
        </w:r>
        <w:r w:rsidR="006E319A">
          <w:rPr>
            <w:webHidden/>
          </w:rPr>
          <w:t>8</w:t>
        </w:r>
        <w:r w:rsidRPr="00DD7393">
          <w:rPr>
            <w:webHidden/>
          </w:rPr>
          <w:fldChar w:fldCharType="end"/>
        </w:r>
      </w:hyperlink>
    </w:p>
    <w:p w:rsidR="00C245F6" w:rsidRPr="00DD7393" w:rsidRDefault="004F30DA" w:rsidP="00B147FB">
      <w:pPr>
        <w:pStyle w:val="22"/>
        <w:jc w:val="left"/>
        <w:rPr>
          <w:rFonts w:ascii="Calibri" w:hAnsi="Calibri"/>
          <w:sz w:val="22"/>
          <w:szCs w:val="22"/>
        </w:rPr>
      </w:pPr>
      <w:hyperlink w:anchor="_Toc344218075" w:history="1">
        <w:r w:rsidR="00C245F6" w:rsidRPr="00DD7393">
          <w:rPr>
            <w:rStyle w:val="ab"/>
          </w:rPr>
          <w:t xml:space="preserve">1.3. Прогноз развития </w:t>
        </w:r>
        <w:r w:rsidR="00DD7393" w:rsidRPr="00DD7393">
          <w:rPr>
            <w:rStyle w:val="ab"/>
          </w:rPr>
          <w:t>Ванновскогосельского</w:t>
        </w:r>
        <w:r w:rsidR="00C245F6" w:rsidRPr="00DD7393">
          <w:rPr>
            <w:rStyle w:val="ab"/>
          </w:rPr>
          <w:t xml:space="preserve"> поселения</w:t>
        </w:r>
        <w:r w:rsidR="00C245F6" w:rsidRPr="00DD7393">
          <w:rPr>
            <w:webHidden/>
          </w:rPr>
          <w:tab/>
        </w:r>
        <w:r w:rsidR="006E319A">
          <w:rPr>
            <w:webHidden/>
          </w:rPr>
          <w:t>22</w:t>
        </w:r>
      </w:hyperlink>
    </w:p>
    <w:p w:rsidR="00C245F6" w:rsidRPr="00DD7393" w:rsidRDefault="004F30DA" w:rsidP="00B147FB">
      <w:pPr>
        <w:pStyle w:val="22"/>
        <w:jc w:val="left"/>
        <w:rPr>
          <w:rFonts w:ascii="Calibri" w:hAnsi="Calibri"/>
          <w:sz w:val="22"/>
          <w:szCs w:val="22"/>
        </w:rPr>
      </w:pPr>
      <w:hyperlink w:anchor="_Toc344218076" w:history="1">
        <w:r w:rsidR="00C245F6" w:rsidRPr="00DD7393">
          <w:rPr>
            <w:rStyle w:val="ab"/>
          </w:rPr>
          <w:t xml:space="preserve">1.4. Прогноз развития застройки </w:t>
        </w:r>
        <w:r w:rsidR="00DD7393" w:rsidRPr="00DD7393">
          <w:rPr>
            <w:rStyle w:val="ab"/>
          </w:rPr>
          <w:t>Ванновскогосельского</w:t>
        </w:r>
        <w:r w:rsidR="00C245F6" w:rsidRPr="00DD7393">
          <w:rPr>
            <w:rStyle w:val="ab"/>
          </w:rPr>
          <w:t xml:space="preserve"> поселения</w:t>
        </w:r>
        <w:r w:rsidR="00C245F6" w:rsidRPr="00DD7393">
          <w:rPr>
            <w:webHidden/>
          </w:rPr>
          <w:tab/>
        </w:r>
        <w:r w:rsidR="002C3B42" w:rsidRPr="00DD7393">
          <w:rPr>
            <w:webHidden/>
          </w:rPr>
          <w:t>2</w:t>
        </w:r>
        <w:r w:rsidR="006E319A">
          <w:rPr>
            <w:webHidden/>
          </w:rPr>
          <w:t>6</w:t>
        </w:r>
      </w:hyperlink>
    </w:p>
    <w:p w:rsidR="00C245F6" w:rsidRPr="00DD7393" w:rsidRDefault="004F30DA" w:rsidP="005C49DD">
      <w:pPr>
        <w:pStyle w:val="22"/>
        <w:rPr>
          <w:rFonts w:ascii="Calibri" w:hAnsi="Calibri"/>
          <w:sz w:val="22"/>
          <w:szCs w:val="22"/>
        </w:rPr>
      </w:pPr>
      <w:hyperlink w:anchor="_Toc344218077" w:history="1">
        <w:r w:rsidR="00C245F6" w:rsidRPr="00DD7393">
          <w:rPr>
            <w:rStyle w:val="ab"/>
          </w:rPr>
          <w:t>1.5. Прогноз изменения доходов населения</w:t>
        </w:r>
        <w:r w:rsidR="00C245F6" w:rsidRPr="00DD7393">
          <w:rPr>
            <w:webHidden/>
          </w:rPr>
          <w:tab/>
        </w:r>
        <w:r w:rsidR="006E319A">
          <w:rPr>
            <w:webHidden/>
          </w:rPr>
          <w:t>41</w:t>
        </w:r>
      </w:hyperlink>
    </w:p>
    <w:p w:rsidR="00C245F6" w:rsidRPr="00DD7393" w:rsidRDefault="004F30DA" w:rsidP="005C49DD">
      <w:pPr>
        <w:pStyle w:val="22"/>
        <w:rPr>
          <w:rFonts w:ascii="Calibri" w:hAnsi="Calibri"/>
          <w:sz w:val="22"/>
          <w:szCs w:val="22"/>
        </w:rPr>
      </w:pPr>
      <w:hyperlink w:anchor="_Toc344218078" w:history="1">
        <w:r w:rsidR="00C245F6" w:rsidRPr="00DD7393">
          <w:rPr>
            <w:rStyle w:val="ab"/>
          </w:rPr>
          <w:t>2. Охрана окружающей среды</w:t>
        </w:r>
        <w:r w:rsidR="00C245F6" w:rsidRPr="00DD7393">
          <w:rPr>
            <w:webHidden/>
          </w:rPr>
          <w:tab/>
        </w:r>
        <w:r w:rsidR="006E319A">
          <w:rPr>
            <w:webHidden/>
          </w:rPr>
          <w:t>41</w:t>
        </w:r>
      </w:hyperlink>
    </w:p>
    <w:p w:rsidR="00C245F6" w:rsidRPr="00DD7393" w:rsidRDefault="004F30DA" w:rsidP="005C49DD">
      <w:pPr>
        <w:pStyle w:val="22"/>
        <w:rPr>
          <w:rFonts w:ascii="Calibri" w:hAnsi="Calibri"/>
          <w:sz w:val="22"/>
          <w:szCs w:val="22"/>
        </w:rPr>
      </w:pPr>
      <w:hyperlink w:anchor="_Toc344218079" w:history="1">
        <w:r w:rsidR="00C245F6" w:rsidRPr="00DD7393">
          <w:rPr>
            <w:rStyle w:val="ab"/>
          </w:rPr>
          <w:t xml:space="preserve">2.1. </w:t>
        </w:r>
        <w:r w:rsidR="00586DF2" w:rsidRPr="00DD7393">
          <w:rPr>
            <w:rStyle w:val="ab"/>
          </w:rPr>
          <w:t>Мероприятия по охране окружающей среды</w:t>
        </w:r>
        <w:r w:rsidR="00C245F6" w:rsidRPr="00DD7393">
          <w:rPr>
            <w:webHidden/>
          </w:rPr>
          <w:tab/>
        </w:r>
        <w:r w:rsidR="006E319A">
          <w:rPr>
            <w:webHidden/>
          </w:rPr>
          <w:t>41</w:t>
        </w:r>
      </w:hyperlink>
    </w:p>
    <w:p w:rsidR="00C245F6" w:rsidRPr="00DD7393" w:rsidRDefault="004F30DA" w:rsidP="005C49DD">
      <w:pPr>
        <w:pStyle w:val="22"/>
        <w:rPr>
          <w:rFonts w:ascii="Calibri" w:hAnsi="Calibri"/>
          <w:sz w:val="22"/>
          <w:szCs w:val="22"/>
        </w:rPr>
      </w:pPr>
      <w:hyperlink w:anchor="_Toc344218080" w:history="1">
        <w:r w:rsidR="00C245F6" w:rsidRPr="00DD7393">
          <w:rPr>
            <w:rStyle w:val="ab"/>
          </w:rPr>
          <w:t xml:space="preserve">2.2. </w:t>
        </w:r>
        <w:r w:rsidR="00586DF2" w:rsidRPr="00DD7393">
          <w:rPr>
            <w:rStyle w:val="ab"/>
          </w:rPr>
          <w:t>Мероприятия по оценке основных элементов региональной экологической среды</w:t>
        </w:r>
        <w:r w:rsidR="00C245F6" w:rsidRPr="00DD7393">
          <w:rPr>
            <w:webHidden/>
          </w:rPr>
          <w:tab/>
        </w:r>
        <w:r w:rsidR="006E319A">
          <w:rPr>
            <w:webHidden/>
          </w:rPr>
          <w:t>41</w:t>
        </w:r>
      </w:hyperlink>
    </w:p>
    <w:p w:rsidR="00C245F6" w:rsidRPr="00DD7393" w:rsidRDefault="004F30DA" w:rsidP="005C49DD">
      <w:pPr>
        <w:pStyle w:val="22"/>
      </w:pPr>
      <w:hyperlink w:anchor="_Toc344218081" w:history="1">
        <w:r w:rsidR="00C245F6" w:rsidRPr="00DD7393">
          <w:rPr>
            <w:rStyle w:val="ab"/>
          </w:rPr>
          <w:t xml:space="preserve">2.3. </w:t>
        </w:r>
        <w:r w:rsidR="00586DF2" w:rsidRPr="00DD7393">
          <w:rPr>
            <w:rStyle w:val="ab"/>
          </w:rPr>
          <w:t>Мероприятия по улучшению качества атмосферного воздуха</w:t>
        </w:r>
        <w:r w:rsidR="00C245F6" w:rsidRPr="00DD7393">
          <w:rPr>
            <w:webHidden/>
          </w:rPr>
          <w:tab/>
        </w:r>
        <w:r w:rsidR="006E319A">
          <w:rPr>
            <w:webHidden/>
          </w:rPr>
          <w:t>42</w:t>
        </w:r>
      </w:hyperlink>
    </w:p>
    <w:p w:rsidR="002A36E9" w:rsidRPr="00DD7393" w:rsidRDefault="004F30DA" w:rsidP="002A36E9">
      <w:pPr>
        <w:pStyle w:val="22"/>
        <w:rPr>
          <w:rFonts w:ascii="Calibri" w:hAnsi="Calibri"/>
          <w:sz w:val="22"/>
          <w:szCs w:val="22"/>
        </w:rPr>
      </w:pPr>
      <w:hyperlink w:anchor="_Toc344218081" w:history="1">
        <w:r w:rsidR="002A36E9" w:rsidRPr="00DD7393">
          <w:rPr>
            <w:rStyle w:val="ab"/>
          </w:rPr>
          <w:t xml:space="preserve">2.4. </w:t>
        </w:r>
        <w:r w:rsidR="00586DF2" w:rsidRPr="00DD7393">
          <w:rPr>
            <w:rStyle w:val="ab"/>
          </w:rPr>
          <w:t>Мероприятия по охране водных объектов</w:t>
        </w:r>
        <w:r w:rsidR="002A36E9" w:rsidRPr="00DD7393">
          <w:rPr>
            <w:webHidden/>
          </w:rPr>
          <w:tab/>
        </w:r>
        <w:r w:rsidR="006E319A">
          <w:rPr>
            <w:webHidden/>
          </w:rPr>
          <w:t>44</w:t>
        </w:r>
      </w:hyperlink>
    </w:p>
    <w:p w:rsidR="00C245F6" w:rsidRPr="00DD7393" w:rsidRDefault="004F30DA" w:rsidP="005C49DD">
      <w:pPr>
        <w:pStyle w:val="22"/>
        <w:rPr>
          <w:rFonts w:ascii="Calibri" w:hAnsi="Calibri"/>
          <w:sz w:val="22"/>
          <w:szCs w:val="22"/>
        </w:rPr>
      </w:pPr>
      <w:hyperlink w:anchor="_Toc344218082" w:history="1">
        <w:r w:rsidR="002A36E9" w:rsidRPr="00DD7393">
          <w:rPr>
            <w:rStyle w:val="ab"/>
          </w:rPr>
          <w:t>2.5</w:t>
        </w:r>
        <w:r w:rsidR="00586DF2" w:rsidRPr="00DD7393">
          <w:rPr>
            <w:rStyle w:val="ab"/>
          </w:rPr>
          <w:t>Мероприятия по охране и восстановлению почв</w:t>
        </w:r>
        <w:r w:rsidR="00C245F6" w:rsidRPr="00DD7393">
          <w:rPr>
            <w:webHidden/>
          </w:rPr>
          <w:tab/>
        </w:r>
        <w:r w:rsidR="006E319A">
          <w:rPr>
            <w:webHidden/>
          </w:rPr>
          <w:t>45</w:t>
        </w:r>
      </w:hyperlink>
    </w:p>
    <w:p w:rsidR="00C245F6" w:rsidRPr="00DD7393" w:rsidRDefault="004F30DA" w:rsidP="005C49DD">
      <w:pPr>
        <w:pStyle w:val="22"/>
        <w:rPr>
          <w:rFonts w:ascii="Calibri" w:hAnsi="Calibri"/>
          <w:sz w:val="22"/>
          <w:szCs w:val="22"/>
        </w:rPr>
      </w:pPr>
      <w:hyperlink w:anchor="_Toc344218083" w:history="1">
        <w:r w:rsidR="002A36E9" w:rsidRPr="00DD7393">
          <w:rPr>
            <w:rStyle w:val="ab"/>
          </w:rPr>
          <w:t>2.6</w:t>
        </w:r>
        <w:r w:rsidR="00C245F6" w:rsidRPr="00DD7393">
          <w:rPr>
            <w:rStyle w:val="ab"/>
          </w:rPr>
          <w:t xml:space="preserve">. </w:t>
        </w:r>
        <w:r w:rsidR="00586DF2" w:rsidRPr="00DD7393">
          <w:rPr>
            <w:rStyle w:val="ab"/>
          </w:rPr>
          <w:t>Мероприятия по охране недр, минерально-сырьевых ресурсов, подземных вод</w:t>
        </w:r>
        <w:r w:rsidR="00C245F6" w:rsidRPr="00DD7393">
          <w:rPr>
            <w:webHidden/>
          </w:rPr>
          <w:tab/>
        </w:r>
        <w:r w:rsidR="006E319A">
          <w:rPr>
            <w:webHidden/>
          </w:rPr>
          <w:t>45</w:t>
        </w:r>
      </w:hyperlink>
    </w:p>
    <w:p w:rsidR="00397136" w:rsidRPr="00DD7393" w:rsidRDefault="004F30DA" w:rsidP="00397136">
      <w:pPr>
        <w:pStyle w:val="22"/>
        <w:rPr>
          <w:rFonts w:ascii="Calibri" w:hAnsi="Calibri"/>
          <w:sz w:val="22"/>
          <w:szCs w:val="22"/>
        </w:rPr>
      </w:pPr>
      <w:hyperlink w:anchor="_Toc344218084" w:history="1">
        <w:r w:rsidR="00397136" w:rsidRPr="00DD7393">
          <w:rPr>
            <w:rStyle w:val="ab"/>
          </w:rPr>
          <w:t>2.7. Мероприятия по санитарной очистке территории</w:t>
        </w:r>
        <w:r w:rsidR="00397136" w:rsidRPr="00DD7393">
          <w:rPr>
            <w:webHidden/>
          </w:rPr>
          <w:tab/>
        </w:r>
        <w:r w:rsidR="006E319A">
          <w:rPr>
            <w:webHidden/>
          </w:rPr>
          <w:t>50</w:t>
        </w:r>
      </w:hyperlink>
    </w:p>
    <w:p w:rsidR="00C245F6" w:rsidRPr="00DD7393" w:rsidRDefault="004F30DA" w:rsidP="005C49DD">
      <w:pPr>
        <w:pStyle w:val="22"/>
        <w:rPr>
          <w:rFonts w:ascii="Calibri" w:hAnsi="Calibri"/>
          <w:sz w:val="22"/>
          <w:szCs w:val="22"/>
        </w:rPr>
      </w:pPr>
      <w:hyperlink w:anchor="_Toc344218084" w:history="1">
        <w:r w:rsidR="00397136">
          <w:rPr>
            <w:rStyle w:val="ab"/>
          </w:rPr>
          <w:t>2.8</w:t>
        </w:r>
        <w:r w:rsidR="00C245F6" w:rsidRPr="00DD7393">
          <w:rPr>
            <w:rStyle w:val="ab"/>
          </w:rPr>
          <w:t xml:space="preserve">. </w:t>
        </w:r>
        <w:r w:rsidR="00397136">
          <w:rPr>
            <w:rStyle w:val="ab"/>
          </w:rPr>
          <w:t>Альтернативные и энергосберегающие технологии</w:t>
        </w:r>
        <w:r w:rsidR="00C245F6" w:rsidRPr="00DD7393">
          <w:rPr>
            <w:webHidden/>
          </w:rPr>
          <w:tab/>
        </w:r>
        <w:r w:rsidR="006E319A">
          <w:rPr>
            <w:webHidden/>
          </w:rPr>
          <w:t>50</w:t>
        </w:r>
      </w:hyperlink>
    </w:p>
    <w:p w:rsidR="00C245F6" w:rsidRPr="00DD7393" w:rsidRDefault="004F30DA" w:rsidP="005C49DD">
      <w:pPr>
        <w:pStyle w:val="22"/>
        <w:rPr>
          <w:rFonts w:ascii="Calibri" w:hAnsi="Calibri"/>
          <w:sz w:val="22"/>
          <w:szCs w:val="22"/>
        </w:rPr>
      </w:pPr>
      <w:hyperlink w:anchor="_Toc344218085" w:history="1">
        <w:r w:rsidR="00C245F6" w:rsidRPr="00DD7393">
          <w:rPr>
            <w:rStyle w:val="ab"/>
          </w:rPr>
          <w:t xml:space="preserve">3. </w:t>
        </w:r>
        <w:r w:rsidR="00B853FC" w:rsidRPr="00DD7393">
          <w:rPr>
            <w:rStyle w:val="ab"/>
          </w:rPr>
          <w:t>Памятники истории и культуры</w:t>
        </w:r>
        <w:r w:rsidR="00C245F6" w:rsidRPr="00DD7393">
          <w:rPr>
            <w:webHidden/>
          </w:rPr>
          <w:tab/>
        </w:r>
        <w:r w:rsidR="006E319A">
          <w:rPr>
            <w:webHidden/>
          </w:rPr>
          <w:t>51</w:t>
        </w:r>
      </w:hyperlink>
    </w:p>
    <w:p w:rsidR="00C245F6" w:rsidRPr="00DD7393" w:rsidRDefault="004F30DA" w:rsidP="005C49DD">
      <w:pPr>
        <w:pStyle w:val="22"/>
        <w:rPr>
          <w:rFonts w:ascii="Calibri" w:hAnsi="Calibri"/>
          <w:sz w:val="22"/>
          <w:szCs w:val="22"/>
        </w:rPr>
      </w:pPr>
      <w:hyperlink w:anchor="_Toc344218086" w:history="1">
        <w:r w:rsidR="00B853FC" w:rsidRPr="00DD7393">
          <w:rPr>
            <w:rStyle w:val="ab"/>
          </w:rPr>
          <w:t>4</w:t>
        </w:r>
        <w:r w:rsidR="00C245F6" w:rsidRPr="00DD7393">
          <w:rPr>
            <w:rStyle w:val="ab"/>
          </w:rPr>
          <w:t xml:space="preserve">. </w:t>
        </w:r>
        <w:r w:rsidR="00B853FC" w:rsidRPr="00DD7393">
          <w:rPr>
            <w:rStyle w:val="ab"/>
          </w:rPr>
          <w:t>Защита территорий от чрезвычайных ситуаций природного и техногенного характера</w:t>
        </w:r>
        <w:r w:rsidR="00C245F6" w:rsidRPr="00DD7393">
          <w:rPr>
            <w:webHidden/>
          </w:rPr>
          <w:tab/>
        </w:r>
        <w:r w:rsidR="006E319A">
          <w:rPr>
            <w:webHidden/>
          </w:rPr>
          <w:t>51</w:t>
        </w:r>
      </w:hyperlink>
    </w:p>
    <w:p w:rsidR="00C245F6" w:rsidRPr="00DD7393" w:rsidRDefault="004F30DA" w:rsidP="005C49DD">
      <w:pPr>
        <w:pStyle w:val="22"/>
        <w:rPr>
          <w:rFonts w:ascii="Calibri" w:hAnsi="Calibri"/>
          <w:sz w:val="22"/>
          <w:szCs w:val="22"/>
        </w:rPr>
      </w:pPr>
      <w:hyperlink w:anchor="_Toc344218087" w:history="1">
        <w:r w:rsidR="00B853FC" w:rsidRPr="00DD7393">
          <w:rPr>
            <w:rStyle w:val="ab"/>
          </w:rPr>
          <w:t>4.1</w:t>
        </w:r>
        <w:r w:rsidR="00C245F6" w:rsidRPr="00DD7393">
          <w:rPr>
            <w:rStyle w:val="ab"/>
          </w:rPr>
          <w:t xml:space="preserve">. </w:t>
        </w:r>
        <w:r w:rsidR="00B853FC" w:rsidRPr="00DD7393">
          <w:rPr>
            <w:rStyle w:val="ab"/>
          </w:rPr>
          <w:t>Возможные последствия возникновения чрезвычайных ситуаций техногенного характера</w:t>
        </w:r>
        <w:r w:rsidR="00C245F6" w:rsidRPr="00DD7393">
          <w:rPr>
            <w:rStyle w:val="ab"/>
            <w:webHidden/>
          </w:rPr>
          <w:tab/>
        </w:r>
        <w:r w:rsidR="006E319A">
          <w:rPr>
            <w:rStyle w:val="ab"/>
            <w:webHidden/>
          </w:rPr>
          <w:t>51</w:t>
        </w:r>
      </w:hyperlink>
    </w:p>
    <w:p w:rsidR="00C245F6" w:rsidRPr="00DD7393" w:rsidRDefault="004F30DA" w:rsidP="005C49DD">
      <w:pPr>
        <w:pStyle w:val="22"/>
      </w:pPr>
      <w:hyperlink w:anchor="_Toc344218088" w:history="1">
        <w:r w:rsidR="00B853FC" w:rsidRPr="00DD7393">
          <w:rPr>
            <w:rStyle w:val="ab"/>
          </w:rPr>
          <w:t>4</w:t>
        </w:r>
        <w:r w:rsidR="00C245F6" w:rsidRPr="00DD7393">
          <w:rPr>
            <w:rStyle w:val="ab"/>
          </w:rPr>
          <w:t xml:space="preserve">.2. </w:t>
        </w:r>
        <w:r w:rsidR="00B853FC" w:rsidRPr="00DD7393">
          <w:rPr>
            <w:rStyle w:val="ab"/>
          </w:rPr>
          <w:t>Возможные последствия возникновения чрезвычайных ситуаций природного характера</w:t>
        </w:r>
        <w:r w:rsidR="002C3B42" w:rsidRPr="00DD7393">
          <w:rPr>
            <w:rStyle w:val="ab"/>
          </w:rPr>
          <w:t>…………………………………………………………………………………………...</w:t>
        </w:r>
      </w:hyperlink>
      <w:r w:rsidR="006E319A">
        <w:t>61</w:t>
      </w:r>
    </w:p>
    <w:p w:rsidR="00B853FC" w:rsidRPr="00DD7393" w:rsidRDefault="004F30DA" w:rsidP="00C245F6">
      <w:r w:rsidRPr="00DD7393">
        <w:fldChar w:fldCharType="end"/>
      </w:r>
      <w:bookmarkStart w:id="0" w:name="_Toc344218063"/>
      <w:bookmarkStart w:id="1" w:name="_Toc280717169"/>
    </w:p>
    <w:p w:rsidR="00B853FC" w:rsidRPr="00DD7393" w:rsidRDefault="00B853FC" w:rsidP="00C245F6"/>
    <w:p w:rsidR="00B853FC" w:rsidRPr="00DD7393" w:rsidRDefault="00B853FC" w:rsidP="00C245F6"/>
    <w:p w:rsidR="00B853FC" w:rsidRPr="00DD7393" w:rsidRDefault="00B853FC" w:rsidP="00C245F6"/>
    <w:p w:rsidR="00B853FC" w:rsidRPr="00DD7393" w:rsidRDefault="00B853FC" w:rsidP="00C245F6"/>
    <w:p w:rsidR="00B853FC" w:rsidRPr="00DD7393" w:rsidRDefault="00B853FC" w:rsidP="00C245F6"/>
    <w:p w:rsidR="00B853FC" w:rsidRPr="00DD7393" w:rsidRDefault="00B853FC" w:rsidP="00C245F6"/>
    <w:p w:rsidR="00B853FC" w:rsidRPr="00DD7393" w:rsidRDefault="00B853FC" w:rsidP="00C245F6"/>
    <w:p w:rsidR="00191D39" w:rsidRPr="00DD7393" w:rsidRDefault="00191D39" w:rsidP="00C245F6">
      <w:pPr>
        <w:rPr>
          <w:b/>
        </w:rPr>
      </w:pPr>
      <w:r w:rsidRPr="00DD7393">
        <w:rPr>
          <w:b/>
          <w:sz w:val="28"/>
          <w:szCs w:val="28"/>
        </w:rPr>
        <w:t>Предисловие</w:t>
      </w:r>
      <w:bookmarkEnd w:id="0"/>
    </w:p>
    <w:p w:rsidR="006407EC" w:rsidRPr="00DD7393" w:rsidRDefault="006407EC" w:rsidP="00BE60F0">
      <w:pPr>
        <w:spacing w:before="0" w:after="0"/>
        <w:ind w:firstLine="567"/>
        <w:rPr>
          <w:b/>
          <w:bCs/>
        </w:rPr>
      </w:pPr>
    </w:p>
    <w:p w:rsidR="00216CFD" w:rsidRPr="00DD7393" w:rsidRDefault="00216CFD" w:rsidP="00804D6B">
      <w:pPr>
        <w:spacing w:before="0" w:after="0"/>
        <w:ind w:firstLine="567"/>
      </w:pPr>
      <w:r w:rsidRPr="00DD7393">
        <w:t>В соответствии с Федеральным законом от 30 декабря 2004 г</w:t>
      </w:r>
      <w:r w:rsidR="0033721F" w:rsidRPr="00DD7393">
        <w:t>.</w:t>
      </w:r>
      <w:r w:rsidRPr="00DD7393">
        <w:t xml:space="preserve"> № 210-ФЗ «Об основах регулирования тарифов организаций коммунального комплекса», </w:t>
      </w:r>
      <w:r w:rsidR="00E42D87" w:rsidRPr="00DD7393">
        <w:t>Приказом Минрегиона РФ от 06.05.2011 г. № 204 «О разработке программ комплексного развития систем коммунальной инфраструктуры муниципальных образований»</w:t>
      </w:r>
      <w:r w:rsidRPr="00DD7393">
        <w:t>осуществлена разработка Программы комплексного развития систем коммунальной инфраструктуры (далее - Программа).</w:t>
      </w:r>
    </w:p>
    <w:p w:rsidR="005915CD" w:rsidRPr="00DD7393" w:rsidRDefault="008B1AC0" w:rsidP="009C0E5C">
      <w:pPr>
        <w:spacing w:before="0" w:after="0"/>
        <w:ind w:firstLine="567"/>
      </w:pPr>
      <w:r w:rsidRPr="00DD7393">
        <w:t>Разработка Программы велась</w:t>
      </w:r>
      <w:r w:rsidR="0070685A" w:rsidRPr="00DD7393">
        <w:t>,</w:t>
      </w:r>
      <w:r w:rsidRPr="00DD7393">
        <w:t xml:space="preserve"> исходя из сроков реализации Генерального плана </w:t>
      </w:r>
      <w:r w:rsidR="00DD7393" w:rsidRPr="00DD7393">
        <w:t>Ванновского</w:t>
      </w:r>
      <w:r w:rsidR="00106943">
        <w:t xml:space="preserve"> </w:t>
      </w:r>
      <w:r w:rsidR="00DD7393" w:rsidRPr="00DD7393">
        <w:t>сельского</w:t>
      </w:r>
      <w:r w:rsidR="00482C12" w:rsidRPr="00DD7393">
        <w:t xml:space="preserve"> поселения</w:t>
      </w:r>
      <w:r w:rsidRPr="00DD7393">
        <w:t>, определяющего основные направления развития поселения и основные проектные решения на расчётный срок до 2030 г</w:t>
      </w:r>
      <w:r w:rsidR="0017361B" w:rsidRPr="00DD7393">
        <w:t>. Мероприятия для дальнейшей реализации программы на перспективу (до 2041 года) будут доработаны после разработки и утверждения генерального плана поселений на следующий срок, предусмотренный законодательством.</w:t>
      </w:r>
      <w:r w:rsidR="00106943">
        <w:t xml:space="preserve"> </w:t>
      </w:r>
      <w:r w:rsidR="005915CD" w:rsidRPr="00DD7393">
        <w:t>Разработка Программы органи</w:t>
      </w:r>
      <w:r w:rsidR="005F61E4" w:rsidRPr="00DD7393">
        <w:t>зована администрацией</w:t>
      </w:r>
      <w:r w:rsidR="00106943">
        <w:t xml:space="preserve"> </w:t>
      </w:r>
      <w:r w:rsidR="00DD7393" w:rsidRPr="00DD7393">
        <w:t>Ванновского</w:t>
      </w:r>
      <w:r w:rsidR="00106943">
        <w:t xml:space="preserve"> </w:t>
      </w:r>
      <w:r w:rsidR="00DD7393" w:rsidRPr="00DD7393">
        <w:t>сельского</w:t>
      </w:r>
      <w:r w:rsidR="00482C12" w:rsidRPr="00DD7393">
        <w:t xml:space="preserve"> поселения </w:t>
      </w:r>
      <w:r w:rsidR="00DD7393" w:rsidRPr="00DD7393">
        <w:t>Тбилисского района</w:t>
      </w:r>
      <w:r w:rsidR="009734AF" w:rsidRPr="00DD7393">
        <w:t xml:space="preserve"> Краснодарского края</w:t>
      </w:r>
      <w:r w:rsidR="00E854E0" w:rsidRPr="00DD7393">
        <w:t>,</w:t>
      </w:r>
      <w:r w:rsidR="00106943">
        <w:t xml:space="preserve"> </w:t>
      </w:r>
      <w:r w:rsidR="009C0E5C" w:rsidRPr="00F876FD">
        <w:t>осуществлялась ООО «Проектный институт территориального планирования».</w:t>
      </w:r>
      <w:bookmarkStart w:id="2" w:name="_GoBack"/>
      <w:bookmarkEnd w:id="2"/>
    </w:p>
    <w:p w:rsidR="00216CFD" w:rsidRPr="00DD7393" w:rsidRDefault="00216CFD" w:rsidP="00804D6B">
      <w:pPr>
        <w:spacing w:before="0" w:after="0"/>
        <w:ind w:firstLine="567"/>
      </w:pPr>
      <w:r w:rsidRPr="00DD7393">
        <w:t xml:space="preserve">Работа над Программой комплексного развития </w:t>
      </w:r>
      <w:r w:rsidR="00C61E63" w:rsidRPr="00DD7393">
        <w:t xml:space="preserve">коммунальной инфраструктуры </w:t>
      </w:r>
      <w:r w:rsidRPr="00DD7393">
        <w:t xml:space="preserve">велась в тесном взаимодействии с органами местного самоуправления - Администрацией </w:t>
      </w:r>
      <w:r w:rsidR="00DD7393" w:rsidRPr="00DD7393">
        <w:t>Тбилисского района</w:t>
      </w:r>
      <w:r w:rsidR="009734AF" w:rsidRPr="00DD7393">
        <w:t xml:space="preserve"> Краснодарского края</w:t>
      </w:r>
      <w:r w:rsidRPr="00DD7393">
        <w:t xml:space="preserve">, Администрацией </w:t>
      </w:r>
      <w:r w:rsidR="00DD7393" w:rsidRPr="00DD7393">
        <w:t>Ванновского</w:t>
      </w:r>
      <w:r w:rsidR="00106943">
        <w:t xml:space="preserve"> </w:t>
      </w:r>
      <w:r w:rsidR="00DD7393" w:rsidRPr="00DD7393">
        <w:t>сельского</w:t>
      </w:r>
      <w:r w:rsidR="00482C12" w:rsidRPr="00DD7393">
        <w:t xml:space="preserve"> поселения</w:t>
      </w:r>
      <w:r w:rsidRPr="00DD7393">
        <w:t>, органи</w:t>
      </w:r>
      <w:r w:rsidR="00E854E0" w:rsidRPr="00DD7393">
        <w:t>зациями коммунального комплекса</w:t>
      </w:r>
      <w:r w:rsidRPr="00DD7393">
        <w:t>, предоставляющими услуги на территории муниципального образования.</w:t>
      </w:r>
    </w:p>
    <w:p w:rsidR="00216CFD" w:rsidRPr="00DD7393" w:rsidRDefault="00216CFD" w:rsidP="00804D6B">
      <w:pPr>
        <w:spacing w:before="0" w:after="0"/>
        <w:ind w:firstLine="567"/>
      </w:pPr>
      <w:r w:rsidRPr="00DD7393">
        <w:t>На основании Программы должны быть сформированы инвестиционные программы организаций коммунального комплекса по развитию системы коммунальной инфраструктуры, необходимые для финансирования строительства и модернизации систем коммунальной инфраструктуры: электроснабжения, газоснабжения, теплоснабжения, водоснабжения, водоотведения и объектов, используемых для захоронения (утилизации) бытовых отходов.</w:t>
      </w:r>
    </w:p>
    <w:p w:rsidR="00216CFD" w:rsidRPr="00DD7393" w:rsidRDefault="00216CFD" w:rsidP="00804D6B">
      <w:pPr>
        <w:spacing w:before="0" w:after="0"/>
        <w:ind w:firstLine="567"/>
      </w:pPr>
      <w:r w:rsidRPr="00DD7393">
        <w:t>В результате реализации Программы:</w:t>
      </w:r>
    </w:p>
    <w:p w:rsidR="00216CFD" w:rsidRPr="00DD7393" w:rsidRDefault="00216CFD" w:rsidP="00804D6B">
      <w:pPr>
        <w:numPr>
          <w:ilvl w:val="0"/>
          <w:numId w:val="3"/>
        </w:numPr>
        <w:spacing w:before="0" w:after="0"/>
        <w:ind w:left="0" w:firstLine="567"/>
      </w:pPr>
      <w:r w:rsidRPr="00DD7393">
        <w:t>будут про</w:t>
      </w:r>
      <w:r w:rsidR="00DE40D1" w:rsidRPr="00DD7393">
        <w:t>ведена</w:t>
      </w:r>
      <w:r w:rsidRPr="00DD7393">
        <w:t xml:space="preserve"> модернизация и развитие существующих систем коммунальной инфраструктуры электроснабжения, теплоснабжения, водоснабжения, водоотведения;</w:t>
      </w:r>
    </w:p>
    <w:p w:rsidR="00216CFD" w:rsidRPr="00DD7393" w:rsidRDefault="00216CFD" w:rsidP="00804D6B">
      <w:pPr>
        <w:numPr>
          <w:ilvl w:val="0"/>
          <w:numId w:val="3"/>
        </w:numPr>
        <w:spacing w:before="0" w:after="0"/>
        <w:ind w:left="0" w:firstLine="567"/>
      </w:pPr>
      <w:r w:rsidRPr="00DD7393">
        <w:t>улучшится качество предоставляемых услуг;</w:t>
      </w:r>
    </w:p>
    <w:p w:rsidR="00216CFD" w:rsidRPr="00DD7393" w:rsidRDefault="009734AF" w:rsidP="00804D6B">
      <w:pPr>
        <w:numPr>
          <w:ilvl w:val="0"/>
          <w:numId w:val="3"/>
        </w:numPr>
        <w:spacing w:before="0" w:after="0"/>
        <w:ind w:left="0" w:firstLine="567"/>
      </w:pPr>
      <w:r w:rsidRPr="00DD7393">
        <w:t>улучшится</w:t>
      </w:r>
      <w:r w:rsidR="00216CFD" w:rsidRPr="00DD7393">
        <w:t xml:space="preserve"> экологическая ситуация на территории муниципального образования; </w:t>
      </w:r>
    </w:p>
    <w:p w:rsidR="00216CFD" w:rsidRPr="00DD7393" w:rsidRDefault="00216CFD" w:rsidP="00804D6B">
      <w:pPr>
        <w:numPr>
          <w:ilvl w:val="0"/>
          <w:numId w:val="3"/>
        </w:numPr>
        <w:spacing w:before="0" w:after="0"/>
        <w:ind w:left="0" w:firstLine="567"/>
      </w:pPr>
      <w:r w:rsidRPr="00DD7393">
        <w:t>снизится уровень износа объектов коммунальной инфраструктуры,</w:t>
      </w:r>
    </w:p>
    <w:p w:rsidR="00216CFD" w:rsidRPr="00DD7393" w:rsidRDefault="00216CFD" w:rsidP="00804D6B">
      <w:pPr>
        <w:numPr>
          <w:ilvl w:val="0"/>
          <w:numId w:val="3"/>
        </w:numPr>
        <w:spacing w:before="0" w:after="0"/>
        <w:ind w:left="0" w:firstLine="567"/>
      </w:pPr>
      <w:r w:rsidRPr="00DD7393">
        <w:t>повысится финансовая устойчивость предприятий коммунальной сферы.</w:t>
      </w:r>
    </w:p>
    <w:p w:rsidR="00216CFD" w:rsidRPr="00DD7393" w:rsidRDefault="00216CFD" w:rsidP="00804D6B">
      <w:pPr>
        <w:spacing w:before="0" w:after="0"/>
        <w:ind w:firstLine="567"/>
      </w:pPr>
      <w:bookmarkStart w:id="3" w:name="_Toc242585641"/>
      <w:r w:rsidRPr="00DD7393">
        <w:t>Программа комплексного развития систем коммунальной инфраструктуры</w:t>
      </w:r>
      <w:r w:rsidR="00106943">
        <w:t xml:space="preserve"> </w:t>
      </w:r>
      <w:r w:rsidR="00DD7393" w:rsidRPr="00DD7393">
        <w:t>Ванновского</w:t>
      </w:r>
      <w:r w:rsidR="00106943">
        <w:t xml:space="preserve"> </w:t>
      </w:r>
      <w:r w:rsidR="00DD7393" w:rsidRPr="00DD7393">
        <w:t>сельского</w:t>
      </w:r>
      <w:r w:rsidR="00482C12" w:rsidRPr="00DD7393">
        <w:t xml:space="preserve"> поселения </w:t>
      </w:r>
      <w:r w:rsidRPr="00DD7393">
        <w:t>должна выполняться как единое целое с учетом взаимного влияния разделов и мероприятий Программы и мероприятий программ по энергосбережению при производстве, транспортировке и потреблении энергоресурсов.</w:t>
      </w:r>
    </w:p>
    <w:bookmarkEnd w:id="3"/>
    <w:p w:rsidR="009A53FF" w:rsidRPr="00DD7393" w:rsidRDefault="00216CFD" w:rsidP="00804D6B">
      <w:pPr>
        <w:spacing w:before="0" w:after="0"/>
        <w:ind w:firstLine="567"/>
      </w:pPr>
      <w:r w:rsidRPr="00DD7393">
        <w:t xml:space="preserve">Программа разработана на основании и с учётом следующих правовых актов: </w:t>
      </w:r>
    </w:p>
    <w:p w:rsidR="0017361B" w:rsidRPr="00DD7393" w:rsidRDefault="0017361B" w:rsidP="008F5989">
      <w:pPr>
        <w:pStyle w:val="affff"/>
        <w:numPr>
          <w:ilvl w:val="0"/>
          <w:numId w:val="4"/>
        </w:numPr>
        <w:snapToGrid w:val="0"/>
        <w:spacing w:before="120"/>
        <w:ind w:left="-11" w:firstLine="387"/>
        <w:rPr>
          <w:rFonts w:ascii="Times New Roman" w:hAnsi="Times New Roman" w:cs="Times New Roman"/>
        </w:rPr>
      </w:pPr>
      <w:bookmarkStart w:id="4" w:name="_Toc344218064"/>
      <w:bookmarkEnd w:id="1"/>
      <w:r w:rsidRPr="00DD7393">
        <w:rPr>
          <w:rFonts w:ascii="Times New Roman" w:hAnsi="Times New Roman" w:cs="Times New Roman"/>
          <w:bCs/>
        </w:rPr>
        <w:t>Перечень поручений президента Российской Федерации от 17 марта 2011 г. Пр.№701.</w:t>
      </w:r>
    </w:p>
    <w:p w:rsidR="0017361B" w:rsidRPr="00DD7393" w:rsidRDefault="0017361B" w:rsidP="008F5989">
      <w:pPr>
        <w:pStyle w:val="ae"/>
        <w:numPr>
          <w:ilvl w:val="0"/>
          <w:numId w:val="4"/>
        </w:numPr>
        <w:suppressAutoHyphens/>
        <w:jc w:val="both"/>
      </w:pPr>
      <w:r w:rsidRPr="00DD7393">
        <w:rPr>
          <w:lang w:val="ru-RU"/>
        </w:rPr>
        <w:t>Градострои</w:t>
      </w:r>
      <w:r w:rsidRPr="00DD7393">
        <w:t>тельный кодекс Российской Федерации.</w:t>
      </w:r>
    </w:p>
    <w:p w:rsidR="0017361B" w:rsidRPr="00DD7393" w:rsidRDefault="0017361B" w:rsidP="008F5989">
      <w:pPr>
        <w:pStyle w:val="ae"/>
        <w:numPr>
          <w:ilvl w:val="0"/>
          <w:numId w:val="4"/>
        </w:numPr>
        <w:suppressAutoHyphens/>
        <w:ind w:left="0" w:firstLine="376"/>
        <w:jc w:val="both"/>
        <w:rPr>
          <w:lang w:val="ru-RU"/>
        </w:rPr>
      </w:pPr>
      <w:r w:rsidRPr="00DD7393">
        <w:rPr>
          <w:lang w:val="ru-RU"/>
        </w:rPr>
        <w:t>Приказ Минрегиона РФ от 06 мая 2011г.  № 204 «О разработке программ комплексного развития систем коммунальной инфраструктуры муниципальных образований».</w:t>
      </w:r>
    </w:p>
    <w:p w:rsidR="0017361B" w:rsidRPr="00DD7393" w:rsidRDefault="0017361B" w:rsidP="008F5989">
      <w:pPr>
        <w:pStyle w:val="ae"/>
        <w:numPr>
          <w:ilvl w:val="0"/>
          <w:numId w:val="4"/>
        </w:numPr>
        <w:suppressAutoHyphens/>
        <w:ind w:left="0" w:firstLine="376"/>
        <w:jc w:val="both"/>
        <w:rPr>
          <w:lang w:val="ru-RU"/>
        </w:rPr>
      </w:pPr>
      <w:r w:rsidRPr="00DD7393">
        <w:rPr>
          <w:lang w:val="ru-RU"/>
        </w:rPr>
        <w:t>Федеральный закон от 30.12.2004г. № 210-ФЗ «Об основах регулирования тарифов организаций коммунального комплекса».</w:t>
      </w:r>
    </w:p>
    <w:p w:rsidR="0017361B" w:rsidRPr="00DD7393" w:rsidRDefault="0017361B" w:rsidP="008F5989">
      <w:pPr>
        <w:pStyle w:val="ae"/>
        <w:numPr>
          <w:ilvl w:val="0"/>
          <w:numId w:val="4"/>
        </w:numPr>
        <w:suppressAutoHyphens/>
        <w:ind w:left="-11" w:firstLine="387"/>
        <w:jc w:val="both"/>
        <w:rPr>
          <w:lang w:val="ru-RU"/>
        </w:rPr>
      </w:pPr>
      <w:r w:rsidRPr="00DD7393">
        <w:rPr>
          <w:lang w:val="ru-RU"/>
        </w:rPr>
        <w:t>Федеральный закон от 23.11.2009г. № 261-ФЗ «Об энергоснабжении и о повышении энергетической эффективности и о внесении изменений в отдельные законодательные акты Российской Федерации».</w:t>
      </w:r>
    </w:p>
    <w:p w:rsidR="0017361B" w:rsidRPr="00DD7393" w:rsidRDefault="0017361B" w:rsidP="008F5989">
      <w:pPr>
        <w:pStyle w:val="ae"/>
        <w:numPr>
          <w:ilvl w:val="0"/>
          <w:numId w:val="4"/>
        </w:numPr>
        <w:suppressAutoHyphens/>
        <w:ind w:left="-11" w:firstLine="387"/>
        <w:jc w:val="both"/>
        <w:rPr>
          <w:lang w:val="ru-RU"/>
        </w:rPr>
      </w:pPr>
      <w:r w:rsidRPr="00DD7393">
        <w:rPr>
          <w:lang w:val="ru-RU"/>
        </w:rPr>
        <w:t>Постановление правительства РФ от 22 февраля 2012 г. N 154  «О требованиях к схемам теплоснабжения, порядку их разработки и утверждения»</w:t>
      </w:r>
    </w:p>
    <w:p w:rsidR="0017361B" w:rsidRPr="00DD7393" w:rsidRDefault="0017361B" w:rsidP="008F5989">
      <w:pPr>
        <w:pStyle w:val="ae"/>
        <w:numPr>
          <w:ilvl w:val="0"/>
          <w:numId w:val="4"/>
        </w:numPr>
        <w:suppressAutoHyphens/>
        <w:jc w:val="both"/>
      </w:pPr>
      <w:r w:rsidRPr="00DD7393">
        <w:t>Градостроительный кодекс Краснодарского края.</w:t>
      </w:r>
    </w:p>
    <w:p w:rsidR="0017361B" w:rsidRPr="00DD7393" w:rsidRDefault="0017361B" w:rsidP="008F5989">
      <w:pPr>
        <w:pStyle w:val="ae"/>
        <w:numPr>
          <w:ilvl w:val="0"/>
          <w:numId w:val="4"/>
        </w:numPr>
        <w:suppressAutoHyphens/>
        <w:ind w:left="0" w:firstLine="376"/>
        <w:jc w:val="both"/>
        <w:rPr>
          <w:lang w:val="ru-RU"/>
        </w:rPr>
      </w:pPr>
      <w:r w:rsidRPr="00DD7393">
        <w:rPr>
          <w:lang w:val="ru-RU"/>
        </w:rPr>
        <w:lastRenderedPageBreak/>
        <w:t>Стратегия социально-экономического развития Краснодарского края до 2020 года, утвержденная законом Краснодарского края от 29 апреля 2008 года № 1465-КЗ.</w:t>
      </w:r>
    </w:p>
    <w:p w:rsidR="0017361B" w:rsidRPr="00DD7393" w:rsidRDefault="0017361B" w:rsidP="008F5989">
      <w:pPr>
        <w:pStyle w:val="ae"/>
        <w:numPr>
          <w:ilvl w:val="0"/>
          <w:numId w:val="4"/>
        </w:numPr>
        <w:suppressAutoHyphens/>
        <w:ind w:left="0" w:firstLine="376"/>
        <w:jc w:val="both"/>
        <w:rPr>
          <w:lang w:val="ru-RU"/>
        </w:rPr>
      </w:pPr>
      <w:r w:rsidRPr="00DD7393">
        <w:rPr>
          <w:lang w:val="ru-RU"/>
        </w:rPr>
        <w:t>Программа социально-экономического развития Краснодарского края до 2012 года, утвержденная законом Краснодарского края от 03 февраля 2009 года № 1692-КЗ.</w:t>
      </w:r>
    </w:p>
    <w:p w:rsidR="0017361B" w:rsidRPr="00DD7393" w:rsidRDefault="0017361B" w:rsidP="008F5989">
      <w:pPr>
        <w:pStyle w:val="ae"/>
        <w:numPr>
          <w:ilvl w:val="0"/>
          <w:numId w:val="4"/>
        </w:numPr>
        <w:suppressAutoHyphens/>
        <w:ind w:left="0" w:firstLine="376"/>
        <w:jc w:val="both"/>
        <w:rPr>
          <w:lang w:val="ru-RU"/>
        </w:rPr>
      </w:pPr>
      <w:r w:rsidRPr="00DD7393">
        <w:rPr>
          <w:lang w:val="ru-RU"/>
        </w:rPr>
        <w:t xml:space="preserve">Программа социально-экономического развития муниципального образования </w:t>
      </w:r>
      <w:r w:rsidR="00DD7393" w:rsidRPr="00DD7393">
        <w:rPr>
          <w:lang w:val="ru-RU"/>
        </w:rPr>
        <w:t>Тбилисского района</w:t>
      </w:r>
      <w:r w:rsidRPr="00DD7393">
        <w:rPr>
          <w:lang w:val="ru-RU"/>
        </w:rPr>
        <w:t>.</w:t>
      </w:r>
    </w:p>
    <w:p w:rsidR="0017361B" w:rsidRPr="00DD7393" w:rsidRDefault="0017361B" w:rsidP="008F5989">
      <w:pPr>
        <w:pStyle w:val="ae"/>
        <w:numPr>
          <w:ilvl w:val="0"/>
          <w:numId w:val="4"/>
        </w:numPr>
        <w:suppressAutoHyphens/>
        <w:ind w:left="0" w:firstLine="376"/>
        <w:rPr>
          <w:lang w:val="ru-RU"/>
        </w:rPr>
      </w:pPr>
      <w:r w:rsidRPr="00DD7393">
        <w:rPr>
          <w:lang w:val="ru-RU"/>
        </w:rPr>
        <w:t>Программа социально-экономического развития</w:t>
      </w:r>
      <w:r w:rsidR="00106943">
        <w:rPr>
          <w:lang w:val="ru-RU"/>
        </w:rPr>
        <w:t xml:space="preserve"> </w:t>
      </w:r>
      <w:r w:rsidR="00DD7393" w:rsidRPr="00DD7393">
        <w:rPr>
          <w:lang w:val="ru-RU"/>
        </w:rPr>
        <w:t>Ванновского</w:t>
      </w:r>
      <w:r w:rsidR="00106943">
        <w:rPr>
          <w:lang w:val="ru-RU"/>
        </w:rPr>
        <w:t xml:space="preserve"> </w:t>
      </w:r>
      <w:r w:rsidR="00DD7393" w:rsidRPr="00DD7393">
        <w:rPr>
          <w:lang w:val="ru-RU"/>
        </w:rPr>
        <w:t>сельского</w:t>
      </w:r>
      <w:r w:rsidRPr="00DD7393">
        <w:rPr>
          <w:lang w:val="ru-RU"/>
        </w:rPr>
        <w:t xml:space="preserve"> поселения </w:t>
      </w:r>
      <w:r w:rsidR="00DD7393" w:rsidRPr="00DD7393">
        <w:rPr>
          <w:bCs/>
          <w:lang w:val="ru-RU"/>
        </w:rPr>
        <w:t>Тбилисского района</w:t>
      </w:r>
      <w:r w:rsidRPr="00DD7393">
        <w:rPr>
          <w:bCs/>
          <w:lang w:val="ru-RU"/>
        </w:rPr>
        <w:t xml:space="preserve"> Краснодарского края</w:t>
      </w:r>
      <w:r w:rsidRPr="00DD7393">
        <w:rPr>
          <w:lang w:val="ru-RU"/>
        </w:rPr>
        <w:t xml:space="preserve">. </w:t>
      </w:r>
    </w:p>
    <w:p w:rsidR="0017361B" w:rsidRPr="00DD7393" w:rsidRDefault="0017361B" w:rsidP="00B147FB">
      <w:pPr>
        <w:spacing w:before="0" w:after="0"/>
        <w:jc w:val="left"/>
        <w:rPr>
          <w:bCs/>
        </w:rPr>
      </w:pPr>
      <w:r w:rsidRPr="00DD7393">
        <w:rPr>
          <w:b/>
        </w:rPr>
        <w:t>12</w:t>
      </w:r>
      <w:r w:rsidRPr="00DD7393">
        <w:t xml:space="preserve">.Разработанная и утвержденная документация территориального планирования муниципального образования </w:t>
      </w:r>
      <w:r w:rsidR="00DD7393" w:rsidRPr="00DD7393">
        <w:t>Ванновского</w:t>
      </w:r>
      <w:r w:rsidR="00106943">
        <w:t xml:space="preserve"> </w:t>
      </w:r>
      <w:r w:rsidR="00DD7393" w:rsidRPr="00DD7393">
        <w:t>сельского</w:t>
      </w:r>
      <w:r w:rsidRPr="00DD7393">
        <w:t xml:space="preserve"> поселения </w:t>
      </w:r>
      <w:r w:rsidR="00DD7393" w:rsidRPr="00DD7393">
        <w:rPr>
          <w:bCs/>
        </w:rPr>
        <w:t>Тбилисского района</w:t>
      </w:r>
      <w:r w:rsidRPr="00DD7393">
        <w:rPr>
          <w:bCs/>
        </w:rPr>
        <w:t xml:space="preserve"> Краснодарского края.</w:t>
      </w:r>
    </w:p>
    <w:p w:rsidR="00AA39D6" w:rsidRPr="00DD7393" w:rsidRDefault="00AA39D6" w:rsidP="0017361B">
      <w:pPr>
        <w:spacing w:before="0" w:after="0"/>
      </w:pPr>
    </w:p>
    <w:p w:rsidR="00AA39D6" w:rsidRPr="00DD7393" w:rsidRDefault="00AA39D6" w:rsidP="00B147FB">
      <w:pPr>
        <w:pStyle w:val="2"/>
        <w:spacing w:before="0" w:after="0"/>
        <w:ind w:left="0" w:firstLine="0"/>
        <w:jc w:val="left"/>
        <w:rPr>
          <w:sz w:val="32"/>
          <w:szCs w:val="32"/>
        </w:rPr>
      </w:pPr>
      <w:r w:rsidRPr="00DD7393">
        <w:rPr>
          <w:sz w:val="32"/>
          <w:szCs w:val="32"/>
        </w:rPr>
        <w:t xml:space="preserve">1. Перспективные показатели развития </w:t>
      </w:r>
      <w:r w:rsidR="00DD7393" w:rsidRPr="00DD7393">
        <w:rPr>
          <w:sz w:val="32"/>
          <w:szCs w:val="32"/>
        </w:rPr>
        <w:t>Ванновского</w:t>
      </w:r>
      <w:r w:rsidR="00106943">
        <w:rPr>
          <w:sz w:val="32"/>
          <w:szCs w:val="32"/>
        </w:rPr>
        <w:t xml:space="preserve"> </w:t>
      </w:r>
      <w:r w:rsidR="00DD7393" w:rsidRPr="00DD7393">
        <w:rPr>
          <w:sz w:val="32"/>
          <w:szCs w:val="32"/>
        </w:rPr>
        <w:t>сельского</w:t>
      </w:r>
      <w:r w:rsidRPr="00DD7393">
        <w:rPr>
          <w:sz w:val="32"/>
          <w:szCs w:val="32"/>
        </w:rPr>
        <w:t xml:space="preserve"> поселения для разработки программы</w:t>
      </w:r>
    </w:p>
    <w:p w:rsidR="00AA39D6" w:rsidRPr="00DD7393" w:rsidRDefault="00AA39D6" w:rsidP="00AA39D6">
      <w:pPr>
        <w:pStyle w:val="2"/>
        <w:tabs>
          <w:tab w:val="left" w:pos="4536"/>
        </w:tabs>
        <w:spacing w:before="0" w:after="0"/>
        <w:ind w:left="0" w:firstLine="0"/>
        <w:rPr>
          <w:sz w:val="28"/>
          <w:szCs w:val="28"/>
        </w:rPr>
      </w:pPr>
    </w:p>
    <w:p w:rsidR="00AA39D6" w:rsidRPr="00DD7393" w:rsidRDefault="00AA39D6" w:rsidP="00AA39D6">
      <w:pPr>
        <w:pStyle w:val="2"/>
        <w:tabs>
          <w:tab w:val="left" w:pos="4536"/>
        </w:tabs>
        <w:spacing w:before="0" w:after="0"/>
        <w:ind w:left="0" w:firstLine="0"/>
        <w:rPr>
          <w:sz w:val="28"/>
          <w:szCs w:val="28"/>
        </w:rPr>
      </w:pPr>
      <w:r w:rsidRPr="00DD7393">
        <w:rPr>
          <w:sz w:val="28"/>
          <w:szCs w:val="28"/>
        </w:rPr>
        <w:t>1.1. Характеристика муниципального образования</w:t>
      </w:r>
    </w:p>
    <w:p w:rsidR="00AA39D6" w:rsidRPr="00DD7393" w:rsidRDefault="00AA39D6" w:rsidP="00AA39D6">
      <w:pPr>
        <w:pStyle w:val="2"/>
        <w:spacing w:before="0" w:after="0"/>
        <w:rPr>
          <w:rStyle w:val="aa"/>
          <w:i w:val="0"/>
          <w:sz w:val="26"/>
          <w:szCs w:val="26"/>
        </w:rPr>
      </w:pPr>
    </w:p>
    <w:p w:rsidR="00AA39D6" w:rsidRPr="00DD7393" w:rsidRDefault="00AA39D6" w:rsidP="00AA39D6">
      <w:pPr>
        <w:pStyle w:val="2"/>
        <w:spacing w:before="0" w:after="0"/>
        <w:rPr>
          <w:rStyle w:val="aa"/>
          <w:i w:val="0"/>
          <w:sz w:val="26"/>
          <w:szCs w:val="26"/>
        </w:rPr>
      </w:pPr>
      <w:r w:rsidRPr="00DD7393">
        <w:rPr>
          <w:rStyle w:val="aa"/>
          <w:i w:val="0"/>
          <w:sz w:val="26"/>
          <w:szCs w:val="26"/>
        </w:rPr>
        <w:t>1.1.1. Территория</w:t>
      </w:r>
    </w:p>
    <w:p w:rsidR="00AA39D6" w:rsidRPr="00DD7393" w:rsidRDefault="00AA39D6" w:rsidP="00AA39D6">
      <w:pPr>
        <w:pStyle w:val="2"/>
        <w:spacing w:before="0" w:after="0"/>
        <w:ind w:left="0" w:firstLine="0"/>
        <w:rPr>
          <w:b w:val="0"/>
          <w:i/>
          <w:highlight w:val="yellow"/>
          <w:lang w:bidi="en-US"/>
        </w:rPr>
      </w:pPr>
    </w:p>
    <w:p w:rsidR="00DD7393" w:rsidRPr="00DD7393" w:rsidRDefault="00DD7393" w:rsidP="008B0115">
      <w:pPr>
        <w:pStyle w:val="2"/>
        <w:spacing w:before="0" w:after="0"/>
        <w:ind w:left="0" w:firstLine="851"/>
        <w:rPr>
          <w:b w:val="0"/>
          <w:iCs w:val="0"/>
        </w:rPr>
      </w:pPr>
      <w:bookmarkStart w:id="5" w:name="_Toc344218067"/>
      <w:bookmarkEnd w:id="4"/>
      <w:r w:rsidRPr="00DD7393">
        <w:rPr>
          <w:b w:val="0"/>
          <w:iCs w:val="0"/>
        </w:rPr>
        <w:t>Территориально-планировочная организация населенных пунктов исторически складывалась на основе развития удобных транспортных связей и с учетом природных факторов: рек Кубань и Зеленчук-2й, старицы Синюга, а также рельефа местности.</w:t>
      </w:r>
    </w:p>
    <w:p w:rsidR="00DD7393" w:rsidRPr="00DD7393" w:rsidRDefault="00DD7393" w:rsidP="008B0115">
      <w:pPr>
        <w:pStyle w:val="2"/>
        <w:spacing w:before="0" w:after="0"/>
        <w:ind w:left="0" w:firstLine="851"/>
        <w:rPr>
          <w:b w:val="0"/>
          <w:iCs w:val="0"/>
        </w:rPr>
      </w:pPr>
      <w:r w:rsidRPr="00DD7393">
        <w:rPr>
          <w:b w:val="0"/>
          <w:iCs w:val="0"/>
        </w:rPr>
        <w:t>Поселение состоит из семи населенных пунктов. Пять из них, а именно: село Шереметьевское, село Ванновское, хутора Шевченко, Северокубанский и Новопеховский Первый представляют собой практически единый жилой массив, связанный общей структурой транспортных связей, инженерных коммуникаций, объектов обслуживания населения. Практически в центре жилого массива расположено село Ванновское - центр поселения.</w:t>
      </w:r>
    </w:p>
    <w:p w:rsidR="00DD7393" w:rsidRPr="00DD7393" w:rsidRDefault="00DD7393" w:rsidP="008B0115">
      <w:pPr>
        <w:pStyle w:val="2"/>
        <w:spacing w:before="0" w:after="0"/>
        <w:ind w:left="0" w:firstLine="851"/>
        <w:rPr>
          <w:b w:val="0"/>
          <w:iCs w:val="0"/>
        </w:rPr>
      </w:pPr>
      <w:r w:rsidRPr="00DD7393">
        <w:rPr>
          <w:b w:val="0"/>
          <w:iCs w:val="0"/>
        </w:rPr>
        <w:t>В границах населенных пунктов расположены:</w:t>
      </w:r>
    </w:p>
    <w:p w:rsidR="00DD7393" w:rsidRPr="00DD7393" w:rsidRDefault="00DD7393" w:rsidP="008B0115">
      <w:pPr>
        <w:pStyle w:val="2"/>
        <w:spacing w:before="0" w:after="0"/>
        <w:ind w:left="0" w:firstLine="851"/>
        <w:rPr>
          <w:b w:val="0"/>
          <w:iCs w:val="0"/>
        </w:rPr>
      </w:pPr>
      <w:r w:rsidRPr="00DD7393">
        <w:rPr>
          <w:b w:val="0"/>
          <w:iCs w:val="0"/>
        </w:rPr>
        <w:t>- жилая зона;</w:t>
      </w:r>
    </w:p>
    <w:p w:rsidR="00DD7393" w:rsidRPr="00DD7393" w:rsidRDefault="00DD7393" w:rsidP="008B0115">
      <w:pPr>
        <w:pStyle w:val="2"/>
        <w:spacing w:before="0" w:after="0"/>
        <w:ind w:left="0" w:firstLine="851"/>
        <w:rPr>
          <w:b w:val="0"/>
          <w:iCs w:val="0"/>
        </w:rPr>
      </w:pPr>
      <w:r w:rsidRPr="00DD7393">
        <w:rPr>
          <w:b w:val="0"/>
          <w:iCs w:val="0"/>
        </w:rPr>
        <w:t>- общественно-деловая зона;</w:t>
      </w:r>
    </w:p>
    <w:p w:rsidR="00DD7393" w:rsidRPr="00DD7393" w:rsidRDefault="00DD7393" w:rsidP="008B0115">
      <w:pPr>
        <w:pStyle w:val="2"/>
        <w:spacing w:before="0" w:after="0"/>
        <w:ind w:left="0" w:firstLine="851"/>
        <w:rPr>
          <w:b w:val="0"/>
          <w:iCs w:val="0"/>
        </w:rPr>
      </w:pPr>
      <w:r w:rsidRPr="00DD7393">
        <w:rPr>
          <w:b w:val="0"/>
          <w:iCs w:val="0"/>
        </w:rPr>
        <w:t xml:space="preserve">- производственная зона; </w:t>
      </w:r>
    </w:p>
    <w:p w:rsidR="00DD7393" w:rsidRPr="00DD7393" w:rsidRDefault="00DD7393" w:rsidP="008B0115">
      <w:pPr>
        <w:pStyle w:val="2"/>
        <w:spacing w:before="0" w:after="0"/>
        <w:ind w:left="0" w:firstLine="851"/>
        <w:rPr>
          <w:b w:val="0"/>
          <w:iCs w:val="0"/>
        </w:rPr>
      </w:pPr>
      <w:r w:rsidRPr="00DD7393">
        <w:rPr>
          <w:b w:val="0"/>
          <w:iCs w:val="0"/>
        </w:rPr>
        <w:t>- зона инженерной и транспортной инфраструктур;</w:t>
      </w:r>
    </w:p>
    <w:p w:rsidR="00DD7393" w:rsidRPr="00DD7393" w:rsidRDefault="00DD7393" w:rsidP="008B0115">
      <w:pPr>
        <w:pStyle w:val="2"/>
        <w:spacing w:before="0" w:after="0"/>
        <w:ind w:left="0" w:firstLine="851"/>
        <w:rPr>
          <w:b w:val="0"/>
          <w:iCs w:val="0"/>
        </w:rPr>
      </w:pPr>
      <w:r w:rsidRPr="00DD7393">
        <w:rPr>
          <w:b w:val="0"/>
          <w:iCs w:val="0"/>
        </w:rPr>
        <w:t>- зона сельскохозяйственного использования;</w:t>
      </w:r>
    </w:p>
    <w:p w:rsidR="00DD7393" w:rsidRPr="00DD7393" w:rsidRDefault="00DD7393" w:rsidP="008B0115">
      <w:pPr>
        <w:pStyle w:val="2"/>
        <w:spacing w:before="0" w:after="0"/>
        <w:ind w:left="0" w:firstLine="851"/>
        <w:rPr>
          <w:b w:val="0"/>
          <w:iCs w:val="0"/>
        </w:rPr>
      </w:pPr>
      <w:r w:rsidRPr="00DD7393">
        <w:rPr>
          <w:b w:val="0"/>
          <w:iCs w:val="0"/>
        </w:rPr>
        <w:t>- зона рекреационного назначения;</w:t>
      </w:r>
    </w:p>
    <w:p w:rsidR="00DD7393" w:rsidRPr="00DD7393" w:rsidRDefault="00DD7393" w:rsidP="008B0115">
      <w:pPr>
        <w:pStyle w:val="2"/>
        <w:spacing w:before="0" w:after="0"/>
        <w:ind w:left="0" w:firstLine="851"/>
        <w:rPr>
          <w:b w:val="0"/>
          <w:iCs w:val="0"/>
        </w:rPr>
      </w:pPr>
      <w:r w:rsidRPr="00DD7393">
        <w:rPr>
          <w:b w:val="0"/>
          <w:iCs w:val="0"/>
        </w:rPr>
        <w:t>-  зона особо охраняемых территорий;</w:t>
      </w:r>
    </w:p>
    <w:p w:rsidR="00DD7393" w:rsidRPr="00DD7393" w:rsidRDefault="00DD7393" w:rsidP="008B0115">
      <w:pPr>
        <w:pStyle w:val="2"/>
        <w:spacing w:before="0" w:after="0"/>
        <w:ind w:left="0" w:firstLine="851"/>
        <w:rPr>
          <w:b w:val="0"/>
          <w:iCs w:val="0"/>
        </w:rPr>
      </w:pPr>
      <w:r w:rsidRPr="00DD7393">
        <w:rPr>
          <w:b w:val="0"/>
          <w:iCs w:val="0"/>
        </w:rPr>
        <w:t>- зона специального назначения.</w:t>
      </w:r>
    </w:p>
    <w:p w:rsidR="00DD7393" w:rsidRPr="00DD7393" w:rsidRDefault="00DD7393" w:rsidP="008B0115">
      <w:pPr>
        <w:pStyle w:val="2"/>
        <w:spacing w:before="0" w:after="0"/>
        <w:ind w:left="0" w:firstLine="851"/>
        <w:rPr>
          <w:b w:val="0"/>
          <w:iCs w:val="0"/>
        </w:rPr>
      </w:pPr>
      <w:r w:rsidRPr="00DD7393">
        <w:rPr>
          <w:b w:val="0"/>
          <w:iCs w:val="0"/>
        </w:rPr>
        <w:t>В ряде случаев отсутствует четкое функциональное зонирование территорий населенных пунктов, не организованы санитарно-защитные зоны, не выдержаны санитарные разрывы. Это относится:</w:t>
      </w:r>
    </w:p>
    <w:p w:rsidR="00DD7393" w:rsidRPr="00DD7393" w:rsidRDefault="00DD7393" w:rsidP="008B0115">
      <w:pPr>
        <w:pStyle w:val="2"/>
        <w:spacing w:before="0" w:after="0"/>
        <w:ind w:left="0" w:firstLine="851"/>
        <w:rPr>
          <w:b w:val="0"/>
          <w:iCs w:val="0"/>
        </w:rPr>
      </w:pPr>
      <w:r w:rsidRPr="00DD7393">
        <w:rPr>
          <w:b w:val="0"/>
          <w:iCs w:val="0"/>
        </w:rPr>
        <w:t>- к производственным объектам, размещенным внутри селитебной территории, или прилегающим к ней в селе Ванновское;</w:t>
      </w:r>
    </w:p>
    <w:p w:rsidR="00DD7393" w:rsidRPr="00DD7393" w:rsidRDefault="00DD7393" w:rsidP="008B0115">
      <w:pPr>
        <w:pStyle w:val="2"/>
        <w:spacing w:before="0" w:after="0"/>
        <w:ind w:left="0" w:firstLine="851"/>
        <w:rPr>
          <w:b w:val="0"/>
          <w:iCs w:val="0"/>
        </w:rPr>
      </w:pPr>
      <w:r w:rsidRPr="00DD7393">
        <w:rPr>
          <w:b w:val="0"/>
          <w:iCs w:val="0"/>
        </w:rPr>
        <w:t>- к действующему кладбищу, которое находятся вблизи жилой застройки в юго-восточной части села;</w:t>
      </w:r>
    </w:p>
    <w:p w:rsidR="00DD7393" w:rsidRPr="00DD7393" w:rsidRDefault="00DD7393" w:rsidP="008B0115">
      <w:pPr>
        <w:pStyle w:val="2"/>
        <w:spacing w:before="0" w:after="0"/>
        <w:ind w:left="0" w:firstLine="851"/>
        <w:rPr>
          <w:b w:val="0"/>
          <w:iCs w:val="0"/>
        </w:rPr>
      </w:pPr>
      <w:r w:rsidRPr="00DD7393">
        <w:rPr>
          <w:b w:val="0"/>
          <w:iCs w:val="0"/>
        </w:rPr>
        <w:t>- к свалке бытовых отходов, расположенной на севере в 150 м. от жилой застройки;</w:t>
      </w:r>
    </w:p>
    <w:p w:rsidR="00DD7393" w:rsidRPr="00DD7393" w:rsidRDefault="00DD7393" w:rsidP="008B0115">
      <w:pPr>
        <w:pStyle w:val="2"/>
        <w:spacing w:before="0" w:after="0"/>
        <w:ind w:left="0" w:firstLine="851"/>
        <w:rPr>
          <w:b w:val="0"/>
          <w:iCs w:val="0"/>
        </w:rPr>
      </w:pPr>
      <w:r w:rsidRPr="00DD7393">
        <w:rPr>
          <w:b w:val="0"/>
          <w:iCs w:val="0"/>
        </w:rPr>
        <w:t>- к производственным объектам, прилегающим к селу Шереметьевскому и хуторам Северокубанскому и Шевченко;</w:t>
      </w:r>
    </w:p>
    <w:p w:rsidR="006962E9" w:rsidRDefault="00DD7393" w:rsidP="008B0115">
      <w:pPr>
        <w:pStyle w:val="2"/>
        <w:spacing w:before="0" w:after="0"/>
        <w:ind w:left="0" w:firstLine="851"/>
        <w:rPr>
          <w:b w:val="0"/>
          <w:iCs w:val="0"/>
        </w:rPr>
      </w:pPr>
      <w:r w:rsidRPr="00DD7393">
        <w:rPr>
          <w:b w:val="0"/>
          <w:iCs w:val="0"/>
        </w:rPr>
        <w:t>- к действующим кладбищам, которые находятся вблизи жилой застройки в западной части хутора Красный Зеленчук, в южной части хутора Новопеховский Первый и села Шереметьевского, в северной части хутора Шевченко.</w:t>
      </w:r>
    </w:p>
    <w:p w:rsidR="00DD7393" w:rsidRPr="00DD7393" w:rsidRDefault="00DD7393" w:rsidP="00DD7393">
      <w:pPr>
        <w:rPr>
          <w:highlight w:val="yellow"/>
        </w:rPr>
      </w:pPr>
    </w:p>
    <w:p w:rsidR="00191D39" w:rsidRPr="00DD7393" w:rsidRDefault="00191D39" w:rsidP="006962E9">
      <w:pPr>
        <w:pStyle w:val="2"/>
        <w:spacing w:before="0" w:after="0"/>
        <w:ind w:left="0" w:firstLine="0"/>
        <w:rPr>
          <w:rStyle w:val="aa"/>
          <w:i w:val="0"/>
          <w:sz w:val="26"/>
          <w:szCs w:val="26"/>
        </w:rPr>
      </w:pPr>
      <w:r w:rsidRPr="00DD7393">
        <w:rPr>
          <w:rStyle w:val="aa"/>
          <w:i w:val="0"/>
          <w:sz w:val="26"/>
          <w:szCs w:val="26"/>
        </w:rPr>
        <w:lastRenderedPageBreak/>
        <w:t>1.1.2. Климат</w:t>
      </w:r>
      <w:bookmarkEnd w:id="5"/>
    </w:p>
    <w:p w:rsidR="004A30BD" w:rsidRPr="00DD7393" w:rsidRDefault="004A30BD" w:rsidP="004A30BD">
      <w:pPr>
        <w:spacing w:before="0" w:after="0"/>
        <w:ind w:firstLine="601"/>
        <w:rPr>
          <w:highlight w:val="yellow"/>
        </w:rPr>
      </w:pPr>
    </w:p>
    <w:p w:rsidR="00DD7393" w:rsidRPr="00DD7393" w:rsidRDefault="00DD7393" w:rsidP="00DD7393">
      <w:pPr>
        <w:spacing w:before="0" w:after="0"/>
        <w:ind w:firstLine="709"/>
        <w:rPr>
          <w:szCs w:val="28"/>
        </w:rPr>
      </w:pPr>
      <w:r w:rsidRPr="00DD7393">
        <w:rPr>
          <w:szCs w:val="28"/>
        </w:rPr>
        <w:t>В климатическом отношении территория Тбилисского района относится к северо-восточной степной провинции.</w:t>
      </w:r>
    </w:p>
    <w:p w:rsidR="00DD7393" w:rsidRPr="00DD7393" w:rsidRDefault="00DD7393" w:rsidP="00DD7393">
      <w:pPr>
        <w:spacing w:before="0" w:after="0"/>
        <w:ind w:firstLine="709"/>
        <w:rPr>
          <w:szCs w:val="28"/>
        </w:rPr>
      </w:pPr>
      <w:r w:rsidRPr="00DD7393">
        <w:rPr>
          <w:szCs w:val="28"/>
        </w:rPr>
        <w:t>Климат района работ умеренно-континентальный.</w:t>
      </w:r>
    </w:p>
    <w:p w:rsidR="00DD7393" w:rsidRPr="00DD7393" w:rsidRDefault="00DD7393" w:rsidP="00DD7393">
      <w:pPr>
        <w:spacing w:before="0" w:after="0"/>
        <w:ind w:firstLine="709"/>
        <w:rPr>
          <w:szCs w:val="28"/>
        </w:rPr>
      </w:pPr>
      <w:r w:rsidRPr="00DD7393">
        <w:rPr>
          <w:szCs w:val="28"/>
        </w:rPr>
        <w:t xml:space="preserve">Средняя температура воздуха по месяцам, </w:t>
      </w:r>
      <w:r w:rsidRPr="00DD7393">
        <w:rPr>
          <w:szCs w:val="28"/>
          <w:vertAlign w:val="superscript"/>
        </w:rPr>
        <w:t>о</w:t>
      </w:r>
      <w:r w:rsidRPr="00DD7393">
        <w:rPr>
          <w:szCs w:val="28"/>
        </w:rPr>
        <w:t>С показана на рисунке 1.</w:t>
      </w:r>
    </w:p>
    <w:p w:rsidR="00DD7393" w:rsidRPr="00DD7393" w:rsidRDefault="00DD7393" w:rsidP="00DD7393">
      <w:pPr>
        <w:spacing w:before="0" w:after="0"/>
        <w:jc w:val="right"/>
        <w:outlineLvl w:val="8"/>
        <w:rPr>
          <w:sz w:val="28"/>
          <w:szCs w:val="28"/>
        </w:rPr>
      </w:pPr>
      <w:r w:rsidRPr="00DD7393">
        <w:rPr>
          <w:sz w:val="28"/>
          <w:szCs w:val="28"/>
        </w:rPr>
        <w:t>Рисунок 1</w:t>
      </w:r>
    </w:p>
    <w:p w:rsidR="00DD7393" w:rsidRPr="00DD7393" w:rsidRDefault="00DD7393" w:rsidP="00DD7393">
      <w:pPr>
        <w:spacing w:before="0" w:after="0"/>
        <w:ind w:firstLine="851"/>
        <w:rPr>
          <w:sz w:val="28"/>
          <w:szCs w:val="28"/>
        </w:rPr>
      </w:pPr>
      <w:r>
        <w:rPr>
          <w:noProof/>
          <w:sz w:val="28"/>
          <w:szCs w:val="28"/>
        </w:rPr>
        <w:drawing>
          <wp:inline distT="0" distB="0" distL="0" distR="0">
            <wp:extent cx="5590540" cy="1678305"/>
            <wp:effectExtent l="0" t="0" r="0" b="0"/>
            <wp:docPr id="2" name="Диаграмма 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DD7393" w:rsidRPr="00DD7393" w:rsidRDefault="00DD7393" w:rsidP="00DD7393">
      <w:pPr>
        <w:spacing w:before="0" w:after="0"/>
        <w:ind w:firstLine="709"/>
        <w:rPr>
          <w:sz w:val="28"/>
          <w:szCs w:val="28"/>
        </w:rPr>
      </w:pPr>
    </w:p>
    <w:p w:rsidR="00DD7393" w:rsidRPr="00DD7393" w:rsidRDefault="00DD7393" w:rsidP="00DD7393">
      <w:pPr>
        <w:spacing w:before="0" w:after="0"/>
        <w:ind w:firstLine="709"/>
        <w:rPr>
          <w:szCs w:val="28"/>
        </w:rPr>
      </w:pPr>
      <w:r w:rsidRPr="00DD7393">
        <w:rPr>
          <w:szCs w:val="28"/>
        </w:rPr>
        <w:t>Средняя годовая температура воздуха составляет +9,6</w:t>
      </w:r>
      <w:r w:rsidRPr="00DD7393">
        <w:rPr>
          <w:szCs w:val="28"/>
        </w:rPr>
        <w:sym w:font="Symbol" w:char="00B0"/>
      </w:r>
      <w:r w:rsidRPr="00DD7393">
        <w:rPr>
          <w:szCs w:val="28"/>
        </w:rPr>
        <w:t>C с тенденцией повышения в последние годы.</w:t>
      </w:r>
    </w:p>
    <w:p w:rsidR="00DD7393" w:rsidRPr="00DD7393" w:rsidRDefault="00DD7393" w:rsidP="00DD7393">
      <w:pPr>
        <w:spacing w:before="0" w:after="0"/>
        <w:ind w:firstLine="709"/>
        <w:rPr>
          <w:szCs w:val="28"/>
        </w:rPr>
      </w:pPr>
      <w:r w:rsidRPr="00DD7393">
        <w:rPr>
          <w:szCs w:val="28"/>
        </w:rPr>
        <w:t>Зима неустойчивая с частыми оттепелями и кратковременными морозами, наступающими в первых числах декабря, абсолютный минимум температуры воздуха достигает минус 35</w:t>
      </w:r>
      <w:r w:rsidRPr="00DD7393">
        <w:rPr>
          <w:szCs w:val="28"/>
        </w:rPr>
        <w:sym w:font="Symbol" w:char="00B0"/>
      </w:r>
      <w:r w:rsidRPr="00DD7393">
        <w:rPr>
          <w:szCs w:val="28"/>
        </w:rPr>
        <w:t>С.</w:t>
      </w:r>
    </w:p>
    <w:p w:rsidR="00DD7393" w:rsidRPr="00DD7393" w:rsidRDefault="00DD7393" w:rsidP="00DD7393">
      <w:pPr>
        <w:spacing w:before="0" w:after="0"/>
        <w:ind w:firstLine="709"/>
        <w:rPr>
          <w:szCs w:val="28"/>
        </w:rPr>
      </w:pPr>
      <w:r w:rsidRPr="00DD7393">
        <w:rPr>
          <w:szCs w:val="28"/>
        </w:rPr>
        <w:t xml:space="preserve">Наибольшая мощность снежного покрова составляет </w:t>
      </w:r>
      <w:smartTag w:uri="urn:schemas-microsoft-com:office:smarttags" w:element="metricconverter">
        <w:smartTagPr>
          <w:attr w:name="ProductID" w:val="25 см"/>
        </w:smartTagPr>
        <w:r w:rsidRPr="00DD7393">
          <w:rPr>
            <w:szCs w:val="28"/>
          </w:rPr>
          <w:t>25 см</w:t>
        </w:r>
      </w:smartTag>
      <w:r w:rsidRPr="00DD7393">
        <w:rPr>
          <w:szCs w:val="28"/>
        </w:rPr>
        <w:t>, продолжительность периода со снежным покровом - 50-65 дней.</w:t>
      </w:r>
    </w:p>
    <w:p w:rsidR="00DD7393" w:rsidRPr="00DD7393" w:rsidRDefault="00DD7393" w:rsidP="00DD7393">
      <w:pPr>
        <w:spacing w:before="0" w:after="0"/>
        <w:ind w:firstLine="709"/>
        <w:rPr>
          <w:szCs w:val="28"/>
        </w:rPr>
      </w:pPr>
      <w:r w:rsidRPr="00DD7393">
        <w:rPr>
          <w:szCs w:val="28"/>
        </w:rPr>
        <w:t>Весна прохладная, наступает в первой половине марта, сопровождается осадками.</w:t>
      </w:r>
    </w:p>
    <w:p w:rsidR="00DD7393" w:rsidRPr="00DD7393" w:rsidRDefault="00DD7393" w:rsidP="00DD7393">
      <w:pPr>
        <w:spacing w:before="0" w:after="0"/>
        <w:ind w:firstLine="709"/>
        <w:rPr>
          <w:szCs w:val="28"/>
        </w:rPr>
      </w:pPr>
      <w:r w:rsidRPr="00DD7393">
        <w:rPr>
          <w:szCs w:val="28"/>
        </w:rPr>
        <w:t xml:space="preserve">Лето сухое, жаркое, начинается в начале мая, абсолютный максимум температуры воздуха достигает +41 </w:t>
      </w:r>
      <w:r w:rsidRPr="00DD7393">
        <w:rPr>
          <w:szCs w:val="28"/>
        </w:rPr>
        <w:sym w:font="Symbol" w:char="00B0"/>
      </w:r>
      <w:r w:rsidRPr="00DD7393">
        <w:rPr>
          <w:szCs w:val="28"/>
        </w:rPr>
        <w:t>С, средняя продолжительность лета около 130 дней.</w:t>
      </w:r>
    </w:p>
    <w:p w:rsidR="00DD7393" w:rsidRPr="00DD7393" w:rsidRDefault="00DD7393" w:rsidP="00DD7393">
      <w:pPr>
        <w:spacing w:before="0" w:after="0"/>
        <w:ind w:firstLine="709"/>
        <w:rPr>
          <w:szCs w:val="28"/>
        </w:rPr>
      </w:pPr>
      <w:r w:rsidRPr="00DD7393">
        <w:rPr>
          <w:szCs w:val="28"/>
        </w:rPr>
        <w:t>Осень теплая и мягкая, наступает в конце сентября. Первые заморозки обычно бывают в середине октября, но возможны и в конце сентября.</w:t>
      </w:r>
    </w:p>
    <w:p w:rsidR="00DD7393" w:rsidRPr="00DD7393" w:rsidRDefault="00DD7393" w:rsidP="00DD7393">
      <w:pPr>
        <w:spacing w:before="0" w:after="0"/>
        <w:ind w:firstLine="709"/>
        <w:rPr>
          <w:szCs w:val="28"/>
        </w:rPr>
      </w:pPr>
      <w:r w:rsidRPr="00DD7393">
        <w:rPr>
          <w:szCs w:val="28"/>
        </w:rPr>
        <w:t>Выхолаживание воздуха в ночные часы приводит к образованию туманов. Больше всего дней с туманами отмечается с ноября по март (30 дней). Общее число дней с туманами достигает 38.</w:t>
      </w:r>
    </w:p>
    <w:p w:rsidR="00DD7393" w:rsidRPr="00DD7393" w:rsidRDefault="00DD7393" w:rsidP="00DD7393">
      <w:pPr>
        <w:spacing w:before="0" w:after="0"/>
        <w:ind w:firstLine="709"/>
        <w:rPr>
          <w:szCs w:val="28"/>
        </w:rPr>
      </w:pPr>
      <w:r w:rsidRPr="00DD7393">
        <w:rPr>
          <w:szCs w:val="28"/>
        </w:rPr>
        <w:t>Тбилисский район относится к зоне умеренного увлажнения.</w:t>
      </w:r>
    </w:p>
    <w:p w:rsidR="00DD7393" w:rsidRPr="00DD7393" w:rsidRDefault="00DD7393" w:rsidP="00DD7393">
      <w:pPr>
        <w:spacing w:before="0" w:after="0"/>
        <w:ind w:firstLine="709"/>
        <w:rPr>
          <w:szCs w:val="28"/>
        </w:rPr>
      </w:pPr>
      <w:r w:rsidRPr="00DD7393">
        <w:rPr>
          <w:szCs w:val="28"/>
        </w:rPr>
        <w:t>Радиационный режим характеризуется поступлением большого количества солнечного тепла.</w:t>
      </w:r>
    </w:p>
    <w:p w:rsidR="00DD7393" w:rsidRPr="00DD7393" w:rsidRDefault="00DD7393" w:rsidP="00DD7393">
      <w:pPr>
        <w:spacing w:before="0" w:after="0"/>
        <w:ind w:firstLine="709"/>
        <w:rPr>
          <w:szCs w:val="28"/>
        </w:rPr>
      </w:pPr>
      <w:r w:rsidRPr="00DD7393">
        <w:rPr>
          <w:szCs w:val="28"/>
        </w:rPr>
        <w:t xml:space="preserve">Годовая суммарная радиация около 90-100 ккал/см </w:t>
      </w:r>
      <w:r w:rsidRPr="00DD7393">
        <w:rPr>
          <w:szCs w:val="28"/>
          <w:vertAlign w:val="superscript"/>
        </w:rPr>
        <w:t>2</w:t>
      </w:r>
      <w:r w:rsidRPr="00DD7393">
        <w:rPr>
          <w:szCs w:val="28"/>
        </w:rPr>
        <w:t xml:space="preserve">, потеря тепла в виде отраженной радиации составляет 60 ккал/см </w:t>
      </w:r>
      <w:r w:rsidRPr="00DD7393">
        <w:rPr>
          <w:szCs w:val="28"/>
          <w:vertAlign w:val="superscript"/>
        </w:rPr>
        <w:t>2</w:t>
      </w:r>
      <w:r w:rsidRPr="00DD7393">
        <w:rPr>
          <w:szCs w:val="28"/>
        </w:rPr>
        <w:t>.</w:t>
      </w:r>
    </w:p>
    <w:p w:rsidR="00DD7393" w:rsidRPr="00DD7393" w:rsidRDefault="00DD7393" w:rsidP="00DD7393">
      <w:pPr>
        <w:spacing w:before="0" w:after="0"/>
        <w:ind w:firstLine="709"/>
        <w:rPr>
          <w:szCs w:val="28"/>
        </w:rPr>
      </w:pPr>
      <w:r w:rsidRPr="00DD7393">
        <w:rPr>
          <w:szCs w:val="28"/>
        </w:rPr>
        <w:t>Продолжительность солнечного сияния 1900-2400 часов в год.</w:t>
      </w:r>
    </w:p>
    <w:p w:rsidR="00DD7393" w:rsidRPr="00DD7393" w:rsidRDefault="00DD7393" w:rsidP="00DD7393">
      <w:pPr>
        <w:spacing w:before="0" w:after="0"/>
        <w:ind w:firstLine="709"/>
        <w:rPr>
          <w:szCs w:val="28"/>
        </w:rPr>
      </w:pPr>
      <w:r w:rsidRPr="00DD7393">
        <w:rPr>
          <w:szCs w:val="28"/>
        </w:rPr>
        <w:t xml:space="preserve">Промерзание почв в равной мере зависит как от температуры воздуха, так и от высоты снежного покрова. Нормативная глубина промерзания равна </w:t>
      </w:r>
      <w:smartTag w:uri="urn:schemas-microsoft-com:office:smarttags" w:element="metricconverter">
        <w:smartTagPr>
          <w:attr w:name="ProductID" w:val="0,8 м"/>
        </w:smartTagPr>
        <w:r w:rsidRPr="00DD7393">
          <w:rPr>
            <w:szCs w:val="28"/>
          </w:rPr>
          <w:t>0,8 м</w:t>
        </w:r>
      </w:smartTag>
      <w:r w:rsidRPr="00DD7393">
        <w:rPr>
          <w:szCs w:val="28"/>
        </w:rPr>
        <w:t xml:space="preserve"> (СНиП 23-01-99).</w:t>
      </w:r>
    </w:p>
    <w:p w:rsidR="00DD7393" w:rsidRPr="00DD7393" w:rsidRDefault="00DD7393" w:rsidP="00DD7393">
      <w:pPr>
        <w:spacing w:before="0" w:after="0"/>
        <w:ind w:firstLine="709"/>
        <w:rPr>
          <w:szCs w:val="28"/>
        </w:rPr>
      </w:pPr>
      <w:r w:rsidRPr="00DD7393">
        <w:rPr>
          <w:szCs w:val="28"/>
        </w:rPr>
        <w:t>Влажность воздуха имеет отчетливо выраженный годовой ход, сходный с изменением температуры воздуха. Относительная влажность в пределах изучаемого района довольно высока и колеблется в пределах 60-78 % (средняя за год – 74 %).</w:t>
      </w:r>
    </w:p>
    <w:p w:rsidR="00DD7393" w:rsidRPr="00DD7393" w:rsidRDefault="00DD7393" w:rsidP="00DD7393">
      <w:pPr>
        <w:spacing w:before="0" w:after="0"/>
        <w:ind w:firstLine="709"/>
        <w:rPr>
          <w:szCs w:val="28"/>
        </w:rPr>
      </w:pPr>
      <w:r w:rsidRPr="00DD7393">
        <w:rPr>
          <w:szCs w:val="28"/>
        </w:rPr>
        <w:t xml:space="preserve">Средняя скорость ветра – </w:t>
      </w:r>
      <w:smartTag w:uri="urn:schemas-microsoft-com:office:smarttags" w:element="metricconverter">
        <w:smartTagPr>
          <w:attr w:name="ProductID" w:val="3,8 м"/>
        </w:smartTagPr>
        <w:r w:rsidRPr="00DD7393">
          <w:rPr>
            <w:szCs w:val="28"/>
          </w:rPr>
          <w:t>3,8 м</w:t>
        </w:r>
      </w:smartTag>
      <w:r w:rsidRPr="00DD7393">
        <w:rPr>
          <w:szCs w:val="28"/>
        </w:rPr>
        <w:t xml:space="preserve"> /с. Среднее число дней с сильным ветром (более 15 м/с) – 16, в холодный период – 10. Наибольшая скорость ветра, возможная один раз в год – </w:t>
      </w:r>
      <w:smartTag w:uri="urn:schemas-microsoft-com:office:smarttags" w:element="metricconverter">
        <w:smartTagPr>
          <w:attr w:name="ProductID" w:val="29 м"/>
        </w:smartTagPr>
        <w:r w:rsidRPr="00DD7393">
          <w:rPr>
            <w:szCs w:val="28"/>
          </w:rPr>
          <w:t>29 м</w:t>
        </w:r>
      </w:smartTag>
      <w:r w:rsidRPr="00DD7393">
        <w:rPr>
          <w:szCs w:val="28"/>
        </w:rPr>
        <w:t xml:space="preserve"> /с.</w:t>
      </w:r>
    </w:p>
    <w:p w:rsidR="00DD7393" w:rsidRPr="00DD7393" w:rsidRDefault="00DD7393" w:rsidP="00DD7393">
      <w:pPr>
        <w:spacing w:before="0" w:after="0"/>
        <w:ind w:firstLine="709"/>
        <w:rPr>
          <w:szCs w:val="28"/>
        </w:rPr>
      </w:pPr>
      <w:r w:rsidRPr="00DD7393">
        <w:rPr>
          <w:szCs w:val="28"/>
        </w:rPr>
        <w:t>Наиболее устойчив восточный и северо-восточный ветер, дующий порой по 6-12 дней. Зимой этот ветер при силе в 5-12 баллов может вызывать «черные» бури: пыль из верхнего слоя почвы поднимается высоко в воздух и разносится на большие расстояния, а более крупные частицы скапливаются в пониженных местах и в лесополосах.</w:t>
      </w:r>
    </w:p>
    <w:p w:rsidR="00DD7393" w:rsidRPr="00DD7393" w:rsidRDefault="00DD7393" w:rsidP="00DD7393">
      <w:pPr>
        <w:spacing w:before="0" w:after="0"/>
        <w:ind w:firstLine="709"/>
        <w:rPr>
          <w:szCs w:val="28"/>
        </w:rPr>
      </w:pPr>
      <w:r w:rsidRPr="00DD7393">
        <w:rPr>
          <w:szCs w:val="28"/>
        </w:rPr>
        <w:t>Осадки являются основным климатическим фактором, определяющим величину поверхностного и подземного стоков. Годовое количество осадков составляет 508-</w:t>
      </w:r>
      <w:smartTag w:uri="urn:schemas-microsoft-com:office:smarttags" w:element="metricconverter">
        <w:smartTagPr>
          <w:attr w:name="ProductID" w:val="640 мм"/>
        </w:smartTagPr>
        <w:r w:rsidRPr="00DD7393">
          <w:rPr>
            <w:szCs w:val="28"/>
          </w:rPr>
          <w:t>640 мм</w:t>
        </w:r>
      </w:smartTag>
      <w:r w:rsidRPr="00DD7393">
        <w:rPr>
          <w:szCs w:val="28"/>
        </w:rPr>
        <w:t xml:space="preserve">. Основное количество осадков выпадает в теплый период года (60-70%). Суточный максимум </w:t>
      </w:r>
      <w:r w:rsidRPr="00DD7393">
        <w:rPr>
          <w:szCs w:val="28"/>
        </w:rPr>
        <w:lastRenderedPageBreak/>
        <w:t>осадков – 88-</w:t>
      </w:r>
      <w:smartTag w:uri="urn:schemas-microsoft-com:office:smarttags" w:element="metricconverter">
        <w:smartTagPr>
          <w:attr w:name="ProductID" w:val="112 мм"/>
        </w:smartTagPr>
        <w:r w:rsidRPr="00DD7393">
          <w:rPr>
            <w:szCs w:val="28"/>
          </w:rPr>
          <w:t>112 мм</w:t>
        </w:r>
      </w:smartTag>
      <w:r w:rsidRPr="00DD7393">
        <w:rPr>
          <w:szCs w:val="28"/>
        </w:rPr>
        <w:t>. Суммы осадков год от года могут значительно отклоняться от среднего значения.</w:t>
      </w:r>
    </w:p>
    <w:p w:rsidR="00DD7393" w:rsidRPr="00DD7393" w:rsidRDefault="00DD7393" w:rsidP="00DD7393">
      <w:pPr>
        <w:spacing w:before="0" w:after="0"/>
        <w:ind w:firstLine="709"/>
        <w:rPr>
          <w:szCs w:val="28"/>
        </w:rPr>
      </w:pPr>
      <w:r w:rsidRPr="00DD7393">
        <w:rPr>
          <w:szCs w:val="28"/>
        </w:rPr>
        <w:t>Рельеф территории села Ванновское отличается многообразием выделенных геоморфологических элементов:</w:t>
      </w:r>
    </w:p>
    <w:p w:rsidR="00DD7393" w:rsidRPr="00DD7393" w:rsidRDefault="00DD7393" w:rsidP="00DD7393">
      <w:pPr>
        <w:spacing w:before="0" w:after="0"/>
        <w:ind w:firstLine="709"/>
        <w:rPr>
          <w:szCs w:val="28"/>
        </w:rPr>
      </w:pPr>
      <w:r w:rsidRPr="00DD7393">
        <w:rPr>
          <w:szCs w:val="28"/>
        </w:rPr>
        <w:t>- первая надпойменная терраса р. Кубани в двух стадиальных уровнях;</w:t>
      </w:r>
    </w:p>
    <w:p w:rsidR="00DD7393" w:rsidRPr="00DD7393" w:rsidRDefault="00DD7393" w:rsidP="00DD7393">
      <w:pPr>
        <w:spacing w:before="0" w:after="0"/>
        <w:ind w:firstLine="709"/>
        <w:rPr>
          <w:szCs w:val="28"/>
        </w:rPr>
      </w:pPr>
      <w:r w:rsidRPr="00DD7393">
        <w:rPr>
          <w:szCs w:val="28"/>
        </w:rPr>
        <w:t>- эрозионные уступы первой и второй надпойменных террас р. Кубани;</w:t>
      </w:r>
    </w:p>
    <w:p w:rsidR="00DD7393" w:rsidRPr="00DD7393" w:rsidRDefault="00DD7393" w:rsidP="00DD7393">
      <w:pPr>
        <w:spacing w:before="0" w:after="0"/>
        <w:ind w:firstLine="709"/>
        <w:rPr>
          <w:szCs w:val="28"/>
        </w:rPr>
      </w:pPr>
      <w:r w:rsidRPr="00DD7393">
        <w:rPr>
          <w:szCs w:val="28"/>
        </w:rPr>
        <w:t>- вторая надпойменная терраса р. Кубани;</w:t>
      </w:r>
    </w:p>
    <w:p w:rsidR="006962E9" w:rsidRDefault="00DD7393" w:rsidP="00DD7393">
      <w:pPr>
        <w:spacing w:before="0" w:after="0"/>
        <w:ind w:firstLine="709"/>
        <w:rPr>
          <w:szCs w:val="28"/>
        </w:rPr>
      </w:pPr>
      <w:r w:rsidRPr="00DD7393">
        <w:rPr>
          <w:szCs w:val="28"/>
        </w:rPr>
        <w:t>- балки и овраги.</w:t>
      </w:r>
    </w:p>
    <w:p w:rsidR="00DD7393" w:rsidRPr="00DD7393" w:rsidRDefault="00DD7393" w:rsidP="00DD7393">
      <w:pPr>
        <w:spacing w:before="0" w:after="0"/>
        <w:ind w:firstLine="709"/>
        <w:rPr>
          <w:sz w:val="22"/>
          <w:highlight w:val="yellow"/>
        </w:rPr>
      </w:pPr>
    </w:p>
    <w:p w:rsidR="00191D39" w:rsidRPr="00DD7393" w:rsidRDefault="00191D39" w:rsidP="00C84D68">
      <w:pPr>
        <w:pStyle w:val="2"/>
        <w:spacing w:before="0" w:after="0"/>
        <w:rPr>
          <w:rStyle w:val="aa"/>
          <w:i w:val="0"/>
          <w:sz w:val="26"/>
          <w:szCs w:val="26"/>
        </w:rPr>
      </w:pPr>
      <w:bookmarkStart w:id="6" w:name="_Toc344218068"/>
      <w:r w:rsidRPr="00DD7393">
        <w:rPr>
          <w:rStyle w:val="aa"/>
          <w:i w:val="0"/>
          <w:sz w:val="26"/>
          <w:szCs w:val="26"/>
        </w:rPr>
        <w:t>1.1.3. Административное деление</w:t>
      </w:r>
      <w:bookmarkEnd w:id="6"/>
    </w:p>
    <w:p w:rsidR="001C179C" w:rsidRPr="00DD7393" w:rsidRDefault="001C179C" w:rsidP="001C179C">
      <w:pPr>
        <w:spacing w:before="0" w:after="0"/>
        <w:ind w:firstLine="720"/>
        <w:rPr>
          <w:highlight w:val="yellow"/>
        </w:rPr>
      </w:pPr>
    </w:p>
    <w:p w:rsidR="00DD7393" w:rsidRPr="00DD7393" w:rsidRDefault="00DD7393" w:rsidP="00DD7393">
      <w:pPr>
        <w:spacing w:before="0" w:after="0"/>
        <w:ind w:firstLine="567"/>
        <w:rPr>
          <w:szCs w:val="28"/>
        </w:rPr>
      </w:pPr>
      <w:r w:rsidRPr="00DD7393">
        <w:rPr>
          <w:szCs w:val="28"/>
        </w:rPr>
        <w:t>На основании Закона Краснодарского края от 7 июня 2004 г. N 728-КЗ "Об установлении границ муниципального образования Тбилисский район, наделении его статусом муниципального района, образовании в его составе муниципальных образований – сельских поселений - и установлении их границ", принятого Законодательным Собранием Краснодарского края 25 мая 2004 года, были установлены границы муниципального образования Тбилисский район, в его составе были образованы муниципальные образования – сельские поселения – и установлены их границы.</w:t>
      </w:r>
    </w:p>
    <w:p w:rsidR="00DD7393" w:rsidRPr="00DD7393" w:rsidRDefault="00DD7393" w:rsidP="00DD7393">
      <w:pPr>
        <w:spacing w:before="0" w:after="0"/>
        <w:ind w:firstLine="567"/>
        <w:rPr>
          <w:szCs w:val="28"/>
        </w:rPr>
      </w:pPr>
      <w:r w:rsidRPr="00DD7393">
        <w:rPr>
          <w:szCs w:val="28"/>
        </w:rPr>
        <w:t>Сельских поселений образовано восемь.</w:t>
      </w:r>
    </w:p>
    <w:p w:rsidR="00DD7393" w:rsidRPr="00DD7393" w:rsidRDefault="00DD7393" w:rsidP="00DD7393">
      <w:pPr>
        <w:spacing w:before="0" w:after="0"/>
        <w:ind w:firstLine="567"/>
        <w:rPr>
          <w:szCs w:val="28"/>
        </w:rPr>
      </w:pPr>
      <w:r w:rsidRPr="00DD7393">
        <w:rPr>
          <w:szCs w:val="28"/>
        </w:rPr>
        <w:t xml:space="preserve">Административным центром муниципального образования Тбилисский район является станица Тбилисская. </w:t>
      </w:r>
    </w:p>
    <w:p w:rsidR="00DD7393" w:rsidRPr="00DD7393" w:rsidRDefault="00DD7393" w:rsidP="00DD7393">
      <w:pPr>
        <w:spacing w:before="0" w:after="0"/>
        <w:ind w:firstLine="567"/>
        <w:rPr>
          <w:szCs w:val="28"/>
        </w:rPr>
      </w:pPr>
      <w:r w:rsidRPr="00DD7393">
        <w:rPr>
          <w:szCs w:val="28"/>
        </w:rPr>
        <w:t>Административными центрами муниципальных образований – сельских поселений, входящих в состав муниципального образования Тбилисский район, определены следующие населенные пункты:</w:t>
      </w:r>
    </w:p>
    <w:p w:rsidR="00DD7393" w:rsidRPr="00DD7393" w:rsidRDefault="00DD7393" w:rsidP="00DD7393">
      <w:pPr>
        <w:spacing w:before="0" w:after="0"/>
        <w:ind w:firstLine="567"/>
        <w:rPr>
          <w:szCs w:val="28"/>
        </w:rPr>
      </w:pPr>
      <w:r w:rsidRPr="00DD7393">
        <w:rPr>
          <w:szCs w:val="28"/>
        </w:rPr>
        <w:t>1. Алексее-Тенгинское сельское поселение – станица Алексее-Тенгинская;</w:t>
      </w:r>
    </w:p>
    <w:p w:rsidR="00DD7393" w:rsidRPr="00DD7393" w:rsidRDefault="00DD7393" w:rsidP="00DD7393">
      <w:pPr>
        <w:spacing w:before="0" w:after="0"/>
        <w:ind w:firstLine="567"/>
        <w:rPr>
          <w:szCs w:val="28"/>
        </w:rPr>
      </w:pPr>
      <w:r w:rsidRPr="00DD7393">
        <w:rPr>
          <w:szCs w:val="28"/>
        </w:rPr>
        <w:t>2. Ванновское сельское поселение – село Ванновское;</w:t>
      </w:r>
    </w:p>
    <w:p w:rsidR="00DD7393" w:rsidRPr="00DD7393" w:rsidRDefault="00DD7393" w:rsidP="00DD7393">
      <w:pPr>
        <w:spacing w:before="0" w:after="0"/>
        <w:ind w:firstLine="567"/>
        <w:rPr>
          <w:szCs w:val="28"/>
        </w:rPr>
      </w:pPr>
      <w:r w:rsidRPr="00DD7393">
        <w:rPr>
          <w:szCs w:val="28"/>
        </w:rPr>
        <w:t>3. Геймановское сельское поселение – станица Геймановская;</w:t>
      </w:r>
    </w:p>
    <w:p w:rsidR="00DD7393" w:rsidRPr="00DD7393" w:rsidRDefault="00DD7393" w:rsidP="00DD7393">
      <w:pPr>
        <w:spacing w:before="0" w:after="0"/>
        <w:ind w:firstLine="567"/>
        <w:rPr>
          <w:szCs w:val="28"/>
        </w:rPr>
      </w:pPr>
      <w:r w:rsidRPr="00DD7393">
        <w:rPr>
          <w:szCs w:val="28"/>
        </w:rPr>
        <w:t>4. Ловлинское сельское поселение – станица Ловлинская;</w:t>
      </w:r>
    </w:p>
    <w:p w:rsidR="00DD7393" w:rsidRPr="00DD7393" w:rsidRDefault="00DD7393" w:rsidP="00DD7393">
      <w:pPr>
        <w:spacing w:before="0" w:after="0"/>
        <w:ind w:firstLine="567"/>
        <w:rPr>
          <w:szCs w:val="28"/>
        </w:rPr>
      </w:pPr>
      <w:r w:rsidRPr="00DD7393">
        <w:rPr>
          <w:szCs w:val="28"/>
        </w:rPr>
        <w:t>5. Марьинское сельское поселение – хутор Марьинский;</w:t>
      </w:r>
    </w:p>
    <w:p w:rsidR="00DD7393" w:rsidRPr="00DD7393" w:rsidRDefault="00DD7393" w:rsidP="00DD7393">
      <w:pPr>
        <w:spacing w:before="0" w:after="0"/>
        <w:ind w:firstLine="567"/>
        <w:rPr>
          <w:szCs w:val="28"/>
        </w:rPr>
      </w:pPr>
      <w:r w:rsidRPr="00DD7393">
        <w:rPr>
          <w:szCs w:val="28"/>
        </w:rPr>
        <w:t>6. Нововладимировское сельское поселение – станица</w:t>
      </w:r>
    </w:p>
    <w:p w:rsidR="00DD7393" w:rsidRPr="00DD7393" w:rsidRDefault="00DD7393" w:rsidP="00DD7393">
      <w:pPr>
        <w:spacing w:before="0" w:after="0"/>
        <w:ind w:firstLine="567"/>
        <w:rPr>
          <w:szCs w:val="28"/>
        </w:rPr>
      </w:pPr>
      <w:r w:rsidRPr="00DD7393">
        <w:rPr>
          <w:szCs w:val="28"/>
        </w:rPr>
        <w:t xml:space="preserve">    Нововладимировская;</w:t>
      </w:r>
    </w:p>
    <w:p w:rsidR="00DD7393" w:rsidRPr="00DD7393" w:rsidRDefault="00DD7393" w:rsidP="00DD7393">
      <w:pPr>
        <w:spacing w:before="0" w:after="0"/>
        <w:ind w:firstLine="567"/>
        <w:rPr>
          <w:szCs w:val="28"/>
        </w:rPr>
      </w:pPr>
      <w:r w:rsidRPr="00DD7393">
        <w:rPr>
          <w:szCs w:val="28"/>
        </w:rPr>
        <w:t>7. Песчаное сельское поселение – хутор Песчаный;</w:t>
      </w:r>
    </w:p>
    <w:p w:rsidR="00DD7393" w:rsidRPr="00DD7393" w:rsidRDefault="00DD7393" w:rsidP="00DD7393">
      <w:pPr>
        <w:spacing w:before="0" w:after="0"/>
        <w:ind w:firstLine="567"/>
        <w:rPr>
          <w:szCs w:val="28"/>
        </w:rPr>
      </w:pPr>
      <w:r w:rsidRPr="00DD7393">
        <w:rPr>
          <w:szCs w:val="28"/>
        </w:rPr>
        <w:t>8. Тбилисское сельское поселение – станица Тбилисская.</w:t>
      </w:r>
    </w:p>
    <w:p w:rsidR="00DD7393" w:rsidRPr="00DD7393" w:rsidRDefault="00DD7393" w:rsidP="00DD7393">
      <w:pPr>
        <w:spacing w:before="0" w:after="0"/>
        <w:ind w:firstLine="567"/>
        <w:rPr>
          <w:szCs w:val="28"/>
        </w:rPr>
      </w:pPr>
      <w:r w:rsidRPr="00DD7393">
        <w:rPr>
          <w:szCs w:val="28"/>
        </w:rPr>
        <w:t>Муниципальное образование Тбилисский район расположен в восточной части Краснодарского края. Его территорию пересекают реки Кубань, Бейсуг, Зеленчук 2-й и Средний Зеленчук. Район граничит на севере – с Тихорецким районом, на западе – с Выселковским и Усть - Лабинским районами, на юге – с Курганинским, на востоке – с Гулькевичским и Кавказким районами.</w:t>
      </w:r>
    </w:p>
    <w:p w:rsidR="00DD7393" w:rsidRPr="00DD7393" w:rsidRDefault="00DD7393" w:rsidP="00DD7393">
      <w:pPr>
        <w:spacing w:before="0" w:after="0"/>
        <w:ind w:firstLine="567"/>
        <w:rPr>
          <w:szCs w:val="28"/>
        </w:rPr>
      </w:pPr>
      <w:r w:rsidRPr="00DD7393">
        <w:rPr>
          <w:szCs w:val="28"/>
        </w:rPr>
        <w:t xml:space="preserve">Муниципальное образование Ванновское сельское поселение занимает территорию общей площадью 10 469 га и находится в центральной части муниципального образования Тбилисский район. </w:t>
      </w:r>
    </w:p>
    <w:p w:rsidR="00DD7393" w:rsidRPr="00DD7393" w:rsidRDefault="00DD7393" w:rsidP="00DD7393">
      <w:pPr>
        <w:spacing w:before="0" w:after="0"/>
        <w:ind w:firstLine="567"/>
        <w:rPr>
          <w:szCs w:val="28"/>
        </w:rPr>
      </w:pPr>
      <w:r w:rsidRPr="00DD7393">
        <w:rPr>
          <w:szCs w:val="28"/>
        </w:rPr>
        <w:t>Ванновское сельское поселение граничит:</w:t>
      </w:r>
    </w:p>
    <w:p w:rsidR="00DD7393" w:rsidRPr="00DD7393" w:rsidRDefault="00DD7393" w:rsidP="00DD7393">
      <w:pPr>
        <w:spacing w:before="0" w:after="0"/>
        <w:ind w:firstLine="567"/>
        <w:rPr>
          <w:szCs w:val="28"/>
        </w:rPr>
      </w:pPr>
      <w:r w:rsidRPr="00DD7393">
        <w:rPr>
          <w:szCs w:val="28"/>
        </w:rPr>
        <w:t xml:space="preserve">- на севере - с Тбилисским сельским поселением и Гулькевичским районом; </w:t>
      </w:r>
    </w:p>
    <w:p w:rsidR="00DD7393" w:rsidRPr="00DD7393" w:rsidRDefault="00DD7393" w:rsidP="00DD7393">
      <w:pPr>
        <w:spacing w:before="0" w:after="0"/>
        <w:ind w:firstLine="567"/>
        <w:rPr>
          <w:szCs w:val="28"/>
        </w:rPr>
      </w:pPr>
      <w:r w:rsidRPr="00DD7393">
        <w:rPr>
          <w:szCs w:val="28"/>
        </w:rPr>
        <w:t xml:space="preserve">- на востоке - с Гулькевичским районом и Песчаным сельским поселением; </w:t>
      </w:r>
    </w:p>
    <w:p w:rsidR="00DD7393" w:rsidRPr="00DD7393" w:rsidRDefault="00DD7393" w:rsidP="00DD7393">
      <w:pPr>
        <w:spacing w:before="0" w:after="0"/>
        <w:ind w:firstLine="567"/>
        <w:rPr>
          <w:szCs w:val="28"/>
        </w:rPr>
      </w:pPr>
      <w:r w:rsidRPr="00DD7393">
        <w:rPr>
          <w:szCs w:val="28"/>
        </w:rPr>
        <w:t>- на юге - с Песчаным и Геймановским сельскими поселениями;</w:t>
      </w:r>
    </w:p>
    <w:p w:rsidR="00DD7393" w:rsidRPr="00DD7393" w:rsidRDefault="00DD7393" w:rsidP="00DD7393">
      <w:pPr>
        <w:spacing w:before="0" w:after="0"/>
        <w:ind w:firstLine="567"/>
        <w:rPr>
          <w:szCs w:val="28"/>
        </w:rPr>
      </w:pPr>
      <w:r w:rsidRPr="00DD7393">
        <w:rPr>
          <w:szCs w:val="28"/>
        </w:rPr>
        <w:t xml:space="preserve">- на западе  - с Марьинским сельским поселением. </w:t>
      </w:r>
    </w:p>
    <w:p w:rsidR="00DD7393" w:rsidRPr="00DD7393" w:rsidRDefault="00DD7393" w:rsidP="00DD7393">
      <w:pPr>
        <w:spacing w:before="0" w:after="0"/>
        <w:ind w:firstLine="567"/>
        <w:rPr>
          <w:szCs w:val="28"/>
        </w:rPr>
      </w:pPr>
      <w:r w:rsidRPr="00DD7393">
        <w:rPr>
          <w:szCs w:val="28"/>
        </w:rPr>
        <w:t>В состав муниципального образования Ванновское сельское поселение входят: село Ванновское – административный центр поселения с численностью населения 1842 чел, село Шереметьевское (616 чел.) и хутора Веселый (108 чел.), Красный Зеленчук (216 чел.), Новопеховский Первый (299 чел.), Северокубанский (1311 чел.), Шевченко (1328 чел.). Общая численность населения муниципального образования Ванновское сельское поселение составляла на 01.01.2008 г. 5720 человек.</w:t>
      </w:r>
    </w:p>
    <w:p w:rsidR="006962E9" w:rsidRDefault="00DD7393" w:rsidP="00DD7393">
      <w:pPr>
        <w:spacing w:before="0" w:after="0"/>
        <w:ind w:firstLine="567"/>
        <w:rPr>
          <w:szCs w:val="28"/>
        </w:rPr>
      </w:pPr>
      <w:r w:rsidRPr="00DD7393">
        <w:rPr>
          <w:szCs w:val="28"/>
        </w:rPr>
        <w:t xml:space="preserve">В западной части муниципального образования в направлении с севера на юг проходит краевая автодорога III категории ст.Тбилисская -ст.Воздвиженская,  в восточной части – </w:t>
      </w:r>
      <w:r w:rsidRPr="00DD7393">
        <w:rPr>
          <w:szCs w:val="28"/>
        </w:rPr>
        <w:lastRenderedPageBreak/>
        <w:t>х.Северокубанский-гр.Гулькевичского района IV технической категории. По территории села Ванновского проходит автодорога IV категории х.Северин-х.Песчаный-х.Веревкин. К автомобильной дороге III категории ст.Тбилисская-ст.Воздвиженская примыкают автодороги IV технической категории х.Неелинский-с.Шереметьевское, подъезд к                              х. Екатеринославский.</w:t>
      </w:r>
    </w:p>
    <w:p w:rsidR="00DD7393" w:rsidRPr="00DD7393" w:rsidRDefault="00DD7393" w:rsidP="00DD7393">
      <w:pPr>
        <w:spacing w:before="0" w:after="0"/>
        <w:ind w:firstLine="567"/>
        <w:rPr>
          <w:highlight w:val="yellow"/>
        </w:rPr>
      </w:pPr>
    </w:p>
    <w:p w:rsidR="00191D39" w:rsidRPr="00DD7393" w:rsidRDefault="00191D39" w:rsidP="00C84D68">
      <w:pPr>
        <w:pStyle w:val="2"/>
        <w:spacing w:before="0" w:after="0"/>
        <w:rPr>
          <w:rStyle w:val="aa"/>
          <w:i w:val="0"/>
          <w:sz w:val="26"/>
          <w:szCs w:val="26"/>
        </w:rPr>
      </w:pPr>
      <w:bookmarkStart w:id="7" w:name="_Toc344218069"/>
      <w:r w:rsidRPr="00DD7393">
        <w:rPr>
          <w:rStyle w:val="aa"/>
          <w:i w:val="0"/>
          <w:sz w:val="26"/>
          <w:szCs w:val="26"/>
        </w:rPr>
        <w:t xml:space="preserve">1.1.4. </w:t>
      </w:r>
      <w:r w:rsidR="00CF3414" w:rsidRPr="00DD7393">
        <w:rPr>
          <w:rStyle w:val="aa"/>
          <w:i w:val="0"/>
          <w:sz w:val="26"/>
          <w:szCs w:val="26"/>
        </w:rPr>
        <w:t>Численность и состав населения</w:t>
      </w:r>
      <w:bookmarkEnd w:id="7"/>
    </w:p>
    <w:p w:rsidR="00B922B0" w:rsidRPr="00DD7393" w:rsidRDefault="00B922B0" w:rsidP="00B922B0">
      <w:pPr>
        <w:spacing w:before="0" w:after="0"/>
        <w:ind w:firstLine="709"/>
        <w:rPr>
          <w:szCs w:val="28"/>
          <w:highlight w:val="yellow"/>
        </w:rPr>
      </w:pPr>
      <w:bookmarkStart w:id="8" w:name="_Toc344218070"/>
    </w:p>
    <w:p w:rsidR="00DD7393" w:rsidRPr="00DD7393" w:rsidRDefault="00DD7393" w:rsidP="00DD7393">
      <w:pPr>
        <w:suppressAutoHyphens/>
        <w:spacing w:before="0" w:after="0"/>
        <w:ind w:firstLine="709"/>
        <w:rPr>
          <w:szCs w:val="28"/>
          <w:lang w:eastAsia="ar-SA"/>
        </w:rPr>
      </w:pPr>
      <w:r w:rsidRPr="00DD7393">
        <w:rPr>
          <w:szCs w:val="28"/>
          <w:lang w:eastAsia="ar-SA"/>
        </w:rPr>
        <w:t>В последнее десятилетие демографические процессы, происходящие в стране, имеют ярко выраженный характер. Низкая рождаемость в сочетании с высокой смертностью привели к эффекту депопуляции, выразившемуся в естественной убыли населения в подавляющем большинстве регионов России.</w:t>
      </w:r>
    </w:p>
    <w:p w:rsidR="00DD7393" w:rsidRPr="00DD7393" w:rsidRDefault="00DD7393" w:rsidP="00DD7393">
      <w:pPr>
        <w:suppressAutoHyphens/>
        <w:spacing w:before="0" w:after="0"/>
        <w:ind w:firstLine="709"/>
        <w:rPr>
          <w:szCs w:val="28"/>
          <w:lang w:eastAsia="ar-SA"/>
        </w:rPr>
      </w:pPr>
      <w:r w:rsidRPr="00DD7393">
        <w:rPr>
          <w:szCs w:val="28"/>
        </w:rPr>
        <w:t>Краснодарский край также относится к числу регионов с отрицательной динамикой естественного прироста  (за исключением Туапсинского и Адлерского района, там естественный прирост составил 0,8 и 1,1 % соответственно).</w:t>
      </w:r>
    </w:p>
    <w:p w:rsidR="00DD7393" w:rsidRPr="00DD7393" w:rsidRDefault="00DD7393" w:rsidP="00DD7393">
      <w:pPr>
        <w:tabs>
          <w:tab w:val="left" w:pos="709"/>
        </w:tabs>
        <w:spacing w:before="0" w:after="0"/>
        <w:ind w:firstLine="709"/>
        <w:rPr>
          <w:szCs w:val="28"/>
        </w:rPr>
      </w:pPr>
      <w:r w:rsidRPr="00DD7393">
        <w:rPr>
          <w:szCs w:val="28"/>
        </w:rPr>
        <w:t xml:space="preserve">Но, не смотря на это, по важнейшим демографическим показателям и характеристикам (численности и плотности населения территории, средней и ожидаемой продолжительности жизни, уровню младенческой смертности и др.) территория Краснодарского края имеет относительно </w:t>
      </w:r>
      <w:r w:rsidRPr="00DD7393">
        <w:rPr>
          <w:bCs/>
          <w:szCs w:val="28"/>
        </w:rPr>
        <w:t>высокий демографический потенциал</w:t>
      </w:r>
      <w:r w:rsidRPr="00DD7393">
        <w:rPr>
          <w:szCs w:val="28"/>
        </w:rPr>
        <w:t>, что является одной из важнейших предпосылок устойчивого развития и инвестиционной привлекательности районов края. Так, в 2006 году отмечен рост рождаемости и снижение уровня смертности.</w:t>
      </w:r>
    </w:p>
    <w:p w:rsidR="00DD7393" w:rsidRPr="00DD7393" w:rsidRDefault="00DD7393" w:rsidP="00DD7393">
      <w:pPr>
        <w:tabs>
          <w:tab w:val="left" w:pos="709"/>
        </w:tabs>
        <w:spacing w:before="0" w:after="0"/>
        <w:ind w:firstLine="709"/>
        <w:rPr>
          <w:szCs w:val="28"/>
        </w:rPr>
      </w:pPr>
      <w:r w:rsidRPr="00DD7393">
        <w:rPr>
          <w:szCs w:val="28"/>
        </w:rPr>
        <w:t xml:space="preserve">Развитие демографической ситуации в муниципальном образовании Тбилисский район в целом совпадает с общекраевой, а по некоторым показателям лучше. Так, в Тбилисском районе естественная убыль населения ниже, чем по краю, за счет высокого уровня рождаемости. </w:t>
      </w:r>
    </w:p>
    <w:p w:rsidR="00DD7393" w:rsidRPr="00DD7393" w:rsidRDefault="00DD7393" w:rsidP="00DD7393">
      <w:pPr>
        <w:tabs>
          <w:tab w:val="left" w:pos="709"/>
        </w:tabs>
        <w:spacing w:before="0" w:after="0"/>
        <w:ind w:firstLine="709"/>
        <w:rPr>
          <w:szCs w:val="28"/>
        </w:rPr>
      </w:pPr>
      <w:r w:rsidRPr="00DD7393">
        <w:rPr>
          <w:szCs w:val="28"/>
        </w:rPr>
        <w:t xml:space="preserve">По сравнению с районом в Ванновском сельском поселении в 2007 году наблюдался положительный прирост численности населения, который достигнут за счет положительного миграционного прироста населения. В общем, демографическая ситуация характеризуется: низким уровнем рождаемости и смертности, высоким миграционным приростом.  </w:t>
      </w:r>
    </w:p>
    <w:p w:rsidR="00DD7393" w:rsidRPr="00DD7393" w:rsidRDefault="00DD7393" w:rsidP="00DD7393">
      <w:pPr>
        <w:spacing w:before="0" w:after="0"/>
        <w:ind w:firstLine="709"/>
        <w:rPr>
          <w:szCs w:val="28"/>
        </w:rPr>
      </w:pPr>
      <w:r w:rsidRPr="00DD7393">
        <w:rPr>
          <w:szCs w:val="28"/>
        </w:rPr>
        <w:t>Согласно данным администрации Ванновского сельского поселения общая численность населения, по состоянию на 01.01.2008 года, составляет                     5 720 человек, которые проживают:</w:t>
      </w:r>
    </w:p>
    <w:p w:rsidR="00DD7393" w:rsidRPr="00DD7393" w:rsidRDefault="00DD7393" w:rsidP="00DD7393">
      <w:pPr>
        <w:spacing w:before="0" w:after="0"/>
        <w:ind w:firstLine="709"/>
        <w:rPr>
          <w:szCs w:val="28"/>
        </w:rPr>
      </w:pPr>
      <w:r w:rsidRPr="00DD7393">
        <w:rPr>
          <w:szCs w:val="28"/>
        </w:rPr>
        <w:t>- с.Ванновское – 1842 человека;</w:t>
      </w:r>
    </w:p>
    <w:p w:rsidR="00DD7393" w:rsidRPr="00DD7393" w:rsidRDefault="00DD7393" w:rsidP="00DD7393">
      <w:pPr>
        <w:spacing w:before="0" w:after="0"/>
        <w:ind w:firstLine="709"/>
        <w:rPr>
          <w:szCs w:val="28"/>
        </w:rPr>
      </w:pPr>
      <w:r w:rsidRPr="00DD7393">
        <w:rPr>
          <w:szCs w:val="28"/>
        </w:rPr>
        <w:t>- х.Веселый – 108 человек;</w:t>
      </w:r>
    </w:p>
    <w:p w:rsidR="00DD7393" w:rsidRPr="00DD7393" w:rsidRDefault="00DD7393" w:rsidP="00DD7393">
      <w:pPr>
        <w:spacing w:before="0" w:after="0"/>
        <w:ind w:firstLine="709"/>
        <w:rPr>
          <w:szCs w:val="28"/>
        </w:rPr>
      </w:pPr>
      <w:r w:rsidRPr="00DD7393">
        <w:rPr>
          <w:szCs w:val="28"/>
        </w:rPr>
        <w:t>- х.Красный Зеленчук – 216 человек;</w:t>
      </w:r>
    </w:p>
    <w:p w:rsidR="00DD7393" w:rsidRPr="00DD7393" w:rsidRDefault="00DD7393" w:rsidP="00DD7393">
      <w:pPr>
        <w:spacing w:before="0" w:after="0"/>
        <w:ind w:firstLine="709"/>
        <w:rPr>
          <w:szCs w:val="28"/>
        </w:rPr>
      </w:pPr>
      <w:r w:rsidRPr="00DD7393">
        <w:rPr>
          <w:szCs w:val="28"/>
        </w:rPr>
        <w:t>- х.Новопеховский – 299 человек;</w:t>
      </w:r>
    </w:p>
    <w:p w:rsidR="00DD7393" w:rsidRPr="00DD7393" w:rsidRDefault="00DD7393" w:rsidP="00DD7393">
      <w:pPr>
        <w:spacing w:before="0" w:after="0"/>
        <w:ind w:firstLine="709"/>
        <w:rPr>
          <w:szCs w:val="28"/>
        </w:rPr>
      </w:pPr>
      <w:r w:rsidRPr="00DD7393">
        <w:rPr>
          <w:szCs w:val="28"/>
        </w:rPr>
        <w:t>- х.Северокубанский – 1311 человек;</w:t>
      </w:r>
    </w:p>
    <w:p w:rsidR="00DD7393" w:rsidRPr="00DD7393" w:rsidRDefault="00DD7393" w:rsidP="00DD7393">
      <w:pPr>
        <w:spacing w:before="0" w:after="0"/>
        <w:ind w:firstLine="709"/>
        <w:rPr>
          <w:szCs w:val="28"/>
        </w:rPr>
      </w:pPr>
      <w:r w:rsidRPr="00DD7393">
        <w:rPr>
          <w:szCs w:val="28"/>
        </w:rPr>
        <w:t>- х.Шевченко – 1328 человек;</w:t>
      </w:r>
    </w:p>
    <w:p w:rsidR="00DD7393" w:rsidRPr="00DD7393" w:rsidRDefault="00DD7393" w:rsidP="00DD7393">
      <w:pPr>
        <w:spacing w:before="0" w:after="0"/>
        <w:ind w:firstLine="709"/>
        <w:rPr>
          <w:szCs w:val="28"/>
        </w:rPr>
      </w:pPr>
      <w:r w:rsidRPr="00DD7393">
        <w:rPr>
          <w:szCs w:val="28"/>
        </w:rPr>
        <w:t>- с.Шереметьевское – 616 человек.</w:t>
      </w:r>
    </w:p>
    <w:p w:rsidR="00DD7393" w:rsidRPr="00DD7393" w:rsidRDefault="00DD7393" w:rsidP="00DD7393">
      <w:pPr>
        <w:spacing w:before="0" w:after="0"/>
        <w:ind w:firstLine="709"/>
        <w:rPr>
          <w:szCs w:val="28"/>
        </w:rPr>
      </w:pPr>
      <w:r w:rsidRPr="00DD7393">
        <w:rPr>
          <w:szCs w:val="28"/>
        </w:rPr>
        <w:t>Национальный состав Ванновского сельского поселения многочислен и многонационален. Он составляет 26 национальностей. Большинство населения это русские, украинцы и армяне. На территории поселения проживают и представители малых народов: удмурты, дорийцы, башкиры. Проживают так же представители коренного населения Кубани – это ногайцы, авары.</w:t>
      </w:r>
    </w:p>
    <w:p w:rsidR="00DD7393" w:rsidRPr="00DD7393" w:rsidRDefault="00DD7393" w:rsidP="00DD7393">
      <w:pPr>
        <w:spacing w:before="0" w:after="0"/>
        <w:ind w:firstLine="709"/>
        <w:rPr>
          <w:szCs w:val="28"/>
        </w:rPr>
      </w:pPr>
      <w:r w:rsidRPr="00DD7393">
        <w:rPr>
          <w:szCs w:val="28"/>
        </w:rPr>
        <w:t>Ниже представлена таблица изменения численности населения по сельскому поселению. В таблице использованы данные администрации Ванновского сельского поселения Тбилисского района.</w:t>
      </w:r>
    </w:p>
    <w:p w:rsidR="00DD7393" w:rsidRPr="00DD7393" w:rsidRDefault="00DD7393" w:rsidP="00DD7393">
      <w:pPr>
        <w:tabs>
          <w:tab w:val="center" w:pos="4536"/>
          <w:tab w:val="right" w:pos="9072"/>
        </w:tabs>
        <w:spacing w:before="0" w:after="0"/>
        <w:jc w:val="center"/>
        <w:rPr>
          <w:b/>
          <w:szCs w:val="20"/>
        </w:rPr>
      </w:pPr>
      <w:r w:rsidRPr="00DD7393">
        <w:rPr>
          <w:b/>
          <w:szCs w:val="20"/>
        </w:rPr>
        <w:br w:type="page"/>
      </w:r>
      <w:r w:rsidRPr="00DD7393">
        <w:rPr>
          <w:b/>
          <w:szCs w:val="20"/>
        </w:rPr>
        <w:lastRenderedPageBreak/>
        <w:t>Изменение численности постоянного населения</w:t>
      </w:r>
    </w:p>
    <w:p w:rsidR="00DD7393" w:rsidRPr="008B0115" w:rsidRDefault="00DD7393" w:rsidP="008B0115">
      <w:pPr>
        <w:tabs>
          <w:tab w:val="center" w:pos="4536"/>
          <w:tab w:val="right" w:pos="9072"/>
        </w:tabs>
        <w:spacing w:before="0" w:after="0"/>
        <w:jc w:val="right"/>
        <w:outlineLvl w:val="8"/>
        <w:rPr>
          <w:b/>
          <w:szCs w:val="20"/>
        </w:rPr>
      </w:pPr>
      <w:r w:rsidRPr="00DD7393">
        <w:rPr>
          <w:b/>
          <w:szCs w:val="20"/>
        </w:rPr>
        <w:t>Таблица 1.1.4.1</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977"/>
        <w:gridCol w:w="1418"/>
        <w:gridCol w:w="992"/>
        <w:gridCol w:w="992"/>
        <w:gridCol w:w="1276"/>
        <w:gridCol w:w="1134"/>
        <w:gridCol w:w="992"/>
      </w:tblGrid>
      <w:tr w:rsidR="00DD7393" w:rsidRPr="00DD7393" w:rsidTr="00DD7393">
        <w:trPr>
          <w:cantSplit/>
          <w:trHeight w:val="259"/>
          <w:tblHeader/>
        </w:trPr>
        <w:tc>
          <w:tcPr>
            <w:tcW w:w="2977" w:type="dxa"/>
            <w:vMerge w:val="restart"/>
          </w:tcPr>
          <w:p w:rsidR="00DD7393" w:rsidRPr="00DD7393" w:rsidRDefault="00DD7393" w:rsidP="00DD7393">
            <w:pPr>
              <w:tabs>
                <w:tab w:val="center" w:pos="4536"/>
                <w:tab w:val="right" w:pos="9072"/>
              </w:tabs>
              <w:spacing w:before="0" w:after="0"/>
              <w:jc w:val="center"/>
            </w:pPr>
          </w:p>
        </w:tc>
        <w:tc>
          <w:tcPr>
            <w:tcW w:w="1418" w:type="dxa"/>
            <w:vMerge w:val="restart"/>
          </w:tcPr>
          <w:p w:rsidR="00DD7393" w:rsidRPr="00DD7393" w:rsidRDefault="00DD7393" w:rsidP="00DD7393">
            <w:pPr>
              <w:tabs>
                <w:tab w:val="center" w:pos="4536"/>
                <w:tab w:val="right" w:pos="9072"/>
              </w:tabs>
              <w:spacing w:before="0" w:after="0"/>
              <w:jc w:val="center"/>
            </w:pPr>
            <w:r w:rsidRPr="00DD7393">
              <w:t>Численность населения</w:t>
            </w:r>
          </w:p>
          <w:p w:rsidR="00DD7393" w:rsidRPr="00DD7393" w:rsidRDefault="00DD7393" w:rsidP="00DD7393">
            <w:pPr>
              <w:tabs>
                <w:tab w:val="center" w:pos="4536"/>
                <w:tab w:val="right" w:pos="9072"/>
              </w:tabs>
              <w:spacing w:before="0" w:after="0"/>
              <w:jc w:val="center"/>
            </w:pPr>
            <w:r w:rsidRPr="00DD7393">
              <w:t>на 1 января</w:t>
            </w:r>
          </w:p>
          <w:p w:rsidR="00DD7393" w:rsidRPr="00DD7393" w:rsidRDefault="00DD7393" w:rsidP="00DD7393">
            <w:pPr>
              <w:tabs>
                <w:tab w:val="center" w:pos="4536"/>
                <w:tab w:val="right" w:pos="9072"/>
              </w:tabs>
              <w:spacing w:before="0" w:after="0"/>
              <w:jc w:val="center"/>
            </w:pPr>
            <w:smartTag w:uri="urn:schemas-microsoft-com:office:smarttags" w:element="metricconverter">
              <w:smartTagPr>
                <w:attr w:name="ProductID" w:val="2007 г"/>
              </w:smartTagPr>
              <w:r w:rsidRPr="00DD7393">
                <w:t>2007 г</w:t>
              </w:r>
            </w:smartTag>
            <w:r w:rsidRPr="00DD7393">
              <w:t>.</w:t>
            </w:r>
          </w:p>
        </w:tc>
        <w:tc>
          <w:tcPr>
            <w:tcW w:w="3260" w:type="dxa"/>
            <w:gridSpan w:val="3"/>
            <w:vAlign w:val="center"/>
          </w:tcPr>
          <w:p w:rsidR="00DD7393" w:rsidRPr="00DD7393" w:rsidRDefault="00DD7393" w:rsidP="00DD7393">
            <w:pPr>
              <w:tabs>
                <w:tab w:val="center" w:pos="4536"/>
                <w:tab w:val="right" w:pos="9072"/>
              </w:tabs>
              <w:spacing w:before="0" w:after="0"/>
              <w:jc w:val="center"/>
            </w:pPr>
            <w:r w:rsidRPr="00DD7393">
              <w:t xml:space="preserve">Изменения за </w:t>
            </w:r>
            <w:smartTag w:uri="urn:schemas-microsoft-com:office:smarttags" w:element="metricconverter">
              <w:smartTagPr>
                <w:attr w:name="ProductID" w:val="2007 г"/>
              </w:smartTagPr>
              <w:r w:rsidRPr="00DD7393">
                <w:t>2007 г</w:t>
              </w:r>
            </w:smartTag>
            <w:r w:rsidRPr="00DD7393">
              <w:t>. (+,-)</w:t>
            </w:r>
          </w:p>
        </w:tc>
        <w:tc>
          <w:tcPr>
            <w:tcW w:w="1134" w:type="dxa"/>
            <w:vMerge w:val="restart"/>
          </w:tcPr>
          <w:p w:rsidR="00DD7393" w:rsidRPr="00DD7393" w:rsidRDefault="00DD7393" w:rsidP="00DD7393">
            <w:pPr>
              <w:tabs>
                <w:tab w:val="center" w:pos="4536"/>
                <w:tab w:val="right" w:pos="9072"/>
              </w:tabs>
              <w:spacing w:before="0" w:after="0"/>
              <w:jc w:val="center"/>
            </w:pPr>
            <w:r w:rsidRPr="00DD7393">
              <w:t>Численность населения</w:t>
            </w:r>
          </w:p>
          <w:p w:rsidR="00DD7393" w:rsidRPr="00DD7393" w:rsidRDefault="00DD7393" w:rsidP="00DD7393">
            <w:pPr>
              <w:tabs>
                <w:tab w:val="center" w:pos="4536"/>
                <w:tab w:val="right" w:pos="9072"/>
              </w:tabs>
              <w:spacing w:before="0" w:after="0"/>
              <w:jc w:val="center"/>
            </w:pPr>
            <w:r w:rsidRPr="00DD7393">
              <w:t>на 1 января</w:t>
            </w:r>
          </w:p>
          <w:p w:rsidR="00DD7393" w:rsidRPr="00DD7393" w:rsidRDefault="00DD7393" w:rsidP="00DD7393">
            <w:pPr>
              <w:tabs>
                <w:tab w:val="center" w:pos="4536"/>
                <w:tab w:val="right" w:pos="9072"/>
              </w:tabs>
              <w:spacing w:before="0" w:after="0"/>
              <w:jc w:val="center"/>
            </w:pPr>
            <w:smartTag w:uri="urn:schemas-microsoft-com:office:smarttags" w:element="metricconverter">
              <w:smartTagPr>
                <w:attr w:name="ProductID" w:val="2008 г"/>
              </w:smartTagPr>
              <w:r w:rsidRPr="00DD7393">
                <w:t>2008 г</w:t>
              </w:r>
            </w:smartTag>
            <w:r w:rsidRPr="00DD7393">
              <w:t>.</w:t>
            </w:r>
          </w:p>
        </w:tc>
        <w:tc>
          <w:tcPr>
            <w:tcW w:w="992" w:type="dxa"/>
            <w:vMerge w:val="restart"/>
          </w:tcPr>
          <w:p w:rsidR="00DD7393" w:rsidRPr="00DD7393" w:rsidRDefault="00DD7393" w:rsidP="00DD7393">
            <w:pPr>
              <w:tabs>
                <w:tab w:val="center" w:pos="4536"/>
                <w:tab w:val="right" w:pos="9072"/>
              </w:tabs>
              <w:spacing w:before="0" w:after="0"/>
              <w:jc w:val="center"/>
            </w:pPr>
            <w:smartTag w:uri="urn:schemas-microsoft-com:office:smarttags" w:element="metricconverter">
              <w:smartTagPr>
                <w:attr w:name="ProductID" w:val="2007 г"/>
              </w:smartTagPr>
              <w:r w:rsidRPr="00DD7393">
                <w:t>2007 г</w:t>
              </w:r>
            </w:smartTag>
            <w:r w:rsidRPr="00DD7393">
              <w:t>.</w:t>
            </w:r>
          </w:p>
          <w:p w:rsidR="00DD7393" w:rsidRPr="00DD7393" w:rsidRDefault="00DD7393" w:rsidP="00DD7393">
            <w:pPr>
              <w:tabs>
                <w:tab w:val="center" w:pos="4536"/>
                <w:tab w:val="right" w:pos="9072"/>
              </w:tabs>
              <w:spacing w:before="0" w:after="0"/>
              <w:jc w:val="center"/>
            </w:pPr>
            <w:r w:rsidRPr="00DD7393">
              <w:t>в % к</w:t>
            </w:r>
          </w:p>
          <w:p w:rsidR="00DD7393" w:rsidRPr="00DD7393" w:rsidRDefault="00DD7393" w:rsidP="00DD7393">
            <w:pPr>
              <w:tabs>
                <w:tab w:val="center" w:pos="4536"/>
                <w:tab w:val="right" w:pos="9072"/>
              </w:tabs>
              <w:spacing w:before="0" w:after="0"/>
              <w:jc w:val="center"/>
            </w:pPr>
            <w:smartTag w:uri="urn:schemas-microsoft-com:office:smarttags" w:element="metricconverter">
              <w:smartTagPr>
                <w:attr w:name="ProductID" w:val="2006 г"/>
              </w:smartTagPr>
              <w:r w:rsidRPr="00DD7393">
                <w:t>2006 г</w:t>
              </w:r>
            </w:smartTag>
            <w:r w:rsidRPr="00DD7393">
              <w:t>.</w:t>
            </w:r>
          </w:p>
        </w:tc>
      </w:tr>
      <w:tr w:rsidR="00DD7393" w:rsidRPr="00DD7393" w:rsidTr="00DD7393">
        <w:trPr>
          <w:cantSplit/>
          <w:trHeight w:val="264"/>
          <w:tblHeader/>
        </w:trPr>
        <w:tc>
          <w:tcPr>
            <w:tcW w:w="2977" w:type="dxa"/>
            <w:vMerge/>
          </w:tcPr>
          <w:p w:rsidR="00DD7393" w:rsidRPr="00DD7393" w:rsidRDefault="00DD7393" w:rsidP="00DD7393">
            <w:pPr>
              <w:tabs>
                <w:tab w:val="center" w:pos="4536"/>
                <w:tab w:val="right" w:pos="9072"/>
              </w:tabs>
              <w:spacing w:before="0" w:after="0"/>
              <w:jc w:val="center"/>
            </w:pPr>
          </w:p>
        </w:tc>
        <w:tc>
          <w:tcPr>
            <w:tcW w:w="1418" w:type="dxa"/>
            <w:vMerge/>
          </w:tcPr>
          <w:p w:rsidR="00DD7393" w:rsidRPr="00DD7393" w:rsidRDefault="00DD7393" w:rsidP="00DD7393">
            <w:pPr>
              <w:tabs>
                <w:tab w:val="center" w:pos="4536"/>
                <w:tab w:val="right" w:pos="9072"/>
              </w:tabs>
              <w:spacing w:before="0" w:after="0"/>
              <w:jc w:val="center"/>
            </w:pPr>
          </w:p>
        </w:tc>
        <w:tc>
          <w:tcPr>
            <w:tcW w:w="992" w:type="dxa"/>
            <w:vMerge w:val="restart"/>
          </w:tcPr>
          <w:p w:rsidR="00DD7393" w:rsidRPr="00DD7393" w:rsidRDefault="00DD7393" w:rsidP="00DD7393">
            <w:pPr>
              <w:tabs>
                <w:tab w:val="center" w:pos="4536"/>
                <w:tab w:val="right" w:pos="9072"/>
              </w:tabs>
              <w:spacing w:before="0" w:after="0"/>
              <w:jc w:val="center"/>
            </w:pPr>
            <w:r w:rsidRPr="00DD7393">
              <w:t>общий прирост (+), сниже-ние (-)</w:t>
            </w:r>
          </w:p>
        </w:tc>
        <w:tc>
          <w:tcPr>
            <w:tcW w:w="2268" w:type="dxa"/>
            <w:gridSpan w:val="2"/>
            <w:vAlign w:val="center"/>
          </w:tcPr>
          <w:p w:rsidR="00DD7393" w:rsidRPr="00DD7393" w:rsidRDefault="00DD7393" w:rsidP="00DD7393">
            <w:pPr>
              <w:tabs>
                <w:tab w:val="center" w:pos="4536"/>
                <w:tab w:val="right" w:pos="9072"/>
              </w:tabs>
              <w:spacing w:before="0" w:after="0"/>
              <w:jc w:val="center"/>
            </w:pPr>
            <w:r w:rsidRPr="00DD7393">
              <w:t>в том числе:</w:t>
            </w:r>
          </w:p>
        </w:tc>
        <w:tc>
          <w:tcPr>
            <w:tcW w:w="1134" w:type="dxa"/>
            <w:vMerge/>
          </w:tcPr>
          <w:p w:rsidR="00DD7393" w:rsidRPr="00DD7393" w:rsidRDefault="00DD7393" w:rsidP="00DD7393">
            <w:pPr>
              <w:tabs>
                <w:tab w:val="center" w:pos="4536"/>
                <w:tab w:val="right" w:pos="9072"/>
              </w:tabs>
              <w:spacing w:before="0" w:after="0"/>
              <w:jc w:val="center"/>
            </w:pPr>
          </w:p>
        </w:tc>
        <w:tc>
          <w:tcPr>
            <w:tcW w:w="992" w:type="dxa"/>
            <w:vMerge/>
          </w:tcPr>
          <w:p w:rsidR="00DD7393" w:rsidRPr="00DD7393" w:rsidRDefault="00DD7393" w:rsidP="00DD7393">
            <w:pPr>
              <w:tabs>
                <w:tab w:val="center" w:pos="4536"/>
                <w:tab w:val="right" w:pos="9072"/>
              </w:tabs>
              <w:spacing w:before="0" w:after="0"/>
              <w:jc w:val="center"/>
            </w:pPr>
          </w:p>
        </w:tc>
      </w:tr>
      <w:tr w:rsidR="00DD7393" w:rsidRPr="00DD7393" w:rsidTr="00DD7393">
        <w:trPr>
          <w:cantSplit/>
          <w:trHeight w:val="422"/>
          <w:tblHeader/>
        </w:trPr>
        <w:tc>
          <w:tcPr>
            <w:tcW w:w="2977" w:type="dxa"/>
            <w:vMerge/>
            <w:tcBorders>
              <w:bottom w:val="single" w:sz="4" w:space="0" w:color="auto"/>
            </w:tcBorders>
          </w:tcPr>
          <w:p w:rsidR="00DD7393" w:rsidRPr="00DD7393" w:rsidRDefault="00DD7393" w:rsidP="00DD7393">
            <w:pPr>
              <w:tabs>
                <w:tab w:val="center" w:pos="4536"/>
                <w:tab w:val="right" w:pos="9072"/>
              </w:tabs>
              <w:spacing w:before="0" w:after="0"/>
              <w:jc w:val="center"/>
            </w:pPr>
          </w:p>
        </w:tc>
        <w:tc>
          <w:tcPr>
            <w:tcW w:w="1418" w:type="dxa"/>
            <w:vMerge/>
            <w:tcBorders>
              <w:bottom w:val="single" w:sz="4" w:space="0" w:color="auto"/>
            </w:tcBorders>
          </w:tcPr>
          <w:p w:rsidR="00DD7393" w:rsidRPr="00DD7393" w:rsidRDefault="00DD7393" w:rsidP="00DD7393">
            <w:pPr>
              <w:tabs>
                <w:tab w:val="center" w:pos="4536"/>
                <w:tab w:val="right" w:pos="9072"/>
              </w:tabs>
              <w:spacing w:before="0" w:after="0"/>
              <w:jc w:val="center"/>
            </w:pPr>
          </w:p>
        </w:tc>
        <w:tc>
          <w:tcPr>
            <w:tcW w:w="992" w:type="dxa"/>
            <w:vMerge/>
            <w:tcBorders>
              <w:bottom w:val="single" w:sz="4" w:space="0" w:color="auto"/>
            </w:tcBorders>
          </w:tcPr>
          <w:p w:rsidR="00DD7393" w:rsidRPr="00DD7393" w:rsidRDefault="00DD7393" w:rsidP="00DD7393">
            <w:pPr>
              <w:tabs>
                <w:tab w:val="center" w:pos="4536"/>
                <w:tab w:val="right" w:pos="9072"/>
              </w:tabs>
              <w:spacing w:before="0" w:after="0"/>
              <w:jc w:val="center"/>
            </w:pPr>
          </w:p>
        </w:tc>
        <w:tc>
          <w:tcPr>
            <w:tcW w:w="992" w:type="dxa"/>
            <w:tcBorders>
              <w:bottom w:val="single" w:sz="4" w:space="0" w:color="auto"/>
            </w:tcBorders>
          </w:tcPr>
          <w:p w:rsidR="00DD7393" w:rsidRPr="00DD7393" w:rsidRDefault="00DD7393" w:rsidP="00DD7393">
            <w:pPr>
              <w:tabs>
                <w:tab w:val="center" w:pos="4536"/>
                <w:tab w:val="right" w:pos="9072"/>
              </w:tabs>
              <w:spacing w:before="0" w:after="0"/>
              <w:jc w:val="center"/>
            </w:pPr>
            <w:r w:rsidRPr="00DD7393">
              <w:t>естест-венный прирост (+),</w:t>
            </w:r>
          </w:p>
          <w:p w:rsidR="00DD7393" w:rsidRPr="00DD7393" w:rsidRDefault="00DD7393" w:rsidP="00DD7393">
            <w:pPr>
              <w:tabs>
                <w:tab w:val="center" w:pos="4536"/>
                <w:tab w:val="right" w:pos="9072"/>
              </w:tabs>
              <w:spacing w:before="0" w:after="0"/>
              <w:jc w:val="center"/>
            </w:pPr>
            <w:r w:rsidRPr="00DD7393">
              <w:t>убыль (-)</w:t>
            </w:r>
          </w:p>
        </w:tc>
        <w:tc>
          <w:tcPr>
            <w:tcW w:w="1276" w:type="dxa"/>
            <w:tcBorders>
              <w:bottom w:val="single" w:sz="4" w:space="0" w:color="auto"/>
            </w:tcBorders>
          </w:tcPr>
          <w:p w:rsidR="00DD7393" w:rsidRPr="00DD7393" w:rsidRDefault="00DD7393" w:rsidP="00DD7393">
            <w:pPr>
              <w:tabs>
                <w:tab w:val="center" w:pos="4536"/>
                <w:tab w:val="right" w:pos="9072"/>
              </w:tabs>
              <w:spacing w:before="0" w:after="0"/>
              <w:jc w:val="center"/>
            </w:pPr>
            <w:r w:rsidRPr="00DD7393">
              <w:t>мигра-</w:t>
            </w:r>
          </w:p>
          <w:p w:rsidR="00DD7393" w:rsidRPr="00DD7393" w:rsidRDefault="00DD7393" w:rsidP="00DD7393">
            <w:pPr>
              <w:tabs>
                <w:tab w:val="center" w:pos="4536"/>
                <w:tab w:val="right" w:pos="9072"/>
              </w:tabs>
              <w:spacing w:before="0" w:after="0"/>
              <w:jc w:val="center"/>
            </w:pPr>
            <w:r w:rsidRPr="00DD7393">
              <w:t>ционный прирост (+), сни-</w:t>
            </w:r>
          </w:p>
          <w:p w:rsidR="00DD7393" w:rsidRPr="00DD7393" w:rsidRDefault="00DD7393" w:rsidP="00DD7393">
            <w:pPr>
              <w:tabs>
                <w:tab w:val="center" w:pos="4536"/>
                <w:tab w:val="right" w:pos="9072"/>
              </w:tabs>
              <w:spacing w:before="0" w:after="0"/>
              <w:jc w:val="center"/>
            </w:pPr>
            <w:r w:rsidRPr="00DD7393">
              <w:t>жение (-)</w:t>
            </w:r>
          </w:p>
        </w:tc>
        <w:tc>
          <w:tcPr>
            <w:tcW w:w="1134" w:type="dxa"/>
            <w:vMerge/>
            <w:tcBorders>
              <w:bottom w:val="single" w:sz="4" w:space="0" w:color="auto"/>
            </w:tcBorders>
          </w:tcPr>
          <w:p w:rsidR="00DD7393" w:rsidRPr="00DD7393" w:rsidRDefault="00DD7393" w:rsidP="00DD7393">
            <w:pPr>
              <w:tabs>
                <w:tab w:val="center" w:pos="4536"/>
                <w:tab w:val="right" w:pos="9072"/>
              </w:tabs>
              <w:spacing w:before="0" w:after="0"/>
              <w:jc w:val="center"/>
            </w:pPr>
          </w:p>
        </w:tc>
        <w:tc>
          <w:tcPr>
            <w:tcW w:w="992" w:type="dxa"/>
            <w:vMerge/>
            <w:tcBorders>
              <w:bottom w:val="single" w:sz="4" w:space="0" w:color="auto"/>
            </w:tcBorders>
          </w:tcPr>
          <w:p w:rsidR="00DD7393" w:rsidRPr="00DD7393" w:rsidRDefault="00DD7393" w:rsidP="00DD7393">
            <w:pPr>
              <w:tabs>
                <w:tab w:val="center" w:pos="4536"/>
                <w:tab w:val="right" w:pos="9072"/>
              </w:tabs>
              <w:spacing w:before="0" w:after="0"/>
              <w:jc w:val="center"/>
            </w:pPr>
          </w:p>
        </w:tc>
      </w:tr>
      <w:tr w:rsidR="00DD7393" w:rsidRPr="00DD7393" w:rsidTr="00DD7393">
        <w:tc>
          <w:tcPr>
            <w:tcW w:w="2977" w:type="dxa"/>
            <w:tcBorders>
              <w:top w:val="single" w:sz="4" w:space="0" w:color="auto"/>
              <w:left w:val="single" w:sz="4" w:space="0" w:color="auto"/>
              <w:bottom w:val="single" w:sz="4" w:space="0" w:color="auto"/>
              <w:right w:val="single" w:sz="4" w:space="0" w:color="auto"/>
            </w:tcBorders>
            <w:vAlign w:val="bottom"/>
          </w:tcPr>
          <w:p w:rsidR="00DD7393" w:rsidRPr="00DD7393" w:rsidRDefault="00DD7393" w:rsidP="00DD7393">
            <w:pPr>
              <w:tabs>
                <w:tab w:val="center" w:pos="4536"/>
                <w:tab w:val="right" w:pos="9072"/>
              </w:tabs>
              <w:spacing w:before="0" w:after="0"/>
              <w:jc w:val="left"/>
            </w:pPr>
            <w:r w:rsidRPr="00DD7393">
              <w:t>Тбилисский район</w:t>
            </w:r>
          </w:p>
        </w:tc>
        <w:tc>
          <w:tcPr>
            <w:tcW w:w="1418" w:type="dxa"/>
            <w:tcBorders>
              <w:top w:val="single" w:sz="4" w:space="0" w:color="auto"/>
              <w:left w:val="single" w:sz="4" w:space="0" w:color="auto"/>
              <w:bottom w:val="single" w:sz="4" w:space="0" w:color="auto"/>
              <w:right w:val="single" w:sz="4" w:space="0" w:color="auto"/>
            </w:tcBorders>
            <w:vAlign w:val="bottom"/>
          </w:tcPr>
          <w:p w:rsidR="00DD7393" w:rsidRPr="00DD7393" w:rsidRDefault="00DD7393" w:rsidP="00DD7393">
            <w:pPr>
              <w:tabs>
                <w:tab w:val="center" w:pos="4536"/>
                <w:tab w:val="right" w:pos="9072"/>
              </w:tabs>
              <w:spacing w:before="0" w:after="0"/>
              <w:jc w:val="right"/>
            </w:pPr>
            <w:r w:rsidRPr="00DD7393">
              <w:t>48100</w:t>
            </w:r>
          </w:p>
        </w:tc>
        <w:tc>
          <w:tcPr>
            <w:tcW w:w="992" w:type="dxa"/>
            <w:tcBorders>
              <w:top w:val="single" w:sz="4" w:space="0" w:color="auto"/>
              <w:left w:val="single" w:sz="4" w:space="0" w:color="auto"/>
              <w:bottom w:val="single" w:sz="4" w:space="0" w:color="auto"/>
              <w:right w:val="single" w:sz="4" w:space="0" w:color="auto"/>
            </w:tcBorders>
            <w:vAlign w:val="bottom"/>
          </w:tcPr>
          <w:p w:rsidR="00DD7393" w:rsidRPr="00DD7393" w:rsidRDefault="00DD7393" w:rsidP="00DD7393">
            <w:pPr>
              <w:tabs>
                <w:tab w:val="center" w:pos="4536"/>
                <w:tab w:val="right" w:pos="9072"/>
              </w:tabs>
              <w:spacing w:before="0" w:after="0"/>
              <w:jc w:val="right"/>
            </w:pPr>
            <w:r w:rsidRPr="00DD7393">
              <w:t>-200</w:t>
            </w:r>
          </w:p>
        </w:tc>
        <w:tc>
          <w:tcPr>
            <w:tcW w:w="992" w:type="dxa"/>
            <w:tcBorders>
              <w:top w:val="single" w:sz="4" w:space="0" w:color="auto"/>
              <w:left w:val="single" w:sz="4" w:space="0" w:color="auto"/>
              <w:bottom w:val="single" w:sz="4" w:space="0" w:color="auto"/>
              <w:right w:val="single" w:sz="4" w:space="0" w:color="auto"/>
            </w:tcBorders>
            <w:vAlign w:val="bottom"/>
          </w:tcPr>
          <w:p w:rsidR="00DD7393" w:rsidRPr="00DD7393" w:rsidRDefault="00DD7393" w:rsidP="00DD7393">
            <w:pPr>
              <w:tabs>
                <w:tab w:val="center" w:pos="4536"/>
                <w:tab w:val="right" w:pos="9072"/>
              </w:tabs>
              <w:spacing w:before="0" w:after="0"/>
              <w:jc w:val="right"/>
            </w:pPr>
            <w:r w:rsidRPr="00DD7393">
              <w:t>-230</w:t>
            </w:r>
          </w:p>
        </w:tc>
        <w:tc>
          <w:tcPr>
            <w:tcW w:w="1276" w:type="dxa"/>
            <w:tcBorders>
              <w:top w:val="single" w:sz="4" w:space="0" w:color="auto"/>
              <w:left w:val="single" w:sz="4" w:space="0" w:color="auto"/>
              <w:bottom w:val="single" w:sz="4" w:space="0" w:color="auto"/>
              <w:right w:val="single" w:sz="4" w:space="0" w:color="auto"/>
            </w:tcBorders>
            <w:vAlign w:val="bottom"/>
          </w:tcPr>
          <w:p w:rsidR="00DD7393" w:rsidRPr="00DD7393" w:rsidRDefault="00DD7393" w:rsidP="00DD7393">
            <w:pPr>
              <w:tabs>
                <w:tab w:val="center" w:pos="4536"/>
                <w:tab w:val="right" w:pos="9072"/>
              </w:tabs>
              <w:spacing w:before="0" w:after="0"/>
              <w:jc w:val="right"/>
            </w:pPr>
            <w:r w:rsidRPr="00DD7393">
              <w:t>+30</w:t>
            </w:r>
          </w:p>
        </w:tc>
        <w:tc>
          <w:tcPr>
            <w:tcW w:w="1134" w:type="dxa"/>
            <w:tcBorders>
              <w:top w:val="single" w:sz="4" w:space="0" w:color="auto"/>
              <w:left w:val="single" w:sz="4" w:space="0" w:color="auto"/>
              <w:bottom w:val="single" w:sz="4" w:space="0" w:color="auto"/>
              <w:right w:val="single" w:sz="4" w:space="0" w:color="auto"/>
            </w:tcBorders>
            <w:vAlign w:val="bottom"/>
          </w:tcPr>
          <w:p w:rsidR="00DD7393" w:rsidRPr="00DD7393" w:rsidRDefault="00DD7393" w:rsidP="00DD7393">
            <w:pPr>
              <w:tabs>
                <w:tab w:val="center" w:pos="4536"/>
                <w:tab w:val="right" w:pos="9072"/>
              </w:tabs>
              <w:spacing w:before="0" w:after="0"/>
              <w:jc w:val="right"/>
            </w:pPr>
            <w:r w:rsidRPr="00DD7393">
              <w:t>47900</w:t>
            </w:r>
          </w:p>
        </w:tc>
        <w:tc>
          <w:tcPr>
            <w:tcW w:w="992" w:type="dxa"/>
            <w:tcBorders>
              <w:top w:val="single" w:sz="4" w:space="0" w:color="auto"/>
              <w:left w:val="single" w:sz="4" w:space="0" w:color="auto"/>
              <w:bottom w:val="single" w:sz="4" w:space="0" w:color="auto"/>
              <w:right w:val="single" w:sz="4" w:space="0" w:color="auto"/>
            </w:tcBorders>
            <w:vAlign w:val="bottom"/>
          </w:tcPr>
          <w:p w:rsidR="00DD7393" w:rsidRPr="00DD7393" w:rsidRDefault="00DD7393" w:rsidP="00DD7393">
            <w:pPr>
              <w:tabs>
                <w:tab w:val="center" w:pos="4536"/>
                <w:tab w:val="right" w:pos="9072"/>
              </w:tabs>
              <w:spacing w:before="0" w:after="0"/>
              <w:jc w:val="right"/>
            </w:pPr>
            <w:r w:rsidRPr="00DD7393">
              <w:t>99,6</w:t>
            </w:r>
          </w:p>
        </w:tc>
      </w:tr>
      <w:tr w:rsidR="00DD7393" w:rsidRPr="00DD7393" w:rsidTr="00DD7393">
        <w:tc>
          <w:tcPr>
            <w:tcW w:w="2977" w:type="dxa"/>
            <w:tcBorders>
              <w:top w:val="single" w:sz="4" w:space="0" w:color="auto"/>
              <w:left w:val="single" w:sz="4" w:space="0" w:color="auto"/>
              <w:bottom w:val="single" w:sz="4" w:space="0" w:color="auto"/>
              <w:right w:val="single" w:sz="4" w:space="0" w:color="auto"/>
            </w:tcBorders>
            <w:vAlign w:val="bottom"/>
          </w:tcPr>
          <w:p w:rsidR="00DD7393" w:rsidRPr="00DD7393" w:rsidRDefault="00DD7393" w:rsidP="00DD7393">
            <w:pPr>
              <w:tabs>
                <w:tab w:val="center" w:pos="4536"/>
                <w:tab w:val="right" w:pos="9072"/>
              </w:tabs>
              <w:spacing w:before="0" w:after="0"/>
              <w:jc w:val="left"/>
            </w:pPr>
            <w:r w:rsidRPr="00DD7393">
              <w:t>Сельское население</w:t>
            </w:r>
          </w:p>
        </w:tc>
        <w:tc>
          <w:tcPr>
            <w:tcW w:w="1418" w:type="dxa"/>
            <w:tcBorders>
              <w:top w:val="single" w:sz="4" w:space="0" w:color="auto"/>
              <w:left w:val="single" w:sz="4" w:space="0" w:color="auto"/>
              <w:bottom w:val="single" w:sz="4" w:space="0" w:color="auto"/>
              <w:right w:val="single" w:sz="4" w:space="0" w:color="auto"/>
            </w:tcBorders>
            <w:vAlign w:val="bottom"/>
          </w:tcPr>
          <w:p w:rsidR="00DD7393" w:rsidRPr="00DD7393" w:rsidRDefault="00DD7393" w:rsidP="00DD7393">
            <w:pPr>
              <w:tabs>
                <w:tab w:val="center" w:pos="4536"/>
                <w:tab w:val="right" w:pos="9072"/>
              </w:tabs>
              <w:spacing w:before="0" w:after="0"/>
              <w:jc w:val="right"/>
            </w:pPr>
            <w:r w:rsidRPr="00DD7393">
              <w:t>48100</w:t>
            </w:r>
          </w:p>
        </w:tc>
        <w:tc>
          <w:tcPr>
            <w:tcW w:w="992" w:type="dxa"/>
            <w:tcBorders>
              <w:top w:val="single" w:sz="4" w:space="0" w:color="auto"/>
              <w:left w:val="single" w:sz="4" w:space="0" w:color="auto"/>
              <w:bottom w:val="single" w:sz="4" w:space="0" w:color="auto"/>
              <w:right w:val="single" w:sz="4" w:space="0" w:color="auto"/>
            </w:tcBorders>
            <w:vAlign w:val="bottom"/>
          </w:tcPr>
          <w:p w:rsidR="00DD7393" w:rsidRPr="00DD7393" w:rsidRDefault="00DD7393" w:rsidP="00DD7393">
            <w:pPr>
              <w:tabs>
                <w:tab w:val="center" w:pos="4536"/>
                <w:tab w:val="right" w:pos="9072"/>
              </w:tabs>
              <w:spacing w:before="0" w:after="0"/>
              <w:jc w:val="right"/>
            </w:pPr>
            <w:r w:rsidRPr="00DD7393">
              <w:t>-200</w:t>
            </w:r>
          </w:p>
        </w:tc>
        <w:tc>
          <w:tcPr>
            <w:tcW w:w="992" w:type="dxa"/>
            <w:tcBorders>
              <w:top w:val="single" w:sz="4" w:space="0" w:color="auto"/>
              <w:left w:val="single" w:sz="4" w:space="0" w:color="auto"/>
              <w:bottom w:val="single" w:sz="4" w:space="0" w:color="auto"/>
              <w:right w:val="single" w:sz="4" w:space="0" w:color="auto"/>
            </w:tcBorders>
            <w:vAlign w:val="bottom"/>
          </w:tcPr>
          <w:p w:rsidR="00DD7393" w:rsidRPr="00DD7393" w:rsidRDefault="00DD7393" w:rsidP="00DD7393">
            <w:pPr>
              <w:tabs>
                <w:tab w:val="center" w:pos="4536"/>
                <w:tab w:val="right" w:pos="9072"/>
              </w:tabs>
              <w:spacing w:before="0" w:after="0"/>
              <w:jc w:val="right"/>
            </w:pPr>
            <w:r w:rsidRPr="00DD7393">
              <w:t>-230</w:t>
            </w:r>
          </w:p>
        </w:tc>
        <w:tc>
          <w:tcPr>
            <w:tcW w:w="1276" w:type="dxa"/>
            <w:tcBorders>
              <w:top w:val="single" w:sz="4" w:space="0" w:color="auto"/>
              <w:left w:val="single" w:sz="4" w:space="0" w:color="auto"/>
              <w:bottom w:val="single" w:sz="4" w:space="0" w:color="auto"/>
              <w:right w:val="single" w:sz="4" w:space="0" w:color="auto"/>
            </w:tcBorders>
            <w:vAlign w:val="bottom"/>
          </w:tcPr>
          <w:p w:rsidR="00DD7393" w:rsidRPr="00DD7393" w:rsidRDefault="00DD7393" w:rsidP="00DD7393">
            <w:pPr>
              <w:tabs>
                <w:tab w:val="center" w:pos="4536"/>
                <w:tab w:val="right" w:pos="9072"/>
              </w:tabs>
              <w:spacing w:before="0" w:after="0"/>
              <w:jc w:val="right"/>
            </w:pPr>
            <w:r w:rsidRPr="00DD7393">
              <w:t>+30</w:t>
            </w:r>
          </w:p>
        </w:tc>
        <w:tc>
          <w:tcPr>
            <w:tcW w:w="1134" w:type="dxa"/>
            <w:tcBorders>
              <w:top w:val="single" w:sz="4" w:space="0" w:color="auto"/>
              <w:left w:val="single" w:sz="4" w:space="0" w:color="auto"/>
              <w:bottom w:val="single" w:sz="4" w:space="0" w:color="auto"/>
              <w:right w:val="single" w:sz="4" w:space="0" w:color="auto"/>
            </w:tcBorders>
            <w:vAlign w:val="bottom"/>
          </w:tcPr>
          <w:p w:rsidR="00DD7393" w:rsidRPr="00DD7393" w:rsidRDefault="00DD7393" w:rsidP="00DD7393">
            <w:pPr>
              <w:tabs>
                <w:tab w:val="center" w:pos="4536"/>
                <w:tab w:val="right" w:pos="9072"/>
              </w:tabs>
              <w:spacing w:before="0" w:after="0"/>
              <w:jc w:val="right"/>
            </w:pPr>
            <w:r w:rsidRPr="00DD7393">
              <w:t>47900</w:t>
            </w:r>
          </w:p>
        </w:tc>
        <w:tc>
          <w:tcPr>
            <w:tcW w:w="992" w:type="dxa"/>
            <w:tcBorders>
              <w:top w:val="single" w:sz="4" w:space="0" w:color="auto"/>
              <w:left w:val="single" w:sz="4" w:space="0" w:color="auto"/>
              <w:bottom w:val="single" w:sz="4" w:space="0" w:color="auto"/>
              <w:right w:val="single" w:sz="4" w:space="0" w:color="auto"/>
            </w:tcBorders>
            <w:vAlign w:val="bottom"/>
          </w:tcPr>
          <w:p w:rsidR="00DD7393" w:rsidRPr="00DD7393" w:rsidRDefault="00DD7393" w:rsidP="00DD7393">
            <w:pPr>
              <w:tabs>
                <w:tab w:val="center" w:pos="4536"/>
                <w:tab w:val="right" w:pos="9072"/>
              </w:tabs>
              <w:spacing w:before="0" w:after="0"/>
              <w:jc w:val="right"/>
            </w:pPr>
            <w:r w:rsidRPr="00DD7393">
              <w:t>99,6</w:t>
            </w:r>
          </w:p>
        </w:tc>
      </w:tr>
      <w:tr w:rsidR="00DD7393" w:rsidRPr="00DD7393" w:rsidTr="00DD7393">
        <w:tc>
          <w:tcPr>
            <w:tcW w:w="2977" w:type="dxa"/>
            <w:tcBorders>
              <w:top w:val="single" w:sz="4" w:space="0" w:color="auto"/>
              <w:left w:val="single" w:sz="4" w:space="0" w:color="auto"/>
              <w:bottom w:val="single" w:sz="4" w:space="0" w:color="auto"/>
              <w:right w:val="single" w:sz="4" w:space="0" w:color="auto"/>
            </w:tcBorders>
            <w:vAlign w:val="bottom"/>
          </w:tcPr>
          <w:p w:rsidR="00DD7393" w:rsidRPr="00DD7393" w:rsidRDefault="00DD7393" w:rsidP="00DD7393">
            <w:pPr>
              <w:tabs>
                <w:tab w:val="center" w:pos="4536"/>
                <w:tab w:val="right" w:pos="9072"/>
              </w:tabs>
              <w:spacing w:before="0" w:after="0"/>
              <w:jc w:val="left"/>
            </w:pPr>
            <w:r w:rsidRPr="00DD7393">
              <w:t>Ванновское СП</w:t>
            </w:r>
          </w:p>
        </w:tc>
        <w:tc>
          <w:tcPr>
            <w:tcW w:w="1418" w:type="dxa"/>
            <w:tcBorders>
              <w:top w:val="single" w:sz="4" w:space="0" w:color="auto"/>
              <w:left w:val="single" w:sz="4" w:space="0" w:color="auto"/>
              <w:bottom w:val="single" w:sz="4" w:space="0" w:color="auto"/>
              <w:right w:val="single" w:sz="4" w:space="0" w:color="auto"/>
            </w:tcBorders>
            <w:vAlign w:val="bottom"/>
          </w:tcPr>
          <w:p w:rsidR="00DD7393" w:rsidRPr="00DD7393" w:rsidRDefault="00DD7393" w:rsidP="00DD7393">
            <w:pPr>
              <w:tabs>
                <w:tab w:val="center" w:pos="4536"/>
                <w:tab w:val="right" w:pos="9072"/>
              </w:tabs>
              <w:spacing w:before="0" w:after="0"/>
              <w:jc w:val="right"/>
            </w:pPr>
            <w:r w:rsidRPr="00DD7393">
              <w:t>5563</w:t>
            </w:r>
          </w:p>
        </w:tc>
        <w:tc>
          <w:tcPr>
            <w:tcW w:w="992" w:type="dxa"/>
            <w:tcBorders>
              <w:top w:val="single" w:sz="4" w:space="0" w:color="auto"/>
              <w:left w:val="single" w:sz="4" w:space="0" w:color="auto"/>
              <w:bottom w:val="single" w:sz="4" w:space="0" w:color="auto"/>
              <w:right w:val="single" w:sz="4" w:space="0" w:color="auto"/>
            </w:tcBorders>
            <w:vAlign w:val="bottom"/>
          </w:tcPr>
          <w:p w:rsidR="00DD7393" w:rsidRPr="00DD7393" w:rsidRDefault="00DD7393" w:rsidP="00DD7393">
            <w:pPr>
              <w:tabs>
                <w:tab w:val="center" w:pos="4536"/>
                <w:tab w:val="right" w:pos="9072"/>
              </w:tabs>
              <w:spacing w:before="0" w:after="0"/>
              <w:jc w:val="right"/>
            </w:pPr>
            <w:r w:rsidRPr="00DD7393">
              <w:t>+157</w:t>
            </w:r>
          </w:p>
        </w:tc>
        <w:tc>
          <w:tcPr>
            <w:tcW w:w="992" w:type="dxa"/>
            <w:tcBorders>
              <w:top w:val="single" w:sz="4" w:space="0" w:color="auto"/>
              <w:left w:val="single" w:sz="4" w:space="0" w:color="auto"/>
              <w:bottom w:val="single" w:sz="4" w:space="0" w:color="auto"/>
              <w:right w:val="single" w:sz="4" w:space="0" w:color="auto"/>
            </w:tcBorders>
            <w:vAlign w:val="bottom"/>
          </w:tcPr>
          <w:p w:rsidR="00DD7393" w:rsidRPr="00DD7393" w:rsidRDefault="00DD7393" w:rsidP="00DD7393">
            <w:pPr>
              <w:tabs>
                <w:tab w:val="center" w:pos="4536"/>
                <w:tab w:val="right" w:pos="9072"/>
              </w:tabs>
              <w:spacing w:before="0" w:after="0"/>
              <w:jc w:val="right"/>
            </w:pPr>
            <w:r w:rsidRPr="00DD7393">
              <w:t>-28</w:t>
            </w:r>
          </w:p>
        </w:tc>
        <w:tc>
          <w:tcPr>
            <w:tcW w:w="1276" w:type="dxa"/>
            <w:tcBorders>
              <w:top w:val="single" w:sz="4" w:space="0" w:color="auto"/>
              <w:left w:val="single" w:sz="4" w:space="0" w:color="auto"/>
              <w:bottom w:val="single" w:sz="4" w:space="0" w:color="auto"/>
              <w:right w:val="single" w:sz="4" w:space="0" w:color="auto"/>
            </w:tcBorders>
            <w:vAlign w:val="bottom"/>
          </w:tcPr>
          <w:p w:rsidR="00DD7393" w:rsidRPr="00DD7393" w:rsidRDefault="00DD7393" w:rsidP="00DD7393">
            <w:pPr>
              <w:tabs>
                <w:tab w:val="center" w:pos="4536"/>
                <w:tab w:val="right" w:pos="9072"/>
              </w:tabs>
              <w:spacing w:before="0" w:after="0"/>
              <w:jc w:val="right"/>
            </w:pPr>
            <w:r w:rsidRPr="00DD7393">
              <w:t>+185</w:t>
            </w:r>
          </w:p>
        </w:tc>
        <w:tc>
          <w:tcPr>
            <w:tcW w:w="1134" w:type="dxa"/>
            <w:tcBorders>
              <w:top w:val="single" w:sz="4" w:space="0" w:color="auto"/>
              <w:left w:val="single" w:sz="4" w:space="0" w:color="auto"/>
              <w:bottom w:val="single" w:sz="4" w:space="0" w:color="auto"/>
              <w:right w:val="single" w:sz="4" w:space="0" w:color="auto"/>
            </w:tcBorders>
            <w:vAlign w:val="bottom"/>
          </w:tcPr>
          <w:p w:rsidR="00DD7393" w:rsidRPr="00DD7393" w:rsidRDefault="00DD7393" w:rsidP="00DD7393">
            <w:pPr>
              <w:tabs>
                <w:tab w:val="center" w:pos="4536"/>
                <w:tab w:val="right" w:pos="9072"/>
              </w:tabs>
              <w:spacing w:before="0" w:after="0"/>
              <w:jc w:val="right"/>
            </w:pPr>
            <w:r w:rsidRPr="00DD7393">
              <w:t>5720</w:t>
            </w:r>
          </w:p>
        </w:tc>
        <w:tc>
          <w:tcPr>
            <w:tcW w:w="992" w:type="dxa"/>
            <w:tcBorders>
              <w:top w:val="single" w:sz="4" w:space="0" w:color="auto"/>
              <w:left w:val="single" w:sz="4" w:space="0" w:color="auto"/>
              <w:bottom w:val="single" w:sz="4" w:space="0" w:color="auto"/>
              <w:right w:val="single" w:sz="4" w:space="0" w:color="auto"/>
            </w:tcBorders>
            <w:vAlign w:val="bottom"/>
          </w:tcPr>
          <w:p w:rsidR="00DD7393" w:rsidRPr="00DD7393" w:rsidRDefault="00DD7393" w:rsidP="00DD7393">
            <w:pPr>
              <w:tabs>
                <w:tab w:val="center" w:pos="4536"/>
                <w:tab w:val="right" w:pos="9072"/>
              </w:tabs>
              <w:spacing w:before="0" w:after="0"/>
              <w:jc w:val="right"/>
            </w:pPr>
            <w:r w:rsidRPr="00DD7393">
              <w:t>102,8</w:t>
            </w:r>
          </w:p>
        </w:tc>
      </w:tr>
    </w:tbl>
    <w:p w:rsidR="00DD7393" w:rsidRPr="00DD7393" w:rsidRDefault="00DD7393" w:rsidP="00DD7393">
      <w:pPr>
        <w:tabs>
          <w:tab w:val="left" w:pos="709"/>
        </w:tabs>
        <w:spacing w:before="0" w:after="0"/>
        <w:jc w:val="center"/>
        <w:rPr>
          <w:sz w:val="28"/>
          <w:szCs w:val="28"/>
        </w:rPr>
      </w:pPr>
    </w:p>
    <w:p w:rsidR="00DD7393" w:rsidRPr="00DD7393" w:rsidRDefault="00DD7393" w:rsidP="00DD7393">
      <w:pPr>
        <w:tabs>
          <w:tab w:val="left" w:pos="709"/>
        </w:tabs>
        <w:spacing w:before="0" w:after="0"/>
        <w:jc w:val="center"/>
        <w:rPr>
          <w:b/>
          <w:szCs w:val="28"/>
        </w:rPr>
      </w:pPr>
      <w:r w:rsidRPr="00DD7393">
        <w:rPr>
          <w:b/>
          <w:szCs w:val="28"/>
        </w:rPr>
        <w:t>Общие коэффициенты рождаемости, смертности, естественного</w:t>
      </w:r>
    </w:p>
    <w:p w:rsidR="00DD7393" w:rsidRPr="00DD7393" w:rsidRDefault="00DD7393" w:rsidP="00DD7393">
      <w:pPr>
        <w:tabs>
          <w:tab w:val="left" w:pos="709"/>
        </w:tabs>
        <w:spacing w:before="0" w:after="0"/>
        <w:jc w:val="center"/>
        <w:rPr>
          <w:b/>
          <w:szCs w:val="28"/>
        </w:rPr>
      </w:pPr>
      <w:r w:rsidRPr="00DD7393">
        <w:rPr>
          <w:b/>
          <w:szCs w:val="28"/>
        </w:rPr>
        <w:t xml:space="preserve">прироста (убыли) населения </w:t>
      </w:r>
    </w:p>
    <w:p w:rsidR="00DD7393" w:rsidRPr="00DD7393" w:rsidRDefault="00DD7393" w:rsidP="00DD7393">
      <w:pPr>
        <w:tabs>
          <w:tab w:val="left" w:pos="709"/>
        </w:tabs>
        <w:spacing w:before="0" w:after="0"/>
        <w:jc w:val="right"/>
        <w:outlineLvl w:val="8"/>
        <w:rPr>
          <w:b/>
          <w:szCs w:val="28"/>
        </w:rPr>
      </w:pPr>
      <w:r w:rsidRPr="00DD7393">
        <w:rPr>
          <w:b/>
          <w:szCs w:val="28"/>
        </w:rPr>
        <w:t xml:space="preserve">Таблица </w:t>
      </w:r>
      <w:r>
        <w:rPr>
          <w:b/>
          <w:szCs w:val="28"/>
        </w:rPr>
        <w:t>1.1.4.2</w:t>
      </w:r>
    </w:p>
    <w:tbl>
      <w:tblPr>
        <w:tblW w:w="9796"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833"/>
        <w:gridCol w:w="820"/>
        <w:gridCol w:w="813"/>
        <w:gridCol w:w="816"/>
        <w:gridCol w:w="820"/>
        <w:gridCol w:w="813"/>
        <w:gridCol w:w="816"/>
        <w:gridCol w:w="934"/>
        <w:gridCol w:w="1131"/>
      </w:tblGrid>
      <w:tr w:rsidR="00DD7393" w:rsidRPr="00DD7393" w:rsidTr="00DD7393">
        <w:trPr>
          <w:trHeight w:val="522"/>
        </w:trPr>
        <w:tc>
          <w:tcPr>
            <w:tcW w:w="2920" w:type="dxa"/>
            <w:vMerge w:val="restart"/>
            <w:shd w:val="clear" w:color="auto" w:fill="auto"/>
            <w:vAlign w:val="center"/>
          </w:tcPr>
          <w:p w:rsidR="00DD7393" w:rsidRPr="00DD7393" w:rsidRDefault="00DD7393" w:rsidP="00DD7393">
            <w:pPr>
              <w:spacing w:before="0" w:after="0"/>
              <w:jc w:val="center"/>
            </w:pPr>
            <w:r w:rsidRPr="00DD7393">
              <w:t> </w:t>
            </w:r>
          </w:p>
        </w:tc>
        <w:tc>
          <w:tcPr>
            <w:tcW w:w="1640" w:type="dxa"/>
            <w:gridSpan w:val="2"/>
            <w:shd w:val="clear" w:color="auto" w:fill="auto"/>
            <w:vAlign w:val="center"/>
          </w:tcPr>
          <w:p w:rsidR="00DD7393" w:rsidRPr="00DD7393" w:rsidRDefault="00DD7393" w:rsidP="00DD7393">
            <w:pPr>
              <w:spacing w:before="0" w:after="0"/>
              <w:jc w:val="center"/>
            </w:pPr>
            <w:r w:rsidRPr="00DD7393">
              <w:t xml:space="preserve">Число </w:t>
            </w:r>
            <w:r w:rsidRPr="00DD7393">
              <w:br/>
              <w:t xml:space="preserve">родившихся </w:t>
            </w:r>
          </w:p>
          <w:p w:rsidR="00DD7393" w:rsidRPr="00DD7393" w:rsidRDefault="00DD7393" w:rsidP="00DD7393">
            <w:pPr>
              <w:spacing w:before="0" w:after="0"/>
              <w:jc w:val="center"/>
            </w:pPr>
            <w:r w:rsidRPr="00DD7393">
              <w:t>на 1 тыс. населения</w:t>
            </w:r>
          </w:p>
        </w:tc>
        <w:tc>
          <w:tcPr>
            <w:tcW w:w="820" w:type="dxa"/>
            <w:vMerge w:val="restart"/>
            <w:shd w:val="clear" w:color="auto" w:fill="auto"/>
            <w:vAlign w:val="center"/>
          </w:tcPr>
          <w:p w:rsidR="00DD7393" w:rsidRPr="00DD7393" w:rsidRDefault="00DD7393" w:rsidP="00DD7393">
            <w:pPr>
              <w:spacing w:before="0" w:after="0"/>
              <w:jc w:val="center"/>
            </w:pPr>
            <w:r w:rsidRPr="00DD7393">
              <w:t>2007</w:t>
            </w:r>
            <w:r w:rsidRPr="00DD7393">
              <w:br/>
              <w:t>в % к</w:t>
            </w:r>
            <w:r w:rsidRPr="00DD7393">
              <w:br/>
              <w:t>2006</w:t>
            </w:r>
          </w:p>
        </w:tc>
        <w:tc>
          <w:tcPr>
            <w:tcW w:w="1640" w:type="dxa"/>
            <w:gridSpan w:val="2"/>
            <w:shd w:val="clear" w:color="auto" w:fill="auto"/>
            <w:vAlign w:val="center"/>
          </w:tcPr>
          <w:p w:rsidR="00DD7393" w:rsidRPr="00DD7393" w:rsidRDefault="00DD7393" w:rsidP="00DD7393">
            <w:pPr>
              <w:spacing w:before="0" w:after="0"/>
              <w:jc w:val="center"/>
            </w:pPr>
            <w:r w:rsidRPr="00DD7393">
              <w:t xml:space="preserve">Число </w:t>
            </w:r>
            <w:r w:rsidRPr="00DD7393">
              <w:br/>
              <w:t>умерших            на 1 тыс. населения</w:t>
            </w:r>
          </w:p>
        </w:tc>
        <w:tc>
          <w:tcPr>
            <w:tcW w:w="820" w:type="dxa"/>
            <w:vMerge w:val="restart"/>
            <w:shd w:val="clear" w:color="auto" w:fill="auto"/>
            <w:vAlign w:val="center"/>
          </w:tcPr>
          <w:p w:rsidR="00DD7393" w:rsidRPr="00DD7393" w:rsidRDefault="00DD7393" w:rsidP="00DD7393">
            <w:pPr>
              <w:spacing w:before="0" w:after="0"/>
              <w:jc w:val="center"/>
            </w:pPr>
            <w:r w:rsidRPr="00DD7393">
              <w:t>2007</w:t>
            </w:r>
            <w:r w:rsidRPr="00DD7393">
              <w:br/>
              <w:t>в % к</w:t>
            </w:r>
            <w:r w:rsidRPr="00DD7393">
              <w:br/>
              <w:t>2006</w:t>
            </w:r>
          </w:p>
        </w:tc>
        <w:tc>
          <w:tcPr>
            <w:tcW w:w="1956" w:type="dxa"/>
            <w:gridSpan w:val="2"/>
            <w:shd w:val="clear" w:color="auto" w:fill="auto"/>
            <w:vAlign w:val="center"/>
          </w:tcPr>
          <w:p w:rsidR="00DD7393" w:rsidRPr="00DD7393" w:rsidRDefault="00DD7393" w:rsidP="00DD7393">
            <w:pPr>
              <w:spacing w:before="0" w:after="0"/>
              <w:jc w:val="center"/>
            </w:pPr>
            <w:r w:rsidRPr="00DD7393">
              <w:t xml:space="preserve">Естестественный прирост, </w:t>
            </w:r>
          </w:p>
          <w:p w:rsidR="00DD7393" w:rsidRPr="00DD7393" w:rsidRDefault="00DD7393" w:rsidP="00DD7393">
            <w:pPr>
              <w:spacing w:before="0" w:after="0"/>
              <w:jc w:val="center"/>
            </w:pPr>
            <w:r w:rsidRPr="00DD7393">
              <w:t>убыль (-)</w:t>
            </w:r>
          </w:p>
        </w:tc>
      </w:tr>
      <w:tr w:rsidR="00DD7393" w:rsidRPr="00DD7393" w:rsidTr="00DD7393">
        <w:trPr>
          <w:trHeight w:val="319"/>
        </w:trPr>
        <w:tc>
          <w:tcPr>
            <w:tcW w:w="2920" w:type="dxa"/>
            <w:vMerge/>
            <w:vAlign w:val="center"/>
          </w:tcPr>
          <w:p w:rsidR="00DD7393" w:rsidRPr="00DD7393" w:rsidRDefault="00DD7393" w:rsidP="00DD7393">
            <w:pPr>
              <w:spacing w:before="0" w:after="0"/>
              <w:jc w:val="left"/>
            </w:pPr>
          </w:p>
        </w:tc>
        <w:tc>
          <w:tcPr>
            <w:tcW w:w="820" w:type="dxa"/>
            <w:shd w:val="clear" w:color="auto" w:fill="auto"/>
            <w:vAlign w:val="center"/>
          </w:tcPr>
          <w:p w:rsidR="00DD7393" w:rsidRPr="00DD7393" w:rsidRDefault="00DD7393" w:rsidP="00DD7393">
            <w:pPr>
              <w:spacing w:before="0" w:after="0"/>
              <w:jc w:val="center"/>
            </w:pPr>
            <w:r w:rsidRPr="00DD7393">
              <w:t>2007</w:t>
            </w:r>
          </w:p>
        </w:tc>
        <w:tc>
          <w:tcPr>
            <w:tcW w:w="820" w:type="dxa"/>
            <w:shd w:val="clear" w:color="auto" w:fill="auto"/>
            <w:vAlign w:val="center"/>
          </w:tcPr>
          <w:p w:rsidR="00DD7393" w:rsidRPr="00DD7393" w:rsidRDefault="00DD7393" w:rsidP="00DD7393">
            <w:pPr>
              <w:spacing w:before="0" w:after="0"/>
              <w:jc w:val="center"/>
            </w:pPr>
            <w:r w:rsidRPr="00DD7393">
              <w:t>2006</w:t>
            </w:r>
          </w:p>
        </w:tc>
        <w:tc>
          <w:tcPr>
            <w:tcW w:w="820" w:type="dxa"/>
            <w:vMerge/>
            <w:vAlign w:val="center"/>
          </w:tcPr>
          <w:p w:rsidR="00DD7393" w:rsidRPr="00DD7393" w:rsidRDefault="00DD7393" w:rsidP="00DD7393">
            <w:pPr>
              <w:spacing w:before="0" w:after="0"/>
              <w:jc w:val="left"/>
            </w:pPr>
          </w:p>
        </w:tc>
        <w:tc>
          <w:tcPr>
            <w:tcW w:w="820" w:type="dxa"/>
            <w:shd w:val="clear" w:color="auto" w:fill="auto"/>
            <w:vAlign w:val="center"/>
          </w:tcPr>
          <w:p w:rsidR="00DD7393" w:rsidRPr="00DD7393" w:rsidRDefault="00DD7393" w:rsidP="00DD7393">
            <w:pPr>
              <w:spacing w:before="0" w:after="0"/>
              <w:jc w:val="center"/>
            </w:pPr>
            <w:r w:rsidRPr="00DD7393">
              <w:t>2007</w:t>
            </w:r>
          </w:p>
        </w:tc>
        <w:tc>
          <w:tcPr>
            <w:tcW w:w="820" w:type="dxa"/>
            <w:shd w:val="clear" w:color="auto" w:fill="auto"/>
            <w:vAlign w:val="center"/>
          </w:tcPr>
          <w:p w:rsidR="00DD7393" w:rsidRPr="00DD7393" w:rsidRDefault="00DD7393" w:rsidP="00DD7393">
            <w:pPr>
              <w:spacing w:before="0" w:after="0"/>
              <w:jc w:val="center"/>
            </w:pPr>
            <w:r w:rsidRPr="00DD7393">
              <w:t>2006</w:t>
            </w:r>
          </w:p>
        </w:tc>
        <w:tc>
          <w:tcPr>
            <w:tcW w:w="820" w:type="dxa"/>
            <w:vMerge/>
            <w:vAlign w:val="center"/>
          </w:tcPr>
          <w:p w:rsidR="00DD7393" w:rsidRPr="00DD7393" w:rsidRDefault="00DD7393" w:rsidP="00DD7393">
            <w:pPr>
              <w:spacing w:before="0" w:after="0"/>
              <w:jc w:val="left"/>
            </w:pPr>
          </w:p>
        </w:tc>
        <w:tc>
          <w:tcPr>
            <w:tcW w:w="820" w:type="dxa"/>
            <w:shd w:val="clear" w:color="auto" w:fill="auto"/>
            <w:vAlign w:val="center"/>
          </w:tcPr>
          <w:p w:rsidR="00DD7393" w:rsidRPr="00DD7393" w:rsidRDefault="00DD7393" w:rsidP="00DD7393">
            <w:pPr>
              <w:spacing w:before="0" w:after="0"/>
              <w:jc w:val="center"/>
            </w:pPr>
            <w:r w:rsidRPr="00DD7393">
              <w:t>2007</w:t>
            </w:r>
          </w:p>
        </w:tc>
        <w:tc>
          <w:tcPr>
            <w:tcW w:w="1136" w:type="dxa"/>
            <w:shd w:val="clear" w:color="auto" w:fill="auto"/>
            <w:vAlign w:val="center"/>
          </w:tcPr>
          <w:p w:rsidR="00DD7393" w:rsidRPr="00DD7393" w:rsidRDefault="00DD7393" w:rsidP="00DD7393">
            <w:pPr>
              <w:spacing w:before="0" w:after="0"/>
              <w:jc w:val="center"/>
            </w:pPr>
            <w:r w:rsidRPr="00DD7393">
              <w:t>2006</w:t>
            </w:r>
          </w:p>
        </w:tc>
      </w:tr>
      <w:tr w:rsidR="00DD7393" w:rsidRPr="00DD7393" w:rsidTr="00DD7393">
        <w:trPr>
          <w:trHeight w:val="342"/>
        </w:trPr>
        <w:tc>
          <w:tcPr>
            <w:tcW w:w="2920" w:type="dxa"/>
            <w:shd w:val="clear" w:color="auto" w:fill="auto"/>
            <w:vAlign w:val="bottom"/>
          </w:tcPr>
          <w:p w:rsidR="00DD7393" w:rsidRPr="00DD7393" w:rsidRDefault="00DD7393" w:rsidP="00DD7393">
            <w:pPr>
              <w:spacing w:before="0" w:after="0"/>
              <w:jc w:val="left"/>
            </w:pPr>
            <w:r w:rsidRPr="00DD7393">
              <w:t>Тбилисский район</w:t>
            </w:r>
          </w:p>
        </w:tc>
        <w:tc>
          <w:tcPr>
            <w:tcW w:w="820" w:type="dxa"/>
            <w:shd w:val="clear" w:color="auto" w:fill="auto"/>
            <w:noWrap/>
            <w:vAlign w:val="bottom"/>
          </w:tcPr>
          <w:p w:rsidR="00DD7393" w:rsidRPr="00DD7393" w:rsidRDefault="00DD7393" w:rsidP="00DD7393">
            <w:pPr>
              <w:spacing w:before="0" w:after="0"/>
              <w:jc w:val="right"/>
            </w:pPr>
            <w:r w:rsidRPr="00DD7393">
              <w:t>10,7</w:t>
            </w:r>
          </w:p>
        </w:tc>
        <w:tc>
          <w:tcPr>
            <w:tcW w:w="820" w:type="dxa"/>
            <w:shd w:val="clear" w:color="auto" w:fill="auto"/>
            <w:vAlign w:val="bottom"/>
          </w:tcPr>
          <w:p w:rsidR="00DD7393" w:rsidRPr="00DD7393" w:rsidRDefault="00DD7393" w:rsidP="00DD7393">
            <w:pPr>
              <w:spacing w:before="0" w:after="0"/>
              <w:jc w:val="right"/>
            </w:pPr>
            <w:r w:rsidRPr="00DD7393">
              <w:t>10,3</w:t>
            </w:r>
          </w:p>
        </w:tc>
        <w:tc>
          <w:tcPr>
            <w:tcW w:w="820" w:type="dxa"/>
            <w:shd w:val="clear" w:color="auto" w:fill="auto"/>
            <w:vAlign w:val="bottom"/>
          </w:tcPr>
          <w:p w:rsidR="00DD7393" w:rsidRPr="00DD7393" w:rsidRDefault="00DD7393" w:rsidP="00DD7393">
            <w:pPr>
              <w:spacing w:before="0" w:after="0"/>
              <w:jc w:val="right"/>
            </w:pPr>
            <w:r w:rsidRPr="00DD7393">
              <w:t>103,9</w:t>
            </w:r>
          </w:p>
        </w:tc>
        <w:tc>
          <w:tcPr>
            <w:tcW w:w="820" w:type="dxa"/>
            <w:shd w:val="clear" w:color="auto" w:fill="auto"/>
            <w:noWrap/>
            <w:vAlign w:val="bottom"/>
          </w:tcPr>
          <w:p w:rsidR="00DD7393" w:rsidRPr="00DD7393" w:rsidRDefault="00DD7393" w:rsidP="00DD7393">
            <w:pPr>
              <w:spacing w:before="0" w:after="0"/>
              <w:jc w:val="right"/>
            </w:pPr>
            <w:r w:rsidRPr="00DD7393">
              <w:t>15,5</w:t>
            </w:r>
          </w:p>
        </w:tc>
        <w:tc>
          <w:tcPr>
            <w:tcW w:w="820" w:type="dxa"/>
            <w:shd w:val="clear" w:color="auto" w:fill="auto"/>
            <w:vAlign w:val="bottom"/>
          </w:tcPr>
          <w:p w:rsidR="00DD7393" w:rsidRPr="00DD7393" w:rsidRDefault="00DD7393" w:rsidP="00DD7393">
            <w:pPr>
              <w:spacing w:before="0" w:after="0"/>
              <w:jc w:val="right"/>
            </w:pPr>
            <w:r w:rsidRPr="00DD7393">
              <w:t>14,9</w:t>
            </w:r>
          </w:p>
        </w:tc>
        <w:tc>
          <w:tcPr>
            <w:tcW w:w="820" w:type="dxa"/>
            <w:shd w:val="clear" w:color="auto" w:fill="auto"/>
            <w:vAlign w:val="bottom"/>
          </w:tcPr>
          <w:p w:rsidR="00DD7393" w:rsidRPr="00DD7393" w:rsidRDefault="00DD7393" w:rsidP="00DD7393">
            <w:pPr>
              <w:spacing w:before="0" w:after="0"/>
              <w:jc w:val="right"/>
            </w:pPr>
            <w:r w:rsidRPr="00DD7393">
              <w:t>104,0</w:t>
            </w:r>
          </w:p>
        </w:tc>
        <w:tc>
          <w:tcPr>
            <w:tcW w:w="820" w:type="dxa"/>
            <w:shd w:val="clear" w:color="auto" w:fill="auto"/>
            <w:noWrap/>
            <w:vAlign w:val="bottom"/>
          </w:tcPr>
          <w:p w:rsidR="00DD7393" w:rsidRPr="00DD7393" w:rsidRDefault="00DD7393" w:rsidP="00DD7393">
            <w:pPr>
              <w:spacing w:before="0" w:after="0"/>
              <w:jc w:val="right"/>
            </w:pPr>
            <w:r w:rsidRPr="00DD7393">
              <w:t>-4,8</w:t>
            </w:r>
          </w:p>
        </w:tc>
        <w:tc>
          <w:tcPr>
            <w:tcW w:w="1136" w:type="dxa"/>
            <w:shd w:val="clear" w:color="auto" w:fill="auto"/>
            <w:vAlign w:val="bottom"/>
          </w:tcPr>
          <w:p w:rsidR="00DD7393" w:rsidRPr="00DD7393" w:rsidRDefault="00DD7393" w:rsidP="00DD7393">
            <w:pPr>
              <w:spacing w:before="0" w:after="0"/>
              <w:jc w:val="right"/>
            </w:pPr>
            <w:r w:rsidRPr="00DD7393">
              <w:t>-4,7</w:t>
            </w:r>
          </w:p>
        </w:tc>
      </w:tr>
      <w:tr w:rsidR="00DD7393" w:rsidRPr="00DD7393" w:rsidTr="00DD7393">
        <w:trPr>
          <w:trHeight w:val="342"/>
        </w:trPr>
        <w:tc>
          <w:tcPr>
            <w:tcW w:w="2920" w:type="dxa"/>
            <w:shd w:val="clear" w:color="auto" w:fill="auto"/>
            <w:vAlign w:val="bottom"/>
          </w:tcPr>
          <w:p w:rsidR="00DD7393" w:rsidRPr="00DD7393" w:rsidRDefault="00DD7393" w:rsidP="00DD7393">
            <w:pPr>
              <w:spacing w:before="0" w:after="0"/>
              <w:jc w:val="left"/>
            </w:pPr>
            <w:r w:rsidRPr="00DD7393">
              <w:t xml:space="preserve">  Сельское население</w:t>
            </w:r>
          </w:p>
        </w:tc>
        <w:tc>
          <w:tcPr>
            <w:tcW w:w="820" w:type="dxa"/>
            <w:shd w:val="clear" w:color="auto" w:fill="auto"/>
            <w:noWrap/>
            <w:vAlign w:val="bottom"/>
          </w:tcPr>
          <w:p w:rsidR="00DD7393" w:rsidRPr="00DD7393" w:rsidRDefault="00DD7393" w:rsidP="00DD7393">
            <w:pPr>
              <w:spacing w:before="0" w:after="0"/>
              <w:jc w:val="right"/>
            </w:pPr>
            <w:r w:rsidRPr="00DD7393">
              <w:t>10,7</w:t>
            </w:r>
          </w:p>
        </w:tc>
        <w:tc>
          <w:tcPr>
            <w:tcW w:w="820" w:type="dxa"/>
            <w:shd w:val="clear" w:color="auto" w:fill="auto"/>
            <w:vAlign w:val="bottom"/>
          </w:tcPr>
          <w:p w:rsidR="00DD7393" w:rsidRPr="00DD7393" w:rsidRDefault="00DD7393" w:rsidP="00DD7393">
            <w:pPr>
              <w:spacing w:before="0" w:after="0"/>
              <w:jc w:val="right"/>
            </w:pPr>
            <w:r w:rsidRPr="00DD7393">
              <w:t>10,3</w:t>
            </w:r>
          </w:p>
        </w:tc>
        <w:tc>
          <w:tcPr>
            <w:tcW w:w="820" w:type="dxa"/>
            <w:shd w:val="clear" w:color="auto" w:fill="auto"/>
            <w:vAlign w:val="bottom"/>
          </w:tcPr>
          <w:p w:rsidR="00DD7393" w:rsidRPr="00DD7393" w:rsidRDefault="00DD7393" w:rsidP="00DD7393">
            <w:pPr>
              <w:spacing w:before="0" w:after="0"/>
              <w:jc w:val="right"/>
            </w:pPr>
            <w:r w:rsidRPr="00DD7393">
              <w:t>103,9</w:t>
            </w:r>
          </w:p>
        </w:tc>
        <w:tc>
          <w:tcPr>
            <w:tcW w:w="820" w:type="dxa"/>
            <w:shd w:val="clear" w:color="auto" w:fill="auto"/>
            <w:noWrap/>
            <w:vAlign w:val="bottom"/>
          </w:tcPr>
          <w:p w:rsidR="00DD7393" w:rsidRPr="00DD7393" w:rsidRDefault="00DD7393" w:rsidP="00DD7393">
            <w:pPr>
              <w:spacing w:before="0" w:after="0"/>
              <w:jc w:val="right"/>
            </w:pPr>
            <w:r w:rsidRPr="00DD7393">
              <w:t>15,5</w:t>
            </w:r>
          </w:p>
        </w:tc>
        <w:tc>
          <w:tcPr>
            <w:tcW w:w="820" w:type="dxa"/>
            <w:shd w:val="clear" w:color="auto" w:fill="auto"/>
            <w:vAlign w:val="bottom"/>
          </w:tcPr>
          <w:p w:rsidR="00DD7393" w:rsidRPr="00DD7393" w:rsidRDefault="00DD7393" w:rsidP="00DD7393">
            <w:pPr>
              <w:spacing w:before="0" w:after="0"/>
              <w:jc w:val="right"/>
            </w:pPr>
            <w:r w:rsidRPr="00DD7393">
              <w:t>14,9</w:t>
            </w:r>
          </w:p>
        </w:tc>
        <w:tc>
          <w:tcPr>
            <w:tcW w:w="820" w:type="dxa"/>
            <w:shd w:val="clear" w:color="auto" w:fill="auto"/>
            <w:vAlign w:val="bottom"/>
          </w:tcPr>
          <w:p w:rsidR="00DD7393" w:rsidRPr="00DD7393" w:rsidRDefault="00DD7393" w:rsidP="00DD7393">
            <w:pPr>
              <w:spacing w:before="0" w:after="0"/>
              <w:jc w:val="right"/>
            </w:pPr>
            <w:r w:rsidRPr="00DD7393">
              <w:t>104,0</w:t>
            </w:r>
          </w:p>
        </w:tc>
        <w:tc>
          <w:tcPr>
            <w:tcW w:w="820" w:type="dxa"/>
            <w:shd w:val="clear" w:color="auto" w:fill="auto"/>
            <w:noWrap/>
            <w:vAlign w:val="bottom"/>
          </w:tcPr>
          <w:p w:rsidR="00DD7393" w:rsidRPr="00DD7393" w:rsidRDefault="00DD7393" w:rsidP="00DD7393">
            <w:pPr>
              <w:spacing w:before="0" w:after="0"/>
              <w:jc w:val="right"/>
            </w:pPr>
            <w:r w:rsidRPr="00DD7393">
              <w:t>-4,8</w:t>
            </w:r>
          </w:p>
        </w:tc>
        <w:tc>
          <w:tcPr>
            <w:tcW w:w="1136" w:type="dxa"/>
            <w:shd w:val="clear" w:color="auto" w:fill="auto"/>
            <w:vAlign w:val="bottom"/>
          </w:tcPr>
          <w:p w:rsidR="00DD7393" w:rsidRPr="00DD7393" w:rsidRDefault="00DD7393" w:rsidP="00DD7393">
            <w:pPr>
              <w:spacing w:before="0" w:after="0"/>
              <w:jc w:val="right"/>
            </w:pPr>
            <w:r w:rsidRPr="00DD7393">
              <w:t>-4,7</w:t>
            </w:r>
          </w:p>
        </w:tc>
      </w:tr>
      <w:tr w:rsidR="00DD7393" w:rsidRPr="00DD7393" w:rsidTr="00DD7393">
        <w:trPr>
          <w:trHeight w:val="342"/>
        </w:trPr>
        <w:tc>
          <w:tcPr>
            <w:tcW w:w="2920" w:type="dxa"/>
            <w:shd w:val="clear" w:color="auto" w:fill="auto"/>
            <w:vAlign w:val="bottom"/>
          </w:tcPr>
          <w:p w:rsidR="00DD7393" w:rsidRPr="00DD7393" w:rsidRDefault="00DD7393" w:rsidP="00DD7393">
            <w:pPr>
              <w:spacing w:before="0" w:after="0"/>
              <w:jc w:val="left"/>
            </w:pPr>
            <w:r w:rsidRPr="00DD7393">
              <w:t>Ванновское СП</w:t>
            </w:r>
          </w:p>
        </w:tc>
        <w:tc>
          <w:tcPr>
            <w:tcW w:w="820" w:type="dxa"/>
            <w:shd w:val="clear" w:color="auto" w:fill="auto"/>
            <w:noWrap/>
            <w:vAlign w:val="bottom"/>
          </w:tcPr>
          <w:p w:rsidR="00DD7393" w:rsidRPr="00DD7393" w:rsidRDefault="00DD7393" w:rsidP="00DD7393">
            <w:pPr>
              <w:spacing w:before="0" w:after="0"/>
              <w:jc w:val="right"/>
            </w:pPr>
            <w:r w:rsidRPr="00DD7393">
              <w:t>1,2</w:t>
            </w:r>
          </w:p>
        </w:tc>
        <w:tc>
          <w:tcPr>
            <w:tcW w:w="820" w:type="dxa"/>
            <w:shd w:val="clear" w:color="auto" w:fill="auto"/>
            <w:vAlign w:val="bottom"/>
          </w:tcPr>
          <w:p w:rsidR="00DD7393" w:rsidRPr="00DD7393" w:rsidRDefault="00DD7393" w:rsidP="00DD7393">
            <w:pPr>
              <w:spacing w:before="0" w:after="0"/>
              <w:jc w:val="right"/>
            </w:pPr>
            <w:r w:rsidRPr="00DD7393">
              <w:t>12,0</w:t>
            </w:r>
          </w:p>
        </w:tc>
        <w:tc>
          <w:tcPr>
            <w:tcW w:w="820" w:type="dxa"/>
            <w:shd w:val="clear" w:color="auto" w:fill="auto"/>
            <w:vAlign w:val="bottom"/>
          </w:tcPr>
          <w:p w:rsidR="00DD7393" w:rsidRPr="00DD7393" w:rsidRDefault="00DD7393" w:rsidP="00DD7393">
            <w:pPr>
              <w:spacing w:before="0" w:after="0"/>
              <w:jc w:val="right"/>
            </w:pPr>
            <w:r w:rsidRPr="00DD7393">
              <w:t>10</w:t>
            </w:r>
          </w:p>
        </w:tc>
        <w:tc>
          <w:tcPr>
            <w:tcW w:w="820" w:type="dxa"/>
            <w:shd w:val="clear" w:color="auto" w:fill="auto"/>
            <w:noWrap/>
            <w:vAlign w:val="bottom"/>
          </w:tcPr>
          <w:p w:rsidR="00DD7393" w:rsidRPr="00DD7393" w:rsidRDefault="00DD7393" w:rsidP="00DD7393">
            <w:pPr>
              <w:spacing w:before="0" w:after="0"/>
              <w:jc w:val="right"/>
            </w:pPr>
            <w:r w:rsidRPr="00DD7393">
              <w:t>6,1</w:t>
            </w:r>
          </w:p>
        </w:tc>
        <w:tc>
          <w:tcPr>
            <w:tcW w:w="820" w:type="dxa"/>
            <w:shd w:val="clear" w:color="auto" w:fill="auto"/>
            <w:vAlign w:val="bottom"/>
          </w:tcPr>
          <w:p w:rsidR="00DD7393" w:rsidRPr="00DD7393" w:rsidRDefault="00DD7393" w:rsidP="00DD7393">
            <w:pPr>
              <w:spacing w:before="0" w:after="0"/>
              <w:jc w:val="right"/>
            </w:pPr>
            <w:r w:rsidRPr="00DD7393">
              <w:t>14,4</w:t>
            </w:r>
          </w:p>
        </w:tc>
        <w:tc>
          <w:tcPr>
            <w:tcW w:w="820" w:type="dxa"/>
            <w:shd w:val="clear" w:color="auto" w:fill="auto"/>
            <w:vAlign w:val="bottom"/>
          </w:tcPr>
          <w:p w:rsidR="00DD7393" w:rsidRPr="00DD7393" w:rsidRDefault="00DD7393" w:rsidP="00DD7393">
            <w:pPr>
              <w:spacing w:before="0" w:after="0"/>
              <w:jc w:val="right"/>
            </w:pPr>
            <w:r w:rsidRPr="00DD7393">
              <w:t>42,4</w:t>
            </w:r>
          </w:p>
        </w:tc>
        <w:tc>
          <w:tcPr>
            <w:tcW w:w="820" w:type="dxa"/>
            <w:shd w:val="clear" w:color="auto" w:fill="auto"/>
            <w:noWrap/>
            <w:vAlign w:val="bottom"/>
          </w:tcPr>
          <w:p w:rsidR="00DD7393" w:rsidRPr="00DD7393" w:rsidRDefault="00DD7393" w:rsidP="00DD7393">
            <w:pPr>
              <w:spacing w:before="0" w:after="0"/>
              <w:jc w:val="right"/>
            </w:pPr>
            <w:r w:rsidRPr="00DD7393">
              <w:t>-4,9</w:t>
            </w:r>
          </w:p>
        </w:tc>
        <w:tc>
          <w:tcPr>
            <w:tcW w:w="1136" w:type="dxa"/>
            <w:shd w:val="clear" w:color="auto" w:fill="auto"/>
            <w:vAlign w:val="bottom"/>
          </w:tcPr>
          <w:p w:rsidR="00DD7393" w:rsidRPr="00DD7393" w:rsidRDefault="00DD7393" w:rsidP="00DD7393">
            <w:pPr>
              <w:spacing w:before="0" w:after="0"/>
              <w:jc w:val="right"/>
            </w:pPr>
            <w:r w:rsidRPr="00DD7393">
              <w:t>-2,4</w:t>
            </w:r>
          </w:p>
        </w:tc>
      </w:tr>
    </w:tbl>
    <w:p w:rsidR="00DD7393" w:rsidRPr="00DD7393" w:rsidRDefault="00DD7393" w:rsidP="00DD7393">
      <w:pPr>
        <w:tabs>
          <w:tab w:val="left" w:pos="709"/>
        </w:tabs>
        <w:spacing w:before="0" w:after="0"/>
        <w:ind w:firstLine="709"/>
        <w:rPr>
          <w:sz w:val="28"/>
          <w:szCs w:val="28"/>
          <w:highlight w:val="yellow"/>
        </w:rPr>
      </w:pPr>
    </w:p>
    <w:p w:rsidR="00DD7393" w:rsidRDefault="00DD7393" w:rsidP="008B0115">
      <w:pPr>
        <w:tabs>
          <w:tab w:val="left" w:pos="709"/>
        </w:tabs>
        <w:spacing w:before="0" w:after="0"/>
        <w:ind w:firstLine="709"/>
        <w:rPr>
          <w:szCs w:val="28"/>
        </w:rPr>
      </w:pPr>
      <w:r w:rsidRPr="00DD7393">
        <w:rPr>
          <w:szCs w:val="28"/>
        </w:rPr>
        <w:t xml:space="preserve">Вышеизложенные показатели, характеризующие демографическую ситуацию Ванновского сельского поселения отражают лишь наметившиеся тенденции последних лет. Анализ демографических особенностей основывается, прежде всего, на изучении динамики изменения общей численности населения за ряд лет, которая представлена в таблице </w:t>
      </w:r>
      <w:r w:rsidR="006910B7">
        <w:rPr>
          <w:szCs w:val="28"/>
        </w:rPr>
        <w:t>1.1.</w:t>
      </w:r>
      <w:r w:rsidRPr="00DD7393">
        <w:rPr>
          <w:szCs w:val="28"/>
        </w:rPr>
        <w:t>4.</w:t>
      </w:r>
      <w:r w:rsidR="006910B7">
        <w:rPr>
          <w:szCs w:val="28"/>
        </w:rPr>
        <w:t>3</w:t>
      </w:r>
    </w:p>
    <w:p w:rsidR="008B0115" w:rsidRPr="008B0115" w:rsidRDefault="008B0115" w:rsidP="008B0115">
      <w:pPr>
        <w:tabs>
          <w:tab w:val="left" w:pos="709"/>
        </w:tabs>
        <w:spacing w:before="0" w:after="0"/>
        <w:ind w:firstLine="709"/>
        <w:rPr>
          <w:szCs w:val="28"/>
        </w:rPr>
      </w:pPr>
    </w:p>
    <w:p w:rsidR="00DD7393" w:rsidRPr="00DD7393" w:rsidRDefault="00DD7393" w:rsidP="00DD7393">
      <w:pPr>
        <w:spacing w:before="0" w:after="0"/>
        <w:ind w:firstLine="709"/>
        <w:jc w:val="center"/>
        <w:rPr>
          <w:b/>
          <w:bCs/>
          <w:szCs w:val="28"/>
        </w:rPr>
      </w:pPr>
      <w:r w:rsidRPr="00DD7393">
        <w:rPr>
          <w:b/>
          <w:bCs/>
          <w:szCs w:val="28"/>
        </w:rPr>
        <w:t>Динамика численности населения</w:t>
      </w:r>
    </w:p>
    <w:p w:rsidR="00DD7393" w:rsidRPr="00DD7393" w:rsidRDefault="00DD7393" w:rsidP="00DD7393">
      <w:pPr>
        <w:spacing w:before="0" w:after="0"/>
        <w:ind w:firstLine="709"/>
        <w:jc w:val="center"/>
        <w:rPr>
          <w:b/>
          <w:bCs/>
          <w:szCs w:val="28"/>
        </w:rPr>
      </w:pPr>
      <w:r w:rsidRPr="00DD7393">
        <w:rPr>
          <w:b/>
          <w:bCs/>
          <w:szCs w:val="28"/>
        </w:rPr>
        <w:t>Ванновского сельского поселения за 1979-2008 гг.</w:t>
      </w:r>
    </w:p>
    <w:p w:rsidR="00DD7393" w:rsidRPr="00DD7393" w:rsidRDefault="00DD7393" w:rsidP="00DD7393">
      <w:pPr>
        <w:spacing w:before="0" w:after="0"/>
        <w:jc w:val="right"/>
        <w:outlineLvl w:val="8"/>
        <w:rPr>
          <w:b/>
          <w:szCs w:val="28"/>
        </w:rPr>
      </w:pPr>
      <w:r w:rsidRPr="00DD7393">
        <w:rPr>
          <w:b/>
          <w:szCs w:val="28"/>
        </w:rPr>
        <w:t>Таблица 1.1.4.3</w:t>
      </w:r>
    </w:p>
    <w:tbl>
      <w:tblPr>
        <w:tblW w:w="9796" w:type="dxa"/>
        <w:tblInd w:w="93" w:type="dxa"/>
        <w:tblLook w:val="04A0"/>
      </w:tblPr>
      <w:tblGrid>
        <w:gridCol w:w="2567"/>
        <w:gridCol w:w="2693"/>
        <w:gridCol w:w="2268"/>
        <w:gridCol w:w="2268"/>
      </w:tblGrid>
      <w:tr w:rsidR="00DD7393" w:rsidRPr="00DD7393" w:rsidTr="00DD7393">
        <w:trPr>
          <w:trHeight w:val="1125"/>
        </w:trPr>
        <w:tc>
          <w:tcPr>
            <w:tcW w:w="2567" w:type="dxa"/>
            <w:tcBorders>
              <w:top w:val="single" w:sz="4" w:space="0" w:color="auto"/>
              <w:left w:val="single" w:sz="4" w:space="0" w:color="auto"/>
              <w:bottom w:val="single" w:sz="4" w:space="0" w:color="auto"/>
              <w:right w:val="single" w:sz="4" w:space="0" w:color="auto"/>
            </w:tcBorders>
            <w:shd w:val="clear" w:color="auto" w:fill="auto"/>
            <w:vAlign w:val="center"/>
          </w:tcPr>
          <w:p w:rsidR="00DD7393" w:rsidRPr="00DD7393" w:rsidRDefault="00DD7393" w:rsidP="00DD7393">
            <w:pPr>
              <w:spacing w:before="0" w:after="0"/>
              <w:jc w:val="center"/>
            </w:pPr>
            <w:r w:rsidRPr="00DD7393">
              <w:t>Данные на 01.01.</w:t>
            </w:r>
          </w:p>
        </w:tc>
        <w:tc>
          <w:tcPr>
            <w:tcW w:w="2693" w:type="dxa"/>
            <w:tcBorders>
              <w:top w:val="single" w:sz="4" w:space="0" w:color="auto"/>
              <w:left w:val="nil"/>
              <w:bottom w:val="single" w:sz="4" w:space="0" w:color="auto"/>
              <w:right w:val="single" w:sz="4" w:space="0" w:color="auto"/>
            </w:tcBorders>
            <w:shd w:val="clear" w:color="auto" w:fill="auto"/>
            <w:vAlign w:val="center"/>
          </w:tcPr>
          <w:p w:rsidR="00DD7393" w:rsidRPr="00DD7393" w:rsidRDefault="00DD7393" w:rsidP="00DD7393">
            <w:pPr>
              <w:spacing w:before="0" w:after="0"/>
              <w:jc w:val="center"/>
            </w:pPr>
            <w:r w:rsidRPr="00DD7393">
              <w:t>Численность населения, человек</w:t>
            </w:r>
          </w:p>
        </w:tc>
        <w:tc>
          <w:tcPr>
            <w:tcW w:w="2268" w:type="dxa"/>
            <w:tcBorders>
              <w:top w:val="single" w:sz="4" w:space="0" w:color="auto"/>
              <w:left w:val="nil"/>
              <w:bottom w:val="single" w:sz="4" w:space="0" w:color="auto"/>
              <w:right w:val="single" w:sz="4" w:space="0" w:color="auto"/>
            </w:tcBorders>
            <w:shd w:val="clear" w:color="auto" w:fill="auto"/>
            <w:vAlign w:val="center"/>
          </w:tcPr>
          <w:p w:rsidR="00DD7393" w:rsidRPr="00DD7393" w:rsidRDefault="00DD7393" w:rsidP="00DD7393">
            <w:pPr>
              <w:spacing w:before="0" w:after="0"/>
              <w:jc w:val="center"/>
            </w:pPr>
            <w:r w:rsidRPr="00DD7393">
              <w:t>Общий прирост, человек</w:t>
            </w:r>
          </w:p>
        </w:tc>
        <w:tc>
          <w:tcPr>
            <w:tcW w:w="2268" w:type="dxa"/>
            <w:tcBorders>
              <w:top w:val="single" w:sz="4" w:space="0" w:color="auto"/>
              <w:left w:val="nil"/>
              <w:bottom w:val="single" w:sz="4" w:space="0" w:color="auto"/>
              <w:right w:val="single" w:sz="4" w:space="0" w:color="auto"/>
            </w:tcBorders>
            <w:shd w:val="clear" w:color="auto" w:fill="auto"/>
            <w:vAlign w:val="center"/>
          </w:tcPr>
          <w:p w:rsidR="00DD7393" w:rsidRPr="00DD7393" w:rsidRDefault="00DD7393" w:rsidP="00DD7393">
            <w:pPr>
              <w:spacing w:before="0" w:after="0"/>
              <w:jc w:val="center"/>
            </w:pPr>
            <w:r w:rsidRPr="00DD7393">
              <w:t>% прироста</w:t>
            </w:r>
          </w:p>
        </w:tc>
      </w:tr>
      <w:tr w:rsidR="00DD7393" w:rsidRPr="00DD7393" w:rsidTr="00DD7393">
        <w:trPr>
          <w:trHeight w:val="70"/>
        </w:trPr>
        <w:tc>
          <w:tcPr>
            <w:tcW w:w="2567" w:type="dxa"/>
            <w:tcBorders>
              <w:top w:val="single" w:sz="4" w:space="0" w:color="auto"/>
              <w:left w:val="single" w:sz="4" w:space="0" w:color="auto"/>
              <w:bottom w:val="single" w:sz="4" w:space="0" w:color="auto"/>
              <w:right w:val="single" w:sz="4" w:space="0" w:color="auto"/>
            </w:tcBorders>
            <w:shd w:val="clear" w:color="auto" w:fill="auto"/>
            <w:vAlign w:val="center"/>
          </w:tcPr>
          <w:p w:rsidR="00DD7393" w:rsidRPr="00DD7393" w:rsidRDefault="00DD7393" w:rsidP="00DD7393">
            <w:pPr>
              <w:spacing w:before="0" w:after="0"/>
              <w:jc w:val="center"/>
            </w:pPr>
            <w:r w:rsidRPr="00DD7393">
              <w:t>1980</w:t>
            </w:r>
          </w:p>
        </w:tc>
        <w:tc>
          <w:tcPr>
            <w:tcW w:w="2693" w:type="dxa"/>
            <w:tcBorders>
              <w:top w:val="single" w:sz="4" w:space="0" w:color="auto"/>
              <w:left w:val="nil"/>
              <w:bottom w:val="single" w:sz="4" w:space="0" w:color="auto"/>
              <w:right w:val="single" w:sz="4" w:space="0" w:color="auto"/>
            </w:tcBorders>
            <w:shd w:val="clear" w:color="auto" w:fill="auto"/>
            <w:vAlign w:val="center"/>
          </w:tcPr>
          <w:p w:rsidR="00DD7393" w:rsidRPr="00DD7393" w:rsidRDefault="00DD7393" w:rsidP="00DD7393">
            <w:pPr>
              <w:spacing w:before="0" w:after="0"/>
              <w:jc w:val="center"/>
            </w:pPr>
            <w:r w:rsidRPr="00DD7393">
              <w:t>5511</w:t>
            </w:r>
          </w:p>
        </w:tc>
        <w:tc>
          <w:tcPr>
            <w:tcW w:w="2268" w:type="dxa"/>
            <w:tcBorders>
              <w:top w:val="single" w:sz="4" w:space="0" w:color="auto"/>
              <w:left w:val="nil"/>
              <w:bottom w:val="single" w:sz="4" w:space="0" w:color="auto"/>
              <w:right w:val="single" w:sz="4" w:space="0" w:color="auto"/>
            </w:tcBorders>
            <w:shd w:val="clear" w:color="auto" w:fill="auto"/>
            <w:vAlign w:val="center"/>
          </w:tcPr>
          <w:p w:rsidR="00DD7393" w:rsidRPr="00DD7393" w:rsidRDefault="00DD7393" w:rsidP="00DD7393">
            <w:pPr>
              <w:spacing w:before="0" w:after="0"/>
              <w:jc w:val="center"/>
            </w:pPr>
            <w:r w:rsidRPr="00DD7393">
              <w:t> </w:t>
            </w:r>
          </w:p>
        </w:tc>
        <w:tc>
          <w:tcPr>
            <w:tcW w:w="2268" w:type="dxa"/>
            <w:tcBorders>
              <w:top w:val="single" w:sz="4" w:space="0" w:color="auto"/>
              <w:left w:val="nil"/>
              <w:bottom w:val="single" w:sz="4" w:space="0" w:color="auto"/>
              <w:right w:val="single" w:sz="4" w:space="0" w:color="auto"/>
            </w:tcBorders>
            <w:shd w:val="clear" w:color="auto" w:fill="auto"/>
            <w:vAlign w:val="center"/>
          </w:tcPr>
          <w:p w:rsidR="00DD7393" w:rsidRPr="00DD7393" w:rsidRDefault="00DD7393" w:rsidP="00DD7393">
            <w:pPr>
              <w:spacing w:before="0" w:after="0"/>
              <w:jc w:val="center"/>
            </w:pPr>
            <w:r w:rsidRPr="00DD7393">
              <w:t> </w:t>
            </w:r>
          </w:p>
        </w:tc>
      </w:tr>
      <w:tr w:rsidR="00DD7393" w:rsidRPr="00DD7393" w:rsidTr="00DD7393">
        <w:trPr>
          <w:trHeight w:val="70"/>
        </w:trPr>
        <w:tc>
          <w:tcPr>
            <w:tcW w:w="2567" w:type="dxa"/>
            <w:tcBorders>
              <w:top w:val="single" w:sz="4" w:space="0" w:color="auto"/>
              <w:left w:val="single" w:sz="4" w:space="0" w:color="auto"/>
              <w:bottom w:val="single" w:sz="4" w:space="0" w:color="auto"/>
              <w:right w:val="single" w:sz="4" w:space="0" w:color="auto"/>
            </w:tcBorders>
            <w:shd w:val="clear" w:color="auto" w:fill="auto"/>
            <w:vAlign w:val="center"/>
          </w:tcPr>
          <w:p w:rsidR="00DD7393" w:rsidRPr="00DD7393" w:rsidRDefault="00DD7393" w:rsidP="00DD7393">
            <w:pPr>
              <w:spacing w:before="0" w:after="0"/>
              <w:jc w:val="center"/>
            </w:pPr>
            <w:r w:rsidRPr="00DD7393">
              <w:t>1990</w:t>
            </w:r>
          </w:p>
        </w:tc>
        <w:tc>
          <w:tcPr>
            <w:tcW w:w="2693" w:type="dxa"/>
            <w:tcBorders>
              <w:top w:val="single" w:sz="4" w:space="0" w:color="auto"/>
              <w:left w:val="nil"/>
              <w:bottom w:val="single" w:sz="4" w:space="0" w:color="auto"/>
              <w:right w:val="single" w:sz="4" w:space="0" w:color="auto"/>
            </w:tcBorders>
            <w:shd w:val="clear" w:color="auto" w:fill="auto"/>
            <w:vAlign w:val="center"/>
          </w:tcPr>
          <w:p w:rsidR="00DD7393" w:rsidRPr="00DD7393" w:rsidRDefault="00DD7393" w:rsidP="00DD7393">
            <w:pPr>
              <w:spacing w:before="0" w:after="0"/>
              <w:jc w:val="center"/>
            </w:pPr>
            <w:r w:rsidRPr="00DD7393">
              <w:t>5234</w:t>
            </w:r>
          </w:p>
        </w:tc>
        <w:tc>
          <w:tcPr>
            <w:tcW w:w="2268" w:type="dxa"/>
            <w:tcBorders>
              <w:top w:val="single" w:sz="4" w:space="0" w:color="auto"/>
              <w:left w:val="nil"/>
              <w:bottom w:val="single" w:sz="4" w:space="0" w:color="auto"/>
              <w:right w:val="single" w:sz="4" w:space="0" w:color="auto"/>
            </w:tcBorders>
            <w:shd w:val="clear" w:color="auto" w:fill="auto"/>
            <w:vAlign w:val="center"/>
          </w:tcPr>
          <w:p w:rsidR="00DD7393" w:rsidRPr="00DD7393" w:rsidRDefault="00DD7393" w:rsidP="00DD7393">
            <w:pPr>
              <w:spacing w:before="0" w:after="0"/>
              <w:jc w:val="right"/>
            </w:pPr>
            <w:r w:rsidRPr="00DD7393">
              <w:t>-277</w:t>
            </w:r>
          </w:p>
        </w:tc>
        <w:tc>
          <w:tcPr>
            <w:tcW w:w="2268" w:type="dxa"/>
            <w:tcBorders>
              <w:top w:val="single" w:sz="4" w:space="0" w:color="auto"/>
              <w:left w:val="nil"/>
              <w:bottom w:val="single" w:sz="4" w:space="0" w:color="auto"/>
              <w:right w:val="single" w:sz="4" w:space="0" w:color="auto"/>
            </w:tcBorders>
            <w:shd w:val="clear" w:color="auto" w:fill="auto"/>
            <w:vAlign w:val="center"/>
          </w:tcPr>
          <w:p w:rsidR="00DD7393" w:rsidRPr="00DD7393" w:rsidRDefault="00DD7393" w:rsidP="00DD7393">
            <w:pPr>
              <w:spacing w:before="0" w:after="0"/>
              <w:jc w:val="right"/>
            </w:pPr>
            <w:r w:rsidRPr="00DD7393">
              <w:t>94,97</w:t>
            </w:r>
          </w:p>
        </w:tc>
      </w:tr>
      <w:tr w:rsidR="00DD7393" w:rsidRPr="00DD7393" w:rsidTr="00DD7393">
        <w:trPr>
          <w:trHeight w:val="70"/>
        </w:trPr>
        <w:tc>
          <w:tcPr>
            <w:tcW w:w="2567" w:type="dxa"/>
            <w:tcBorders>
              <w:top w:val="single" w:sz="4" w:space="0" w:color="auto"/>
              <w:left w:val="single" w:sz="4" w:space="0" w:color="auto"/>
              <w:bottom w:val="single" w:sz="4" w:space="0" w:color="auto"/>
              <w:right w:val="single" w:sz="4" w:space="0" w:color="auto"/>
            </w:tcBorders>
            <w:shd w:val="clear" w:color="auto" w:fill="auto"/>
            <w:vAlign w:val="center"/>
          </w:tcPr>
          <w:p w:rsidR="00DD7393" w:rsidRPr="00DD7393" w:rsidRDefault="00DD7393" w:rsidP="00DD7393">
            <w:pPr>
              <w:spacing w:before="0" w:after="0"/>
              <w:jc w:val="center"/>
            </w:pPr>
            <w:r w:rsidRPr="00DD7393">
              <w:t>1999</w:t>
            </w:r>
          </w:p>
        </w:tc>
        <w:tc>
          <w:tcPr>
            <w:tcW w:w="2693" w:type="dxa"/>
            <w:tcBorders>
              <w:top w:val="single" w:sz="4" w:space="0" w:color="auto"/>
              <w:left w:val="nil"/>
              <w:bottom w:val="single" w:sz="4" w:space="0" w:color="auto"/>
              <w:right w:val="single" w:sz="4" w:space="0" w:color="auto"/>
            </w:tcBorders>
            <w:shd w:val="clear" w:color="auto" w:fill="auto"/>
            <w:vAlign w:val="center"/>
          </w:tcPr>
          <w:p w:rsidR="00DD7393" w:rsidRPr="00DD7393" w:rsidRDefault="00DD7393" w:rsidP="00DD7393">
            <w:pPr>
              <w:spacing w:before="0" w:after="0"/>
              <w:jc w:val="center"/>
            </w:pPr>
            <w:r w:rsidRPr="00DD7393">
              <w:t>5321</w:t>
            </w:r>
          </w:p>
        </w:tc>
        <w:tc>
          <w:tcPr>
            <w:tcW w:w="2268" w:type="dxa"/>
            <w:tcBorders>
              <w:top w:val="single" w:sz="4" w:space="0" w:color="auto"/>
              <w:left w:val="nil"/>
              <w:bottom w:val="single" w:sz="4" w:space="0" w:color="auto"/>
              <w:right w:val="single" w:sz="4" w:space="0" w:color="auto"/>
            </w:tcBorders>
            <w:shd w:val="clear" w:color="auto" w:fill="auto"/>
            <w:vAlign w:val="center"/>
          </w:tcPr>
          <w:p w:rsidR="00DD7393" w:rsidRPr="00DD7393" w:rsidRDefault="00DD7393" w:rsidP="00DD7393">
            <w:pPr>
              <w:spacing w:before="0" w:after="0"/>
              <w:jc w:val="right"/>
            </w:pPr>
            <w:r w:rsidRPr="00DD7393">
              <w:t>87</w:t>
            </w:r>
          </w:p>
        </w:tc>
        <w:tc>
          <w:tcPr>
            <w:tcW w:w="2268" w:type="dxa"/>
            <w:tcBorders>
              <w:top w:val="single" w:sz="4" w:space="0" w:color="auto"/>
              <w:left w:val="nil"/>
              <w:bottom w:val="single" w:sz="4" w:space="0" w:color="auto"/>
              <w:right w:val="single" w:sz="4" w:space="0" w:color="auto"/>
            </w:tcBorders>
            <w:shd w:val="clear" w:color="auto" w:fill="auto"/>
            <w:vAlign w:val="center"/>
          </w:tcPr>
          <w:p w:rsidR="00DD7393" w:rsidRPr="00DD7393" w:rsidRDefault="00DD7393" w:rsidP="00DD7393">
            <w:pPr>
              <w:spacing w:before="0" w:after="0"/>
              <w:jc w:val="right"/>
            </w:pPr>
            <w:r w:rsidRPr="00DD7393">
              <w:t>101,66</w:t>
            </w:r>
          </w:p>
        </w:tc>
      </w:tr>
      <w:tr w:rsidR="00DD7393" w:rsidRPr="00DD7393" w:rsidTr="00DD7393">
        <w:trPr>
          <w:trHeight w:val="70"/>
        </w:trPr>
        <w:tc>
          <w:tcPr>
            <w:tcW w:w="2567" w:type="dxa"/>
            <w:tcBorders>
              <w:top w:val="single" w:sz="4" w:space="0" w:color="auto"/>
              <w:left w:val="single" w:sz="4" w:space="0" w:color="auto"/>
              <w:bottom w:val="single" w:sz="4" w:space="0" w:color="auto"/>
              <w:right w:val="single" w:sz="4" w:space="0" w:color="auto"/>
            </w:tcBorders>
            <w:shd w:val="clear" w:color="auto" w:fill="auto"/>
            <w:vAlign w:val="center"/>
          </w:tcPr>
          <w:p w:rsidR="00DD7393" w:rsidRPr="00DD7393" w:rsidRDefault="00DD7393" w:rsidP="00DD7393">
            <w:pPr>
              <w:spacing w:before="0" w:after="0"/>
              <w:jc w:val="center"/>
            </w:pPr>
            <w:r w:rsidRPr="00DD7393">
              <w:t>2000</w:t>
            </w:r>
          </w:p>
        </w:tc>
        <w:tc>
          <w:tcPr>
            <w:tcW w:w="2693" w:type="dxa"/>
            <w:tcBorders>
              <w:top w:val="single" w:sz="4" w:space="0" w:color="auto"/>
              <w:left w:val="nil"/>
              <w:bottom w:val="single" w:sz="4" w:space="0" w:color="auto"/>
              <w:right w:val="single" w:sz="4" w:space="0" w:color="auto"/>
            </w:tcBorders>
            <w:shd w:val="clear" w:color="auto" w:fill="auto"/>
            <w:vAlign w:val="center"/>
          </w:tcPr>
          <w:p w:rsidR="00DD7393" w:rsidRPr="00DD7393" w:rsidRDefault="00DD7393" w:rsidP="00DD7393">
            <w:pPr>
              <w:spacing w:before="0" w:after="0"/>
              <w:jc w:val="center"/>
            </w:pPr>
            <w:r w:rsidRPr="00DD7393">
              <w:t>5409</w:t>
            </w:r>
          </w:p>
        </w:tc>
        <w:tc>
          <w:tcPr>
            <w:tcW w:w="2268" w:type="dxa"/>
            <w:tcBorders>
              <w:top w:val="single" w:sz="4" w:space="0" w:color="auto"/>
              <w:left w:val="nil"/>
              <w:bottom w:val="single" w:sz="4" w:space="0" w:color="auto"/>
              <w:right w:val="single" w:sz="4" w:space="0" w:color="auto"/>
            </w:tcBorders>
            <w:shd w:val="clear" w:color="auto" w:fill="auto"/>
            <w:vAlign w:val="center"/>
          </w:tcPr>
          <w:p w:rsidR="00DD7393" w:rsidRPr="00DD7393" w:rsidRDefault="00DD7393" w:rsidP="00DD7393">
            <w:pPr>
              <w:spacing w:before="0" w:after="0"/>
              <w:jc w:val="right"/>
            </w:pPr>
            <w:r w:rsidRPr="00DD7393">
              <w:t>88</w:t>
            </w:r>
          </w:p>
        </w:tc>
        <w:tc>
          <w:tcPr>
            <w:tcW w:w="2268" w:type="dxa"/>
            <w:tcBorders>
              <w:top w:val="single" w:sz="4" w:space="0" w:color="auto"/>
              <w:left w:val="nil"/>
              <w:bottom w:val="single" w:sz="4" w:space="0" w:color="auto"/>
              <w:right w:val="single" w:sz="4" w:space="0" w:color="auto"/>
            </w:tcBorders>
            <w:shd w:val="clear" w:color="auto" w:fill="auto"/>
            <w:vAlign w:val="center"/>
          </w:tcPr>
          <w:p w:rsidR="00DD7393" w:rsidRPr="00DD7393" w:rsidRDefault="00DD7393" w:rsidP="00DD7393">
            <w:pPr>
              <w:spacing w:before="0" w:after="0"/>
              <w:jc w:val="right"/>
            </w:pPr>
            <w:r w:rsidRPr="00DD7393">
              <w:t>101,65</w:t>
            </w:r>
          </w:p>
        </w:tc>
      </w:tr>
      <w:tr w:rsidR="00DD7393" w:rsidRPr="00DD7393" w:rsidTr="00DD7393">
        <w:trPr>
          <w:trHeight w:val="70"/>
        </w:trPr>
        <w:tc>
          <w:tcPr>
            <w:tcW w:w="2567" w:type="dxa"/>
            <w:tcBorders>
              <w:top w:val="single" w:sz="4" w:space="0" w:color="auto"/>
              <w:left w:val="single" w:sz="4" w:space="0" w:color="auto"/>
              <w:bottom w:val="single" w:sz="4" w:space="0" w:color="auto"/>
              <w:right w:val="single" w:sz="4" w:space="0" w:color="auto"/>
            </w:tcBorders>
            <w:shd w:val="clear" w:color="auto" w:fill="auto"/>
            <w:vAlign w:val="center"/>
          </w:tcPr>
          <w:p w:rsidR="00DD7393" w:rsidRPr="00DD7393" w:rsidRDefault="00DD7393" w:rsidP="00DD7393">
            <w:pPr>
              <w:spacing w:before="0" w:after="0"/>
              <w:jc w:val="center"/>
            </w:pPr>
            <w:r w:rsidRPr="00DD7393">
              <w:t>2001</w:t>
            </w:r>
          </w:p>
        </w:tc>
        <w:tc>
          <w:tcPr>
            <w:tcW w:w="2693" w:type="dxa"/>
            <w:tcBorders>
              <w:top w:val="single" w:sz="4" w:space="0" w:color="auto"/>
              <w:left w:val="nil"/>
              <w:bottom w:val="single" w:sz="4" w:space="0" w:color="auto"/>
              <w:right w:val="single" w:sz="4" w:space="0" w:color="auto"/>
            </w:tcBorders>
            <w:shd w:val="clear" w:color="auto" w:fill="auto"/>
            <w:vAlign w:val="center"/>
          </w:tcPr>
          <w:p w:rsidR="00DD7393" w:rsidRPr="00DD7393" w:rsidRDefault="00DD7393" w:rsidP="00DD7393">
            <w:pPr>
              <w:spacing w:before="0" w:after="0"/>
              <w:jc w:val="center"/>
            </w:pPr>
            <w:r w:rsidRPr="00DD7393">
              <w:t>5496</w:t>
            </w:r>
          </w:p>
        </w:tc>
        <w:tc>
          <w:tcPr>
            <w:tcW w:w="2268" w:type="dxa"/>
            <w:tcBorders>
              <w:top w:val="single" w:sz="4" w:space="0" w:color="auto"/>
              <w:left w:val="nil"/>
              <w:bottom w:val="single" w:sz="4" w:space="0" w:color="auto"/>
              <w:right w:val="single" w:sz="4" w:space="0" w:color="auto"/>
            </w:tcBorders>
            <w:shd w:val="clear" w:color="auto" w:fill="auto"/>
            <w:vAlign w:val="center"/>
          </w:tcPr>
          <w:p w:rsidR="00DD7393" w:rsidRPr="00DD7393" w:rsidRDefault="00DD7393" w:rsidP="00DD7393">
            <w:pPr>
              <w:spacing w:before="0" w:after="0"/>
              <w:jc w:val="right"/>
            </w:pPr>
            <w:r w:rsidRPr="00DD7393">
              <w:t>87</w:t>
            </w:r>
          </w:p>
        </w:tc>
        <w:tc>
          <w:tcPr>
            <w:tcW w:w="2268" w:type="dxa"/>
            <w:tcBorders>
              <w:top w:val="single" w:sz="4" w:space="0" w:color="auto"/>
              <w:left w:val="nil"/>
              <w:bottom w:val="single" w:sz="4" w:space="0" w:color="auto"/>
              <w:right w:val="single" w:sz="4" w:space="0" w:color="auto"/>
            </w:tcBorders>
            <w:shd w:val="clear" w:color="auto" w:fill="auto"/>
            <w:vAlign w:val="center"/>
          </w:tcPr>
          <w:p w:rsidR="00DD7393" w:rsidRPr="00DD7393" w:rsidRDefault="00DD7393" w:rsidP="00DD7393">
            <w:pPr>
              <w:spacing w:before="0" w:after="0"/>
              <w:jc w:val="right"/>
            </w:pPr>
            <w:r w:rsidRPr="00DD7393">
              <w:t>101,61</w:t>
            </w:r>
          </w:p>
        </w:tc>
      </w:tr>
      <w:tr w:rsidR="00DD7393" w:rsidRPr="00DD7393" w:rsidTr="00DD7393">
        <w:trPr>
          <w:trHeight w:val="70"/>
        </w:trPr>
        <w:tc>
          <w:tcPr>
            <w:tcW w:w="2567" w:type="dxa"/>
            <w:tcBorders>
              <w:top w:val="single" w:sz="4" w:space="0" w:color="auto"/>
              <w:left w:val="single" w:sz="4" w:space="0" w:color="auto"/>
              <w:bottom w:val="single" w:sz="4" w:space="0" w:color="auto"/>
              <w:right w:val="single" w:sz="4" w:space="0" w:color="auto"/>
            </w:tcBorders>
            <w:shd w:val="clear" w:color="auto" w:fill="auto"/>
            <w:vAlign w:val="center"/>
          </w:tcPr>
          <w:p w:rsidR="00DD7393" w:rsidRPr="00DD7393" w:rsidRDefault="00DD7393" w:rsidP="00DD7393">
            <w:pPr>
              <w:spacing w:before="0" w:after="0"/>
              <w:jc w:val="center"/>
            </w:pPr>
            <w:r w:rsidRPr="00DD7393">
              <w:t>2002</w:t>
            </w:r>
          </w:p>
        </w:tc>
        <w:tc>
          <w:tcPr>
            <w:tcW w:w="2693" w:type="dxa"/>
            <w:tcBorders>
              <w:top w:val="single" w:sz="4" w:space="0" w:color="auto"/>
              <w:left w:val="nil"/>
              <w:bottom w:val="single" w:sz="4" w:space="0" w:color="auto"/>
              <w:right w:val="single" w:sz="4" w:space="0" w:color="auto"/>
            </w:tcBorders>
            <w:shd w:val="clear" w:color="auto" w:fill="auto"/>
            <w:vAlign w:val="center"/>
          </w:tcPr>
          <w:p w:rsidR="00DD7393" w:rsidRPr="00DD7393" w:rsidRDefault="00DD7393" w:rsidP="00DD7393">
            <w:pPr>
              <w:spacing w:before="0" w:after="0"/>
              <w:jc w:val="center"/>
            </w:pPr>
            <w:r w:rsidRPr="00DD7393">
              <w:t>5584</w:t>
            </w:r>
          </w:p>
        </w:tc>
        <w:tc>
          <w:tcPr>
            <w:tcW w:w="2268" w:type="dxa"/>
            <w:tcBorders>
              <w:top w:val="single" w:sz="4" w:space="0" w:color="auto"/>
              <w:left w:val="nil"/>
              <w:bottom w:val="single" w:sz="4" w:space="0" w:color="auto"/>
              <w:right w:val="single" w:sz="4" w:space="0" w:color="auto"/>
            </w:tcBorders>
            <w:shd w:val="clear" w:color="auto" w:fill="auto"/>
            <w:vAlign w:val="center"/>
          </w:tcPr>
          <w:p w:rsidR="00DD7393" w:rsidRPr="00DD7393" w:rsidRDefault="00DD7393" w:rsidP="00DD7393">
            <w:pPr>
              <w:spacing w:before="0" w:after="0"/>
              <w:jc w:val="right"/>
            </w:pPr>
            <w:r w:rsidRPr="00DD7393">
              <w:t>88</w:t>
            </w:r>
          </w:p>
        </w:tc>
        <w:tc>
          <w:tcPr>
            <w:tcW w:w="2268" w:type="dxa"/>
            <w:tcBorders>
              <w:top w:val="single" w:sz="4" w:space="0" w:color="auto"/>
              <w:left w:val="nil"/>
              <w:bottom w:val="single" w:sz="4" w:space="0" w:color="auto"/>
              <w:right w:val="single" w:sz="4" w:space="0" w:color="auto"/>
            </w:tcBorders>
            <w:shd w:val="clear" w:color="auto" w:fill="auto"/>
            <w:vAlign w:val="center"/>
          </w:tcPr>
          <w:p w:rsidR="00DD7393" w:rsidRPr="00DD7393" w:rsidRDefault="00DD7393" w:rsidP="00DD7393">
            <w:pPr>
              <w:spacing w:before="0" w:after="0"/>
              <w:jc w:val="right"/>
            </w:pPr>
            <w:r w:rsidRPr="00DD7393">
              <w:t>101,60</w:t>
            </w:r>
          </w:p>
        </w:tc>
      </w:tr>
      <w:tr w:rsidR="00DD7393" w:rsidRPr="00DD7393" w:rsidTr="00DD7393">
        <w:trPr>
          <w:trHeight w:val="70"/>
        </w:trPr>
        <w:tc>
          <w:tcPr>
            <w:tcW w:w="2567" w:type="dxa"/>
            <w:tcBorders>
              <w:top w:val="single" w:sz="4" w:space="0" w:color="auto"/>
              <w:left w:val="single" w:sz="4" w:space="0" w:color="auto"/>
              <w:bottom w:val="single" w:sz="4" w:space="0" w:color="auto"/>
              <w:right w:val="single" w:sz="4" w:space="0" w:color="auto"/>
            </w:tcBorders>
            <w:shd w:val="clear" w:color="auto" w:fill="auto"/>
            <w:vAlign w:val="center"/>
          </w:tcPr>
          <w:p w:rsidR="00DD7393" w:rsidRPr="00DD7393" w:rsidRDefault="00DD7393" w:rsidP="00DD7393">
            <w:pPr>
              <w:spacing w:before="0" w:after="0"/>
              <w:jc w:val="center"/>
            </w:pPr>
            <w:r w:rsidRPr="00DD7393">
              <w:t>2003</w:t>
            </w:r>
          </w:p>
        </w:tc>
        <w:tc>
          <w:tcPr>
            <w:tcW w:w="2693" w:type="dxa"/>
            <w:tcBorders>
              <w:top w:val="single" w:sz="4" w:space="0" w:color="auto"/>
              <w:left w:val="nil"/>
              <w:bottom w:val="single" w:sz="4" w:space="0" w:color="auto"/>
              <w:right w:val="single" w:sz="4" w:space="0" w:color="auto"/>
            </w:tcBorders>
            <w:shd w:val="clear" w:color="auto" w:fill="auto"/>
            <w:vAlign w:val="center"/>
          </w:tcPr>
          <w:p w:rsidR="00DD7393" w:rsidRPr="00DD7393" w:rsidRDefault="00DD7393" w:rsidP="00DD7393">
            <w:pPr>
              <w:spacing w:before="0" w:after="0"/>
              <w:jc w:val="center"/>
            </w:pPr>
            <w:r w:rsidRPr="00DD7393">
              <w:t>5720</w:t>
            </w:r>
          </w:p>
        </w:tc>
        <w:tc>
          <w:tcPr>
            <w:tcW w:w="2268" w:type="dxa"/>
            <w:tcBorders>
              <w:top w:val="single" w:sz="4" w:space="0" w:color="auto"/>
              <w:left w:val="nil"/>
              <w:bottom w:val="single" w:sz="4" w:space="0" w:color="auto"/>
              <w:right w:val="single" w:sz="4" w:space="0" w:color="auto"/>
            </w:tcBorders>
            <w:shd w:val="clear" w:color="auto" w:fill="auto"/>
            <w:vAlign w:val="center"/>
          </w:tcPr>
          <w:p w:rsidR="00DD7393" w:rsidRPr="00DD7393" w:rsidRDefault="00DD7393" w:rsidP="00DD7393">
            <w:pPr>
              <w:spacing w:before="0" w:after="0"/>
              <w:jc w:val="right"/>
            </w:pPr>
            <w:r w:rsidRPr="00DD7393">
              <w:t>136</w:t>
            </w:r>
          </w:p>
        </w:tc>
        <w:tc>
          <w:tcPr>
            <w:tcW w:w="2268" w:type="dxa"/>
            <w:tcBorders>
              <w:top w:val="single" w:sz="4" w:space="0" w:color="auto"/>
              <w:left w:val="nil"/>
              <w:bottom w:val="single" w:sz="4" w:space="0" w:color="auto"/>
              <w:right w:val="single" w:sz="4" w:space="0" w:color="auto"/>
            </w:tcBorders>
            <w:shd w:val="clear" w:color="auto" w:fill="auto"/>
            <w:vAlign w:val="center"/>
          </w:tcPr>
          <w:p w:rsidR="00DD7393" w:rsidRPr="00DD7393" w:rsidRDefault="00DD7393" w:rsidP="00DD7393">
            <w:pPr>
              <w:spacing w:before="0" w:after="0"/>
              <w:jc w:val="right"/>
            </w:pPr>
            <w:r w:rsidRPr="00DD7393">
              <w:t>102,44</w:t>
            </w:r>
          </w:p>
        </w:tc>
      </w:tr>
      <w:tr w:rsidR="00DD7393" w:rsidRPr="00DD7393" w:rsidTr="00DD7393">
        <w:trPr>
          <w:trHeight w:val="70"/>
        </w:trPr>
        <w:tc>
          <w:tcPr>
            <w:tcW w:w="2567" w:type="dxa"/>
            <w:tcBorders>
              <w:top w:val="single" w:sz="4" w:space="0" w:color="auto"/>
              <w:left w:val="single" w:sz="4" w:space="0" w:color="auto"/>
              <w:bottom w:val="single" w:sz="4" w:space="0" w:color="auto"/>
              <w:right w:val="single" w:sz="4" w:space="0" w:color="auto"/>
            </w:tcBorders>
            <w:shd w:val="clear" w:color="auto" w:fill="auto"/>
            <w:vAlign w:val="center"/>
          </w:tcPr>
          <w:p w:rsidR="00DD7393" w:rsidRPr="00DD7393" w:rsidRDefault="00DD7393" w:rsidP="00DD7393">
            <w:pPr>
              <w:spacing w:before="0" w:after="0"/>
              <w:jc w:val="center"/>
            </w:pPr>
            <w:r w:rsidRPr="00DD7393">
              <w:t>2004</w:t>
            </w:r>
          </w:p>
        </w:tc>
        <w:tc>
          <w:tcPr>
            <w:tcW w:w="2693" w:type="dxa"/>
            <w:tcBorders>
              <w:top w:val="single" w:sz="4" w:space="0" w:color="auto"/>
              <w:left w:val="nil"/>
              <w:bottom w:val="single" w:sz="4" w:space="0" w:color="auto"/>
              <w:right w:val="single" w:sz="4" w:space="0" w:color="auto"/>
            </w:tcBorders>
            <w:shd w:val="clear" w:color="auto" w:fill="auto"/>
            <w:vAlign w:val="center"/>
          </w:tcPr>
          <w:p w:rsidR="00DD7393" w:rsidRPr="00DD7393" w:rsidRDefault="00DD7393" w:rsidP="00DD7393">
            <w:pPr>
              <w:spacing w:before="0" w:after="0"/>
              <w:jc w:val="center"/>
            </w:pPr>
            <w:r w:rsidRPr="00DD7393">
              <w:t>5857</w:t>
            </w:r>
          </w:p>
        </w:tc>
        <w:tc>
          <w:tcPr>
            <w:tcW w:w="2268" w:type="dxa"/>
            <w:tcBorders>
              <w:top w:val="single" w:sz="4" w:space="0" w:color="auto"/>
              <w:left w:val="nil"/>
              <w:bottom w:val="single" w:sz="4" w:space="0" w:color="auto"/>
              <w:right w:val="single" w:sz="4" w:space="0" w:color="auto"/>
            </w:tcBorders>
            <w:shd w:val="clear" w:color="auto" w:fill="auto"/>
            <w:vAlign w:val="center"/>
          </w:tcPr>
          <w:p w:rsidR="00DD7393" w:rsidRPr="00DD7393" w:rsidRDefault="00DD7393" w:rsidP="00DD7393">
            <w:pPr>
              <w:spacing w:before="0" w:after="0"/>
              <w:jc w:val="right"/>
            </w:pPr>
            <w:r w:rsidRPr="00DD7393">
              <w:t>137</w:t>
            </w:r>
          </w:p>
        </w:tc>
        <w:tc>
          <w:tcPr>
            <w:tcW w:w="2268" w:type="dxa"/>
            <w:tcBorders>
              <w:top w:val="single" w:sz="4" w:space="0" w:color="auto"/>
              <w:left w:val="nil"/>
              <w:bottom w:val="single" w:sz="4" w:space="0" w:color="auto"/>
              <w:right w:val="single" w:sz="4" w:space="0" w:color="auto"/>
            </w:tcBorders>
            <w:shd w:val="clear" w:color="auto" w:fill="auto"/>
            <w:vAlign w:val="center"/>
          </w:tcPr>
          <w:p w:rsidR="00DD7393" w:rsidRPr="00DD7393" w:rsidRDefault="00DD7393" w:rsidP="00DD7393">
            <w:pPr>
              <w:spacing w:before="0" w:after="0"/>
              <w:jc w:val="right"/>
            </w:pPr>
            <w:r w:rsidRPr="00DD7393">
              <w:t>102,40</w:t>
            </w:r>
          </w:p>
        </w:tc>
      </w:tr>
      <w:tr w:rsidR="00DD7393" w:rsidRPr="00DD7393" w:rsidTr="00DD7393">
        <w:trPr>
          <w:trHeight w:val="80"/>
        </w:trPr>
        <w:tc>
          <w:tcPr>
            <w:tcW w:w="2567" w:type="dxa"/>
            <w:tcBorders>
              <w:top w:val="single" w:sz="4" w:space="0" w:color="auto"/>
              <w:left w:val="single" w:sz="4" w:space="0" w:color="auto"/>
              <w:bottom w:val="single" w:sz="4" w:space="0" w:color="auto"/>
              <w:right w:val="single" w:sz="4" w:space="0" w:color="auto"/>
            </w:tcBorders>
            <w:shd w:val="clear" w:color="auto" w:fill="auto"/>
            <w:vAlign w:val="center"/>
          </w:tcPr>
          <w:p w:rsidR="00DD7393" w:rsidRPr="00DD7393" w:rsidRDefault="00DD7393" w:rsidP="00DD7393">
            <w:pPr>
              <w:spacing w:before="0" w:after="0"/>
              <w:jc w:val="center"/>
            </w:pPr>
            <w:r w:rsidRPr="00DD7393">
              <w:t>2005</w:t>
            </w:r>
          </w:p>
        </w:tc>
        <w:tc>
          <w:tcPr>
            <w:tcW w:w="2693" w:type="dxa"/>
            <w:tcBorders>
              <w:top w:val="single" w:sz="4" w:space="0" w:color="auto"/>
              <w:left w:val="nil"/>
              <w:bottom w:val="single" w:sz="4" w:space="0" w:color="auto"/>
              <w:right w:val="single" w:sz="4" w:space="0" w:color="auto"/>
            </w:tcBorders>
            <w:shd w:val="clear" w:color="auto" w:fill="auto"/>
            <w:vAlign w:val="center"/>
          </w:tcPr>
          <w:p w:rsidR="00DD7393" w:rsidRPr="00DD7393" w:rsidRDefault="00DD7393" w:rsidP="00DD7393">
            <w:pPr>
              <w:spacing w:before="0" w:after="0"/>
              <w:jc w:val="center"/>
            </w:pPr>
            <w:r w:rsidRPr="00DD7393">
              <w:t>6130</w:t>
            </w:r>
          </w:p>
        </w:tc>
        <w:tc>
          <w:tcPr>
            <w:tcW w:w="2268" w:type="dxa"/>
            <w:tcBorders>
              <w:top w:val="single" w:sz="4" w:space="0" w:color="auto"/>
              <w:left w:val="nil"/>
              <w:bottom w:val="single" w:sz="4" w:space="0" w:color="auto"/>
              <w:right w:val="single" w:sz="4" w:space="0" w:color="auto"/>
            </w:tcBorders>
            <w:shd w:val="clear" w:color="auto" w:fill="auto"/>
            <w:vAlign w:val="center"/>
          </w:tcPr>
          <w:p w:rsidR="00DD7393" w:rsidRPr="00DD7393" w:rsidRDefault="00DD7393" w:rsidP="00DD7393">
            <w:pPr>
              <w:spacing w:before="0" w:after="0"/>
              <w:jc w:val="right"/>
            </w:pPr>
            <w:r w:rsidRPr="00DD7393">
              <w:t>273</w:t>
            </w:r>
          </w:p>
        </w:tc>
        <w:tc>
          <w:tcPr>
            <w:tcW w:w="2268" w:type="dxa"/>
            <w:tcBorders>
              <w:top w:val="single" w:sz="4" w:space="0" w:color="auto"/>
              <w:left w:val="nil"/>
              <w:bottom w:val="single" w:sz="4" w:space="0" w:color="auto"/>
              <w:right w:val="single" w:sz="4" w:space="0" w:color="auto"/>
            </w:tcBorders>
            <w:shd w:val="clear" w:color="auto" w:fill="auto"/>
            <w:vAlign w:val="center"/>
          </w:tcPr>
          <w:p w:rsidR="00DD7393" w:rsidRPr="00DD7393" w:rsidRDefault="00DD7393" w:rsidP="00DD7393">
            <w:pPr>
              <w:spacing w:before="0" w:after="0"/>
              <w:jc w:val="right"/>
            </w:pPr>
            <w:r w:rsidRPr="00DD7393">
              <w:t>104,66</w:t>
            </w:r>
          </w:p>
        </w:tc>
      </w:tr>
      <w:tr w:rsidR="00DD7393" w:rsidRPr="00DD7393" w:rsidTr="00DD7393">
        <w:trPr>
          <w:trHeight w:val="70"/>
        </w:trPr>
        <w:tc>
          <w:tcPr>
            <w:tcW w:w="2567" w:type="dxa"/>
            <w:tcBorders>
              <w:top w:val="single" w:sz="4" w:space="0" w:color="auto"/>
              <w:left w:val="single" w:sz="4" w:space="0" w:color="auto"/>
              <w:bottom w:val="single" w:sz="4" w:space="0" w:color="auto"/>
              <w:right w:val="single" w:sz="4" w:space="0" w:color="auto"/>
            </w:tcBorders>
            <w:shd w:val="clear" w:color="auto" w:fill="auto"/>
            <w:vAlign w:val="center"/>
          </w:tcPr>
          <w:p w:rsidR="00DD7393" w:rsidRPr="00DD7393" w:rsidRDefault="00DD7393" w:rsidP="00DD7393">
            <w:pPr>
              <w:spacing w:before="0" w:after="0"/>
              <w:jc w:val="center"/>
            </w:pPr>
            <w:r w:rsidRPr="00DD7393">
              <w:t>2006</w:t>
            </w:r>
          </w:p>
        </w:tc>
        <w:tc>
          <w:tcPr>
            <w:tcW w:w="2693" w:type="dxa"/>
            <w:tcBorders>
              <w:top w:val="single" w:sz="4" w:space="0" w:color="auto"/>
              <w:left w:val="nil"/>
              <w:bottom w:val="single" w:sz="4" w:space="0" w:color="auto"/>
              <w:right w:val="single" w:sz="4" w:space="0" w:color="auto"/>
            </w:tcBorders>
            <w:shd w:val="clear" w:color="auto" w:fill="auto"/>
            <w:vAlign w:val="center"/>
          </w:tcPr>
          <w:p w:rsidR="00DD7393" w:rsidRPr="00DD7393" w:rsidRDefault="00DD7393" w:rsidP="00DD7393">
            <w:pPr>
              <w:spacing w:before="0" w:after="0"/>
              <w:jc w:val="center"/>
            </w:pPr>
            <w:r w:rsidRPr="00DD7393">
              <w:t>5729</w:t>
            </w:r>
          </w:p>
        </w:tc>
        <w:tc>
          <w:tcPr>
            <w:tcW w:w="2268" w:type="dxa"/>
            <w:tcBorders>
              <w:top w:val="single" w:sz="4" w:space="0" w:color="auto"/>
              <w:left w:val="nil"/>
              <w:bottom w:val="single" w:sz="4" w:space="0" w:color="auto"/>
              <w:right w:val="single" w:sz="4" w:space="0" w:color="auto"/>
            </w:tcBorders>
            <w:shd w:val="clear" w:color="auto" w:fill="auto"/>
            <w:vAlign w:val="center"/>
          </w:tcPr>
          <w:p w:rsidR="00DD7393" w:rsidRPr="00DD7393" w:rsidRDefault="00DD7393" w:rsidP="00DD7393">
            <w:pPr>
              <w:spacing w:before="0" w:after="0"/>
              <w:jc w:val="right"/>
            </w:pPr>
            <w:r w:rsidRPr="00DD7393">
              <w:t>-401</w:t>
            </w:r>
          </w:p>
        </w:tc>
        <w:tc>
          <w:tcPr>
            <w:tcW w:w="2268" w:type="dxa"/>
            <w:tcBorders>
              <w:top w:val="single" w:sz="4" w:space="0" w:color="auto"/>
              <w:left w:val="nil"/>
              <w:bottom w:val="single" w:sz="4" w:space="0" w:color="auto"/>
              <w:right w:val="single" w:sz="4" w:space="0" w:color="auto"/>
            </w:tcBorders>
            <w:shd w:val="clear" w:color="auto" w:fill="auto"/>
            <w:vAlign w:val="center"/>
          </w:tcPr>
          <w:p w:rsidR="00DD7393" w:rsidRPr="00DD7393" w:rsidRDefault="00DD7393" w:rsidP="00DD7393">
            <w:pPr>
              <w:spacing w:before="0" w:after="0"/>
              <w:jc w:val="right"/>
            </w:pPr>
            <w:r w:rsidRPr="00DD7393">
              <w:t>93,46</w:t>
            </w:r>
          </w:p>
        </w:tc>
      </w:tr>
      <w:tr w:rsidR="00DD7393" w:rsidRPr="00DD7393" w:rsidTr="00DD7393">
        <w:trPr>
          <w:trHeight w:val="70"/>
        </w:trPr>
        <w:tc>
          <w:tcPr>
            <w:tcW w:w="2567" w:type="dxa"/>
            <w:tcBorders>
              <w:top w:val="single" w:sz="4" w:space="0" w:color="auto"/>
              <w:left w:val="single" w:sz="4" w:space="0" w:color="auto"/>
              <w:bottom w:val="single" w:sz="4" w:space="0" w:color="auto"/>
              <w:right w:val="single" w:sz="4" w:space="0" w:color="auto"/>
            </w:tcBorders>
            <w:shd w:val="clear" w:color="auto" w:fill="auto"/>
            <w:vAlign w:val="center"/>
          </w:tcPr>
          <w:p w:rsidR="00DD7393" w:rsidRPr="00DD7393" w:rsidRDefault="00DD7393" w:rsidP="00DD7393">
            <w:pPr>
              <w:spacing w:before="0" w:after="0"/>
              <w:jc w:val="center"/>
            </w:pPr>
            <w:r w:rsidRPr="00DD7393">
              <w:t>2007</w:t>
            </w:r>
          </w:p>
        </w:tc>
        <w:tc>
          <w:tcPr>
            <w:tcW w:w="2693" w:type="dxa"/>
            <w:tcBorders>
              <w:top w:val="single" w:sz="4" w:space="0" w:color="auto"/>
              <w:left w:val="nil"/>
              <w:bottom w:val="single" w:sz="4" w:space="0" w:color="auto"/>
              <w:right w:val="single" w:sz="4" w:space="0" w:color="auto"/>
            </w:tcBorders>
            <w:shd w:val="clear" w:color="auto" w:fill="auto"/>
            <w:vAlign w:val="center"/>
          </w:tcPr>
          <w:p w:rsidR="00DD7393" w:rsidRPr="00DD7393" w:rsidRDefault="00DD7393" w:rsidP="00DD7393">
            <w:pPr>
              <w:spacing w:before="0" w:after="0"/>
              <w:jc w:val="center"/>
            </w:pPr>
            <w:r w:rsidRPr="00DD7393">
              <w:t>5425</w:t>
            </w:r>
          </w:p>
        </w:tc>
        <w:tc>
          <w:tcPr>
            <w:tcW w:w="2268" w:type="dxa"/>
            <w:tcBorders>
              <w:top w:val="single" w:sz="4" w:space="0" w:color="auto"/>
              <w:left w:val="nil"/>
              <w:bottom w:val="single" w:sz="4" w:space="0" w:color="auto"/>
              <w:right w:val="single" w:sz="4" w:space="0" w:color="auto"/>
            </w:tcBorders>
            <w:shd w:val="clear" w:color="auto" w:fill="auto"/>
            <w:vAlign w:val="center"/>
          </w:tcPr>
          <w:p w:rsidR="00DD7393" w:rsidRPr="00DD7393" w:rsidRDefault="00DD7393" w:rsidP="00DD7393">
            <w:pPr>
              <w:spacing w:before="0" w:after="0"/>
              <w:jc w:val="right"/>
            </w:pPr>
            <w:r w:rsidRPr="00DD7393">
              <w:t>-304</w:t>
            </w:r>
          </w:p>
        </w:tc>
        <w:tc>
          <w:tcPr>
            <w:tcW w:w="2268" w:type="dxa"/>
            <w:tcBorders>
              <w:top w:val="single" w:sz="4" w:space="0" w:color="auto"/>
              <w:left w:val="nil"/>
              <w:bottom w:val="single" w:sz="4" w:space="0" w:color="auto"/>
              <w:right w:val="single" w:sz="4" w:space="0" w:color="auto"/>
            </w:tcBorders>
            <w:shd w:val="clear" w:color="auto" w:fill="auto"/>
            <w:vAlign w:val="center"/>
          </w:tcPr>
          <w:p w:rsidR="00DD7393" w:rsidRPr="00DD7393" w:rsidRDefault="00DD7393" w:rsidP="00DD7393">
            <w:pPr>
              <w:spacing w:before="0" w:after="0"/>
              <w:jc w:val="right"/>
            </w:pPr>
            <w:r w:rsidRPr="00DD7393">
              <w:t>94,69</w:t>
            </w:r>
          </w:p>
        </w:tc>
      </w:tr>
      <w:tr w:rsidR="00DD7393" w:rsidRPr="00DD7393" w:rsidTr="00DD7393">
        <w:trPr>
          <w:trHeight w:val="70"/>
        </w:trPr>
        <w:tc>
          <w:tcPr>
            <w:tcW w:w="2567" w:type="dxa"/>
            <w:tcBorders>
              <w:top w:val="single" w:sz="4" w:space="0" w:color="auto"/>
              <w:left w:val="single" w:sz="4" w:space="0" w:color="auto"/>
              <w:bottom w:val="single" w:sz="4" w:space="0" w:color="auto"/>
              <w:right w:val="single" w:sz="4" w:space="0" w:color="auto"/>
            </w:tcBorders>
            <w:shd w:val="clear" w:color="auto" w:fill="auto"/>
            <w:vAlign w:val="center"/>
          </w:tcPr>
          <w:p w:rsidR="00DD7393" w:rsidRPr="00DD7393" w:rsidRDefault="00DD7393" w:rsidP="00DD7393">
            <w:pPr>
              <w:spacing w:before="0" w:after="0"/>
              <w:jc w:val="center"/>
            </w:pPr>
            <w:r w:rsidRPr="00DD7393">
              <w:t>2008</w:t>
            </w:r>
          </w:p>
        </w:tc>
        <w:tc>
          <w:tcPr>
            <w:tcW w:w="2693" w:type="dxa"/>
            <w:tcBorders>
              <w:top w:val="single" w:sz="4" w:space="0" w:color="auto"/>
              <w:left w:val="nil"/>
              <w:bottom w:val="single" w:sz="4" w:space="0" w:color="auto"/>
              <w:right w:val="single" w:sz="4" w:space="0" w:color="auto"/>
            </w:tcBorders>
            <w:shd w:val="clear" w:color="auto" w:fill="auto"/>
            <w:vAlign w:val="center"/>
          </w:tcPr>
          <w:p w:rsidR="00DD7393" w:rsidRPr="00DD7393" w:rsidRDefault="00DD7393" w:rsidP="00DD7393">
            <w:pPr>
              <w:spacing w:before="0" w:after="0"/>
              <w:jc w:val="center"/>
            </w:pPr>
            <w:r w:rsidRPr="00DD7393">
              <w:t>5720</w:t>
            </w:r>
          </w:p>
        </w:tc>
        <w:tc>
          <w:tcPr>
            <w:tcW w:w="2268" w:type="dxa"/>
            <w:tcBorders>
              <w:top w:val="single" w:sz="4" w:space="0" w:color="auto"/>
              <w:left w:val="nil"/>
              <w:bottom w:val="single" w:sz="4" w:space="0" w:color="auto"/>
              <w:right w:val="single" w:sz="4" w:space="0" w:color="auto"/>
            </w:tcBorders>
            <w:shd w:val="clear" w:color="auto" w:fill="auto"/>
            <w:vAlign w:val="center"/>
          </w:tcPr>
          <w:p w:rsidR="00DD7393" w:rsidRPr="00DD7393" w:rsidRDefault="00DD7393" w:rsidP="00DD7393">
            <w:pPr>
              <w:spacing w:before="0" w:after="0"/>
              <w:jc w:val="right"/>
            </w:pPr>
            <w:r w:rsidRPr="00DD7393">
              <w:t>295</w:t>
            </w:r>
          </w:p>
        </w:tc>
        <w:tc>
          <w:tcPr>
            <w:tcW w:w="2268" w:type="dxa"/>
            <w:tcBorders>
              <w:top w:val="single" w:sz="4" w:space="0" w:color="auto"/>
              <w:left w:val="nil"/>
              <w:bottom w:val="single" w:sz="4" w:space="0" w:color="auto"/>
              <w:right w:val="single" w:sz="4" w:space="0" w:color="auto"/>
            </w:tcBorders>
            <w:shd w:val="clear" w:color="auto" w:fill="auto"/>
            <w:vAlign w:val="center"/>
          </w:tcPr>
          <w:p w:rsidR="00DD7393" w:rsidRPr="00DD7393" w:rsidRDefault="00DD7393" w:rsidP="00DD7393">
            <w:pPr>
              <w:spacing w:before="0" w:after="0"/>
              <w:jc w:val="right"/>
            </w:pPr>
            <w:r w:rsidRPr="00DD7393">
              <w:t>105,44</w:t>
            </w:r>
          </w:p>
        </w:tc>
      </w:tr>
      <w:tr w:rsidR="00DD7393" w:rsidRPr="00DD7393" w:rsidTr="00DD7393">
        <w:trPr>
          <w:trHeight w:val="70"/>
        </w:trPr>
        <w:tc>
          <w:tcPr>
            <w:tcW w:w="2567" w:type="dxa"/>
            <w:tcBorders>
              <w:top w:val="single" w:sz="4" w:space="0" w:color="auto"/>
              <w:left w:val="single" w:sz="4" w:space="0" w:color="auto"/>
              <w:bottom w:val="single" w:sz="4" w:space="0" w:color="auto"/>
              <w:right w:val="single" w:sz="4" w:space="0" w:color="auto"/>
            </w:tcBorders>
            <w:shd w:val="clear" w:color="auto" w:fill="auto"/>
            <w:vAlign w:val="center"/>
          </w:tcPr>
          <w:p w:rsidR="00DD7393" w:rsidRPr="00DD7393" w:rsidRDefault="00DD7393" w:rsidP="00DD7393">
            <w:pPr>
              <w:spacing w:before="0" w:after="0"/>
              <w:jc w:val="center"/>
            </w:pPr>
            <w:r w:rsidRPr="00DD7393">
              <w:t>2009</w:t>
            </w:r>
          </w:p>
        </w:tc>
        <w:tc>
          <w:tcPr>
            <w:tcW w:w="2693" w:type="dxa"/>
            <w:tcBorders>
              <w:top w:val="single" w:sz="4" w:space="0" w:color="auto"/>
              <w:left w:val="nil"/>
              <w:bottom w:val="single" w:sz="4" w:space="0" w:color="auto"/>
              <w:right w:val="single" w:sz="4" w:space="0" w:color="auto"/>
            </w:tcBorders>
            <w:shd w:val="clear" w:color="auto" w:fill="auto"/>
            <w:vAlign w:val="center"/>
          </w:tcPr>
          <w:p w:rsidR="00DD7393" w:rsidRPr="00DD7393" w:rsidRDefault="00DD7393" w:rsidP="00DD7393">
            <w:pPr>
              <w:spacing w:before="0" w:after="0"/>
              <w:jc w:val="center"/>
            </w:pPr>
            <w:r w:rsidRPr="00DD7393">
              <w:t>5877</w:t>
            </w:r>
          </w:p>
        </w:tc>
        <w:tc>
          <w:tcPr>
            <w:tcW w:w="2268" w:type="dxa"/>
            <w:tcBorders>
              <w:top w:val="single" w:sz="4" w:space="0" w:color="auto"/>
              <w:left w:val="nil"/>
              <w:bottom w:val="single" w:sz="4" w:space="0" w:color="auto"/>
              <w:right w:val="single" w:sz="4" w:space="0" w:color="auto"/>
            </w:tcBorders>
            <w:shd w:val="clear" w:color="auto" w:fill="auto"/>
            <w:vAlign w:val="center"/>
          </w:tcPr>
          <w:p w:rsidR="00DD7393" w:rsidRPr="00DD7393" w:rsidRDefault="00DD7393" w:rsidP="00DD7393">
            <w:pPr>
              <w:spacing w:before="0" w:after="0"/>
              <w:jc w:val="center"/>
            </w:pPr>
            <w:r w:rsidRPr="00DD7393">
              <w:t>157</w:t>
            </w:r>
          </w:p>
        </w:tc>
        <w:tc>
          <w:tcPr>
            <w:tcW w:w="2268" w:type="dxa"/>
            <w:tcBorders>
              <w:top w:val="single" w:sz="4" w:space="0" w:color="auto"/>
              <w:left w:val="nil"/>
              <w:bottom w:val="single" w:sz="4" w:space="0" w:color="auto"/>
              <w:right w:val="single" w:sz="4" w:space="0" w:color="auto"/>
            </w:tcBorders>
            <w:shd w:val="clear" w:color="auto" w:fill="auto"/>
            <w:vAlign w:val="center"/>
          </w:tcPr>
          <w:p w:rsidR="00DD7393" w:rsidRPr="00DD7393" w:rsidRDefault="00DD7393" w:rsidP="00DD7393">
            <w:pPr>
              <w:spacing w:before="0" w:after="0"/>
              <w:jc w:val="right"/>
            </w:pPr>
            <w:r w:rsidRPr="00DD7393">
              <w:t>102,74</w:t>
            </w:r>
          </w:p>
        </w:tc>
      </w:tr>
      <w:tr w:rsidR="00DD7393" w:rsidRPr="00DD7393" w:rsidTr="00DD7393">
        <w:trPr>
          <w:trHeight w:val="60"/>
        </w:trPr>
        <w:tc>
          <w:tcPr>
            <w:tcW w:w="5260" w:type="dxa"/>
            <w:gridSpan w:val="2"/>
            <w:tcBorders>
              <w:top w:val="single" w:sz="8" w:space="0" w:color="auto"/>
              <w:left w:val="single" w:sz="8" w:space="0" w:color="auto"/>
              <w:bottom w:val="single" w:sz="8" w:space="0" w:color="auto"/>
              <w:right w:val="single" w:sz="8" w:space="0" w:color="auto"/>
            </w:tcBorders>
            <w:shd w:val="clear" w:color="auto" w:fill="auto"/>
            <w:vAlign w:val="bottom"/>
          </w:tcPr>
          <w:p w:rsidR="00DD7393" w:rsidRPr="00DD7393" w:rsidRDefault="00DD7393" w:rsidP="00DD7393">
            <w:pPr>
              <w:spacing w:before="0" w:after="0"/>
              <w:jc w:val="right"/>
              <w:rPr>
                <w:color w:val="000000"/>
              </w:rPr>
            </w:pPr>
            <w:r w:rsidRPr="00DD7393">
              <w:rPr>
                <w:color w:val="000000"/>
              </w:rPr>
              <w:t>Итого за 29 лет</w:t>
            </w:r>
          </w:p>
        </w:tc>
        <w:tc>
          <w:tcPr>
            <w:tcW w:w="2268" w:type="dxa"/>
            <w:tcBorders>
              <w:top w:val="nil"/>
              <w:left w:val="nil"/>
              <w:bottom w:val="single" w:sz="8" w:space="0" w:color="auto"/>
              <w:right w:val="single" w:sz="8" w:space="0" w:color="auto"/>
            </w:tcBorders>
            <w:shd w:val="clear" w:color="auto" w:fill="auto"/>
            <w:vAlign w:val="bottom"/>
          </w:tcPr>
          <w:p w:rsidR="00DD7393" w:rsidRPr="00DD7393" w:rsidRDefault="00DD7393" w:rsidP="00DD7393">
            <w:pPr>
              <w:spacing w:before="0" w:after="0"/>
              <w:jc w:val="right"/>
              <w:rPr>
                <w:color w:val="000000"/>
              </w:rPr>
            </w:pPr>
            <w:r w:rsidRPr="00DD7393">
              <w:rPr>
                <w:color w:val="000000"/>
              </w:rPr>
              <w:t>366</w:t>
            </w:r>
          </w:p>
        </w:tc>
        <w:tc>
          <w:tcPr>
            <w:tcW w:w="2268" w:type="dxa"/>
            <w:tcBorders>
              <w:top w:val="nil"/>
              <w:left w:val="nil"/>
              <w:bottom w:val="single" w:sz="8" w:space="0" w:color="auto"/>
              <w:right w:val="single" w:sz="8" w:space="0" w:color="auto"/>
            </w:tcBorders>
            <w:shd w:val="clear" w:color="auto" w:fill="auto"/>
            <w:vAlign w:val="bottom"/>
          </w:tcPr>
          <w:p w:rsidR="00DD7393" w:rsidRPr="00DD7393" w:rsidRDefault="00DD7393" w:rsidP="00DD7393">
            <w:pPr>
              <w:spacing w:before="0" w:after="0"/>
              <w:jc w:val="right"/>
              <w:rPr>
                <w:color w:val="000000"/>
              </w:rPr>
            </w:pPr>
            <w:r w:rsidRPr="00DD7393">
              <w:rPr>
                <w:color w:val="000000"/>
              </w:rPr>
              <w:t>106,64</w:t>
            </w:r>
          </w:p>
        </w:tc>
      </w:tr>
    </w:tbl>
    <w:p w:rsidR="00DD7393" w:rsidRPr="00DD7393" w:rsidRDefault="00DD7393" w:rsidP="00DD7393">
      <w:pPr>
        <w:tabs>
          <w:tab w:val="left" w:pos="709"/>
        </w:tabs>
        <w:spacing w:before="0" w:after="0"/>
        <w:ind w:firstLine="709"/>
        <w:rPr>
          <w:sz w:val="28"/>
          <w:szCs w:val="28"/>
          <w:highlight w:val="yellow"/>
        </w:rPr>
      </w:pPr>
    </w:p>
    <w:p w:rsidR="00DD7393" w:rsidRPr="00DD7393" w:rsidRDefault="00DD7393" w:rsidP="00DD7393">
      <w:pPr>
        <w:tabs>
          <w:tab w:val="left" w:pos="709"/>
        </w:tabs>
        <w:spacing w:before="0" w:after="0"/>
        <w:ind w:firstLine="709"/>
        <w:rPr>
          <w:szCs w:val="28"/>
        </w:rPr>
      </w:pPr>
      <w:r w:rsidRPr="00DD7393">
        <w:rPr>
          <w:szCs w:val="28"/>
        </w:rPr>
        <w:t>В общем, динамику численности населения Ванновского сельского поселения можно охарактеризовать положительно. Из таблицы видно, что, не смотря на то, что в 2004-2005 гг. произошел отток населения (460 и 401 человек соответственно), за последние 29 лет наблюдается процесс постоянного роста численности населения. Данное положение обусловлено высоким миграционным притоком населения. С начала 90-х годов в результате резкого снижения уровня жизни населения и произошло падение естественного прироста, а затем и депопуляция населения (уровень смертности превысил уровень рождаемости). В настоящее время смертность в 5 раз превышает рождаемость.</w:t>
      </w:r>
    </w:p>
    <w:p w:rsidR="00DD7393" w:rsidRPr="00DD7393" w:rsidRDefault="00DD7393" w:rsidP="00DD7393">
      <w:pPr>
        <w:tabs>
          <w:tab w:val="left" w:pos="709"/>
        </w:tabs>
        <w:spacing w:before="0" w:after="0"/>
        <w:ind w:firstLine="709"/>
        <w:rPr>
          <w:color w:val="FF0000"/>
          <w:szCs w:val="28"/>
          <w:highlight w:val="yellow"/>
        </w:rPr>
      </w:pPr>
      <w:r w:rsidRPr="00DD7393">
        <w:rPr>
          <w:szCs w:val="28"/>
        </w:rPr>
        <w:t>Еще одним показателем, характеризующим демографическую ситуацию поселения, является возрастная структура населения. И в настоящее время она является глубоко регрессивной, не обеспечивающей даже простого восп</w:t>
      </w:r>
      <w:r>
        <w:rPr>
          <w:szCs w:val="28"/>
        </w:rPr>
        <w:t>роизводства населения (Таблица 1.1.4.4</w:t>
      </w:r>
      <w:r w:rsidRPr="00DD7393">
        <w:rPr>
          <w:szCs w:val="28"/>
        </w:rPr>
        <w:t xml:space="preserve">).  </w:t>
      </w:r>
    </w:p>
    <w:p w:rsidR="00DD7393" w:rsidRPr="00DD7393" w:rsidRDefault="00DD7393" w:rsidP="00DD7393">
      <w:pPr>
        <w:tabs>
          <w:tab w:val="left" w:pos="709"/>
        </w:tabs>
        <w:spacing w:before="0" w:after="0"/>
        <w:jc w:val="center"/>
        <w:rPr>
          <w:sz w:val="18"/>
          <w:szCs w:val="20"/>
          <w:highlight w:val="yellow"/>
        </w:rPr>
      </w:pPr>
    </w:p>
    <w:p w:rsidR="00DD7393" w:rsidRPr="00DD7393" w:rsidRDefault="00DD7393" w:rsidP="00DD7393">
      <w:pPr>
        <w:tabs>
          <w:tab w:val="left" w:pos="709"/>
        </w:tabs>
        <w:spacing w:before="0" w:after="0"/>
        <w:jc w:val="center"/>
        <w:rPr>
          <w:b/>
          <w:color w:val="4F81BD"/>
          <w:szCs w:val="28"/>
        </w:rPr>
      </w:pPr>
      <w:r w:rsidRPr="00DD7393">
        <w:rPr>
          <w:b/>
          <w:szCs w:val="28"/>
        </w:rPr>
        <w:t>Возрастная структура населения Ванновского сельского поселения</w:t>
      </w:r>
    </w:p>
    <w:p w:rsidR="00DD7393" w:rsidRPr="00DD7393" w:rsidRDefault="00DD7393" w:rsidP="00DD7393">
      <w:pPr>
        <w:tabs>
          <w:tab w:val="left" w:pos="709"/>
        </w:tabs>
        <w:spacing w:before="0" w:after="0"/>
        <w:jc w:val="right"/>
        <w:outlineLvl w:val="8"/>
        <w:rPr>
          <w:b/>
          <w:szCs w:val="28"/>
        </w:rPr>
      </w:pPr>
      <w:r w:rsidRPr="00DD7393">
        <w:rPr>
          <w:b/>
          <w:szCs w:val="28"/>
        </w:rPr>
        <w:t>Таблица 1.1.4.4</w:t>
      </w:r>
    </w:p>
    <w:tbl>
      <w:tblPr>
        <w:tblW w:w="9796" w:type="dxa"/>
        <w:tblInd w:w="93" w:type="dxa"/>
        <w:tblLook w:val="04A0"/>
      </w:tblPr>
      <w:tblGrid>
        <w:gridCol w:w="6394"/>
        <w:gridCol w:w="1920"/>
        <w:gridCol w:w="1482"/>
      </w:tblGrid>
      <w:tr w:rsidR="00DD7393" w:rsidRPr="00DD7393" w:rsidTr="00DD7393">
        <w:trPr>
          <w:trHeight w:val="901"/>
        </w:trPr>
        <w:tc>
          <w:tcPr>
            <w:tcW w:w="6394" w:type="dxa"/>
            <w:tcBorders>
              <w:top w:val="single" w:sz="4" w:space="0" w:color="auto"/>
              <w:left w:val="single" w:sz="4" w:space="0" w:color="auto"/>
              <w:bottom w:val="single" w:sz="4" w:space="0" w:color="auto"/>
              <w:right w:val="single" w:sz="4" w:space="0" w:color="auto"/>
            </w:tcBorders>
            <w:shd w:val="clear" w:color="auto" w:fill="auto"/>
            <w:vAlign w:val="center"/>
          </w:tcPr>
          <w:p w:rsidR="00DD7393" w:rsidRPr="00DD7393" w:rsidRDefault="00DD7393" w:rsidP="00DD7393">
            <w:pPr>
              <w:spacing w:before="0" w:after="0"/>
              <w:jc w:val="center"/>
              <w:rPr>
                <w:szCs w:val="28"/>
              </w:rPr>
            </w:pPr>
            <w:r w:rsidRPr="00DD7393">
              <w:rPr>
                <w:bCs/>
                <w:szCs w:val="28"/>
              </w:rPr>
              <w:t>Возрастное деление населения</w:t>
            </w:r>
          </w:p>
        </w:tc>
        <w:tc>
          <w:tcPr>
            <w:tcW w:w="1920" w:type="dxa"/>
            <w:tcBorders>
              <w:top w:val="single" w:sz="4" w:space="0" w:color="auto"/>
              <w:left w:val="nil"/>
              <w:bottom w:val="single" w:sz="4" w:space="0" w:color="auto"/>
              <w:right w:val="single" w:sz="4" w:space="0" w:color="auto"/>
            </w:tcBorders>
            <w:shd w:val="clear" w:color="auto" w:fill="auto"/>
            <w:vAlign w:val="center"/>
          </w:tcPr>
          <w:p w:rsidR="00DD7393" w:rsidRPr="00DD7393" w:rsidRDefault="00DD7393" w:rsidP="00DD7393">
            <w:pPr>
              <w:spacing w:before="0" w:after="0"/>
              <w:jc w:val="center"/>
              <w:rPr>
                <w:szCs w:val="28"/>
              </w:rPr>
            </w:pPr>
            <w:r w:rsidRPr="00DD7393">
              <w:rPr>
                <w:szCs w:val="28"/>
              </w:rPr>
              <w:t>Численность, человек</w:t>
            </w:r>
          </w:p>
        </w:tc>
        <w:tc>
          <w:tcPr>
            <w:tcW w:w="1482" w:type="dxa"/>
            <w:tcBorders>
              <w:top w:val="single" w:sz="4" w:space="0" w:color="auto"/>
              <w:left w:val="nil"/>
              <w:bottom w:val="single" w:sz="4" w:space="0" w:color="auto"/>
              <w:right w:val="single" w:sz="4" w:space="0" w:color="auto"/>
            </w:tcBorders>
            <w:shd w:val="clear" w:color="auto" w:fill="auto"/>
            <w:vAlign w:val="center"/>
          </w:tcPr>
          <w:p w:rsidR="00DD7393" w:rsidRPr="00DD7393" w:rsidRDefault="00DD7393" w:rsidP="00DD7393">
            <w:pPr>
              <w:spacing w:before="0" w:after="0"/>
              <w:jc w:val="center"/>
              <w:rPr>
                <w:szCs w:val="28"/>
              </w:rPr>
            </w:pPr>
          </w:p>
        </w:tc>
      </w:tr>
      <w:tr w:rsidR="00DD7393" w:rsidRPr="00DD7393" w:rsidTr="00DD7393">
        <w:trPr>
          <w:trHeight w:val="330"/>
        </w:trPr>
        <w:tc>
          <w:tcPr>
            <w:tcW w:w="6394" w:type="dxa"/>
            <w:tcBorders>
              <w:top w:val="nil"/>
              <w:left w:val="single" w:sz="4" w:space="0" w:color="auto"/>
              <w:bottom w:val="single" w:sz="4" w:space="0" w:color="auto"/>
              <w:right w:val="single" w:sz="4" w:space="0" w:color="auto"/>
            </w:tcBorders>
            <w:shd w:val="clear" w:color="auto" w:fill="auto"/>
            <w:vAlign w:val="center"/>
          </w:tcPr>
          <w:p w:rsidR="00DD7393" w:rsidRPr="00DD7393" w:rsidRDefault="00DD7393" w:rsidP="00DD7393">
            <w:pPr>
              <w:spacing w:before="0" w:after="0"/>
              <w:jc w:val="left"/>
              <w:rPr>
                <w:b/>
                <w:bCs/>
                <w:szCs w:val="28"/>
              </w:rPr>
            </w:pPr>
            <w:r w:rsidRPr="00DD7393">
              <w:rPr>
                <w:b/>
                <w:bCs/>
                <w:szCs w:val="28"/>
              </w:rPr>
              <w:t>Общая численность населения</w:t>
            </w:r>
          </w:p>
        </w:tc>
        <w:tc>
          <w:tcPr>
            <w:tcW w:w="1920" w:type="dxa"/>
            <w:tcBorders>
              <w:top w:val="single" w:sz="4" w:space="0" w:color="auto"/>
              <w:left w:val="nil"/>
              <w:bottom w:val="single" w:sz="4" w:space="0" w:color="auto"/>
              <w:right w:val="single" w:sz="4" w:space="0" w:color="auto"/>
            </w:tcBorders>
            <w:shd w:val="clear" w:color="auto" w:fill="auto"/>
            <w:vAlign w:val="center"/>
          </w:tcPr>
          <w:p w:rsidR="00DD7393" w:rsidRPr="00DD7393" w:rsidRDefault="00DD7393" w:rsidP="00DD7393">
            <w:pPr>
              <w:spacing w:before="0" w:after="0"/>
              <w:jc w:val="right"/>
              <w:rPr>
                <w:b/>
                <w:bCs/>
                <w:szCs w:val="28"/>
              </w:rPr>
            </w:pPr>
            <w:r w:rsidRPr="00DD7393">
              <w:rPr>
                <w:b/>
                <w:bCs/>
                <w:szCs w:val="28"/>
              </w:rPr>
              <w:t>5720</w:t>
            </w:r>
          </w:p>
        </w:tc>
        <w:tc>
          <w:tcPr>
            <w:tcW w:w="1482" w:type="dxa"/>
            <w:tcBorders>
              <w:top w:val="single" w:sz="4" w:space="0" w:color="auto"/>
              <w:left w:val="nil"/>
              <w:bottom w:val="single" w:sz="4" w:space="0" w:color="auto"/>
              <w:right w:val="single" w:sz="4" w:space="0" w:color="auto"/>
            </w:tcBorders>
            <w:shd w:val="clear" w:color="auto" w:fill="auto"/>
            <w:vAlign w:val="center"/>
          </w:tcPr>
          <w:p w:rsidR="00DD7393" w:rsidRPr="00DD7393" w:rsidRDefault="00DD7393" w:rsidP="00DD7393">
            <w:pPr>
              <w:spacing w:before="0" w:after="0"/>
              <w:jc w:val="right"/>
              <w:rPr>
                <w:b/>
                <w:bCs/>
                <w:szCs w:val="28"/>
              </w:rPr>
            </w:pPr>
            <w:r w:rsidRPr="00DD7393">
              <w:rPr>
                <w:b/>
                <w:bCs/>
                <w:szCs w:val="28"/>
              </w:rPr>
              <w:t>100</w:t>
            </w:r>
          </w:p>
        </w:tc>
      </w:tr>
      <w:tr w:rsidR="00DD7393" w:rsidRPr="00DD7393" w:rsidTr="00DD7393">
        <w:trPr>
          <w:trHeight w:val="136"/>
        </w:trPr>
        <w:tc>
          <w:tcPr>
            <w:tcW w:w="6394" w:type="dxa"/>
            <w:tcBorders>
              <w:top w:val="nil"/>
              <w:left w:val="single" w:sz="4" w:space="0" w:color="auto"/>
              <w:bottom w:val="single" w:sz="4" w:space="0" w:color="auto"/>
              <w:right w:val="single" w:sz="4" w:space="0" w:color="auto"/>
            </w:tcBorders>
            <w:shd w:val="clear" w:color="auto" w:fill="auto"/>
            <w:vAlign w:val="center"/>
          </w:tcPr>
          <w:p w:rsidR="00DD7393" w:rsidRPr="00DD7393" w:rsidRDefault="00DD7393" w:rsidP="00DD7393">
            <w:pPr>
              <w:spacing w:before="0" w:after="0"/>
              <w:jc w:val="left"/>
              <w:rPr>
                <w:szCs w:val="28"/>
              </w:rPr>
            </w:pPr>
            <w:r w:rsidRPr="00DD7393">
              <w:rPr>
                <w:szCs w:val="28"/>
              </w:rPr>
              <w:t xml:space="preserve">От 0 до 6 лет </w:t>
            </w:r>
          </w:p>
        </w:tc>
        <w:tc>
          <w:tcPr>
            <w:tcW w:w="1920" w:type="dxa"/>
            <w:tcBorders>
              <w:top w:val="nil"/>
              <w:left w:val="nil"/>
              <w:bottom w:val="single" w:sz="4" w:space="0" w:color="auto"/>
              <w:right w:val="single" w:sz="4" w:space="0" w:color="auto"/>
            </w:tcBorders>
            <w:shd w:val="clear" w:color="auto" w:fill="auto"/>
            <w:vAlign w:val="center"/>
          </w:tcPr>
          <w:p w:rsidR="00DD7393" w:rsidRPr="00DD7393" w:rsidRDefault="00DD7393" w:rsidP="00DD7393">
            <w:pPr>
              <w:spacing w:before="0" w:after="0"/>
              <w:jc w:val="right"/>
              <w:rPr>
                <w:szCs w:val="28"/>
              </w:rPr>
            </w:pPr>
            <w:r w:rsidRPr="00DD7393">
              <w:rPr>
                <w:szCs w:val="28"/>
              </w:rPr>
              <w:t>309</w:t>
            </w:r>
          </w:p>
        </w:tc>
        <w:tc>
          <w:tcPr>
            <w:tcW w:w="1482" w:type="dxa"/>
            <w:tcBorders>
              <w:top w:val="nil"/>
              <w:left w:val="nil"/>
              <w:bottom w:val="single" w:sz="4" w:space="0" w:color="auto"/>
              <w:right w:val="single" w:sz="4" w:space="0" w:color="auto"/>
            </w:tcBorders>
            <w:shd w:val="clear" w:color="auto" w:fill="auto"/>
            <w:vAlign w:val="center"/>
          </w:tcPr>
          <w:p w:rsidR="00DD7393" w:rsidRPr="00DD7393" w:rsidRDefault="00DD7393" w:rsidP="00DD7393">
            <w:pPr>
              <w:spacing w:before="0" w:after="0"/>
              <w:jc w:val="right"/>
              <w:rPr>
                <w:szCs w:val="28"/>
              </w:rPr>
            </w:pPr>
          </w:p>
        </w:tc>
      </w:tr>
      <w:tr w:rsidR="00DD7393" w:rsidRPr="00DD7393" w:rsidTr="00DD7393">
        <w:trPr>
          <w:trHeight w:val="368"/>
        </w:trPr>
        <w:tc>
          <w:tcPr>
            <w:tcW w:w="6394" w:type="dxa"/>
            <w:tcBorders>
              <w:top w:val="nil"/>
              <w:left w:val="single" w:sz="4" w:space="0" w:color="auto"/>
              <w:bottom w:val="single" w:sz="4" w:space="0" w:color="auto"/>
              <w:right w:val="single" w:sz="4" w:space="0" w:color="auto"/>
            </w:tcBorders>
            <w:shd w:val="clear" w:color="auto" w:fill="auto"/>
            <w:vAlign w:val="center"/>
          </w:tcPr>
          <w:p w:rsidR="00DD7393" w:rsidRPr="00DD7393" w:rsidRDefault="00DD7393" w:rsidP="00DD7393">
            <w:pPr>
              <w:spacing w:before="0" w:after="0"/>
              <w:jc w:val="left"/>
              <w:rPr>
                <w:szCs w:val="28"/>
              </w:rPr>
            </w:pPr>
            <w:r w:rsidRPr="00DD7393">
              <w:rPr>
                <w:szCs w:val="28"/>
              </w:rPr>
              <w:t>От 7 до 15 лет включительно</w:t>
            </w:r>
          </w:p>
        </w:tc>
        <w:tc>
          <w:tcPr>
            <w:tcW w:w="1920" w:type="dxa"/>
            <w:tcBorders>
              <w:top w:val="nil"/>
              <w:left w:val="nil"/>
              <w:bottom w:val="single" w:sz="4" w:space="0" w:color="auto"/>
              <w:right w:val="single" w:sz="4" w:space="0" w:color="auto"/>
            </w:tcBorders>
            <w:shd w:val="clear" w:color="auto" w:fill="auto"/>
            <w:vAlign w:val="center"/>
          </w:tcPr>
          <w:p w:rsidR="00DD7393" w:rsidRPr="00DD7393" w:rsidRDefault="00DD7393" w:rsidP="00DD7393">
            <w:pPr>
              <w:spacing w:before="0" w:after="0"/>
              <w:jc w:val="right"/>
              <w:rPr>
                <w:szCs w:val="28"/>
              </w:rPr>
            </w:pPr>
            <w:r w:rsidRPr="00DD7393">
              <w:rPr>
                <w:szCs w:val="28"/>
              </w:rPr>
              <w:t>796</w:t>
            </w:r>
          </w:p>
        </w:tc>
        <w:tc>
          <w:tcPr>
            <w:tcW w:w="1482" w:type="dxa"/>
            <w:tcBorders>
              <w:top w:val="nil"/>
              <w:left w:val="nil"/>
              <w:bottom w:val="single" w:sz="4" w:space="0" w:color="auto"/>
              <w:right w:val="single" w:sz="4" w:space="0" w:color="auto"/>
            </w:tcBorders>
            <w:shd w:val="clear" w:color="auto" w:fill="auto"/>
            <w:vAlign w:val="center"/>
          </w:tcPr>
          <w:p w:rsidR="00DD7393" w:rsidRPr="00DD7393" w:rsidRDefault="00DD7393" w:rsidP="00DD7393">
            <w:pPr>
              <w:spacing w:before="0" w:after="0"/>
              <w:jc w:val="right"/>
              <w:rPr>
                <w:szCs w:val="28"/>
              </w:rPr>
            </w:pPr>
          </w:p>
        </w:tc>
      </w:tr>
      <w:tr w:rsidR="00DD7393" w:rsidRPr="00DD7393" w:rsidTr="00DD7393">
        <w:trPr>
          <w:trHeight w:val="375"/>
        </w:trPr>
        <w:tc>
          <w:tcPr>
            <w:tcW w:w="6394" w:type="dxa"/>
            <w:tcBorders>
              <w:top w:val="nil"/>
              <w:left w:val="single" w:sz="4" w:space="0" w:color="auto"/>
              <w:bottom w:val="single" w:sz="4" w:space="0" w:color="auto"/>
              <w:right w:val="single" w:sz="4" w:space="0" w:color="auto"/>
            </w:tcBorders>
            <w:shd w:val="clear" w:color="auto" w:fill="auto"/>
            <w:vAlign w:val="center"/>
          </w:tcPr>
          <w:p w:rsidR="00DD7393" w:rsidRPr="00DD7393" w:rsidRDefault="00DD7393" w:rsidP="00DD7393">
            <w:pPr>
              <w:spacing w:before="0" w:after="0"/>
              <w:jc w:val="left"/>
              <w:rPr>
                <w:i/>
                <w:szCs w:val="28"/>
              </w:rPr>
            </w:pPr>
            <w:r w:rsidRPr="00DD7393">
              <w:rPr>
                <w:i/>
                <w:szCs w:val="28"/>
              </w:rPr>
              <w:t>Итого моложе трудоспособного возраста</w:t>
            </w:r>
          </w:p>
        </w:tc>
        <w:tc>
          <w:tcPr>
            <w:tcW w:w="1920" w:type="dxa"/>
            <w:tcBorders>
              <w:top w:val="nil"/>
              <w:left w:val="nil"/>
              <w:bottom w:val="single" w:sz="4" w:space="0" w:color="auto"/>
              <w:right w:val="single" w:sz="4" w:space="0" w:color="auto"/>
            </w:tcBorders>
            <w:shd w:val="clear" w:color="auto" w:fill="auto"/>
            <w:vAlign w:val="center"/>
          </w:tcPr>
          <w:p w:rsidR="00DD7393" w:rsidRPr="00DD7393" w:rsidRDefault="00DD7393" w:rsidP="00DD7393">
            <w:pPr>
              <w:spacing w:before="0" w:after="0"/>
              <w:jc w:val="right"/>
              <w:rPr>
                <w:i/>
                <w:szCs w:val="28"/>
              </w:rPr>
            </w:pPr>
            <w:r w:rsidRPr="00DD7393">
              <w:rPr>
                <w:i/>
                <w:szCs w:val="28"/>
              </w:rPr>
              <w:t>1105</w:t>
            </w:r>
          </w:p>
        </w:tc>
        <w:tc>
          <w:tcPr>
            <w:tcW w:w="1482" w:type="dxa"/>
            <w:tcBorders>
              <w:top w:val="nil"/>
              <w:left w:val="nil"/>
              <w:bottom w:val="single" w:sz="4" w:space="0" w:color="auto"/>
              <w:right w:val="single" w:sz="4" w:space="0" w:color="auto"/>
            </w:tcBorders>
            <w:shd w:val="clear" w:color="auto" w:fill="auto"/>
            <w:vAlign w:val="center"/>
          </w:tcPr>
          <w:p w:rsidR="00DD7393" w:rsidRPr="00DD7393" w:rsidRDefault="00DD7393" w:rsidP="00DD7393">
            <w:pPr>
              <w:spacing w:before="0" w:after="0"/>
              <w:jc w:val="right"/>
              <w:rPr>
                <w:i/>
                <w:szCs w:val="28"/>
              </w:rPr>
            </w:pPr>
            <w:r w:rsidRPr="00DD7393">
              <w:rPr>
                <w:i/>
                <w:szCs w:val="28"/>
              </w:rPr>
              <w:t>19,3</w:t>
            </w:r>
          </w:p>
        </w:tc>
      </w:tr>
      <w:tr w:rsidR="00DD7393" w:rsidRPr="00DD7393" w:rsidTr="00DD7393">
        <w:trPr>
          <w:trHeight w:val="375"/>
        </w:trPr>
        <w:tc>
          <w:tcPr>
            <w:tcW w:w="6394" w:type="dxa"/>
            <w:tcBorders>
              <w:top w:val="nil"/>
              <w:left w:val="single" w:sz="4" w:space="0" w:color="auto"/>
              <w:bottom w:val="single" w:sz="4" w:space="0" w:color="auto"/>
              <w:right w:val="single" w:sz="4" w:space="0" w:color="auto"/>
            </w:tcBorders>
            <w:shd w:val="clear" w:color="auto" w:fill="auto"/>
            <w:vAlign w:val="center"/>
          </w:tcPr>
          <w:p w:rsidR="00DD7393" w:rsidRPr="00DD7393" w:rsidRDefault="00DD7393" w:rsidP="00DD7393">
            <w:pPr>
              <w:spacing w:before="0" w:after="0"/>
              <w:jc w:val="left"/>
              <w:rPr>
                <w:szCs w:val="28"/>
              </w:rPr>
            </w:pPr>
            <w:r w:rsidRPr="00DD7393">
              <w:rPr>
                <w:szCs w:val="28"/>
              </w:rPr>
              <w:t>Женщины свыше 55 лет</w:t>
            </w:r>
          </w:p>
        </w:tc>
        <w:tc>
          <w:tcPr>
            <w:tcW w:w="1920" w:type="dxa"/>
            <w:tcBorders>
              <w:top w:val="nil"/>
              <w:left w:val="nil"/>
              <w:bottom w:val="single" w:sz="4" w:space="0" w:color="auto"/>
              <w:right w:val="single" w:sz="4" w:space="0" w:color="auto"/>
            </w:tcBorders>
            <w:shd w:val="clear" w:color="auto" w:fill="auto"/>
            <w:vAlign w:val="center"/>
          </w:tcPr>
          <w:p w:rsidR="00DD7393" w:rsidRPr="00DD7393" w:rsidRDefault="00DD7393" w:rsidP="00DD7393">
            <w:pPr>
              <w:spacing w:before="0" w:after="0"/>
              <w:jc w:val="right"/>
              <w:rPr>
                <w:szCs w:val="28"/>
              </w:rPr>
            </w:pPr>
            <w:r w:rsidRPr="00DD7393">
              <w:rPr>
                <w:szCs w:val="28"/>
              </w:rPr>
              <w:t>870</w:t>
            </w:r>
          </w:p>
        </w:tc>
        <w:tc>
          <w:tcPr>
            <w:tcW w:w="1482" w:type="dxa"/>
            <w:tcBorders>
              <w:top w:val="nil"/>
              <w:left w:val="nil"/>
              <w:bottom w:val="single" w:sz="4" w:space="0" w:color="auto"/>
              <w:right w:val="single" w:sz="4" w:space="0" w:color="auto"/>
            </w:tcBorders>
            <w:shd w:val="clear" w:color="auto" w:fill="auto"/>
            <w:vAlign w:val="center"/>
          </w:tcPr>
          <w:p w:rsidR="00DD7393" w:rsidRPr="00DD7393" w:rsidRDefault="00DD7393" w:rsidP="00DD7393">
            <w:pPr>
              <w:spacing w:before="0" w:after="0"/>
              <w:jc w:val="right"/>
              <w:rPr>
                <w:szCs w:val="28"/>
              </w:rPr>
            </w:pPr>
          </w:p>
        </w:tc>
      </w:tr>
      <w:tr w:rsidR="00DD7393" w:rsidRPr="00DD7393" w:rsidTr="00DD7393">
        <w:trPr>
          <w:trHeight w:val="375"/>
        </w:trPr>
        <w:tc>
          <w:tcPr>
            <w:tcW w:w="6394" w:type="dxa"/>
            <w:tcBorders>
              <w:top w:val="nil"/>
              <w:left w:val="single" w:sz="4" w:space="0" w:color="auto"/>
              <w:bottom w:val="single" w:sz="4" w:space="0" w:color="auto"/>
              <w:right w:val="single" w:sz="4" w:space="0" w:color="auto"/>
            </w:tcBorders>
            <w:shd w:val="clear" w:color="auto" w:fill="auto"/>
            <w:vAlign w:val="center"/>
          </w:tcPr>
          <w:p w:rsidR="00DD7393" w:rsidRPr="00DD7393" w:rsidRDefault="00DD7393" w:rsidP="00DD7393">
            <w:pPr>
              <w:spacing w:before="0" w:after="0"/>
              <w:jc w:val="left"/>
              <w:rPr>
                <w:szCs w:val="28"/>
              </w:rPr>
            </w:pPr>
            <w:r w:rsidRPr="00DD7393">
              <w:rPr>
                <w:szCs w:val="28"/>
              </w:rPr>
              <w:t>Мужчины свыше 60 лет</w:t>
            </w:r>
          </w:p>
        </w:tc>
        <w:tc>
          <w:tcPr>
            <w:tcW w:w="1920" w:type="dxa"/>
            <w:tcBorders>
              <w:top w:val="nil"/>
              <w:left w:val="nil"/>
              <w:bottom w:val="single" w:sz="4" w:space="0" w:color="auto"/>
              <w:right w:val="single" w:sz="4" w:space="0" w:color="auto"/>
            </w:tcBorders>
            <w:shd w:val="clear" w:color="auto" w:fill="auto"/>
            <w:vAlign w:val="center"/>
          </w:tcPr>
          <w:p w:rsidR="00DD7393" w:rsidRPr="00DD7393" w:rsidRDefault="00DD7393" w:rsidP="00DD7393">
            <w:pPr>
              <w:spacing w:before="0" w:after="0"/>
              <w:jc w:val="right"/>
              <w:rPr>
                <w:szCs w:val="28"/>
              </w:rPr>
            </w:pPr>
            <w:r w:rsidRPr="00DD7393">
              <w:rPr>
                <w:szCs w:val="28"/>
              </w:rPr>
              <w:t>416</w:t>
            </w:r>
          </w:p>
        </w:tc>
        <w:tc>
          <w:tcPr>
            <w:tcW w:w="1482" w:type="dxa"/>
            <w:tcBorders>
              <w:top w:val="nil"/>
              <w:left w:val="nil"/>
              <w:bottom w:val="single" w:sz="4" w:space="0" w:color="auto"/>
              <w:right w:val="single" w:sz="4" w:space="0" w:color="auto"/>
            </w:tcBorders>
            <w:shd w:val="clear" w:color="auto" w:fill="auto"/>
            <w:vAlign w:val="center"/>
          </w:tcPr>
          <w:p w:rsidR="00DD7393" w:rsidRPr="00DD7393" w:rsidRDefault="00DD7393" w:rsidP="00DD7393">
            <w:pPr>
              <w:spacing w:before="0" w:after="0"/>
              <w:jc w:val="right"/>
              <w:rPr>
                <w:szCs w:val="28"/>
              </w:rPr>
            </w:pPr>
          </w:p>
        </w:tc>
      </w:tr>
      <w:tr w:rsidR="00DD7393" w:rsidRPr="00DD7393" w:rsidTr="00DD7393">
        <w:trPr>
          <w:trHeight w:val="214"/>
        </w:trPr>
        <w:tc>
          <w:tcPr>
            <w:tcW w:w="6394" w:type="dxa"/>
            <w:tcBorders>
              <w:top w:val="nil"/>
              <w:left w:val="single" w:sz="4" w:space="0" w:color="auto"/>
              <w:bottom w:val="single" w:sz="4" w:space="0" w:color="auto"/>
              <w:right w:val="single" w:sz="4" w:space="0" w:color="auto"/>
            </w:tcBorders>
            <w:shd w:val="clear" w:color="auto" w:fill="auto"/>
            <w:vAlign w:val="center"/>
          </w:tcPr>
          <w:p w:rsidR="00DD7393" w:rsidRPr="00DD7393" w:rsidRDefault="00DD7393" w:rsidP="00DD7393">
            <w:pPr>
              <w:spacing w:before="0" w:after="0"/>
              <w:jc w:val="left"/>
              <w:rPr>
                <w:i/>
                <w:iCs/>
                <w:szCs w:val="28"/>
              </w:rPr>
            </w:pPr>
            <w:r w:rsidRPr="00DD7393">
              <w:rPr>
                <w:i/>
                <w:iCs/>
                <w:szCs w:val="28"/>
              </w:rPr>
              <w:t>Итого нетрудоспособного возраста</w:t>
            </w:r>
          </w:p>
        </w:tc>
        <w:tc>
          <w:tcPr>
            <w:tcW w:w="1920" w:type="dxa"/>
            <w:tcBorders>
              <w:top w:val="nil"/>
              <w:left w:val="nil"/>
              <w:bottom w:val="single" w:sz="4" w:space="0" w:color="auto"/>
              <w:right w:val="single" w:sz="4" w:space="0" w:color="auto"/>
            </w:tcBorders>
            <w:shd w:val="clear" w:color="auto" w:fill="auto"/>
            <w:vAlign w:val="center"/>
          </w:tcPr>
          <w:p w:rsidR="00DD7393" w:rsidRPr="00DD7393" w:rsidRDefault="00DD7393" w:rsidP="00DD7393">
            <w:pPr>
              <w:spacing w:before="0" w:after="0"/>
              <w:jc w:val="right"/>
              <w:rPr>
                <w:i/>
                <w:iCs/>
                <w:szCs w:val="28"/>
              </w:rPr>
            </w:pPr>
            <w:r w:rsidRPr="00DD7393">
              <w:rPr>
                <w:i/>
                <w:iCs/>
                <w:szCs w:val="28"/>
              </w:rPr>
              <w:t>1286</w:t>
            </w:r>
          </w:p>
        </w:tc>
        <w:tc>
          <w:tcPr>
            <w:tcW w:w="1482" w:type="dxa"/>
            <w:tcBorders>
              <w:top w:val="nil"/>
              <w:left w:val="nil"/>
              <w:bottom w:val="single" w:sz="4" w:space="0" w:color="auto"/>
              <w:right w:val="single" w:sz="4" w:space="0" w:color="auto"/>
            </w:tcBorders>
            <w:shd w:val="clear" w:color="auto" w:fill="auto"/>
            <w:vAlign w:val="center"/>
          </w:tcPr>
          <w:p w:rsidR="00DD7393" w:rsidRPr="00DD7393" w:rsidRDefault="00DD7393" w:rsidP="00DD7393">
            <w:pPr>
              <w:spacing w:before="0" w:after="0"/>
              <w:jc w:val="right"/>
              <w:rPr>
                <w:i/>
                <w:iCs/>
                <w:szCs w:val="28"/>
              </w:rPr>
            </w:pPr>
            <w:r w:rsidRPr="00DD7393">
              <w:rPr>
                <w:i/>
                <w:iCs/>
                <w:szCs w:val="28"/>
              </w:rPr>
              <w:t>22,5</w:t>
            </w:r>
          </w:p>
        </w:tc>
      </w:tr>
      <w:tr w:rsidR="00DD7393" w:rsidRPr="00DD7393" w:rsidTr="00DD7393">
        <w:trPr>
          <w:trHeight w:val="70"/>
        </w:trPr>
        <w:tc>
          <w:tcPr>
            <w:tcW w:w="6394" w:type="dxa"/>
            <w:tcBorders>
              <w:top w:val="nil"/>
              <w:left w:val="single" w:sz="4" w:space="0" w:color="auto"/>
              <w:bottom w:val="single" w:sz="4" w:space="0" w:color="auto"/>
              <w:right w:val="single" w:sz="4" w:space="0" w:color="auto"/>
            </w:tcBorders>
            <w:shd w:val="clear" w:color="auto" w:fill="auto"/>
            <w:vAlign w:val="center"/>
          </w:tcPr>
          <w:p w:rsidR="00DD7393" w:rsidRPr="00DD7393" w:rsidRDefault="00DD7393" w:rsidP="00DD7393">
            <w:pPr>
              <w:spacing w:before="0" w:after="0"/>
              <w:jc w:val="left"/>
              <w:rPr>
                <w:szCs w:val="28"/>
              </w:rPr>
            </w:pPr>
            <w:r w:rsidRPr="00DD7393">
              <w:rPr>
                <w:szCs w:val="28"/>
              </w:rPr>
              <w:t>Женщины от 16 до 54 включительно</w:t>
            </w:r>
          </w:p>
        </w:tc>
        <w:tc>
          <w:tcPr>
            <w:tcW w:w="1920" w:type="dxa"/>
            <w:tcBorders>
              <w:top w:val="nil"/>
              <w:left w:val="nil"/>
              <w:bottom w:val="single" w:sz="4" w:space="0" w:color="auto"/>
              <w:right w:val="single" w:sz="4" w:space="0" w:color="auto"/>
            </w:tcBorders>
            <w:shd w:val="clear" w:color="auto" w:fill="auto"/>
            <w:vAlign w:val="center"/>
          </w:tcPr>
          <w:p w:rsidR="00DD7393" w:rsidRPr="00DD7393" w:rsidRDefault="00DD7393" w:rsidP="00DD7393">
            <w:pPr>
              <w:spacing w:before="0" w:after="0"/>
              <w:jc w:val="right"/>
              <w:rPr>
                <w:szCs w:val="28"/>
              </w:rPr>
            </w:pPr>
            <w:r w:rsidRPr="00DD7393">
              <w:rPr>
                <w:szCs w:val="28"/>
              </w:rPr>
              <w:t>1698</w:t>
            </w:r>
          </w:p>
        </w:tc>
        <w:tc>
          <w:tcPr>
            <w:tcW w:w="1482" w:type="dxa"/>
            <w:tcBorders>
              <w:top w:val="nil"/>
              <w:left w:val="nil"/>
              <w:bottom w:val="single" w:sz="4" w:space="0" w:color="auto"/>
              <w:right w:val="single" w:sz="4" w:space="0" w:color="auto"/>
            </w:tcBorders>
            <w:shd w:val="clear" w:color="auto" w:fill="auto"/>
            <w:vAlign w:val="center"/>
          </w:tcPr>
          <w:p w:rsidR="00DD7393" w:rsidRPr="00DD7393" w:rsidRDefault="00DD7393" w:rsidP="00DD7393">
            <w:pPr>
              <w:spacing w:before="0" w:after="0"/>
              <w:jc w:val="right"/>
              <w:rPr>
                <w:szCs w:val="28"/>
              </w:rPr>
            </w:pPr>
          </w:p>
        </w:tc>
      </w:tr>
      <w:tr w:rsidR="00DD7393" w:rsidRPr="00DD7393" w:rsidTr="00DD7393">
        <w:trPr>
          <w:trHeight w:val="549"/>
        </w:trPr>
        <w:tc>
          <w:tcPr>
            <w:tcW w:w="6394" w:type="dxa"/>
            <w:tcBorders>
              <w:top w:val="nil"/>
              <w:left w:val="single" w:sz="4" w:space="0" w:color="auto"/>
              <w:bottom w:val="single" w:sz="4" w:space="0" w:color="auto"/>
              <w:right w:val="single" w:sz="4" w:space="0" w:color="auto"/>
            </w:tcBorders>
            <w:shd w:val="clear" w:color="auto" w:fill="auto"/>
            <w:vAlign w:val="center"/>
          </w:tcPr>
          <w:p w:rsidR="00DD7393" w:rsidRPr="00DD7393" w:rsidRDefault="00DD7393" w:rsidP="00DD7393">
            <w:pPr>
              <w:spacing w:before="0" w:after="0"/>
              <w:jc w:val="left"/>
              <w:rPr>
                <w:szCs w:val="28"/>
              </w:rPr>
            </w:pPr>
            <w:r w:rsidRPr="00DD7393">
              <w:rPr>
                <w:szCs w:val="28"/>
              </w:rPr>
              <w:t>Мужчины от 16 до 59 лет включительно</w:t>
            </w:r>
          </w:p>
        </w:tc>
        <w:tc>
          <w:tcPr>
            <w:tcW w:w="1920" w:type="dxa"/>
            <w:tcBorders>
              <w:top w:val="nil"/>
              <w:left w:val="nil"/>
              <w:bottom w:val="single" w:sz="4" w:space="0" w:color="auto"/>
              <w:right w:val="single" w:sz="4" w:space="0" w:color="auto"/>
            </w:tcBorders>
            <w:shd w:val="clear" w:color="auto" w:fill="auto"/>
            <w:vAlign w:val="center"/>
          </w:tcPr>
          <w:p w:rsidR="00DD7393" w:rsidRPr="00DD7393" w:rsidRDefault="00DD7393" w:rsidP="00DD7393">
            <w:pPr>
              <w:spacing w:before="0" w:after="0"/>
              <w:jc w:val="right"/>
              <w:rPr>
                <w:szCs w:val="28"/>
              </w:rPr>
            </w:pPr>
            <w:r w:rsidRPr="00DD7393">
              <w:rPr>
                <w:szCs w:val="28"/>
              </w:rPr>
              <w:t>1631</w:t>
            </w:r>
          </w:p>
        </w:tc>
        <w:tc>
          <w:tcPr>
            <w:tcW w:w="1482" w:type="dxa"/>
            <w:tcBorders>
              <w:top w:val="nil"/>
              <w:left w:val="nil"/>
              <w:bottom w:val="single" w:sz="4" w:space="0" w:color="auto"/>
              <w:right w:val="single" w:sz="4" w:space="0" w:color="auto"/>
            </w:tcBorders>
            <w:shd w:val="clear" w:color="auto" w:fill="auto"/>
            <w:vAlign w:val="center"/>
          </w:tcPr>
          <w:p w:rsidR="00DD7393" w:rsidRPr="00DD7393" w:rsidRDefault="00DD7393" w:rsidP="00DD7393">
            <w:pPr>
              <w:spacing w:before="0" w:after="0"/>
              <w:jc w:val="right"/>
              <w:rPr>
                <w:szCs w:val="28"/>
              </w:rPr>
            </w:pPr>
          </w:p>
        </w:tc>
      </w:tr>
      <w:tr w:rsidR="00DD7393" w:rsidRPr="00DD7393" w:rsidTr="00DD7393">
        <w:trPr>
          <w:trHeight w:val="317"/>
        </w:trPr>
        <w:tc>
          <w:tcPr>
            <w:tcW w:w="6394" w:type="dxa"/>
            <w:tcBorders>
              <w:top w:val="nil"/>
              <w:left w:val="single" w:sz="4" w:space="0" w:color="auto"/>
              <w:bottom w:val="single" w:sz="4" w:space="0" w:color="auto"/>
              <w:right w:val="single" w:sz="4" w:space="0" w:color="auto"/>
            </w:tcBorders>
            <w:shd w:val="clear" w:color="auto" w:fill="auto"/>
            <w:vAlign w:val="center"/>
          </w:tcPr>
          <w:p w:rsidR="00DD7393" w:rsidRPr="00DD7393" w:rsidRDefault="00DD7393" w:rsidP="00DD7393">
            <w:pPr>
              <w:spacing w:before="0" w:after="0"/>
              <w:jc w:val="left"/>
              <w:rPr>
                <w:i/>
                <w:iCs/>
                <w:szCs w:val="28"/>
              </w:rPr>
            </w:pPr>
            <w:r w:rsidRPr="00DD7393">
              <w:rPr>
                <w:i/>
                <w:iCs/>
                <w:szCs w:val="28"/>
              </w:rPr>
              <w:t>Итого трудоспособного населения</w:t>
            </w:r>
          </w:p>
        </w:tc>
        <w:tc>
          <w:tcPr>
            <w:tcW w:w="1920" w:type="dxa"/>
            <w:tcBorders>
              <w:top w:val="nil"/>
              <w:left w:val="nil"/>
              <w:bottom w:val="single" w:sz="4" w:space="0" w:color="auto"/>
              <w:right w:val="single" w:sz="4" w:space="0" w:color="auto"/>
            </w:tcBorders>
            <w:shd w:val="clear" w:color="auto" w:fill="auto"/>
            <w:vAlign w:val="center"/>
          </w:tcPr>
          <w:p w:rsidR="00DD7393" w:rsidRPr="00DD7393" w:rsidRDefault="00DD7393" w:rsidP="00DD7393">
            <w:pPr>
              <w:spacing w:before="0" w:after="0"/>
              <w:jc w:val="right"/>
              <w:rPr>
                <w:i/>
                <w:iCs/>
                <w:szCs w:val="28"/>
              </w:rPr>
            </w:pPr>
            <w:r w:rsidRPr="00DD7393">
              <w:rPr>
                <w:i/>
                <w:iCs/>
                <w:szCs w:val="28"/>
              </w:rPr>
              <w:t>3329</w:t>
            </w:r>
          </w:p>
        </w:tc>
        <w:tc>
          <w:tcPr>
            <w:tcW w:w="1482" w:type="dxa"/>
            <w:tcBorders>
              <w:top w:val="nil"/>
              <w:left w:val="nil"/>
              <w:bottom w:val="single" w:sz="4" w:space="0" w:color="auto"/>
              <w:right w:val="single" w:sz="4" w:space="0" w:color="auto"/>
            </w:tcBorders>
            <w:shd w:val="clear" w:color="auto" w:fill="auto"/>
            <w:vAlign w:val="center"/>
          </w:tcPr>
          <w:p w:rsidR="00DD7393" w:rsidRPr="00DD7393" w:rsidRDefault="00DD7393" w:rsidP="00DD7393">
            <w:pPr>
              <w:spacing w:before="0" w:after="0"/>
              <w:jc w:val="right"/>
              <w:rPr>
                <w:i/>
                <w:iCs/>
                <w:szCs w:val="28"/>
              </w:rPr>
            </w:pPr>
            <w:r w:rsidRPr="00DD7393">
              <w:rPr>
                <w:i/>
                <w:iCs/>
                <w:szCs w:val="28"/>
              </w:rPr>
              <w:t>58,2</w:t>
            </w:r>
          </w:p>
        </w:tc>
      </w:tr>
    </w:tbl>
    <w:p w:rsidR="00DD7393" w:rsidRPr="00DD7393" w:rsidRDefault="00DD7393" w:rsidP="00DD7393">
      <w:pPr>
        <w:tabs>
          <w:tab w:val="left" w:pos="709"/>
        </w:tabs>
        <w:spacing w:before="0" w:after="0"/>
        <w:jc w:val="left"/>
        <w:rPr>
          <w:color w:val="4F81BD"/>
          <w:highlight w:val="yellow"/>
        </w:rPr>
      </w:pPr>
    </w:p>
    <w:p w:rsidR="00DD7393" w:rsidRPr="00DD7393" w:rsidRDefault="00DD7393" w:rsidP="00DD7393">
      <w:pPr>
        <w:tabs>
          <w:tab w:val="left" w:pos="709"/>
        </w:tabs>
        <w:spacing w:before="0" w:after="0"/>
        <w:ind w:firstLine="709"/>
        <w:rPr>
          <w:szCs w:val="28"/>
        </w:rPr>
      </w:pPr>
      <w:r w:rsidRPr="00DD7393">
        <w:rPr>
          <w:szCs w:val="28"/>
        </w:rPr>
        <w:t xml:space="preserve">Доля молодежи 19,3 % означает, что в семье рождается в среднем один ребенок, и за последние годы происходит дальнейшее снижение доли этой категории. Среднее количество членов семьи в целом по поселению составляет 3 человека. Численность же трудоспособного населения в последнее время вновь стала расти. Это связано с тем, что трудоспособного возраста достигли многочисленные поколения родившихся в конце 80-х годов прошлого столетия. В связи с этим в ближайшие несколько лет доля трудоспособного населения будет возрастать. </w:t>
      </w:r>
    </w:p>
    <w:p w:rsidR="00DD7393" w:rsidRPr="00DD7393" w:rsidRDefault="00DD7393" w:rsidP="00DD7393">
      <w:pPr>
        <w:tabs>
          <w:tab w:val="left" w:pos="709"/>
        </w:tabs>
        <w:spacing w:before="0" w:after="0"/>
        <w:ind w:firstLine="709"/>
        <w:rPr>
          <w:szCs w:val="28"/>
        </w:rPr>
      </w:pPr>
      <w:r w:rsidRPr="00DD7393">
        <w:rPr>
          <w:szCs w:val="28"/>
        </w:rPr>
        <w:t>В связи с низким уровнем рождаемости и повышением доли трудоспособного населения наблюдается постоянное повышение показателя демографической нагрузки, т.е. количества лиц нетрудоспособного возраста, приходящихся на 1000 человек трудоспособного возраста. В настоящий момент этот показатель превышает районные значения (669 человек) и составляет 718 человек. В последнее время выделилась более тревожная тенденция – перераспределение численности нетрудоспособного населения, из 718 человек общей нагрузки 332 – это дети (0-15 лет) и 386 – лица пожилого возраста.</w:t>
      </w:r>
    </w:p>
    <w:p w:rsidR="00DD7393" w:rsidRPr="00DD7393" w:rsidRDefault="00DD7393" w:rsidP="00DD7393">
      <w:pPr>
        <w:spacing w:before="0" w:after="0"/>
        <w:ind w:firstLine="709"/>
        <w:rPr>
          <w:szCs w:val="28"/>
        </w:rPr>
      </w:pPr>
      <w:r w:rsidRPr="00DD7393">
        <w:rPr>
          <w:szCs w:val="28"/>
        </w:rPr>
        <w:t>Демографический кризис во многом предопределен тяжелыми социально-экономическими потрясениями переходного периода 90-х годов. Потеря значительного потенциала демографического роста на фоне высокой смертности населения привела к убыли численности населения и ухудшению его половозрастной структуры.</w:t>
      </w:r>
    </w:p>
    <w:p w:rsidR="00DD7393" w:rsidRPr="00DD7393" w:rsidRDefault="00DD7393" w:rsidP="00DD7393">
      <w:pPr>
        <w:suppressAutoHyphens/>
        <w:spacing w:before="0" w:after="0"/>
        <w:ind w:firstLine="709"/>
        <w:rPr>
          <w:szCs w:val="28"/>
          <w:lang w:eastAsia="ar-SA"/>
        </w:rPr>
      </w:pPr>
      <w:r w:rsidRPr="00DD7393">
        <w:rPr>
          <w:szCs w:val="28"/>
          <w:lang w:eastAsia="ar-SA"/>
        </w:rPr>
        <w:t>Проведенный анализ современного состояния демографических процессов Ванновского сельского поселения показал, что:</w:t>
      </w:r>
    </w:p>
    <w:p w:rsidR="00DD7393" w:rsidRPr="00DD7393" w:rsidRDefault="00DD7393" w:rsidP="00DD7393">
      <w:pPr>
        <w:suppressAutoHyphens/>
        <w:spacing w:before="0" w:after="0"/>
        <w:ind w:firstLine="709"/>
        <w:rPr>
          <w:szCs w:val="28"/>
          <w:lang w:eastAsia="ar-SA"/>
        </w:rPr>
      </w:pPr>
      <w:r w:rsidRPr="00DD7393">
        <w:rPr>
          <w:szCs w:val="28"/>
          <w:lang w:eastAsia="ar-SA"/>
        </w:rPr>
        <w:t xml:space="preserve">- за последние годы прослеживается рост численности населения; </w:t>
      </w:r>
    </w:p>
    <w:p w:rsidR="00DD7393" w:rsidRPr="00DD7393" w:rsidRDefault="00DD7393" w:rsidP="00DD7393">
      <w:pPr>
        <w:suppressAutoHyphens/>
        <w:spacing w:before="0" w:after="0"/>
        <w:ind w:firstLine="709"/>
        <w:rPr>
          <w:szCs w:val="28"/>
          <w:lang w:eastAsia="ar-SA"/>
        </w:rPr>
      </w:pPr>
      <w:r w:rsidRPr="00DD7393">
        <w:rPr>
          <w:szCs w:val="28"/>
          <w:lang w:eastAsia="ar-SA"/>
        </w:rPr>
        <w:lastRenderedPageBreak/>
        <w:t>- низкий уровень рождаемости компенсируется снижением смертности и высоким миграционным притоком населения;</w:t>
      </w:r>
    </w:p>
    <w:p w:rsidR="00DD7393" w:rsidRPr="00DD7393" w:rsidRDefault="00DD7393" w:rsidP="00DD7393">
      <w:pPr>
        <w:suppressAutoHyphens/>
        <w:spacing w:before="0" w:after="0"/>
        <w:ind w:firstLine="709"/>
        <w:rPr>
          <w:szCs w:val="28"/>
          <w:lang w:eastAsia="ar-SA"/>
        </w:rPr>
      </w:pPr>
      <w:r w:rsidRPr="00DD7393">
        <w:rPr>
          <w:szCs w:val="28"/>
          <w:lang w:eastAsia="ar-SA"/>
        </w:rPr>
        <w:t xml:space="preserve">- </w:t>
      </w:r>
      <w:r w:rsidRPr="00DD7393">
        <w:rPr>
          <w:szCs w:val="28"/>
        </w:rPr>
        <w:t>низкая доля детей в общей численности населения, приводит к росту доли пожилого населения, углубляется процесс старения, увеличивается средний возраст населения. Это приводит, помимо прочего, к росту показателя демографической нагрузки и сокращению численности трудоспособного населения. Данная ситуация порождает требования к социальному обеспечению и медицинскому обслуживанию пожилых и старых людей, создает дополнительные трудности с пенсионным обеспечением, ведет к росту демографической нагрузки на экономически активное население.</w:t>
      </w:r>
    </w:p>
    <w:p w:rsidR="00DD7393" w:rsidRPr="00DD7393" w:rsidRDefault="00DD7393" w:rsidP="00DD7393">
      <w:pPr>
        <w:spacing w:before="0" w:after="0"/>
        <w:ind w:firstLine="709"/>
        <w:rPr>
          <w:szCs w:val="28"/>
        </w:rPr>
      </w:pPr>
      <w:r w:rsidRPr="00DD7393">
        <w:rPr>
          <w:szCs w:val="28"/>
        </w:rPr>
        <w:t>Продолжающаяся депопуляция населения остается самой насущной проблемой социальной сферы. Ближайшей задачей является сдвиг основных демографических процессов в сторону улучшения, а затем, в дальнейшем, переход к естественному воспроизводству населения.</w:t>
      </w:r>
    </w:p>
    <w:p w:rsidR="00DD7393" w:rsidRDefault="00DD7393" w:rsidP="00DD7393">
      <w:pPr>
        <w:spacing w:before="0" w:after="0"/>
        <w:ind w:firstLine="709"/>
        <w:jc w:val="center"/>
        <w:rPr>
          <w:szCs w:val="28"/>
        </w:rPr>
      </w:pPr>
      <w:r w:rsidRPr="00DD7393">
        <w:rPr>
          <w:szCs w:val="28"/>
        </w:rPr>
        <w:t>В связи с проведением административных реформ, в частности муниципальной реформы, с укреплением местных органов власти, а также в результате реализации общенациональных проектов в области обеспечения населения доступным жильем, улучшения здравоохранения, образования и развития АПК</w:t>
      </w:r>
      <w:r>
        <w:rPr>
          <w:szCs w:val="28"/>
        </w:rPr>
        <w:t>, есть основания надеяться и на</w:t>
      </w:r>
    </w:p>
    <w:p w:rsidR="00B922B0" w:rsidRDefault="00DD7393" w:rsidP="00DD7393">
      <w:pPr>
        <w:spacing w:before="0" w:after="0"/>
        <w:ind w:firstLine="709"/>
        <w:jc w:val="left"/>
        <w:rPr>
          <w:szCs w:val="28"/>
        </w:rPr>
      </w:pPr>
      <w:r w:rsidRPr="00DD7393">
        <w:rPr>
          <w:szCs w:val="28"/>
        </w:rPr>
        <w:t>улучшение социально-демографической ситуации.</w:t>
      </w:r>
    </w:p>
    <w:p w:rsidR="00DD7393" w:rsidRPr="00DD7393" w:rsidRDefault="00DD7393" w:rsidP="00DD7393">
      <w:pPr>
        <w:spacing w:before="0" w:after="0"/>
        <w:ind w:firstLine="709"/>
        <w:jc w:val="left"/>
        <w:rPr>
          <w:sz w:val="22"/>
          <w:szCs w:val="28"/>
          <w:highlight w:val="yellow"/>
        </w:rPr>
      </w:pPr>
    </w:p>
    <w:p w:rsidR="00191D39" w:rsidRPr="00DD7393" w:rsidRDefault="00191D39" w:rsidP="00395EC0">
      <w:pPr>
        <w:pStyle w:val="2"/>
        <w:spacing w:before="0" w:after="0"/>
        <w:ind w:left="0" w:firstLine="0"/>
        <w:rPr>
          <w:rStyle w:val="aa"/>
          <w:i w:val="0"/>
          <w:sz w:val="26"/>
          <w:szCs w:val="26"/>
        </w:rPr>
      </w:pPr>
      <w:r w:rsidRPr="00DD7393">
        <w:rPr>
          <w:rStyle w:val="aa"/>
          <w:i w:val="0"/>
          <w:sz w:val="26"/>
          <w:szCs w:val="26"/>
        </w:rPr>
        <w:t>1.1.</w:t>
      </w:r>
      <w:r w:rsidR="00612FF1" w:rsidRPr="00DD7393">
        <w:rPr>
          <w:rStyle w:val="aa"/>
          <w:i w:val="0"/>
          <w:sz w:val="26"/>
          <w:szCs w:val="26"/>
        </w:rPr>
        <w:t>5</w:t>
      </w:r>
      <w:r w:rsidRPr="00DD7393">
        <w:rPr>
          <w:rStyle w:val="aa"/>
          <w:i w:val="0"/>
          <w:sz w:val="26"/>
          <w:szCs w:val="26"/>
        </w:rPr>
        <w:t>. Экономическое состояние муниципального образования</w:t>
      </w:r>
      <w:bookmarkEnd w:id="8"/>
    </w:p>
    <w:p w:rsidR="003465A2" w:rsidRPr="00DD7393" w:rsidRDefault="003465A2" w:rsidP="006962E9">
      <w:pPr>
        <w:spacing w:before="0" w:after="0"/>
        <w:ind w:firstLine="709"/>
        <w:rPr>
          <w:b/>
          <w:sz w:val="22"/>
          <w:highlight w:val="yellow"/>
        </w:rPr>
      </w:pPr>
    </w:p>
    <w:p w:rsidR="00DD7393" w:rsidRPr="00046643" w:rsidRDefault="00DD7393" w:rsidP="00046643">
      <w:pPr>
        <w:spacing w:before="0" w:after="0"/>
        <w:ind w:firstLine="709"/>
        <w:rPr>
          <w:szCs w:val="28"/>
        </w:rPr>
      </w:pPr>
      <w:r w:rsidRPr="00DD7393">
        <w:rPr>
          <w:szCs w:val="28"/>
        </w:rPr>
        <w:t>Агропромышленный комплекс муниципального образования Тбилисский район в существенной степени определяет экономику района, занятость населения и уровень его благосостояния. В его состав входит растениеводство, животноводство и пищевая промышленность.</w:t>
      </w:r>
    </w:p>
    <w:p w:rsidR="00DD7393" w:rsidRPr="00DD7393" w:rsidRDefault="00DD7393" w:rsidP="00DD7393">
      <w:pPr>
        <w:spacing w:before="0" w:after="0"/>
        <w:ind w:firstLine="709"/>
        <w:rPr>
          <w:szCs w:val="28"/>
        </w:rPr>
      </w:pPr>
      <w:r w:rsidRPr="00DD7393">
        <w:rPr>
          <w:szCs w:val="28"/>
        </w:rPr>
        <w:t>Данное положение Ванновского сельского поселения обусловлено рядом факторов:</w:t>
      </w:r>
    </w:p>
    <w:p w:rsidR="00DD7393" w:rsidRPr="00DD7393" w:rsidRDefault="00DD7393" w:rsidP="00DD7393">
      <w:pPr>
        <w:spacing w:before="0" w:after="0"/>
        <w:ind w:firstLine="709"/>
        <w:rPr>
          <w:szCs w:val="28"/>
        </w:rPr>
      </w:pPr>
      <w:r w:rsidRPr="00DD7393">
        <w:rPr>
          <w:szCs w:val="28"/>
        </w:rPr>
        <w:t>- благоприятные климатические условия способствуют выращиванию сельскохозяйственных культур, таких как пшеница, сахарная свекла, подсолнечник, овощи;</w:t>
      </w:r>
    </w:p>
    <w:p w:rsidR="00DD7393" w:rsidRPr="00DD7393" w:rsidRDefault="00DD7393" w:rsidP="00DD7393">
      <w:pPr>
        <w:spacing w:before="0" w:after="0"/>
        <w:ind w:firstLine="709"/>
        <w:rPr>
          <w:szCs w:val="28"/>
        </w:rPr>
      </w:pPr>
      <w:r w:rsidRPr="00DD7393">
        <w:rPr>
          <w:szCs w:val="28"/>
        </w:rPr>
        <w:t>- земли сельскохозяйственного назначения составляют 81,7 % (</w:t>
      </w:r>
      <w:smartTag w:uri="urn:schemas-microsoft-com:office:smarttags" w:element="metricconverter">
        <w:smartTagPr>
          <w:attr w:name="ProductID" w:val="8658 га"/>
        </w:smartTagPr>
        <w:r w:rsidRPr="00DD7393">
          <w:rPr>
            <w:szCs w:val="28"/>
          </w:rPr>
          <w:t>8658 га</w:t>
        </w:r>
      </w:smartTag>
      <w:r w:rsidRPr="00DD7393">
        <w:rPr>
          <w:szCs w:val="28"/>
        </w:rPr>
        <w:t>) от общей площади поселения.</w:t>
      </w:r>
    </w:p>
    <w:p w:rsidR="00DD7393" w:rsidRPr="00DD7393" w:rsidRDefault="00DD7393" w:rsidP="00DD7393">
      <w:pPr>
        <w:spacing w:before="0" w:after="0"/>
        <w:ind w:firstLine="709"/>
        <w:rPr>
          <w:szCs w:val="28"/>
        </w:rPr>
      </w:pPr>
      <w:r w:rsidRPr="00DD7393">
        <w:rPr>
          <w:szCs w:val="28"/>
        </w:rPr>
        <w:t>В структуре АПК ведущее место принадлежит сельскому хозяйству, где занято 45,4 % работающего населения сельского поселения.</w:t>
      </w:r>
    </w:p>
    <w:p w:rsidR="00DD7393" w:rsidRPr="00DD7393" w:rsidRDefault="00DD7393" w:rsidP="00DD7393">
      <w:pPr>
        <w:spacing w:before="0" w:after="0"/>
        <w:ind w:firstLine="709"/>
        <w:rPr>
          <w:szCs w:val="28"/>
        </w:rPr>
      </w:pPr>
      <w:r w:rsidRPr="00DD7393">
        <w:rPr>
          <w:szCs w:val="28"/>
        </w:rPr>
        <w:t>Производством сельскохозяйственной продукции в сельском поселении занимается более 2,5 тыс. предприятий различных форм собственности.</w:t>
      </w:r>
    </w:p>
    <w:p w:rsidR="00DD7393" w:rsidRPr="00DD7393" w:rsidRDefault="00DD7393" w:rsidP="00DD7393">
      <w:pPr>
        <w:spacing w:before="0" w:after="0"/>
        <w:ind w:firstLine="709"/>
        <w:rPr>
          <w:szCs w:val="28"/>
        </w:rPr>
      </w:pPr>
      <w:r w:rsidRPr="00DD7393">
        <w:rPr>
          <w:szCs w:val="28"/>
        </w:rPr>
        <w:t>В таблице 1</w:t>
      </w:r>
      <w:r>
        <w:rPr>
          <w:szCs w:val="28"/>
        </w:rPr>
        <w:t>.1.5.1</w:t>
      </w:r>
      <w:r w:rsidRPr="00DD7393">
        <w:rPr>
          <w:szCs w:val="28"/>
        </w:rPr>
        <w:t xml:space="preserve"> представлены показатели производства основных видов </w:t>
      </w:r>
      <w:r w:rsidR="00C4378F">
        <w:rPr>
          <w:szCs w:val="28"/>
        </w:rPr>
        <w:t>продукции Ванновского сельского поселения.</w:t>
      </w:r>
    </w:p>
    <w:p w:rsidR="00BE6DE1" w:rsidRDefault="00BE6DE1" w:rsidP="00DD7393">
      <w:pPr>
        <w:spacing w:before="0" w:after="0"/>
        <w:jc w:val="right"/>
        <w:outlineLvl w:val="8"/>
        <w:rPr>
          <w:b/>
          <w:szCs w:val="28"/>
        </w:rPr>
      </w:pPr>
    </w:p>
    <w:p w:rsidR="00BE6DE1" w:rsidRDefault="00BE6DE1" w:rsidP="00DD7393">
      <w:pPr>
        <w:spacing w:before="0" w:after="0"/>
        <w:jc w:val="right"/>
        <w:outlineLvl w:val="8"/>
        <w:rPr>
          <w:b/>
          <w:szCs w:val="28"/>
        </w:rPr>
      </w:pPr>
    </w:p>
    <w:p w:rsidR="00BE6DE1" w:rsidRDefault="00BE6DE1" w:rsidP="00DD7393">
      <w:pPr>
        <w:spacing w:before="0" w:after="0"/>
        <w:jc w:val="right"/>
        <w:outlineLvl w:val="8"/>
        <w:rPr>
          <w:b/>
          <w:szCs w:val="28"/>
        </w:rPr>
      </w:pPr>
    </w:p>
    <w:p w:rsidR="00BE6DE1" w:rsidRDefault="00BE6DE1" w:rsidP="00DD7393">
      <w:pPr>
        <w:spacing w:before="0" w:after="0"/>
        <w:jc w:val="right"/>
        <w:outlineLvl w:val="8"/>
        <w:rPr>
          <w:b/>
          <w:szCs w:val="28"/>
        </w:rPr>
      </w:pPr>
    </w:p>
    <w:p w:rsidR="00BE6DE1" w:rsidRDefault="00BE6DE1" w:rsidP="00DD7393">
      <w:pPr>
        <w:spacing w:before="0" w:after="0"/>
        <w:jc w:val="right"/>
        <w:outlineLvl w:val="8"/>
        <w:rPr>
          <w:b/>
          <w:szCs w:val="28"/>
        </w:rPr>
      </w:pPr>
    </w:p>
    <w:p w:rsidR="00BE6DE1" w:rsidRDefault="00BE6DE1" w:rsidP="00DD7393">
      <w:pPr>
        <w:spacing w:before="0" w:after="0"/>
        <w:jc w:val="right"/>
        <w:outlineLvl w:val="8"/>
        <w:rPr>
          <w:b/>
          <w:szCs w:val="28"/>
        </w:rPr>
      </w:pPr>
    </w:p>
    <w:p w:rsidR="00BE6DE1" w:rsidRDefault="00BE6DE1" w:rsidP="00DD7393">
      <w:pPr>
        <w:spacing w:before="0" w:after="0"/>
        <w:jc w:val="right"/>
        <w:outlineLvl w:val="8"/>
        <w:rPr>
          <w:b/>
          <w:szCs w:val="28"/>
        </w:rPr>
      </w:pPr>
    </w:p>
    <w:p w:rsidR="00BE6DE1" w:rsidRDefault="00BE6DE1" w:rsidP="00DD7393">
      <w:pPr>
        <w:spacing w:before="0" w:after="0"/>
        <w:jc w:val="right"/>
        <w:outlineLvl w:val="8"/>
        <w:rPr>
          <w:b/>
          <w:szCs w:val="28"/>
        </w:rPr>
      </w:pPr>
    </w:p>
    <w:p w:rsidR="00BE6DE1" w:rsidRDefault="00BE6DE1" w:rsidP="00DD7393">
      <w:pPr>
        <w:spacing w:before="0" w:after="0"/>
        <w:jc w:val="right"/>
        <w:outlineLvl w:val="8"/>
        <w:rPr>
          <w:b/>
          <w:szCs w:val="28"/>
        </w:rPr>
      </w:pPr>
    </w:p>
    <w:p w:rsidR="00BE6DE1" w:rsidRDefault="00BE6DE1" w:rsidP="00DD7393">
      <w:pPr>
        <w:spacing w:before="0" w:after="0"/>
        <w:jc w:val="right"/>
        <w:outlineLvl w:val="8"/>
        <w:rPr>
          <w:b/>
          <w:szCs w:val="28"/>
        </w:rPr>
      </w:pPr>
    </w:p>
    <w:p w:rsidR="00BE6DE1" w:rsidRDefault="00BE6DE1" w:rsidP="00DD7393">
      <w:pPr>
        <w:spacing w:before="0" w:after="0"/>
        <w:jc w:val="right"/>
        <w:outlineLvl w:val="8"/>
        <w:rPr>
          <w:b/>
          <w:szCs w:val="28"/>
        </w:rPr>
      </w:pPr>
    </w:p>
    <w:p w:rsidR="00BE6DE1" w:rsidRDefault="00BE6DE1" w:rsidP="00DD7393">
      <w:pPr>
        <w:spacing w:before="0" w:after="0"/>
        <w:jc w:val="right"/>
        <w:outlineLvl w:val="8"/>
        <w:rPr>
          <w:b/>
          <w:szCs w:val="28"/>
        </w:rPr>
      </w:pPr>
    </w:p>
    <w:p w:rsidR="00BE6DE1" w:rsidRDefault="00BE6DE1" w:rsidP="00DD7393">
      <w:pPr>
        <w:spacing w:before="0" w:after="0"/>
        <w:jc w:val="right"/>
        <w:outlineLvl w:val="8"/>
        <w:rPr>
          <w:b/>
          <w:szCs w:val="28"/>
        </w:rPr>
      </w:pPr>
    </w:p>
    <w:p w:rsidR="00BE6DE1" w:rsidRDefault="00BE6DE1" w:rsidP="00BE6DE1">
      <w:pPr>
        <w:spacing w:before="0" w:after="0"/>
        <w:outlineLvl w:val="8"/>
        <w:rPr>
          <w:b/>
          <w:szCs w:val="28"/>
        </w:rPr>
        <w:sectPr w:rsidR="00BE6DE1" w:rsidSect="005C49DD">
          <w:headerReference w:type="default" r:id="rId9"/>
          <w:footerReference w:type="default" r:id="rId10"/>
          <w:pgSz w:w="11906" w:h="16838"/>
          <w:pgMar w:top="539" w:right="851" w:bottom="567" w:left="1418" w:header="426" w:footer="312" w:gutter="0"/>
          <w:cols w:space="708"/>
          <w:docGrid w:linePitch="360"/>
        </w:sectPr>
      </w:pPr>
    </w:p>
    <w:p w:rsidR="00BE6DE1" w:rsidRDefault="00BE6DE1" w:rsidP="00BE6DE1">
      <w:pPr>
        <w:spacing w:before="0" w:after="0"/>
        <w:outlineLvl w:val="8"/>
        <w:rPr>
          <w:b/>
          <w:szCs w:val="28"/>
        </w:rPr>
      </w:pPr>
    </w:p>
    <w:p w:rsidR="00BE6DE1" w:rsidRDefault="00BE6DE1" w:rsidP="004D1847">
      <w:pPr>
        <w:spacing w:before="0" w:after="0"/>
        <w:jc w:val="right"/>
        <w:outlineLvl w:val="8"/>
        <w:rPr>
          <w:b/>
          <w:szCs w:val="28"/>
        </w:rPr>
      </w:pPr>
      <w:r>
        <w:rPr>
          <w:b/>
          <w:szCs w:val="28"/>
        </w:rPr>
        <w:tab/>
      </w:r>
      <w:r w:rsidR="00C4378F" w:rsidRPr="00DD7393">
        <w:rPr>
          <w:b/>
          <w:szCs w:val="28"/>
        </w:rPr>
        <w:t>Таблица 1.1.5.1</w:t>
      </w:r>
    </w:p>
    <w:tbl>
      <w:tblPr>
        <w:tblW w:w="14346" w:type="dxa"/>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701"/>
        <w:gridCol w:w="1417"/>
        <w:gridCol w:w="1418"/>
        <w:gridCol w:w="1276"/>
        <w:gridCol w:w="1134"/>
        <w:gridCol w:w="1000"/>
        <w:gridCol w:w="1240"/>
        <w:gridCol w:w="960"/>
        <w:gridCol w:w="1360"/>
        <w:gridCol w:w="840"/>
      </w:tblGrid>
      <w:tr w:rsidR="00C4378F" w:rsidRPr="00C4378F" w:rsidTr="00C4378F">
        <w:trPr>
          <w:trHeight w:val="330"/>
        </w:trPr>
        <w:tc>
          <w:tcPr>
            <w:tcW w:w="3701" w:type="dxa"/>
            <w:vMerge w:val="restart"/>
            <w:shd w:val="clear" w:color="000000" w:fill="FFFFFF"/>
            <w:noWrap/>
            <w:vAlign w:val="center"/>
            <w:hideMark/>
          </w:tcPr>
          <w:p w:rsidR="00C4378F" w:rsidRPr="00C4378F" w:rsidRDefault="00C4378F" w:rsidP="00C4378F">
            <w:pPr>
              <w:spacing w:before="0" w:after="0"/>
              <w:jc w:val="center"/>
              <w:rPr>
                <w:sz w:val="22"/>
                <w:szCs w:val="22"/>
              </w:rPr>
            </w:pPr>
            <w:r w:rsidRPr="00C4378F">
              <w:rPr>
                <w:sz w:val="22"/>
                <w:szCs w:val="22"/>
              </w:rPr>
              <w:t>Показатель, единица измерения</w:t>
            </w:r>
          </w:p>
        </w:tc>
        <w:tc>
          <w:tcPr>
            <w:tcW w:w="1417" w:type="dxa"/>
            <w:shd w:val="clear" w:color="auto" w:fill="auto"/>
            <w:noWrap/>
            <w:vAlign w:val="center"/>
            <w:hideMark/>
          </w:tcPr>
          <w:p w:rsidR="00C4378F" w:rsidRPr="00C4378F" w:rsidRDefault="00C4378F" w:rsidP="00C4378F">
            <w:pPr>
              <w:spacing w:before="0" w:after="0"/>
              <w:jc w:val="center"/>
              <w:rPr>
                <w:sz w:val="22"/>
                <w:szCs w:val="22"/>
              </w:rPr>
            </w:pPr>
            <w:r w:rsidRPr="00C4378F">
              <w:rPr>
                <w:sz w:val="22"/>
                <w:szCs w:val="22"/>
              </w:rPr>
              <w:t>2011 год</w:t>
            </w:r>
          </w:p>
        </w:tc>
        <w:tc>
          <w:tcPr>
            <w:tcW w:w="1418" w:type="dxa"/>
            <w:shd w:val="clear" w:color="auto" w:fill="auto"/>
            <w:noWrap/>
            <w:vAlign w:val="center"/>
            <w:hideMark/>
          </w:tcPr>
          <w:p w:rsidR="00C4378F" w:rsidRPr="00C4378F" w:rsidRDefault="00C4378F" w:rsidP="00C4378F">
            <w:pPr>
              <w:spacing w:before="0" w:after="0"/>
              <w:jc w:val="center"/>
              <w:rPr>
                <w:sz w:val="22"/>
                <w:szCs w:val="22"/>
              </w:rPr>
            </w:pPr>
            <w:r w:rsidRPr="00C4378F">
              <w:rPr>
                <w:sz w:val="22"/>
                <w:szCs w:val="22"/>
              </w:rPr>
              <w:t>2012 год</w:t>
            </w:r>
          </w:p>
        </w:tc>
        <w:tc>
          <w:tcPr>
            <w:tcW w:w="1276" w:type="dxa"/>
            <w:shd w:val="clear" w:color="auto" w:fill="auto"/>
            <w:noWrap/>
            <w:vAlign w:val="center"/>
            <w:hideMark/>
          </w:tcPr>
          <w:p w:rsidR="00C4378F" w:rsidRPr="00C4378F" w:rsidRDefault="00C4378F" w:rsidP="00C4378F">
            <w:pPr>
              <w:spacing w:before="0" w:after="0"/>
              <w:jc w:val="left"/>
              <w:rPr>
                <w:sz w:val="20"/>
                <w:szCs w:val="20"/>
              </w:rPr>
            </w:pPr>
            <w:r w:rsidRPr="00C4378F">
              <w:rPr>
                <w:sz w:val="20"/>
                <w:szCs w:val="20"/>
              </w:rPr>
              <w:t xml:space="preserve">2012 г. в % </w:t>
            </w:r>
          </w:p>
        </w:tc>
        <w:tc>
          <w:tcPr>
            <w:tcW w:w="1134" w:type="dxa"/>
            <w:shd w:val="clear" w:color="auto" w:fill="auto"/>
            <w:noWrap/>
            <w:vAlign w:val="center"/>
            <w:hideMark/>
          </w:tcPr>
          <w:p w:rsidR="00C4378F" w:rsidRPr="00C4378F" w:rsidRDefault="00C4378F" w:rsidP="00C4378F">
            <w:pPr>
              <w:spacing w:before="0" w:after="0"/>
              <w:jc w:val="center"/>
              <w:rPr>
                <w:sz w:val="22"/>
                <w:szCs w:val="22"/>
              </w:rPr>
            </w:pPr>
            <w:r w:rsidRPr="00C4378F">
              <w:rPr>
                <w:sz w:val="22"/>
                <w:szCs w:val="22"/>
              </w:rPr>
              <w:t>2013 год</w:t>
            </w:r>
          </w:p>
        </w:tc>
        <w:tc>
          <w:tcPr>
            <w:tcW w:w="1000" w:type="dxa"/>
            <w:shd w:val="clear" w:color="auto" w:fill="auto"/>
            <w:noWrap/>
            <w:vAlign w:val="center"/>
            <w:hideMark/>
          </w:tcPr>
          <w:p w:rsidR="00C4378F" w:rsidRPr="00C4378F" w:rsidRDefault="00C4378F" w:rsidP="00C4378F">
            <w:pPr>
              <w:spacing w:before="0" w:after="0"/>
              <w:jc w:val="left"/>
              <w:rPr>
                <w:sz w:val="20"/>
                <w:szCs w:val="20"/>
              </w:rPr>
            </w:pPr>
            <w:r w:rsidRPr="00C4378F">
              <w:rPr>
                <w:sz w:val="20"/>
                <w:szCs w:val="20"/>
              </w:rPr>
              <w:t xml:space="preserve">2013 г. в % </w:t>
            </w:r>
          </w:p>
        </w:tc>
        <w:tc>
          <w:tcPr>
            <w:tcW w:w="1240" w:type="dxa"/>
            <w:shd w:val="clear" w:color="auto" w:fill="auto"/>
            <w:noWrap/>
            <w:vAlign w:val="center"/>
            <w:hideMark/>
          </w:tcPr>
          <w:p w:rsidR="00C4378F" w:rsidRPr="00C4378F" w:rsidRDefault="00C4378F" w:rsidP="00C4378F">
            <w:pPr>
              <w:spacing w:before="0" w:after="0"/>
              <w:jc w:val="center"/>
              <w:rPr>
                <w:sz w:val="22"/>
                <w:szCs w:val="22"/>
              </w:rPr>
            </w:pPr>
            <w:r w:rsidRPr="00C4378F">
              <w:rPr>
                <w:sz w:val="22"/>
                <w:szCs w:val="22"/>
              </w:rPr>
              <w:t>2014 год</w:t>
            </w:r>
          </w:p>
        </w:tc>
        <w:tc>
          <w:tcPr>
            <w:tcW w:w="960" w:type="dxa"/>
            <w:shd w:val="clear" w:color="auto" w:fill="auto"/>
            <w:noWrap/>
            <w:vAlign w:val="center"/>
            <w:hideMark/>
          </w:tcPr>
          <w:p w:rsidR="00C4378F" w:rsidRPr="00C4378F" w:rsidRDefault="00C4378F" w:rsidP="00C4378F">
            <w:pPr>
              <w:spacing w:before="0" w:after="0"/>
              <w:jc w:val="left"/>
              <w:rPr>
                <w:sz w:val="20"/>
                <w:szCs w:val="20"/>
              </w:rPr>
            </w:pPr>
            <w:r w:rsidRPr="00C4378F">
              <w:rPr>
                <w:sz w:val="20"/>
                <w:szCs w:val="20"/>
              </w:rPr>
              <w:t xml:space="preserve">2014 г. в % </w:t>
            </w:r>
          </w:p>
        </w:tc>
        <w:tc>
          <w:tcPr>
            <w:tcW w:w="1360" w:type="dxa"/>
            <w:shd w:val="clear" w:color="auto" w:fill="auto"/>
            <w:noWrap/>
            <w:vAlign w:val="center"/>
            <w:hideMark/>
          </w:tcPr>
          <w:p w:rsidR="00C4378F" w:rsidRPr="00C4378F" w:rsidRDefault="00C4378F" w:rsidP="00C4378F">
            <w:pPr>
              <w:spacing w:before="0" w:after="0"/>
              <w:jc w:val="center"/>
              <w:rPr>
                <w:sz w:val="22"/>
                <w:szCs w:val="22"/>
              </w:rPr>
            </w:pPr>
            <w:r w:rsidRPr="00C4378F">
              <w:rPr>
                <w:sz w:val="22"/>
                <w:szCs w:val="22"/>
              </w:rPr>
              <w:t>2015 год</w:t>
            </w:r>
          </w:p>
        </w:tc>
        <w:tc>
          <w:tcPr>
            <w:tcW w:w="840" w:type="dxa"/>
            <w:shd w:val="clear" w:color="auto" w:fill="auto"/>
            <w:noWrap/>
            <w:vAlign w:val="center"/>
            <w:hideMark/>
          </w:tcPr>
          <w:p w:rsidR="00C4378F" w:rsidRPr="00C4378F" w:rsidRDefault="00C4378F" w:rsidP="00C4378F">
            <w:pPr>
              <w:spacing w:before="0" w:after="0"/>
              <w:jc w:val="left"/>
              <w:rPr>
                <w:sz w:val="20"/>
                <w:szCs w:val="20"/>
              </w:rPr>
            </w:pPr>
            <w:r w:rsidRPr="00C4378F">
              <w:rPr>
                <w:sz w:val="20"/>
                <w:szCs w:val="20"/>
              </w:rPr>
              <w:t xml:space="preserve">2015 г. в % </w:t>
            </w:r>
          </w:p>
        </w:tc>
      </w:tr>
      <w:tr w:rsidR="00C4378F" w:rsidRPr="00C4378F" w:rsidTr="00C4378F">
        <w:trPr>
          <w:trHeight w:val="330"/>
        </w:trPr>
        <w:tc>
          <w:tcPr>
            <w:tcW w:w="3701" w:type="dxa"/>
            <w:vMerge/>
            <w:vAlign w:val="center"/>
            <w:hideMark/>
          </w:tcPr>
          <w:p w:rsidR="00C4378F" w:rsidRPr="00C4378F" w:rsidRDefault="00C4378F" w:rsidP="00C4378F">
            <w:pPr>
              <w:spacing w:before="0" w:after="0"/>
              <w:jc w:val="left"/>
              <w:rPr>
                <w:sz w:val="22"/>
                <w:szCs w:val="22"/>
              </w:rPr>
            </w:pPr>
          </w:p>
        </w:tc>
        <w:tc>
          <w:tcPr>
            <w:tcW w:w="1417" w:type="dxa"/>
            <w:shd w:val="clear" w:color="auto" w:fill="auto"/>
            <w:noWrap/>
            <w:vAlign w:val="center"/>
            <w:hideMark/>
          </w:tcPr>
          <w:p w:rsidR="00C4378F" w:rsidRPr="00C4378F" w:rsidRDefault="00C4378F" w:rsidP="00C4378F">
            <w:pPr>
              <w:spacing w:before="0" w:after="0"/>
              <w:jc w:val="center"/>
              <w:rPr>
                <w:sz w:val="22"/>
                <w:szCs w:val="22"/>
              </w:rPr>
            </w:pPr>
            <w:r w:rsidRPr="00C4378F">
              <w:rPr>
                <w:sz w:val="22"/>
                <w:szCs w:val="22"/>
              </w:rPr>
              <w:t>отчет</w:t>
            </w:r>
          </w:p>
        </w:tc>
        <w:tc>
          <w:tcPr>
            <w:tcW w:w="1418" w:type="dxa"/>
            <w:shd w:val="clear" w:color="auto" w:fill="auto"/>
            <w:noWrap/>
            <w:vAlign w:val="center"/>
            <w:hideMark/>
          </w:tcPr>
          <w:p w:rsidR="00C4378F" w:rsidRPr="00C4378F" w:rsidRDefault="00C4378F" w:rsidP="00C4378F">
            <w:pPr>
              <w:spacing w:before="0" w:after="0"/>
              <w:jc w:val="center"/>
              <w:rPr>
                <w:sz w:val="22"/>
                <w:szCs w:val="22"/>
              </w:rPr>
            </w:pPr>
            <w:r w:rsidRPr="00C4378F">
              <w:rPr>
                <w:sz w:val="22"/>
                <w:szCs w:val="22"/>
              </w:rPr>
              <w:t>оценка</w:t>
            </w:r>
          </w:p>
        </w:tc>
        <w:tc>
          <w:tcPr>
            <w:tcW w:w="1276" w:type="dxa"/>
            <w:shd w:val="clear" w:color="auto" w:fill="auto"/>
            <w:noWrap/>
            <w:vAlign w:val="center"/>
            <w:hideMark/>
          </w:tcPr>
          <w:p w:rsidR="00C4378F" w:rsidRPr="00C4378F" w:rsidRDefault="00C4378F" w:rsidP="00C4378F">
            <w:pPr>
              <w:spacing w:before="0" w:after="0"/>
              <w:jc w:val="left"/>
              <w:rPr>
                <w:sz w:val="20"/>
                <w:szCs w:val="20"/>
              </w:rPr>
            </w:pPr>
            <w:r w:rsidRPr="00C4378F">
              <w:rPr>
                <w:sz w:val="20"/>
                <w:szCs w:val="20"/>
              </w:rPr>
              <w:t>к 2011 г.</w:t>
            </w:r>
          </w:p>
        </w:tc>
        <w:tc>
          <w:tcPr>
            <w:tcW w:w="1134" w:type="dxa"/>
            <w:shd w:val="clear" w:color="auto" w:fill="auto"/>
            <w:noWrap/>
            <w:vAlign w:val="center"/>
            <w:hideMark/>
          </w:tcPr>
          <w:p w:rsidR="00C4378F" w:rsidRPr="00C4378F" w:rsidRDefault="00C4378F" w:rsidP="00C4378F">
            <w:pPr>
              <w:spacing w:before="0" w:after="0"/>
              <w:jc w:val="center"/>
              <w:rPr>
                <w:sz w:val="22"/>
                <w:szCs w:val="22"/>
              </w:rPr>
            </w:pPr>
            <w:r w:rsidRPr="00C4378F">
              <w:rPr>
                <w:sz w:val="22"/>
                <w:szCs w:val="22"/>
              </w:rPr>
              <w:t>прогноз</w:t>
            </w:r>
          </w:p>
        </w:tc>
        <w:tc>
          <w:tcPr>
            <w:tcW w:w="1000" w:type="dxa"/>
            <w:shd w:val="clear" w:color="auto" w:fill="auto"/>
            <w:noWrap/>
            <w:vAlign w:val="center"/>
            <w:hideMark/>
          </w:tcPr>
          <w:p w:rsidR="00C4378F" w:rsidRPr="00C4378F" w:rsidRDefault="00C4378F" w:rsidP="00C4378F">
            <w:pPr>
              <w:spacing w:before="0" w:after="0"/>
              <w:jc w:val="left"/>
              <w:rPr>
                <w:sz w:val="20"/>
                <w:szCs w:val="20"/>
              </w:rPr>
            </w:pPr>
            <w:r w:rsidRPr="00C4378F">
              <w:rPr>
                <w:sz w:val="20"/>
                <w:szCs w:val="20"/>
              </w:rPr>
              <w:t>к 2012 г.</w:t>
            </w:r>
          </w:p>
        </w:tc>
        <w:tc>
          <w:tcPr>
            <w:tcW w:w="1240" w:type="dxa"/>
            <w:shd w:val="clear" w:color="auto" w:fill="auto"/>
            <w:noWrap/>
            <w:vAlign w:val="center"/>
            <w:hideMark/>
          </w:tcPr>
          <w:p w:rsidR="00C4378F" w:rsidRPr="00C4378F" w:rsidRDefault="00C4378F" w:rsidP="00C4378F">
            <w:pPr>
              <w:spacing w:before="0" w:after="0"/>
              <w:jc w:val="center"/>
              <w:rPr>
                <w:sz w:val="22"/>
                <w:szCs w:val="22"/>
              </w:rPr>
            </w:pPr>
            <w:r w:rsidRPr="00C4378F">
              <w:rPr>
                <w:sz w:val="22"/>
                <w:szCs w:val="22"/>
              </w:rPr>
              <w:t>прогноз</w:t>
            </w:r>
          </w:p>
        </w:tc>
        <w:tc>
          <w:tcPr>
            <w:tcW w:w="960" w:type="dxa"/>
            <w:shd w:val="clear" w:color="auto" w:fill="auto"/>
            <w:noWrap/>
            <w:vAlign w:val="center"/>
            <w:hideMark/>
          </w:tcPr>
          <w:p w:rsidR="00C4378F" w:rsidRPr="00C4378F" w:rsidRDefault="00C4378F" w:rsidP="00C4378F">
            <w:pPr>
              <w:spacing w:before="0" w:after="0"/>
              <w:jc w:val="left"/>
              <w:rPr>
                <w:sz w:val="20"/>
                <w:szCs w:val="20"/>
              </w:rPr>
            </w:pPr>
            <w:r w:rsidRPr="00C4378F">
              <w:rPr>
                <w:sz w:val="20"/>
                <w:szCs w:val="20"/>
              </w:rPr>
              <w:t>к 2013 г.</w:t>
            </w:r>
          </w:p>
        </w:tc>
        <w:tc>
          <w:tcPr>
            <w:tcW w:w="1360" w:type="dxa"/>
            <w:shd w:val="clear" w:color="auto" w:fill="auto"/>
            <w:noWrap/>
            <w:vAlign w:val="center"/>
            <w:hideMark/>
          </w:tcPr>
          <w:p w:rsidR="00C4378F" w:rsidRPr="00C4378F" w:rsidRDefault="00C4378F" w:rsidP="00C4378F">
            <w:pPr>
              <w:spacing w:before="0" w:after="0"/>
              <w:jc w:val="center"/>
              <w:rPr>
                <w:sz w:val="22"/>
                <w:szCs w:val="22"/>
              </w:rPr>
            </w:pPr>
            <w:r w:rsidRPr="00C4378F">
              <w:rPr>
                <w:sz w:val="22"/>
                <w:szCs w:val="22"/>
              </w:rPr>
              <w:t>прогноз</w:t>
            </w:r>
          </w:p>
        </w:tc>
        <w:tc>
          <w:tcPr>
            <w:tcW w:w="840" w:type="dxa"/>
            <w:shd w:val="clear" w:color="auto" w:fill="auto"/>
            <w:noWrap/>
            <w:vAlign w:val="center"/>
            <w:hideMark/>
          </w:tcPr>
          <w:p w:rsidR="00C4378F" w:rsidRPr="00C4378F" w:rsidRDefault="00C4378F" w:rsidP="00C4378F">
            <w:pPr>
              <w:spacing w:before="0" w:after="0"/>
              <w:jc w:val="left"/>
              <w:rPr>
                <w:sz w:val="20"/>
                <w:szCs w:val="20"/>
              </w:rPr>
            </w:pPr>
            <w:r w:rsidRPr="00C4378F">
              <w:rPr>
                <w:sz w:val="20"/>
                <w:szCs w:val="20"/>
              </w:rPr>
              <w:t>к 2014 г.</w:t>
            </w:r>
          </w:p>
        </w:tc>
      </w:tr>
      <w:tr w:rsidR="00C4378F" w:rsidRPr="00C4378F" w:rsidTr="00C4378F">
        <w:trPr>
          <w:trHeight w:val="390"/>
        </w:trPr>
        <w:tc>
          <w:tcPr>
            <w:tcW w:w="14346" w:type="dxa"/>
            <w:gridSpan w:val="10"/>
            <w:shd w:val="clear" w:color="000000" w:fill="FFFFFF"/>
            <w:noWrap/>
            <w:vAlign w:val="center"/>
            <w:hideMark/>
          </w:tcPr>
          <w:p w:rsidR="00C4378F" w:rsidRPr="00C4378F" w:rsidRDefault="00C4378F" w:rsidP="00C4378F">
            <w:pPr>
              <w:spacing w:before="0" w:after="0"/>
              <w:jc w:val="left"/>
              <w:rPr>
                <w:b/>
                <w:bCs/>
                <w:sz w:val="22"/>
                <w:szCs w:val="22"/>
              </w:rPr>
            </w:pPr>
            <w:r w:rsidRPr="00C4378F">
              <w:rPr>
                <w:b/>
                <w:bCs/>
                <w:sz w:val="22"/>
                <w:szCs w:val="22"/>
              </w:rPr>
              <w:t>Промышленность</w:t>
            </w:r>
          </w:p>
        </w:tc>
      </w:tr>
      <w:tr w:rsidR="00C4378F" w:rsidRPr="00C4378F" w:rsidTr="00C4378F">
        <w:trPr>
          <w:trHeight w:val="930"/>
        </w:trPr>
        <w:tc>
          <w:tcPr>
            <w:tcW w:w="3701" w:type="dxa"/>
            <w:shd w:val="clear" w:color="000000" w:fill="FFFFFF"/>
            <w:noWrap/>
            <w:vAlign w:val="center"/>
            <w:hideMark/>
          </w:tcPr>
          <w:p w:rsidR="00C4378F" w:rsidRPr="00C4378F" w:rsidRDefault="00C4378F" w:rsidP="00C4378F">
            <w:pPr>
              <w:spacing w:before="0" w:after="0"/>
              <w:rPr>
                <w:sz w:val="22"/>
                <w:szCs w:val="22"/>
              </w:rPr>
            </w:pPr>
            <w:r w:rsidRPr="00C4378F">
              <w:rPr>
                <w:sz w:val="22"/>
                <w:szCs w:val="22"/>
              </w:rPr>
              <w:t>Объем отгруженных товаров собственного производства по полному кругу предприятий, млн. руб.</w:t>
            </w:r>
          </w:p>
        </w:tc>
        <w:tc>
          <w:tcPr>
            <w:tcW w:w="1417" w:type="dxa"/>
            <w:shd w:val="clear" w:color="auto" w:fill="auto"/>
            <w:noWrap/>
            <w:vAlign w:val="center"/>
            <w:hideMark/>
          </w:tcPr>
          <w:p w:rsidR="00C4378F" w:rsidRPr="00C4378F" w:rsidRDefault="00C4378F" w:rsidP="00C4378F">
            <w:pPr>
              <w:spacing w:before="0" w:after="0"/>
              <w:rPr>
                <w:sz w:val="22"/>
                <w:szCs w:val="22"/>
              </w:rPr>
            </w:pPr>
            <w:r w:rsidRPr="00C4378F">
              <w:rPr>
                <w:sz w:val="22"/>
                <w:szCs w:val="22"/>
              </w:rPr>
              <w:t xml:space="preserve">        36,8   </w:t>
            </w:r>
          </w:p>
        </w:tc>
        <w:tc>
          <w:tcPr>
            <w:tcW w:w="1418" w:type="dxa"/>
            <w:shd w:val="clear" w:color="auto" w:fill="auto"/>
            <w:noWrap/>
            <w:vAlign w:val="center"/>
            <w:hideMark/>
          </w:tcPr>
          <w:p w:rsidR="00C4378F" w:rsidRPr="00C4378F" w:rsidRDefault="00C4378F" w:rsidP="00C4378F">
            <w:pPr>
              <w:spacing w:before="0" w:after="0"/>
              <w:rPr>
                <w:color w:val="000000"/>
                <w:sz w:val="22"/>
                <w:szCs w:val="22"/>
              </w:rPr>
            </w:pPr>
            <w:r w:rsidRPr="00C4378F">
              <w:rPr>
                <w:color w:val="000000"/>
                <w:sz w:val="22"/>
                <w:szCs w:val="22"/>
              </w:rPr>
              <w:t xml:space="preserve">        41,9   </w:t>
            </w:r>
          </w:p>
        </w:tc>
        <w:tc>
          <w:tcPr>
            <w:tcW w:w="1276" w:type="dxa"/>
            <w:shd w:val="clear" w:color="auto" w:fill="auto"/>
            <w:noWrap/>
            <w:vAlign w:val="center"/>
            <w:hideMark/>
          </w:tcPr>
          <w:p w:rsidR="00C4378F" w:rsidRPr="00C4378F" w:rsidRDefault="00C4378F" w:rsidP="00C4378F">
            <w:pPr>
              <w:spacing w:before="0" w:after="0"/>
              <w:jc w:val="left"/>
              <w:rPr>
                <w:i/>
                <w:iCs/>
                <w:sz w:val="20"/>
                <w:szCs w:val="20"/>
              </w:rPr>
            </w:pPr>
            <w:r w:rsidRPr="00C4378F">
              <w:rPr>
                <w:i/>
                <w:iCs/>
                <w:sz w:val="20"/>
                <w:szCs w:val="20"/>
              </w:rPr>
              <w:t xml:space="preserve">       113,9   </w:t>
            </w:r>
          </w:p>
        </w:tc>
        <w:tc>
          <w:tcPr>
            <w:tcW w:w="1134" w:type="dxa"/>
            <w:shd w:val="clear" w:color="auto" w:fill="auto"/>
            <w:noWrap/>
            <w:vAlign w:val="center"/>
            <w:hideMark/>
          </w:tcPr>
          <w:p w:rsidR="00C4378F" w:rsidRPr="00C4378F" w:rsidRDefault="00C4378F" w:rsidP="00C4378F">
            <w:pPr>
              <w:spacing w:before="0" w:after="0"/>
              <w:rPr>
                <w:sz w:val="22"/>
                <w:szCs w:val="22"/>
              </w:rPr>
            </w:pPr>
            <w:r w:rsidRPr="00C4378F">
              <w:rPr>
                <w:sz w:val="22"/>
                <w:szCs w:val="22"/>
              </w:rPr>
              <w:t xml:space="preserve">           35,0   </w:t>
            </w:r>
          </w:p>
        </w:tc>
        <w:tc>
          <w:tcPr>
            <w:tcW w:w="1000" w:type="dxa"/>
            <w:shd w:val="clear" w:color="auto" w:fill="auto"/>
            <w:noWrap/>
            <w:vAlign w:val="center"/>
            <w:hideMark/>
          </w:tcPr>
          <w:p w:rsidR="00C4378F" w:rsidRPr="00C4378F" w:rsidRDefault="00C4378F" w:rsidP="00C4378F">
            <w:pPr>
              <w:spacing w:before="0" w:after="0"/>
              <w:jc w:val="left"/>
              <w:rPr>
                <w:i/>
                <w:iCs/>
                <w:sz w:val="20"/>
                <w:szCs w:val="20"/>
              </w:rPr>
            </w:pPr>
            <w:r w:rsidRPr="00C4378F">
              <w:rPr>
                <w:i/>
                <w:iCs/>
                <w:sz w:val="20"/>
                <w:szCs w:val="20"/>
              </w:rPr>
              <w:t xml:space="preserve">        83,5   </w:t>
            </w:r>
          </w:p>
        </w:tc>
        <w:tc>
          <w:tcPr>
            <w:tcW w:w="1240" w:type="dxa"/>
            <w:shd w:val="clear" w:color="auto" w:fill="auto"/>
            <w:noWrap/>
            <w:vAlign w:val="center"/>
            <w:hideMark/>
          </w:tcPr>
          <w:p w:rsidR="00C4378F" w:rsidRPr="00C4378F" w:rsidRDefault="00C4378F" w:rsidP="00C4378F">
            <w:pPr>
              <w:spacing w:before="0" w:after="0"/>
              <w:rPr>
                <w:sz w:val="22"/>
                <w:szCs w:val="22"/>
              </w:rPr>
            </w:pPr>
            <w:r w:rsidRPr="00C4378F">
              <w:rPr>
                <w:sz w:val="22"/>
                <w:szCs w:val="22"/>
              </w:rPr>
              <w:t xml:space="preserve">          36,6   </w:t>
            </w:r>
          </w:p>
        </w:tc>
        <w:tc>
          <w:tcPr>
            <w:tcW w:w="960" w:type="dxa"/>
            <w:shd w:val="clear" w:color="auto" w:fill="auto"/>
            <w:noWrap/>
            <w:vAlign w:val="center"/>
            <w:hideMark/>
          </w:tcPr>
          <w:p w:rsidR="00C4378F" w:rsidRPr="00C4378F" w:rsidRDefault="00C4378F" w:rsidP="00C4378F">
            <w:pPr>
              <w:spacing w:before="0" w:after="0"/>
              <w:jc w:val="left"/>
              <w:rPr>
                <w:i/>
                <w:iCs/>
                <w:sz w:val="20"/>
                <w:szCs w:val="20"/>
              </w:rPr>
            </w:pPr>
            <w:r w:rsidRPr="00C4378F">
              <w:rPr>
                <w:i/>
                <w:iCs/>
                <w:sz w:val="20"/>
                <w:szCs w:val="20"/>
              </w:rPr>
              <w:t xml:space="preserve">     104,6   </w:t>
            </w:r>
          </w:p>
        </w:tc>
        <w:tc>
          <w:tcPr>
            <w:tcW w:w="1360" w:type="dxa"/>
            <w:shd w:val="clear" w:color="auto" w:fill="auto"/>
            <w:noWrap/>
            <w:vAlign w:val="center"/>
            <w:hideMark/>
          </w:tcPr>
          <w:p w:rsidR="00C4378F" w:rsidRPr="00C4378F" w:rsidRDefault="00C4378F" w:rsidP="00C4378F">
            <w:pPr>
              <w:spacing w:before="0" w:after="0"/>
              <w:rPr>
                <w:sz w:val="22"/>
                <w:szCs w:val="22"/>
              </w:rPr>
            </w:pPr>
            <w:r w:rsidRPr="00C4378F">
              <w:rPr>
                <w:sz w:val="22"/>
                <w:szCs w:val="22"/>
              </w:rPr>
              <w:t xml:space="preserve">            40,0   </w:t>
            </w:r>
          </w:p>
        </w:tc>
        <w:tc>
          <w:tcPr>
            <w:tcW w:w="840" w:type="dxa"/>
            <w:shd w:val="clear" w:color="auto" w:fill="auto"/>
            <w:noWrap/>
            <w:vAlign w:val="center"/>
            <w:hideMark/>
          </w:tcPr>
          <w:p w:rsidR="00C4378F" w:rsidRPr="00C4378F" w:rsidRDefault="00C4378F" w:rsidP="00C4378F">
            <w:pPr>
              <w:spacing w:before="0" w:after="0"/>
              <w:jc w:val="left"/>
              <w:rPr>
                <w:i/>
                <w:iCs/>
                <w:sz w:val="20"/>
                <w:szCs w:val="20"/>
              </w:rPr>
            </w:pPr>
            <w:r w:rsidRPr="00C4378F">
              <w:rPr>
                <w:i/>
                <w:iCs/>
                <w:sz w:val="20"/>
                <w:szCs w:val="20"/>
              </w:rPr>
              <w:t xml:space="preserve">   109,3   </w:t>
            </w:r>
          </w:p>
        </w:tc>
      </w:tr>
      <w:tr w:rsidR="00C4378F" w:rsidRPr="00C4378F" w:rsidTr="00C4378F">
        <w:trPr>
          <w:trHeight w:val="285"/>
        </w:trPr>
        <w:tc>
          <w:tcPr>
            <w:tcW w:w="3701" w:type="dxa"/>
            <w:shd w:val="clear" w:color="000000" w:fill="FFFFFF"/>
            <w:noWrap/>
            <w:vAlign w:val="center"/>
            <w:hideMark/>
          </w:tcPr>
          <w:p w:rsidR="00C4378F" w:rsidRPr="00C4378F" w:rsidRDefault="00C4378F" w:rsidP="00C4378F">
            <w:pPr>
              <w:spacing w:before="0" w:after="0"/>
              <w:rPr>
                <w:sz w:val="22"/>
                <w:szCs w:val="22"/>
              </w:rPr>
            </w:pPr>
            <w:r w:rsidRPr="00C4378F">
              <w:rPr>
                <w:sz w:val="22"/>
                <w:szCs w:val="22"/>
              </w:rPr>
              <w:t>в том числе:</w:t>
            </w:r>
          </w:p>
        </w:tc>
        <w:tc>
          <w:tcPr>
            <w:tcW w:w="1417" w:type="dxa"/>
            <w:shd w:val="clear" w:color="auto" w:fill="auto"/>
            <w:noWrap/>
            <w:vAlign w:val="center"/>
            <w:hideMark/>
          </w:tcPr>
          <w:p w:rsidR="00C4378F" w:rsidRPr="00C4378F" w:rsidRDefault="00C4378F" w:rsidP="00C4378F">
            <w:pPr>
              <w:spacing w:before="0" w:after="0"/>
              <w:rPr>
                <w:sz w:val="22"/>
                <w:szCs w:val="22"/>
              </w:rPr>
            </w:pPr>
            <w:r w:rsidRPr="00C4378F">
              <w:rPr>
                <w:sz w:val="22"/>
                <w:szCs w:val="22"/>
              </w:rPr>
              <w:t> </w:t>
            </w:r>
          </w:p>
        </w:tc>
        <w:tc>
          <w:tcPr>
            <w:tcW w:w="1418" w:type="dxa"/>
            <w:shd w:val="clear" w:color="auto" w:fill="auto"/>
            <w:noWrap/>
            <w:vAlign w:val="center"/>
            <w:hideMark/>
          </w:tcPr>
          <w:p w:rsidR="00C4378F" w:rsidRPr="00C4378F" w:rsidRDefault="00C4378F" w:rsidP="00C4378F">
            <w:pPr>
              <w:spacing w:before="0" w:after="0"/>
              <w:rPr>
                <w:sz w:val="22"/>
                <w:szCs w:val="22"/>
              </w:rPr>
            </w:pPr>
            <w:r w:rsidRPr="00C4378F">
              <w:rPr>
                <w:sz w:val="22"/>
                <w:szCs w:val="22"/>
              </w:rPr>
              <w:t> </w:t>
            </w:r>
          </w:p>
        </w:tc>
        <w:tc>
          <w:tcPr>
            <w:tcW w:w="1276" w:type="dxa"/>
            <w:shd w:val="clear" w:color="auto" w:fill="auto"/>
            <w:noWrap/>
            <w:vAlign w:val="bottom"/>
            <w:hideMark/>
          </w:tcPr>
          <w:p w:rsidR="00C4378F" w:rsidRPr="00C4378F" w:rsidRDefault="00C4378F" w:rsidP="00C4378F">
            <w:pPr>
              <w:spacing w:before="0" w:after="0"/>
              <w:jc w:val="left"/>
              <w:rPr>
                <w:i/>
                <w:iCs/>
                <w:sz w:val="20"/>
                <w:szCs w:val="20"/>
              </w:rPr>
            </w:pPr>
            <w:r w:rsidRPr="00C4378F">
              <w:rPr>
                <w:i/>
                <w:iCs/>
                <w:sz w:val="20"/>
                <w:szCs w:val="20"/>
              </w:rPr>
              <w:t> </w:t>
            </w:r>
          </w:p>
        </w:tc>
        <w:tc>
          <w:tcPr>
            <w:tcW w:w="1134" w:type="dxa"/>
            <w:shd w:val="clear" w:color="auto" w:fill="auto"/>
            <w:noWrap/>
            <w:vAlign w:val="center"/>
            <w:hideMark/>
          </w:tcPr>
          <w:p w:rsidR="00C4378F" w:rsidRPr="00C4378F" w:rsidRDefault="00C4378F" w:rsidP="00C4378F">
            <w:pPr>
              <w:spacing w:before="0" w:after="0"/>
              <w:rPr>
                <w:sz w:val="22"/>
                <w:szCs w:val="22"/>
              </w:rPr>
            </w:pPr>
            <w:r w:rsidRPr="00C4378F">
              <w:rPr>
                <w:sz w:val="22"/>
                <w:szCs w:val="22"/>
              </w:rPr>
              <w:t> </w:t>
            </w:r>
          </w:p>
        </w:tc>
        <w:tc>
          <w:tcPr>
            <w:tcW w:w="1000" w:type="dxa"/>
            <w:shd w:val="clear" w:color="auto" w:fill="auto"/>
            <w:noWrap/>
            <w:vAlign w:val="bottom"/>
            <w:hideMark/>
          </w:tcPr>
          <w:p w:rsidR="00C4378F" w:rsidRPr="00C4378F" w:rsidRDefault="00C4378F" w:rsidP="00C4378F">
            <w:pPr>
              <w:spacing w:before="0" w:after="0"/>
              <w:jc w:val="left"/>
              <w:rPr>
                <w:i/>
                <w:iCs/>
                <w:sz w:val="20"/>
                <w:szCs w:val="20"/>
              </w:rPr>
            </w:pPr>
            <w:r w:rsidRPr="00C4378F">
              <w:rPr>
                <w:i/>
                <w:iCs/>
                <w:sz w:val="20"/>
                <w:szCs w:val="20"/>
              </w:rPr>
              <w:t> </w:t>
            </w:r>
          </w:p>
        </w:tc>
        <w:tc>
          <w:tcPr>
            <w:tcW w:w="1240" w:type="dxa"/>
            <w:shd w:val="clear" w:color="auto" w:fill="auto"/>
            <w:noWrap/>
            <w:vAlign w:val="center"/>
            <w:hideMark/>
          </w:tcPr>
          <w:p w:rsidR="00C4378F" w:rsidRPr="00C4378F" w:rsidRDefault="00C4378F" w:rsidP="00C4378F">
            <w:pPr>
              <w:spacing w:before="0" w:after="0"/>
              <w:rPr>
                <w:sz w:val="22"/>
                <w:szCs w:val="22"/>
              </w:rPr>
            </w:pPr>
            <w:r w:rsidRPr="00C4378F">
              <w:rPr>
                <w:sz w:val="22"/>
                <w:szCs w:val="22"/>
              </w:rPr>
              <w:t> </w:t>
            </w:r>
          </w:p>
        </w:tc>
        <w:tc>
          <w:tcPr>
            <w:tcW w:w="960" w:type="dxa"/>
            <w:shd w:val="clear" w:color="auto" w:fill="auto"/>
            <w:noWrap/>
            <w:vAlign w:val="bottom"/>
            <w:hideMark/>
          </w:tcPr>
          <w:p w:rsidR="00C4378F" w:rsidRPr="00C4378F" w:rsidRDefault="00C4378F" w:rsidP="00C4378F">
            <w:pPr>
              <w:spacing w:before="0" w:after="0"/>
              <w:jc w:val="left"/>
              <w:rPr>
                <w:i/>
                <w:iCs/>
                <w:sz w:val="20"/>
                <w:szCs w:val="20"/>
              </w:rPr>
            </w:pPr>
            <w:r w:rsidRPr="00C4378F">
              <w:rPr>
                <w:i/>
                <w:iCs/>
                <w:sz w:val="20"/>
                <w:szCs w:val="20"/>
              </w:rPr>
              <w:t> </w:t>
            </w:r>
          </w:p>
        </w:tc>
        <w:tc>
          <w:tcPr>
            <w:tcW w:w="1360" w:type="dxa"/>
            <w:shd w:val="clear" w:color="auto" w:fill="auto"/>
            <w:noWrap/>
            <w:vAlign w:val="center"/>
            <w:hideMark/>
          </w:tcPr>
          <w:p w:rsidR="00C4378F" w:rsidRPr="00C4378F" w:rsidRDefault="00C4378F" w:rsidP="00C4378F">
            <w:pPr>
              <w:spacing w:before="0" w:after="0"/>
              <w:rPr>
                <w:sz w:val="22"/>
                <w:szCs w:val="22"/>
              </w:rPr>
            </w:pPr>
            <w:r w:rsidRPr="00C4378F">
              <w:rPr>
                <w:sz w:val="22"/>
                <w:szCs w:val="22"/>
              </w:rPr>
              <w:t> </w:t>
            </w:r>
          </w:p>
        </w:tc>
        <w:tc>
          <w:tcPr>
            <w:tcW w:w="840" w:type="dxa"/>
            <w:shd w:val="clear" w:color="auto" w:fill="auto"/>
            <w:noWrap/>
            <w:vAlign w:val="bottom"/>
            <w:hideMark/>
          </w:tcPr>
          <w:p w:rsidR="00C4378F" w:rsidRPr="00C4378F" w:rsidRDefault="00C4378F" w:rsidP="00C4378F">
            <w:pPr>
              <w:spacing w:before="0" w:after="0"/>
              <w:jc w:val="left"/>
              <w:rPr>
                <w:i/>
                <w:iCs/>
                <w:sz w:val="20"/>
                <w:szCs w:val="20"/>
              </w:rPr>
            </w:pPr>
            <w:r w:rsidRPr="00C4378F">
              <w:rPr>
                <w:i/>
                <w:iCs/>
                <w:sz w:val="20"/>
                <w:szCs w:val="20"/>
              </w:rPr>
              <w:t> </w:t>
            </w:r>
          </w:p>
        </w:tc>
      </w:tr>
      <w:tr w:rsidR="00C4378F" w:rsidRPr="00C4378F" w:rsidTr="00C4378F">
        <w:trPr>
          <w:trHeight w:val="315"/>
        </w:trPr>
        <w:tc>
          <w:tcPr>
            <w:tcW w:w="3701" w:type="dxa"/>
            <w:shd w:val="clear" w:color="000000" w:fill="FFFFFF"/>
            <w:noWrap/>
            <w:vAlign w:val="bottom"/>
            <w:hideMark/>
          </w:tcPr>
          <w:p w:rsidR="00C4378F" w:rsidRPr="00C4378F" w:rsidRDefault="00C4378F" w:rsidP="00C4378F">
            <w:pPr>
              <w:spacing w:before="0" w:after="0"/>
              <w:jc w:val="left"/>
              <w:rPr>
                <w:sz w:val="22"/>
                <w:szCs w:val="22"/>
              </w:rPr>
            </w:pPr>
            <w:r w:rsidRPr="00C4378F">
              <w:rPr>
                <w:sz w:val="22"/>
                <w:szCs w:val="22"/>
              </w:rPr>
              <w:t>Добыча полезных ископаемых (C), млн.руб.</w:t>
            </w:r>
          </w:p>
        </w:tc>
        <w:tc>
          <w:tcPr>
            <w:tcW w:w="1417" w:type="dxa"/>
            <w:shd w:val="clear" w:color="auto" w:fill="auto"/>
            <w:noWrap/>
            <w:vAlign w:val="center"/>
            <w:hideMark/>
          </w:tcPr>
          <w:p w:rsidR="00C4378F" w:rsidRPr="00C4378F" w:rsidRDefault="00C4378F" w:rsidP="00C4378F">
            <w:pPr>
              <w:spacing w:before="0" w:after="0"/>
              <w:jc w:val="center"/>
              <w:rPr>
                <w:sz w:val="22"/>
                <w:szCs w:val="22"/>
              </w:rPr>
            </w:pPr>
            <w:r w:rsidRPr="00C4378F">
              <w:rPr>
                <w:sz w:val="22"/>
                <w:szCs w:val="22"/>
              </w:rPr>
              <w:t xml:space="preserve">          3,1   </w:t>
            </w:r>
          </w:p>
        </w:tc>
        <w:tc>
          <w:tcPr>
            <w:tcW w:w="1418" w:type="dxa"/>
            <w:shd w:val="clear" w:color="auto" w:fill="auto"/>
            <w:noWrap/>
            <w:vAlign w:val="center"/>
            <w:hideMark/>
          </w:tcPr>
          <w:p w:rsidR="00C4378F" w:rsidRPr="00C4378F" w:rsidRDefault="00C4378F" w:rsidP="00C4378F">
            <w:pPr>
              <w:spacing w:before="0" w:after="0"/>
              <w:jc w:val="center"/>
              <w:rPr>
                <w:sz w:val="22"/>
                <w:szCs w:val="22"/>
              </w:rPr>
            </w:pPr>
            <w:r w:rsidRPr="00C4378F">
              <w:rPr>
                <w:sz w:val="22"/>
                <w:szCs w:val="22"/>
              </w:rPr>
              <w:t xml:space="preserve">        10,0   </w:t>
            </w:r>
          </w:p>
        </w:tc>
        <w:tc>
          <w:tcPr>
            <w:tcW w:w="1276" w:type="dxa"/>
            <w:shd w:val="clear" w:color="auto" w:fill="auto"/>
            <w:noWrap/>
            <w:vAlign w:val="bottom"/>
            <w:hideMark/>
          </w:tcPr>
          <w:p w:rsidR="00C4378F" w:rsidRPr="00C4378F" w:rsidRDefault="00C4378F" w:rsidP="00C4378F">
            <w:pPr>
              <w:spacing w:before="0" w:after="0"/>
              <w:jc w:val="left"/>
              <w:rPr>
                <w:i/>
                <w:iCs/>
                <w:sz w:val="20"/>
                <w:szCs w:val="20"/>
              </w:rPr>
            </w:pPr>
            <w:r w:rsidRPr="00C4378F">
              <w:rPr>
                <w:i/>
                <w:iCs/>
                <w:sz w:val="20"/>
                <w:szCs w:val="20"/>
              </w:rPr>
              <w:t xml:space="preserve">       322,6   </w:t>
            </w:r>
          </w:p>
        </w:tc>
        <w:tc>
          <w:tcPr>
            <w:tcW w:w="1134" w:type="dxa"/>
            <w:shd w:val="clear" w:color="auto" w:fill="auto"/>
            <w:noWrap/>
            <w:vAlign w:val="center"/>
            <w:hideMark/>
          </w:tcPr>
          <w:p w:rsidR="00C4378F" w:rsidRPr="00C4378F" w:rsidRDefault="00C4378F" w:rsidP="00C4378F">
            <w:pPr>
              <w:spacing w:before="0" w:after="0"/>
              <w:jc w:val="center"/>
              <w:rPr>
                <w:sz w:val="22"/>
                <w:szCs w:val="22"/>
              </w:rPr>
            </w:pPr>
            <w:r w:rsidRPr="00C4378F">
              <w:rPr>
                <w:sz w:val="22"/>
                <w:szCs w:val="22"/>
              </w:rPr>
              <w:t xml:space="preserve">             2,0   </w:t>
            </w:r>
          </w:p>
        </w:tc>
        <w:tc>
          <w:tcPr>
            <w:tcW w:w="1000" w:type="dxa"/>
            <w:shd w:val="clear" w:color="auto" w:fill="auto"/>
            <w:noWrap/>
            <w:vAlign w:val="center"/>
            <w:hideMark/>
          </w:tcPr>
          <w:p w:rsidR="00C4378F" w:rsidRPr="00C4378F" w:rsidRDefault="00C4378F" w:rsidP="00C4378F">
            <w:pPr>
              <w:spacing w:before="0" w:after="0"/>
              <w:jc w:val="left"/>
              <w:rPr>
                <w:i/>
                <w:iCs/>
                <w:sz w:val="20"/>
                <w:szCs w:val="20"/>
              </w:rPr>
            </w:pPr>
            <w:r w:rsidRPr="00C4378F">
              <w:rPr>
                <w:i/>
                <w:iCs/>
                <w:sz w:val="20"/>
                <w:szCs w:val="20"/>
              </w:rPr>
              <w:t xml:space="preserve">        20,0   </w:t>
            </w:r>
          </w:p>
        </w:tc>
        <w:tc>
          <w:tcPr>
            <w:tcW w:w="1240" w:type="dxa"/>
            <w:shd w:val="clear" w:color="auto" w:fill="auto"/>
            <w:noWrap/>
            <w:vAlign w:val="center"/>
            <w:hideMark/>
          </w:tcPr>
          <w:p w:rsidR="00C4378F" w:rsidRPr="00C4378F" w:rsidRDefault="00C4378F" w:rsidP="00C4378F">
            <w:pPr>
              <w:spacing w:before="0" w:after="0"/>
              <w:jc w:val="center"/>
              <w:rPr>
                <w:sz w:val="22"/>
                <w:szCs w:val="22"/>
              </w:rPr>
            </w:pPr>
            <w:r w:rsidRPr="00C4378F">
              <w:rPr>
                <w:sz w:val="22"/>
                <w:szCs w:val="22"/>
              </w:rPr>
              <w:t xml:space="preserve">            2,6   </w:t>
            </w:r>
          </w:p>
        </w:tc>
        <w:tc>
          <w:tcPr>
            <w:tcW w:w="960" w:type="dxa"/>
            <w:shd w:val="clear" w:color="auto" w:fill="auto"/>
            <w:noWrap/>
            <w:vAlign w:val="center"/>
            <w:hideMark/>
          </w:tcPr>
          <w:p w:rsidR="00C4378F" w:rsidRPr="00C4378F" w:rsidRDefault="00C4378F" w:rsidP="00C4378F">
            <w:pPr>
              <w:spacing w:before="0" w:after="0"/>
              <w:jc w:val="left"/>
              <w:rPr>
                <w:i/>
                <w:iCs/>
                <w:sz w:val="20"/>
                <w:szCs w:val="20"/>
              </w:rPr>
            </w:pPr>
            <w:r w:rsidRPr="00C4378F">
              <w:rPr>
                <w:i/>
                <w:iCs/>
                <w:sz w:val="20"/>
                <w:szCs w:val="20"/>
              </w:rPr>
              <w:t xml:space="preserve">     130,0   </w:t>
            </w:r>
          </w:p>
        </w:tc>
        <w:tc>
          <w:tcPr>
            <w:tcW w:w="1360" w:type="dxa"/>
            <w:shd w:val="clear" w:color="auto" w:fill="auto"/>
            <w:noWrap/>
            <w:vAlign w:val="center"/>
            <w:hideMark/>
          </w:tcPr>
          <w:p w:rsidR="00C4378F" w:rsidRPr="00C4378F" w:rsidRDefault="00C4378F" w:rsidP="00C4378F">
            <w:pPr>
              <w:spacing w:before="0" w:after="0"/>
              <w:jc w:val="center"/>
              <w:rPr>
                <w:sz w:val="22"/>
                <w:szCs w:val="22"/>
              </w:rPr>
            </w:pPr>
            <w:r w:rsidRPr="00C4378F">
              <w:rPr>
                <w:sz w:val="22"/>
                <w:szCs w:val="22"/>
              </w:rPr>
              <w:t xml:space="preserve">              3,3   </w:t>
            </w:r>
          </w:p>
        </w:tc>
        <w:tc>
          <w:tcPr>
            <w:tcW w:w="840" w:type="dxa"/>
            <w:shd w:val="clear" w:color="auto" w:fill="auto"/>
            <w:noWrap/>
            <w:vAlign w:val="center"/>
            <w:hideMark/>
          </w:tcPr>
          <w:p w:rsidR="00C4378F" w:rsidRPr="00C4378F" w:rsidRDefault="00C4378F" w:rsidP="00C4378F">
            <w:pPr>
              <w:spacing w:before="0" w:after="0"/>
              <w:jc w:val="left"/>
              <w:rPr>
                <w:i/>
                <w:iCs/>
                <w:sz w:val="20"/>
                <w:szCs w:val="20"/>
              </w:rPr>
            </w:pPr>
            <w:r w:rsidRPr="00C4378F">
              <w:rPr>
                <w:i/>
                <w:iCs/>
                <w:sz w:val="20"/>
                <w:szCs w:val="20"/>
              </w:rPr>
              <w:t xml:space="preserve">   126,9   </w:t>
            </w:r>
          </w:p>
        </w:tc>
      </w:tr>
      <w:tr w:rsidR="00C4378F" w:rsidRPr="00C4378F" w:rsidTr="00C4378F">
        <w:trPr>
          <w:trHeight w:val="285"/>
        </w:trPr>
        <w:tc>
          <w:tcPr>
            <w:tcW w:w="3701" w:type="dxa"/>
            <w:shd w:val="clear" w:color="000000" w:fill="FFFFFF"/>
            <w:noWrap/>
            <w:vAlign w:val="bottom"/>
            <w:hideMark/>
          </w:tcPr>
          <w:p w:rsidR="00C4378F" w:rsidRPr="00C4378F" w:rsidRDefault="00C4378F" w:rsidP="00C4378F">
            <w:pPr>
              <w:spacing w:before="0" w:after="0"/>
              <w:jc w:val="left"/>
              <w:rPr>
                <w:sz w:val="22"/>
                <w:szCs w:val="22"/>
              </w:rPr>
            </w:pPr>
            <w:r w:rsidRPr="00C4378F">
              <w:rPr>
                <w:sz w:val="22"/>
                <w:szCs w:val="22"/>
              </w:rPr>
              <w:t>Обрабатывающие производства (D), млн.руб.</w:t>
            </w:r>
          </w:p>
        </w:tc>
        <w:tc>
          <w:tcPr>
            <w:tcW w:w="1417" w:type="dxa"/>
            <w:shd w:val="clear" w:color="auto" w:fill="auto"/>
            <w:noWrap/>
            <w:vAlign w:val="center"/>
            <w:hideMark/>
          </w:tcPr>
          <w:p w:rsidR="00C4378F" w:rsidRPr="00C4378F" w:rsidRDefault="00C4378F" w:rsidP="00C4378F">
            <w:pPr>
              <w:spacing w:before="0" w:after="0"/>
              <w:rPr>
                <w:sz w:val="22"/>
                <w:szCs w:val="22"/>
              </w:rPr>
            </w:pPr>
            <w:r w:rsidRPr="00C4378F">
              <w:rPr>
                <w:sz w:val="22"/>
                <w:szCs w:val="22"/>
              </w:rPr>
              <w:t xml:space="preserve">        32,4   </w:t>
            </w:r>
          </w:p>
        </w:tc>
        <w:tc>
          <w:tcPr>
            <w:tcW w:w="1418" w:type="dxa"/>
            <w:shd w:val="clear" w:color="auto" w:fill="auto"/>
            <w:noWrap/>
            <w:vAlign w:val="center"/>
            <w:hideMark/>
          </w:tcPr>
          <w:p w:rsidR="00C4378F" w:rsidRPr="00C4378F" w:rsidRDefault="00C4378F" w:rsidP="00C4378F">
            <w:pPr>
              <w:spacing w:before="0" w:after="0"/>
              <w:rPr>
                <w:sz w:val="22"/>
                <w:szCs w:val="22"/>
              </w:rPr>
            </w:pPr>
            <w:r w:rsidRPr="00C4378F">
              <w:rPr>
                <w:sz w:val="22"/>
                <w:szCs w:val="22"/>
              </w:rPr>
              <w:t xml:space="preserve">        31,9   </w:t>
            </w:r>
          </w:p>
        </w:tc>
        <w:tc>
          <w:tcPr>
            <w:tcW w:w="1276" w:type="dxa"/>
            <w:shd w:val="clear" w:color="auto" w:fill="auto"/>
            <w:noWrap/>
            <w:vAlign w:val="bottom"/>
            <w:hideMark/>
          </w:tcPr>
          <w:p w:rsidR="00C4378F" w:rsidRPr="00C4378F" w:rsidRDefault="00C4378F" w:rsidP="00C4378F">
            <w:pPr>
              <w:spacing w:before="0" w:after="0"/>
              <w:jc w:val="left"/>
              <w:rPr>
                <w:sz w:val="20"/>
                <w:szCs w:val="20"/>
              </w:rPr>
            </w:pPr>
            <w:r w:rsidRPr="00C4378F">
              <w:rPr>
                <w:sz w:val="20"/>
                <w:szCs w:val="20"/>
              </w:rPr>
              <w:t xml:space="preserve">           98,5   </w:t>
            </w:r>
          </w:p>
        </w:tc>
        <w:tc>
          <w:tcPr>
            <w:tcW w:w="1134" w:type="dxa"/>
            <w:shd w:val="clear" w:color="auto" w:fill="auto"/>
            <w:noWrap/>
            <w:vAlign w:val="center"/>
            <w:hideMark/>
          </w:tcPr>
          <w:p w:rsidR="00C4378F" w:rsidRPr="00C4378F" w:rsidRDefault="00C4378F" w:rsidP="00C4378F">
            <w:pPr>
              <w:spacing w:before="0" w:after="0"/>
              <w:rPr>
                <w:sz w:val="22"/>
                <w:szCs w:val="22"/>
              </w:rPr>
            </w:pPr>
            <w:r w:rsidRPr="00C4378F">
              <w:rPr>
                <w:sz w:val="22"/>
                <w:szCs w:val="22"/>
              </w:rPr>
              <w:t xml:space="preserve">           33,0   </w:t>
            </w:r>
          </w:p>
        </w:tc>
        <w:tc>
          <w:tcPr>
            <w:tcW w:w="1000" w:type="dxa"/>
            <w:shd w:val="clear" w:color="auto" w:fill="auto"/>
            <w:noWrap/>
            <w:vAlign w:val="bottom"/>
            <w:hideMark/>
          </w:tcPr>
          <w:p w:rsidR="00C4378F" w:rsidRPr="00C4378F" w:rsidRDefault="00C4378F" w:rsidP="00C4378F">
            <w:pPr>
              <w:spacing w:before="0" w:after="0"/>
              <w:jc w:val="left"/>
              <w:rPr>
                <w:sz w:val="20"/>
                <w:szCs w:val="20"/>
              </w:rPr>
            </w:pPr>
            <w:r w:rsidRPr="00C4378F">
              <w:rPr>
                <w:sz w:val="20"/>
                <w:szCs w:val="20"/>
              </w:rPr>
              <w:t xml:space="preserve">        103,4   </w:t>
            </w:r>
          </w:p>
        </w:tc>
        <w:tc>
          <w:tcPr>
            <w:tcW w:w="1240" w:type="dxa"/>
            <w:shd w:val="clear" w:color="auto" w:fill="auto"/>
            <w:noWrap/>
            <w:vAlign w:val="center"/>
            <w:hideMark/>
          </w:tcPr>
          <w:p w:rsidR="00C4378F" w:rsidRPr="00C4378F" w:rsidRDefault="00C4378F" w:rsidP="00C4378F">
            <w:pPr>
              <w:spacing w:before="0" w:after="0"/>
              <w:rPr>
                <w:sz w:val="22"/>
                <w:szCs w:val="22"/>
              </w:rPr>
            </w:pPr>
            <w:r w:rsidRPr="00C4378F">
              <w:rPr>
                <w:sz w:val="22"/>
                <w:szCs w:val="22"/>
              </w:rPr>
              <w:t xml:space="preserve">          34,0   </w:t>
            </w:r>
          </w:p>
        </w:tc>
        <w:tc>
          <w:tcPr>
            <w:tcW w:w="960" w:type="dxa"/>
            <w:shd w:val="clear" w:color="auto" w:fill="auto"/>
            <w:noWrap/>
            <w:vAlign w:val="bottom"/>
            <w:hideMark/>
          </w:tcPr>
          <w:p w:rsidR="00C4378F" w:rsidRPr="00C4378F" w:rsidRDefault="00C4378F" w:rsidP="00C4378F">
            <w:pPr>
              <w:spacing w:before="0" w:after="0"/>
              <w:jc w:val="left"/>
              <w:rPr>
                <w:sz w:val="20"/>
                <w:szCs w:val="20"/>
              </w:rPr>
            </w:pPr>
            <w:r w:rsidRPr="00C4378F">
              <w:rPr>
                <w:sz w:val="20"/>
                <w:szCs w:val="20"/>
              </w:rPr>
              <w:t xml:space="preserve">       103,0   </w:t>
            </w:r>
          </w:p>
        </w:tc>
        <w:tc>
          <w:tcPr>
            <w:tcW w:w="1360" w:type="dxa"/>
            <w:shd w:val="clear" w:color="auto" w:fill="auto"/>
            <w:noWrap/>
            <w:vAlign w:val="center"/>
            <w:hideMark/>
          </w:tcPr>
          <w:p w:rsidR="00C4378F" w:rsidRPr="00C4378F" w:rsidRDefault="00C4378F" w:rsidP="00C4378F">
            <w:pPr>
              <w:spacing w:before="0" w:after="0"/>
              <w:rPr>
                <w:sz w:val="22"/>
                <w:szCs w:val="22"/>
              </w:rPr>
            </w:pPr>
            <w:r w:rsidRPr="00C4378F">
              <w:rPr>
                <w:sz w:val="22"/>
                <w:szCs w:val="22"/>
              </w:rPr>
              <w:t xml:space="preserve">            36,7   </w:t>
            </w:r>
          </w:p>
        </w:tc>
        <w:tc>
          <w:tcPr>
            <w:tcW w:w="840" w:type="dxa"/>
            <w:shd w:val="clear" w:color="auto" w:fill="auto"/>
            <w:noWrap/>
            <w:vAlign w:val="bottom"/>
            <w:hideMark/>
          </w:tcPr>
          <w:p w:rsidR="00C4378F" w:rsidRPr="00C4378F" w:rsidRDefault="00C4378F" w:rsidP="00C4378F">
            <w:pPr>
              <w:spacing w:before="0" w:after="0"/>
              <w:jc w:val="left"/>
              <w:rPr>
                <w:sz w:val="20"/>
                <w:szCs w:val="20"/>
              </w:rPr>
            </w:pPr>
            <w:r w:rsidRPr="00C4378F">
              <w:rPr>
                <w:sz w:val="20"/>
                <w:szCs w:val="20"/>
              </w:rPr>
              <w:t xml:space="preserve">     107,9   </w:t>
            </w:r>
          </w:p>
        </w:tc>
      </w:tr>
      <w:tr w:rsidR="00C4378F" w:rsidRPr="00C4378F" w:rsidTr="00C4378F">
        <w:trPr>
          <w:trHeight w:val="555"/>
        </w:trPr>
        <w:tc>
          <w:tcPr>
            <w:tcW w:w="3701" w:type="dxa"/>
            <w:shd w:val="clear" w:color="000000" w:fill="FFFFFF"/>
            <w:vAlign w:val="bottom"/>
            <w:hideMark/>
          </w:tcPr>
          <w:p w:rsidR="00C4378F" w:rsidRPr="00C4378F" w:rsidRDefault="00C4378F" w:rsidP="00C4378F">
            <w:pPr>
              <w:spacing w:before="0" w:after="0"/>
              <w:jc w:val="left"/>
              <w:rPr>
                <w:sz w:val="22"/>
                <w:szCs w:val="22"/>
              </w:rPr>
            </w:pPr>
            <w:r w:rsidRPr="00C4378F">
              <w:rPr>
                <w:sz w:val="22"/>
                <w:szCs w:val="22"/>
              </w:rPr>
              <w:t>Производство и распределение электроэнергии, газа и воды (E), млн.руб</w:t>
            </w:r>
          </w:p>
        </w:tc>
        <w:tc>
          <w:tcPr>
            <w:tcW w:w="1417" w:type="dxa"/>
            <w:shd w:val="clear" w:color="auto" w:fill="auto"/>
            <w:noWrap/>
            <w:vAlign w:val="center"/>
            <w:hideMark/>
          </w:tcPr>
          <w:p w:rsidR="00C4378F" w:rsidRPr="00C4378F" w:rsidRDefault="00C4378F" w:rsidP="00C4378F">
            <w:pPr>
              <w:spacing w:before="0" w:after="0"/>
              <w:jc w:val="center"/>
              <w:rPr>
                <w:sz w:val="22"/>
                <w:szCs w:val="22"/>
              </w:rPr>
            </w:pPr>
            <w:r w:rsidRPr="00C4378F">
              <w:rPr>
                <w:sz w:val="22"/>
                <w:szCs w:val="22"/>
              </w:rPr>
              <w:t xml:space="preserve">          1,3   </w:t>
            </w:r>
          </w:p>
        </w:tc>
        <w:tc>
          <w:tcPr>
            <w:tcW w:w="1418" w:type="dxa"/>
            <w:shd w:val="clear" w:color="auto" w:fill="auto"/>
            <w:noWrap/>
            <w:vAlign w:val="center"/>
            <w:hideMark/>
          </w:tcPr>
          <w:p w:rsidR="00C4378F" w:rsidRPr="00C4378F" w:rsidRDefault="00C4378F" w:rsidP="00C4378F">
            <w:pPr>
              <w:spacing w:before="0" w:after="0"/>
              <w:jc w:val="center"/>
              <w:rPr>
                <w:sz w:val="22"/>
                <w:szCs w:val="22"/>
              </w:rPr>
            </w:pPr>
            <w:r w:rsidRPr="00C4378F">
              <w:rPr>
                <w:sz w:val="22"/>
                <w:szCs w:val="22"/>
              </w:rPr>
              <w:t xml:space="preserve">            -    </w:t>
            </w:r>
          </w:p>
        </w:tc>
        <w:tc>
          <w:tcPr>
            <w:tcW w:w="1276" w:type="dxa"/>
            <w:shd w:val="clear" w:color="auto" w:fill="auto"/>
            <w:noWrap/>
            <w:vAlign w:val="center"/>
            <w:hideMark/>
          </w:tcPr>
          <w:p w:rsidR="00C4378F" w:rsidRPr="00C4378F" w:rsidRDefault="00C4378F" w:rsidP="00C4378F">
            <w:pPr>
              <w:spacing w:before="0" w:after="0"/>
              <w:jc w:val="center"/>
              <w:rPr>
                <w:sz w:val="20"/>
                <w:szCs w:val="20"/>
              </w:rPr>
            </w:pPr>
            <w:r w:rsidRPr="00C4378F">
              <w:rPr>
                <w:sz w:val="20"/>
                <w:szCs w:val="20"/>
              </w:rPr>
              <w:t xml:space="preserve">              -      </w:t>
            </w:r>
          </w:p>
        </w:tc>
        <w:tc>
          <w:tcPr>
            <w:tcW w:w="1134" w:type="dxa"/>
            <w:shd w:val="clear" w:color="auto" w:fill="auto"/>
            <w:noWrap/>
            <w:vAlign w:val="center"/>
            <w:hideMark/>
          </w:tcPr>
          <w:p w:rsidR="00C4378F" w:rsidRPr="00C4378F" w:rsidRDefault="00C4378F" w:rsidP="00C4378F">
            <w:pPr>
              <w:spacing w:before="0" w:after="0"/>
              <w:jc w:val="center"/>
              <w:rPr>
                <w:sz w:val="22"/>
                <w:szCs w:val="22"/>
              </w:rPr>
            </w:pPr>
            <w:r w:rsidRPr="00C4378F">
              <w:rPr>
                <w:sz w:val="22"/>
                <w:szCs w:val="22"/>
              </w:rPr>
              <w:t xml:space="preserve">               -    </w:t>
            </w:r>
          </w:p>
        </w:tc>
        <w:tc>
          <w:tcPr>
            <w:tcW w:w="1000" w:type="dxa"/>
            <w:shd w:val="clear" w:color="auto" w:fill="auto"/>
            <w:noWrap/>
            <w:vAlign w:val="center"/>
            <w:hideMark/>
          </w:tcPr>
          <w:p w:rsidR="00C4378F" w:rsidRPr="00C4378F" w:rsidRDefault="00C4378F" w:rsidP="00C4378F">
            <w:pPr>
              <w:spacing w:before="0" w:after="0"/>
              <w:jc w:val="left"/>
              <w:rPr>
                <w:sz w:val="20"/>
                <w:szCs w:val="20"/>
              </w:rPr>
            </w:pPr>
            <w:r w:rsidRPr="00C4378F">
              <w:rPr>
                <w:sz w:val="20"/>
                <w:szCs w:val="20"/>
              </w:rPr>
              <w:t> </w:t>
            </w:r>
          </w:p>
        </w:tc>
        <w:tc>
          <w:tcPr>
            <w:tcW w:w="1240" w:type="dxa"/>
            <w:shd w:val="clear" w:color="auto" w:fill="auto"/>
            <w:noWrap/>
            <w:vAlign w:val="center"/>
            <w:hideMark/>
          </w:tcPr>
          <w:p w:rsidR="00C4378F" w:rsidRPr="00C4378F" w:rsidRDefault="00C4378F" w:rsidP="00C4378F">
            <w:pPr>
              <w:spacing w:before="0" w:after="0"/>
              <w:jc w:val="center"/>
              <w:rPr>
                <w:sz w:val="22"/>
                <w:szCs w:val="22"/>
              </w:rPr>
            </w:pPr>
            <w:r w:rsidRPr="00C4378F">
              <w:rPr>
                <w:sz w:val="22"/>
                <w:szCs w:val="22"/>
              </w:rPr>
              <w:t xml:space="preserve">              -    </w:t>
            </w:r>
          </w:p>
        </w:tc>
        <w:tc>
          <w:tcPr>
            <w:tcW w:w="960" w:type="dxa"/>
            <w:shd w:val="clear" w:color="auto" w:fill="auto"/>
            <w:noWrap/>
            <w:vAlign w:val="center"/>
            <w:hideMark/>
          </w:tcPr>
          <w:p w:rsidR="00C4378F" w:rsidRPr="00C4378F" w:rsidRDefault="00C4378F" w:rsidP="00C4378F">
            <w:pPr>
              <w:spacing w:before="0" w:after="0"/>
              <w:jc w:val="center"/>
              <w:rPr>
                <w:sz w:val="20"/>
                <w:szCs w:val="20"/>
              </w:rPr>
            </w:pPr>
            <w:r w:rsidRPr="00C4378F">
              <w:rPr>
                <w:sz w:val="20"/>
                <w:szCs w:val="20"/>
              </w:rPr>
              <w:t> </w:t>
            </w:r>
          </w:p>
        </w:tc>
        <w:tc>
          <w:tcPr>
            <w:tcW w:w="1360" w:type="dxa"/>
            <w:shd w:val="clear" w:color="auto" w:fill="auto"/>
            <w:noWrap/>
            <w:vAlign w:val="center"/>
            <w:hideMark/>
          </w:tcPr>
          <w:p w:rsidR="00C4378F" w:rsidRPr="00C4378F" w:rsidRDefault="00C4378F" w:rsidP="00C4378F">
            <w:pPr>
              <w:spacing w:before="0" w:after="0"/>
              <w:jc w:val="center"/>
              <w:rPr>
                <w:sz w:val="22"/>
                <w:szCs w:val="22"/>
              </w:rPr>
            </w:pPr>
            <w:r w:rsidRPr="00C4378F">
              <w:rPr>
                <w:sz w:val="22"/>
                <w:szCs w:val="22"/>
              </w:rPr>
              <w:t xml:space="preserve">                -    </w:t>
            </w:r>
          </w:p>
        </w:tc>
        <w:tc>
          <w:tcPr>
            <w:tcW w:w="840" w:type="dxa"/>
            <w:shd w:val="clear" w:color="auto" w:fill="auto"/>
            <w:noWrap/>
            <w:vAlign w:val="center"/>
            <w:hideMark/>
          </w:tcPr>
          <w:p w:rsidR="00C4378F" w:rsidRPr="00C4378F" w:rsidRDefault="00C4378F" w:rsidP="00C4378F">
            <w:pPr>
              <w:spacing w:before="0" w:after="0"/>
              <w:jc w:val="center"/>
              <w:rPr>
                <w:sz w:val="20"/>
                <w:szCs w:val="20"/>
              </w:rPr>
            </w:pPr>
            <w:r w:rsidRPr="00C4378F">
              <w:rPr>
                <w:sz w:val="20"/>
                <w:szCs w:val="20"/>
              </w:rPr>
              <w:t> </w:t>
            </w:r>
          </w:p>
        </w:tc>
      </w:tr>
      <w:tr w:rsidR="00C4378F" w:rsidRPr="00C4378F" w:rsidTr="00C4378F">
        <w:trPr>
          <w:trHeight w:val="1200"/>
        </w:trPr>
        <w:tc>
          <w:tcPr>
            <w:tcW w:w="3701" w:type="dxa"/>
            <w:shd w:val="clear" w:color="000000" w:fill="FFFFFF"/>
            <w:noWrap/>
            <w:vAlign w:val="center"/>
            <w:hideMark/>
          </w:tcPr>
          <w:p w:rsidR="00C4378F" w:rsidRPr="00C4378F" w:rsidRDefault="00C4378F" w:rsidP="00C4378F">
            <w:pPr>
              <w:spacing w:before="0" w:after="0"/>
              <w:rPr>
                <w:sz w:val="22"/>
                <w:szCs w:val="22"/>
              </w:rPr>
            </w:pPr>
            <w:r w:rsidRPr="00C4378F">
              <w:rPr>
                <w:sz w:val="22"/>
                <w:szCs w:val="22"/>
              </w:rPr>
              <w:t>Объем отгруженных товаров собственного производства по крупным и средним предприятиям, млн. руб.</w:t>
            </w:r>
          </w:p>
        </w:tc>
        <w:tc>
          <w:tcPr>
            <w:tcW w:w="1417" w:type="dxa"/>
            <w:shd w:val="clear" w:color="auto" w:fill="auto"/>
            <w:noWrap/>
            <w:vAlign w:val="center"/>
            <w:hideMark/>
          </w:tcPr>
          <w:p w:rsidR="00C4378F" w:rsidRPr="00C4378F" w:rsidRDefault="00C4378F" w:rsidP="00C4378F">
            <w:pPr>
              <w:spacing w:before="0" w:after="0"/>
              <w:rPr>
                <w:sz w:val="22"/>
                <w:szCs w:val="22"/>
              </w:rPr>
            </w:pPr>
            <w:r w:rsidRPr="00C4378F">
              <w:rPr>
                <w:sz w:val="22"/>
                <w:szCs w:val="22"/>
              </w:rPr>
              <w:t xml:space="preserve">        35,5   </w:t>
            </w:r>
          </w:p>
        </w:tc>
        <w:tc>
          <w:tcPr>
            <w:tcW w:w="1418" w:type="dxa"/>
            <w:shd w:val="clear" w:color="auto" w:fill="auto"/>
            <w:noWrap/>
            <w:vAlign w:val="center"/>
            <w:hideMark/>
          </w:tcPr>
          <w:p w:rsidR="00C4378F" w:rsidRPr="00C4378F" w:rsidRDefault="00C4378F" w:rsidP="00C4378F">
            <w:pPr>
              <w:spacing w:before="0" w:after="0"/>
              <w:rPr>
                <w:color w:val="000000"/>
                <w:sz w:val="22"/>
                <w:szCs w:val="22"/>
              </w:rPr>
            </w:pPr>
            <w:r w:rsidRPr="00C4378F">
              <w:rPr>
                <w:color w:val="000000"/>
                <w:sz w:val="22"/>
                <w:szCs w:val="22"/>
              </w:rPr>
              <w:t xml:space="preserve">          8,9   </w:t>
            </w:r>
          </w:p>
        </w:tc>
        <w:tc>
          <w:tcPr>
            <w:tcW w:w="1276" w:type="dxa"/>
            <w:shd w:val="clear" w:color="auto" w:fill="auto"/>
            <w:noWrap/>
            <w:vAlign w:val="center"/>
            <w:hideMark/>
          </w:tcPr>
          <w:p w:rsidR="00C4378F" w:rsidRPr="00C4378F" w:rsidRDefault="00C4378F" w:rsidP="00C4378F">
            <w:pPr>
              <w:spacing w:before="0" w:after="0"/>
              <w:jc w:val="left"/>
              <w:rPr>
                <w:sz w:val="20"/>
                <w:szCs w:val="20"/>
              </w:rPr>
            </w:pPr>
            <w:r w:rsidRPr="00C4378F">
              <w:rPr>
                <w:sz w:val="20"/>
                <w:szCs w:val="20"/>
              </w:rPr>
              <w:t xml:space="preserve">           25,1   </w:t>
            </w:r>
          </w:p>
        </w:tc>
        <w:tc>
          <w:tcPr>
            <w:tcW w:w="1134" w:type="dxa"/>
            <w:shd w:val="clear" w:color="auto" w:fill="auto"/>
            <w:noWrap/>
            <w:vAlign w:val="center"/>
            <w:hideMark/>
          </w:tcPr>
          <w:p w:rsidR="00C4378F" w:rsidRPr="00C4378F" w:rsidRDefault="00C4378F" w:rsidP="00C4378F">
            <w:pPr>
              <w:spacing w:before="0" w:after="0"/>
              <w:rPr>
                <w:sz w:val="22"/>
                <w:szCs w:val="22"/>
              </w:rPr>
            </w:pPr>
            <w:r w:rsidRPr="00C4378F">
              <w:rPr>
                <w:sz w:val="22"/>
                <w:szCs w:val="22"/>
              </w:rPr>
              <w:t xml:space="preserve">               -    </w:t>
            </w:r>
          </w:p>
        </w:tc>
        <w:tc>
          <w:tcPr>
            <w:tcW w:w="1000" w:type="dxa"/>
            <w:shd w:val="clear" w:color="auto" w:fill="auto"/>
            <w:noWrap/>
            <w:vAlign w:val="center"/>
            <w:hideMark/>
          </w:tcPr>
          <w:p w:rsidR="00C4378F" w:rsidRPr="00C4378F" w:rsidRDefault="00C4378F" w:rsidP="00C4378F">
            <w:pPr>
              <w:spacing w:before="0" w:after="0"/>
              <w:jc w:val="left"/>
              <w:rPr>
                <w:sz w:val="20"/>
                <w:szCs w:val="20"/>
              </w:rPr>
            </w:pPr>
            <w:r w:rsidRPr="00C4378F">
              <w:rPr>
                <w:sz w:val="20"/>
                <w:szCs w:val="20"/>
              </w:rPr>
              <w:t> </w:t>
            </w:r>
          </w:p>
        </w:tc>
        <w:tc>
          <w:tcPr>
            <w:tcW w:w="1240" w:type="dxa"/>
            <w:shd w:val="clear" w:color="auto" w:fill="auto"/>
            <w:noWrap/>
            <w:vAlign w:val="center"/>
            <w:hideMark/>
          </w:tcPr>
          <w:p w:rsidR="00C4378F" w:rsidRPr="00C4378F" w:rsidRDefault="00C4378F" w:rsidP="00C4378F">
            <w:pPr>
              <w:spacing w:before="0" w:after="0"/>
              <w:rPr>
                <w:sz w:val="22"/>
                <w:szCs w:val="22"/>
              </w:rPr>
            </w:pPr>
            <w:r w:rsidRPr="00C4378F">
              <w:rPr>
                <w:sz w:val="22"/>
                <w:szCs w:val="22"/>
              </w:rPr>
              <w:t xml:space="preserve">              -    </w:t>
            </w:r>
          </w:p>
        </w:tc>
        <w:tc>
          <w:tcPr>
            <w:tcW w:w="960" w:type="dxa"/>
            <w:shd w:val="clear" w:color="auto" w:fill="auto"/>
            <w:noWrap/>
            <w:vAlign w:val="center"/>
            <w:hideMark/>
          </w:tcPr>
          <w:p w:rsidR="00C4378F" w:rsidRPr="00C4378F" w:rsidRDefault="00C4378F" w:rsidP="00C4378F">
            <w:pPr>
              <w:spacing w:before="0" w:after="0"/>
              <w:jc w:val="left"/>
              <w:rPr>
                <w:sz w:val="20"/>
                <w:szCs w:val="20"/>
              </w:rPr>
            </w:pPr>
            <w:r w:rsidRPr="00C4378F">
              <w:rPr>
                <w:sz w:val="20"/>
                <w:szCs w:val="20"/>
              </w:rPr>
              <w:t> </w:t>
            </w:r>
          </w:p>
        </w:tc>
        <w:tc>
          <w:tcPr>
            <w:tcW w:w="1360" w:type="dxa"/>
            <w:shd w:val="clear" w:color="auto" w:fill="auto"/>
            <w:noWrap/>
            <w:vAlign w:val="center"/>
            <w:hideMark/>
          </w:tcPr>
          <w:p w:rsidR="00C4378F" w:rsidRPr="00C4378F" w:rsidRDefault="00C4378F" w:rsidP="00C4378F">
            <w:pPr>
              <w:spacing w:before="0" w:after="0"/>
              <w:rPr>
                <w:sz w:val="22"/>
                <w:szCs w:val="22"/>
              </w:rPr>
            </w:pPr>
            <w:r w:rsidRPr="00C4378F">
              <w:rPr>
                <w:sz w:val="22"/>
                <w:szCs w:val="22"/>
              </w:rPr>
              <w:t xml:space="preserve">                -    </w:t>
            </w:r>
          </w:p>
        </w:tc>
        <w:tc>
          <w:tcPr>
            <w:tcW w:w="840" w:type="dxa"/>
            <w:shd w:val="clear" w:color="auto" w:fill="auto"/>
            <w:noWrap/>
            <w:vAlign w:val="center"/>
            <w:hideMark/>
          </w:tcPr>
          <w:p w:rsidR="00C4378F" w:rsidRPr="00C4378F" w:rsidRDefault="00C4378F" w:rsidP="00C4378F">
            <w:pPr>
              <w:spacing w:before="0" w:after="0"/>
              <w:jc w:val="left"/>
              <w:rPr>
                <w:sz w:val="20"/>
                <w:szCs w:val="20"/>
              </w:rPr>
            </w:pPr>
            <w:r w:rsidRPr="00C4378F">
              <w:rPr>
                <w:sz w:val="20"/>
                <w:szCs w:val="20"/>
              </w:rPr>
              <w:t> </w:t>
            </w:r>
          </w:p>
        </w:tc>
      </w:tr>
      <w:tr w:rsidR="00C4378F" w:rsidRPr="00C4378F" w:rsidTr="00C4378F">
        <w:trPr>
          <w:trHeight w:val="285"/>
        </w:trPr>
        <w:tc>
          <w:tcPr>
            <w:tcW w:w="3701" w:type="dxa"/>
            <w:shd w:val="clear" w:color="000000" w:fill="FFFFFF"/>
            <w:noWrap/>
            <w:vAlign w:val="center"/>
            <w:hideMark/>
          </w:tcPr>
          <w:p w:rsidR="00C4378F" w:rsidRPr="00C4378F" w:rsidRDefault="00C4378F" w:rsidP="00C4378F">
            <w:pPr>
              <w:spacing w:before="0" w:after="0"/>
              <w:rPr>
                <w:sz w:val="22"/>
                <w:szCs w:val="22"/>
              </w:rPr>
            </w:pPr>
            <w:r w:rsidRPr="00C4378F">
              <w:rPr>
                <w:sz w:val="22"/>
                <w:szCs w:val="22"/>
              </w:rPr>
              <w:t>в том числе:</w:t>
            </w:r>
          </w:p>
        </w:tc>
        <w:tc>
          <w:tcPr>
            <w:tcW w:w="1417" w:type="dxa"/>
            <w:shd w:val="clear" w:color="auto" w:fill="auto"/>
            <w:noWrap/>
            <w:vAlign w:val="bottom"/>
            <w:hideMark/>
          </w:tcPr>
          <w:p w:rsidR="00C4378F" w:rsidRPr="00C4378F" w:rsidRDefault="00C4378F" w:rsidP="00C4378F">
            <w:pPr>
              <w:spacing w:before="0" w:after="0"/>
              <w:jc w:val="left"/>
              <w:rPr>
                <w:sz w:val="22"/>
                <w:szCs w:val="22"/>
              </w:rPr>
            </w:pPr>
            <w:r w:rsidRPr="00C4378F">
              <w:rPr>
                <w:sz w:val="22"/>
                <w:szCs w:val="22"/>
              </w:rPr>
              <w:t> </w:t>
            </w:r>
          </w:p>
        </w:tc>
        <w:tc>
          <w:tcPr>
            <w:tcW w:w="1418" w:type="dxa"/>
            <w:shd w:val="clear" w:color="auto" w:fill="auto"/>
            <w:noWrap/>
            <w:vAlign w:val="bottom"/>
            <w:hideMark/>
          </w:tcPr>
          <w:p w:rsidR="00C4378F" w:rsidRPr="00C4378F" w:rsidRDefault="00C4378F" w:rsidP="00C4378F">
            <w:pPr>
              <w:spacing w:before="0" w:after="0"/>
              <w:jc w:val="left"/>
              <w:rPr>
                <w:sz w:val="22"/>
                <w:szCs w:val="22"/>
              </w:rPr>
            </w:pPr>
            <w:r w:rsidRPr="00C4378F">
              <w:rPr>
                <w:sz w:val="22"/>
                <w:szCs w:val="22"/>
              </w:rPr>
              <w:t> </w:t>
            </w:r>
          </w:p>
        </w:tc>
        <w:tc>
          <w:tcPr>
            <w:tcW w:w="1276" w:type="dxa"/>
            <w:shd w:val="clear" w:color="auto" w:fill="auto"/>
            <w:noWrap/>
            <w:vAlign w:val="bottom"/>
            <w:hideMark/>
          </w:tcPr>
          <w:p w:rsidR="00C4378F" w:rsidRPr="00C4378F" w:rsidRDefault="00C4378F" w:rsidP="00C4378F">
            <w:pPr>
              <w:spacing w:before="0" w:after="0"/>
              <w:jc w:val="left"/>
              <w:rPr>
                <w:sz w:val="20"/>
                <w:szCs w:val="20"/>
              </w:rPr>
            </w:pPr>
            <w:r w:rsidRPr="00C4378F">
              <w:rPr>
                <w:sz w:val="20"/>
                <w:szCs w:val="20"/>
              </w:rPr>
              <w:t> </w:t>
            </w:r>
          </w:p>
        </w:tc>
        <w:tc>
          <w:tcPr>
            <w:tcW w:w="1134" w:type="dxa"/>
            <w:shd w:val="clear" w:color="auto" w:fill="auto"/>
            <w:noWrap/>
            <w:vAlign w:val="bottom"/>
            <w:hideMark/>
          </w:tcPr>
          <w:p w:rsidR="00C4378F" w:rsidRPr="00C4378F" w:rsidRDefault="00C4378F" w:rsidP="00C4378F">
            <w:pPr>
              <w:spacing w:before="0" w:after="0"/>
              <w:jc w:val="left"/>
              <w:rPr>
                <w:sz w:val="22"/>
                <w:szCs w:val="22"/>
              </w:rPr>
            </w:pPr>
            <w:r w:rsidRPr="00C4378F">
              <w:rPr>
                <w:sz w:val="22"/>
                <w:szCs w:val="22"/>
              </w:rPr>
              <w:t> </w:t>
            </w:r>
          </w:p>
        </w:tc>
        <w:tc>
          <w:tcPr>
            <w:tcW w:w="1000" w:type="dxa"/>
            <w:shd w:val="clear" w:color="auto" w:fill="auto"/>
            <w:noWrap/>
            <w:vAlign w:val="bottom"/>
            <w:hideMark/>
          </w:tcPr>
          <w:p w:rsidR="00C4378F" w:rsidRPr="00C4378F" w:rsidRDefault="00C4378F" w:rsidP="00C4378F">
            <w:pPr>
              <w:spacing w:before="0" w:after="0"/>
              <w:jc w:val="left"/>
              <w:rPr>
                <w:sz w:val="20"/>
                <w:szCs w:val="20"/>
              </w:rPr>
            </w:pPr>
            <w:r w:rsidRPr="00C4378F">
              <w:rPr>
                <w:sz w:val="20"/>
                <w:szCs w:val="20"/>
              </w:rPr>
              <w:t> </w:t>
            </w:r>
          </w:p>
        </w:tc>
        <w:tc>
          <w:tcPr>
            <w:tcW w:w="1240" w:type="dxa"/>
            <w:shd w:val="clear" w:color="auto" w:fill="auto"/>
            <w:noWrap/>
            <w:vAlign w:val="bottom"/>
            <w:hideMark/>
          </w:tcPr>
          <w:p w:rsidR="00C4378F" w:rsidRPr="00C4378F" w:rsidRDefault="00C4378F" w:rsidP="00C4378F">
            <w:pPr>
              <w:spacing w:before="0" w:after="0"/>
              <w:jc w:val="left"/>
              <w:rPr>
                <w:sz w:val="22"/>
                <w:szCs w:val="22"/>
              </w:rPr>
            </w:pPr>
            <w:r w:rsidRPr="00C4378F">
              <w:rPr>
                <w:sz w:val="22"/>
                <w:szCs w:val="22"/>
              </w:rPr>
              <w:t> </w:t>
            </w:r>
          </w:p>
        </w:tc>
        <w:tc>
          <w:tcPr>
            <w:tcW w:w="960" w:type="dxa"/>
            <w:shd w:val="clear" w:color="auto" w:fill="auto"/>
            <w:noWrap/>
            <w:vAlign w:val="bottom"/>
            <w:hideMark/>
          </w:tcPr>
          <w:p w:rsidR="00C4378F" w:rsidRPr="00C4378F" w:rsidRDefault="00C4378F" w:rsidP="00C4378F">
            <w:pPr>
              <w:spacing w:before="0" w:after="0"/>
              <w:jc w:val="left"/>
              <w:rPr>
                <w:sz w:val="20"/>
                <w:szCs w:val="20"/>
              </w:rPr>
            </w:pPr>
            <w:r w:rsidRPr="00C4378F">
              <w:rPr>
                <w:sz w:val="20"/>
                <w:szCs w:val="20"/>
              </w:rPr>
              <w:t> </w:t>
            </w:r>
          </w:p>
        </w:tc>
        <w:tc>
          <w:tcPr>
            <w:tcW w:w="1360" w:type="dxa"/>
            <w:shd w:val="clear" w:color="auto" w:fill="auto"/>
            <w:noWrap/>
            <w:vAlign w:val="bottom"/>
            <w:hideMark/>
          </w:tcPr>
          <w:p w:rsidR="00C4378F" w:rsidRPr="00C4378F" w:rsidRDefault="00C4378F" w:rsidP="00C4378F">
            <w:pPr>
              <w:spacing w:before="0" w:after="0"/>
              <w:jc w:val="left"/>
              <w:rPr>
                <w:sz w:val="22"/>
                <w:szCs w:val="22"/>
              </w:rPr>
            </w:pPr>
            <w:r w:rsidRPr="00C4378F">
              <w:rPr>
                <w:sz w:val="22"/>
                <w:szCs w:val="22"/>
              </w:rPr>
              <w:t> </w:t>
            </w:r>
          </w:p>
        </w:tc>
        <w:tc>
          <w:tcPr>
            <w:tcW w:w="840" w:type="dxa"/>
            <w:shd w:val="clear" w:color="auto" w:fill="auto"/>
            <w:noWrap/>
            <w:vAlign w:val="bottom"/>
            <w:hideMark/>
          </w:tcPr>
          <w:p w:rsidR="00C4378F" w:rsidRPr="00C4378F" w:rsidRDefault="00C4378F" w:rsidP="00C4378F">
            <w:pPr>
              <w:spacing w:before="0" w:after="0"/>
              <w:jc w:val="left"/>
              <w:rPr>
                <w:sz w:val="20"/>
                <w:szCs w:val="20"/>
              </w:rPr>
            </w:pPr>
            <w:r w:rsidRPr="00C4378F">
              <w:rPr>
                <w:sz w:val="20"/>
                <w:szCs w:val="20"/>
              </w:rPr>
              <w:t> </w:t>
            </w:r>
          </w:p>
        </w:tc>
      </w:tr>
      <w:tr w:rsidR="00C4378F" w:rsidRPr="00C4378F" w:rsidTr="00C4378F">
        <w:trPr>
          <w:trHeight w:val="285"/>
        </w:trPr>
        <w:tc>
          <w:tcPr>
            <w:tcW w:w="3701" w:type="dxa"/>
            <w:shd w:val="clear" w:color="000000" w:fill="FFFFFF"/>
            <w:noWrap/>
            <w:vAlign w:val="bottom"/>
            <w:hideMark/>
          </w:tcPr>
          <w:p w:rsidR="00C4378F" w:rsidRPr="00C4378F" w:rsidRDefault="00C4378F" w:rsidP="00C4378F">
            <w:pPr>
              <w:spacing w:before="0" w:after="0"/>
              <w:jc w:val="left"/>
              <w:rPr>
                <w:sz w:val="22"/>
                <w:szCs w:val="22"/>
              </w:rPr>
            </w:pPr>
            <w:r w:rsidRPr="00C4378F">
              <w:rPr>
                <w:sz w:val="22"/>
                <w:szCs w:val="22"/>
              </w:rPr>
              <w:t>Добыча полезных ископаемых (C), млн.руб.</w:t>
            </w:r>
          </w:p>
        </w:tc>
        <w:tc>
          <w:tcPr>
            <w:tcW w:w="1417" w:type="dxa"/>
            <w:shd w:val="clear" w:color="auto" w:fill="auto"/>
            <w:noWrap/>
            <w:vAlign w:val="bottom"/>
            <w:hideMark/>
          </w:tcPr>
          <w:p w:rsidR="00C4378F" w:rsidRPr="00C4378F" w:rsidRDefault="00C4378F" w:rsidP="00C4378F">
            <w:pPr>
              <w:spacing w:before="0" w:after="0"/>
              <w:jc w:val="left"/>
              <w:rPr>
                <w:sz w:val="22"/>
                <w:szCs w:val="22"/>
              </w:rPr>
            </w:pPr>
            <w:r w:rsidRPr="00C4378F">
              <w:rPr>
                <w:sz w:val="22"/>
                <w:szCs w:val="22"/>
              </w:rPr>
              <w:t xml:space="preserve">          6,1   </w:t>
            </w:r>
          </w:p>
        </w:tc>
        <w:tc>
          <w:tcPr>
            <w:tcW w:w="1418" w:type="dxa"/>
            <w:shd w:val="clear" w:color="auto" w:fill="auto"/>
            <w:noWrap/>
            <w:vAlign w:val="bottom"/>
            <w:hideMark/>
          </w:tcPr>
          <w:p w:rsidR="00C4378F" w:rsidRPr="00C4378F" w:rsidRDefault="00C4378F" w:rsidP="00C4378F">
            <w:pPr>
              <w:spacing w:before="0" w:after="0"/>
              <w:jc w:val="left"/>
              <w:rPr>
                <w:sz w:val="22"/>
                <w:szCs w:val="22"/>
              </w:rPr>
            </w:pPr>
            <w:r w:rsidRPr="00C4378F">
              <w:rPr>
                <w:sz w:val="22"/>
                <w:szCs w:val="22"/>
              </w:rPr>
              <w:t xml:space="preserve">          7,2   </w:t>
            </w:r>
          </w:p>
        </w:tc>
        <w:tc>
          <w:tcPr>
            <w:tcW w:w="1276" w:type="dxa"/>
            <w:shd w:val="clear" w:color="auto" w:fill="auto"/>
            <w:noWrap/>
            <w:vAlign w:val="bottom"/>
            <w:hideMark/>
          </w:tcPr>
          <w:p w:rsidR="00C4378F" w:rsidRPr="00C4378F" w:rsidRDefault="00C4378F" w:rsidP="00C4378F">
            <w:pPr>
              <w:spacing w:before="0" w:after="0"/>
              <w:jc w:val="left"/>
              <w:rPr>
                <w:sz w:val="20"/>
                <w:szCs w:val="20"/>
              </w:rPr>
            </w:pPr>
            <w:r w:rsidRPr="00C4378F">
              <w:rPr>
                <w:sz w:val="20"/>
                <w:szCs w:val="20"/>
              </w:rPr>
              <w:t xml:space="preserve">         118,0   </w:t>
            </w:r>
          </w:p>
        </w:tc>
        <w:tc>
          <w:tcPr>
            <w:tcW w:w="1134" w:type="dxa"/>
            <w:shd w:val="clear" w:color="auto" w:fill="auto"/>
            <w:noWrap/>
            <w:vAlign w:val="bottom"/>
            <w:hideMark/>
          </w:tcPr>
          <w:p w:rsidR="00C4378F" w:rsidRPr="00C4378F" w:rsidRDefault="00C4378F" w:rsidP="00C4378F">
            <w:pPr>
              <w:spacing w:before="0" w:after="0"/>
              <w:jc w:val="left"/>
              <w:rPr>
                <w:sz w:val="22"/>
                <w:szCs w:val="22"/>
              </w:rPr>
            </w:pPr>
            <w:r w:rsidRPr="00C4378F">
              <w:rPr>
                <w:sz w:val="22"/>
                <w:szCs w:val="22"/>
              </w:rPr>
              <w:t xml:space="preserve">             7,8   </w:t>
            </w:r>
          </w:p>
        </w:tc>
        <w:tc>
          <w:tcPr>
            <w:tcW w:w="1000" w:type="dxa"/>
            <w:shd w:val="clear" w:color="auto" w:fill="auto"/>
            <w:noWrap/>
            <w:vAlign w:val="bottom"/>
            <w:hideMark/>
          </w:tcPr>
          <w:p w:rsidR="00C4378F" w:rsidRPr="00C4378F" w:rsidRDefault="00C4378F" w:rsidP="00C4378F">
            <w:pPr>
              <w:spacing w:before="0" w:after="0"/>
              <w:jc w:val="left"/>
              <w:rPr>
                <w:sz w:val="20"/>
                <w:szCs w:val="20"/>
              </w:rPr>
            </w:pPr>
            <w:r w:rsidRPr="00C4378F">
              <w:rPr>
                <w:sz w:val="20"/>
                <w:szCs w:val="20"/>
              </w:rPr>
              <w:t xml:space="preserve">        108,3   </w:t>
            </w:r>
          </w:p>
        </w:tc>
        <w:tc>
          <w:tcPr>
            <w:tcW w:w="1240" w:type="dxa"/>
            <w:shd w:val="clear" w:color="auto" w:fill="auto"/>
            <w:noWrap/>
            <w:vAlign w:val="bottom"/>
            <w:hideMark/>
          </w:tcPr>
          <w:p w:rsidR="00C4378F" w:rsidRPr="00C4378F" w:rsidRDefault="00C4378F" w:rsidP="00C4378F">
            <w:pPr>
              <w:spacing w:before="0" w:after="0"/>
              <w:jc w:val="left"/>
              <w:rPr>
                <w:sz w:val="22"/>
                <w:szCs w:val="22"/>
              </w:rPr>
            </w:pPr>
            <w:r w:rsidRPr="00C4378F">
              <w:rPr>
                <w:sz w:val="22"/>
                <w:szCs w:val="22"/>
              </w:rPr>
              <w:t xml:space="preserve">            8,5   </w:t>
            </w:r>
          </w:p>
        </w:tc>
        <w:tc>
          <w:tcPr>
            <w:tcW w:w="960" w:type="dxa"/>
            <w:shd w:val="clear" w:color="auto" w:fill="auto"/>
            <w:noWrap/>
            <w:vAlign w:val="bottom"/>
            <w:hideMark/>
          </w:tcPr>
          <w:p w:rsidR="00C4378F" w:rsidRPr="00C4378F" w:rsidRDefault="00C4378F" w:rsidP="00C4378F">
            <w:pPr>
              <w:spacing w:before="0" w:after="0"/>
              <w:jc w:val="left"/>
              <w:rPr>
                <w:sz w:val="20"/>
                <w:szCs w:val="20"/>
              </w:rPr>
            </w:pPr>
            <w:r w:rsidRPr="00C4378F">
              <w:rPr>
                <w:sz w:val="20"/>
                <w:szCs w:val="20"/>
              </w:rPr>
              <w:t xml:space="preserve">       109,0   </w:t>
            </w:r>
          </w:p>
        </w:tc>
        <w:tc>
          <w:tcPr>
            <w:tcW w:w="1360" w:type="dxa"/>
            <w:shd w:val="clear" w:color="auto" w:fill="auto"/>
            <w:noWrap/>
            <w:vAlign w:val="bottom"/>
            <w:hideMark/>
          </w:tcPr>
          <w:p w:rsidR="00C4378F" w:rsidRPr="00C4378F" w:rsidRDefault="00C4378F" w:rsidP="00C4378F">
            <w:pPr>
              <w:spacing w:before="0" w:after="0"/>
              <w:jc w:val="left"/>
              <w:rPr>
                <w:sz w:val="22"/>
                <w:szCs w:val="22"/>
              </w:rPr>
            </w:pPr>
            <w:r w:rsidRPr="00C4378F">
              <w:rPr>
                <w:sz w:val="22"/>
                <w:szCs w:val="22"/>
              </w:rPr>
              <w:t xml:space="preserve">              9,2   </w:t>
            </w:r>
          </w:p>
        </w:tc>
        <w:tc>
          <w:tcPr>
            <w:tcW w:w="840" w:type="dxa"/>
            <w:shd w:val="clear" w:color="auto" w:fill="auto"/>
            <w:noWrap/>
            <w:vAlign w:val="bottom"/>
            <w:hideMark/>
          </w:tcPr>
          <w:p w:rsidR="00C4378F" w:rsidRPr="00C4378F" w:rsidRDefault="00C4378F" w:rsidP="00C4378F">
            <w:pPr>
              <w:spacing w:before="0" w:after="0"/>
              <w:jc w:val="left"/>
              <w:rPr>
                <w:sz w:val="20"/>
                <w:szCs w:val="20"/>
              </w:rPr>
            </w:pPr>
            <w:r w:rsidRPr="00C4378F">
              <w:rPr>
                <w:sz w:val="20"/>
                <w:szCs w:val="20"/>
              </w:rPr>
              <w:t xml:space="preserve">     108,2   </w:t>
            </w:r>
          </w:p>
        </w:tc>
      </w:tr>
      <w:tr w:rsidR="00C4378F" w:rsidRPr="00C4378F" w:rsidTr="00C4378F">
        <w:trPr>
          <w:trHeight w:val="285"/>
        </w:trPr>
        <w:tc>
          <w:tcPr>
            <w:tcW w:w="3701" w:type="dxa"/>
            <w:shd w:val="clear" w:color="000000" w:fill="FFFFFF"/>
            <w:noWrap/>
            <w:vAlign w:val="bottom"/>
            <w:hideMark/>
          </w:tcPr>
          <w:p w:rsidR="00C4378F" w:rsidRPr="00C4378F" w:rsidRDefault="00C4378F" w:rsidP="00C4378F">
            <w:pPr>
              <w:spacing w:before="0" w:after="0"/>
              <w:jc w:val="left"/>
              <w:rPr>
                <w:sz w:val="22"/>
                <w:szCs w:val="22"/>
              </w:rPr>
            </w:pPr>
            <w:r w:rsidRPr="00C4378F">
              <w:rPr>
                <w:sz w:val="22"/>
                <w:szCs w:val="22"/>
              </w:rPr>
              <w:t>Обрабатывающие производства (D), млн.руб.</w:t>
            </w:r>
          </w:p>
        </w:tc>
        <w:tc>
          <w:tcPr>
            <w:tcW w:w="1417" w:type="dxa"/>
            <w:shd w:val="clear" w:color="auto" w:fill="auto"/>
            <w:noWrap/>
            <w:vAlign w:val="bottom"/>
            <w:hideMark/>
          </w:tcPr>
          <w:p w:rsidR="00C4378F" w:rsidRPr="00C4378F" w:rsidRDefault="00C4378F" w:rsidP="00C4378F">
            <w:pPr>
              <w:spacing w:before="0" w:after="0"/>
              <w:jc w:val="left"/>
              <w:rPr>
                <w:sz w:val="22"/>
                <w:szCs w:val="22"/>
              </w:rPr>
            </w:pPr>
            <w:r w:rsidRPr="00C4378F">
              <w:rPr>
                <w:sz w:val="22"/>
                <w:szCs w:val="22"/>
              </w:rPr>
              <w:t xml:space="preserve">        38,4   </w:t>
            </w:r>
          </w:p>
        </w:tc>
        <w:tc>
          <w:tcPr>
            <w:tcW w:w="1418" w:type="dxa"/>
            <w:shd w:val="clear" w:color="auto" w:fill="auto"/>
            <w:noWrap/>
            <w:vAlign w:val="bottom"/>
            <w:hideMark/>
          </w:tcPr>
          <w:p w:rsidR="00C4378F" w:rsidRPr="00C4378F" w:rsidRDefault="00C4378F" w:rsidP="00C4378F">
            <w:pPr>
              <w:spacing w:before="0" w:after="0"/>
              <w:jc w:val="left"/>
              <w:rPr>
                <w:sz w:val="22"/>
                <w:szCs w:val="22"/>
              </w:rPr>
            </w:pPr>
            <w:r w:rsidRPr="00C4378F">
              <w:rPr>
                <w:sz w:val="22"/>
                <w:szCs w:val="22"/>
              </w:rPr>
              <w:t xml:space="preserve">        41,1   </w:t>
            </w:r>
          </w:p>
        </w:tc>
        <w:tc>
          <w:tcPr>
            <w:tcW w:w="1276" w:type="dxa"/>
            <w:shd w:val="clear" w:color="auto" w:fill="auto"/>
            <w:noWrap/>
            <w:vAlign w:val="bottom"/>
            <w:hideMark/>
          </w:tcPr>
          <w:p w:rsidR="00C4378F" w:rsidRPr="00C4378F" w:rsidRDefault="00C4378F" w:rsidP="00C4378F">
            <w:pPr>
              <w:spacing w:before="0" w:after="0"/>
              <w:jc w:val="left"/>
              <w:rPr>
                <w:sz w:val="20"/>
                <w:szCs w:val="20"/>
              </w:rPr>
            </w:pPr>
            <w:r w:rsidRPr="00C4378F">
              <w:rPr>
                <w:sz w:val="20"/>
                <w:szCs w:val="20"/>
              </w:rPr>
              <w:t xml:space="preserve">         107,0   </w:t>
            </w:r>
          </w:p>
        </w:tc>
        <w:tc>
          <w:tcPr>
            <w:tcW w:w="1134" w:type="dxa"/>
            <w:shd w:val="clear" w:color="auto" w:fill="auto"/>
            <w:noWrap/>
            <w:vAlign w:val="bottom"/>
            <w:hideMark/>
          </w:tcPr>
          <w:p w:rsidR="00C4378F" w:rsidRPr="00C4378F" w:rsidRDefault="00C4378F" w:rsidP="00C4378F">
            <w:pPr>
              <w:spacing w:before="0" w:after="0"/>
              <w:jc w:val="left"/>
              <w:rPr>
                <w:sz w:val="22"/>
                <w:szCs w:val="22"/>
              </w:rPr>
            </w:pPr>
            <w:r w:rsidRPr="00C4378F">
              <w:rPr>
                <w:sz w:val="22"/>
                <w:szCs w:val="22"/>
              </w:rPr>
              <w:t xml:space="preserve">           43,8   </w:t>
            </w:r>
          </w:p>
        </w:tc>
        <w:tc>
          <w:tcPr>
            <w:tcW w:w="1000" w:type="dxa"/>
            <w:shd w:val="clear" w:color="auto" w:fill="auto"/>
            <w:noWrap/>
            <w:vAlign w:val="bottom"/>
            <w:hideMark/>
          </w:tcPr>
          <w:p w:rsidR="00C4378F" w:rsidRPr="00C4378F" w:rsidRDefault="00C4378F" w:rsidP="00C4378F">
            <w:pPr>
              <w:spacing w:before="0" w:after="0"/>
              <w:jc w:val="left"/>
              <w:rPr>
                <w:sz w:val="20"/>
                <w:szCs w:val="20"/>
              </w:rPr>
            </w:pPr>
            <w:r w:rsidRPr="00C4378F">
              <w:rPr>
                <w:sz w:val="20"/>
                <w:szCs w:val="20"/>
              </w:rPr>
              <w:t xml:space="preserve">        106,6   </w:t>
            </w:r>
          </w:p>
        </w:tc>
        <w:tc>
          <w:tcPr>
            <w:tcW w:w="1240" w:type="dxa"/>
            <w:shd w:val="clear" w:color="auto" w:fill="auto"/>
            <w:noWrap/>
            <w:vAlign w:val="bottom"/>
            <w:hideMark/>
          </w:tcPr>
          <w:p w:rsidR="00C4378F" w:rsidRPr="00C4378F" w:rsidRDefault="00C4378F" w:rsidP="00C4378F">
            <w:pPr>
              <w:spacing w:before="0" w:after="0"/>
              <w:jc w:val="left"/>
              <w:rPr>
                <w:sz w:val="22"/>
                <w:szCs w:val="22"/>
              </w:rPr>
            </w:pPr>
            <w:r w:rsidRPr="00C4378F">
              <w:rPr>
                <w:sz w:val="22"/>
                <w:szCs w:val="22"/>
              </w:rPr>
              <w:t xml:space="preserve">          46,4   </w:t>
            </w:r>
          </w:p>
        </w:tc>
        <w:tc>
          <w:tcPr>
            <w:tcW w:w="960" w:type="dxa"/>
            <w:shd w:val="clear" w:color="auto" w:fill="auto"/>
            <w:noWrap/>
            <w:vAlign w:val="bottom"/>
            <w:hideMark/>
          </w:tcPr>
          <w:p w:rsidR="00C4378F" w:rsidRPr="00C4378F" w:rsidRDefault="00C4378F" w:rsidP="00C4378F">
            <w:pPr>
              <w:spacing w:before="0" w:after="0"/>
              <w:jc w:val="left"/>
              <w:rPr>
                <w:sz w:val="20"/>
                <w:szCs w:val="20"/>
              </w:rPr>
            </w:pPr>
            <w:r w:rsidRPr="00C4378F">
              <w:rPr>
                <w:sz w:val="20"/>
                <w:szCs w:val="20"/>
              </w:rPr>
              <w:t xml:space="preserve">       105,9   </w:t>
            </w:r>
          </w:p>
        </w:tc>
        <w:tc>
          <w:tcPr>
            <w:tcW w:w="1360" w:type="dxa"/>
            <w:shd w:val="clear" w:color="auto" w:fill="auto"/>
            <w:noWrap/>
            <w:vAlign w:val="bottom"/>
            <w:hideMark/>
          </w:tcPr>
          <w:p w:rsidR="00C4378F" w:rsidRPr="00C4378F" w:rsidRDefault="00C4378F" w:rsidP="00C4378F">
            <w:pPr>
              <w:spacing w:before="0" w:after="0"/>
              <w:jc w:val="left"/>
              <w:rPr>
                <w:sz w:val="22"/>
                <w:szCs w:val="22"/>
              </w:rPr>
            </w:pPr>
            <w:r w:rsidRPr="00C4378F">
              <w:rPr>
                <w:sz w:val="22"/>
                <w:szCs w:val="22"/>
              </w:rPr>
              <w:t xml:space="preserve">            48,9   </w:t>
            </w:r>
          </w:p>
        </w:tc>
        <w:tc>
          <w:tcPr>
            <w:tcW w:w="840" w:type="dxa"/>
            <w:shd w:val="clear" w:color="auto" w:fill="auto"/>
            <w:noWrap/>
            <w:vAlign w:val="bottom"/>
            <w:hideMark/>
          </w:tcPr>
          <w:p w:rsidR="00C4378F" w:rsidRPr="00C4378F" w:rsidRDefault="00C4378F" w:rsidP="00C4378F">
            <w:pPr>
              <w:spacing w:before="0" w:after="0"/>
              <w:jc w:val="left"/>
              <w:rPr>
                <w:sz w:val="20"/>
                <w:szCs w:val="20"/>
              </w:rPr>
            </w:pPr>
            <w:r w:rsidRPr="00C4378F">
              <w:rPr>
                <w:sz w:val="20"/>
                <w:szCs w:val="20"/>
              </w:rPr>
              <w:t xml:space="preserve">     105,4   </w:t>
            </w:r>
          </w:p>
        </w:tc>
      </w:tr>
      <w:tr w:rsidR="00C4378F" w:rsidRPr="00C4378F" w:rsidTr="00C4378F">
        <w:trPr>
          <w:trHeight w:val="360"/>
        </w:trPr>
        <w:tc>
          <w:tcPr>
            <w:tcW w:w="14346" w:type="dxa"/>
            <w:gridSpan w:val="10"/>
            <w:shd w:val="clear" w:color="000000" w:fill="FFFFFF"/>
            <w:vAlign w:val="center"/>
            <w:hideMark/>
          </w:tcPr>
          <w:p w:rsidR="00C4378F" w:rsidRPr="00C4378F" w:rsidRDefault="00C4378F" w:rsidP="00C4378F">
            <w:pPr>
              <w:spacing w:before="0" w:after="0"/>
              <w:jc w:val="left"/>
              <w:rPr>
                <w:b/>
                <w:bCs/>
                <w:sz w:val="22"/>
                <w:szCs w:val="22"/>
              </w:rPr>
            </w:pPr>
            <w:r w:rsidRPr="00C4378F">
              <w:rPr>
                <w:b/>
                <w:bCs/>
                <w:sz w:val="22"/>
                <w:szCs w:val="22"/>
              </w:rPr>
              <w:t>Производство основных видов промышленной продукции в натуральном выражении</w:t>
            </w:r>
          </w:p>
        </w:tc>
      </w:tr>
      <w:tr w:rsidR="00C4378F" w:rsidRPr="00C4378F" w:rsidTr="00C4378F">
        <w:trPr>
          <w:trHeight w:val="300"/>
        </w:trPr>
        <w:tc>
          <w:tcPr>
            <w:tcW w:w="3701" w:type="dxa"/>
            <w:shd w:val="clear" w:color="000000" w:fill="FFFFFF"/>
            <w:noWrap/>
            <w:vAlign w:val="center"/>
            <w:hideMark/>
          </w:tcPr>
          <w:p w:rsidR="00C4378F" w:rsidRPr="00C4378F" w:rsidRDefault="00C4378F" w:rsidP="00C4378F">
            <w:pPr>
              <w:spacing w:before="0" w:after="0"/>
              <w:rPr>
                <w:sz w:val="22"/>
                <w:szCs w:val="22"/>
              </w:rPr>
            </w:pPr>
            <w:r w:rsidRPr="00C4378F">
              <w:rPr>
                <w:sz w:val="22"/>
                <w:szCs w:val="22"/>
              </w:rPr>
              <w:t>Песок природный, тыс. куб. м</w:t>
            </w:r>
          </w:p>
        </w:tc>
        <w:tc>
          <w:tcPr>
            <w:tcW w:w="1417" w:type="dxa"/>
            <w:shd w:val="clear" w:color="000000" w:fill="FFFFFF"/>
            <w:vAlign w:val="center"/>
            <w:hideMark/>
          </w:tcPr>
          <w:p w:rsidR="00C4378F" w:rsidRPr="00C4378F" w:rsidRDefault="00C4378F" w:rsidP="00C4378F">
            <w:pPr>
              <w:spacing w:before="0" w:after="0"/>
              <w:jc w:val="center"/>
              <w:rPr>
                <w:sz w:val="22"/>
                <w:szCs w:val="22"/>
              </w:rPr>
            </w:pPr>
            <w:r w:rsidRPr="00C4378F">
              <w:rPr>
                <w:sz w:val="22"/>
                <w:szCs w:val="22"/>
              </w:rPr>
              <w:t>45,7</w:t>
            </w:r>
          </w:p>
        </w:tc>
        <w:tc>
          <w:tcPr>
            <w:tcW w:w="1418" w:type="dxa"/>
            <w:shd w:val="clear" w:color="000000" w:fill="FFFFFF"/>
            <w:vAlign w:val="center"/>
            <w:hideMark/>
          </w:tcPr>
          <w:p w:rsidR="00C4378F" w:rsidRPr="00C4378F" w:rsidRDefault="00C4378F" w:rsidP="00C4378F">
            <w:pPr>
              <w:spacing w:before="0" w:after="0"/>
              <w:jc w:val="center"/>
              <w:rPr>
                <w:sz w:val="22"/>
                <w:szCs w:val="22"/>
              </w:rPr>
            </w:pPr>
            <w:r w:rsidRPr="00C4378F">
              <w:rPr>
                <w:sz w:val="22"/>
                <w:szCs w:val="22"/>
              </w:rPr>
              <w:t>49,5</w:t>
            </w:r>
          </w:p>
        </w:tc>
        <w:tc>
          <w:tcPr>
            <w:tcW w:w="1276" w:type="dxa"/>
            <w:shd w:val="clear" w:color="auto" w:fill="auto"/>
            <w:noWrap/>
            <w:vAlign w:val="bottom"/>
            <w:hideMark/>
          </w:tcPr>
          <w:p w:rsidR="00C4378F" w:rsidRPr="00C4378F" w:rsidRDefault="00C4378F" w:rsidP="00C4378F">
            <w:pPr>
              <w:spacing w:before="0" w:after="0"/>
              <w:jc w:val="left"/>
              <w:rPr>
                <w:sz w:val="20"/>
                <w:szCs w:val="20"/>
              </w:rPr>
            </w:pPr>
            <w:r w:rsidRPr="00C4378F">
              <w:rPr>
                <w:sz w:val="20"/>
                <w:szCs w:val="20"/>
              </w:rPr>
              <w:t xml:space="preserve">         108,3   </w:t>
            </w:r>
          </w:p>
        </w:tc>
        <w:tc>
          <w:tcPr>
            <w:tcW w:w="1134" w:type="dxa"/>
            <w:shd w:val="clear" w:color="000000" w:fill="FFFFFF"/>
            <w:vAlign w:val="center"/>
            <w:hideMark/>
          </w:tcPr>
          <w:p w:rsidR="00C4378F" w:rsidRPr="00C4378F" w:rsidRDefault="00C4378F" w:rsidP="00C4378F">
            <w:pPr>
              <w:spacing w:before="0" w:after="0"/>
              <w:jc w:val="center"/>
              <w:rPr>
                <w:sz w:val="22"/>
                <w:szCs w:val="22"/>
              </w:rPr>
            </w:pPr>
            <w:r w:rsidRPr="00C4378F">
              <w:rPr>
                <w:sz w:val="22"/>
                <w:szCs w:val="22"/>
              </w:rPr>
              <w:t>8,0</w:t>
            </w:r>
          </w:p>
        </w:tc>
        <w:tc>
          <w:tcPr>
            <w:tcW w:w="1000" w:type="dxa"/>
            <w:shd w:val="clear" w:color="auto" w:fill="auto"/>
            <w:noWrap/>
            <w:vAlign w:val="bottom"/>
            <w:hideMark/>
          </w:tcPr>
          <w:p w:rsidR="00C4378F" w:rsidRPr="00C4378F" w:rsidRDefault="00C4378F" w:rsidP="00C4378F">
            <w:pPr>
              <w:spacing w:before="0" w:after="0"/>
              <w:jc w:val="left"/>
              <w:rPr>
                <w:sz w:val="20"/>
                <w:szCs w:val="20"/>
              </w:rPr>
            </w:pPr>
            <w:r w:rsidRPr="00C4378F">
              <w:rPr>
                <w:sz w:val="20"/>
                <w:szCs w:val="20"/>
              </w:rPr>
              <w:t xml:space="preserve">          16,2   </w:t>
            </w:r>
          </w:p>
        </w:tc>
        <w:tc>
          <w:tcPr>
            <w:tcW w:w="1240" w:type="dxa"/>
            <w:shd w:val="clear" w:color="000000" w:fill="FFFFFF"/>
            <w:vAlign w:val="center"/>
            <w:hideMark/>
          </w:tcPr>
          <w:p w:rsidR="00C4378F" w:rsidRPr="00C4378F" w:rsidRDefault="00C4378F" w:rsidP="00C4378F">
            <w:pPr>
              <w:spacing w:before="0" w:after="0"/>
              <w:jc w:val="center"/>
              <w:rPr>
                <w:sz w:val="22"/>
                <w:szCs w:val="22"/>
              </w:rPr>
            </w:pPr>
            <w:r w:rsidRPr="00C4378F">
              <w:rPr>
                <w:sz w:val="22"/>
                <w:szCs w:val="22"/>
              </w:rPr>
              <w:t>10,0</w:t>
            </w:r>
          </w:p>
        </w:tc>
        <w:tc>
          <w:tcPr>
            <w:tcW w:w="960" w:type="dxa"/>
            <w:shd w:val="clear" w:color="auto" w:fill="auto"/>
            <w:noWrap/>
            <w:vAlign w:val="bottom"/>
            <w:hideMark/>
          </w:tcPr>
          <w:p w:rsidR="00C4378F" w:rsidRPr="00C4378F" w:rsidRDefault="00C4378F" w:rsidP="00C4378F">
            <w:pPr>
              <w:spacing w:before="0" w:after="0"/>
              <w:jc w:val="left"/>
              <w:rPr>
                <w:sz w:val="20"/>
                <w:szCs w:val="20"/>
              </w:rPr>
            </w:pPr>
            <w:r w:rsidRPr="00C4378F">
              <w:rPr>
                <w:sz w:val="20"/>
                <w:szCs w:val="20"/>
              </w:rPr>
              <w:t xml:space="preserve">       125,0   </w:t>
            </w:r>
          </w:p>
        </w:tc>
        <w:tc>
          <w:tcPr>
            <w:tcW w:w="1360" w:type="dxa"/>
            <w:shd w:val="clear" w:color="000000" w:fill="FFFFFF"/>
            <w:vAlign w:val="center"/>
            <w:hideMark/>
          </w:tcPr>
          <w:p w:rsidR="00C4378F" w:rsidRPr="00C4378F" w:rsidRDefault="00C4378F" w:rsidP="00C4378F">
            <w:pPr>
              <w:spacing w:before="0" w:after="0"/>
              <w:jc w:val="center"/>
              <w:rPr>
                <w:sz w:val="22"/>
                <w:szCs w:val="22"/>
              </w:rPr>
            </w:pPr>
            <w:r w:rsidRPr="00C4378F">
              <w:rPr>
                <w:sz w:val="22"/>
                <w:szCs w:val="22"/>
              </w:rPr>
              <w:t>12,0</w:t>
            </w:r>
          </w:p>
        </w:tc>
        <w:tc>
          <w:tcPr>
            <w:tcW w:w="840" w:type="dxa"/>
            <w:shd w:val="clear" w:color="auto" w:fill="auto"/>
            <w:noWrap/>
            <w:vAlign w:val="bottom"/>
            <w:hideMark/>
          </w:tcPr>
          <w:p w:rsidR="00C4378F" w:rsidRPr="00C4378F" w:rsidRDefault="00C4378F" w:rsidP="00C4378F">
            <w:pPr>
              <w:spacing w:before="0" w:after="0"/>
              <w:jc w:val="left"/>
              <w:rPr>
                <w:sz w:val="20"/>
                <w:szCs w:val="20"/>
              </w:rPr>
            </w:pPr>
            <w:r w:rsidRPr="00C4378F">
              <w:rPr>
                <w:sz w:val="20"/>
                <w:szCs w:val="20"/>
              </w:rPr>
              <w:t xml:space="preserve">     120,0   </w:t>
            </w:r>
          </w:p>
        </w:tc>
      </w:tr>
      <w:tr w:rsidR="00C4378F" w:rsidRPr="00C4378F" w:rsidTr="00C4378F">
        <w:trPr>
          <w:trHeight w:val="270"/>
        </w:trPr>
        <w:tc>
          <w:tcPr>
            <w:tcW w:w="3701" w:type="dxa"/>
            <w:shd w:val="clear" w:color="000000" w:fill="FFFFFF"/>
            <w:noWrap/>
            <w:vAlign w:val="center"/>
            <w:hideMark/>
          </w:tcPr>
          <w:p w:rsidR="00C4378F" w:rsidRPr="00C4378F" w:rsidRDefault="00C4378F" w:rsidP="00C4378F">
            <w:pPr>
              <w:spacing w:before="0" w:after="0"/>
              <w:rPr>
                <w:sz w:val="22"/>
                <w:szCs w:val="22"/>
              </w:rPr>
            </w:pPr>
            <w:r w:rsidRPr="00C4378F">
              <w:rPr>
                <w:sz w:val="22"/>
                <w:szCs w:val="22"/>
              </w:rPr>
              <w:t>Хлеб и хлебобулочные изделия,  тонн</w:t>
            </w:r>
          </w:p>
        </w:tc>
        <w:tc>
          <w:tcPr>
            <w:tcW w:w="1417" w:type="dxa"/>
            <w:shd w:val="clear" w:color="auto" w:fill="auto"/>
            <w:noWrap/>
            <w:vAlign w:val="center"/>
            <w:hideMark/>
          </w:tcPr>
          <w:p w:rsidR="00C4378F" w:rsidRPr="00C4378F" w:rsidRDefault="00C4378F" w:rsidP="00C4378F">
            <w:pPr>
              <w:spacing w:before="0" w:after="0"/>
              <w:rPr>
                <w:sz w:val="22"/>
                <w:szCs w:val="22"/>
              </w:rPr>
            </w:pPr>
            <w:r w:rsidRPr="00C4378F">
              <w:rPr>
                <w:sz w:val="22"/>
                <w:szCs w:val="22"/>
              </w:rPr>
              <w:t xml:space="preserve">      1 188   </w:t>
            </w:r>
          </w:p>
        </w:tc>
        <w:tc>
          <w:tcPr>
            <w:tcW w:w="1418" w:type="dxa"/>
            <w:shd w:val="clear" w:color="auto" w:fill="auto"/>
            <w:noWrap/>
            <w:vAlign w:val="center"/>
            <w:hideMark/>
          </w:tcPr>
          <w:p w:rsidR="00C4378F" w:rsidRPr="00C4378F" w:rsidRDefault="00C4378F" w:rsidP="00C4378F">
            <w:pPr>
              <w:spacing w:before="0" w:after="0"/>
              <w:rPr>
                <w:sz w:val="22"/>
                <w:szCs w:val="22"/>
              </w:rPr>
            </w:pPr>
            <w:r w:rsidRPr="00C4378F">
              <w:rPr>
                <w:sz w:val="22"/>
                <w:szCs w:val="22"/>
              </w:rPr>
              <w:t xml:space="preserve">      1 152   </w:t>
            </w:r>
          </w:p>
        </w:tc>
        <w:tc>
          <w:tcPr>
            <w:tcW w:w="1276" w:type="dxa"/>
            <w:shd w:val="clear" w:color="auto" w:fill="auto"/>
            <w:noWrap/>
            <w:vAlign w:val="bottom"/>
            <w:hideMark/>
          </w:tcPr>
          <w:p w:rsidR="00C4378F" w:rsidRPr="00C4378F" w:rsidRDefault="00C4378F" w:rsidP="00C4378F">
            <w:pPr>
              <w:spacing w:before="0" w:after="0"/>
              <w:jc w:val="left"/>
              <w:rPr>
                <w:sz w:val="20"/>
                <w:szCs w:val="20"/>
              </w:rPr>
            </w:pPr>
            <w:r w:rsidRPr="00C4378F">
              <w:rPr>
                <w:sz w:val="20"/>
                <w:szCs w:val="20"/>
              </w:rPr>
              <w:t xml:space="preserve">           97,0   </w:t>
            </w:r>
          </w:p>
        </w:tc>
        <w:tc>
          <w:tcPr>
            <w:tcW w:w="1134" w:type="dxa"/>
            <w:shd w:val="clear" w:color="auto" w:fill="auto"/>
            <w:noWrap/>
            <w:vAlign w:val="center"/>
            <w:hideMark/>
          </w:tcPr>
          <w:p w:rsidR="00C4378F" w:rsidRPr="00C4378F" w:rsidRDefault="00C4378F" w:rsidP="00C4378F">
            <w:pPr>
              <w:spacing w:before="0" w:after="0"/>
              <w:rPr>
                <w:sz w:val="22"/>
                <w:szCs w:val="22"/>
              </w:rPr>
            </w:pPr>
            <w:r w:rsidRPr="00C4378F">
              <w:rPr>
                <w:sz w:val="22"/>
                <w:szCs w:val="22"/>
              </w:rPr>
              <w:t xml:space="preserve">         1 165   </w:t>
            </w:r>
          </w:p>
        </w:tc>
        <w:tc>
          <w:tcPr>
            <w:tcW w:w="1000" w:type="dxa"/>
            <w:shd w:val="clear" w:color="auto" w:fill="auto"/>
            <w:noWrap/>
            <w:vAlign w:val="bottom"/>
            <w:hideMark/>
          </w:tcPr>
          <w:p w:rsidR="00C4378F" w:rsidRPr="00C4378F" w:rsidRDefault="00C4378F" w:rsidP="00C4378F">
            <w:pPr>
              <w:spacing w:before="0" w:after="0"/>
              <w:jc w:val="left"/>
              <w:rPr>
                <w:sz w:val="20"/>
                <w:szCs w:val="20"/>
              </w:rPr>
            </w:pPr>
            <w:r w:rsidRPr="00C4378F">
              <w:rPr>
                <w:sz w:val="20"/>
                <w:szCs w:val="20"/>
              </w:rPr>
              <w:t xml:space="preserve">        101,1   </w:t>
            </w:r>
          </w:p>
        </w:tc>
        <w:tc>
          <w:tcPr>
            <w:tcW w:w="1240" w:type="dxa"/>
            <w:shd w:val="clear" w:color="auto" w:fill="auto"/>
            <w:noWrap/>
            <w:vAlign w:val="center"/>
            <w:hideMark/>
          </w:tcPr>
          <w:p w:rsidR="00C4378F" w:rsidRPr="00C4378F" w:rsidRDefault="00C4378F" w:rsidP="00C4378F">
            <w:pPr>
              <w:spacing w:before="0" w:after="0"/>
              <w:rPr>
                <w:sz w:val="22"/>
                <w:szCs w:val="22"/>
              </w:rPr>
            </w:pPr>
            <w:r w:rsidRPr="00C4378F">
              <w:rPr>
                <w:sz w:val="22"/>
                <w:szCs w:val="22"/>
              </w:rPr>
              <w:t xml:space="preserve">        1 180   </w:t>
            </w:r>
          </w:p>
        </w:tc>
        <w:tc>
          <w:tcPr>
            <w:tcW w:w="960" w:type="dxa"/>
            <w:shd w:val="clear" w:color="auto" w:fill="auto"/>
            <w:noWrap/>
            <w:vAlign w:val="bottom"/>
            <w:hideMark/>
          </w:tcPr>
          <w:p w:rsidR="00C4378F" w:rsidRPr="00C4378F" w:rsidRDefault="00C4378F" w:rsidP="00C4378F">
            <w:pPr>
              <w:spacing w:before="0" w:after="0"/>
              <w:jc w:val="left"/>
              <w:rPr>
                <w:sz w:val="20"/>
                <w:szCs w:val="20"/>
              </w:rPr>
            </w:pPr>
            <w:r w:rsidRPr="00C4378F">
              <w:rPr>
                <w:sz w:val="20"/>
                <w:szCs w:val="20"/>
              </w:rPr>
              <w:t xml:space="preserve">       101,3   </w:t>
            </w:r>
          </w:p>
        </w:tc>
        <w:tc>
          <w:tcPr>
            <w:tcW w:w="1360" w:type="dxa"/>
            <w:shd w:val="clear" w:color="auto" w:fill="auto"/>
            <w:noWrap/>
            <w:vAlign w:val="center"/>
            <w:hideMark/>
          </w:tcPr>
          <w:p w:rsidR="00C4378F" w:rsidRPr="00C4378F" w:rsidRDefault="00C4378F" w:rsidP="00C4378F">
            <w:pPr>
              <w:spacing w:before="0" w:after="0"/>
              <w:rPr>
                <w:sz w:val="22"/>
                <w:szCs w:val="22"/>
              </w:rPr>
            </w:pPr>
            <w:r w:rsidRPr="00C4378F">
              <w:rPr>
                <w:sz w:val="22"/>
                <w:szCs w:val="22"/>
              </w:rPr>
              <w:t xml:space="preserve">          1 200   </w:t>
            </w:r>
          </w:p>
        </w:tc>
        <w:tc>
          <w:tcPr>
            <w:tcW w:w="840" w:type="dxa"/>
            <w:shd w:val="clear" w:color="auto" w:fill="auto"/>
            <w:noWrap/>
            <w:vAlign w:val="bottom"/>
            <w:hideMark/>
          </w:tcPr>
          <w:p w:rsidR="00C4378F" w:rsidRPr="00C4378F" w:rsidRDefault="00C4378F" w:rsidP="00C4378F">
            <w:pPr>
              <w:spacing w:before="0" w:after="0"/>
              <w:jc w:val="left"/>
              <w:rPr>
                <w:sz w:val="20"/>
                <w:szCs w:val="20"/>
              </w:rPr>
            </w:pPr>
            <w:r w:rsidRPr="00C4378F">
              <w:rPr>
                <w:sz w:val="20"/>
                <w:szCs w:val="20"/>
              </w:rPr>
              <w:t xml:space="preserve">     101,7   </w:t>
            </w:r>
          </w:p>
        </w:tc>
      </w:tr>
      <w:tr w:rsidR="00C4378F" w:rsidRPr="00C4378F" w:rsidTr="00C4378F">
        <w:trPr>
          <w:trHeight w:val="270"/>
        </w:trPr>
        <w:tc>
          <w:tcPr>
            <w:tcW w:w="3701" w:type="dxa"/>
            <w:shd w:val="clear" w:color="000000" w:fill="FFFFFF"/>
            <w:noWrap/>
            <w:vAlign w:val="center"/>
            <w:hideMark/>
          </w:tcPr>
          <w:p w:rsidR="00C4378F" w:rsidRPr="00C4378F" w:rsidRDefault="00C4378F" w:rsidP="00C4378F">
            <w:pPr>
              <w:spacing w:before="0" w:after="0"/>
              <w:rPr>
                <w:sz w:val="22"/>
                <w:szCs w:val="22"/>
              </w:rPr>
            </w:pPr>
            <w:r w:rsidRPr="00C4378F">
              <w:rPr>
                <w:sz w:val="22"/>
                <w:szCs w:val="22"/>
              </w:rPr>
              <w:t>Кондитерские изделия,  тонн</w:t>
            </w:r>
          </w:p>
        </w:tc>
        <w:tc>
          <w:tcPr>
            <w:tcW w:w="1417" w:type="dxa"/>
            <w:shd w:val="clear" w:color="auto" w:fill="auto"/>
            <w:noWrap/>
            <w:vAlign w:val="center"/>
            <w:hideMark/>
          </w:tcPr>
          <w:p w:rsidR="00C4378F" w:rsidRPr="00C4378F" w:rsidRDefault="00C4378F" w:rsidP="00C4378F">
            <w:pPr>
              <w:spacing w:before="0" w:after="0"/>
              <w:rPr>
                <w:sz w:val="22"/>
                <w:szCs w:val="22"/>
              </w:rPr>
            </w:pPr>
            <w:r w:rsidRPr="00C4378F">
              <w:rPr>
                <w:sz w:val="22"/>
                <w:szCs w:val="22"/>
              </w:rPr>
              <w:t xml:space="preserve">          9,0   </w:t>
            </w:r>
          </w:p>
        </w:tc>
        <w:tc>
          <w:tcPr>
            <w:tcW w:w="1418" w:type="dxa"/>
            <w:shd w:val="clear" w:color="auto" w:fill="auto"/>
            <w:noWrap/>
            <w:vAlign w:val="center"/>
            <w:hideMark/>
          </w:tcPr>
          <w:p w:rsidR="00C4378F" w:rsidRPr="00C4378F" w:rsidRDefault="00C4378F" w:rsidP="00C4378F">
            <w:pPr>
              <w:spacing w:before="0" w:after="0"/>
              <w:rPr>
                <w:sz w:val="22"/>
                <w:szCs w:val="22"/>
              </w:rPr>
            </w:pPr>
            <w:r w:rsidRPr="00C4378F">
              <w:rPr>
                <w:sz w:val="22"/>
                <w:szCs w:val="22"/>
              </w:rPr>
              <w:t xml:space="preserve">        10,0   </w:t>
            </w:r>
          </w:p>
        </w:tc>
        <w:tc>
          <w:tcPr>
            <w:tcW w:w="1276" w:type="dxa"/>
            <w:shd w:val="clear" w:color="auto" w:fill="auto"/>
            <w:noWrap/>
            <w:vAlign w:val="bottom"/>
            <w:hideMark/>
          </w:tcPr>
          <w:p w:rsidR="00C4378F" w:rsidRPr="00C4378F" w:rsidRDefault="00C4378F" w:rsidP="00C4378F">
            <w:pPr>
              <w:spacing w:before="0" w:after="0"/>
              <w:jc w:val="left"/>
              <w:rPr>
                <w:sz w:val="20"/>
                <w:szCs w:val="20"/>
              </w:rPr>
            </w:pPr>
            <w:r w:rsidRPr="00C4378F">
              <w:rPr>
                <w:sz w:val="20"/>
                <w:szCs w:val="20"/>
              </w:rPr>
              <w:t xml:space="preserve">         111,1   </w:t>
            </w:r>
          </w:p>
        </w:tc>
        <w:tc>
          <w:tcPr>
            <w:tcW w:w="1134" w:type="dxa"/>
            <w:shd w:val="clear" w:color="auto" w:fill="auto"/>
            <w:noWrap/>
            <w:vAlign w:val="center"/>
            <w:hideMark/>
          </w:tcPr>
          <w:p w:rsidR="00C4378F" w:rsidRPr="00C4378F" w:rsidRDefault="00C4378F" w:rsidP="00C4378F">
            <w:pPr>
              <w:spacing w:before="0" w:after="0"/>
              <w:rPr>
                <w:sz w:val="22"/>
                <w:szCs w:val="22"/>
              </w:rPr>
            </w:pPr>
            <w:r w:rsidRPr="00C4378F">
              <w:rPr>
                <w:sz w:val="22"/>
                <w:szCs w:val="22"/>
              </w:rPr>
              <w:t xml:space="preserve">           10,2   </w:t>
            </w:r>
          </w:p>
        </w:tc>
        <w:tc>
          <w:tcPr>
            <w:tcW w:w="1000" w:type="dxa"/>
            <w:shd w:val="clear" w:color="auto" w:fill="auto"/>
            <w:noWrap/>
            <w:vAlign w:val="bottom"/>
            <w:hideMark/>
          </w:tcPr>
          <w:p w:rsidR="00C4378F" w:rsidRPr="00C4378F" w:rsidRDefault="00C4378F" w:rsidP="00C4378F">
            <w:pPr>
              <w:spacing w:before="0" w:after="0"/>
              <w:jc w:val="left"/>
              <w:rPr>
                <w:sz w:val="20"/>
                <w:szCs w:val="20"/>
              </w:rPr>
            </w:pPr>
            <w:r w:rsidRPr="00C4378F">
              <w:rPr>
                <w:sz w:val="20"/>
                <w:szCs w:val="20"/>
              </w:rPr>
              <w:t xml:space="preserve">        102,0   </w:t>
            </w:r>
          </w:p>
        </w:tc>
        <w:tc>
          <w:tcPr>
            <w:tcW w:w="1240" w:type="dxa"/>
            <w:shd w:val="clear" w:color="auto" w:fill="auto"/>
            <w:noWrap/>
            <w:vAlign w:val="center"/>
            <w:hideMark/>
          </w:tcPr>
          <w:p w:rsidR="00C4378F" w:rsidRPr="00C4378F" w:rsidRDefault="00C4378F" w:rsidP="00C4378F">
            <w:pPr>
              <w:spacing w:before="0" w:after="0"/>
              <w:rPr>
                <w:sz w:val="22"/>
                <w:szCs w:val="22"/>
              </w:rPr>
            </w:pPr>
            <w:r w:rsidRPr="00C4378F">
              <w:rPr>
                <w:sz w:val="22"/>
                <w:szCs w:val="22"/>
              </w:rPr>
              <w:t xml:space="preserve">          10,5   </w:t>
            </w:r>
          </w:p>
        </w:tc>
        <w:tc>
          <w:tcPr>
            <w:tcW w:w="960" w:type="dxa"/>
            <w:shd w:val="clear" w:color="auto" w:fill="auto"/>
            <w:noWrap/>
            <w:vAlign w:val="bottom"/>
            <w:hideMark/>
          </w:tcPr>
          <w:p w:rsidR="00C4378F" w:rsidRPr="00C4378F" w:rsidRDefault="00C4378F" w:rsidP="00C4378F">
            <w:pPr>
              <w:spacing w:before="0" w:after="0"/>
              <w:jc w:val="left"/>
              <w:rPr>
                <w:sz w:val="20"/>
                <w:szCs w:val="20"/>
              </w:rPr>
            </w:pPr>
            <w:r w:rsidRPr="00C4378F">
              <w:rPr>
                <w:sz w:val="20"/>
                <w:szCs w:val="20"/>
              </w:rPr>
              <w:t xml:space="preserve">       102,9   </w:t>
            </w:r>
          </w:p>
        </w:tc>
        <w:tc>
          <w:tcPr>
            <w:tcW w:w="1360" w:type="dxa"/>
            <w:shd w:val="clear" w:color="auto" w:fill="auto"/>
            <w:noWrap/>
            <w:vAlign w:val="center"/>
            <w:hideMark/>
          </w:tcPr>
          <w:p w:rsidR="00C4378F" w:rsidRPr="00C4378F" w:rsidRDefault="00C4378F" w:rsidP="00C4378F">
            <w:pPr>
              <w:spacing w:before="0" w:after="0"/>
              <w:rPr>
                <w:sz w:val="22"/>
                <w:szCs w:val="22"/>
              </w:rPr>
            </w:pPr>
            <w:r w:rsidRPr="00C4378F">
              <w:rPr>
                <w:sz w:val="22"/>
                <w:szCs w:val="22"/>
              </w:rPr>
              <w:t xml:space="preserve">            11,0   </w:t>
            </w:r>
          </w:p>
        </w:tc>
        <w:tc>
          <w:tcPr>
            <w:tcW w:w="840" w:type="dxa"/>
            <w:shd w:val="clear" w:color="auto" w:fill="auto"/>
            <w:noWrap/>
            <w:vAlign w:val="bottom"/>
            <w:hideMark/>
          </w:tcPr>
          <w:p w:rsidR="00C4378F" w:rsidRPr="00C4378F" w:rsidRDefault="00C4378F" w:rsidP="00C4378F">
            <w:pPr>
              <w:spacing w:before="0" w:after="0"/>
              <w:jc w:val="left"/>
              <w:rPr>
                <w:sz w:val="20"/>
                <w:szCs w:val="20"/>
              </w:rPr>
            </w:pPr>
            <w:r w:rsidRPr="00C4378F">
              <w:rPr>
                <w:sz w:val="20"/>
                <w:szCs w:val="20"/>
              </w:rPr>
              <w:t xml:space="preserve">     104,8   </w:t>
            </w:r>
          </w:p>
        </w:tc>
      </w:tr>
      <w:tr w:rsidR="00C4378F" w:rsidRPr="00C4378F" w:rsidTr="00C4378F">
        <w:trPr>
          <w:trHeight w:val="360"/>
        </w:trPr>
        <w:tc>
          <w:tcPr>
            <w:tcW w:w="14346" w:type="dxa"/>
            <w:gridSpan w:val="10"/>
            <w:shd w:val="clear" w:color="000000" w:fill="FFFFFF"/>
            <w:noWrap/>
            <w:vAlign w:val="center"/>
            <w:hideMark/>
          </w:tcPr>
          <w:p w:rsidR="00C4378F" w:rsidRPr="00C4378F" w:rsidRDefault="00C4378F" w:rsidP="00C4378F">
            <w:pPr>
              <w:spacing w:before="0" w:after="0"/>
              <w:jc w:val="left"/>
              <w:rPr>
                <w:b/>
                <w:bCs/>
                <w:sz w:val="22"/>
                <w:szCs w:val="22"/>
              </w:rPr>
            </w:pPr>
            <w:r w:rsidRPr="00C4378F">
              <w:rPr>
                <w:b/>
                <w:bCs/>
                <w:sz w:val="22"/>
                <w:szCs w:val="22"/>
              </w:rPr>
              <w:lastRenderedPageBreak/>
              <w:t>Сельское хозяйство</w:t>
            </w:r>
          </w:p>
        </w:tc>
      </w:tr>
      <w:tr w:rsidR="00C4378F" w:rsidRPr="00C4378F" w:rsidTr="00C4378F">
        <w:trPr>
          <w:trHeight w:val="900"/>
        </w:trPr>
        <w:tc>
          <w:tcPr>
            <w:tcW w:w="3701" w:type="dxa"/>
            <w:shd w:val="clear" w:color="000000" w:fill="FFFFFF"/>
            <w:vAlign w:val="center"/>
            <w:hideMark/>
          </w:tcPr>
          <w:p w:rsidR="00C4378F" w:rsidRPr="00C4378F" w:rsidRDefault="00C4378F" w:rsidP="00C4378F">
            <w:pPr>
              <w:spacing w:before="0" w:after="0"/>
              <w:jc w:val="left"/>
              <w:rPr>
                <w:sz w:val="22"/>
                <w:szCs w:val="22"/>
              </w:rPr>
            </w:pPr>
            <w:r w:rsidRPr="00C4378F">
              <w:rPr>
                <w:sz w:val="22"/>
                <w:szCs w:val="22"/>
              </w:rPr>
              <w:t>Объем продукции сельского хозяйства всех категорий хозяйств, млн. руб.</w:t>
            </w:r>
          </w:p>
        </w:tc>
        <w:tc>
          <w:tcPr>
            <w:tcW w:w="1417" w:type="dxa"/>
            <w:shd w:val="clear" w:color="000000" w:fill="FFFFFF"/>
            <w:noWrap/>
            <w:vAlign w:val="center"/>
            <w:hideMark/>
          </w:tcPr>
          <w:p w:rsidR="00C4378F" w:rsidRPr="00C4378F" w:rsidRDefault="00C4378F" w:rsidP="00C4378F">
            <w:pPr>
              <w:spacing w:before="0" w:after="0"/>
              <w:jc w:val="center"/>
              <w:rPr>
                <w:sz w:val="22"/>
                <w:szCs w:val="22"/>
              </w:rPr>
            </w:pPr>
            <w:r w:rsidRPr="00C4378F">
              <w:rPr>
                <w:sz w:val="22"/>
                <w:szCs w:val="22"/>
              </w:rPr>
              <w:t xml:space="preserve">   895,583   </w:t>
            </w:r>
          </w:p>
        </w:tc>
        <w:tc>
          <w:tcPr>
            <w:tcW w:w="1418" w:type="dxa"/>
            <w:shd w:val="clear" w:color="000000" w:fill="FFFFFF"/>
            <w:noWrap/>
            <w:vAlign w:val="center"/>
            <w:hideMark/>
          </w:tcPr>
          <w:p w:rsidR="00C4378F" w:rsidRPr="00C4378F" w:rsidRDefault="00C4378F" w:rsidP="00C4378F">
            <w:pPr>
              <w:spacing w:before="0" w:after="0"/>
              <w:jc w:val="center"/>
              <w:rPr>
                <w:sz w:val="22"/>
                <w:szCs w:val="22"/>
              </w:rPr>
            </w:pPr>
            <w:r w:rsidRPr="00C4378F">
              <w:rPr>
                <w:sz w:val="22"/>
                <w:szCs w:val="22"/>
              </w:rPr>
              <w:t xml:space="preserve">   812,821   </w:t>
            </w:r>
          </w:p>
        </w:tc>
        <w:tc>
          <w:tcPr>
            <w:tcW w:w="1276" w:type="dxa"/>
            <w:shd w:val="clear" w:color="000000" w:fill="FFFFFF"/>
            <w:noWrap/>
            <w:vAlign w:val="center"/>
            <w:hideMark/>
          </w:tcPr>
          <w:p w:rsidR="00C4378F" w:rsidRPr="00C4378F" w:rsidRDefault="00C4378F" w:rsidP="00C4378F">
            <w:pPr>
              <w:spacing w:before="0" w:after="0"/>
              <w:jc w:val="center"/>
              <w:rPr>
                <w:sz w:val="22"/>
                <w:szCs w:val="22"/>
              </w:rPr>
            </w:pPr>
            <w:r w:rsidRPr="00C4378F">
              <w:rPr>
                <w:sz w:val="22"/>
                <w:szCs w:val="22"/>
              </w:rPr>
              <w:t xml:space="preserve"> 88,5* </w:t>
            </w:r>
          </w:p>
        </w:tc>
        <w:tc>
          <w:tcPr>
            <w:tcW w:w="1134" w:type="dxa"/>
            <w:shd w:val="clear" w:color="000000" w:fill="FFFFFF"/>
            <w:noWrap/>
            <w:vAlign w:val="center"/>
            <w:hideMark/>
          </w:tcPr>
          <w:p w:rsidR="00C4378F" w:rsidRPr="00C4378F" w:rsidRDefault="00C4378F" w:rsidP="00C4378F">
            <w:pPr>
              <w:spacing w:before="0" w:after="0"/>
              <w:jc w:val="center"/>
              <w:rPr>
                <w:sz w:val="22"/>
                <w:szCs w:val="22"/>
              </w:rPr>
            </w:pPr>
            <w:r w:rsidRPr="00C4378F">
              <w:rPr>
                <w:sz w:val="22"/>
                <w:szCs w:val="22"/>
              </w:rPr>
              <w:t xml:space="preserve">   1 049,624   </w:t>
            </w:r>
          </w:p>
        </w:tc>
        <w:tc>
          <w:tcPr>
            <w:tcW w:w="1000" w:type="dxa"/>
            <w:shd w:val="clear" w:color="000000" w:fill="FFFFFF"/>
            <w:noWrap/>
            <w:vAlign w:val="center"/>
            <w:hideMark/>
          </w:tcPr>
          <w:p w:rsidR="00C4378F" w:rsidRPr="00C4378F" w:rsidRDefault="00C4378F" w:rsidP="00C4378F">
            <w:pPr>
              <w:spacing w:before="0" w:after="0"/>
              <w:jc w:val="center"/>
              <w:rPr>
                <w:sz w:val="22"/>
                <w:szCs w:val="22"/>
              </w:rPr>
            </w:pPr>
            <w:r w:rsidRPr="00C4378F">
              <w:rPr>
                <w:sz w:val="22"/>
                <w:szCs w:val="22"/>
              </w:rPr>
              <w:t xml:space="preserve"> 122,8* </w:t>
            </w:r>
          </w:p>
        </w:tc>
        <w:tc>
          <w:tcPr>
            <w:tcW w:w="1240" w:type="dxa"/>
            <w:shd w:val="clear" w:color="000000" w:fill="FFFFFF"/>
            <w:noWrap/>
            <w:vAlign w:val="center"/>
            <w:hideMark/>
          </w:tcPr>
          <w:p w:rsidR="00C4378F" w:rsidRPr="00C4378F" w:rsidRDefault="00C4378F" w:rsidP="00C4378F">
            <w:pPr>
              <w:spacing w:before="0" w:after="0"/>
              <w:jc w:val="center"/>
              <w:rPr>
                <w:sz w:val="22"/>
                <w:szCs w:val="22"/>
              </w:rPr>
            </w:pPr>
            <w:r w:rsidRPr="00C4378F">
              <w:rPr>
                <w:sz w:val="22"/>
                <w:szCs w:val="22"/>
              </w:rPr>
              <w:t xml:space="preserve">  1 123,368   </w:t>
            </w:r>
          </w:p>
        </w:tc>
        <w:tc>
          <w:tcPr>
            <w:tcW w:w="960" w:type="dxa"/>
            <w:shd w:val="clear" w:color="000000" w:fill="FFFFFF"/>
            <w:noWrap/>
            <w:vAlign w:val="center"/>
            <w:hideMark/>
          </w:tcPr>
          <w:p w:rsidR="00C4378F" w:rsidRPr="00C4378F" w:rsidRDefault="00C4378F" w:rsidP="00C4378F">
            <w:pPr>
              <w:spacing w:before="0" w:after="0"/>
              <w:jc w:val="center"/>
              <w:rPr>
                <w:sz w:val="22"/>
                <w:szCs w:val="22"/>
              </w:rPr>
            </w:pPr>
            <w:r w:rsidRPr="00C4378F">
              <w:rPr>
                <w:sz w:val="22"/>
                <w:szCs w:val="22"/>
              </w:rPr>
              <w:t xml:space="preserve"> 100,7* </w:t>
            </w:r>
          </w:p>
        </w:tc>
        <w:tc>
          <w:tcPr>
            <w:tcW w:w="1360" w:type="dxa"/>
            <w:shd w:val="clear" w:color="000000" w:fill="FFFFFF"/>
            <w:noWrap/>
            <w:vAlign w:val="center"/>
            <w:hideMark/>
          </w:tcPr>
          <w:p w:rsidR="00C4378F" w:rsidRPr="00C4378F" w:rsidRDefault="00C4378F" w:rsidP="00C4378F">
            <w:pPr>
              <w:spacing w:before="0" w:after="0"/>
              <w:jc w:val="center"/>
              <w:rPr>
                <w:sz w:val="22"/>
                <w:szCs w:val="22"/>
              </w:rPr>
            </w:pPr>
            <w:r w:rsidRPr="00C4378F">
              <w:rPr>
                <w:sz w:val="22"/>
                <w:szCs w:val="22"/>
              </w:rPr>
              <w:t xml:space="preserve">    1 188,299   </w:t>
            </w:r>
          </w:p>
        </w:tc>
        <w:tc>
          <w:tcPr>
            <w:tcW w:w="840" w:type="dxa"/>
            <w:shd w:val="clear" w:color="000000" w:fill="FFFFFF"/>
            <w:noWrap/>
            <w:vAlign w:val="center"/>
            <w:hideMark/>
          </w:tcPr>
          <w:p w:rsidR="00C4378F" w:rsidRPr="00C4378F" w:rsidRDefault="00C4378F" w:rsidP="00C4378F">
            <w:pPr>
              <w:spacing w:before="0" w:after="0"/>
              <w:jc w:val="center"/>
              <w:rPr>
                <w:sz w:val="22"/>
                <w:szCs w:val="22"/>
              </w:rPr>
            </w:pPr>
            <w:r w:rsidRPr="00C4378F">
              <w:rPr>
                <w:sz w:val="22"/>
                <w:szCs w:val="22"/>
              </w:rPr>
              <w:t xml:space="preserve"> 100,9* </w:t>
            </w:r>
          </w:p>
        </w:tc>
      </w:tr>
      <w:tr w:rsidR="00C4378F" w:rsidRPr="00C4378F" w:rsidTr="00C4378F">
        <w:trPr>
          <w:trHeight w:val="300"/>
        </w:trPr>
        <w:tc>
          <w:tcPr>
            <w:tcW w:w="3701" w:type="dxa"/>
            <w:shd w:val="clear" w:color="000000" w:fill="FFFFFF"/>
            <w:noWrap/>
            <w:vAlign w:val="center"/>
            <w:hideMark/>
          </w:tcPr>
          <w:p w:rsidR="00C4378F" w:rsidRPr="00C4378F" w:rsidRDefault="00C4378F" w:rsidP="00C4378F">
            <w:pPr>
              <w:spacing w:before="0" w:after="0"/>
              <w:rPr>
                <w:sz w:val="22"/>
                <w:szCs w:val="22"/>
              </w:rPr>
            </w:pPr>
            <w:r w:rsidRPr="00C4378F">
              <w:rPr>
                <w:sz w:val="22"/>
                <w:szCs w:val="22"/>
              </w:rPr>
              <w:t>в том числе:</w:t>
            </w:r>
          </w:p>
        </w:tc>
        <w:tc>
          <w:tcPr>
            <w:tcW w:w="1417" w:type="dxa"/>
            <w:shd w:val="clear" w:color="000000" w:fill="FFFFFF"/>
            <w:noWrap/>
            <w:vAlign w:val="center"/>
            <w:hideMark/>
          </w:tcPr>
          <w:p w:rsidR="00C4378F" w:rsidRPr="00C4378F" w:rsidRDefault="00C4378F" w:rsidP="00C4378F">
            <w:pPr>
              <w:spacing w:before="0" w:after="0"/>
              <w:jc w:val="center"/>
              <w:rPr>
                <w:sz w:val="22"/>
                <w:szCs w:val="22"/>
              </w:rPr>
            </w:pPr>
            <w:r w:rsidRPr="00C4378F">
              <w:rPr>
                <w:sz w:val="22"/>
                <w:szCs w:val="22"/>
              </w:rPr>
              <w:t> </w:t>
            </w:r>
          </w:p>
        </w:tc>
        <w:tc>
          <w:tcPr>
            <w:tcW w:w="1418" w:type="dxa"/>
            <w:shd w:val="clear" w:color="000000" w:fill="FFFFFF"/>
            <w:noWrap/>
            <w:vAlign w:val="center"/>
            <w:hideMark/>
          </w:tcPr>
          <w:p w:rsidR="00C4378F" w:rsidRPr="00C4378F" w:rsidRDefault="00C4378F" w:rsidP="00C4378F">
            <w:pPr>
              <w:spacing w:before="0" w:after="0"/>
              <w:jc w:val="center"/>
              <w:rPr>
                <w:sz w:val="22"/>
                <w:szCs w:val="22"/>
              </w:rPr>
            </w:pPr>
            <w:r w:rsidRPr="00C4378F">
              <w:rPr>
                <w:sz w:val="22"/>
                <w:szCs w:val="22"/>
              </w:rPr>
              <w:t> </w:t>
            </w:r>
          </w:p>
        </w:tc>
        <w:tc>
          <w:tcPr>
            <w:tcW w:w="1276" w:type="dxa"/>
            <w:shd w:val="clear" w:color="000000" w:fill="FFFFFF"/>
            <w:noWrap/>
            <w:vAlign w:val="center"/>
            <w:hideMark/>
          </w:tcPr>
          <w:p w:rsidR="00C4378F" w:rsidRPr="00C4378F" w:rsidRDefault="00C4378F" w:rsidP="00C4378F">
            <w:pPr>
              <w:spacing w:before="0" w:after="0"/>
              <w:jc w:val="center"/>
              <w:rPr>
                <w:sz w:val="20"/>
                <w:szCs w:val="20"/>
              </w:rPr>
            </w:pPr>
            <w:r w:rsidRPr="00C4378F">
              <w:rPr>
                <w:sz w:val="20"/>
                <w:szCs w:val="20"/>
              </w:rPr>
              <w:t> </w:t>
            </w:r>
          </w:p>
        </w:tc>
        <w:tc>
          <w:tcPr>
            <w:tcW w:w="1134" w:type="dxa"/>
            <w:shd w:val="clear" w:color="000000" w:fill="FFFFFF"/>
            <w:noWrap/>
            <w:vAlign w:val="center"/>
            <w:hideMark/>
          </w:tcPr>
          <w:p w:rsidR="00C4378F" w:rsidRPr="00C4378F" w:rsidRDefault="00C4378F" w:rsidP="00C4378F">
            <w:pPr>
              <w:spacing w:before="0" w:after="0"/>
              <w:jc w:val="center"/>
              <w:rPr>
                <w:sz w:val="22"/>
                <w:szCs w:val="22"/>
              </w:rPr>
            </w:pPr>
            <w:r w:rsidRPr="00C4378F">
              <w:rPr>
                <w:sz w:val="22"/>
                <w:szCs w:val="22"/>
              </w:rPr>
              <w:t> </w:t>
            </w:r>
          </w:p>
        </w:tc>
        <w:tc>
          <w:tcPr>
            <w:tcW w:w="1000" w:type="dxa"/>
            <w:shd w:val="clear" w:color="000000" w:fill="FFFFFF"/>
            <w:noWrap/>
            <w:vAlign w:val="center"/>
            <w:hideMark/>
          </w:tcPr>
          <w:p w:rsidR="00C4378F" w:rsidRPr="00C4378F" w:rsidRDefault="00C4378F" w:rsidP="00C4378F">
            <w:pPr>
              <w:spacing w:before="0" w:after="0"/>
              <w:jc w:val="center"/>
              <w:rPr>
                <w:sz w:val="20"/>
                <w:szCs w:val="20"/>
              </w:rPr>
            </w:pPr>
            <w:r w:rsidRPr="00C4378F">
              <w:rPr>
                <w:sz w:val="20"/>
                <w:szCs w:val="20"/>
              </w:rPr>
              <w:t> </w:t>
            </w:r>
          </w:p>
        </w:tc>
        <w:tc>
          <w:tcPr>
            <w:tcW w:w="1240" w:type="dxa"/>
            <w:shd w:val="clear" w:color="000000" w:fill="FFFFFF"/>
            <w:noWrap/>
            <w:vAlign w:val="center"/>
            <w:hideMark/>
          </w:tcPr>
          <w:p w:rsidR="00C4378F" w:rsidRPr="00C4378F" w:rsidRDefault="00C4378F" w:rsidP="00C4378F">
            <w:pPr>
              <w:spacing w:before="0" w:after="0"/>
              <w:jc w:val="center"/>
              <w:rPr>
                <w:sz w:val="22"/>
                <w:szCs w:val="22"/>
              </w:rPr>
            </w:pPr>
            <w:r w:rsidRPr="00C4378F">
              <w:rPr>
                <w:sz w:val="22"/>
                <w:szCs w:val="22"/>
              </w:rPr>
              <w:t> </w:t>
            </w:r>
          </w:p>
        </w:tc>
        <w:tc>
          <w:tcPr>
            <w:tcW w:w="960" w:type="dxa"/>
            <w:shd w:val="clear" w:color="000000" w:fill="FFFFFF"/>
            <w:noWrap/>
            <w:vAlign w:val="center"/>
            <w:hideMark/>
          </w:tcPr>
          <w:p w:rsidR="00C4378F" w:rsidRPr="00C4378F" w:rsidRDefault="00C4378F" w:rsidP="00C4378F">
            <w:pPr>
              <w:spacing w:before="0" w:after="0"/>
              <w:jc w:val="center"/>
              <w:rPr>
                <w:sz w:val="20"/>
                <w:szCs w:val="20"/>
              </w:rPr>
            </w:pPr>
            <w:r w:rsidRPr="00C4378F">
              <w:rPr>
                <w:sz w:val="20"/>
                <w:szCs w:val="20"/>
              </w:rPr>
              <w:t> </w:t>
            </w:r>
          </w:p>
        </w:tc>
        <w:tc>
          <w:tcPr>
            <w:tcW w:w="1360" w:type="dxa"/>
            <w:shd w:val="clear" w:color="000000" w:fill="FFFFFF"/>
            <w:noWrap/>
            <w:vAlign w:val="center"/>
            <w:hideMark/>
          </w:tcPr>
          <w:p w:rsidR="00C4378F" w:rsidRPr="00C4378F" w:rsidRDefault="00C4378F" w:rsidP="00C4378F">
            <w:pPr>
              <w:spacing w:before="0" w:after="0"/>
              <w:jc w:val="center"/>
              <w:rPr>
                <w:sz w:val="22"/>
                <w:szCs w:val="22"/>
              </w:rPr>
            </w:pPr>
            <w:r w:rsidRPr="00C4378F">
              <w:rPr>
                <w:sz w:val="22"/>
                <w:szCs w:val="22"/>
              </w:rPr>
              <w:t> </w:t>
            </w:r>
          </w:p>
        </w:tc>
        <w:tc>
          <w:tcPr>
            <w:tcW w:w="840" w:type="dxa"/>
            <w:shd w:val="clear" w:color="000000" w:fill="FFFFFF"/>
            <w:noWrap/>
            <w:vAlign w:val="center"/>
            <w:hideMark/>
          </w:tcPr>
          <w:p w:rsidR="00C4378F" w:rsidRPr="00C4378F" w:rsidRDefault="00C4378F" w:rsidP="00C4378F">
            <w:pPr>
              <w:spacing w:before="0" w:after="0"/>
              <w:jc w:val="center"/>
              <w:rPr>
                <w:sz w:val="20"/>
                <w:szCs w:val="20"/>
              </w:rPr>
            </w:pPr>
            <w:r w:rsidRPr="00C4378F">
              <w:rPr>
                <w:sz w:val="20"/>
                <w:szCs w:val="20"/>
              </w:rPr>
              <w:t> </w:t>
            </w:r>
          </w:p>
        </w:tc>
      </w:tr>
      <w:tr w:rsidR="00C4378F" w:rsidRPr="00C4378F" w:rsidTr="00C4378F">
        <w:trPr>
          <w:trHeight w:val="630"/>
        </w:trPr>
        <w:tc>
          <w:tcPr>
            <w:tcW w:w="3701" w:type="dxa"/>
            <w:shd w:val="clear" w:color="000000" w:fill="FFFFFF"/>
            <w:noWrap/>
            <w:vAlign w:val="center"/>
            <w:hideMark/>
          </w:tcPr>
          <w:p w:rsidR="00C4378F" w:rsidRPr="00C4378F" w:rsidRDefault="00C4378F" w:rsidP="00C4378F">
            <w:pPr>
              <w:spacing w:before="0" w:after="0"/>
              <w:rPr>
                <w:sz w:val="22"/>
                <w:szCs w:val="22"/>
              </w:rPr>
            </w:pPr>
            <w:r w:rsidRPr="00C4378F">
              <w:rPr>
                <w:sz w:val="22"/>
                <w:szCs w:val="22"/>
              </w:rPr>
              <w:t>продукция растениеводства, млн. руб. в ценах соответствующих лет</w:t>
            </w:r>
          </w:p>
        </w:tc>
        <w:tc>
          <w:tcPr>
            <w:tcW w:w="1417" w:type="dxa"/>
            <w:shd w:val="clear" w:color="000000" w:fill="FFFFFF"/>
            <w:noWrap/>
            <w:vAlign w:val="center"/>
            <w:hideMark/>
          </w:tcPr>
          <w:p w:rsidR="00C4378F" w:rsidRPr="00C4378F" w:rsidRDefault="00C4378F" w:rsidP="00C4378F">
            <w:pPr>
              <w:spacing w:before="0" w:after="0"/>
              <w:rPr>
                <w:sz w:val="22"/>
                <w:szCs w:val="22"/>
              </w:rPr>
            </w:pPr>
            <w:r w:rsidRPr="00C4378F">
              <w:rPr>
                <w:sz w:val="22"/>
                <w:szCs w:val="22"/>
              </w:rPr>
              <w:t xml:space="preserve">   541,119   </w:t>
            </w:r>
          </w:p>
        </w:tc>
        <w:tc>
          <w:tcPr>
            <w:tcW w:w="1418" w:type="dxa"/>
            <w:shd w:val="clear" w:color="000000" w:fill="FFFFFF"/>
            <w:noWrap/>
            <w:vAlign w:val="center"/>
            <w:hideMark/>
          </w:tcPr>
          <w:p w:rsidR="00C4378F" w:rsidRPr="00C4378F" w:rsidRDefault="00C4378F" w:rsidP="00C4378F">
            <w:pPr>
              <w:spacing w:before="0" w:after="0"/>
              <w:rPr>
                <w:sz w:val="22"/>
                <w:szCs w:val="22"/>
              </w:rPr>
            </w:pPr>
            <w:r w:rsidRPr="00C4378F">
              <w:rPr>
                <w:sz w:val="22"/>
                <w:szCs w:val="22"/>
              </w:rPr>
              <w:t xml:space="preserve">   451,472   </w:t>
            </w:r>
          </w:p>
        </w:tc>
        <w:tc>
          <w:tcPr>
            <w:tcW w:w="1276" w:type="dxa"/>
            <w:shd w:val="clear" w:color="000000" w:fill="FFFFFF"/>
            <w:vAlign w:val="center"/>
            <w:hideMark/>
          </w:tcPr>
          <w:p w:rsidR="00C4378F" w:rsidRPr="00C4378F" w:rsidRDefault="00C4378F" w:rsidP="00C4378F">
            <w:pPr>
              <w:spacing w:before="0" w:after="0"/>
              <w:jc w:val="center"/>
              <w:rPr>
                <w:sz w:val="20"/>
                <w:szCs w:val="20"/>
              </w:rPr>
            </w:pPr>
            <w:r w:rsidRPr="00C4378F">
              <w:rPr>
                <w:sz w:val="20"/>
                <w:szCs w:val="20"/>
              </w:rPr>
              <w:t xml:space="preserve"> 82,2* </w:t>
            </w:r>
          </w:p>
        </w:tc>
        <w:tc>
          <w:tcPr>
            <w:tcW w:w="1134" w:type="dxa"/>
            <w:shd w:val="clear" w:color="000000" w:fill="FFFFFF"/>
            <w:vAlign w:val="center"/>
            <w:hideMark/>
          </w:tcPr>
          <w:p w:rsidR="00C4378F" w:rsidRPr="00C4378F" w:rsidRDefault="00C4378F" w:rsidP="00C4378F">
            <w:pPr>
              <w:spacing w:before="0" w:after="0"/>
              <w:jc w:val="left"/>
              <w:rPr>
                <w:sz w:val="22"/>
                <w:szCs w:val="22"/>
              </w:rPr>
            </w:pPr>
            <w:r w:rsidRPr="00C4378F">
              <w:rPr>
                <w:sz w:val="22"/>
                <w:szCs w:val="22"/>
              </w:rPr>
              <w:t xml:space="preserve">      668,569   </w:t>
            </w:r>
          </w:p>
        </w:tc>
        <w:tc>
          <w:tcPr>
            <w:tcW w:w="1000" w:type="dxa"/>
            <w:shd w:val="clear" w:color="000000" w:fill="FFFFFF"/>
            <w:vAlign w:val="center"/>
            <w:hideMark/>
          </w:tcPr>
          <w:p w:rsidR="00C4378F" w:rsidRPr="00C4378F" w:rsidRDefault="00C4378F" w:rsidP="00C4378F">
            <w:pPr>
              <w:spacing w:before="0" w:after="0"/>
              <w:jc w:val="center"/>
              <w:rPr>
                <w:sz w:val="20"/>
                <w:szCs w:val="20"/>
              </w:rPr>
            </w:pPr>
            <w:r w:rsidRPr="00C4378F">
              <w:rPr>
                <w:sz w:val="20"/>
                <w:szCs w:val="20"/>
              </w:rPr>
              <w:t xml:space="preserve"> 140,4* </w:t>
            </w:r>
          </w:p>
        </w:tc>
        <w:tc>
          <w:tcPr>
            <w:tcW w:w="1240" w:type="dxa"/>
            <w:shd w:val="clear" w:color="000000" w:fill="FFFFFF"/>
            <w:vAlign w:val="center"/>
            <w:hideMark/>
          </w:tcPr>
          <w:p w:rsidR="00C4378F" w:rsidRPr="00C4378F" w:rsidRDefault="00C4378F" w:rsidP="00C4378F">
            <w:pPr>
              <w:spacing w:before="0" w:after="0"/>
              <w:jc w:val="left"/>
              <w:rPr>
                <w:sz w:val="22"/>
                <w:szCs w:val="22"/>
              </w:rPr>
            </w:pPr>
            <w:r w:rsidRPr="00C4378F">
              <w:rPr>
                <w:sz w:val="22"/>
                <w:szCs w:val="22"/>
              </w:rPr>
              <w:t xml:space="preserve">     716,968   </w:t>
            </w:r>
          </w:p>
        </w:tc>
        <w:tc>
          <w:tcPr>
            <w:tcW w:w="960" w:type="dxa"/>
            <w:shd w:val="clear" w:color="000000" w:fill="FFFFFF"/>
            <w:vAlign w:val="center"/>
            <w:hideMark/>
          </w:tcPr>
          <w:p w:rsidR="00C4378F" w:rsidRPr="00C4378F" w:rsidRDefault="00C4378F" w:rsidP="00C4378F">
            <w:pPr>
              <w:spacing w:before="0" w:after="0"/>
              <w:jc w:val="center"/>
              <w:rPr>
                <w:sz w:val="20"/>
                <w:szCs w:val="20"/>
              </w:rPr>
            </w:pPr>
            <w:r w:rsidRPr="00C4378F">
              <w:rPr>
                <w:sz w:val="20"/>
                <w:szCs w:val="20"/>
              </w:rPr>
              <w:t xml:space="preserve"> 101,1* </w:t>
            </w:r>
          </w:p>
        </w:tc>
        <w:tc>
          <w:tcPr>
            <w:tcW w:w="1360" w:type="dxa"/>
            <w:shd w:val="clear" w:color="000000" w:fill="FFFFFF"/>
            <w:vAlign w:val="center"/>
            <w:hideMark/>
          </w:tcPr>
          <w:p w:rsidR="00C4378F" w:rsidRPr="00C4378F" w:rsidRDefault="00C4378F" w:rsidP="00C4378F">
            <w:pPr>
              <w:spacing w:before="0" w:after="0"/>
              <w:jc w:val="left"/>
              <w:rPr>
                <w:sz w:val="22"/>
                <w:szCs w:val="22"/>
              </w:rPr>
            </w:pPr>
            <w:r w:rsidRPr="00C4378F">
              <w:rPr>
                <w:sz w:val="22"/>
                <w:szCs w:val="22"/>
              </w:rPr>
              <w:t xml:space="preserve">       755,178   </w:t>
            </w:r>
          </w:p>
        </w:tc>
        <w:tc>
          <w:tcPr>
            <w:tcW w:w="840" w:type="dxa"/>
            <w:shd w:val="clear" w:color="000000" w:fill="FFFFFF"/>
            <w:vAlign w:val="center"/>
            <w:hideMark/>
          </w:tcPr>
          <w:p w:rsidR="00C4378F" w:rsidRPr="00C4378F" w:rsidRDefault="00C4378F" w:rsidP="00C4378F">
            <w:pPr>
              <w:spacing w:before="0" w:after="0"/>
              <w:jc w:val="center"/>
              <w:rPr>
                <w:sz w:val="20"/>
                <w:szCs w:val="20"/>
              </w:rPr>
            </w:pPr>
            <w:r w:rsidRPr="00C4378F">
              <w:rPr>
                <w:sz w:val="20"/>
                <w:szCs w:val="20"/>
              </w:rPr>
              <w:t xml:space="preserve"> 100,7* </w:t>
            </w:r>
          </w:p>
        </w:tc>
      </w:tr>
      <w:tr w:rsidR="00C4378F" w:rsidRPr="00C4378F" w:rsidTr="00C4378F">
        <w:trPr>
          <w:trHeight w:val="600"/>
        </w:trPr>
        <w:tc>
          <w:tcPr>
            <w:tcW w:w="3701" w:type="dxa"/>
            <w:shd w:val="clear" w:color="000000" w:fill="FFFFFF"/>
            <w:noWrap/>
            <w:vAlign w:val="center"/>
            <w:hideMark/>
          </w:tcPr>
          <w:p w:rsidR="00C4378F" w:rsidRPr="00C4378F" w:rsidRDefault="00C4378F" w:rsidP="00C4378F">
            <w:pPr>
              <w:spacing w:before="0" w:after="0"/>
              <w:rPr>
                <w:sz w:val="22"/>
                <w:szCs w:val="22"/>
              </w:rPr>
            </w:pPr>
            <w:r w:rsidRPr="00C4378F">
              <w:rPr>
                <w:sz w:val="22"/>
                <w:szCs w:val="22"/>
              </w:rPr>
              <w:t>продукция животноводства, млн. руб. в действующих ценах</w:t>
            </w:r>
          </w:p>
        </w:tc>
        <w:tc>
          <w:tcPr>
            <w:tcW w:w="1417" w:type="dxa"/>
            <w:shd w:val="clear" w:color="000000" w:fill="FFFFFF"/>
            <w:noWrap/>
            <w:vAlign w:val="center"/>
            <w:hideMark/>
          </w:tcPr>
          <w:p w:rsidR="00C4378F" w:rsidRPr="00C4378F" w:rsidRDefault="00C4378F" w:rsidP="00C4378F">
            <w:pPr>
              <w:spacing w:before="0" w:after="0"/>
              <w:rPr>
                <w:sz w:val="22"/>
                <w:szCs w:val="22"/>
              </w:rPr>
            </w:pPr>
            <w:r w:rsidRPr="00C4378F">
              <w:rPr>
                <w:sz w:val="22"/>
                <w:szCs w:val="22"/>
              </w:rPr>
              <w:t xml:space="preserve">   354,464   </w:t>
            </w:r>
          </w:p>
        </w:tc>
        <w:tc>
          <w:tcPr>
            <w:tcW w:w="1418" w:type="dxa"/>
            <w:shd w:val="clear" w:color="000000" w:fill="FFFFFF"/>
            <w:noWrap/>
            <w:vAlign w:val="center"/>
            <w:hideMark/>
          </w:tcPr>
          <w:p w:rsidR="00C4378F" w:rsidRPr="00C4378F" w:rsidRDefault="00C4378F" w:rsidP="00C4378F">
            <w:pPr>
              <w:spacing w:before="0" w:after="0"/>
              <w:rPr>
                <w:sz w:val="22"/>
                <w:szCs w:val="22"/>
              </w:rPr>
            </w:pPr>
            <w:r w:rsidRPr="00C4378F">
              <w:rPr>
                <w:sz w:val="22"/>
                <w:szCs w:val="22"/>
              </w:rPr>
              <w:t xml:space="preserve">   361,350   </w:t>
            </w:r>
          </w:p>
        </w:tc>
        <w:tc>
          <w:tcPr>
            <w:tcW w:w="1276" w:type="dxa"/>
            <w:shd w:val="clear" w:color="000000" w:fill="FFFFFF"/>
            <w:vAlign w:val="center"/>
            <w:hideMark/>
          </w:tcPr>
          <w:p w:rsidR="00C4378F" w:rsidRPr="00C4378F" w:rsidRDefault="00C4378F" w:rsidP="00C4378F">
            <w:pPr>
              <w:spacing w:before="0" w:after="0"/>
              <w:jc w:val="center"/>
              <w:rPr>
                <w:sz w:val="20"/>
                <w:szCs w:val="20"/>
              </w:rPr>
            </w:pPr>
            <w:r w:rsidRPr="00C4378F">
              <w:rPr>
                <w:sz w:val="20"/>
                <w:szCs w:val="20"/>
              </w:rPr>
              <w:t xml:space="preserve"> 100,1* </w:t>
            </w:r>
          </w:p>
        </w:tc>
        <w:tc>
          <w:tcPr>
            <w:tcW w:w="1134" w:type="dxa"/>
            <w:shd w:val="clear" w:color="000000" w:fill="FFFFFF"/>
            <w:vAlign w:val="center"/>
            <w:hideMark/>
          </w:tcPr>
          <w:p w:rsidR="00C4378F" w:rsidRPr="00C4378F" w:rsidRDefault="00C4378F" w:rsidP="00C4378F">
            <w:pPr>
              <w:spacing w:before="0" w:after="0"/>
              <w:jc w:val="left"/>
              <w:rPr>
                <w:sz w:val="22"/>
                <w:szCs w:val="22"/>
              </w:rPr>
            </w:pPr>
            <w:r w:rsidRPr="00C4378F">
              <w:rPr>
                <w:sz w:val="22"/>
                <w:szCs w:val="22"/>
              </w:rPr>
              <w:t xml:space="preserve">      381,055   </w:t>
            </w:r>
          </w:p>
        </w:tc>
        <w:tc>
          <w:tcPr>
            <w:tcW w:w="1000" w:type="dxa"/>
            <w:shd w:val="clear" w:color="000000" w:fill="FFFFFF"/>
            <w:vAlign w:val="center"/>
            <w:hideMark/>
          </w:tcPr>
          <w:p w:rsidR="00C4378F" w:rsidRPr="00C4378F" w:rsidRDefault="00C4378F" w:rsidP="00C4378F">
            <w:pPr>
              <w:spacing w:before="0" w:after="0"/>
              <w:jc w:val="center"/>
              <w:rPr>
                <w:sz w:val="20"/>
                <w:szCs w:val="20"/>
              </w:rPr>
            </w:pPr>
            <w:r w:rsidRPr="00C4378F">
              <w:rPr>
                <w:sz w:val="20"/>
                <w:szCs w:val="20"/>
              </w:rPr>
              <w:t xml:space="preserve"> 101,3* </w:t>
            </w:r>
          </w:p>
        </w:tc>
        <w:tc>
          <w:tcPr>
            <w:tcW w:w="1240" w:type="dxa"/>
            <w:shd w:val="clear" w:color="000000" w:fill="FFFFFF"/>
            <w:vAlign w:val="center"/>
            <w:hideMark/>
          </w:tcPr>
          <w:p w:rsidR="00C4378F" w:rsidRPr="00C4378F" w:rsidRDefault="00C4378F" w:rsidP="00C4378F">
            <w:pPr>
              <w:spacing w:before="0" w:after="0"/>
              <w:jc w:val="left"/>
              <w:rPr>
                <w:sz w:val="22"/>
                <w:szCs w:val="22"/>
              </w:rPr>
            </w:pPr>
            <w:r w:rsidRPr="00C4378F">
              <w:rPr>
                <w:sz w:val="22"/>
                <w:szCs w:val="22"/>
              </w:rPr>
              <w:t xml:space="preserve">     406,400   </w:t>
            </w:r>
          </w:p>
        </w:tc>
        <w:tc>
          <w:tcPr>
            <w:tcW w:w="960" w:type="dxa"/>
            <w:shd w:val="clear" w:color="000000" w:fill="FFFFFF"/>
            <w:vAlign w:val="center"/>
            <w:hideMark/>
          </w:tcPr>
          <w:p w:rsidR="00C4378F" w:rsidRPr="00C4378F" w:rsidRDefault="00C4378F" w:rsidP="00C4378F">
            <w:pPr>
              <w:spacing w:before="0" w:after="0"/>
              <w:jc w:val="center"/>
              <w:rPr>
                <w:sz w:val="20"/>
                <w:szCs w:val="20"/>
              </w:rPr>
            </w:pPr>
            <w:r w:rsidRPr="00C4378F">
              <w:rPr>
                <w:sz w:val="20"/>
                <w:szCs w:val="20"/>
              </w:rPr>
              <w:t xml:space="preserve"> 100,9* </w:t>
            </w:r>
          </w:p>
        </w:tc>
        <w:tc>
          <w:tcPr>
            <w:tcW w:w="1360" w:type="dxa"/>
            <w:shd w:val="clear" w:color="000000" w:fill="FFFFFF"/>
            <w:vAlign w:val="center"/>
            <w:hideMark/>
          </w:tcPr>
          <w:p w:rsidR="00C4378F" w:rsidRPr="00C4378F" w:rsidRDefault="00C4378F" w:rsidP="00C4378F">
            <w:pPr>
              <w:spacing w:before="0" w:after="0"/>
              <w:jc w:val="left"/>
              <w:rPr>
                <w:sz w:val="22"/>
                <w:szCs w:val="22"/>
              </w:rPr>
            </w:pPr>
            <w:r w:rsidRPr="00C4378F">
              <w:rPr>
                <w:sz w:val="22"/>
                <w:szCs w:val="22"/>
              </w:rPr>
              <w:t xml:space="preserve">       433,121   </w:t>
            </w:r>
          </w:p>
        </w:tc>
        <w:tc>
          <w:tcPr>
            <w:tcW w:w="840" w:type="dxa"/>
            <w:shd w:val="clear" w:color="000000" w:fill="FFFFFF"/>
            <w:vAlign w:val="center"/>
            <w:hideMark/>
          </w:tcPr>
          <w:p w:rsidR="00C4378F" w:rsidRPr="00C4378F" w:rsidRDefault="00C4378F" w:rsidP="00C4378F">
            <w:pPr>
              <w:spacing w:before="0" w:after="0"/>
              <w:jc w:val="center"/>
              <w:rPr>
                <w:sz w:val="20"/>
                <w:szCs w:val="20"/>
              </w:rPr>
            </w:pPr>
            <w:r w:rsidRPr="00C4378F">
              <w:rPr>
                <w:sz w:val="20"/>
                <w:szCs w:val="20"/>
              </w:rPr>
              <w:t xml:space="preserve"> 101,5* </w:t>
            </w:r>
          </w:p>
        </w:tc>
      </w:tr>
      <w:tr w:rsidR="00C4378F" w:rsidRPr="00C4378F" w:rsidTr="00C4378F">
        <w:trPr>
          <w:trHeight w:val="600"/>
        </w:trPr>
        <w:tc>
          <w:tcPr>
            <w:tcW w:w="3701" w:type="dxa"/>
            <w:shd w:val="clear" w:color="000000" w:fill="FFFFFF"/>
            <w:noWrap/>
            <w:vAlign w:val="center"/>
            <w:hideMark/>
          </w:tcPr>
          <w:p w:rsidR="00C4378F" w:rsidRPr="00C4378F" w:rsidRDefault="00C4378F" w:rsidP="00C4378F">
            <w:pPr>
              <w:spacing w:before="0" w:after="0"/>
              <w:rPr>
                <w:sz w:val="22"/>
                <w:szCs w:val="22"/>
              </w:rPr>
            </w:pPr>
            <w:r w:rsidRPr="00C4378F">
              <w:rPr>
                <w:sz w:val="22"/>
                <w:szCs w:val="22"/>
              </w:rPr>
              <w:t>Из общего объема сельскохозяйственной продукции:</w:t>
            </w:r>
          </w:p>
        </w:tc>
        <w:tc>
          <w:tcPr>
            <w:tcW w:w="1417" w:type="dxa"/>
            <w:shd w:val="clear" w:color="000000" w:fill="FFFFFF"/>
            <w:noWrap/>
            <w:vAlign w:val="center"/>
            <w:hideMark/>
          </w:tcPr>
          <w:p w:rsidR="00C4378F" w:rsidRPr="00C4378F" w:rsidRDefault="00C4378F" w:rsidP="00C4378F">
            <w:pPr>
              <w:spacing w:before="0" w:after="0"/>
              <w:rPr>
                <w:sz w:val="22"/>
                <w:szCs w:val="22"/>
              </w:rPr>
            </w:pPr>
            <w:r w:rsidRPr="00C4378F">
              <w:rPr>
                <w:sz w:val="22"/>
                <w:szCs w:val="22"/>
              </w:rPr>
              <w:t> </w:t>
            </w:r>
          </w:p>
        </w:tc>
        <w:tc>
          <w:tcPr>
            <w:tcW w:w="1418" w:type="dxa"/>
            <w:shd w:val="clear" w:color="000000" w:fill="FFFFFF"/>
            <w:noWrap/>
            <w:vAlign w:val="center"/>
            <w:hideMark/>
          </w:tcPr>
          <w:p w:rsidR="00C4378F" w:rsidRPr="00C4378F" w:rsidRDefault="00C4378F" w:rsidP="00C4378F">
            <w:pPr>
              <w:spacing w:before="0" w:after="0"/>
              <w:rPr>
                <w:sz w:val="22"/>
                <w:szCs w:val="22"/>
              </w:rPr>
            </w:pPr>
            <w:r w:rsidRPr="00C4378F">
              <w:rPr>
                <w:sz w:val="22"/>
                <w:szCs w:val="22"/>
              </w:rPr>
              <w:t> </w:t>
            </w:r>
          </w:p>
        </w:tc>
        <w:tc>
          <w:tcPr>
            <w:tcW w:w="1276" w:type="dxa"/>
            <w:shd w:val="clear" w:color="000000" w:fill="FFFFFF"/>
            <w:noWrap/>
            <w:vAlign w:val="center"/>
            <w:hideMark/>
          </w:tcPr>
          <w:p w:rsidR="00C4378F" w:rsidRPr="00C4378F" w:rsidRDefault="00C4378F" w:rsidP="00C4378F">
            <w:pPr>
              <w:spacing w:before="0" w:after="0"/>
              <w:jc w:val="center"/>
              <w:rPr>
                <w:sz w:val="20"/>
                <w:szCs w:val="20"/>
              </w:rPr>
            </w:pPr>
            <w:r w:rsidRPr="00C4378F">
              <w:rPr>
                <w:sz w:val="20"/>
                <w:szCs w:val="20"/>
              </w:rPr>
              <w:t> </w:t>
            </w:r>
          </w:p>
        </w:tc>
        <w:tc>
          <w:tcPr>
            <w:tcW w:w="1134" w:type="dxa"/>
            <w:shd w:val="clear" w:color="000000" w:fill="FFFFFF"/>
            <w:noWrap/>
            <w:vAlign w:val="center"/>
            <w:hideMark/>
          </w:tcPr>
          <w:p w:rsidR="00C4378F" w:rsidRPr="00C4378F" w:rsidRDefault="00C4378F" w:rsidP="00C4378F">
            <w:pPr>
              <w:spacing w:before="0" w:after="0"/>
              <w:rPr>
                <w:sz w:val="22"/>
                <w:szCs w:val="22"/>
              </w:rPr>
            </w:pPr>
            <w:r w:rsidRPr="00C4378F">
              <w:rPr>
                <w:sz w:val="22"/>
                <w:szCs w:val="22"/>
              </w:rPr>
              <w:t> </w:t>
            </w:r>
          </w:p>
        </w:tc>
        <w:tc>
          <w:tcPr>
            <w:tcW w:w="1000" w:type="dxa"/>
            <w:shd w:val="clear" w:color="000000" w:fill="FFFFFF"/>
            <w:noWrap/>
            <w:vAlign w:val="center"/>
            <w:hideMark/>
          </w:tcPr>
          <w:p w:rsidR="00C4378F" w:rsidRPr="00C4378F" w:rsidRDefault="00C4378F" w:rsidP="00C4378F">
            <w:pPr>
              <w:spacing w:before="0" w:after="0"/>
              <w:jc w:val="center"/>
              <w:rPr>
                <w:sz w:val="20"/>
                <w:szCs w:val="20"/>
              </w:rPr>
            </w:pPr>
            <w:r w:rsidRPr="00C4378F">
              <w:rPr>
                <w:sz w:val="20"/>
                <w:szCs w:val="20"/>
              </w:rPr>
              <w:t> </w:t>
            </w:r>
          </w:p>
        </w:tc>
        <w:tc>
          <w:tcPr>
            <w:tcW w:w="1240" w:type="dxa"/>
            <w:shd w:val="clear" w:color="000000" w:fill="FFFFFF"/>
            <w:noWrap/>
            <w:vAlign w:val="center"/>
            <w:hideMark/>
          </w:tcPr>
          <w:p w:rsidR="00C4378F" w:rsidRPr="00C4378F" w:rsidRDefault="00C4378F" w:rsidP="00C4378F">
            <w:pPr>
              <w:spacing w:before="0" w:after="0"/>
              <w:rPr>
                <w:sz w:val="22"/>
                <w:szCs w:val="22"/>
              </w:rPr>
            </w:pPr>
            <w:r w:rsidRPr="00C4378F">
              <w:rPr>
                <w:sz w:val="22"/>
                <w:szCs w:val="22"/>
              </w:rPr>
              <w:t> </w:t>
            </w:r>
          </w:p>
        </w:tc>
        <w:tc>
          <w:tcPr>
            <w:tcW w:w="960" w:type="dxa"/>
            <w:shd w:val="clear" w:color="000000" w:fill="FFFFFF"/>
            <w:noWrap/>
            <w:vAlign w:val="center"/>
            <w:hideMark/>
          </w:tcPr>
          <w:p w:rsidR="00C4378F" w:rsidRPr="00C4378F" w:rsidRDefault="00C4378F" w:rsidP="00C4378F">
            <w:pPr>
              <w:spacing w:before="0" w:after="0"/>
              <w:jc w:val="center"/>
              <w:rPr>
                <w:sz w:val="20"/>
                <w:szCs w:val="20"/>
              </w:rPr>
            </w:pPr>
            <w:r w:rsidRPr="00C4378F">
              <w:rPr>
                <w:sz w:val="20"/>
                <w:szCs w:val="20"/>
              </w:rPr>
              <w:t> </w:t>
            </w:r>
          </w:p>
        </w:tc>
        <w:tc>
          <w:tcPr>
            <w:tcW w:w="1360" w:type="dxa"/>
            <w:shd w:val="clear" w:color="000000" w:fill="FFFFFF"/>
            <w:noWrap/>
            <w:vAlign w:val="center"/>
            <w:hideMark/>
          </w:tcPr>
          <w:p w:rsidR="00C4378F" w:rsidRPr="00C4378F" w:rsidRDefault="00C4378F" w:rsidP="00C4378F">
            <w:pPr>
              <w:spacing w:before="0" w:after="0"/>
              <w:rPr>
                <w:sz w:val="22"/>
                <w:szCs w:val="22"/>
              </w:rPr>
            </w:pPr>
            <w:r w:rsidRPr="00C4378F">
              <w:rPr>
                <w:sz w:val="22"/>
                <w:szCs w:val="22"/>
              </w:rPr>
              <w:t> </w:t>
            </w:r>
          </w:p>
        </w:tc>
        <w:tc>
          <w:tcPr>
            <w:tcW w:w="840" w:type="dxa"/>
            <w:shd w:val="clear" w:color="000000" w:fill="FFFFFF"/>
            <w:noWrap/>
            <w:vAlign w:val="center"/>
            <w:hideMark/>
          </w:tcPr>
          <w:p w:rsidR="00C4378F" w:rsidRPr="00C4378F" w:rsidRDefault="00C4378F" w:rsidP="00C4378F">
            <w:pPr>
              <w:spacing w:before="0" w:after="0"/>
              <w:jc w:val="center"/>
              <w:rPr>
                <w:sz w:val="20"/>
                <w:szCs w:val="20"/>
              </w:rPr>
            </w:pPr>
            <w:r w:rsidRPr="00C4378F">
              <w:rPr>
                <w:sz w:val="20"/>
                <w:szCs w:val="20"/>
              </w:rPr>
              <w:t> </w:t>
            </w:r>
          </w:p>
        </w:tc>
      </w:tr>
      <w:tr w:rsidR="00C4378F" w:rsidRPr="00C4378F" w:rsidTr="00C4378F">
        <w:trPr>
          <w:trHeight w:val="570"/>
        </w:trPr>
        <w:tc>
          <w:tcPr>
            <w:tcW w:w="3701" w:type="dxa"/>
            <w:shd w:val="clear" w:color="000000" w:fill="FFFFFF"/>
            <w:vAlign w:val="center"/>
            <w:hideMark/>
          </w:tcPr>
          <w:p w:rsidR="00C4378F" w:rsidRPr="00C4378F" w:rsidRDefault="00C4378F" w:rsidP="00C4378F">
            <w:pPr>
              <w:spacing w:before="0" w:after="0"/>
              <w:ind w:firstLineChars="100" w:firstLine="220"/>
              <w:jc w:val="left"/>
              <w:rPr>
                <w:sz w:val="22"/>
                <w:szCs w:val="22"/>
              </w:rPr>
            </w:pPr>
            <w:r w:rsidRPr="00C4378F">
              <w:rPr>
                <w:sz w:val="22"/>
                <w:szCs w:val="22"/>
              </w:rPr>
              <w:t>в том числе в сельскохозяйственных организациях</w:t>
            </w:r>
          </w:p>
        </w:tc>
        <w:tc>
          <w:tcPr>
            <w:tcW w:w="1417" w:type="dxa"/>
            <w:shd w:val="clear" w:color="000000" w:fill="FFFFFF"/>
            <w:noWrap/>
            <w:vAlign w:val="center"/>
            <w:hideMark/>
          </w:tcPr>
          <w:p w:rsidR="00C4378F" w:rsidRPr="00C4378F" w:rsidRDefault="00C4378F" w:rsidP="00C4378F">
            <w:pPr>
              <w:spacing w:before="0" w:after="0"/>
              <w:rPr>
                <w:sz w:val="22"/>
                <w:szCs w:val="22"/>
              </w:rPr>
            </w:pPr>
            <w:r w:rsidRPr="00C4378F">
              <w:rPr>
                <w:sz w:val="22"/>
                <w:szCs w:val="22"/>
              </w:rPr>
              <w:t xml:space="preserve">   650,673   </w:t>
            </w:r>
          </w:p>
        </w:tc>
        <w:tc>
          <w:tcPr>
            <w:tcW w:w="1418" w:type="dxa"/>
            <w:shd w:val="clear" w:color="000000" w:fill="FFFFFF"/>
            <w:noWrap/>
            <w:vAlign w:val="center"/>
            <w:hideMark/>
          </w:tcPr>
          <w:p w:rsidR="00C4378F" w:rsidRPr="00C4378F" w:rsidRDefault="00C4378F" w:rsidP="00C4378F">
            <w:pPr>
              <w:spacing w:before="0" w:after="0"/>
              <w:rPr>
                <w:sz w:val="22"/>
                <w:szCs w:val="22"/>
              </w:rPr>
            </w:pPr>
            <w:r w:rsidRPr="00C4378F">
              <w:rPr>
                <w:sz w:val="22"/>
                <w:szCs w:val="22"/>
              </w:rPr>
              <w:t xml:space="preserve">   565,612   </w:t>
            </w:r>
          </w:p>
        </w:tc>
        <w:tc>
          <w:tcPr>
            <w:tcW w:w="1276" w:type="dxa"/>
            <w:shd w:val="clear" w:color="000000" w:fill="FFFFFF"/>
            <w:vAlign w:val="center"/>
            <w:hideMark/>
          </w:tcPr>
          <w:p w:rsidR="00C4378F" w:rsidRPr="00C4378F" w:rsidRDefault="00C4378F" w:rsidP="00C4378F">
            <w:pPr>
              <w:spacing w:before="0" w:after="0"/>
              <w:jc w:val="center"/>
              <w:rPr>
                <w:sz w:val="20"/>
                <w:szCs w:val="20"/>
              </w:rPr>
            </w:pPr>
            <w:r w:rsidRPr="00C4378F">
              <w:rPr>
                <w:sz w:val="20"/>
                <w:szCs w:val="20"/>
              </w:rPr>
              <w:t xml:space="preserve"> 85,1* </w:t>
            </w:r>
          </w:p>
        </w:tc>
        <w:tc>
          <w:tcPr>
            <w:tcW w:w="1134" w:type="dxa"/>
            <w:shd w:val="clear" w:color="000000" w:fill="FFFFFF"/>
            <w:vAlign w:val="center"/>
            <w:hideMark/>
          </w:tcPr>
          <w:p w:rsidR="00C4378F" w:rsidRPr="00C4378F" w:rsidRDefault="00C4378F" w:rsidP="00C4378F">
            <w:pPr>
              <w:spacing w:before="0" w:after="0"/>
              <w:jc w:val="left"/>
              <w:rPr>
                <w:sz w:val="22"/>
                <w:szCs w:val="22"/>
              </w:rPr>
            </w:pPr>
            <w:r w:rsidRPr="00C4378F">
              <w:rPr>
                <w:sz w:val="22"/>
                <w:szCs w:val="22"/>
              </w:rPr>
              <w:t xml:space="preserve">      775,452   </w:t>
            </w:r>
          </w:p>
        </w:tc>
        <w:tc>
          <w:tcPr>
            <w:tcW w:w="1000" w:type="dxa"/>
            <w:shd w:val="clear" w:color="000000" w:fill="FFFFFF"/>
            <w:vAlign w:val="center"/>
            <w:hideMark/>
          </w:tcPr>
          <w:p w:rsidR="00C4378F" w:rsidRPr="00C4378F" w:rsidRDefault="00C4378F" w:rsidP="00C4378F">
            <w:pPr>
              <w:spacing w:before="0" w:after="0"/>
              <w:jc w:val="center"/>
              <w:rPr>
                <w:sz w:val="20"/>
                <w:szCs w:val="20"/>
              </w:rPr>
            </w:pPr>
            <w:r w:rsidRPr="00C4378F">
              <w:rPr>
                <w:sz w:val="20"/>
                <w:szCs w:val="20"/>
              </w:rPr>
              <w:t xml:space="preserve"> 131,7* </w:t>
            </w:r>
          </w:p>
        </w:tc>
        <w:tc>
          <w:tcPr>
            <w:tcW w:w="1240" w:type="dxa"/>
            <w:shd w:val="clear" w:color="000000" w:fill="FFFFFF"/>
            <w:vAlign w:val="center"/>
            <w:hideMark/>
          </w:tcPr>
          <w:p w:rsidR="00C4378F" w:rsidRPr="00C4378F" w:rsidRDefault="00C4378F" w:rsidP="00C4378F">
            <w:pPr>
              <w:spacing w:before="0" w:after="0"/>
              <w:jc w:val="left"/>
              <w:rPr>
                <w:sz w:val="22"/>
                <w:szCs w:val="22"/>
              </w:rPr>
            </w:pPr>
            <w:r w:rsidRPr="00C4378F">
              <w:rPr>
                <w:sz w:val="22"/>
                <w:szCs w:val="22"/>
              </w:rPr>
              <w:t xml:space="preserve">     815,146   </w:t>
            </w:r>
          </w:p>
        </w:tc>
        <w:tc>
          <w:tcPr>
            <w:tcW w:w="960" w:type="dxa"/>
            <w:shd w:val="clear" w:color="000000" w:fill="FFFFFF"/>
            <w:vAlign w:val="center"/>
            <w:hideMark/>
          </w:tcPr>
          <w:p w:rsidR="00C4378F" w:rsidRPr="00C4378F" w:rsidRDefault="00C4378F" w:rsidP="00C4378F">
            <w:pPr>
              <w:spacing w:before="0" w:after="0"/>
              <w:jc w:val="center"/>
              <w:rPr>
                <w:sz w:val="20"/>
                <w:szCs w:val="20"/>
              </w:rPr>
            </w:pPr>
            <w:r w:rsidRPr="00C4378F">
              <w:rPr>
                <w:sz w:val="20"/>
                <w:szCs w:val="20"/>
              </w:rPr>
              <w:t xml:space="preserve"> 100,4* </w:t>
            </w:r>
          </w:p>
        </w:tc>
        <w:tc>
          <w:tcPr>
            <w:tcW w:w="1360" w:type="dxa"/>
            <w:shd w:val="clear" w:color="000000" w:fill="FFFFFF"/>
            <w:vAlign w:val="center"/>
            <w:hideMark/>
          </w:tcPr>
          <w:p w:rsidR="00C4378F" w:rsidRPr="00C4378F" w:rsidRDefault="00C4378F" w:rsidP="00C4378F">
            <w:pPr>
              <w:spacing w:before="0" w:after="0"/>
              <w:jc w:val="left"/>
              <w:rPr>
                <w:sz w:val="22"/>
                <w:szCs w:val="22"/>
              </w:rPr>
            </w:pPr>
            <w:r w:rsidRPr="00C4378F">
              <w:rPr>
                <w:sz w:val="22"/>
                <w:szCs w:val="22"/>
              </w:rPr>
              <w:t xml:space="preserve">       861,198   </w:t>
            </w:r>
          </w:p>
        </w:tc>
        <w:tc>
          <w:tcPr>
            <w:tcW w:w="840" w:type="dxa"/>
            <w:shd w:val="clear" w:color="000000" w:fill="FFFFFF"/>
            <w:vAlign w:val="center"/>
            <w:hideMark/>
          </w:tcPr>
          <w:p w:rsidR="00C4378F" w:rsidRPr="00C4378F" w:rsidRDefault="00C4378F" w:rsidP="00C4378F">
            <w:pPr>
              <w:spacing w:before="0" w:after="0"/>
              <w:jc w:val="center"/>
              <w:rPr>
                <w:sz w:val="20"/>
                <w:szCs w:val="20"/>
              </w:rPr>
            </w:pPr>
            <w:r w:rsidRPr="00C4378F">
              <w:rPr>
                <w:sz w:val="20"/>
                <w:szCs w:val="20"/>
              </w:rPr>
              <w:t xml:space="preserve"> 101,1* </w:t>
            </w:r>
          </w:p>
        </w:tc>
      </w:tr>
      <w:tr w:rsidR="00C4378F" w:rsidRPr="00C4378F" w:rsidTr="00C4378F">
        <w:trPr>
          <w:trHeight w:val="915"/>
        </w:trPr>
        <w:tc>
          <w:tcPr>
            <w:tcW w:w="3701" w:type="dxa"/>
            <w:shd w:val="clear" w:color="000000" w:fill="FFFFFF"/>
            <w:vAlign w:val="center"/>
            <w:hideMark/>
          </w:tcPr>
          <w:p w:rsidR="00C4378F" w:rsidRPr="00C4378F" w:rsidRDefault="00C4378F" w:rsidP="00C4378F">
            <w:pPr>
              <w:spacing w:before="0" w:after="0"/>
              <w:ind w:firstLineChars="100" w:firstLine="220"/>
              <w:jc w:val="left"/>
              <w:rPr>
                <w:sz w:val="22"/>
                <w:szCs w:val="22"/>
              </w:rPr>
            </w:pPr>
            <w:r w:rsidRPr="00C4378F">
              <w:rPr>
                <w:sz w:val="22"/>
                <w:szCs w:val="22"/>
              </w:rPr>
              <w:t>в том числе в  крестьянских (фермерских) хозяйствах и у индивидуальных предпринимателей</w:t>
            </w:r>
          </w:p>
        </w:tc>
        <w:tc>
          <w:tcPr>
            <w:tcW w:w="1417" w:type="dxa"/>
            <w:shd w:val="clear" w:color="000000" w:fill="FFFFFF"/>
            <w:noWrap/>
            <w:vAlign w:val="center"/>
            <w:hideMark/>
          </w:tcPr>
          <w:p w:rsidR="00C4378F" w:rsidRPr="00C4378F" w:rsidRDefault="00C4378F" w:rsidP="00C4378F">
            <w:pPr>
              <w:spacing w:before="0" w:after="0"/>
              <w:rPr>
                <w:sz w:val="22"/>
                <w:szCs w:val="22"/>
              </w:rPr>
            </w:pPr>
            <w:r w:rsidRPr="00C4378F">
              <w:rPr>
                <w:sz w:val="22"/>
                <w:szCs w:val="22"/>
              </w:rPr>
              <w:t xml:space="preserve">     74,085   </w:t>
            </w:r>
          </w:p>
        </w:tc>
        <w:tc>
          <w:tcPr>
            <w:tcW w:w="1418" w:type="dxa"/>
            <w:shd w:val="clear" w:color="000000" w:fill="FFFFFF"/>
            <w:noWrap/>
            <w:vAlign w:val="center"/>
            <w:hideMark/>
          </w:tcPr>
          <w:p w:rsidR="00C4378F" w:rsidRPr="00C4378F" w:rsidRDefault="00C4378F" w:rsidP="00C4378F">
            <w:pPr>
              <w:spacing w:before="0" w:after="0"/>
              <w:rPr>
                <w:sz w:val="22"/>
                <w:szCs w:val="22"/>
              </w:rPr>
            </w:pPr>
            <w:r w:rsidRPr="00C4378F">
              <w:rPr>
                <w:sz w:val="22"/>
                <w:szCs w:val="22"/>
              </w:rPr>
              <w:t xml:space="preserve">    70,888   </w:t>
            </w:r>
          </w:p>
        </w:tc>
        <w:tc>
          <w:tcPr>
            <w:tcW w:w="1276" w:type="dxa"/>
            <w:shd w:val="clear" w:color="000000" w:fill="FFFFFF"/>
            <w:vAlign w:val="center"/>
            <w:hideMark/>
          </w:tcPr>
          <w:p w:rsidR="00C4378F" w:rsidRPr="00C4378F" w:rsidRDefault="00C4378F" w:rsidP="00C4378F">
            <w:pPr>
              <w:spacing w:before="0" w:after="0"/>
              <w:jc w:val="center"/>
              <w:rPr>
                <w:sz w:val="20"/>
                <w:szCs w:val="20"/>
              </w:rPr>
            </w:pPr>
            <w:r w:rsidRPr="00C4378F">
              <w:rPr>
                <w:sz w:val="20"/>
                <w:szCs w:val="20"/>
              </w:rPr>
              <w:t xml:space="preserve"> 93,9* </w:t>
            </w:r>
          </w:p>
        </w:tc>
        <w:tc>
          <w:tcPr>
            <w:tcW w:w="1134" w:type="dxa"/>
            <w:shd w:val="clear" w:color="000000" w:fill="FFFFFF"/>
            <w:vAlign w:val="center"/>
            <w:hideMark/>
          </w:tcPr>
          <w:p w:rsidR="00C4378F" w:rsidRPr="00C4378F" w:rsidRDefault="00C4378F" w:rsidP="00C4378F">
            <w:pPr>
              <w:spacing w:before="0" w:after="0"/>
              <w:jc w:val="left"/>
              <w:rPr>
                <w:sz w:val="22"/>
                <w:szCs w:val="22"/>
              </w:rPr>
            </w:pPr>
            <w:r w:rsidRPr="00C4378F">
              <w:rPr>
                <w:sz w:val="22"/>
                <w:szCs w:val="22"/>
              </w:rPr>
              <w:t xml:space="preserve">        76,009   </w:t>
            </w:r>
          </w:p>
        </w:tc>
        <w:tc>
          <w:tcPr>
            <w:tcW w:w="1000" w:type="dxa"/>
            <w:shd w:val="clear" w:color="000000" w:fill="FFFFFF"/>
            <w:vAlign w:val="center"/>
            <w:hideMark/>
          </w:tcPr>
          <w:p w:rsidR="00C4378F" w:rsidRPr="00C4378F" w:rsidRDefault="00C4378F" w:rsidP="00C4378F">
            <w:pPr>
              <w:spacing w:before="0" w:after="0"/>
              <w:jc w:val="center"/>
              <w:rPr>
                <w:sz w:val="20"/>
                <w:szCs w:val="20"/>
              </w:rPr>
            </w:pPr>
            <w:r w:rsidRPr="00C4378F">
              <w:rPr>
                <w:sz w:val="20"/>
                <w:szCs w:val="20"/>
              </w:rPr>
              <w:t xml:space="preserve"> 103,9* </w:t>
            </w:r>
          </w:p>
        </w:tc>
        <w:tc>
          <w:tcPr>
            <w:tcW w:w="1240" w:type="dxa"/>
            <w:shd w:val="clear" w:color="000000" w:fill="FFFFFF"/>
            <w:vAlign w:val="center"/>
            <w:hideMark/>
          </w:tcPr>
          <w:p w:rsidR="00C4378F" w:rsidRPr="00C4378F" w:rsidRDefault="00C4378F" w:rsidP="00C4378F">
            <w:pPr>
              <w:spacing w:before="0" w:after="0"/>
              <w:jc w:val="left"/>
              <w:rPr>
                <w:sz w:val="22"/>
                <w:szCs w:val="22"/>
              </w:rPr>
            </w:pPr>
            <w:r w:rsidRPr="00C4378F">
              <w:rPr>
                <w:sz w:val="22"/>
                <w:szCs w:val="22"/>
              </w:rPr>
              <w:t xml:space="preserve">       80,380   </w:t>
            </w:r>
          </w:p>
        </w:tc>
        <w:tc>
          <w:tcPr>
            <w:tcW w:w="960" w:type="dxa"/>
            <w:shd w:val="clear" w:color="000000" w:fill="FFFFFF"/>
            <w:vAlign w:val="center"/>
            <w:hideMark/>
          </w:tcPr>
          <w:p w:rsidR="00C4378F" w:rsidRPr="00C4378F" w:rsidRDefault="00C4378F" w:rsidP="00C4378F">
            <w:pPr>
              <w:spacing w:before="0" w:after="0"/>
              <w:jc w:val="center"/>
              <w:rPr>
                <w:sz w:val="20"/>
                <w:szCs w:val="20"/>
              </w:rPr>
            </w:pPr>
            <w:r w:rsidRPr="00C4378F">
              <w:rPr>
                <w:sz w:val="20"/>
                <w:szCs w:val="20"/>
              </w:rPr>
              <w:t xml:space="preserve"> 101,1* </w:t>
            </w:r>
          </w:p>
        </w:tc>
        <w:tc>
          <w:tcPr>
            <w:tcW w:w="1360" w:type="dxa"/>
            <w:shd w:val="clear" w:color="000000" w:fill="FFFFFF"/>
            <w:vAlign w:val="center"/>
            <w:hideMark/>
          </w:tcPr>
          <w:p w:rsidR="00C4378F" w:rsidRPr="00C4378F" w:rsidRDefault="00C4378F" w:rsidP="00C4378F">
            <w:pPr>
              <w:spacing w:before="0" w:after="0"/>
              <w:jc w:val="left"/>
              <w:rPr>
                <w:sz w:val="22"/>
                <w:szCs w:val="22"/>
              </w:rPr>
            </w:pPr>
            <w:r w:rsidRPr="00C4378F">
              <w:rPr>
                <w:sz w:val="22"/>
                <w:szCs w:val="22"/>
              </w:rPr>
              <w:t xml:space="preserve">         85,005   </w:t>
            </w:r>
          </w:p>
        </w:tc>
        <w:tc>
          <w:tcPr>
            <w:tcW w:w="840" w:type="dxa"/>
            <w:shd w:val="clear" w:color="000000" w:fill="FFFFFF"/>
            <w:vAlign w:val="center"/>
            <w:hideMark/>
          </w:tcPr>
          <w:p w:rsidR="00C4378F" w:rsidRPr="00C4378F" w:rsidRDefault="00C4378F" w:rsidP="00C4378F">
            <w:pPr>
              <w:spacing w:before="0" w:after="0"/>
              <w:jc w:val="center"/>
              <w:rPr>
                <w:sz w:val="20"/>
                <w:szCs w:val="20"/>
              </w:rPr>
            </w:pPr>
            <w:r w:rsidRPr="00C4378F">
              <w:rPr>
                <w:sz w:val="20"/>
                <w:szCs w:val="20"/>
              </w:rPr>
              <w:t xml:space="preserve"> 101,2* </w:t>
            </w:r>
          </w:p>
        </w:tc>
      </w:tr>
      <w:tr w:rsidR="00C4378F" w:rsidRPr="00C4378F" w:rsidTr="00C4378F">
        <w:trPr>
          <w:trHeight w:val="615"/>
        </w:trPr>
        <w:tc>
          <w:tcPr>
            <w:tcW w:w="3701" w:type="dxa"/>
            <w:shd w:val="clear" w:color="000000" w:fill="FFFFFF"/>
            <w:vAlign w:val="center"/>
            <w:hideMark/>
          </w:tcPr>
          <w:p w:rsidR="00C4378F" w:rsidRPr="00C4378F" w:rsidRDefault="00C4378F" w:rsidP="00C4378F">
            <w:pPr>
              <w:spacing w:before="0" w:after="0"/>
              <w:ind w:firstLineChars="100" w:firstLine="220"/>
              <w:jc w:val="left"/>
              <w:rPr>
                <w:sz w:val="22"/>
                <w:szCs w:val="22"/>
              </w:rPr>
            </w:pPr>
            <w:r w:rsidRPr="00C4378F">
              <w:rPr>
                <w:sz w:val="22"/>
                <w:szCs w:val="22"/>
              </w:rPr>
              <w:t>в том числе в личных подсобных хозяйствах</w:t>
            </w:r>
          </w:p>
        </w:tc>
        <w:tc>
          <w:tcPr>
            <w:tcW w:w="1417" w:type="dxa"/>
            <w:shd w:val="clear" w:color="000000" w:fill="FFFFFF"/>
            <w:noWrap/>
            <w:vAlign w:val="center"/>
            <w:hideMark/>
          </w:tcPr>
          <w:p w:rsidR="00C4378F" w:rsidRPr="00C4378F" w:rsidRDefault="00C4378F" w:rsidP="00C4378F">
            <w:pPr>
              <w:spacing w:before="0" w:after="0"/>
              <w:rPr>
                <w:sz w:val="22"/>
                <w:szCs w:val="22"/>
              </w:rPr>
            </w:pPr>
            <w:r w:rsidRPr="00C4378F">
              <w:rPr>
                <w:sz w:val="22"/>
                <w:szCs w:val="22"/>
              </w:rPr>
              <w:t xml:space="preserve">   170,825   </w:t>
            </w:r>
          </w:p>
        </w:tc>
        <w:tc>
          <w:tcPr>
            <w:tcW w:w="1418" w:type="dxa"/>
            <w:shd w:val="clear" w:color="000000" w:fill="FFFFFF"/>
            <w:noWrap/>
            <w:vAlign w:val="center"/>
            <w:hideMark/>
          </w:tcPr>
          <w:p w:rsidR="00C4378F" w:rsidRPr="00C4378F" w:rsidRDefault="00C4378F" w:rsidP="00C4378F">
            <w:pPr>
              <w:spacing w:before="0" w:after="0"/>
              <w:rPr>
                <w:sz w:val="22"/>
                <w:szCs w:val="22"/>
              </w:rPr>
            </w:pPr>
            <w:r w:rsidRPr="00C4378F">
              <w:rPr>
                <w:sz w:val="22"/>
                <w:szCs w:val="22"/>
              </w:rPr>
              <w:t xml:space="preserve">   176,321   </w:t>
            </w:r>
          </w:p>
        </w:tc>
        <w:tc>
          <w:tcPr>
            <w:tcW w:w="1276" w:type="dxa"/>
            <w:shd w:val="clear" w:color="000000" w:fill="FFFFFF"/>
            <w:vAlign w:val="center"/>
            <w:hideMark/>
          </w:tcPr>
          <w:p w:rsidR="00C4378F" w:rsidRPr="00C4378F" w:rsidRDefault="00C4378F" w:rsidP="00C4378F">
            <w:pPr>
              <w:spacing w:before="0" w:after="0"/>
              <w:jc w:val="center"/>
              <w:rPr>
                <w:sz w:val="20"/>
                <w:szCs w:val="20"/>
              </w:rPr>
            </w:pPr>
            <w:r w:rsidRPr="00C4378F">
              <w:rPr>
                <w:sz w:val="20"/>
                <w:szCs w:val="20"/>
              </w:rPr>
              <w:t xml:space="preserve"> 100,7* </w:t>
            </w:r>
          </w:p>
        </w:tc>
        <w:tc>
          <w:tcPr>
            <w:tcW w:w="1134" w:type="dxa"/>
            <w:shd w:val="clear" w:color="000000" w:fill="FFFFFF"/>
            <w:vAlign w:val="center"/>
            <w:hideMark/>
          </w:tcPr>
          <w:p w:rsidR="00C4378F" w:rsidRPr="00C4378F" w:rsidRDefault="00C4378F" w:rsidP="00C4378F">
            <w:pPr>
              <w:spacing w:before="0" w:after="0"/>
              <w:jc w:val="left"/>
              <w:rPr>
                <w:sz w:val="22"/>
                <w:szCs w:val="22"/>
              </w:rPr>
            </w:pPr>
            <w:r w:rsidRPr="00C4378F">
              <w:rPr>
                <w:sz w:val="22"/>
                <w:szCs w:val="22"/>
              </w:rPr>
              <w:t xml:space="preserve">      198,163   </w:t>
            </w:r>
          </w:p>
        </w:tc>
        <w:tc>
          <w:tcPr>
            <w:tcW w:w="1000" w:type="dxa"/>
            <w:shd w:val="clear" w:color="000000" w:fill="FFFFFF"/>
            <w:vAlign w:val="center"/>
            <w:hideMark/>
          </w:tcPr>
          <w:p w:rsidR="00C4378F" w:rsidRPr="00C4378F" w:rsidRDefault="00C4378F" w:rsidP="00C4378F">
            <w:pPr>
              <w:spacing w:before="0" w:after="0"/>
              <w:jc w:val="center"/>
              <w:rPr>
                <w:sz w:val="20"/>
                <w:szCs w:val="20"/>
              </w:rPr>
            </w:pPr>
            <w:r w:rsidRPr="00C4378F">
              <w:rPr>
                <w:sz w:val="20"/>
                <w:szCs w:val="20"/>
              </w:rPr>
              <w:t xml:space="preserve"> 101,8* </w:t>
            </w:r>
          </w:p>
        </w:tc>
        <w:tc>
          <w:tcPr>
            <w:tcW w:w="1240" w:type="dxa"/>
            <w:shd w:val="clear" w:color="000000" w:fill="FFFFFF"/>
            <w:vAlign w:val="center"/>
            <w:hideMark/>
          </w:tcPr>
          <w:p w:rsidR="00C4378F" w:rsidRPr="00C4378F" w:rsidRDefault="00C4378F" w:rsidP="00C4378F">
            <w:pPr>
              <w:spacing w:before="0" w:after="0"/>
              <w:jc w:val="left"/>
              <w:rPr>
                <w:sz w:val="22"/>
                <w:szCs w:val="22"/>
              </w:rPr>
            </w:pPr>
            <w:r w:rsidRPr="00C4378F">
              <w:rPr>
                <w:sz w:val="22"/>
                <w:szCs w:val="22"/>
              </w:rPr>
              <w:t xml:space="preserve">     227,842   </w:t>
            </w:r>
          </w:p>
        </w:tc>
        <w:tc>
          <w:tcPr>
            <w:tcW w:w="960" w:type="dxa"/>
            <w:shd w:val="clear" w:color="000000" w:fill="FFFFFF"/>
            <w:vAlign w:val="center"/>
            <w:hideMark/>
          </w:tcPr>
          <w:p w:rsidR="00C4378F" w:rsidRPr="00C4378F" w:rsidRDefault="00C4378F" w:rsidP="00C4378F">
            <w:pPr>
              <w:spacing w:before="0" w:after="0"/>
              <w:jc w:val="center"/>
              <w:rPr>
                <w:sz w:val="20"/>
                <w:szCs w:val="20"/>
              </w:rPr>
            </w:pPr>
            <w:r w:rsidRPr="00C4378F">
              <w:rPr>
                <w:sz w:val="20"/>
                <w:szCs w:val="20"/>
              </w:rPr>
              <w:t xml:space="preserve"> 103,2* </w:t>
            </w:r>
          </w:p>
        </w:tc>
        <w:tc>
          <w:tcPr>
            <w:tcW w:w="1360" w:type="dxa"/>
            <w:shd w:val="clear" w:color="000000" w:fill="FFFFFF"/>
            <w:vAlign w:val="center"/>
            <w:hideMark/>
          </w:tcPr>
          <w:p w:rsidR="00C4378F" w:rsidRPr="00C4378F" w:rsidRDefault="00C4378F" w:rsidP="00C4378F">
            <w:pPr>
              <w:spacing w:before="0" w:after="0"/>
              <w:jc w:val="left"/>
              <w:rPr>
                <w:sz w:val="22"/>
                <w:szCs w:val="22"/>
              </w:rPr>
            </w:pPr>
            <w:r w:rsidRPr="00C4378F">
              <w:rPr>
                <w:sz w:val="22"/>
                <w:szCs w:val="22"/>
              </w:rPr>
              <w:t xml:space="preserve">       242,096   </w:t>
            </w:r>
          </w:p>
        </w:tc>
        <w:tc>
          <w:tcPr>
            <w:tcW w:w="840" w:type="dxa"/>
            <w:shd w:val="clear" w:color="000000" w:fill="FFFFFF"/>
            <w:vAlign w:val="center"/>
            <w:hideMark/>
          </w:tcPr>
          <w:p w:rsidR="00C4378F" w:rsidRPr="00C4378F" w:rsidRDefault="00C4378F" w:rsidP="00C4378F">
            <w:pPr>
              <w:spacing w:before="0" w:after="0"/>
              <w:jc w:val="center"/>
              <w:rPr>
                <w:sz w:val="20"/>
                <w:szCs w:val="20"/>
              </w:rPr>
            </w:pPr>
            <w:r w:rsidRPr="00C4378F">
              <w:rPr>
                <w:sz w:val="20"/>
                <w:szCs w:val="20"/>
              </w:rPr>
              <w:t xml:space="preserve"> 101,1* </w:t>
            </w:r>
          </w:p>
        </w:tc>
      </w:tr>
      <w:tr w:rsidR="00C4378F" w:rsidRPr="00C4378F" w:rsidTr="00C4378F">
        <w:trPr>
          <w:trHeight w:val="405"/>
        </w:trPr>
        <w:tc>
          <w:tcPr>
            <w:tcW w:w="14346" w:type="dxa"/>
            <w:gridSpan w:val="10"/>
            <w:shd w:val="clear" w:color="000000" w:fill="FFFFFF"/>
            <w:vAlign w:val="center"/>
            <w:hideMark/>
          </w:tcPr>
          <w:p w:rsidR="00C4378F" w:rsidRPr="00C4378F" w:rsidRDefault="00C4378F" w:rsidP="00C4378F">
            <w:pPr>
              <w:spacing w:before="0" w:after="0"/>
              <w:jc w:val="left"/>
              <w:rPr>
                <w:b/>
                <w:bCs/>
                <w:sz w:val="22"/>
                <w:szCs w:val="22"/>
              </w:rPr>
            </w:pPr>
            <w:r w:rsidRPr="00C4378F">
              <w:rPr>
                <w:b/>
                <w:bCs/>
                <w:sz w:val="22"/>
                <w:szCs w:val="22"/>
              </w:rPr>
              <w:t>Производство основных видов сельскохозяйственной продукции</w:t>
            </w:r>
          </w:p>
        </w:tc>
      </w:tr>
      <w:tr w:rsidR="00C4378F" w:rsidRPr="00C4378F" w:rsidTr="00C4378F">
        <w:trPr>
          <w:trHeight w:val="630"/>
        </w:trPr>
        <w:tc>
          <w:tcPr>
            <w:tcW w:w="3701" w:type="dxa"/>
            <w:shd w:val="clear" w:color="000000" w:fill="FFFFFF"/>
            <w:vAlign w:val="center"/>
            <w:hideMark/>
          </w:tcPr>
          <w:p w:rsidR="00C4378F" w:rsidRPr="00C4378F" w:rsidRDefault="00C4378F" w:rsidP="00C4378F">
            <w:pPr>
              <w:spacing w:before="0" w:after="0"/>
              <w:jc w:val="left"/>
              <w:rPr>
                <w:sz w:val="22"/>
                <w:szCs w:val="22"/>
              </w:rPr>
            </w:pPr>
            <w:r w:rsidRPr="00C4378F">
              <w:rPr>
                <w:sz w:val="22"/>
                <w:szCs w:val="22"/>
              </w:rPr>
              <w:t>Зерно и зернобобовые культуры (в весе  после доработки), тыс.тонн</w:t>
            </w:r>
          </w:p>
        </w:tc>
        <w:tc>
          <w:tcPr>
            <w:tcW w:w="1417" w:type="dxa"/>
            <w:shd w:val="clear" w:color="000000" w:fill="FFFFFF"/>
            <w:noWrap/>
            <w:vAlign w:val="center"/>
            <w:hideMark/>
          </w:tcPr>
          <w:p w:rsidR="00C4378F" w:rsidRPr="00C4378F" w:rsidRDefault="00C4378F" w:rsidP="00C4378F">
            <w:pPr>
              <w:spacing w:before="0" w:after="0"/>
              <w:rPr>
                <w:sz w:val="22"/>
                <w:szCs w:val="22"/>
              </w:rPr>
            </w:pPr>
            <w:r w:rsidRPr="00C4378F">
              <w:rPr>
                <w:sz w:val="22"/>
                <w:szCs w:val="22"/>
              </w:rPr>
              <w:t xml:space="preserve">     49,430   </w:t>
            </w:r>
          </w:p>
        </w:tc>
        <w:tc>
          <w:tcPr>
            <w:tcW w:w="1418" w:type="dxa"/>
            <w:shd w:val="clear" w:color="000000" w:fill="FFFFFF"/>
            <w:noWrap/>
            <w:vAlign w:val="center"/>
            <w:hideMark/>
          </w:tcPr>
          <w:p w:rsidR="00C4378F" w:rsidRPr="00C4378F" w:rsidRDefault="00C4378F" w:rsidP="00C4378F">
            <w:pPr>
              <w:spacing w:before="0" w:after="0"/>
              <w:rPr>
                <w:sz w:val="22"/>
                <w:szCs w:val="22"/>
              </w:rPr>
            </w:pPr>
            <w:r w:rsidRPr="00C4378F">
              <w:rPr>
                <w:sz w:val="22"/>
                <w:szCs w:val="22"/>
              </w:rPr>
              <w:t xml:space="preserve">    28,250   </w:t>
            </w:r>
          </w:p>
        </w:tc>
        <w:tc>
          <w:tcPr>
            <w:tcW w:w="1276" w:type="dxa"/>
            <w:shd w:val="clear" w:color="000000" w:fill="FFFFFF"/>
            <w:noWrap/>
            <w:vAlign w:val="center"/>
            <w:hideMark/>
          </w:tcPr>
          <w:p w:rsidR="00C4378F" w:rsidRPr="00C4378F" w:rsidRDefault="00C4378F" w:rsidP="00C4378F">
            <w:pPr>
              <w:spacing w:before="0" w:after="0"/>
              <w:rPr>
                <w:sz w:val="20"/>
                <w:szCs w:val="20"/>
              </w:rPr>
            </w:pPr>
            <w:r w:rsidRPr="00C4378F">
              <w:rPr>
                <w:sz w:val="20"/>
                <w:szCs w:val="20"/>
              </w:rPr>
              <w:t xml:space="preserve">           57,2   </w:t>
            </w:r>
          </w:p>
        </w:tc>
        <w:tc>
          <w:tcPr>
            <w:tcW w:w="1134" w:type="dxa"/>
            <w:shd w:val="clear" w:color="000000" w:fill="FFFFFF"/>
            <w:noWrap/>
            <w:vAlign w:val="center"/>
            <w:hideMark/>
          </w:tcPr>
          <w:p w:rsidR="00C4378F" w:rsidRPr="00C4378F" w:rsidRDefault="00C4378F" w:rsidP="00C4378F">
            <w:pPr>
              <w:spacing w:before="0" w:after="0"/>
              <w:rPr>
                <w:sz w:val="22"/>
                <w:szCs w:val="22"/>
              </w:rPr>
            </w:pPr>
            <w:r w:rsidRPr="00C4378F">
              <w:rPr>
                <w:sz w:val="22"/>
                <w:szCs w:val="22"/>
              </w:rPr>
              <w:t xml:space="preserve">        47,400   </w:t>
            </w:r>
          </w:p>
        </w:tc>
        <w:tc>
          <w:tcPr>
            <w:tcW w:w="1000" w:type="dxa"/>
            <w:shd w:val="clear" w:color="000000" w:fill="FFFFFF"/>
            <w:noWrap/>
            <w:vAlign w:val="center"/>
            <w:hideMark/>
          </w:tcPr>
          <w:p w:rsidR="00C4378F" w:rsidRPr="00C4378F" w:rsidRDefault="00C4378F" w:rsidP="00C4378F">
            <w:pPr>
              <w:spacing w:before="0" w:after="0"/>
              <w:rPr>
                <w:sz w:val="20"/>
                <w:szCs w:val="20"/>
              </w:rPr>
            </w:pPr>
            <w:r w:rsidRPr="00C4378F">
              <w:rPr>
                <w:sz w:val="20"/>
                <w:szCs w:val="20"/>
              </w:rPr>
              <w:t xml:space="preserve">        167,8   </w:t>
            </w:r>
          </w:p>
        </w:tc>
        <w:tc>
          <w:tcPr>
            <w:tcW w:w="1240" w:type="dxa"/>
            <w:shd w:val="clear" w:color="000000" w:fill="FFFFFF"/>
            <w:noWrap/>
            <w:vAlign w:val="center"/>
            <w:hideMark/>
          </w:tcPr>
          <w:p w:rsidR="00C4378F" w:rsidRPr="00C4378F" w:rsidRDefault="00C4378F" w:rsidP="00C4378F">
            <w:pPr>
              <w:spacing w:before="0" w:after="0"/>
              <w:rPr>
                <w:sz w:val="22"/>
                <w:szCs w:val="22"/>
              </w:rPr>
            </w:pPr>
            <w:r w:rsidRPr="00C4378F">
              <w:rPr>
                <w:sz w:val="22"/>
                <w:szCs w:val="22"/>
              </w:rPr>
              <w:t xml:space="preserve">       47,410   </w:t>
            </w:r>
          </w:p>
        </w:tc>
        <w:tc>
          <w:tcPr>
            <w:tcW w:w="960" w:type="dxa"/>
            <w:shd w:val="clear" w:color="000000" w:fill="FFFFFF"/>
            <w:noWrap/>
            <w:vAlign w:val="center"/>
            <w:hideMark/>
          </w:tcPr>
          <w:p w:rsidR="00C4378F" w:rsidRPr="00C4378F" w:rsidRDefault="00C4378F" w:rsidP="00C4378F">
            <w:pPr>
              <w:spacing w:before="0" w:after="0"/>
              <w:rPr>
                <w:sz w:val="20"/>
                <w:szCs w:val="20"/>
              </w:rPr>
            </w:pPr>
            <w:r w:rsidRPr="00C4378F">
              <w:rPr>
                <w:sz w:val="20"/>
                <w:szCs w:val="20"/>
              </w:rPr>
              <w:t xml:space="preserve">       100,0   </w:t>
            </w:r>
          </w:p>
        </w:tc>
        <w:tc>
          <w:tcPr>
            <w:tcW w:w="1360" w:type="dxa"/>
            <w:shd w:val="clear" w:color="000000" w:fill="FFFFFF"/>
            <w:noWrap/>
            <w:vAlign w:val="center"/>
            <w:hideMark/>
          </w:tcPr>
          <w:p w:rsidR="00C4378F" w:rsidRPr="00C4378F" w:rsidRDefault="00C4378F" w:rsidP="00C4378F">
            <w:pPr>
              <w:spacing w:before="0" w:after="0"/>
              <w:rPr>
                <w:sz w:val="22"/>
                <w:szCs w:val="22"/>
              </w:rPr>
            </w:pPr>
            <w:r w:rsidRPr="00C4378F">
              <w:rPr>
                <w:sz w:val="22"/>
                <w:szCs w:val="22"/>
              </w:rPr>
              <w:t xml:space="preserve">         47,410   </w:t>
            </w:r>
          </w:p>
        </w:tc>
        <w:tc>
          <w:tcPr>
            <w:tcW w:w="840" w:type="dxa"/>
            <w:shd w:val="clear" w:color="000000" w:fill="FFFFFF"/>
            <w:noWrap/>
            <w:vAlign w:val="center"/>
            <w:hideMark/>
          </w:tcPr>
          <w:p w:rsidR="00C4378F" w:rsidRPr="00C4378F" w:rsidRDefault="00C4378F" w:rsidP="00C4378F">
            <w:pPr>
              <w:spacing w:before="0" w:after="0"/>
              <w:rPr>
                <w:sz w:val="20"/>
                <w:szCs w:val="20"/>
              </w:rPr>
            </w:pPr>
            <w:r w:rsidRPr="00C4378F">
              <w:rPr>
                <w:sz w:val="20"/>
                <w:szCs w:val="20"/>
              </w:rPr>
              <w:t xml:space="preserve">     100,0   </w:t>
            </w:r>
          </w:p>
        </w:tc>
      </w:tr>
      <w:tr w:rsidR="00C4378F" w:rsidRPr="00C4378F" w:rsidTr="00C4378F">
        <w:trPr>
          <w:trHeight w:val="300"/>
        </w:trPr>
        <w:tc>
          <w:tcPr>
            <w:tcW w:w="3701" w:type="dxa"/>
            <w:shd w:val="clear" w:color="000000" w:fill="FFFFFF"/>
            <w:vAlign w:val="center"/>
            <w:hideMark/>
          </w:tcPr>
          <w:p w:rsidR="00C4378F" w:rsidRPr="00C4378F" w:rsidRDefault="00C4378F" w:rsidP="00C4378F">
            <w:pPr>
              <w:spacing w:before="0" w:after="0"/>
              <w:jc w:val="left"/>
              <w:rPr>
                <w:sz w:val="22"/>
                <w:szCs w:val="22"/>
              </w:rPr>
            </w:pPr>
            <w:r w:rsidRPr="00C4378F">
              <w:rPr>
                <w:sz w:val="22"/>
                <w:szCs w:val="22"/>
              </w:rPr>
              <w:t>Соя, тыс. тонн</w:t>
            </w:r>
          </w:p>
        </w:tc>
        <w:tc>
          <w:tcPr>
            <w:tcW w:w="1417" w:type="dxa"/>
            <w:shd w:val="clear" w:color="000000" w:fill="FFFFFF"/>
            <w:noWrap/>
            <w:vAlign w:val="center"/>
            <w:hideMark/>
          </w:tcPr>
          <w:p w:rsidR="00C4378F" w:rsidRPr="00C4378F" w:rsidRDefault="00C4378F" w:rsidP="00C4378F">
            <w:pPr>
              <w:spacing w:before="0" w:after="0"/>
              <w:rPr>
                <w:sz w:val="22"/>
                <w:szCs w:val="22"/>
              </w:rPr>
            </w:pPr>
            <w:r w:rsidRPr="00C4378F">
              <w:rPr>
                <w:sz w:val="22"/>
                <w:szCs w:val="22"/>
              </w:rPr>
              <w:t xml:space="preserve">      0,109   </w:t>
            </w:r>
          </w:p>
        </w:tc>
        <w:tc>
          <w:tcPr>
            <w:tcW w:w="1418" w:type="dxa"/>
            <w:shd w:val="clear" w:color="000000" w:fill="FFFFFF"/>
            <w:noWrap/>
            <w:vAlign w:val="center"/>
            <w:hideMark/>
          </w:tcPr>
          <w:p w:rsidR="00C4378F" w:rsidRPr="00C4378F" w:rsidRDefault="00C4378F" w:rsidP="00C4378F">
            <w:pPr>
              <w:spacing w:before="0" w:after="0"/>
              <w:rPr>
                <w:sz w:val="22"/>
                <w:szCs w:val="22"/>
              </w:rPr>
            </w:pPr>
            <w:r w:rsidRPr="00C4378F">
              <w:rPr>
                <w:sz w:val="22"/>
                <w:szCs w:val="22"/>
              </w:rPr>
              <w:t xml:space="preserve">      0,080   </w:t>
            </w:r>
          </w:p>
        </w:tc>
        <w:tc>
          <w:tcPr>
            <w:tcW w:w="1276" w:type="dxa"/>
            <w:shd w:val="clear" w:color="000000" w:fill="FFFFFF"/>
            <w:noWrap/>
            <w:vAlign w:val="center"/>
            <w:hideMark/>
          </w:tcPr>
          <w:p w:rsidR="00C4378F" w:rsidRPr="00C4378F" w:rsidRDefault="00C4378F" w:rsidP="00C4378F">
            <w:pPr>
              <w:spacing w:before="0" w:after="0"/>
              <w:rPr>
                <w:sz w:val="20"/>
                <w:szCs w:val="20"/>
              </w:rPr>
            </w:pPr>
            <w:r w:rsidRPr="00C4378F">
              <w:rPr>
                <w:sz w:val="20"/>
                <w:szCs w:val="20"/>
              </w:rPr>
              <w:t xml:space="preserve">           73,4   </w:t>
            </w:r>
          </w:p>
        </w:tc>
        <w:tc>
          <w:tcPr>
            <w:tcW w:w="1134" w:type="dxa"/>
            <w:shd w:val="clear" w:color="000000" w:fill="FFFFFF"/>
            <w:noWrap/>
            <w:vAlign w:val="center"/>
            <w:hideMark/>
          </w:tcPr>
          <w:p w:rsidR="00C4378F" w:rsidRPr="00C4378F" w:rsidRDefault="00C4378F" w:rsidP="00C4378F">
            <w:pPr>
              <w:spacing w:before="0" w:after="0"/>
              <w:rPr>
                <w:sz w:val="22"/>
                <w:szCs w:val="22"/>
              </w:rPr>
            </w:pPr>
            <w:r w:rsidRPr="00C4378F">
              <w:rPr>
                <w:sz w:val="22"/>
                <w:szCs w:val="22"/>
              </w:rPr>
              <w:t xml:space="preserve">         0,083   </w:t>
            </w:r>
          </w:p>
        </w:tc>
        <w:tc>
          <w:tcPr>
            <w:tcW w:w="1000" w:type="dxa"/>
            <w:shd w:val="clear" w:color="000000" w:fill="FFFFFF"/>
            <w:noWrap/>
            <w:vAlign w:val="center"/>
            <w:hideMark/>
          </w:tcPr>
          <w:p w:rsidR="00C4378F" w:rsidRPr="00C4378F" w:rsidRDefault="00C4378F" w:rsidP="00C4378F">
            <w:pPr>
              <w:spacing w:before="0" w:after="0"/>
              <w:rPr>
                <w:sz w:val="20"/>
                <w:szCs w:val="20"/>
              </w:rPr>
            </w:pPr>
            <w:r w:rsidRPr="00C4378F">
              <w:rPr>
                <w:sz w:val="20"/>
                <w:szCs w:val="20"/>
              </w:rPr>
              <w:t xml:space="preserve">        103,8   </w:t>
            </w:r>
          </w:p>
        </w:tc>
        <w:tc>
          <w:tcPr>
            <w:tcW w:w="1240" w:type="dxa"/>
            <w:shd w:val="clear" w:color="000000" w:fill="FFFFFF"/>
            <w:noWrap/>
            <w:vAlign w:val="center"/>
            <w:hideMark/>
          </w:tcPr>
          <w:p w:rsidR="00C4378F" w:rsidRPr="00C4378F" w:rsidRDefault="00C4378F" w:rsidP="00C4378F">
            <w:pPr>
              <w:spacing w:before="0" w:after="0"/>
              <w:rPr>
                <w:sz w:val="22"/>
                <w:szCs w:val="22"/>
              </w:rPr>
            </w:pPr>
            <w:r w:rsidRPr="00C4378F">
              <w:rPr>
                <w:sz w:val="22"/>
                <w:szCs w:val="22"/>
              </w:rPr>
              <w:t xml:space="preserve">        0,100   </w:t>
            </w:r>
          </w:p>
        </w:tc>
        <w:tc>
          <w:tcPr>
            <w:tcW w:w="960" w:type="dxa"/>
            <w:shd w:val="clear" w:color="000000" w:fill="FFFFFF"/>
            <w:noWrap/>
            <w:vAlign w:val="center"/>
            <w:hideMark/>
          </w:tcPr>
          <w:p w:rsidR="00C4378F" w:rsidRPr="00C4378F" w:rsidRDefault="00C4378F" w:rsidP="00C4378F">
            <w:pPr>
              <w:spacing w:before="0" w:after="0"/>
              <w:rPr>
                <w:sz w:val="20"/>
                <w:szCs w:val="20"/>
              </w:rPr>
            </w:pPr>
            <w:r w:rsidRPr="00C4378F">
              <w:rPr>
                <w:sz w:val="20"/>
                <w:szCs w:val="20"/>
              </w:rPr>
              <w:t xml:space="preserve">       120,5   </w:t>
            </w:r>
          </w:p>
        </w:tc>
        <w:tc>
          <w:tcPr>
            <w:tcW w:w="1360" w:type="dxa"/>
            <w:shd w:val="clear" w:color="000000" w:fill="FFFFFF"/>
            <w:noWrap/>
            <w:vAlign w:val="center"/>
            <w:hideMark/>
          </w:tcPr>
          <w:p w:rsidR="00C4378F" w:rsidRPr="00C4378F" w:rsidRDefault="00C4378F" w:rsidP="00C4378F">
            <w:pPr>
              <w:spacing w:before="0" w:after="0"/>
              <w:rPr>
                <w:sz w:val="22"/>
                <w:szCs w:val="22"/>
              </w:rPr>
            </w:pPr>
            <w:r w:rsidRPr="00C4378F">
              <w:rPr>
                <w:sz w:val="22"/>
                <w:szCs w:val="22"/>
              </w:rPr>
              <w:t xml:space="preserve">          0,105   </w:t>
            </w:r>
          </w:p>
        </w:tc>
        <w:tc>
          <w:tcPr>
            <w:tcW w:w="840" w:type="dxa"/>
            <w:shd w:val="clear" w:color="000000" w:fill="FFFFFF"/>
            <w:noWrap/>
            <w:vAlign w:val="center"/>
            <w:hideMark/>
          </w:tcPr>
          <w:p w:rsidR="00C4378F" w:rsidRPr="00C4378F" w:rsidRDefault="00C4378F" w:rsidP="00C4378F">
            <w:pPr>
              <w:spacing w:before="0" w:after="0"/>
              <w:rPr>
                <w:sz w:val="20"/>
                <w:szCs w:val="20"/>
              </w:rPr>
            </w:pPr>
            <w:r w:rsidRPr="00C4378F">
              <w:rPr>
                <w:sz w:val="20"/>
                <w:szCs w:val="20"/>
              </w:rPr>
              <w:t xml:space="preserve">     105,0   </w:t>
            </w:r>
          </w:p>
        </w:tc>
      </w:tr>
      <w:tr w:rsidR="00C4378F" w:rsidRPr="00C4378F" w:rsidTr="00C4378F">
        <w:trPr>
          <w:trHeight w:val="300"/>
        </w:trPr>
        <w:tc>
          <w:tcPr>
            <w:tcW w:w="3701" w:type="dxa"/>
            <w:shd w:val="clear" w:color="000000" w:fill="FFFFFF"/>
            <w:vAlign w:val="center"/>
            <w:hideMark/>
          </w:tcPr>
          <w:p w:rsidR="00C4378F" w:rsidRPr="00C4378F" w:rsidRDefault="00C4378F" w:rsidP="00C4378F">
            <w:pPr>
              <w:spacing w:before="0" w:after="0"/>
              <w:jc w:val="left"/>
              <w:rPr>
                <w:sz w:val="22"/>
                <w:szCs w:val="22"/>
              </w:rPr>
            </w:pPr>
            <w:r w:rsidRPr="00C4378F">
              <w:rPr>
                <w:sz w:val="22"/>
                <w:szCs w:val="22"/>
              </w:rPr>
              <w:t>Сахарная свекла, тыс. тонн</w:t>
            </w:r>
          </w:p>
        </w:tc>
        <w:tc>
          <w:tcPr>
            <w:tcW w:w="1417" w:type="dxa"/>
            <w:shd w:val="clear" w:color="000000" w:fill="FFFFFF"/>
            <w:noWrap/>
            <w:vAlign w:val="center"/>
            <w:hideMark/>
          </w:tcPr>
          <w:p w:rsidR="00C4378F" w:rsidRPr="00C4378F" w:rsidRDefault="00C4378F" w:rsidP="00C4378F">
            <w:pPr>
              <w:spacing w:before="0" w:after="0"/>
              <w:rPr>
                <w:sz w:val="22"/>
                <w:szCs w:val="22"/>
              </w:rPr>
            </w:pPr>
            <w:r w:rsidRPr="00C4378F">
              <w:rPr>
                <w:sz w:val="22"/>
                <w:szCs w:val="22"/>
              </w:rPr>
              <w:t xml:space="preserve">     69,578   </w:t>
            </w:r>
          </w:p>
        </w:tc>
        <w:tc>
          <w:tcPr>
            <w:tcW w:w="1418" w:type="dxa"/>
            <w:shd w:val="clear" w:color="000000" w:fill="FFFFFF"/>
            <w:noWrap/>
            <w:vAlign w:val="center"/>
            <w:hideMark/>
          </w:tcPr>
          <w:p w:rsidR="00C4378F" w:rsidRPr="00C4378F" w:rsidRDefault="00C4378F" w:rsidP="00C4378F">
            <w:pPr>
              <w:spacing w:before="0" w:after="0"/>
              <w:rPr>
                <w:sz w:val="22"/>
                <w:szCs w:val="22"/>
              </w:rPr>
            </w:pPr>
            <w:r w:rsidRPr="00C4378F">
              <w:rPr>
                <w:sz w:val="22"/>
                <w:szCs w:val="22"/>
              </w:rPr>
              <w:t xml:space="preserve">    33,050   </w:t>
            </w:r>
          </w:p>
        </w:tc>
        <w:tc>
          <w:tcPr>
            <w:tcW w:w="1276" w:type="dxa"/>
            <w:shd w:val="clear" w:color="000000" w:fill="FFFFFF"/>
            <w:noWrap/>
            <w:vAlign w:val="center"/>
            <w:hideMark/>
          </w:tcPr>
          <w:p w:rsidR="00C4378F" w:rsidRPr="00C4378F" w:rsidRDefault="00C4378F" w:rsidP="00C4378F">
            <w:pPr>
              <w:spacing w:before="0" w:after="0"/>
              <w:rPr>
                <w:sz w:val="20"/>
                <w:szCs w:val="20"/>
              </w:rPr>
            </w:pPr>
            <w:r w:rsidRPr="00C4378F">
              <w:rPr>
                <w:sz w:val="20"/>
                <w:szCs w:val="20"/>
              </w:rPr>
              <w:t xml:space="preserve">           47,5   </w:t>
            </w:r>
          </w:p>
        </w:tc>
        <w:tc>
          <w:tcPr>
            <w:tcW w:w="1134" w:type="dxa"/>
            <w:shd w:val="clear" w:color="000000" w:fill="FFFFFF"/>
            <w:noWrap/>
            <w:vAlign w:val="center"/>
            <w:hideMark/>
          </w:tcPr>
          <w:p w:rsidR="00C4378F" w:rsidRPr="00C4378F" w:rsidRDefault="00C4378F" w:rsidP="00C4378F">
            <w:pPr>
              <w:spacing w:before="0" w:after="0"/>
              <w:rPr>
                <w:sz w:val="22"/>
                <w:szCs w:val="22"/>
              </w:rPr>
            </w:pPr>
            <w:r w:rsidRPr="00C4378F">
              <w:rPr>
                <w:sz w:val="22"/>
                <w:szCs w:val="22"/>
              </w:rPr>
              <w:t xml:space="preserve">        34,170   </w:t>
            </w:r>
          </w:p>
        </w:tc>
        <w:tc>
          <w:tcPr>
            <w:tcW w:w="1000" w:type="dxa"/>
            <w:shd w:val="clear" w:color="000000" w:fill="FFFFFF"/>
            <w:noWrap/>
            <w:vAlign w:val="center"/>
            <w:hideMark/>
          </w:tcPr>
          <w:p w:rsidR="00C4378F" w:rsidRPr="00C4378F" w:rsidRDefault="00C4378F" w:rsidP="00C4378F">
            <w:pPr>
              <w:spacing w:before="0" w:after="0"/>
              <w:rPr>
                <w:sz w:val="20"/>
                <w:szCs w:val="20"/>
              </w:rPr>
            </w:pPr>
            <w:r w:rsidRPr="00C4378F">
              <w:rPr>
                <w:sz w:val="20"/>
                <w:szCs w:val="20"/>
              </w:rPr>
              <w:t xml:space="preserve">        103,4   </w:t>
            </w:r>
          </w:p>
        </w:tc>
        <w:tc>
          <w:tcPr>
            <w:tcW w:w="1240" w:type="dxa"/>
            <w:shd w:val="clear" w:color="000000" w:fill="FFFFFF"/>
            <w:noWrap/>
            <w:vAlign w:val="center"/>
            <w:hideMark/>
          </w:tcPr>
          <w:p w:rsidR="00C4378F" w:rsidRPr="00C4378F" w:rsidRDefault="00C4378F" w:rsidP="00C4378F">
            <w:pPr>
              <w:spacing w:before="0" w:after="0"/>
              <w:rPr>
                <w:sz w:val="22"/>
                <w:szCs w:val="22"/>
              </w:rPr>
            </w:pPr>
            <w:r w:rsidRPr="00C4378F">
              <w:rPr>
                <w:sz w:val="22"/>
                <w:szCs w:val="22"/>
              </w:rPr>
              <w:t xml:space="preserve">       34,420   </w:t>
            </w:r>
          </w:p>
        </w:tc>
        <w:tc>
          <w:tcPr>
            <w:tcW w:w="960" w:type="dxa"/>
            <w:shd w:val="clear" w:color="000000" w:fill="FFFFFF"/>
            <w:noWrap/>
            <w:vAlign w:val="center"/>
            <w:hideMark/>
          </w:tcPr>
          <w:p w:rsidR="00C4378F" w:rsidRPr="00C4378F" w:rsidRDefault="00C4378F" w:rsidP="00C4378F">
            <w:pPr>
              <w:spacing w:before="0" w:after="0"/>
              <w:rPr>
                <w:sz w:val="20"/>
                <w:szCs w:val="20"/>
              </w:rPr>
            </w:pPr>
            <w:r w:rsidRPr="00C4378F">
              <w:rPr>
                <w:sz w:val="20"/>
                <w:szCs w:val="20"/>
              </w:rPr>
              <w:t xml:space="preserve">       100,7   </w:t>
            </w:r>
          </w:p>
        </w:tc>
        <w:tc>
          <w:tcPr>
            <w:tcW w:w="1360" w:type="dxa"/>
            <w:shd w:val="clear" w:color="000000" w:fill="FFFFFF"/>
            <w:noWrap/>
            <w:vAlign w:val="center"/>
            <w:hideMark/>
          </w:tcPr>
          <w:p w:rsidR="00C4378F" w:rsidRPr="00C4378F" w:rsidRDefault="00C4378F" w:rsidP="00C4378F">
            <w:pPr>
              <w:spacing w:before="0" w:after="0"/>
              <w:rPr>
                <w:sz w:val="22"/>
                <w:szCs w:val="22"/>
              </w:rPr>
            </w:pPr>
            <w:r w:rsidRPr="00C4378F">
              <w:rPr>
                <w:sz w:val="22"/>
                <w:szCs w:val="22"/>
              </w:rPr>
              <w:t xml:space="preserve">         34,850   </w:t>
            </w:r>
          </w:p>
        </w:tc>
        <w:tc>
          <w:tcPr>
            <w:tcW w:w="840" w:type="dxa"/>
            <w:shd w:val="clear" w:color="000000" w:fill="FFFFFF"/>
            <w:noWrap/>
            <w:vAlign w:val="center"/>
            <w:hideMark/>
          </w:tcPr>
          <w:p w:rsidR="00C4378F" w:rsidRPr="00C4378F" w:rsidRDefault="00C4378F" w:rsidP="00C4378F">
            <w:pPr>
              <w:spacing w:before="0" w:after="0"/>
              <w:rPr>
                <w:sz w:val="20"/>
                <w:szCs w:val="20"/>
              </w:rPr>
            </w:pPr>
            <w:r w:rsidRPr="00C4378F">
              <w:rPr>
                <w:sz w:val="20"/>
                <w:szCs w:val="20"/>
              </w:rPr>
              <w:t xml:space="preserve">     101,2   </w:t>
            </w:r>
          </w:p>
        </w:tc>
      </w:tr>
      <w:tr w:rsidR="00C4378F" w:rsidRPr="00C4378F" w:rsidTr="00C4378F">
        <w:trPr>
          <w:trHeight w:val="600"/>
        </w:trPr>
        <w:tc>
          <w:tcPr>
            <w:tcW w:w="3701" w:type="dxa"/>
            <w:shd w:val="clear" w:color="000000" w:fill="FFFFFF"/>
            <w:vAlign w:val="center"/>
            <w:hideMark/>
          </w:tcPr>
          <w:p w:rsidR="00C4378F" w:rsidRPr="00C4378F" w:rsidRDefault="00C4378F" w:rsidP="00C4378F">
            <w:pPr>
              <w:spacing w:before="0" w:after="0"/>
              <w:jc w:val="left"/>
              <w:rPr>
                <w:sz w:val="22"/>
                <w:szCs w:val="22"/>
              </w:rPr>
            </w:pPr>
            <w:r w:rsidRPr="00C4378F">
              <w:rPr>
                <w:sz w:val="22"/>
                <w:szCs w:val="22"/>
              </w:rPr>
              <w:t>Подсолнечник (в весе после доработки), тыс. тонн</w:t>
            </w:r>
          </w:p>
        </w:tc>
        <w:tc>
          <w:tcPr>
            <w:tcW w:w="1417" w:type="dxa"/>
            <w:shd w:val="clear" w:color="000000" w:fill="FFFFFF"/>
            <w:noWrap/>
            <w:vAlign w:val="center"/>
            <w:hideMark/>
          </w:tcPr>
          <w:p w:rsidR="00C4378F" w:rsidRPr="00C4378F" w:rsidRDefault="00C4378F" w:rsidP="00C4378F">
            <w:pPr>
              <w:spacing w:before="0" w:after="0"/>
              <w:rPr>
                <w:sz w:val="22"/>
                <w:szCs w:val="22"/>
              </w:rPr>
            </w:pPr>
            <w:r w:rsidRPr="00C4378F">
              <w:rPr>
                <w:sz w:val="22"/>
                <w:szCs w:val="22"/>
              </w:rPr>
              <w:t xml:space="preserve">      3,492   </w:t>
            </w:r>
          </w:p>
        </w:tc>
        <w:tc>
          <w:tcPr>
            <w:tcW w:w="1418" w:type="dxa"/>
            <w:shd w:val="clear" w:color="000000" w:fill="FFFFFF"/>
            <w:noWrap/>
            <w:vAlign w:val="center"/>
            <w:hideMark/>
          </w:tcPr>
          <w:p w:rsidR="00C4378F" w:rsidRPr="00C4378F" w:rsidRDefault="00C4378F" w:rsidP="00C4378F">
            <w:pPr>
              <w:spacing w:before="0" w:after="0"/>
              <w:rPr>
                <w:sz w:val="22"/>
                <w:szCs w:val="22"/>
              </w:rPr>
            </w:pPr>
            <w:r w:rsidRPr="00C4378F">
              <w:rPr>
                <w:sz w:val="22"/>
                <w:szCs w:val="22"/>
              </w:rPr>
              <w:t xml:space="preserve">      3,690   </w:t>
            </w:r>
          </w:p>
        </w:tc>
        <w:tc>
          <w:tcPr>
            <w:tcW w:w="1276" w:type="dxa"/>
            <w:shd w:val="clear" w:color="000000" w:fill="FFFFFF"/>
            <w:noWrap/>
            <w:vAlign w:val="center"/>
            <w:hideMark/>
          </w:tcPr>
          <w:p w:rsidR="00C4378F" w:rsidRPr="00C4378F" w:rsidRDefault="00C4378F" w:rsidP="00C4378F">
            <w:pPr>
              <w:spacing w:before="0" w:after="0"/>
              <w:rPr>
                <w:sz w:val="20"/>
                <w:szCs w:val="20"/>
              </w:rPr>
            </w:pPr>
            <w:r w:rsidRPr="00C4378F">
              <w:rPr>
                <w:sz w:val="20"/>
                <w:szCs w:val="20"/>
              </w:rPr>
              <w:t xml:space="preserve">         105,7   </w:t>
            </w:r>
          </w:p>
        </w:tc>
        <w:tc>
          <w:tcPr>
            <w:tcW w:w="1134" w:type="dxa"/>
            <w:shd w:val="clear" w:color="000000" w:fill="FFFFFF"/>
            <w:noWrap/>
            <w:vAlign w:val="center"/>
            <w:hideMark/>
          </w:tcPr>
          <w:p w:rsidR="00C4378F" w:rsidRPr="00C4378F" w:rsidRDefault="00C4378F" w:rsidP="00C4378F">
            <w:pPr>
              <w:spacing w:before="0" w:after="0"/>
              <w:rPr>
                <w:sz w:val="22"/>
                <w:szCs w:val="22"/>
              </w:rPr>
            </w:pPr>
            <w:r w:rsidRPr="00C4378F">
              <w:rPr>
                <w:sz w:val="22"/>
                <w:szCs w:val="22"/>
              </w:rPr>
              <w:t xml:space="preserve">         3,719   </w:t>
            </w:r>
          </w:p>
        </w:tc>
        <w:tc>
          <w:tcPr>
            <w:tcW w:w="1000" w:type="dxa"/>
            <w:shd w:val="clear" w:color="000000" w:fill="FFFFFF"/>
            <w:noWrap/>
            <w:vAlign w:val="center"/>
            <w:hideMark/>
          </w:tcPr>
          <w:p w:rsidR="00C4378F" w:rsidRPr="00C4378F" w:rsidRDefault="00C4378F" w:rsidP="00C4378F">
            <w:pPr>
              <w:spacing w:before="0" w:after="0"/>
              <w:rPr>
                <w:sz w:val="20"/>
                <w:szCs w:val="20"/>
              </w:rPr>
            </w:pPr>
            <w:r w:rsidRPr="00C4378F">
              <w:rPr>
                <w:sz w:val="20"/>
                <w:szCs w:val="20"/>
              </w:rPr>
              <w:t xml:space="preserve">        100,8   </w:t>
            </w:r>
          </w:p>
        </w:tc>
        <w:tc>
          <w:tcPr>
            <w:tcW w:w="1240" w:type="dxa"/>
            <w:shd w:val="clear" w:color="000000" w:fill="FFFFFF"/>
            <w:noWrap/>
            <w:vAlign w:val="center"/>
            <w:hideMark/>
          </w:tcPr>
          <w:p w:rsidR="00C4378F" w:rsidRPr="00C4378F" w:rsidRDefault="00C4378F" w:rsidP="00C4378F">
            <w:pPr>
              <w:spacing w:before="0" w:after="0"/>
              <w:rPr>
                <w:sz w:val="22"/>
                <w:szCs w:val="22"/>
              </w:rPr>
            </w:pPr>
            <w:r w:rsidRPr="00C4378F">
              <w:rPr>
                <w:sz w:val="22"/>
                <w:szCs w:val="22"/>
              </w:rPr>
              <w:t xml:space="preserve">        3,739   </w:t>
            </w:r>
          </w:p>
        </w:tc>
        <w:tc>
          <w:tcPr>
            <w:tcW w:w="960" w:type="dxa"/>
            <w:shd w:val="clear" w:color="000000" w:fill="FFFFFF"/>
            <w:noWrap/>
            <w:vAlign w:val="center"/>
            <w:hideMark/>
          </w:tcPr>
          <w:p w:rsidR="00C4378F" w:rsidRPr="00C4378F" w:rsidRDefault="00C4378F" w:rsidP="00C4378F">
            <w:pPr>
              <w:spacing w:before="0" w:after="0"/>
              <w:rPr>
                <w:sz w:val="20"/>
                <w:szCs w:val="20"/>
              </w:rPr>
            </w:pPr>
            <w:r w:rsidRPr="00C4378F">
              <w:rPr>
                <w:sz w:val="20"/>
                <w:szCs w:val="20"/>
              </w:rPr>
              <w:t xml:space="preserve">       100,5   </w:t>
            </w:r>
          </w:p>
        </w:tc>
        <w:tc>
          <w:tcPr>
            <w:tcW w:w="1360" w:type="dxa"/>
            <w:shd w:val="clear" w:color="000000" w:fill="FFFFFF"/>
            <w:noWrap/>
            <w:vAlign w:val="center"/>
            <w:hideMark/>
          </w:tcPr>
          <w:p w:rsidR="00C4378F" w:rsidRPr="00C4378F" w:rsidRDefault="00C4378F" w:rsidP="00C4378F">
            <w:pPr>
              <w:spacing w:before="0" w:after="0"/>
              <w:rPr>
                <w:sz w:val="22"/>
                <w:szCs w:val="22"/>
              </w:rPr>
            </w:pPr>
            <w:r w:rsidRPr="00C4378F">
              <w:rPr>
                <w:sz w:val="22"/>
                <w:szCs w:val="22"/>
              </w:rPr>
              <w:t xml:space="preserve">          3,769   </w:t>
            </w:r>
          </w:p>
        </w:tc>
        <w:tc>
          <w:tcPr>
            <w:tcW w:w="840" w:type="dxa"/>
            <w:shd w:val="clear" w:color="000000" w:fill="FFFFFF"/>
            <w:noWrap/>
            <w:vAlign w:val="center"/>
            <w:hideMark/>
          </w:tcPr>
          <w:p w:rsidR="00C4378F" w:rsidRPr="00C4378F" w:rsidRDefault="00C4378F" w:rsidP="00C4378F">
            <w:pPr>
              <w:spacing w:before="0" w:after="0"/>
              <w:rPr>
                <w:sz w:val="20"/>
                <w:szCs w:val="20"/>
              </w:rPr>
            </w:pPr>
            <w:r w:rsidRPr="00C4378F">
              <w:rPr>
                <w:sz w:val="20"/>
                <w:szCs w:val="20"/>
              </w:rPr>
              <w:t xml:space="preserve">     100,8   </w:t>
            </w:r>
          </w:p>
        </w:tc>
      </w:tr>
      <w:tr w:rsidR="00C4378F" w:rsidRPr="00C4378F" w:rsidTr="00C4378F">
        <w:trPr>
          <w:trHeight w:val="300"/>
        </w:trPr>
        <w:tc>
          <w:tcPr>
            <w:tcW w:w="3701" w:type="dxa"/>
            <w:shd w:val="clear" w:color="000000" w:fill="FFFFFF"/>
            <w:vAlign w:val="center"/>
            <w:hideMark/>
          </w:tcPr>
          <w:p w:rsidR="00C4378F" w:rsidRPr="00C4378F" w:rsidRDefault="00C4378F" w:rsidP="00C4378F">
            <w:pPr>
              <w:spacing w:before="0" w:after="0"/>
              <w:jc w:val="left"/>
              <w:rPr>
                <w:sz w:val="22"/>
                <w:szCs w:val="22"/>
              </w:rPr>
            </w:pPr>
            <w:r w:rsidRPr="00C4378F">
              <w:rPr>
                <w:sz w:val="22"/>
                <w:szCs w:val="22"/>
              </w:rPr>
              <w:t>Картофель - всего, тыс.тонн</w:t>
            </w:r>
          </w:p>
        </w:tc>
        <w:tc>
          <w:tcPr>
            <w:tcW w:w="1417" w:type="dxa"/>
            <w:shd w:val="clear" w:color="000000" w:fill="FFFFFF"/>
            <w:vAlign w:val="center"/>
            <w:hideMark/>
          </w:tcPr>
          <w:p w:rsidR="00C4378F" w:rsidRPr="00C4378F" w:rsidRDefault="00C4378F" w:rsidP="00C4378F">
            <w:pPr>
              <w:spacing w:before="0" w:after="0"/>
              <w:jc w:val="left"/>
              <w:rPr>
                <w:sz w:val="22"/>
                <w:szCs w:val="22"/>
              </w:rPr>
            </w:pPr>
            <w:r w:rsidRPr="00C4378F">
              <w:rPr>
                <w:sz w:val="22"/>
                <w:szCs w:val="22"/>
              </w:rPr>
              <w:t xml:space="preserve">      0,880   </w:t>
            </w:r>
          </w:p>
        </w:tc>
        <w:tc>
          <w:tcPr>
            <w:tcW w:w="1418" w:type="dxa"/>
            <w:shd w:val="clear" w:color="000000" w:fill="FFFFFF"/>
            <w:vAlign w:val="center"/>
            <w:hideMark/>
          </w:tcPr>
          <w:p w:rsidR="00C4378F" w:rsidRPr="00C4378F" w:rsidRDefault="00C4378F" w:rsidP="00C4378F">
            <w:pPr>
              <w:spacing w:before="0" w:after="0"/>
              <w:jc w:val="left"/>
              <w:rPr>
                <w:sz w:val="22"/>
                <w:szCs w:val="22"/>
              </w:rPr>
            </w:pPr>
            <w:r w:rsidRPr="00C4378F">
              <w:rPr>
                <w:sz w:val="22"/>
                <w:szCs w:val="22"/>
              </w:rPr>
              <w:t xml:space="preserve">      0,900   </w:t>
            </w:r>
          </w:p>
        </w:tc>
        <w:tc>
          <w:tcPr>
            <w:tcW w:w="1276" w:type="dxa"/>
            <w:shd w:val="clear" w:color="000000" w:fill="FFFFFF"/>
            <w:noWrap/>
            <w:vAlign w:val="center"/>
            <w:hideMark/>
          </w:tcPr>
          <w:p w:rsidR="00C4378F" w:rsidRPr="00C4378F" w:rsidRDefault="00C4378F" w:rsidP="00C4378F">
            <w:pPr>
              <w:spacing w:before="0" w:after="0"/>
              <w:rPr>
                <w:sz w:val="20"/>
                <w:szCs w:val="20"/>
              </w:rPr>
            </w:pPr>
            <w:r w:rsidRPr="00C4378F">
              <w:rPr>
                <w:sz w:val="20"/>
                <w:szCs w:val="20"/>
              </w:rPr>
              <w:t xml:space="preserve">         102,3   </w:t>
            </w:r>
          </w:p>
        </w:tc>
        <w:tc>
          <w:tcPr>
            <w:tcW w:w="1134" w:type="dxa"/>
            <w:shd w:val="clear" w:color="000000" w:fill="FFFFFF"/>
            <w:vAlign w:val="center"/>
            <w:hideMark/>
          </w:tcPr>
          <w:p w:rsidR="00C4378F" w:rsidRPr="00C4378F" w:rsidRDefault="00C4378F" w:rsidP="00C4378F">
            <w:pPr>
              <w:spacing w:before="0" w:after="0"/>
              <w:jc w:val="left"/>
              <w:rPr>
                <w:sz w:val="22"/>
                <w:szCs w:val="22"/>
              </w:rPr>
            </w:pPr>
            <w:r w:rsidRPr="00C4378F">
              <w:rPr>
                <w:sz w:val="22"/>
                <w:szCs w:val="22"/>
              </w:rPr>
              <w:t xml:space="preserve">         0,935   </w:t>
            </w:r>
          </w:p>
        </w:tc>
        <w:tc>
          <w:tcPr>
            <w:tcW w:w="1000" w:type="dxa"/>
            <w:shd w:val="clear" w:color="000000" w:fill="FFFFFF"/>
            <w:noWrap/>
            <w:vAlign w:val="center"/>
            <w:hideMark/>
          </w:tcPr>
          <w:p w:rsidR="00C4378F" w:rsidRPr="00C4378F" w:rsidRDefault="00C4378F" w:rsidP="00C4378F">
            <w:pPr>
              <w:spacing w:before="0" w:after="0"/>
              <w:rPr>
                <w:sz w:val="20"/>
                <w:szCs w:val="20"/>
              </w:rPr>
            </w:pPr>
            <w:r w:rsidRPr="00C4378F">
              <w:rPr>
                <w:sz w:val="20"/>
                <w:szCs w:val="20"/>
              </w:rPr>
              <w:t xml:space="preserve">        103,9   </w:t>
            </w:r>
          </w:p>
        </w:tc>
        <w:tc>
          <w:tcPr>
            <w:tcW w:w="1240" w:type="dxa"/>
            <w:shd w:val="clear" w:color="000000" w:fill="FFFFFF"/>
            <w:vAlign w:val="center"/>
            <w:hideMark/>
          </w:tcPr>
          <w:p w:rsidR="00C4378F" w:rsidRPr="00C4378F" w:rsidRDefault="00C4378F" w:rsidP="00C4378F">
            <w:pPr>
              <w:spacing w:before="0" w:after="0"/>
              <w:jc w:val="left"/>
              <w:rPr>
                <w:sz w:val="22"/>
                <w:szCs w:val="22"/>
              </w:rPr>
            </w:pPr>
            <w:r w:rsidRPr="00C4378F">
              <w:rPr>
                <w:sz w:val="22"/>
                <w:szCs w:val="22"/>
              </w:rPr>
              <w:t xml:space="preserve">        0,950   </w:t>
            </w:r>
          </w:p>
        </w:tc>
        <w:tc>
          <w:tcPr>
            <w:tcW w:w="960" w:type="dxa"/>
            <w:shd w:val="clear" w:color="000000" w:fill="FFFFFF"/>
            <w:noWrap/>
            <w:vAlign w:val="center"/>
            <w:hideMark/>
          </w:tcPr>
          <w:p w:rsidR="00C4378F" w:rsidRPr="00C4378F" w:rsidRDefault="00C4378F" w:rsidP="00C4378F">
            <w:pPr>
              <w:spacing w:before="0" w:after="0"/>
              <w:rPr>
                <w:sz w:val="20"/>
                <w:szCs w:val="20"/>
              </w:rPr>
            </w:pPr>
            <w:r w:rsidRPr="00C4378F">
              <w:rPr>
                <w:sz w:val="20"/>
                <w:szCs w:val="20"/>
              </w:rPr>
              <w:t xml:space="preserve">       101,6   </w:t>
            </w:r>
          </w:p>
        </w:tc>
        <w:tc>
          <w:tcPr>
            <w:tcW w:w="1360" w:type="dxa"/>
            <w:shd w:val="clear" w:color="000000" w:fill="FFFFFF"/>
            <w:vAlign w:val="center"/>
            <w:hideMark/>
          </w:tcPr>
          <w:p w:rsidR="00C4378F" w:rsidRPr="00C4378F" w:rsidRDefault="00C4378F" w:rsidP="00C4378F">
            <w:pPr>
              <w:spacing w:before="0" w:after="0"/>
              <w:jc w:val="left"/>
              <w:rPr>
                <w:sz w:val="22"/>
                <w:szCs w:val="22"/>
              </w:rPr>
            </w:pPr>
            <w:r w:rsidRPr="00C4378F">
              <w:rPr>
                <w:sz w:val="22"/>
                <w:szCs w:val="22"/>
              </w:rPr>
              <w:t xml:space="preserve">          0,970   </w:t>
            </w:r>
          </w:p>
        </w:tc>
        <w:tc>
          <w:tcPr>
            <w:tcW w:w="840" w:type="dxa"/>
            <w:shd w:val="clear" w:color="000000" w:fill="FFFFFF"/>
            <w:noWrap/>
            <w:vAlign w:val="center"/>
            <w:hideMark/>
          </w:tcPr>
          <w:p w:rsidR="00C4378F" w:rsidRPr="00C4378F" w:rsidRDefault="00C4378F" w:rsidP="00C4378F">
            <w:pPr>
              <w:spacing w:before="0" w:after="0"/>
              <w:rPr>
                <w:sz w:val="20"/>
                <w:szCs w:val="20"/>
              </w:rPr>
            </w:pPr>
            <w:r w:rsidRPr="00C4378F">
              <w:rPr>
                <w:sz w:val="20"/>
                <w:szCs w:val="20"/>
              </w:rPr>
              <w:t xml:space="preserve">     102,1   </w:t>
            </w:r>
          </w:p>
        </w:tc>
      </w:tr>
      <w:tr w:rsidR="00C4378F" w:rsidRPr="00C4378F" w:rsidTr="00C4378F">
        <w:trPr>
          <w:trHeight w:val="540"/>
        </w:trPr>
        <w:tc>
          <w:tcPr>
            <w:tcW w:w="3701" w:type="dxa"/>
            <w:shd w:val="clear" w:color="000000" w:fill="FFFFFF"/>
            <w:vAlign w:val="center"/>
            <w:hideMark/>
          </w:tcPr>
          <w:p w:rsidR="00C4378F" w:rsidRPr="00C4378F" w:rsidRDefault="00C4378F" w:rsidP="00C4378F">
            <w:pPr>
              <w:spacing w:before="0" w:after="0"/>
              <w:ind w:firstLineChars="100" w:firstLine="220"/>
              <w:jc w:val="left"/>
              <w:rPr>
                <w:sz w:val="22"/>
                <w:szCs w:val="22"/>
              </w:rPr>
            </w:pPr>
            <w:r w:rsidRPr="00C4378F">
              <w:rPr>
                <w:sz w:val="22"/>
                <w:szCs w:val="22"/>
              </w:rPr>
              <w:t>в том числе в личных подсобных хозяйствах</w:t>
            </w:r>
          </w:p>
        </w:tc>
        <w:tc>
          <w:tcPr>
            <w:tcW w:w="1417" w:type="dxa"/>
            <w:shd w:val="clear" w:color="000000" w:fill="FFFFFF"/>
            <w:noWrap/>
            <w:vAlign w:val="center"/>
            <w:hideMark/>
          </w:tcPr>
          <w:p w:rsidR="00C4378F" w:rsidRPr="00C4378F" w:rsidRDefault="00C4378F" w:rsidP="00C4378F">
            <w:pPr>
              <w:spacing w:before="0" w:after="0"/>
              <w:rPr>
                <w:sz w:val="22"/>
                <w:szCs w:val="22"/>
              </w:rPr>
            </w:pPr>
            <w:r w:rsidRPr="00C4378F">
              <w:rPr>
                <w:sz w:val="22"/>
                <w:szCs w:val="22"/>
              </w:rPr>
              <w:t xml:space="preserve">      0,880   </w:t>
            </w:r>
          </w:p>
        </w:tc>
        <w:tc>
          <w:tcPr>
            <w:tcW w:w="1418" w:type="dxa"/>
            <w:shd w:val="clear" w:color="000000" w:fill="FFFFFF"/>
            <w:noWrap/>
            <w:vAlign w:val="center"/>
            <w:hideMark/>
          </w:tcPr>
          <w:p w:rsidR="00C4378F" w:rsidRPr="00C4378F" w:rsidRDefault="00C4378F" w:rsidP="00C4378F">
            <w:pPr>
              <w:spacing w:before="0" w:after="0"/>
              <w:rPr>
                <w:sz w:val="22"/>
                <w:szCs w:val="22"/>
              </w:rPr>
            </w:pPr>
            <w:r w:rsidRPr="00C4378F">
              <w:rPr>
                <w:sz w:val="22"/>
                <w:szCs w:val="22"/>
              </w:rPr>
              <w:t xml:space="preserve">      0,900   </w:t>
            </w:r>
          </w:p>
        </w:tc>
        <w:tc>
          <w:tcPr>
            <w:tcW w:w="1276" w:type="dxa"/>
            <w:shd w:val="clear" w:color="000000" w:fill="FFFFFF"/>
            <w:noWrap/>
            <w:vAlign w:val="center"/>
            <w:hideMark/>
          </w:tcPr>
          <w:p w:rsidR="00C4378F" w:rsidRPr="00C4378F" w:rsidRDefault="00C4378F" w:rsidP="00C4378F">
            <w:pPr>
              <w:spacing w:before="0" w:after="0"/>
              <w:rPr>
                <w:sz w:val="20"/>
                <w:szCs w:val="20"/>
              </w:rPr>
            </w:pPr>
            <w:r w:rsidRPr="00C4378F">
              <w:rPr>
                <w:sz w:val="20"/>
                <w:szCs w:val="20"/>
              </w:rPr>
              <w:t xml:space="preserve">         102,3   </w:t>
            </w:r>
          </w:p>
        </w:tc>
        <w:tc>
          <w:tcPr>
            <w:tcW w:w="1134" w:type="dxa"/>
            <w:shd w:val="clear" w:color="000000" w:fill="FFFFFF"/>
            <w:noWrap/>
            <w:vAlign w:val="center"/>
            <w:hideMark/>
          </w:tcPr>
          <w:p w:rsidR="00C4378F" w:rsidRPr="00C4378F" w:rsidRDefault="00C4378F" w:rsidP="00C4378F">
            <w:pPr>
              <w:spacing w:before="0" w:after="0"/>
              <w:rPr>
                <w:sz w:val="22"/>
                <w:szCs w:val="22"/>
              </w:rPr>
            </w:pPr>
            <w:r w:rsidRPr="00C4378F">
              <w:rPr>
                <w:sz w:val="22"/>
                <w:szCs w:val="22"/>
              </w:rPr>
              <w:t xml:space="preserve">         0,935   </w:t>
            </w:r>
          </w:p>
        </w:tc>
        <w:tc>
          <w:tcPr>
            <w:tcW w:w="1000" w:type="dxa"/>
            <w:shd w:val="clear" w:color="000000" w:fill="FFFFFF"/>
            <w:noWrap/>
            <w:vAlign w:val="center"/>
            <w:hideMark/>
          </w:tcPr>
          <w:p w:rsidR="00C4378F" w:rsidRPr="00C4378F" w:rsidRDefault="00C4378F" w:rsidP="00C4378F">
            <w:pPr>
              <w:spacing w:before="0" w:after="0"/>
              <w:rPr>
                <w:sz w:val="20"/>
                <w:szCs w:val="20"/>
              </w:rPr>
            </w:pPr>
            <w:r w:rsidRPr="00C4378F">
              <w:rPr>
                <w:sz w:val="20"/>
                <w:szCs w:val="20"/>
              </w:rPr>
              <w:t xml:space="preserve">        103,9   </w:t>
            </w:r>
          </w:p>
        </w:tc>
        <w:tc>
          <w:tcPr>
            <w:tcW w:w="1240" w:type="dxa"/>
            <w:shd w:val="clear" w:color="000000" w:fill="FFFFFF"/>
            <w:noWrap/>
            <w:vAlign w:val="center"/>
            <w:hideMark/>
          </w:tcPr>
          <w:p w:rsidR="00C4378F" w:rsidRPr="00C4378F" w:rsidRDefault="00C4378F" w:rsidP="00C4378F">
            <w:pPr>
              <w:spacing w:before="0" w:after="0"/>
              <w:rPr>
                <w:sz w:val="22"/>
                <w:szCs w:val="22"/>
              </w:rPr>
            </w:pPr>
            <w:r w:rsidRPr="00C4378F">
              <w:rPr>
                <w:sz w:val="22"/>
                <w:szCs w:val="22"/>
              </w:rPr>
              <w:t xml:space="preserve">        0,950   </w:t>
            </w:r>
          </w:p>
        </w:tc>
        <w:tc>
          <w:tcPr>
            <w:tcW w:w="960" w:type="dxa"/>
            <w:shd w:val="clear" w:color="000000" w:fill="FFFFFF"/>
            <w:noWrap/>
            <w:vAlign w:val="center"/>
            <w:hideMark/>
          </w:tcPr>
          <w:p w:rsidR="00C4378F" w:rsidRPr="00C4378F" w:rsidRDefault="00C4378F" w:rsidP="00C4378F">
            <w:pPr>
              <w:spacing w:before="0" w:after="0"/>
              <w:rPr>
                <w:sz w:val="20"/>
                <w:szCs w:val="20"/>
              </w:rPr>
            </w:pPr>
            <w:r w:rsidRPr="00C4378F">
              <w:rPr>
                <w:sz w:val="20"/>
                <w:szCs w:val="20"/>
              </w:rPr>
              <w:t xml:space="preserve">       101,6   </w:t>
            </w:r>
          </w:p>
        </w:tc>
        <w:tc>
          <w:tcPr>
            <w:tcW w:w="1360" w:type="dxa"/>
            <w:shd w:val="clear" w:color="000000" w:fill="FFFFFF"/>
            <w:noWrap/>
            <w:vAlign w:val="center"/>
            <w:hideMark/>
          </w:tcPr>
          <w:p w:rsidR="00C4378F" w:rsidRPr="00C4378F" w:rsidRDefault="00C4378F" w:rsidP="00C4378F">
            <w:pPr>
              <w:spacing w:before="0" w:after="0"/>
              <w:rPr>
                <w:sz w:val="22"/>
                <w:szCs w:val="22"/>
              </w:rPr>
            </w:pPr>
            <w:r w:rsidRPr="00C4378F">
              <w:rPr>
                <w:sz w:val="22"/>
                <w:szCs w:val="22"/>
              </w:rPr>
              <w:t xml:space="preserve">          0,970   </w:t>
            </w:r>
          </w:p>
        </w:tc>
        <w:tc>
          <w:tcPr>
            <w:tcW w:w="840" w:type="dxa"/>
            <w:shd w:val="clear" w:color="000000" w:fill="FFFFFF"/>
            <w:noWrap/>
            <w:vAlign w:val="center"/>
            <w:hideMark/>
          </w:tcPr>
          <w:p w:rsidR="00C4378F" w:rsidRPr="00C4378F" w:rsidRDefault="00C4378F" w:rsidP="00C4378F">
            <w:pPr>
              <w:spacing w:before="0" w:after="0"/>
              <w:rPr>
                <w:sz w:val="20"/>
                <w:szCs w:val="20"/>
              </w:rPr>
            </w:pPr>
            <w:r w:rsidRPr="00C4378F">
              <w:rPr>
                <w:sz w:val="20"/>
                <w:szCs w:val="20"/>
              </w:rPr>
              <w:t xml:space="preserve">     102,1   </w:t>
            </w:r>
          </w:p>
        </w:tc>
      </w:tr>
      <w:tr w:rsidR="00C4378F" w:rsidRPr="00C4378F" w:rsidTr="00C4378F">
        <w:trPr>
          <w:trHeight w:val="300"/>
        </w:trPr>
        <w:tc>
          <w:tcPr>
            <w:tcW w:w="3701" w:type="dxa"/>
            <w:shd w:val="clear" w:color="000000" w:fill="FFFFFF"/>
            <w:vAlign w:val="center"/>
            <w:hideMark/>
          </w:tcPr>
          <w:p w:rsidR="00C4378F" w:rsidRPr="00C4378F" w:rsidRDefault="00C4378F" w:rsidP="00C4378F">
            <w:pPr>
              <w:spacing w:before="0" w:after="0"/>
              <w:jc w:val="left"/>
              <w:rPr>
                <w:sz w:val="22"/>
                <w:szCs w:val="22"/>
              </w:rPr>
            </w:pPr>
            <w:r w:rsidRPr="00C4378F">
              <w:rPr>
                <w:sz w:val="22"/>
                <w:szCs w:val="22"/>
              </w:rPr>
              <w:lastRenderedPageBreak/>
              <w:t>Овощи - всего, тыс.тонн</w:t>
            </w:r>
          </w:p>
        </w:tc>
        <w:tc>
          <w:tcPr>
            <w:tcW w:w="1417" w:type="dxa"/>
            <w:shd w:val="clear" w:color="000000" w:fill="FFFFFF"/>
            <w:vAlign w:val="center"/>
            <w:hideMark/>
          </w:tcPr>
          <w:p w:rsidR="00C4378F" w:rsidRPr="00C4378F" w:rsidRDefault="00C4378F" w:rsidP="00C4378F">
            <w:pPr>
              <w:spacing w:before="0" w:after="0"/>
              <w:jc w:val="left"/>
              <w:rPr>
                <w:sz w:val="22"/>
                <w:szCs w:val="22"/>
              </w:rPr>
            </w:pPr>
            <w:r w:rsidRPr="00C4378F">
              <w:rPr>
                <w:sz w:val="22"/>
                <w:szCs w:val="22"/>
              </w:rPr>
              <w:t xml:space="preserve">     1,2400   </w:t>
            </w:r>
          </w:p>
        </w:tc>
        <w:tc>
          <w:tcPr>
            <w:tcW w:w="1418" w:type="dxa"/>
            <w:shd w:val="clear" w:color="000000" w:fill="FFFFFF"/>
            <w:vAlign w:val="center"/>
            <w:hideMark/>
          </w:tcPr>
          <w:p w:rsidR="00C4378F" w:rsidRPr="00C4378F" w:rsidRDefault="00C4378F" w:rsidP="00C4378F">
            <w:pPr>
              <w:spacing w:before="0" w:after="0"/>
              <w:jc w:val="left"/>
              <w:rPr>
                <w:sz w:val="22"/>
                <w:szCs w:val="22"/>
              </w:rPr>
            </w:pPr>
            <w:r w:rsidRPr="00C4378F">
              <w:rPr>
                <w:sz w:val="22"/>
                <w:szCs w:val="22"/>
              </w:rPr>
              <w:t xml:space="preserve">      1,265   </w:t>
            </w:r>
          </w:p>
        </w:tc>
        <w:tc>
          <w:tcPr>
            <w:tcW w:w="1276" w:type="dxa"/>
            <w:shd w:val="clear" w:color="000000" w:fill="FFFFFF"/>
            <w:noWrap/>
            <w:vAlign w:val="center"/>
            <w:hideMark/>
          </w:tcPr>
          <w:p w:rsidR="00C4378F" w:rsidRPr="00C4378F" w:rsidRDefault="00C4378F" w:rsidP="00C4378F">
            <w:pPr>
              <w:spacing w:before="0" w:after="0"/>
              <w:rPr>
                <w:sz w:val="20"/>
                <w:szCs w:val="20"/>
              </w:rPr>
            </w:pPr>
            <w:r w:rsidRPr="00C4378F">
              <w:rPr>
                <w:sz w:val="20"/>
                <w:szCs w:val="20"/>
              </w:rPr>
              <w:t xml:space="preserve">         102,0   </w:t>
            </w:r>
          </w:p>
        </w:tc>
        <w:tc>
          <w:tcPr>
            <w:tcW w:w="1134" w:type="dxa"/>
            <w:shd w:val="clear" w:color="000000" w:fill="FFFFFF"/>
            <w:vAlign w:val="center"/>
            <w:hideMark/>
          </w:tcPr>
          <w:p w:rsidR="00C4378F" w:rsidRPr="00C4378F" w:rsidRDefault="00C4378F" w:rsidP="00C4378F">
            <w:pPr>
              <w:spacing w:before="0" w:after="0"/>
              <w:jc w:val="left"/>
              <w:rPr>
                <w:sz w:val="22"/>
                <w:szCs w:val="22"/>
              </w:rPr>
            </w:pPr>
            <w:r w:rsidRPr="00C4378F">
              <w:rPr>
                <w:sz w:val="22"/>
                <w:szCs w:val="22"/>
              </w:rPr>
              <w:t xml:space="preserve">         1,302   </w:t>
            </w:r>
          </w:p>
        </w:tc>
        <w:tc>
          <w:tcPr>
            <w:tcW w:w="1000" w:type="dxa"/>
            <w:shd w:val="clear" w:color="000000" w:fill="FFFFFF"/>
            <w:noWrap/>
            <w:vAlign w:val="center"/>
            <w:hideMark/>
          </w:tcPr>
          <w:p w:rsidR="00C4378F" w:rsidRPr="00C4378F" w:rsidRDefault="00C4378F" w:rsidP="00C4378F">
            <w:pPr>
              <w:spacing w:before="0" w:after="0"/>
              <w:rPr>
                <w:sz w:val="20"/>
                <w:szCs w:val="20"/>
              </w:rPr>
            </w:pPr>
            <w:r w:rsidRPr="00C4378F">
              <w:rPr>
                <w:sz w:val="20"/>
                <w:szCs w:val="20"/>
              </w:rPr>
              <w:t xml:space="preserve">        102,9   </w:t>
            </w:r>
          </w:p>
        </w:tc>
        <w:tc>
          <w:tcPr>
            <w:tcW w:w="1240" w:type="dxa"/>
            <w:shd w:val="clear" w:color="000000" w:fill="FFFFFF"/>
            <w:vAlign w:val="center"/>
            <w:hideMark/>
          </w:tcPr>
          <w:p w:rsidR="00C4378F" w:rsidRPr="00C4378F" w:rsidRDefault="00C4378F" w:rsidP="00C4378F">
            <w:pPr>
              <w:spacing w:before="0" w:after="0"/>
              <w:jc w:val="left"/>
              <w:rPr>
                <w:sz w:val="22"/>
                <w:szCs w:val="22"/>
              </w:rPr>
            </w:pPr>
            <w:r w:rsidRPr="00C4378F">
              <w:rPr>
                <w:sz w:val="22"/>
                <w:szCs w:val="22"/>
              </w:rPr>
              <w:t xml:space="preserve">        1,320   </w:t>
            </w:r>
          </w:p>
        </w:tc>
        <w:tc>
          <w:tcPr>
            <w:tcW w:w="960" w:type="dxa"/>
            <w:shd w:val="clear" w:color="000000" w:fill="FFFFFF"/>
            <w:noWrap/>
            <w:vAlign w:val="center"/>
            <w:hideMark/>
          </w:tcPr>
          <w:p w:rsidR="00C4378F" w:rsidRPr="00C4378F" w:rsidRDefault="00C4378F" w:rsidP="00C4378F">
            <w:pPr>
              <w:spacing w:before="0" w:after="0"/>
              <w:rPr>
                <w:i/>
                <w:iCs/>
                <w:sz w:val="20"/>
                <w:szCs w:val="20"/>
              </w:rPr>
            </w:pPr>
            <w:r w:rsidRPr="00C4378F">
              <w:rPr>
                <w:i/>
                <w:iCs/>
                <w:sz w:val="20"/>
                <w:szCs w:val="20"/>
              </w:rPr>
              <w:t xml:space="preserve">     101,4   </w:t>
            </w:r>
          </w:p>
        </w:tc>
        <w:tc>
          <w:tcPr>
            <w:tcW w:w="1360" w:type="dxa"/>
            <w:shd w:val="clear" w:color="000000" w:fill="FFFFFF"/>
            <w:vAlign w:val="center"/>
            <w:hideMark/>
          </w:tcPr>
          <w:p w:rsidR="00C4378F" w:rsidRPr="00C4378F" w:rsidRDefault="00C4378F" w:rsidP="00C4378F">
            <w:pPr>
              <w:spacing w:before="0" w:after="0"/>
              <w:jc w:val="left"/>
              <w:rPr>
                <w:sz w:val="22"/>
                <w:szCs w:val="22"/>
              </w:rPr>
            </w:pPr>
            <w:r w:rsidRPr="00C4378F">
              <w:rPr>
                <w:sz w:val="22"/>
                <w:szCs w:val="22"/>
              </w:rPr>
              <w:t xml:space="preserve">          1,342   </w:t>
            </w:r>
          </w:p>
        </w:tc>
        <w:tc>
          <w:tcPr>
            <w:tcW w:w="840" w:type="dxa"/>
            <w:shd w:val="clear" w:color="000000" w:fill="FFFFFF"/>
            <w:noWrap/>
            <w:vAlign w:val="center"/>
            <w:hideMark/>
          </w:tcPr>
          <w:p w:rsidR="00C4378F" w:rsidRPr="00C4378F" w:rsidRDefault="00C4378F" w:rsidP="00C4378F">
            <w:pPr>
              <w:spacing w:before="0" w:after="0"/>
              <w:rPr>
                <w:sz w:val="20"/>
                <w:szCs w:val="20"/>
              </w:rPr>
            </w:pPr>
            <w:r w:rsidRPr="00C4378F">
              <w:rPr>
                <w:sz w:val="20"/>
                <w:szCs w:val="20"/>
              </w:rPr>
              <w:t xml:space="preserve">     101,7   </w:t>
            </w:r>
          </w:p>
        </w:tc>
      </w:tr>
      <w:tr w:rsidR="00C4378F" w:rsidRPr="00C4378F" w:rsidTr="00C4378F">
        <w:trPr>
          <w:trHeight w:val="945"/>
        </w:trPr>
        <w:tc>
          <w:tcPr>
            <w:tcW w:w="3701" w:type="dxa"/>
            <w:shd w:val="clear" w:color="000000" w:fill="FFFFFF"/>
            <w:vAlign w:val="center"/>
            <w:hideMark/>
          </w:tcPr>
          <w:p w:rsidR="00C4378F" w:rsidRPr="00C4378F" w:rsidRDefault="00C4378F" w:rsidP="00C4378F">
            <w:pPr>
              <w:spacing w:before="0" w:after="0"/>
              <w:ind w:firstLineChars="100" w:firstLine="220"/>
              <w:jc w:val="left"/>
              <w:rPr>
                <w:sz w:val="22"/>
                <w:szCs w:val="22"/>
              </w:rPr>
            </w:pPr>
            <w:r w:rsidRPr="00C4378F">
              <w:rPr>
                <w:sz w:val="22"/>
                <w:szCs w:val="22"/>
              </w:rPr>
              <w:t>в том числе в крестьянских (фермерских) хозяйствах и хозяйствах индивидуальных предпринимателей</w:t>
            </w:r>
          </w:p>
        </w:tc>
        <w:tc>
          <w:tcPr>
            <w:tcW w:w="1417" w:type="dxa"/>
            <w:shd w:val="clear" w:color="000000" w:fill="FFFFFF"/>
            <w:noWrap/>
            <w:vAlign w:val="center"/>
            <w:hideMark/>
          </w:tcPr>
          <w:p w:rsidR="00C4378F" w:rsidRPr="00C4378F" w:rsidRDefault="00C4378F" w:rsidP="00C4378F">
            <w:pPr>
              <w:spacing w:before="0" w:after="0"/>
              <w:rPr>
                <w:sz w:val="22"/>
                <w:szCs w:val="22"/>
              </w:rPr>
            </w:pPr>
            <w:r w:rsidRPr="00C4378F">
              <w:rPr>
                <w:sz w:val="22"/>
                <w:szCs w:val="22"/>
              </w:rPr>
              <w:t xml:space="preserve">     0,3600   </w:t>
            </w:r>
          </w:p>
        </w:tc>
        <w:tc>
          <w:tcPr>
            <w:tcW w:w="1418" w:type="dxa"/>
            <w:shd w:val="clear" w:color="000000" w:fill="FFFFFF"/>
            <w:noWrap/>
            <w:vAlign w:val="center"/>
            <w:hideMark/>
          </w:tcPr>
          <w:p w:rsidR="00C4378F" w:rsidRPr="00C4378F" w:rsidRDefault="00C4378F" w:rsidP="00C4378F">
            <w:pPr>
              <w:spacing w:before="0" w:after="0"/>
              <w:rPr>
                <w:sz w:val="22"/>
                <w:szCs w:val="22"/>
              </w:rPr>
            </w:pPr>
            <w:r w:rsidRPr="00C4378F">
              <w:rPr>
                <w:sz w:val="22"/>
                <w:szCs w:val="22"/>
              </w:rPr>
              <w:t xml:space="preserve">    0,3650   </w:t>
            </w:r>
          </w:p>
        </w:tc>
        <w:tc>
          <w:tcPr>
            <w:tcW w:w="1276" w:type="dxa"/>
            <w:shd w:val="clear" w:color="000000" w:fill="FFFFFF"/>
            <w:noWrap/>
            <w:vAlign w:val="center"/>
            <w:hideMark/>
          </w:tcPr>
          <w:p w:rsidR="00C4378F" w:rsidRPr="00C4378F" w:rsidRDefault="00C4378F" w:rsidP="00C4378F">
            <w:pPr>
              <w:spacing w:before="0" w:after="0"/>
              <w:rPr>
                <w:sz w:val="20"/>
                <w:szCs w:val="20"/>
              </w:rPr>
            </w:pPr>
            <w:r w:rsidRPr="00C4378F">
              <w:rPr>
                <w:sz w:val="20"/>
                <w:szCs w:val="20"/>
              </w:rPr>
              <w:t xml:space="preserve">         101,4   </w:t>
            </w:r>
          </w:p>
        </w:tc>
        <w:tc>
          <w:tcPr>
            <w:tcW w:w="1134" w:type="dxa"/>
            <w:shd w:val="clear" w:color="000000" w:fill="FFFFFF"/>
            <w:noWrap/>
            <w:vAlign w:val="center"/>
            <w:hideMark/>
          </w:tcPr>
          <w:p w:rsidR="00C4378F" w:rsidRPr="00C4378F" w:rsidRDefault="00C4378F" w:rsidP="00C4378F">
            <w:pPr>
              <w:spacing w:before="0" w:after="0"/>
              <w:rPr>
                <w:sz w:val="22"/>
                <w:szCs w:val="22"/>
              </w:rPr>
            </w:pPr>
            <w:r w:rsidRPr="00C4378F">
              <w:rPr>
                <w:sz w:val="22"/>
                <w:szCs w:val="22"/>
              </w:rPr>
              <w:t xml:space="preserve">        0,3670   </w:t>
            </w:r>
          </w:p>
        </w:tc>
        <w:tc>
          <w:tcPr>
            <w:tcW w:w="1000" w:type="dxa"/>
            <w:shd w:val="clear" w:color="000000" w:fill="FFFFFF"/>
            <w:noWrap/>
            <w:vAlign w:val="center"/>
            <w:hideMark/>
          </w:tcPr>
          <w:p w:rsidR="00C4378F" w:rsidRPr="00C4378F" w:rsidRDefault="00C4378F" w:rsidP="00C4378F">
            <w:pPr>
              <w:spacing w:before="0" w:after="0"/>
              <w:rPr>
                <w:sz w:val="20"/>
                <w:szCs w:val="20"/>
              </w:rPr>
            </w:pPr>
            <w:r w:rsidRPr="00C4378F">
              <w:rPr>
                <w:sz w:val="20"/>
                <w:szCs w:val="20"/>
              </w:rPr>
              <w:t xml:space="preserve">        100,5   </w:t>
            </w:r>
          </w:p>
        </w:tc>
        <w:tc>
          <w:tcPr>
            <w:tcW w:w="1240" w:type="dxa"/>
            <w:shd w:val="clear" w:color="000000" w:fill="FFFFFF"/>
            <w:noWrap/>
            <w:vAlign w:val="center"/>
            <w:hideMark/>
          </w:tcPr>
          <w:p w:rsidR="00C4378F" w:rsidRPr="00C4378F" w:rsidRDefault="00C4378F" w:rsidP="00C4378F">
            <w:pPr>
              <w:spacing w:before="0" w:after="0"/>
              <w:rPr>
                <w:sz w:val="22"/>
                <w:szCs w:val="22"/>
              </w:rPr>
            </w:pPr>
            <w:r w:rsidRPr="00C4378F">
              <w:rPr>
                <w:sz w:val="22"/>
                <w:szCs w:val="22"/>
              </w:rPr>
              <w:t xml:space="preserve">       0,3700   </w:t>
            </w:r>
          </w:p>
        </w:tc>
        <w:tc>
          <w:tcPr>
            <w:tcW w:w="960" w:type="dxa"/>
            <w:shd w:val="clear" w:color="000000" w:fill="FFFFFF"/>
            <w:noWrap/>
            <w:vAlign w:val="center"/>
            <w:hideMark/>
          </w:tcPr>
          <w:p w:rsidR="00C4378F" w:rsidRPr="00C4378F" w:rsidRDefault="00C4378F" w:rsidP="00C4378F">
            <w:pPr>
              <w:spacing w:before="0" w:after="0"/>
              <w:rPr>
                <w:sz w:val="20"/>
                <w:szCs w:val="20"/>
              </w:rPr>
            </w:pPr>
            <w:r w:rsidRPr="00C4378F">
              <w:rPr>
                <w:sz w:val="20"/>
                <w:szCs w:val="20"/>
              </w:rPr>
              <w:t xml:space="preserve">       100,8   </w:t>
            </w:r>
          </w:p>
        </w:tc>
        <w:tc>
          <w:tcPr>
            <w:tcW w:w="1360" w:type="dxa"/>
            <w:shd w:val="clear" w:color="000000" w:fill="FFFFFF"/>
            <w:noWrap/>
            <w:vAlign w:val="center"/>
            <w:hideMark/>
          </w:tcPr>
          <w:p w:rsidR="00C4378F" w:rsidRPr="00C4378F" w:rsidRDefault="00C4378F" w:rsidP="00C4378F">
            <w:pPr>
              <w:spacing w:before="0" w:after="0"/>
              <w:rPr>
                <w:sz w:val="22"/>
                <w:szCs w:val="22"/>
              </w:rPr>
            </w:pPr>
            <w:r w:rsidRPr="00C4378F">
              <w:rPr>
                <w:sz w:val="22"/>
                <w:szCs w:val="22"/>
              </w:rPr>
              <w:t xml:space="preserve">         0,3720   </w:t>
            </w:r>
          </w:p>
        </w:tc>
        <w:tc>
          <w:tcPr>
            <w:tcW w:w="840" w:type="dxa"/>
            <w:shd w:val="clear" w:color="000000" w:fill="FFFFFF"/>
            <w:noWrap/>
            <w:vAlign w:val="center"/>
            <w:hideMark/>
          </w:tcPr>
          <w:p w:rsidR="00C4378F" w:rsidRPr="00C4378F" w:rsidRDefault="00C4378F" w:rsidP="00C4378F">
            <w:pPr>
              <w:spacing w:before="0" w:after="0"/>
              <w:rPr>
                <w:sz w:val="20"/>
                <w:szCs w:val="20"/>
              </w:rPr>
            </w:pPr>
            <w:r w:rsidRPr="00C4378F">
              <w:rPr>
                <w:sz w:val="20"/>
                <w:szCs w:val="20"/>
              </w:rPr>
              <w:t xml:space="preserve">     100,5   </w:t>
            </w:r>
          </w:p>
        </w:tc>
      </w:tr>
      <w:tr w:rsidR="00C4378F" w:rsidRPr="00C4378F" w:rsidTr="00C4378F">
        <w:trPr>
          <w:trHeight w:val="585"/>
        </w:trPr>
        <w:tc>
          <w:tcPr>
            <w:tcW w:w="3701" w:type="dxa"/>
            <w:shd w:val="clear" w:color="000000" w:fill="FFFFFF"/>
            <w:vAlign w:val="center"/>
            <w:hideMark/>
          </w:tcPr>
          <w:p w:rsidR="00C4378F" w:rsidRPr="00C4378F" w:rsidRDefault="00C4378F" w:rsidP="00C4378F">
            <w:pPr>
              <w:spacing w:before="0" w:after="0"/>
              <w:ind w:firstLineChars="100" w:firstLine="220"/>
              <w:jc w:val="left"/>
              <w:rPr>
                <w:sz w:val="22"/>
                <w:szCs w:val="22"/>
              </w:rPr>
            </w:pPr>
            <w:r w:rsidRPr="00C4378F">
              <w:rPr>
                <w:sz w:val="22"/>
                <w:szCs w:val="22"/>
              </w:rPr>
              <w:t>в том числе в личных подсобных хозяйствах</w:t>
            </w:r>
          </w:p>
        </w:tc>
        <w:tc>
          <w:tcPr>
            <w:tcW w:w="1417" w:type="dxa"/>
            <w:shd w:val="clear" w:color="000000" w:fill="FFFFFF"/>
            <w:noWrap/>
            <w:vAlign w:val="center"/>
            <w:hideMark/>
          </w:tcPr>
          <w:p w:rsidR="00C4378F" w:rsidRPr="00C4378F" w:rsidRDefault="00C4378F" w:rsidP="00C4378F">
            <w:pPr>
              <w:spacing w:before="0" w:after="0"/>
              <w:rPr>
                <w:sz w:val="22"/>
                <w:szCs w:val="22"/>
              </w:rPr>
            </w:pPr>
            <w:r w:rsidRPr="00C4378F">
              <w:rPr>
                <w:sz w:val="22"/>
                <w:szCs w:val="22"/>
              </w:rPr>
              <w:t xml:space="preserve">     0,8800   </w:t>
            </w:r>
          </w:p>
        </w:tc>
        <w:tc>
          <w:tcPr>
            <w:tcW w:w="1418" w:type="dxa"/>
            <w:shd w:val="clear" w:color="000000" w:fill="FFFFFF"/>
            <w:noWrap/>
            <w:vAlign w:val="center"/>
            <w:hideMark/>
          </w:tcPr>
          <w:p w:rsidR="00C4378F" w:rsidRPr="00C4378F" w:rsidRDefault="00C4378F" w:rsidP="00C4378F">
            <w:pPr>
              <w:spacing w:before="0" w:after="0"/>
              <w:rPr>
                <w:sz w:val="22"/>
                <w:szCs w:val="22"/>
              </w:rPr>
            </w:pPr>
            <w:r w:rsidRPr="00C4378F">
              <w:rPr>
                <w:sz w:val="22"/>
                <w:szCs w:val="22"/>
              </w:rPr>
              <w:t xml:space="preserve">    0,9000   </w:t>
            </w:r>
          </w:p>
        </w:tc>
        <w:tc>
          <w:tcPr>
            <w:tcW w:w="1276" w:type="dxa"/>
            <w:shd w:val="clear" w:color="000000" w:fill="FFFFFF"/>
            <w:noWrap/>
            <w:vAlign w:val="center"/>
            <w:hideMark/>
          </w:tcPr>
          <w:p w:rsidR="00C4378F" w:rsidRPr="00C4378F" w:rsidRDefault="00C4378F" w:rsidP="00C4378F">
            <w:pPr>
              <w:spacing w:before="0" w:after="0"/>
              <w:rPr>
                <w:sz w:val="20"/>
                <w:szCs w:val="20"/>
              </w:rPr>
            </w:pPr>
            <w:r w:rsidRPr="00C4378F">
              <w:rPr>
                <w:sz w:val="20"/>
                <w:szCs w:val="20"/>
              </w:rPr>
              <w:t xml:space="preserve">         102,3   </w:t>
            </w:r>
          </w:p>
        </w:tc>
        <w:tc>
          <w:tcPr>
            <w:tcW w:w="1134" w:type="dxa"/>
            <w:shd w:val="clear" w:color="000000" w:fill="FFFFFF"/>
            <w:noWrap/>
            <w:vAlign w:val="center"/>
            <w:hideMark/>
          </w:tcPr>
          <w:p w:rsidR="00C4378F" w:rsidRPr="00C4378F" w:rsidRDefault="00C4378F" w:rsidP="00C4378F">
            <w:pPr>
              <w:spacing w:before="0" w:after="0"/>
              <w:rPr>
                <w:sz w:val="22"/>
                <w:szCs w:val="22"/>
              </w:rPr>
            </w:pPr>
            <w:r w:rsidRPr="00C4378F">
              <w:rPr>
                <w:sz w:val="22"/>
                <w:szCs w:val="22"/>
              </w:rPr>
              <w:t xml:space="preserve">        0,9350   </w:t>
            </w:r>
          </w:p>
        </w:tc>
        <w:tc>
          <w:tcPr>
            <w:tcW w:w="1000" w:type="dxa"/>
            <w:shd w:val="clear" w:color="000000" w:fill="FFFFFF"/>
            <w:noWrap/>
            <w:vAlign w:val="center"/>
            <w:hideMark/>
          </w:tcPr>
          <w:p w:rsidR="00C4378F" w:rsidRPr="00C4378F" w:rsidRDefault="00C4378F" w:rsidP="00C4378F">
            <w:pPr>
              <w:spacing w:before="0" w:after="0"/>
              <w:rPr>
                <w:sz w:val="20"/>
                <w:szCs w:val="20"/>
              </w:rPr>
            </w:pPr>
            <w:r w:rsidRPr="00C4378F">
              <w:rPr>
                <w:sz w:val="20"/>
                <w:szCs w:val="20"/>
              </w:rPr>
              <w:t xml:space="preserve">        103,9   </w:t>
            </w:r>
          </w:p>
        </w:tc>
        <w:tc>
          <w:tcPr>
            <w:tcW w:w="1240" w:type="dxa"/>
            <w:shd w:val="clear" w:color="000000" w:fill="FFFFFF"/>
            <w:noWrap/>
            <w:vAlign w:val="center"/>
            <w:hideMark/>
          </w:tcPr>
          <w:p w:rsidR="00C4378F" w:rsidRPr="00C4378F" w:rsidRDefault="00C4378F" w:rsidP="00C4378F">
            <w:pPr>
              <w:spacing w:before="0" w:after="0"/>
              <w:rPr>
                <w:sz w:val="22"/>
                <w:szCs w:val="22"/>
              </w:rPr>
            </w:pPr>
            <w:r w:rsidRPr="00C4378F">
              <w:rPr>
                <w:sz w:val="22"/>
                <w:szCs w:val="22"/>
              </w:rPr>
              <w:t xml:space="preserve">       0,9500   </w:t>
            </w:r>
          </w:p>
        </w:tc>
        <w:tc>
          <w:tcPr>
            <w:tcW w:w="960" w:type="dxa"/>
            <w:shd w:val="clear" w:color="000000" w:fill="FFFFFF"/>
            <w:noWrap/>
            <w:vAlign w:val="center"/>
            <w:hideMark/>
          </w:tcPr>
          <w:p w:rsidR="00C4378F" w:rsidRPr="00C4378F" w:rsidRDefault="00C4378F" w:rsidP="00C4378F">
            <w:pPr>
              <w:spacing w:before="0" w:after="0"/>
              <w:rPr>
                <w:sz w:val="20"/>
                <w:szCs w:val="20"/>
              </w:rPr>
            </w:pPr>
            <w:r w:rsidRPr="00C4378F">
              <w:rPr>
                <w:sz w:val="20"/>
                <w:szCs w:val="20"/>
              </w:rPr>
              <w:t xml:space="preserve">       101,6   </w:t>
            </w:r>
          </w:p>
        </w:tc>
        <w:tc>
          <w:tcPr>
            <w:tcW w:w="1360" w:type="dxa"/>
            <w:shd w:val="clear" w:color="000000" w:fill="FFFFFF"/>
            <w:noWrap/>
            <w:vAlign w:val="center"/>
            <w:hideMark/>
          </w:tcPr>
          <w:p w:rsidR="00C4378F" w:rsidRPr="00C4378F" w:rsidRDefault="00C4378F" w:rsidP="00C4378F">
            <w:pPr>
              <w:spacing w:before="0" w:after="0"/>
              <w:rPr>
                <w:sz w:val="22"/>
                <w:szCs w:val="22"/>
              </w:rPr>
            </w:pPr>
            <w:r w:rsidRPr="00C4378F">
              <w:rPr>
                <w:sz w:val="22"/>
                <w:szCs w:val="22"/>
              </w:rPr>
              <w:t xml:space="preserve">         0,9700   </w:t>
            </w:r>
          </w:p>
        </w:tc>
        <w:tc>
          <w:tcPr>
            <w:tcW w:w="840" w:type="dxa"/>
            <w:shd w:val="clear" w:color="000000" w:fill="FFFFFF"/>
            <w:noWrap/>
            <w:vAlign w:val="center"/>
            <w:hideMark/>
          </w:tcPr>
          <w:p w:rsidR="00C4378F" w:rsidRPr="00C4378F" w:rsidRDefault="00C4378F" w:rsidP="00C4378F">
            <w:pPr>
              <w:spacing w:before="0" w:after="0"/>
              <w:rPr>
                <w:sz w:val="20"/>
                <w:szCs w:val="20"/>
              </w:rPr>
            </w:pPr>
            <w:r w:rsidRPr="00C4378F">
              <w:rPr>
                <w:sz w:val="20"/>
                <w:szCs w:val="20"/>
              </w:rPr>
              <w:t xml:space="preserve">     102,1   </w:t>
            </w:r>
          </w:p>
        </w:tc>
      </w:tr>
      <w:tr w:rsidR="00C4378F" w:rsidRPr="00C4378F" w:rsidTr="00C4378F">
        <w:trPr>
          <w:trHeight w:val="315"/>
        </w:trPr>
        <w:tc>
          <w:tcPr>
            <w:tcW w:w="3701" w:type="dxa"/>
            <w:shd w:val="clear" w:color="000000" w:fill="FFFFFF"/>
            <w:vAlign w:val="center"/>
            <w:hideMark/>
          </w:tcPr>
          <w:p w:rsidR="00C4378F" w:rsidRPr="00C4378F" w:rsidRDefault="00C4378F" w:rsidP="00C4378F">
            <w:pPr>
              <w:spacing w:before="0" w:after="0"/>
              <w:jc w:val="left"/>
              <w:rPr>
                <w:sz w:val="22"/>
                <w:szCs w:val="22"/>
              </w:rPr>
            </w:pPr>
            <w:r w:rsidRPr="00C4378F">
              <w:rPr>
                <w:sz w:val="22"/>
                <w:szCs w:val="22"/>
              </w:rPr>
              <w:t>Плоды и ягоды - всего,  тыс.тонн</w:t>
            </w:r>
          </w:p>
        </w:tc>
        <w:tc>
          <w:tcPr>
            <w:tcW w:w="1417" w:type="dxa"/>
            <w:shd w:val="clear" w:color="000000" w:fill="FFFFFF"/>
            <w:vAlign w:val="center"/>
            <w:hideMark/>
          </w:tcPr>
          <w:p w:rsidR="00C4378F" w:rsidRPr="00C4378F" w:rsidRDefault="00C4378F" w:rsidP="00C4378F">
            <w:pPr>
              <w:spacing w:before="0" w:after="0"/>
              <w:jc w:val="left"/>
              <w:rPr>
                <w:sz w:val="22"/>
                <w:szCs w:val="22"/>
              </w:rPr>
            </w:pPr>
            <w:r w:rsidRPr="00C4378F">
              <w:rPr>
                <w:sz w:val="22"/>
                <w:szCs w:val="22"/>
              </w:rPr>
              <w:t xml:space="preserve">     0,0980   </w:t>
            </w:r>
          </w:p>
        </w:tc>
        <w:tc>
          <w:tcPr>
            <w:tcW w:w="1418" w:type="dxa"/>
            <w:shd w:val="clear" w:color="000000" w:fill="FFFFFF"/>
            <w:vAlign w:val="center"/>
            <w:hideMark/>
          </w:tcPr>
          <w:p w:rsidR="00C4378F" w:rsidRPr="00C4378F" w:rsidRDefault="00C4378F" w:rsidP="00C4378F">
            <w:pPr>
              <w:spacing w:before="0" w:after="0"/>
              <w:jc w:val="left"/>
              <w:rPr>
                <w:sz w:val="22"/>
                <w:szCs w:val="22"/>
              </w:rPr>
            </w:pPr>
            <w:r w:rsidRPr="00C4378F">
              <w:rPr>
                <w:sz w:val="22"/>
                <w:szCs w:val="22"/>
              </w:rPr>
              <w:t xml:space="preserve">    0,0980   </w:t>
            </w:r>
          </w:p>
        </w:tc>
        <w:tc>
          <w:tcPr>
            <w:tcW w:w="1276" w:type="dxa"/>
            <w:shd w:val="clear" w:color="000000" w:fill="FFFFFF"/>
            <w:noWrap/>
            <w:vAlign w:val="center"/>
            <w:hideMark/>
          </w:tcPr>
          <w:p w:rsidR="00C4378F" w:rsidRPr="00C4378F" w:rsidRDefault="00C4378F" w:rsidP="00C4378F">
            <w:pPr>
              <w:spacing w:before="0" w:after="0"/>
              <w:rPr>
                <w:sz w:val="20"/>
                <w:szCs w:val="20"/>
              </w:rPr>
            </w:pPr>
            <w:r w:rsidRPr="00C4378F">
              <w:rPr>
                <w:sz w:val="20"/>
                <w:szCs w:val="20"/>
              </w:rPr>
              <w:t xml:space="preserve">         100,0   </w:t>
            </w:r>
          </w:p>
        </w:tc>
        <w:tc>
          <w:tcPr>
            <w:tcW w:w="1134" w:type="dxa"/>
            <w:shd w:val="clear" w:color="000000" w:fill="FFFFFF"/>
            <w:vAlign w:val="center"/>
            <w:hideMark/>
          </w:tcPr>
          <w:p w:rsidR="00C4378F" w:rsidRPr="00C4378F" w:rsidRDefault="00C4378F" w:rsidP="00C4378F">
            <w:pPr>
              <w:spacing w:before="0" w:after="0"/>
              <w:jc w:val="left"/>
              <w:rPr>
                <w:sz w:val="22"/>
                <w:szCs w:val="22"/>
              </w:rPr>
            </w:pPr>
            <w:r w:rsidRPr="00C4378F">
              <w:rPr>
                <w:sz w:val="22"/>
                <w:szCs w:val="22"/>
              </w:rPr>
              <w:t xml:space="preserve">        0,0980   </w:t>
            </w:r>
          </w:p>
        </w:tc>
        <w:tc>
          <w:tcPr>
            <w:tcW w:w="1000" w:type="dxa"/>
            <w:shd w:val="clear" w:color="000000" w:fill="FFFFFF"/>
            <w:noWrap/>
            <w:vAlign w:val="center"/>
            <w:hideMark/>
          </w:tcPr>
          <w:p w:rsidR="00C4378F" w:rsidRPr="00C4378F" w:rsidRDefault="00C4378F" w:rsidP="00C4378F">
            <w:pPr>
              <w:spacing w:before="0" w:after="0"/>
              <w:rPr>
                <w:sz w:val="20"/>
                <w:szCs w:val="20"/>
              </w:rPr>
            </w:pPr>
            <w:r w:rsidRPr="00C4378F">
              <w:rPr>
                <w:sz w:val="20"/>
                <w:szCs w:val="20"/>
              </w:rPr>
              <w:t xml:space="preserve">        100,0   </w:t>
            </w:r>
          </w:p>
        </w:tc>
        <w:tc>
          <w:tcPr>
            <w:tcW w:w="1240" w:type="dxa"/>
            <w:shd w:val="clear" w:color="000000" w:fill="FFFFFF"/>
            <w:vAlign w:val="center"/>
            <w:hideMark/>
          </w:tcPr>
          <w:p w:rsidR="00C4378F" w:rsidRPr="00C4378F" w:rsidRDefault="00C4378F" w:rsidP="00C4378F">
            <w:pPr>
              <w:spacing w:before="0" w:after="0"/>
              <w:jc w:val="left"/>
              <w:rPr>
                <w:sz w:val="22"/>
                <w:szCs w:val="22"/>
              </w:rPr>
            </w:pPr>
            <w:r w:rsidRPr="00C4378F">
              <w:rPr>
                <w:sz w:val="22"/>
                <w:szCs w:val="22"/>
              </w:rPr>
              <w:t xml:space="preserve">       0,0980   </w:t>
            </w:r>
          </w:p>
        </w:tc>
        <w:tc>
          <w:tcPr>
            <w:tcW w:w="960" w:type="dxa"/>
            <w:shd w:val="clear" w:color="000000" w:fill="FFFFFF"/>
            <w:noWrap/>
            <w:vAlign w:val="center"/>
            <w:hideMark/>
          </w:tcPr>
          <w:p w:rsidR="00C4378F" w:rsidRPr="00C4378F" w:rsidRDefault="00C4378F" w:rsidP="00C4378F">
            <w:pPr>
              <w:spacing w:before="0" w:after="0"/>
              <w:rPr>
                <w:sz w:val="20"/>
                <w:szCs w:val="20"/>
              </w:rPr>
            </w:pPr>
            <w:r w:rsidRPr="00C4378F">
              <w:rPr>
                <w:sz w:val="20"/>
                <w:szCs w:val="20"/>
              </w:rPr>
              <w:t xml:space="preserve">       100,0   </w:t>
            </w:r>
          </w:p>
        </w:tc>
        <w:tc>
          <w:tcPr>
            <w:tcW w:w="1360" w:type="dxa"/>
            <w:shd w:val="clear" w:color="000000" w:fill="FFFFFF"/>
            <w:vAlign w:val="center"/>
            <w:hideMark/>
          </w:tcPr>
          <w:p w:rsidR="00C4378F" w:rsidRPr="00C4378F" w:rsidRDefault="00C4378F" w:rsidP="00C4378F">
            <w:pPr>
              <w:spacing w:before="0" w:after="0"/>
              <w:jc w:val="left"/>
              <w:rPr>
                <w:sz w:val="22"/>
                <w:szCs w:val="22"/>
              </w:rPr>
            </w:pPr>
            <w:r w:rsidRPr="00C4378F">
              <w:rPr>
                <w:sz w:val="22"/>
                <w:szCs w:val="22"/>
              </w:rPr>
              <w:t xml:space="preserve">         0,0980   </w:t>
            </w:r>
          </w:p>
        </w:tc>
        <w:tc>
          <w:tcPr>
            <w:tcW w:w="840" w:type="dxa"/>
            <w:shd w:val="clear" w:color="000000" w:fill="FFFFFF"/>
            <w:noWrap/>
            <w:vAlign w:val="center"/>
            <w:hideMark/>
          </w:tcPr>
          <w:p w:rsidR="00C4378F" w:rsidRPr="00C4378F" w:rsidRDefault="00C4378F" w:rsidP="00C4378F">
            <w:pPr>
              <w:spacing w:before="0" w:after="0"/>
              <w:rPr>
                <w:sz w:val="20"/>
                <w:szCs w:val="20"/>
              </w:rPr>
            </w:pPr>
            <w:r w:rsidRPr="00C4378F">
              <w:rPr>
                <w:sz w:val="20"/>
                <w:szCs w:val="20"/>
              </w:rPr>
              <w:t xml:space="preserve">     100,0   </w:t>
            </w:r>
          </w:p>
        </w:tc>
      </w:tr>
      <w:tr w:rsidR="00C4378F" w:rsidRPr="00C4378F" w:rsidTr="00C4378F">
        <w:trPr>
          <w:trHeight w:val="570"/>
        </w:trPr>
        <w:tc>
          <w:tcPr>
            <w:tcW w:w="3701" w:type="dxa"/>
            <w:shd w:val="clear" w:color="000000" w:fill="FFFFFF"/>
            <w:vAlign w:val="center"/>
            <w:hideMark/>
          </w:tcPr>
          <w:p w:rsidR="00C4378F" w:rsidRPr="00C4378F" w:rsidRDefault="00C4378F" w:rsidP="00C4378F">
            <w:pPr>
              <w:spacing w:before="0" w:after="0"/>
              <w:ind w:firstLineChars="100" w:firstLine="220"/>
              <w:jc w:val="left"/>
              <w:rPr>
                <w:sz w:val="22"/>
                <w:szCs w:val="22"/>
              </w:rPr>
            </w:pPr>
            <w:r w:rsidRPr="00C4378F">
              <w:rPr>
                <w:sz w:val="22"/>
                <w:szCs w:val="22"/>
              </w:rPr>
              <w:t>в том числе в личных подсобных хозяйствах</w:t>
            </w:r>
          </w:p>
        </w:tc>
        <w:tc>
          <w:tcPr>
            <w:tcW w:w="1417" w:type="dxa"/>
            <w:shd w:val="clear" w:color="000000" w:fill="FFFFFF"/>
            <w:vAlign w:val="center"/>
            <w:hideMark/>
          </w:tcPr>
          <w:p w:rsidR="00C4378F" w:rsidRPr="00C4378F" w:rsidRDefault="00C4378F" w:rsidP="00C4378F">
            <w:pPr>
              <w:spacing w:before="0" w:after="0"/>
              <w:jc w:val="left"/>
              <w:rPr>
                <w:sz w:val="22"/>
                <w:szCs w:val="22"/>
              </w:rPr>
            </w:pPr>
            <w:r w:rsidRPr="00C4378F">
              <w:rPr>
                <w:sz w:val="22"/>
                <w:szCs w:val="22"/>
              </w:rPr>
              <w:t xml:space="preserve">     0,0980   </w:t>
            </w:r>
          </w:p>
        </w:tc>
        <w:tc>
          <w:tcPr>
            <w:tcW w:w="1418" w:type="dxa"/>
            <w:shd w:val="clear" w:color="000000" w:fill="FFFFFF"/>
            <w:vAlign w:val="center"/>
            <w:hideMark/>
          </w:tcPr>
          <w:p w:rsidR="00C4378F" w:rsidRPr="00C4378F" w:rsidRDefault="00C4378F" w:rsidP="00C4378F">
            <w:pPr>
              <w:spacing w:before="0" w:after="0"/>
              <w:jc w:val="left"/>
              <w:rPr>
                <w:sz w:val="22"/>
                <w:szCs w:val="22"/>
              </w:rPr>
            </w:pPr>
            <w:r w:rsidRPr="00C4378F">
              <w:rPr>
                <w:sz w:val="22"/>
                <w:szCs w:val="22"/>
              </w:rPr>
              <w:t xml:space="preserve">    0,0980   </w:t>
            </w:r>
          </w:p>
        </w:tc>
        <w:tc>
          <w:tcPr>
            <w:tcW w:w="1276" w:type="dxa"/>
            <w:shd w:val="clear" w:color="000000" w:fill="FFFFFF"/>
            <w:noWrap/>
            <w:vAlign w:val="center"/>
            <w:hideMark/>
          </w:tcPr>
          <w:p w:rsidR="00C4378F" w:rsidRPr="00C4378F" w:rsidRDefault="00C4378F" w:rsidP="00C4378F">
            <w:pPr>
              <w:spacing w:before="0" w:after="0"/>
              <w:rPr>
                <w:sz w:val="20"/>
                <w:szCs w:val="20"/>
              </w:rPr>
            </w:pPr>
            <w:r w:rsidRPr="00C4378F">
              <w:rPr>
                <w:sz w:val="20"/>
                <w:szCs w:val="20"/>
              </w:rPr>
              <w:t xml:space="preserve">         100,0   </w:t>
            </w:r>
          </w:p>
        </w:tc>
        <w:tc>
          <w:tcPr>
            <w:tcW w:w="1134" w:type="dxa"/>
            <w:shd w:val="clear" w:color="000000" w:fill="FFFFFF"/>
            <w:vAlign w:val="center"/>
            <w:hideMark/>
          </w:tcPr>
          <w:p w:rsidR="00C4378F" w:rsidRPr="00C4378F" w:rsidRDefault="00C4378F" w:rsidP="00C4378F">
            <w:pPr>
              <w:spacing w:before="0" w:after="0"/>
              <w:jc w:val="left"/>
              <w:rPr>
                <w:sz w:val="22"/>
                <w:szCs w:val="22"/>
              </w:rPr>
            </w:pPr>
            <w:r w:rsidRPr="00C4378F">
              <w:rPr>
                <w:sz w:val="22"/>
                <w:szCs w:val="22"/>
              </w:rPr>
              <w:t xml:space="preserve">        0,0980   </w:t>
            </w:r>
          </w:p>
        </w:tc>
        <w:tc>
          <w:tcPr>
            <w:tcW w:w="1000" w:type="dxa"/>
            <w:shd w:val="clear" w:color="000000" w:fill="FFFFFF"/>
            <w:noWrap/>
            <w:vAlign w:val="center"/>
            <w:hideMark/>
          </w:tcPr>
          <w:p w:rsidR="00C4378F" w:rsidRPr="00C4378F" w:rsidRDefault="00C4378F" w:rsidP="00C4378F">
            <w:pPr>
              <w:spacing w:before="0" w:after="0"/>
              <w:rPr>
                <w:sz w:val="20"/>
                <w:szCs w:val="20"/>
              </w:rPr>
            </w:pPr>
            <w:r w:rsidRPr="00C4378F">
              <w:rPr>
                <w:sz w:val="20"/>
                <w:szCs w:val="20"/>
              </w:rPr>
              <w:t xml:space="preserve">        100,0   </w:t>
            </w:r>
          </w:p>
        </w:tc>
        <w:tc>
          <w:tcPr>
            <w:tcW w:w="1240" w:type="dxa"/>
            <w:shd w:val="clear" w:color="000000" w:fill="FFFFFF"/>
            <w:vAlign w:val="center"/>
            <w:hideMark/>
          </w:tcPr>
          <w:p w:rsidR="00C4378F" w:rsidRPr="00C4378F" w:rsidRDefault="00C4378F" w:rsidP="00C4378F">
            <w:pPr>
              <w:spacing w:before="0" w:after="0"/>
              <w:jc w:val="left"/>
              <w:rPr>
                <w:sz w:val="22"/>
                <w:szCs w:val="22"/>
              </w:rPr>
            </w:pPr>
            <w:r w:rsidRPr="00C4378F">
              <w:rPr>
                <w:sz w:val="22"/>
                <w:szCs w:val="22"/>
              </w:rPr>
              <w:t xml:space="preserve">       0,0980   </w:t>
            </w:r>
          </w:p>
        </w:tc>
        <w:tc>
          <w:tcPr>
            <w:tcW w:w="960" w:type="dxa"/>
            <w:shd w:val="clear" w:color="000000" w:fill="FFFFFF"/>
            <w:noWrap/>
            <w:vAlign w:val="center"/>
            <w:hideMark/>
          </w:tcPr>
          <w:p w:rsidR="00C4378F" w:rsidRPr="00C4378F" w:rsidRDefault="00C4378F" w:rsidP="00C4378F">
            <w:pPr>
              <w:spacing w:before="0" w:after="0"/>
              <w:rPr>
                <w:sz w:val="20"/>
                <w:szCs w:val="20"/>
              </w:rPr>
            </w:pPr>
            <w:r w:rsidRPr="00C4378F">
              <w:rPr>
                <w:sz w:val="20"/>
                <w:szCs w:val="20"/>
              </w:rPr>
              <w:t xml:space="preserve">       100,0   </w:t>
            </w:r>
          </w:p>
        </w:tc>
        <w:tc>
          <w:tcPr>
            <w:tcW w:w="1360" w:type="dxa"/>
            <w:shd w:val="clear" w:color="000000" w:fill="FFFFFF"/>
            <w:vAlign w:val="center"/>
            <w:hideMark/>
          </w:tcPr>
          <w:p w:rsidR="00C4378F" w:rsidRPr="00C4378F" w:rsidRDefault="00C4378F" w:rsidP="00C4378F">
            <w:pPr>
              <w:spacing w:before="0" w:after="0"/>
              <w:jc w:val="left"/>
              <w:rPr>
                <w:sz w:val="22"/>
                <w:szCs w:val="22"/>
              </w:rPr>
            </w:pPr>
            <w:r w:rsidRPr="00C4378F">
              <w:rPr>
                <w:sz w:val="22"/>
                <w:szCs w:val="22"/>
              </w:rPr>
              <w:t xml:space="preserve">         0,0980   </w:t>
            </w:r>
          </w:p>
        </w:tc>
        <w:tc>
          <w:tcPr>
            <w:tcW w:w="840" w:type="dxa"/>
            <w:shd w:val="clear" w:color="000000" w:fill="FFFFFF"/>
            <w:noWrap/>
            <w:vAlign w:val="center"/>
            <w:hideMark/>
          </w:tcPr>
          <w:p w:rsidR="00C4378F" w:rsidRPr="00C4378F" w:rsidRDefault="00C4378F" w:rsidP="00C4378F">
            <w:pPr>
              <w:spacing w:before="0" w:after="0"/>
              <w:rPr>
                <w:sz w:val="20"/>
                <w:szCs w:val="20"/>
              </w:rPr>
            </w:pPr>
            <w:r w:rsidRPr="00C4378F">
              <w:rPr>
                <w:sz w:val="20"/>
                <w:szCs w:val="20"/>
              </w:rPr>
              <w:t xml:space="preserve">     100,0   </w:t>
            </w:r>
          </w:p>
        </w:tc>
      </w:tr>
      <w:tr w:rsidR="00C4378F" w:rsidRPr="00C4378F" w:rsidTr="00C4378F">
        <w:trPr>
          <w:trHeight w:val="375"/>
        </w:trPr>
        <w:tc>
          <w:tcPr>
            <w:tcW w:w="3701" w:type="dxa"/>
            <w:shd w:val="clear" w:color="000000" w:fill="FFFFFF"/>
            <w:noWrap/>
            <w:vAlign w:val="center"/>
            <w:hideMark/>
          </w:tcPr>
          <w:p w:rsidR="00C4378F" w:rsidRPr="00C4378F" w:rsidRDefault="00C4378F" w:rsidP="00C4378F">
            <w:pPr>
              <w:spacing w:before="0" w:after="0"/>
              <w:rPr>
                <w:sz w:val="22"/>
                <w:szCs w:val="22"/>
              </w:rPr>
            </w:pPr>
            <w:r w:rsidRPr="00C4378F">
              <w:rPr>
                <w:sz w:val="22"/>
                <w:szCs w:val="22"/>
              </w:rPr>
              <w:t>Виноград - всего, тыс.тонн</w:t>
            </w:r>
          </w:p>
        </w:tc>
        <w:tc>
          <w:tcPr>
            <w:tcW w:w="1417" w:type="dxa"/>
            <w:shd w:val="clear" w:color="000000" w:fill="FFFFFF"/>
            <w:noWrap/>
            <w:vAlign w:val="center"/>
            <w:hideMark/>
          </w:tcPr>
          <w:p w:rsidR="00C4378F" w:rsidRPr="00C4378F" w:rsidRDefault="00C4378F" w:rsidP="00C4378F">
            <w:pPr>
              <w:spacing w:before="0" w:after="0"/>
              <w:rPr>
                <w:sz w:val="22"/>
                <w:szCs w:val="22"/>
              </w:rPr>
            </w:pPr>
            <w:r w:rsidRPr="00C4378F">
              <w:rPr>
                <w:sz w:val="22"/>
                <w:szCs w:val="22"/>
              </w:rPr>
              <w:t xml:space="preserve">     0,0070   </w:t>
            </w:r>
          </w:p>
        </w:tc>
        <w:tc>
          <w:tcPr>
            <w:tcW w:w="1418" w:type="dxa"/>
            <w:shd w:val="clear" w:color="000000" w:fill="FFFFFF"/>
            <w:noWrap/>
            <w:vAlign w:val="center"/>
            <w:hideMark/>
          </w:tcPr>
          <w:p w:rsidR="00C4378F" w:rsidRPr="00C4378F" w:rsidRDefault="00C4378F" w:rsidP="00C4378F">
            <w:pPr>
              <w:spacing w:before="0" w:after="0"/>
              <w:rPr>
                <w:sz w:val="22"/>
                <w:szCs w:val="22"/>
              </w:rPr>
            </w:pPr>
            <w:r w:rsidRPr="00C4378F">
              <w:rPr>
                <w:sz w:val="22"/>
                <w:szCs w:val="22"/>
              </w:rPr>
              <w:t xml:space="preserve">    0,0070   </w:t>
            </w:r>
          </w:p>
        </w:tc>
        <w:tc>
          <w:tcPr>
            <w:tcW w:w="1276" w:type="dxa"/>
            <w:shd w:val="clear" w:color="000000" w:fill="FFFFFF"/>
            <w:noWrap/>
            <w:vAlign w:val="center"/>
            <w:hideMark/>
          </w:tcPr>
          <w:p w:rsidR="00C4378F" w:rsidRPr="00C4378F" w:rsidRDefault="00C4378F" w:rsidP="00C4378F">
            <w:pPr>
              <w:spacing w:before="0" w:after="0"/>
              <w:rPr>
                <w:sz w:val="20"/>
                <w:szCs w:val="20"/>
              </w:rPr>
            </w:pPr>
            <w:r w:rsidRPr="00C4378F">
              <w:rPr>
                <w:sz w:val="20"/>
                <w:szCs w:val="20"/>
              </w:rPr>
              <w:t xml:space="preserve">         100,0   </w:t>
            </w:r>
          </w:p>
        </w:tc>
        <w:tc>
          <w:tcPr>
            <w:tcW w:w="1134" w:type="dxa"/>
            <w:shd w:val="clear" w:color="000000" w:fill="FFFFFF"/>
            <w:noWrap/>
            <w:vAlign w:val="center"/>
            <w:hideMark/>
          </w:tcPr>
          <w:p w:rsidR="00C4378F" w:rsidRPr="00C4378F" w:rsidRDefault="00C4378F" w:rsidP="00C4378F">
            <w:pPr>
              <w:spacing w:before="0" w:after="0"/>
              <w:rPr>
                <w:sz w:val="22"/>
                <w:szCs w:val="22"/>
              </w:rPr>
            </w:pPr>
            <w:r w:rsidRPr="00C4378F">
              <w:rPr>
                <w:sz w:val="22"/>
                <w:szCs w:val="22"/>
              </w:rPr>
              <w:t xml:space="preserve">        0,0070   </w:t>
            </w:r>
          </w:p>
        </w:tc>
        <w:tc>
          <w:tcPr>
            <w:tcW w:w="1000" w:type="dxa"/>
            <w:shd w:val="clear" w:color="000000" w:fill="FFFFFF"/>
            <w:noWrap/>
            <w:vAlign w:val="center"/>
            <w:hideMark/>
          </w:tcPr>
          <w:p w:rsidR="00C4378F" w:rsidRPr="00C4378F" w:rsidRDefault="00C4378F" w:rsidP="00C4378F">
            <w:pPr>
              <w:spacing w:before="0" w:after="0"/>
              <w:rPr>
                <w:sz w:val="20"/>
                <w:szCs w:val="20"/>
              </w:rPr>
            </w:pPr>
            <w:r w:rsidRPr="00C4378F">
              <w:rPr>
                <w:sz w:val="20"/>
                <w:szCs w:val="20"/>
              </w:rPr>
              <w:t xml:space="preserve">        100,0   </w:t>
            </w:r>
          </w:p>
        </w:tc>
        <w:tc>
          <w:tcPr>
            <w:tcW w:w="1240" w:type="dxa"/>
            <w:shd w:val="clear" w:color="000000" w:fill="FFFFFF"/>
            <w:noWrap/>
            <w:vAlign w:val="center"/>
            <w:hideMark/>
          </w:tcPr>
          <w:p w:rsidR="00C4378F" w:rsidRPr="00C4378F" w:rsidRDefault="00C4378F" w:rsidP="00C4378F">
            <w:pPr>
              <w:spacing w:before="0" w:after="0"/>
              <w:rPr>
                <w:sz w:val="22"/>
                <w:szCs w:val="22"/>
              </w:rPr>
            </w:pPr>
            <w:r w:rsidRPr="00C4378F">
              <w:rPr>
                <w:sz w:val="22"/>
                <w:szCs w:val="22"/>
              </w:rPr>
              <w:t xml:space="preserve">       0,0072   </w:t>
            </w:r>
          </w:p>
        </w:tc>
        <w:tc>
          <w:tcPr>
            <w:tcW w:w="960" w:type="dxa"/>
            <w:shd w:val="clear" w:color="000000" w:fill="FFFFFF"/>
            <w:noWrap/>
            <w:vAlign w:val="center"/>
            <w:hideMark/>
          </w:tcPr>
          <w:p w:rsidR="00C4378F" w:rsidRPr="00C4378F" w:rsidRDefault="00C4378F" w:rsidP="00C4378F">
            <w:pPr>
              <w:spacing w:before="0" w:after="0"/>
              <w:rPr>
                <w:sz w:val="20"/>
                <w:szCs w:val="20"/>
              </w:rPr>
            </w:pPr>
            <w:r w:rsidRPr="00C4378F">
              <w:rPr>
                <w:sz w:val="20"/>
                <w:szCs w:val="20"/>
              </w:rPr>
              <w:t xml:space="preserve">       102,9   </w:t>
            </w:r>
          </w:p>
        </w:tc>
        <w:tc>
          <w:tcPr>
            <w:tcW w:w="1360" w:type="dxa"/>
            <w:shd w:val="clear" w:color="000000" w:fill="FFFFFF"/>
            <w:noWrap/>
            <w:vAlign w:val="center"/>
            <w:hideMark/>
          </w:tcPr>
          <w:p w:rsidR="00C4378F" w:rsidRPr="00C4378F" w:rsidRDefault="00C4378F" w:rsidP="00C4378F">
            <w:pPr>
              <w:spacing w:before="0" w:after="0"/>
              <w:rPr>
                <w:sz w:val="22"/>
                <w:szCs w:val="22"/>
              </w:rPr>
            </w:pPr>
            <w:r w:rsidRPr="00C4378F">
              <w:rPr>
                <w:sz w:val="22"/>
                <w:szCs w:val="22"/>
              </w:rPr>
              <w:t xml:space="preserve">         0,0073   </w:t>
            </w:r>
          </w:p>
        </w:tc>
        <w:tc>
          <w:tcPr>
            <w:tcW w:w="840" w:type="dxa"/>
            <w:shd w:val="clear" w:color="000000" w:fill="FFFFFF"/>
            <w:noWrap/>
            <w:vAlign w:val="center"/>
            <w:hideMark/>
          </w:tcPr>
          <w:p w:rsidR="00C4378F" w:rsidRPr="00C4378F" w:rsidRDefault="00C4378F" w:rsidP="00C4378F">
            <w:pPr>
              <w:spacing w:before="0" w:after="0"/>
              <w:rPr>
                <w:sz w:val="20"/>
                <w:szCs w:val="20"/>
              </w:rPr>
            </w:pPr>
            <w:r w:rsidRPr="00C4378F">
              <w:rPr>
                <w:sz w:val="20"/>
                <w:szCs w:val="20"/>
              </w:rPr>
              <w:t xml:space="preserve">     101,4   </w:t>
            </w:r>
          </w:p>
        </w:tc>
      </w:tr>
      <w:tr w:rsidR="00C4378F" w:rsidRPr="00C4378F" w:rsidTr="00C4378F">
        <w:trPr>
          <w:trHeight w:val="585"/>
        </w:trPr>
        <w:tc>
          <w:tcPr>
            <w:tcW w:w="3701" w:type="dxa"/>
            <w:shd w:val="clear" w:color="000000" w:fill="FFFFFF"/>
            <w:vAlign w:val="center"/>
            <w:hideMark/>
          </w:tcPr>
          <w:p w:rsidR="00C4378F" w:rsidRPr="00C4378F" w:rsidRDefault="00C4378F" w:rsidP="00C4378F">
            <w:pPr>
              <w:spacing w:before="0" w:after="0"/>
              <w:ind w:firstLineChars="100" w:firstLine="220"/>
              <w:jc w:val="left"/>
              <w:rPr>
                <w:sz w:val="22"/>
                <w:szCs w:val="22"/>
              </w:rPr>
            </w:pPr>
            <w:r w:rsidRPr="00C4378F">
              <w:rPr>
                <w:sz w:val="22"/>
                <w:szCs w:val="22"/>
              </w:rPr>
              <w:t>в том числе в личных подсобных хозяйствах</w:t>
            </w:r>
          </w:p>
        </w:tc>
        <w:tc>
          <w:tcPr>
            <w:tcW w:w="1417" w:type="dxa"/>
            <w:shd w:val="clear" w:color="000000" w:fill="FFFFFF"/>
            <w:noWrap/>
            <w:vAlign w:val="center"/>
            <w:hideMark/>
          </w:tcPr>
          <w:p w:rsidR="00C4378F" w:rsidRPr="00C4378F" w:rsidRDefault="00C4378F" w:rsidP="00C4378F">
            <w:pPr>
              <w:spacing w:before="0" w:after="0"/>
              <w:rPr>
                <w:sz w:val="22"/>
                <w:szCs w:val="22"/>
              </w:rPr>
            </w:pPr>
            <w:r w:rsidRPr="00C4378F">
              <w:rPr>
                <w:sz w:val="22"/>
                <w:szCs w:val="22"/>
              </w:rPr>
              <w:t xml:space="preserve">     0,0070   </w:t>
            </w:r>
          </w:p>
        </w:tc>
        <w:tc>
          <w:tcPr>
            <w:tcW w:w="1418" w:type="dxa"/>
            <w:shd w:val="clear" w:color="000000" w:fill="FFFFFF"/>
            <w:noWrap/>
            <w:vAlign w:val="center"/>
            <w:hideMark/>
          </w:tcPr>
          <w:p w:rsidR="00C4378F" w:rsidRPr="00C4378F" w:rsidRDefault="00C4378F" w:rsidP="00C4378F">
            <w:pPr>
              <w:spacing w:before="0" w:after="0"/>
              <w:rPr>
                <w:sz w:val="22"/>
                <w:szCs w:val="22"/>
              </w:rPr>
            </w:pPr>
            <w:r w:rsidRPr="00C4378F">
              <w:rPr>
                <w:sz w:val="22"/>
                <w:szCs w:val="22"/>
              </w:rPr>
              <w:t xml:space="preserve">    0,0070   </w:t>
            </w:r>
          </w:p>
        </w:tc>
        <w:tc>
          <w:tcPr>
            <w:tcW w:w="1276" w:type="dxa"/>
            <w:shd w:val="clear" w:color="000000" w:fill="FFFFFF"/>
            <w:noWrap/>
            <w:vAlign w:val="center"/>
            <w:hideMark/>
          </w:tcPr>
          <w:p w:rsidR="00C4378F" w:rsidRPr="00C4378F" w:rsidRDefault="00C4378F" w:rsidP="00C4378F">
            <w:pPr>
              <w:spacing w:before="0" w:after="0"/>
              <w:rPr>
                <w:sz w:val="20"/>
                <w:szCs w:val="20"/>
              </w:rPr>
            </w:pPr>
            <w:r w:rsidRPr="00C4378F">
              <w:rPr>
                <w:sz w:val="20"/>
                <w:szCs w:val="20"/>
              </w:rPr>
              <w:t xml:space="preserve">         100,0   </w:t>
            </w:r>
          </w:p>
        </w:tc>
        <w:tc>
          <w:tcPr>
            <w:tcW w:w="1134" w:type="dxa"/>
            <w:shd w:val="clear" w:color="000000" w:fill="FFFFFF"/>
            <w:noWrap/>
            <w:vAlign w:val="center"/>
            <w:hideMark/>
          </w:tcPr>
          <w:p w:rsidR="00C4378F" w:rsidRPr="00C4378F" w:rsidRDefault="00C4378F" w:rsidP="00C4378F">
            <w:pPr>
              <w:spacing w:before="0" w:after="0"/>
              <w:rPr>
                <w:sz w:val="22"/>
                <w:szCs w:val="22"/>
              </w:rPr>
            </w:pPr>
            <w:r w:rsidRPr="00C4378F">
              <w:rPr>
                <w:sz w:val="22"/>
                <w:szCs w:val="22"/>
              </w:rPr>
              <w:t xml:space="preserve">        0,0070   </w:t>
            </w:r>
          </w:p>
        </w:tc>
        <w:tc>
          <w:tcPr>
            <w:tcW w:w="1000" w:type="dxa"/>
            <w:shd w:val="clear" w:color="000000" w:fill="FFFFFF"/>
            <w:noWrap/>
            <w:vAlign w:val="center"/>
            <w:hideMark/>
          </w:tcPr>
          <w:p w:rsidR="00C4378F" w:rsidRPr="00C4378F" w:rsidRDefault="00C4378F" w:rsidP="00C4378F">
            <w:pPr>
              <w:spacing w:before="0" w:after="0"/>
              <w:rPr>
                <w:sz w:val="20"/>
                <w:szCs w:val="20"/>
              </w:rPr>
            </w:pPr>
            <w:r w:rsidRPr="00C4378F">
              <w:rPr>
                <w:sz w:val="20"/>
                <w:szCs w:val="20"/>
              </w:rPr>
              <w:t xml:space="preserve">        100,0   </w:t>
            </w:r>
          </w:p>
        </w:tc>
        <w:tc>
          <w:tcPr>
            <w:tcW w:w="1240" w:type="dxa"/>
            <w:shd w:val="clear" w:color="000000" w:fill="FFFFFF"/>
            <w:noWrap/>
            <w:vAlign w:val="center"/>
            <w:hideMark/>
          </w:tcPr>
          <w:p w:rsidR="00C4378F" w:rsidRPr="00C4378F" w:rsidRDefault="00C4378F" w:rsidP="00C4378F">
            <w:pPr>
              <w:spacing w:before="0" w:after="0"/>
              <w:rPr>
                <w:sz w:val="22"/>
                <w:szCs w:val="22"/>
              </w:rPr>
            </w:pPr>
            <w:r w:rsidRPr="00C4378F">
              <w:rPr>
                <w:sz w:val="22"/>
                <w:szCs w:val="22"/>
              </w:rPr>
              <w:t xml:space="preserve">       0,0072   </w:t>
            </w:r>
          </w:p>
        </w:tc>
        <w:tc>
          <w:tcPr>
            <w:tcW w:w="960" w:type="dxa"/>
            <w:shd w:val="clear" w:color="000000" w:fill="FFFFFF"/>
            <w:noWrap/>
            <w:vAlign w:val="center"/>
            <w:hideMark/>
          </w:tcPr>
          <w:p w:rsidR="00C4378F" w:rsidRPr="00C4378F" w:rsidRDefault="00C4378F" w:rsidP="00C4378F">
            <w:pPr>
              <w:spacing w:before="0" w:after="0"/>
              <w:rPr>
                <w:sz w:val="20"/>
                <w:szCs w:val="20"/>
              </w:rPr>
            </w:pPr>
            <w:r w:rsidRPr="00C4378F">
              <w:rPr>
                <w:sz w:val="20"/>
                <w:szCs w:val="20"/>
              </w:rPr>
              <w:t xml:space="preserve">       102,9   </w:t>
            </w:r>
          </w:p>
        </w:tc>
        <w:tc>
          <w:tcPr>
            <w:tcW w:w="1360" w:type="dxa"/>
            <w:shd w:val="clear" w:color="000000" w:fill="FFFFFF"/>
            <w:noWrap/>
            <w:vAlign w:val="center"/>
            <w:hideMark/>
          </w:tcPr>
          <w:p w:rsidR="00C4378F" w:rsidRPr="00C4378F" w:rsidRDefault="00C4378F" w:rsidP="00C4378F">
            <w:pPr>
              <w:spacing w:before="0" w:after="0"/>
              <w:rPr>
                <w:sz w:val="22"/>
                <w:szCs w:val="22"/>
              </w:rPr>
            </w:pPr>
            <w:r w:rsidRPr="00C4378F">
              <w:rPr>
                <w:sz w:val="22"/>
                <w:szCs w:val="22"/>
              </w:rPr>
              <w:t xml:space="preserve">         0,0073   </w:t>
            </w:r>
          </w:p>
        </w:tc>
        <w:tc>
          <w:tcPr>
            <w:tcW w:w="840" w:type="dxa"/>
            <w:shd w:val="clear" w:color="000000" w:fill="FFFFFF"/>
            <w:noWrap/>
            <w:vAlign w:val="center"/>
            <w:hideMark/>
          </w:tcPr>
          <w:p w:rsidR="00C4378F" w:rsidRPr="00C4378F" w:rsidRDefault="00C4378F" w:rsidP="00C4378F">
            <w:pPr>
              <w:spacing w:before="0" w:after="0"/>
              <w:rPr>
                <w:sz w:val="20"/>
                <w:szCs w:val="20"/>
              </w:rPr>
            </w:pPr>
            <w:r w:rsidRPr="00C4378F">
              <w:rPr>
                <w:sz w:val="20"/>
                <w:szCs w:val="20"/>
              </w:rPr>
              <w:t xml:space="preserve">     101,4   </w:t>
            </w:r>
          </w:p>
        </w:tc>
      </w:tr>
      <w:tr w:rsidR="00C4378F" w:rsidRPr="00C4378F" w:rsidTr="00C4378F">
        <w:trPr>
          <w:trHeight w:val="330"/>
        </w:trPr>
        <w:tc>
          <w:tcPr>
            <w:tcW w:w="3701" w:type="dxa"/>
            <w:shd w:val="clear" w:color="000000" w:fill="FFFFFF"/>
            <w:vAlign w:val="center"/>
            <w:hideMark/>
          </w:tcPr>
          <w:p w:rsidR="00C4378F" w:rsidRPr="00C4378F" w:rsidRDefault="00C4378F" w:rsidP="00C4378F">
            <w:pPr>
              <w:spacing w:before="0" w:after="0"/>
              <w:jc w:val="left"/>
              <w:rPr>
                <w:sz w:val="22"/>
                <w:szCs w:val="22"/>
              </w:rPr>
            </w:pPr>
            <w:r w:rsidRPr="00C4378F">
              <w:rPr>
                <w:sz w:val="22"/>
                <w:szCs w:val="22"/>
              </w:rPr>
              <w:t>Мясо в живой массе, тыс.тонн</w:t>
            </w:r>
          </w:p>
        </w:tc>
        <w:tc>
          <w:tcPr>
            <w:tcW w:w="1417" w:type="dxa"/>
            <w:shd w:val="clear" w:color="000000" w:fill="FFFFFF"/>
            <w:vAlign w:val="center"/>
            <w:hideMark/>
          </w:tcPr>
          <w:p w:rsidR="00C4378F" w:rsidRPr="00C4378F" w:rsidRDefault="00C4378F" w:rsidP="00C4378F">
            <w:pPr>
              <w:spacing w:before="0" w:after="0"/>
              <w:jc w:val="left"/>
              <w:rPr>
                <w:sz w:val="22"/>
                <w:szCs w:val="22"/>
              </w:rPr>
            </w:pPr>
            <w:r w:rsidRPr="00C4378F">
              <w:rPr>
                <w:sz w:val="22"/>
                <w:szCs w:val="22"/>
              </w:rPr>
              <w:t xml:space="preserve">      1,115   </w:t>
            </w:r>
          </w:p>
        </w:tc>
        <w:tc>
          <w:tcPr>
            <w:tcW w:w="1418" w:type="dxa"/>
            <w:shd w:val="clear" w:color="000000" w:fill="FFFFFF"/>
            <w:vAlign w:val="center"/>
            <w:hideMark/>
          </w:tcPr>
          <w:p w:rsidR="00C4378F" w:rsidRPr="00C4378F" w:rsidRDefault="00C4378F" w:rsidP="00C4378F">
            <w:pPr>
              <w:spacing w:before="0" w:after="0"/>
              <w:jc w:val="left"/>
              <w:rPr>
                <w:sz w:val="22"/>
                <w:szCs w:val="22"/>
              </w:rPr>
            </w:pPr>
            <w:r w:rsidRPr="00C4378F">
              <w:rPr>
                <w:sz w:val="22"/>
                <w:szCs w:val="22"/>
              </w:rPr>
              <w:t xml:space="preserve">      1,106   </w:t>
            </w:r>
          </w:p>
        </w:tc>
        <w:tc>
          <w:tcPr>
            <w:tcW w:w="1276" w:type="dxa"/>
            <w:shd w:val="clear" w:color="000000" w:fill="FFFFFF"/>
            <w:noWrap/>
            <w:vAlign w:val="center"/>
            <w:hideMark/>
          </w:tcPr>
          <w:p w:rsidR="00C4378F" w:rsidRPr="00C4378F" w:rsidRDefault="00C4378F" w:rsidP="00C4378F">
            <w:pPr>
              <w:spacing w:before="0" w:after="0"/>
              <w:rPr>
                <w:sz w:val="20"/>
                <w:szCs w:val="20"/>
              </w:rPr>
            </w:pPr>
            <w:r w:rsidRPr="00C4378F">
              <w:rPr>
                <w:sz w:val="20"/>
                <w:szCs w:val="20"/>
              </w:rPr>
              <w:t xml:space="preserve">           99,2   </w:t>
            </w:r>
          </w:p>
        </w:tc>
        <w:tc>
          <w:tcPr>
            <w:tcW w:w="1134" w:type="dxa"/>
            <w:shd w:val="clear" w:color="000000" w:fill="FFFFFF"/>
            <w:vAlign w:val="center"/>
            <w:hideMark/>
          </w:tcPr>
          <w:p w:rsidR="00C4378F" w:rsidRPr="00C4378F" w:rsidRDefault="00C4378F" w:rsidP="00C4378F">
            <w:pPr>
              <w:spacing w:before="0" w:after="0"/>
              <w:jc w:val="left"/>
              <w:rPr>
                <w:sz w:val="22"/>
                <w:szCs w:val="22"/>
              </w:rPr>
            </w:pPr>
            <w:r w:rsidRPr="00C4378F">
              <w:rPr>
                <w:sz w:val="22"/>
                <w:szCs w:val="22"/>
              </w:rPr>
              <w:t xml:space="preserve">         1,112   </w:t>
            </w:r>
          </w:p>
        </w:tc>
        <w:tc>
          <w:tcPr>
            <w:tcW w:w="1000" w:type="dxa"/>
            <w:shd w:val="clear" w:color="000000" w:fill="FFFFFF"/>
            <w:noWrap/>
            <w:vAlign w:val="center"/>
            <w:hideMark/>
          </w:tcPr>
          <w:p w:rsidR="00C4378F" w:rsidRPr="00C4378F" w:rsidRDefault="00C4378F" w:rsidP="00C4378F">
            <w:pPr>
              <w:spacing w:before="0" w:after="0"/>
              <w:rPr>
                <w:sz w:val="20"/>
                <w:szCs w:val="20"/>
              </w:rPr>
            </w:pPr>
            <w:r w:rsidRPr="00C4378F">
              <w:rPr>
                <w:sz w:val="20"/>
                <w:szCs w:val="20"/>
              </w:rPr>
              <w:t xml:space="preserve">        100,5   </w:t>
            </w:r>
          </w:p>
        </w:tc>
        <w:tc>
          <w:tcPr>
            <w:tcW w:w="1240" w:type="dxa"/>
            <w:shd w:val="clear" w:color="000000" w:fill="FFFFFF"/>
            <w:vAlign w:val="center"/>
            <w:hideMark/>
          </w:tcPr>
          <w:p w:rsidR="00C4378F" w:rsidRPr="00C4378F" w:rsidRDefault="00C4378F" w:rsidP="00C4378F">
            <w:pPr>
              <w:spacing w:before="0" w:after="0"/>
              <w:jc w:val="center"/>
              <w:rPr>
                <w:sz w:val="22"/>
                <w:szCs w:val="22"/>
              </w:rPr>
            </w:pPr>
            <w:r w:rsidRPr="00C4378F">
              <w:rPr>
                <w:sz w:val="22"/>
                <w:szCs w:val="22"/>
              </w:rPr>
              <w:t xml:space="preserve">        1,121   </w:t>
            </w:r>
          </w:p>
        </w:tc>
        <w:tc>
          <w:tcPr>
            <w:tcW w:w="960" w:type="dxa"/>
            <w:shd w:val="clear" w:color="000000" w:fill="FFFFFF"/>
            <w:noWrap/>
            <w:vAlign w:val="center"/>
            <w:hideMark/>
          </w:tcPr>
          <w:p w:rsidR="00C4378F" w:rsidRPr="00C4378F" w:rsidRDefault="00C4378F" w:rsidP="00C4378F">
            <w:pPr>
              <w:spacing w:before="0" w:after="0"/>
              <w:rPr>
                <w:sz w:val="20"/>
                <w:szCs w:val="20"/>
              </w:rPr>
            </w:pPr>
            <w:r w:rsidRPr="00C4378F">
              <w:rPr>
                <w:sz w:val="20"/>
                <w:szCs w:val="20"/>
              </w:rPr>
              <w:t xml:space="preserve">       100,8   </w:t>
            </w:r>
          </w:p>
        </w:tc>
        <w:tc>
          <w:tcPr>
            <w:tcW w:w="1360" w:type="dxa"/>
            <w:shd w:val="clear" w:color="000000" w:fill="FFFFFF"/>
            <w:vAlign w:val="center"/>
            <w:hideMark/>
          </w:tcPr>
          <w:p w:rsidR="00C4378F" w:rsidRPr="00C4378F" w:rsidRDefault="00C4378F" w:rsidP="00C4378F">
            <w:pPr>
              <w:spacing w:before="0" w:after="0"/>
              <w:jc w:val="center"/>
              <w:rPr>
                <w:sz w:val="22"/>
                <w:szCs w:val="22"/>
              </w:rPr>
            </w:pPr>
            <w:r w:rsidRPr="00C4378F">
              <w:rPr>
                <w:sz w:val="22"/>
                <w:szCs w:val="22"/>
              </w:rPr>
              <w:t xml:space="preserve">          1,137   </w:t>
            </w:r>
          </w:p>
        </w:tc>
        <w:tc>
          <w:tcPr>
            <w:tcW w:w="840" w:type="dxa"/>
            <w:shd w:val="clear" w:color="000000" w:fill="FFFFFF"/>
            <w:noWrap/>
            <w:vAlign w:val="center"/>
            <w:hideMark/>
          </w:tcPr>
          <w:p w:rsidR="00C4378F" w:rsidRPr="00C4378F" w:rsidRDefault="00C4378F" w:rsidP="00C4378F">
            <w:pPr>
              <w:spacing w:before="0" w:after="0"/>
              <w:rPr>
                <w:sz w:val="20"/>
                <w:szCs w:val="20"/>
              </w:rPr>
            </w:pPr>
            <w:r w:rsidRPr="00C4378F">
              <w:rPr>
                <w:sz w:val="20"/>
                <w:szCs w:val="20"/>
              </w:rPr>
              <w:t xml:space="preserve">     101,4   </w:t>
            </w:r>
          </w:p>
        </w:tc>
      </w:tr>
      <w:tr w:rsidR="00C4378F" w:rsidRPr="00C4378F" w:rsidTr="00C4378F">
        <w:trPr>
          <w:trHeight w:val="585"/>
        </w:trPr>
        <w:tc>
          <w:tcPr>
            <w:tcW w:w="3701" w:type="dxa"/>
            <w:shd w:val="clear" w:color="000000" w:fill="FFFFFF"/>
            <w:vAlign w:val="center"/>
            <w:hideMark/>
          </w:tcPr>
          <w:p w:rsidR="00C4378F" w:rsidRPr="00C4378F" w:rsidRDefault="00C4378F" w:rsidP="00C4378F">
            <w:pPr>
              <w:spacing w:before="0" w:after="0"/>
              <w:ind w:firstLineChars="100" w:firstLine="220"/>
              <w:jc w:val="left"/>
              <w:rPr>
                <w:sz w:val="22"/>
                <w:szCs w:val="22"/>
              </w:rPr>
            </w:pPr>
            <w:r w:rsidRPr="00C4378F">
              <w:rPr>
                <w:sz w:val="22"/>
                <w:szCs w:val="22"/>
              </w:rPr>
              <w:t>в том числе в сельскохозяйственных организациях</w:t>
            </w:r>
          </w:p>
        </w:tc>
        <w:tc>
          <w:tcPr>
            <w:tcW w:w="1417" w:type="dxa"/>
            <w:shd w:val="clear" w:color="000000" w:fill="FFFFFF"/>
            <w:noWrap/>
            <w:vAlign w:val="center"/>
            <w:hideMark/>
          </w:tcPr>
          <w:p w:rsidR="00C4378F" w:rsidRPr="00C4378F" w:rsidRDefault="00C4378F" w:rsidP="00C4378F">
            <w:pPr>
              <w:spacing w:before="0" w:after="0"/>
              <w:rPr>
                <w:sz w:val="22"/>
                <w:szCs w:val="22"/>
              </w:rPr>
            </w:pPr>
            <w:r w:rsidRPr="00C4378F">
              <w:rPr>
                <w:sz w:val="22"/>
                <w:szCs w:val="22"/>
              </w:rPr>
              <w:t xml:space="preserve">     0,4240   </w:t>
            </w:r>
          </w:p>
        </w:tc>
        <w:tc>
          <w:tcPr>
            <w:tcW w:w="1418" w:type="dxa"/>
            <w:shd w:val="clear" w:color="000000" w:fill="FFFFFF"/>
            <w:noWrap/>
            <w:vAlign w:val="center"/>
            <w:hideMark/>
          </w:tcPr>
          <w:p w:rsidR="00C4378F" w:rsidRPr="00C4378F" w:rsidRDefault="00C4378F" w:rsidP="00C4378F">
            <w:pPr>
              <w:spacing w:before="0" w:after="0"/>
              <w:jc w:val="center"/>
              <w:rPr>
                <w:sz w:val="22"/>
                <w:szCs w:val="22"/>
              </w:rPr>
            </w:pPr>
            <w:r w:rsidRPr="00C4378F">
              <w:rPr>
                <w:sz w:val="22"/>
                <w:szCs w:val="22"/>
              </w:rPr>
              <w:t xml:space="preserve">    0,4300   </w:t>
            </w:r>
          </w:p>
        </w:tc>
        <w:tc>
          <w:tcPr>
            <w:tcW w:w="1276" w:type="dxa"/>
            <w:shd w:val="clear" w:color="000000" w:fill="FFFFFF"/>
            <w:noWrap/>
            <w:vAlign w:val="center"/>
            <w:hideMark/>
          </w:tcPr>
          <w:p w:rsidR="00C4378F" w:rsidRPr="00C4378F" w:rsidRDefault="00C4378F" w:rsidP="00C4378F">
            <w:pPr>
              <w:spacing w:before="0" w:after="0"/>
              <w:rPr>
                <w:sz w:val="20"/>
                <w:szCs w:val="20"/>
              </w:rPr>
            </w:pPr>
            <w:r w:rsidRPr="00C4378F">
              <w:rPr>
                <w:sz w:val="20"/>
                <w:szCs w:val="20"/>
              </w:rPr>
              <w:t xml:space="preserve">         101,4   </w:t>
            </w:r>
          </w:p>
        </w:tc>
        <w:tc>
          <w:tcPr>
            <w:tcW w:w="1134" w:type="dxa"/>
            <w:shd w:val="clear" w:color="000000" w:fill="FFFFFF"/>
            <w:noWrap/>
            <w:vAlign w:val="center"/>
            <w:hideMark/>
          </w:tcPr>
          <w:p w:rsidR="00C4378F" w:rsidRPr="00C4378F" w:rsidRDefault="00C4378F" w:rsidP="00C4378F">
            <w:pPr>
              <w:spacing w:before="0" w:after="0"/>
              <w:rPr>
                <w:sz w:val="22"/>
                <w:szCs w:val="22"/>
              </w:rPr>
            </w:pPr>
            <w:r w:rsidRPr="00C4378F">
              <w:rPr>
                <w:sz w:val="22"/>
                <w:szCs w:val="22"/>
              </w:rPr>
              <w:t xml:space="preserve">        0,4350   </w:t>
            </w:r>
          </w:p>
        </w:tc>
        <w:tc>
          <w:tcPr>
            <w:tcW w:w="1000" w:type="dxa"/>
            <w:shd w:val="clear" w:color="000000" w:fill="FFFFFF"/>
            <w:noWrap/>
            <w:vAlign w:val="center"/>
            <w:hideMark/>
          </w:tcPr>
          <w:p w:rsidR="00C4378F" w:rsidRPr="00C4378F" w:rsidRDefault="00C4378F" w:rsidP="00C4378F">
            <w:pPr>
              <w:spacing w:before="0" w:after="0"/>
              <w:rPr>
                <w:sz w:val="20"/>
                <w:szCs w:val="20"/>
              </w:rPr>
            </w:pPr>
            <w:r w:rsidRPr="00C4378F">
              <w:rPr>
                <w:sz w:val="20"/>
                <w:szCs w:val="20"/>
              </w:rPr>
              <w:t xml:space="preserve">        101,2   </w:t>
            </w:r>
          </w:p>
        </w:tc>
        <w:tc>
          <w:tcPr>
            <w:tcW w:w="1240" w:type="dxa"/>
            <w:shd w:val="clear" w:color="000000" w:fill="FFFFFF"/>
            <w:noWrap/>
            <w:vAlign w:val="center"/>
            <w:hideMark/>
          </w:tcPr>
          <w:p w:rsidR="00C4378F" w:rsidRPr="00C4378F" w:rsidRDefault="00C4378F" w:rsidP="00C4378F">
            <w:pPr>
              <w:spacing w:before="0" w:after="0"/>
              <w:rPr>
                <w:sz w:val="22"/>
                <w:szCs w:val="22"/>
              </w:rPr>
            </w:pPr>
            <w:r w:rsidRPr="00C4378F">
              <w:rPr>
                <w:sz w:val="22"/>
                <w:szCs w:val="22"/>
              </w:rPr>
              <w:t xml:space="preserve">       0,4400   </w:t>
            </w:r>
          </w:p>
        </w:tc>
        <w:tc>
          <w:tcPr>
            <w:tcW w:w="960" w:type="dxa"/>
            <w:shd w:val="clear" w:color="000000" w:fill="FFFFFF"/>
            <w:noWrap/>
            <w:vAlign w:val="center"/>
            <w:hideMark/>
          </w:tcPr>
          <w:p w:rsidR="00C4378F" w:rsidRPr="00C4378F" w:rsidRDefault="00C4378F" w:rsidP="00C4378F">
            <w:pPr>
              <w:spacing w:before="0" w:after="0"/>
              <w:rPr>
                <w:sz w:val="20"/>
                <w:szCs w:val="20"/>
              </w:rPr>
            </w:pPr>
            <w:r w:rsidRPr="00C4378F">
              <w:rPr>
                <w:sz w:val="20"/>
                <w:szCs w:val="20"/>
              </w:rPr>
              <w:t xml:space="preserve">       101,1   </w:t>
            </w:r>
          </w:p>
        </w:tc>
        <w:tc>
          <w:tcPr>
            <w:tcW w:w="1360" w:type="dxa"/>
            <w:shd w:val="clear" w:color="000000" w:fill="FFFFFF"/>
            <w:noWrap/>
            <w:vAlign w:val="center"/>
            <w:hideMark/>
          </w:tcPr>
          <w:p w:rsidR="00C4378F" w:rsidRPr="00C4378F" w:rsidRDefault="00C4378F" w:rsidP="00C4378F">
            <w:pPr>
              <w:spacing w:before="0" w:after="0"/>
              <w:rPr>
                <w:sz w:val="22"/>
                <w:szCs w:val="22"/>
              </w:rPr>
            </w:pPr>
            <w:r w:rsidRPr="00C4378F">
              <w:rPr>
                <w:sz w:val="22"/>
                <w:szCs w:val="22"/>
              </w:rPr>
              <w:t xml:space="preserve">         0,4450   </w:t>
            </w:r>
          </w:p>
        </w:tc>
        <w:tc>
          <w:tcPr>
            <w:tcW w:w="840" w:type="dxa"/>
            <w:shd w:val="clear" w:color="000000" w:fill="FFFFFF"/>
            <w:noWrap/>
            <w:vAlign w:val="center"/>
            <w:hideMark/>
          </w:tcPr>
          <w:p w:rsidR="00C4378F" w:rsidRPr="00C4378F" w:rsidRDefault="00C4378F" w:rsidP="00C4378F">
            <w:pPr>
              <w:spacing w:before="0" w:after="0"/>
              <w:rPr>
                <w:sz w:val="20"/>
                <w:szCs w:val="20"/>
              </w:rPr>
            </w:pPr>
            <w:r w:rsidRPr="00C4378F">
              <w:rPr>
                <w:sz w:val="20"/>
                <w:szCs w:val="20"/>
              </w:rPr>
              <w:t xml:space="preserve">     101,1   </w:t>
            </w:r>
          </w:p>
        </w:tc>
      </w:tr>
      <w:tr w:rsidR="00C4378F" w:rsidRPr="00C4378F" w:rsidTr="00C4378F">
        <w:trPr>
          <w:trHeight w:val="945"/>
        </w:trPr>
        <w:tc>
          <w:tcPr>
            <w:tcW w:w="3701" w:type="dxa"/>
            <w:shd w:val="clear" w:color="000000" w:fill="FFFFFF"/>
            <w:vAlign w:val="center"/>
            <w:hideMark/>
          </w:tcPr>
          <w:p w:rsidR="00C4378F" w:rsidRPr="00C4378F" w:rsidRDefault="00C4378F" w:rsidP="00C4378F">
            <w:pPr>
              <w:spacing w:before="0" w:after="0"/>
              <w:ind w:firstLineChars="100" w:firstLine="220"/>
              <w:jc w:val="left"/>
              <w:rPr>
                <w:sz w:val="22"/>
                <w:szCs w:val="22"/>
              </w:rPr>
            </w:pPr>
            <w:r w:rsidRPr="00C4378F">
              <w:rPr>
                <w:sz w:val="22"/>
                <w:szCs w:val="22"/>
              </w:rPr>
              <w:t>в том числе в крестьянских (фермерских) хозяйствах и хозяйствах индивидуальных предпринимателей</w:t>
            </w:r>
          </w:p>
        </w:tc>
        <w:tc>
          <w:tcPr>
            <w:tcW w:w="1417" w:type="dxa"/>
            <w:shd w:val="clear" w:color="000000" w:fill="FFFFFF"/>
            <w:noWrap/>
            <w:vAlign w:val="center"/>
            <w:hideMark/>
          </w:tcPr>
          <w:p w:rsidR="00C4378F" w:rsidRPr="00C4378F" w:rsidRDefault="00C4378F" w:rsidP="00C4378F">
            <w:pPr>
              <w:spacing w:before="0" w:after="0"/>
              <w:rPr>
                <w:sz w:val="22"/>
                <w:szCs w:val="22"/>
              </w:rPr>
            </w:pPr>
            <w:r w:rsidRPr="00C4378F">
              <w:rPr>
                <w:sz w:val="22"/>
                <w:szCs w:val="22"/>
              </w:rPr>
              <w:t xml:space="preserve">     0,0290   </w:t>
            </w:r>
          </w:p>
        </w:tc>
        <w:tc>
          <w:tcPr>
            <w:tcW w:w="1418" w:type="dxa"/>
            <w:shd w:val="clear" w:color="000000" w:fill="FFFFFF"/>
            <w:noWrap/>
            <w:vAlign w:val="center"/>
            <w:hideMark/>
          </w:tcPr>
          <w:p w:rsidR="00C4378F" w:rsidRPr="00C4378F" w:rsidRDefault="00C4378F" w:rsidP="00C4378F">
            <w:pPr>
              <w:spacing w:before="0" w:after="0"/>
              <w:rPr>
                <w:sz w:val="22"/>
                <w:szCs w:val="22"/>
              </w:rPr>
            </w:pPr>
            <w:r w:rsidRPr="00C4378F">
              <w:rPr>
                <w:sz w:val="22"/>
                <w:szCs w:val="22"/>
              </w:rPr>
              <w:t xml:space="preserve">    0,0120   </w:t>
            </w:r>
          </w:p>
        </w:tc>
        <w:tc>
          <w:tcPr>
            <w:tcW w:w="1276" w:type="dxa"/>
            <w:shd w:val="clear" w:color="000000" w:fill="FFFFFF"/>
            <w:noWrap/>
            <w:vAlign w:val="center"/>
            <w:hideMark/>
          </w:tcPr>
          <w:p w:rsidR="00C4378F" w:rsidRPr="00C4378F" w:rsidRDefault="00C4378F" w:rsidP="00C4378F">
            <w:pPr>
              <w:spacing w:before="0" w:after="0"/>
              <w:rPr>
                <w:sz w:val="20"/>
                <w:szCs w:val="20"/>
              </w:rPr>
            </w:pPr>
            <w:r w:rsidRPr="00C4378F">
              <w:rPr>
                <w:sz w:val="20"/>
                <w:szCs w:val="20"/>
              </w:rPr>
              <w:t xml:space="preserve">           41,4   </w:t>
            </w:r>
          </w:p>
        </w:tc>
        <w:tc>
          <w:tcPr>
            <w:tcW w:w="1134" w:type="dxa"/>
            <w:shd w:val="clear" w:color="000000" w:fill="FFFFFF"/>
            <w:noWrap/>
            <w:vAlign w:val="center"/>
            <w:hideMark/>
          </w:tcPr>
          <w:p w:rsidR="00C4378F" w:rsidRPr="00C4378F" w:rsidRDefault="00C4378F" w:rsidP="00C4378F">
            <w:pPr>
              <w:spacing w:before="0" w:after="0"/>
              <w:rPr>
                <w:sz w:val="22"/>
                <w:szCs w:val="22"/>
              </w:rPr>
            </w:pPr>
            <w:r w:rsidRPr="00C4378F">
              <w:rPr>
                <w:sz w:val="22"/>
                <w:szCs w:val="22"/>
              </w:rPr>
              <w:t xml:space="preserve">        0,0120   </w:t>
            </w:r>
          </w:p>
        </w:tc>
        <w:tc>
          <w:tcPr>
            <w:tcW w:w="1000" w:type="dxa"/>
            <w:shd w:val="clear" w:color="000000" w:fill="FFFFFF"/>
            <w:noWrap/>
            <w:vAlign w:val="center"/>
            <w:hideMark/>
          </w:tcPr>
          <w:p w:rsidR="00C4378F" w:rsidRPr="00C4378F" w:rsidRDefault="00C4378F" w:rsidP="00C4378F">
            <w:pPr>
              <w:spacing w:before="0" w:after="0"/>
              <w:rPr>
                <w:sz w:val="20"/>
                <w:szCs w:val="20"/>
              </w:rPr>
            </w:pPr>
            <w:r w:rsidRPr="00C4378F">
              <w:rPr>
                <w:sz w:val="20"/>
                <w:szCs w:val="20"/>
              </w:rPr>
              <w:t xml:space="preserve">        100,0   </w:t>
            </w:r>
          </w:p>
        </w:tc>
        <w:tc>
          <w:tcPr>
            <w:tcW w:w="1240" w:type="dxa"/>
            <w:shd w:val="clear" w:color="000000" w:fill="FFFFFF"/>
            <w:noWrap/>
            <w:vAlign w:val="center"/>
            <w:hideMark/>
          </w:tcPr>
          <w:p w:rsidR="00C4378F" w:rsidRPr="00C4378F" w:rsidRDefault="00C4378F" w:rsidP="00C4378F">
            <w:pPr>
              <w:spacing w:before="0" w:after="0"/>
              <w:rPr>
                <w:sz w:val="22"/>
                <w:szCs w:val="22"/>
              </w:rPr>
            </w:pPr>
            <w:r w:rsidRPr="00C4378F">
              <w:rPr>
                <w:sz w:val="22"/>
                <w:szCs w:val="22"/>
              </w:rPr>
              <w:t xml:space="preserve">       0,0120   </w:t>
            </w:r>
          </w:p>
        </w:tc>
        <w:tc>
          <w:tcPr>
            <w:tcW w:w="960" w:type="dxa"/>
            <w:shd w:val="clear" w:color="000000" w:fill="FFFFFF"/>
            <w:noWrap/>
            <w:vAlign w:val="center"/>
            <w:hideMark/>
          </w:tcPr>
          <w:p w:rsidR="00C4378F" w:rsidRPr="00C4378F" w:rsidRDefault="00C4378F" w:rsidP="00C4378F">
            <w:pPr>
              <w:spacing w:before="0" w:after="0"/>
              <w:rPr>
                <w:sz w:val="20"/>
                <w:szCs w:val="20"/>
              </w:rPr>
            </w:pPr>
            <w:r w:rsidRPr="00C4378F">
              <w:rPr>
                <w:sz w:val="20"/>
                <w:szCs w:val="20"/>
              </w:rPr>
              <w:t xml:space="preserve">       100,0   </w:t>
            </w:r>
          </w:p>
        </w:tc>
        <w:tc>
          <w:tcPr>
            <w:tcW w:w="1360" w:type="dxa"/>
            <w:shd w:val="clear" w:color="000000" w:fill="FFFFFF"/>
            <w:noWrap/>
            <w:vAlign w:val="center"/>
            <w:hideMark/>
          </w:tcPr>
          <w:p w:rsidR="00C4378F" w:rsidRPr="00C4378F" w:rsidRDefault="00C4378F" w:rsidP="00C4378F">
            <w:pPr>
              <w:spacing w:before="0" w:after="0"/>
              <w:rPr>
                <w:sz w:val="22"/>
                <w:szCs w:val="22"/>
              </w:rPr>
            </w:pPr>
            <w:r w:rsidRPr="00C4378F">
              <w:rPr>
                <w:sz w:val="22"/>
                <w:szCs w:val="22"/>
              </w:rPr>
              <w:t xml:space="preserve">         0,0120   </w:t>
            </w:r>
          </w:p>
        </w:tc>
        <w:tc>
          <w:tcPr>
            <w:tcW w:w="840" w:type="dxa"/>
            <w:shd w:val="clear" w:color="000000" w:fill="FFFFFF"/>
            <w:noWrap/>
            <w:vAlign w:val="center"/>
            <w:hideMark/>
          </w:tcPr>
          <w:p w:rsidR="00C4378F" w:rsidRPr="00C4378F" w:rsidRDefault="00C4378F" w:rsidP="00C4378F">
            <w:pPr>
              <w:spacing w:before="0" w:after="0"/>
              <w:rPr>
                <w:sz w:val="20"/>
                <w:szCs w:val="20"/>
              </w:rPr>
            </w:pPr>
            <w:r w:rsidRPr="00C4378F">
              <w:rPr>
                <w:sz w:val="20"/>
                <w:szCs w:val="20"/>
              </w:rPr>
              <w:t xml:space="preserve">     100,0   </w:t>
            </w:r>
          </w:p>
        </w:tc>
      </w:tr>
      <w:tr w:rsidR="00C4378F" w:rsidRPr="00C4378F" w:rsidTr="00C4378F">
        <w:trPr>
          <w:trHeight w:val="555"/>
        </w:trPr>
        <w:tc>
          <w:tcPr>
            <w:tcW w:w="3701" w:type="dxa"/>
            <w:shd w:val="clear" w:color="000000" w:fill="FFFFFF"/>
            <w:vAlign w:val="center"/>
            <w:hideMark/>
          </w:tcPr>
          <w:p w:rsidR="00C4378F" w:rsidRPr="00C4378F" w:rsidRDefault="00C4378F" w:rsidP="00C4378F">
            <w:pPr>
              <w:spacing w:before="0" w:after="0"/>
              <w:ind w:firstLineChars="100" w:firstLine="220"/>
              <w:jc w:val="left"/>
              <w:rPr>
                <w:sz w:val="22"/>
                <w:szCs w:val="22"/>
              </w:rPr>
            </w:pPr>
            <w:r w:rsidRPr="00C4378F">
              <w:rPr>
                <w:sz w:val="22"/>
                <w:szCs w:val="22"/>
              </w:rPr>
              <w:t>в том числе в личных подсобных хозяйствах</w:t>
            </w:r>
          </w:p>
        </w:tc>
        <w:tc>
          <w:tcPr>
            <w:tcW w:w="1417" w:type="dxa"/>
            <w:shd w:val="clear" w:color="000000" w:fill="FFFFFF"/>
            <w:noWrap/>
            <w:vAlign w:val="center"/>
            <w:hideMark/>
          </w:tcPr>
          <w:p w:rsidR="00C4378F" w:rsidRPr="00C4378F" w:rsidRDefault="00C4378F" w:rsidP="00C4378F">
            <w:pPr>
              <w:spacing w:before="0" w:after="0"/>
              <w:rPr>
                <w:sz w:val="22"/>
                <w:szCs w:val="22"/>
              </w:rPr>
            </w:pPr>
            <w:r w:rsidRPr="00C4378F">
              <w:rPr>
                <w:sz w:val="22"/>
                <w:szCs w:val="22"/>
              </w:rPr>
              <w:t xml:space="preserve">      0,662   </w:t>
            </w:r>
          </w:p>
        </w:tc>
        <w:tc>
          <w:tcPr>
            <w:tcW w:w="1418" w:type="dxa"/>
            <w:shd w:val="clear" w:color="000000" w:fill="FFFFFF"/>
            <w:noWrap/>
            <w:vAlign w:val="center"/>
            <w:hideMark/>
          </w:tcPr>
          <w:p w:rsidR="00C4378F" w:rsidRPr="00C4378F" w:rsidRDefault="00C4378F" w:rsidP="00C4378F">
            <w:pPr>
              <w:spacing w:before="0" w:after="0"/>
              <w:rPr>
                <w:sz w:val="22"/>
                <w:szCs w:val="22"/>
              </w:rPr>
            </w:pPr>
            <w:r w:rsidRPr="00C4378F">
              <w:rPr>
                <w:sz w:val="22"/>
                <w:szCs w:val="22"/>
              </w:rPr>
              <w:t xml:space="preserve">      0,664   </w:t>
            </w:r>
          </w:p>
        </w:tc>
        <w:tc>
          <w:tcPr>
            <w:tcW w:w="1276" w:type="dxa"/>
            <w:shd w:val="clear" w:color="000000" w:fill="FFFFFF"/>
            <w:noWrap/>
            <w:vAlign w:val="center"/>
            <w:hideMark/>
          </w:tcPr>
          <w:p w:rsidR="00C4378F" w:rsidRPr="00C4378F" w:rsidRDefault="00C4378F" w:rsidP="00C4378F">
            <w:pPr>
              <w:spacing w:before="0" w:after="0"/>
              <w:rPr>
                <w:sz w:val="20"/>
                <w:szCs w:val="20"/>
              </w:rPr>
            </w:pPr>
            <w:r w:rsidRPr="00C4378F">
              <w:rPr>
                <w:sz w:val="20"/>
                <w:szCs w:val="20"/>
              </w:rPr>
              <w:t xml:space="preserve">         100,3   </w:t>
            </w:r>
          </w:p>
        </w:tc>
        <w:tc>
          <w:tcPr>
            <w:tcW w:w="1134" w:type="dxa"/>
            <w:shd w:val="clear" w:color="000000" w:fill="FFFFFF"/>
            <w:noWrap/>
            <w:vAlign w:val="center"/>
            <w:hideMark/>
          </w:tcPr>
          <w:p w:rsidR="00C4378F" w:rsidRPr="00C4378F" w:rsidRDefault="00C4378F" w:rsidP="00C4378F">
            <w:pPr>
              <w:spacing w:before="0" w:after="0"/>
              <w:rPr>
                <w:sz w:val="22"/>
                <w:szCs w:val="22"/>
              </w:rPr>
            </w:pPr>
            <w:r w:rsidRPr="00C4378F">
              <w:rPr>
                <w:sz w:val="22"/>
                <w:szCs w:val="22"/>
              </w:rPr>
              <w:t xml:space="preserve">         0,665   </w:t>
            </w:r>
          </w:p>
        </w:tc>
        <w:tc>
          <w:tcPr>
            <w:tcW w:w="1000" w:type="dxa"/>
            <w:shd w:val="clear" w:color="000000" w:fill="FFFFFF"/>
            <w:noWrap/>
            <w:vAlign w:val="center"/>
            <w:hideMark/>
          </w:tcPr>
          <w:p w:rsidR="00C4378F" w:rsidRPr="00C4378F" w:rsidRDefault="00C4378F" w:rsidP="00C4378F">
            <w:pPr>
              <w:spacing w:before="0" w:after="0"/>
              <w:rPr>
                <w:sz w:val="20"/>
                <w:szCs w:val="20"/>
              </w:rPr>
            </w:pPr>
            <w:r w:rsidRPr="00C4378F">
              <w:rPr>
                <w:sz w:val="20"/>
                <w:szCs w:val="20"/>
              </w:rPr>
              <w:t xml:space="preserve">        100,2   </w:t>
            </w:r>
          </w:p>
        </w:tc>
        <w:tc>
          <w:tcPr>
            <w:tcW w:w="1240" w:type="dxa"/>
            <w:shd w:val="clear" w:color="000000" w:fill="FFFFFF"/>
            <w:noWrap/>
            <w:vAlign w:val="center"/>
            <w:hideMark/>
          </w:tcPr>
          <w:p w:rsidR="00C4378F" w:rsidRPr="00C4378F" w:rsidRDefault="00C4378F" w:rsidP="00C4378F">
            <w:pPr>
              <w:spacing w:before="0" w:after="0"/>
              <w:rPr>
                <w:sz w:val="22"/>
                <w:szCs w:val="22"/>
              </w:rPr>
            </w:pPr>
            <w:r w:rsidRPr="00C4378F">
              <w:rPr>
                <w:sz w:val="22"/>
                <w:szCs w:val="22"/>
              </w:rPr>
              <w:t xml:space="preserve">        0,669   </w:t>
            </w:r>
          </w:p>
        </w:tc>
        <w:tc>
          <w:tcPr>
            <w:tcW w:w="960" w:type="dxa"/>
            <w:shd w:val="clear" w:color="000000" w:fill="FFFFFF"/>
            <w:noWrap/>
            <w:vAlign w:val="center"/>
            <w:hideMark/>
          </w:tcPr>
          <w:p w:rsidR="00C4378F" w:rsidRPr="00C4378F" w:rsidRDefault="00C4378F" w:rsidP="00C4378F">
            <w:pPr>
              <w:spacing w:before="0" w:after="0"/>
              <w:rPr>
                <w:sz w:val="20"/>
                <w:szCs w:val="20"/>
              </w:rPr>
            </w:pPr>
            <w:r w:rsidRPr="00C4378F">
              <w:rPr>
                <w:sz w:val="20"/>
                <w:szCs w:val="20"/>
              </w:rPr>
              <w:t xml:space="preserve">       100,6   </w:t>
            </w:r>
          </w:p>
        </w:tc>
        <w:tc>
          <w:tcPr>
            <w:tcW w:w="1360" w:type="dxa"/>
            <w:shd w:val="clear" w:color="000000" w:fill="FFFFFF"/>
            <w:noWrap/>
            <w:vAlign w:val="center"/>
            <w:hideMark/>
          </w:tcPr>
          <w:p w:rsidR="00C4378F" w:rsidRPr="00C4378F" w:rsidRDefault="00C4378F" w:rsidP="00C4378F">
            <w:pPr>
              <w:spacing w:before="0" w:after="0"/>
              <w:rPr>
                <w:sz w:val="22"/>
                <w:szCs w:val="22"/>
              </w:rPr>
            </w:pPr>
            <w:r w:rsidRPr="00C4378F">
              <w:rPr>
                <w:sz w:val="22"/>
                <w:szCs w:val="22"/>
              </w:rPr>
              <w:t xml:space="preserve">          0,680   </w:t>
            </w:r>
          </w:p>
        </w:tc>
        <w:tc>
          <w:tcPr>
            <w:tcW w:w="840" w:type="dxa"/>
            <w:shd w:val="clear" w:color="000000" w:fill="FFFFFF"/>
            <w:noWrap/>
            <w:vAlign w:val="center"/>
            <w:hideMark/>
          </w:tcPr>
          <w:p w:rsidR="00C4378F" w:rsidRPr="00C4378F" w:rsidRDefault="00C4378F" w:rsidP="00C4378F">
            <w:pPr>
              <w:spacing w:before="0" w:after="0"/>
              <w:rPr>
                <w:sz w:val="20"/>
                <w:szCs w:val="20"/>
              </w:rPr>
            </w:pPr>
            <w:r w:rsidRPr="00C4378F">
              <w:rPr>
                <w:sz w:val="20"/>
                <w:szCs w:val="20"/>
              </w:rPr>
              <w:t xml:space="preserve">     101,6   </w:t>
            </w:r>
          </w:p>
        </w:tc>
      </w:tr>
      <w:tr w:rsidR="00C4378F" w:rsidRPr="00C4378F" w:rsidTr="00C4378F">
        <w:trPr>
          <w:trHeight w:val="345"/>
        </w:trPr>
        <w:tc>
          <w:tcPr>
            <w:tcW w:w="3701" w:type="dxa"/>
            <w:shd w:val="clear" w:color="000000" w:fill="FFFFFF"/>
            <w:vAlign w:val="center"/>
            <w:hideMark/>
          </w:tcPr>
          <w:p w:rsidR="00C4378F" w:rsidRPr="00C4378F" w:rsidRDefault="00C4378F" w:rsidP="00C4378F">
            <w:pPr>
              <w:spacing w:before="0" w:after="0"/>
              <w:jc w:val="left"/>
              <w:rPr>
                <w:sz w:val="22"/>
                <w:szCs w:val="22"/>
              </w:rPr>
            </w:pPr>
            <w:r w:rsidRPr="00C4378F">
              <w:rPr>
                <w:sz w:val="22"/>
                <w:szCs w:val="22"/>
              </w:rPr>
              <w:t>Молоко- всего, тыс. тонн</w:t>
            </w:r>
          </w:p>
        </w:tc>
        <w:tc>
          <w:tcPr>
            <w:tcW w:w="1417" w:type="dxa"/>
            <w:shd w:val="clear" w:color="000000" w:fill="FFFFFF"/>
            <w:vAlign w:val="center"/>
            <w:hideMark/>
          </w:tcPr>
          <w:p w:rsidR="00C4378F" w:rsidRPr="00C4378F" w:rsidRDefault="00C4378F" w:rsidP="00C4378F">
            <w:pPr>
              <w:spacing w:before="0" w:after="0"/>
              <w:jc w:val="left"/>
              <w:rPr>
                <w:sz w:val="22"/>
                <w:szCs w:val="22"/>
              </w:rPr>
            </w:pPr>
            <w:r w:rsidRPr="00C4378F">
              <w:rPr>
                <w:sz w:val="22"/>
                <w:szCs w:val="22"/>
              </w:rPr>
              <w:t xml:space="preserve">      5,956   </w:t>
            </w:r>
          </w:p>
        </w:tc>
        <w:tc>
          <w:tcPr>
            <w:tcW w:w="1418" w:type="dxa"/>
            <w:shd w:val="clear" w:color="000000" w:fill="FFFFFF"/>
            <w:vAlign w:val="center"/>
            <w:hideMark/>
          </w:tcPr>
          <w:p w:rsidR="00C4378F" w:rsidRPr="00C4378F" w:rsidRDefault="00C4378F" w:rsidP="00C4378F">
            <w:pPr>
              <w:spacing w:before="0" w:after="0"/>
              <w:jc w:val="left"/>
              <w:rPr>
                <w:sz w:val="22"/>
                <w:szCs w:val="22"/>
              </w:rPr>
            </w:pPr>
            <w:r w:rsidRPr="00C4378F">
              <w:rPr>
                <w:sz w:val="22"/>
                <w:szCs w:val="22"/>
              </w:rPr>
              <w:t xml:space="preserve">        6,01   </w:t>
            </w:r>
          </w:p>
        </w:tc>
        <w:tc>
          <w:tcPr>
            <w:tcW w:w="1276" w:type="dxa"/>
            <w:shd w:val="clear" w:color="000000" w:fill="FFFFFF"/>
            <w:noWrap/>
            <w:vAlign w:val="center"/>
            <w:hideMark/>
          </w:tcPr>
          <w:p w:rsidR="00C4378F" w:rsidRPr="00C4378F" w:rsidRDefault="00C4378F" w:rsidP="00C4378F">
            <w:pPr>
              <w:spacing w:before="0" w:after="0"/>
              <w:rPr>
                <w:sz w:val="20"/>
                <w:szCs w:val="20"/>
              </w:rPr>
            </w:pPr>
            <w:r w:rsidRPr="00C4378F">
              <w:rPr>
                <w:sz w:val="20"/>
                <w:szCs w:val="20"/>
              </w:rPr>
              <w:t xml:space="preserve">         100,9   </w:t>
            </w:r>
          </w:p>
        </w:tc>
        <w:tc>
          <w:tcPr>
            <w:tcW w:w="1134" w:type="dxa"/>
            <w:shd w:val="clear" w:color="000000" w:fill="FFFFFF"/>
            <w:vAlign w:val="center"/>
            <w:hideMark/>
          </w:tcPr>
          <w:p w:rsidR="00C4378F" w:rsidRPr="00C4378F" w:rsidRDefault="00C4378F" w:rsidP="00C4378F">
            <w:pPr>
              <w:spacing w:before="0" w:after="0"/>
              <w:jc w:val="left"/>
              <w:rPr>
                <w:sz w:val="22"/>
                <w:szCs w:val="22"/>
              </w:rPr>
            </w:pPr>
            <w:r w:rsidRPr="00C4378F">
              <w:rPr>
                <w:sz w:val="22"/>
                <w:szCs w:val="22"/>
              </w:rPr>
              <w:t xml:space="preserve">             6,0   </w:t>
            </w:r>
          </w:p>
        </w:tc>
        <w:tc>
          <w:tcPr>
            <w:tcW w:w="1000" w:type="dxa"/>
            <w:shd w:val="clear" w:color="000000" w:fill="FFFFFF"/>
            <w:noWrap/>
            <w:vAlign w:val="center"/>
            <w:hideMark/>
          </w:tcPr>
          <w:p w:rsidR="00C4378F" w:rsidRPr="00C4378F" w:rsidRDefault="00C4378F" w:rsidP="00C4378F">
            <w:pPr>
              <w:spacing w:before="0" w:after="0"/>
              <w:rPr>
                <w:sz w:val="20"/>
                <w:szCs w:val="20"/>
              </w:rPr>
            </w:pPr>
            <w:r w:rsidRPr="00C4378F">
              <w:rPr>
                <w:sz w:val="20"/>
                <w:szCs w:val="20"/>
              </w:rPr>
              <w:t xml:space="preserve">        100,2   </w:t>
            </w:r>
          </w:p>
        </w:tc>
        <w:tc>
          <w:tcPr>
            <w:tcW w:w="1240" w:type="dxa"/>
            <w:shd w:val="clear" w:color="000000" w:fill="FFFFFF"/>
            <w:vAlign w:val="center"/>
            <w:hideMark/>
          </w:tcPr>
          <w:p w:rsidR="00C4378F" w:rsidRPr="00C4378F" w:rsidRDefault="00C4378F" w:rsidP="00C4378F">
            <w:pPr>
              <w:spacing w:before="0" w:after="0"/>
              <w:jc w:val="left"/>
              <w:rPr>
                <w:sz w:val="22"/>
                <w:szCs w:val="22"/>
              </w:rPr>
            </w:pPr>
            <w:r w:rsidRPr="00C4378F">
              <w:rPr>
                <w:sz w:val="22"/>
                <w:szCs w:val="22"/>
              </w:rPr>
              <w:t xml:space="preserve">          6,06   </w:t>
            </w:r>
          </w:p>
        </w:tc>
        <w:tc>
          <w:tcPr>
            <w:tcW w:w="960" w:type="dxa"/>
            <w:shd w:val="clear" w:color="000000" w:fill="FFFFFF"/>
            <w:noWrap/>
            <w:vAlign w:val="center"/>
            <w:hideMark/>
          </w:tcPr>
          <w:p w:rsidR="00C4378F" w:rsidRPr="00C4378F" w:rsidRDefault="00C4378F" w:rsidP="00C4378F">
            <w:pPr>
              <w:spacing w:before="0" w:after="0"/>
              <w:rPr>
                <w:sz w:val="20"/>
                <w:szCs w:val="20"/>
              </w:rPr>
            </w:pPr>
            <w:r w:rsidRPr="00C4378F">
              <w:rPr>
                <w:sz w:val="20"/>
                <w:szCs w:val="20"/>
              </w:rPr>
              <w:t xml:space="preserve">       100,7   </w:t>
            </w:r>
          </w:p>
        </w:tc>
        <w:tc>
          <w:tcPr>
            <w:tcW w:w="1360" w:type="dxa"/>
            <w:shd w:val="clear" w:color="000000" w:fill="FFFFFF"/>
            <w:vAlign w:val="center"/>
            <w:hideMark/>
          </w:tcPr>
          <w:p w:rsidR="00C4378F" w:rsidRPr="00C4378F" w:rsidRDefault="00C4378F" w:rsidP="00C4378F">
            <w:pPr>
              <w:spacing w:before="0" w:after="0"/>
              <w:jc w:val="left"/>
              <w:rPr>
                <w:sz w:val="22"/>
                <w:szCs w:val="22"/>
              </w:rPr>
            </w:pPr>
            <w:r w:rsidRPr="00C4378F">
              <w:rPr>
                <w:sz w:val="22"/>
                <w:szCs w:val="22"/>
              </w:rPr>
              <w:t xml:space="preserve">              6,1   </w:t>
            </w:r>
          </w:p>
        </w:tc>
        <w:tc>
          <w:tcPr>
            <w:tcW w:w="840" w:type="dxa"/>
            <w:shd w:val="clear" w:color="000000" w:fill="FFFFFF"/>
            <w:noWrap/>
            <w:vAlign w:val="center"/>
            <w:hideMark/>
          </w:tcPr>
          <w:p w:rsidR="00C4378F" w:rsidRPr="00C4378F" w:rsidRDefault="00C4378F" w:rsidP="00C4378F">
            <w:pPr>
              <w:spacing w:before="0" w:after="0"/>
              <w:rPr>
                <w:sz w:val="20"/>
                <w:szCs w:val="20"/>
              </w:rPr>
            </w:pPr>
            <w:r w:rsidRPr="00C4378F">
              <w:rPr>
                <w:sz w:val="20"/>
                <w:szCs w:val="20"/>
              </w:rPr>
              <w:t xml:space="preserve">     100,2   </w:t>
            </w:r>
          </w:p>
        </w:tc>
      </w:tr>
      <w:tr w:rsidR="00C4378F" w:rsidRPr="00C4378F" w:rsidTr="00C4378F">
        <w:trPr>
          <w:trHeight w:val="585"/>
        </w:trPr>
        <w:tc>
          <w:tcPr>
            <w:tcW w:w="3701" w:type="dxa"/>
            <w:shd w:val="clear" w:color="000000" w:fill="FFFFFF"/>
            <w:vAlign w:val="center"/>
            <w:hideMark/>
          </w:tcPr>
          <w:p w:rsidR="00C4378F" w:rsidRPr="00C4378F" w:rsidRDefault="00C4378F" w:rsidP="00C4378F">
            <w:pPr>
              <w:spacing w:before="0" w:after="0"/>
              <w:ind w:firstLineChars="100" w:firstLine="220"/>
              <w:jc w:val="left"/>
              <w:rPr>
                <w:sz w:val="22"/>
                <w:szCs w:val="22"/>
              </w:rPr>
            </w:pPr>
            <w:r w:rsidRPr="00C4378F">
              <w:rPr>
                <w:sz w:val="22"/>
                <w:szCs w:val="22"/>
              </w:rPr>
              <w:t>в том числе в сельскохозяйственных организациях</w:t>
            </w:r>
          </w:p>
        </w:tc>
        <w:tc>
          <w:tcPr>
            <w:tcW w:w="1417" w:type="dxa"/>
            <w:shd w:val="clear" w:color="000000" w:fill="FFFFFF"/>
            <w:noWrap/>
            <w:vAlign w:val="center"/>
            <w:hideMark/>
          </w:tcPr>
          <w:p w:rsidR="00C4378F" w:rsidRPr="00C4378F" w:rsidRDefault="00C4378F" w:rsidP="00C4378F">
            <w:pPr>
              <w:spacing w:before="0" w:after="0"/>
              <w:rPr>
                <w:sz w:val="22"/>
                <w:szCs w:val="22"/>
              </w:rPr>
            </w:pPr>
            <w:r w:rsidRPr="00C4378F">
              <w:rPr>
                <w:sz w:val="22"/>
                <w:szCs w:val="22"/>
              </w:rPr>
              <w:t xml:space="preserve">      4,019   </w:t>
            </w:r>
          </w:p>
        </w:tc>
        <w:tc>
          <w:tcPr>
            <w:tcW w:w="1418" w:type="dxa"/>
            <w:shd w:val="clear" w:color="000000" w:fill="FFFFFF"/>
            <w:noWrap/>
            <w:vAlign w:val="center"/>
            <w:hideMark/>
          </w:tcPr>
          <w:p w:rsidR="00C4378F" w:rsidRPr="00C4378F" w:rsidRDefault="00C4378F" w:rsidP="00C4378F">
            <w:pPr>
              <w:spacing w:before="0" w:after="0"/>
              <w:rPr>
                <w:sz w:val="22"/>
                <w:szCs w:val="22"/>
              </w:rPr>
            </w:pPr>
            <w:r w:rsidRPr="00C4378F">
              <w:rPr>
                <w:sz w:val="22"/>
                <w:szCs w:val="22"/>
              </w:rPr>
              <w:t xml:space="preserve">        4,06   </w:t>
            </w:r>
          </w:p>
        </w:tc>
        <w:tc>
          <w:tcPr>
            <w:tcW w:w="1276" w:type="dxa"/>
            <w:shd w:val="clear" w:color="000000" w:fill="FFFFFF"/>
            <w:noWrap/>
            <w:vAlign w:val="center"/>
            <w:hideMark/>
          </w:tcPr>
          <w:p w:rsidR="00C4378F" w:rsidRPr="00C4378F" w:rsidRDefault="00C4378F" w:rsidP="00C4378F">
            <w:pPr>
              <w:spacing w:before="0" w:after="0"/>
              <w:rPr>
                <w:sz w:val="20"/>
                <w:szCs w:val="20"/>
              </w:rPr>
            </w:pPr>
            <w:r w:rsidRPr="00C4378F">
              <w:rPr>
                <w:sz w:val="20"/>
                <w:szCs w:val="20"/>
              </w:rPr>
              <w:t xml:space="preserve">         101,0   </w:t>
            </w:r>
          </w:p>
        </w:tc>
        <w:tc>
          <w:tcPr>
            <w:tcW w:w="1134" w:type="dxa"/>
            <w:shd w:val="clear" w:color="000000" w:fill="FFFFFF"/>
            <w:noWrap/>
            <w:vAlign w:val="center"/>
            <w:hideMark/>
          </w:tcPr>
          <w:p w:rsidR="00C4378F" w:rsidRPr="00C4378F" w:rsidRDefault="00C4378F" w:rsidP="00C4378F">
            <w:pPr>
              <w:spacing w:before="0" w:after="0"/>
              <w:rPr>
                <w:sz w:val="22"/>
                <w:szCs w:val="22"/>
              </w:rPr>
            </w:pPr>
            <w:r w:rsidRPr="00C4378F">
              <w:rPr>
                <w:sz w:val="22"/>
                <w:szCs w:val="22"/>
              </w:rPr>
              <w:t xml:space="preserve">           4,08   </w:t>
            </w:r>
          </w:p>
        </w:tc>
        <w:tc>
          <w:tcPr>
            <w:tcW w:w="1000" w:type="dxa"/>
            <w:shd w:val="clear" w:color="000000" w:fill="FFFFFF"/>
            <w:noWrap/>
            <w:vAlign w:val="center"/>
            <w:hideMark/>
          </w:tcPr>
          <w:p w:rsidR="00C4378F" w:rsidRPr="00C4378F" w:rsidRDefault="00C4378F" w:rsidP="00C4378F">
            <w:pPr>
              <w:spacing w:before="0" w:after="0"/>
              <w:rPr>
                <w:sz w:val="20"/>
                <w:szCs w:val="20"/>
              </w:rPr>
            </w:pPr>
            <w:r w:rsidRPr="00C4378F">
              <w:rPr>
                <w:sz w:val="20"/>
                <w:szCs w:val="20"/>
              </w:rPr>
              <w:t xml:space="preserve">        100,5   </w:t>
            </w:r>
          </w:p>
        </w:tc>
        <w:tc>
          <w:tcPr>
            <w:tcW w:w="1240" w:type="dxa"/>
            <w:shd w:val="clear" w:color="000000" w:fill="FFFFFF"/>
            <w:noWrap/>
            <w:vAlign w:val="center"/>
            <w:hideMark/>
          </w:tcPr>
          <w:p w:rsidR="00C4378F" w:rsidRPr="00C4378F" w:rsidRDefault="00C4378F" w:rsidP="00C4378F">
            <w:pPr>
              <w:spacing w:before="0" w:after="0"/>
              <w:rPr>
                <w:sz w:val="22"/>
                <w:szCs w:val="22"/>
              </w:rPr>
            </w:pPr>
            <w:r w:rsidRPr="00C4378F">
              <w:rPr>
                <w:sz w:val="22"/>
                <w:szCs w:val="22"/>
              </w:rPr>
              <w:t xml:space="preserve">          4,12   </w:t>
            </w:r>
          </w:p>
        </w:tc>
        <w:tc>
          <w:tcPr>
            <w:tcW w:w="960" w:type="dxa"/>
            <w:shd w:val="clear" w:color="000000" w:fill="FFFFFF"/>
            <w:noWrap/>
            <w:vAlign w:val="center"/>
            <w:hideMark/>
          </w:tcPr>
          <w:p w:rsidR="00C4378F" w:rsidRPr="00C4378F" w:rsidRDefault="00C4378F" w:rsidP="00C4378F">
            <w:pPr>
              <w:spacing w:before="0" w:after="0"/>
              <w:rPr>
                <w:sz w:val="20"/>
                <w:szCs w:val="20"/>
              </w:rPr>
            </w:pPr>
            <w:r w:rsidRPr="00C4378F">
              <w:rPr>
                <w:sz w:val="20"/>
                <w:szCs w:val="20"/>
              </w:rPr>
              <w:t xml:space="preserve">       101,0   </w:t>
            </w:r>
          </w:p>
        </w:tc>
        <w:tc>
          <w:tcPr>
            <w:tcW w:w="1360" w:type="dxa"/>
            <w:shd w:val="clear" w:color="000000" w:fill="FFFFFF"/>
            <w:noWrap/>
            <w:vAlign w:val="center"/>
            <w:hideMark/>
          </w:tcPr>
          <w:p w:rsidR="00C4378F" w:rsidRPr="00C4378F" w:rsidRDefault="00C4378F" w:rsidP="00C4378F">
            <w:pPr>
              <w:spacing w:before="0" w:after="0"/>
              <w:rPr>
                <w:sz w:val="22"/>
                <w:szCs w:val="22"/>
              </w:rPr>
            </w:pPr>
            <w:r w:rsidRPr="00C4378F">
              <w:rPr>
                <w:sz w:val="22"/>
                <w:szCs w:val="22"/>
              </w:rPr>
              <w:t xml:space="preserve">            4,13   </w:t>
            </w:r>
          </w:p>
        </w:tc>
        <w:tc>
          <w:tcPr>
            <w:tcW w:w="840" w:type="dxa"/>
            <w:shd w:val="clear" w:color="000000" w:fill="FFFFFF"/>
            <w:noWrap/>
            <w:vAlign w:val="center"/>
            <w:hideMark/>
          </w:tcPr>
          <w:p w:rsidR="00C4378F" w:rsidRPr="00C4378F" w:rsidRDefault="00C4378F" w:rsidP="00C4378F">
            <w:pPr>
              <w:spacing w:before="0" w:after="0"/>
              <w:rPr>
                <w:sz w:val="20"/>
                <w:szCs w:val="20"/>
              </w:rPr>
            </w:pPr>
            <w:r w:rsidRPr="00C4378F">
              <w:rPr>
                <w:sz w:val="20"/>
                <w:szCs w:val="20"/>
              </w:rPr>
              <w:t xml:space="preserve">     100,2   </w:t>
            </w:r>
          </w:p>
        </w:tc>
      </w:tr>
      <w:tr w:rsidR="00C4378F" w:rsidRPr="00C4378F" w:rsidTr="00C4378F">
        <w:trPr>
          <w:trHeight w:val="930"/>
        </w:trPr>
        <w:tc>
          <w:tcPr>
            <w:tcW w:w="3701" w:type="dxa"/>
            <w:shd w:val="clear" w:color="000000" w:fill="FFFFFF"/>
            <w:vAlign w:val="center"/>
            <w:hideMark/>
          </w:tcPr>
          <w:p w:rsidR="00C4378F" w:rsidRPr="00C4378F" w:rsidRDefault="00C4378F" w:rsidP="00C4378F">
            <w:pPr>
              <w:spacing w:before="0" w:after="0"/>
              <w:ind w:firstLineChars="100" w:firstLine="220"/>
              <w:jc w:val="left"/>
              <w:rPr>
                <w:sz w:val="22"/>
                <w:szCs w:val="22"/>
              </w:rPr>
            </w:pPr>
            <w:r w:rsidRPr="00C4378F">
              <w:rPr>
                <w:sz w:val="22"/>
                <w:szCs w:val="22"/>
              </w:rPr>
              <w:t>в том числе в крестьянских (фермерских) хозяйствах и хозяйствах индивидуальных предпринимателей</w:t>
            </w:r>
          </w:p>
        </w:tc>
        <w:tc>
          <w:tcPr>
            <w:tcW w:w="1417" w:type="dxa"/>
            <w:shd w:val="clear" w:color="000000" w:fill="FFFFFF"/>
            <w:noWrap/>
            <w:vAlign w:val="center"/>
            <w:hideMark/>
          </w:tcPr>
          <w:p w:rsidR="00C4378F" w:rsidRPr="00C4378F" w:rsidRDefault="00C4378F" w:rsidP="00C4378F">
            <w:pPr>
              <w:spacing w:before="0" w:after="0"/>
              <w:rPr>
                <w:sz w:val="22"/>
                <w:szCs w:val="22"/>
              </w:rPr>
            </w:pPr>
            <w:r w:rsidRPr="00C4378F">
              <w:rPr>
                <w:sz w:val="22"/>
                <w:szCs w:val="22"/>
              </w:rPr>
              <w:t xml:space="preserve">      0,140   </w:t>
            </w:r>
          </w:p>
        </w:tc>
        <w:tc>
          <w:tcPr>
            <w:tcW w:w="1418" w:type="dxa"/>
            <w:shd w:val="clear" w:color="000000" w:fill="FFFFFF"/>
            <w:noWrap/>
            <w:vAlign w:val="center"/>
            <w:hideMark/>
          </w:tcPr>
          <w:p w:rsidR="00C4378F" w:rsidRPr="00C4378F" w:rsidRDefault="00C4378F" w:rsidP="00C4378F">
            <w:pPr>
              <w:spacing w:before="0" w:after="0"/>
              <w:rPr>
                <w:sz w:val="22"/>
                <w:szCs w:val="22"/>
              </w:rPr>
            </w:pPr>
            <w:r w:rsidRPr="00C4378F">
              <w:rPr>
                <w:sz w:val="22"/>
                <w:szCs w:val="22"/>
              </w:rPr>
              <w:t xml:space="preserve">        0,15   </w:t>
            </w:r>
          </w:p>
        </w:tc>
        <w:tc>
          <w:tcPr>
            <w:tcW w:w="1276" w:type="dxa"/>
            <w:shd w:val="clear" w:color="000000" w:fill="FFFFFF"/>
            <w:noWrap/>
            <w:vAlign w:val="center"/>
            <w:hideMark/>
          </w:tcPr>
          <w:p w:rsidR="00C4378F" w:rsidRPr="00C4378F" w:rsidRDefault="00C4378F" w:rsidP="00C4378F">
            <w:pPr>
              <w:spacing w:before="0" w:after="0"/>
              <w:rPr>
                <w:sz w:val="20"/>
                <w:szCs w:val="20"/>
              </w:rPr>
            </w:pPr>
            <w:r w:rsidRPr="00C4378F">
              <w:rPr>
                <w:sz w:val="20"/>
                <w:szCs w:val="20"/>
              </w:rPr>
              <w:t xml:space="preserve">         107,1   </w:t>
            </w:r>
          </w:p>
        </w:tc>
        <w:tc>
          <w:tcPr>
            <w:tcW w:w="1134" w:type="dxa"/>
            <w:shd w:val="clear" w:color="000000" w:fill="FFFFFF"/>
            <w:noWrap/>
            <w:vAlign w:val="center"/>
            <w:hideMark/>
          </w:tcPr>
          <w:p w:rsidR="00C4378F" w:rsidRPr="00C4378F" w:rsidRDefault="00C4378F" w:rsidP="00C4378F">
            <w:pPr>
              <w:spacing w:before="0" w:after="0"/>
              <w:rPr>
                <w:sz w:val="22"/>
                <w:szCs w:val="22"/>
              </w:rPr>
            </w:pPr>
            <w:r w:rsidRPr="00C4378F">
              <w:rPr>
                <w:sz w:val="22"/>
                <w:szCs w:val="22"/>
              </w:rPr>
              <w:t xml:space="preserve">         0,140   </w:t>
            </w:r>
          </w:p>
        </w:tc>
        <w:tc>
          <w:tcPr>
            <w:tcW w:w="1000" w:type="dxa"/>
            <w:shd w:val="clear" w:color="000000" w:fill="FFFFFF"/>
            <w:noWrap/>
            <w:vAlign w:val="center"/>
            <w:hideMark/>
          </w:tcPr>
          <w:p w:rsidR="00C4378F" w:rsidRPr="00C4378F" w:rsidRDefault="00C4378F" w:rsidP="00C4378F">
            <w:pPr>
              <w:spacing w:before="0" w:after="0"/>
              <w:rPr>
                <w:sz w:val="20"/>
                <w:szCs w:val="20"/>
              </w:rPr>
            </w:pPr>
            <w:r w:rsidRPr="00C4378F">
              <w:rPr>
                <w:sz w:val="20"/>
                <w:szCs w:val="20"/>
              </w:rPr>
              <w:t xml:space="preserve">          93,3   </w:t>
            </w:r>
          </w:p>
        </w:tc>
        <w:tc>
          <w:tcPr>
            <w:tcW w:w="1240" w:type="dxa"/>
            <w:shd w:val="clear" w:color="000000" w:fill="FFFFFF"/>
            <w:noWrap/>
            <w:vAlign w:val="center"/>
            <w:hideMark/>
          </w:tcPr>
          <w:p w:rsidR="00C4378F" w:rsidRPr="00C4378F" w:rsidRDefault="00C4378F" w:rsidP="00C4378F">
            <w:pPr>
              <w:spacing w:before="0" w:after="0"/>
              <w:rPr>
                <w:sz w:val="22"/>
                <w:szCs w:val="22"/>
              </w:rPr>
            </w:pPr>
            <w:r w:rsidRPr="00C4378F">
              <w:rPr>
                <w:sz w:val="22"/>
                <w:szCs w:val="22"/>
              </w:rPr>
              <w:t xml:space="preserve">        0,140   </w:t>
            </w:r>
          </w:p>
        </w:tc>
        <w:tc>
          <w:tcPr>
            <w:tcW w:w="960" w:type="dxa"/>
            <w:shd w:val="clear" w:color="000000" w:fill="FFFFFF"/>
            <w:noWrap/>
            <w:vAlign w:val="center"/>
            <w:hideMark/>
          </w:tcPr>
          <w:p w:rsidR="00C4378F" w:rsidRPr="00C4378F" w:rsidRDefault="00C4378F" w:rsidP="00C4378F">
            <w:pPr>
              <w:spacing w:before="0" w:after="0"/>
              <w:rPr>
                <w:sz w:val="20"/>
                <w:szCs w:val="20"/>
              </w:rPr>
            </w:pPr>
            <w:r w:rsidRPr="00C4378F">
              <w:rPr>
                <w:sz w:val="20"/>
                <w:szCs w:val="20"/>
              </w:rPr>
              <w:t xml:space="preserve">       100,0   </w:t>
            </w:r>
          </w:p>
        </w:tc>
        <w:tc>
          <w:tcPr>
            <w:tcW w:w="1360" w:type="dxa"/>
            <w:shd w:val="clear" w:color="000000" w:fill="FFFFFF"/>
            <w:noWrap/>
            <w:vAlign w:val="center"/>
            <w:hideMark/>
          </w:tcPr>
          <w:p w:rsidR="00C4378F" w:rsidRPr="00C4378F" w:rsidRDefault="00C4378F" w:rsidP="00C4378F">
            <w:pPr>
              <w:spacing w:before="0" w:after="0"/>
              <w:rPr>
                <w:sz w:val="22"/>
                <w:szCs w:val="22"/>
              </w:rPr>
            </w:pPr>
            <w:r w:rsidRPr="00C4378F">
              <w:rPr>
                <w:sz w:val="22"/>
                <w:szCs w:val="22"/>
              </w:rPr>
              <w:t xml:space="preserve">              0,1   </w:t>
            </w:r>
          </w:p>
        </w:tc>
        <w:tc>
          <w:tcPr>
            <w:tcW w:w="840" w:type="dxa"/>
            <w:shd w:val="clear" w:color="000000" w:fill="FFFFFF"/>
            <w:noWrap/>
            <w:vAlign w:val="center"/>
            <w:hideMark/>
          </w:tcPr>
          <w:p w:rsidR="00C4378F" w:rsidRPr="00C4378F" w:rsidRDefault="00C4378F" w:rsidP="00C4378F">
            <w:pPr>
              <w:spacing w:before="0" w:after="0"/>
              <w:rPr>
                <w:sz w:val="20"/>
                <w:szCs w:val="20"/>
              </w:rPr>
            </w:pPr>
            <w:r w:rsidRPr="00C4378F">
              <w:rPr>
                <w:sz w:val="20"/>
                <w:szCs w:val="20"/>
              </w:rPr>
              <w:t xml:space="preserve">     100,0   </w:t>
            </w:r>
          </w:p>
        </w:tc>
      </w:tr>
      <w:tr w:rsidR="00C4378F" w:rsidRPr="00C4378F" w:rsidTr="00C4378F">
        <w:trPr>
          <w:trHeight w:val="555"/>
        </w:trPr>
        <w:tc>
          <w:tcPr>
            <w:tcW w:w="3701" w:type="dxa"/>
            <w:shd w:val="clear" w:color="000000" w:fill="FFFFFF"/>
            <w:vAlign w:val="center"/>
            <w:hideMark/>
          </w:tcPr>
          <w:p w:rsidR="00C4378F" w:rsidRPr="00C4378F" w:rsidRDefault="00C4378F" w:rsidP="00C4378F">
            <w:pPr>
              <w:spacing w:before="0" w:after="0"/>
              <w:ind w:firstLineChars="100" w:firstLine="220"/>
              <w:jc w:val="left"/>
              <w:rPr>
                <w:sz w:val="22"/>
                <w:szCs w:val="22"/>
              </w:rPr>
            </w:pPr>
            <w:r w:rsidRPr="00C4378F">
              <w:rPr>
                <w:sz w:val="22"/>
                <w:szCs w:val="22"/>
              </w:rPr>
              <w:lastRenderedPageBreak/>
              <w:t>в том числе в личных подсобных хозяйствах</w:t>
            </w:r>
          </w:p>
        </w:tc>
        <w:tc>
          <w:tcPr>
            <w:tcW w:w="1417" w:type="dxa"/>
            <w:shd w:val="clear" w:color="000000" w:fill="FFFFFF"/>
            <w:noWrap/>
            <w:vAlign w:val="center"/>
            <w:hideMark/>
          </w:tcPr>
          <w:p w:rsidR="00C4378F" w:rsidRPr="00C4378F" w:rsidRDefault="00C4378F" w:rsidP="00C4378F">
            <w:pPr>
              <w:spacing w:before="0" w:after="0"/>
              <w:rPr>
                <w:sz w:val="22"/>
                <w:szCs w:val="22"/>
              </w:rPr>
            </w:pPr>
            <w:r w:rsidRPr="00C4378F">
              <w:rPr>
                <w:sz w:val="22"/>
                <w:szCs w:val="22"/>
              </w:rPr>
              <w:t xml:space="preserve">      1,797   </w:t>
            </w:r>
          </w:p>
        </w:tc>
        <w:tc>
          <w:tcPr>
            <w:tcW w:w="1418" w:type="dxa"/>
            <w:shd w:val="clear" w:color="000000" w:fill="FFFFFF"/>
            <w:noWrap/>
            <w:vAlign w:val="center"/>
            <w:hideMark/>
          </w:tcPr>
          <w:p w:rsidR="00C4378F" w:rsidRPr="00C4378F" w:rsidRDefault="00C4378F" w:rsidP="00C4378F">
            <w:pPr>
              <w:spacing w:before="0" w:after="0"/>
              <w:rPr>
                <w:sz w:val="22"/>
                <w:szCs w:val="22"/>
              </w:rPr>
            </w:pPr>
            <w:r w:rsidRPr="00C4378F">
              <w:rPr>
                <w:sz w:val="22"/>
                <w:szCs w:val="22"/>
              </w:rPr>
              <w:t xml:space="preserve">        1,80   </w:t>
            </w:r>
          </w:p>
        </w:tc>
        <w:tc>
          <w:tcPr>
            <w:tcW w:w="1276" w:type="dxa"/>
            <w:shd w:val="clear" w:color="000000" w:fill="FFFFFF"/>
            <w:noWrap/>
            <w:vAlign w:val="center"/>
            <w:hideMark/>
          </w:tcPr>
          <w:p w:rsidR="00C4378F" w:rsidRPr="00C4378F" w:rsidRDefault="00C4378F" w:rsidP="00C4378F">
            <w:pPr>
              <w:spacing w:before="0" w:after="0"/>
              <w:rPr>
                <w:sz w:val="20"/>
                <w:szCs w:val="20"/>
              </w:rPr>
            </w:pPr>
            <w:r w:rsidRPr="00C4378F">
              <w:rPr>
                <w:sz w:val="20"/>
                <w:szCs w:val="20"/>
              </w:rPr>
              <w:t xml:space="preserve">         100,1   </w:t>
            </w:r>
          </w:p>
        </w:tc>
        <w:tc>
          <w:tcPr>
            <w:tcW w:w="1134" w:type="dxa"/>
            <w:shd w:val="clear" w:color="000000" w:fill="FFFFFF"/>
            <w:noWrap/>
            <w:vAlign w:val="center"/>
            <w:hideMark/>
          </w:tcPr>
          <w:p w:rsidR="00C4378F" w:rsidRPr="00C4378F" w:rsidRDefault="00C4378F" w:rsidP="00C4378F">
            <w:pPr>
              <w:spacing w:before="0" w:after="0"/>
              <w:rPr>
                <w:sz w:val="22"/>
                <w:szCs w:val="22"/>
              </w:rPr>
            </w:pPr>
            <w:r w:rsidRPr="00C4378F">
              <w:rPr>
                <w:sz w:val="22"/>
                <w:szCs w:val="22"/>
              </w:rPr>
              <w:t xml:space="preserve">             1,8   </w:t>
            </w:r>
          </w:p>
        </w:tc>
        <w:tc>
          <w:tcPr>
            <w:tcW w:w="1000" w:type="dxa"/>
            <w:shd w:val="clear" w:color="000000" w:fill="FFFFFF"/>
            <w:noWrap/>
            <w:vAlign w:val="center"/>
            <w:hideMark/>
          </w:tcPr>
          <w:p w:rsidR="00C4378F" w:rsidRPr="00C4378F" w:rsidRDefault="00C4378F" w:rsidP="00C4378F">
            <w:pPr>
              <w:spacing w:before="0" w:after="0"/>
              <w:rPr>
                <w:sz w:val="20"/>
                <w:szCs w:val="20"/>
              </w:rPr>
            </w:pPr>
            <w:r w:rsidRPr="00C4378F">
              <w:rPr>
                <w:sz w:val="20"/>
                <w:szCs w:val="20"/>
              </w:rPr>
              <w:t xml:space="preserve">        100,0   </w:t>
            </w:r>
          </w:p>
        </w:tc>
        <w:tc>
          <w:tcPr>
            <w:tcW w:w="1240" w:type="dxa"/>
            <w:shd w:val="clear" w:color="000000" w:fill="FFFFFF"/>
            <w:noWrap/>
            <w:vAlign w:val="center"/>
            <w:hideMark/>
          </w:tcPr>
          <w:p w:rsidR="00C4378F" w:rsidRPr="00C4378F" w:rsidRDefault="00C4378F" w:rsidP="00C4378F">
            <w:pPr>
              <w:spacing w:before="0" w:after="0"/>
              <w:rPr>
                <w:sz w:val="22"/>
                <w:szCs w:val="22"/>
              </w:rPr>
            </w:pPr>
            <w:r w:rsidRPr="00C4378F">
              <w:rPr>
                <w:sz w:val="22"/>
                <w:szCs w:val="22"/>
              </w:rPr>
              <w:t xml:space="preserve">          1,80   </w:t>
            </w:r>
          </w:p>
        </w:tc>
        <w:tc>
          <w:tcPr>
            <w:tcW w:w="960" w:type="dxa"/>
            <w:shd w:val="clear" w:color="000000" w:fill="FFFFFF"/>
            <w:noWrap/>
            <w:vAlign w:val="center"/>
            <w:hideMark/>
          </w:tcPr>
          <w:p w:rsidR="00C4378F" w:rsidRPr="00C4378F" w:rsidRDefault="00C4378F" w:rsidP="00C4378F">
            <w:pPr>
              <w:spacing w:before="0" w:after="0"/>
              <w:rPr>
                <w:sz w:val="20"/>
                <w:szCs w:val="20"/>
              </w:rPr>
            </w:pPr>
            <w:r w:rsidRPr="00C4378F">
              <w:rPr>
                <w:sz w:val="20"/>
                <w:szCs w:val="20"/>
              </w:rPr>
              <w:t xml:space="preserve">       100,1   </w:t>
            </w:r>
          </w:p>
        </w:tc>
        <w:tc>
          <w:tcPr>
            <w:tcW w:w="1360" w:type="dxa"/>
            <w:shd w:val="clear" w:color="000000" w:fill="FFFFFF"/>
            <w:noWrap/>
            <w:vAlign w:val="center"/>
            <w:hideMark/>
          </w:tcPr>
          <w:p w:rsidR="00C4378F" w:rsidRPr="00C4378F" w:rsidRDefault="00C4378F" w:rsidP="00C4378F">
            <w:pPr>
              <w:spacing w:before="0" w:after="0"/>
              <w:rPr>
                <w:sz w:val="22"/>
                <w:szCs w:val="22"/>
              </w:rPr>
            </w:pPr>
            <w:r w:rsidRPr="00C4378F">
              <w:rPr>
                <w:sz w:val="22"/>
                <w:szCs w:val="22"/>
              </w:rPr>
              <w:t xml:space="preserve">            1,80   </w:t>
            </w:r>
          </w:p>
        </w:tc>
        <w:tc>
          <w:tcPr>
            <w:tcW w:w="840" w:type="dxa"/>
            <w:shd w:val="clear" w:color="000000" w:fill="FFFFFF"/>
            <w:noWrap/>
            <w:vAlign w:val="center"/>
            <w:hideMark/>
          </w:tcPr>
          <w:p w:rsidR="00C4378F" w:rsidRPr="00C4378F" w:rsidRDefault="00C4378F" w:rsidP="00C4378F">
            <w:pPr>
              <w:spacing w:before="0" w:after="0"/>
              <w:rPr>
                <w:sz w:val="20"/>
                <w:szCs w:val="20"/>
              </w:rPr>
            </w:pPr>
            <w:r w:rsidRPr="00C4378F">
              <w:rPr>
                <w:sz w:val="20"/>
                <w:szCs w:val="20"/>
              </w:rPr>
              <w:t xml:space="preserve">     100,1   </w:t>
            </w:r>
          </w:p>
        </w:tc>
      </w:tr>
      <w:tr w:rsidR="00C4378F" w:rsidRPr="00C4378F" w:rsidTr="00C4378F">
        <w:trPr>
          <w:trHeight w:val="300"/>
        </w:trPr>
        <w:tc>
          <w:tcPr>
            <w:tcW w:w="3701" w:type="dxa"/>
            <w:shd w:val="clear" w:color="000000" w:fill="FFFFFF"/>
            <w:vAlign w:val="center"/>
            <w:hideMark/>
          </w:tcPr>
          <w:p w:rsidR="00C4378F" w:rsidRPr="00C4378F" w:rsidRDefault="00C4378F" w:rsidP="00C4378F">
            <w:pPr>
              <w:spacing w:before="0" w:after="0"/>
              <w:jc w:val="left"/>
              <w:rPr>
                <w:sz w:val="22"/>
                <w:szCs w:val="22"/>
              </w:rPr>
            </w:pPr>
            <w:r w:rsidRPr="00C4378F">
              <w:rPr>
                <w:sz w:val="22"/>
                <w:szCs w:val="22"/>
              </w:rPr>
              <w:t>Яйца - всего, млн. штук</w:t>
            </w:r>
          </w:p>
        </w:tc>
        <w:tc>
          <w:tcPr>
            <w:tcW w:w="1417" w:type="dxa"/>
            <w:shd w:val="clear" w:color="000000" w:fill="FFFFFF"/>
            <w:vAlign w:val="center"/>
            <w:hideMark/>
          </w:tcPr>
          <w:p w:rsidR="00C4378F" w:rsidRPr="00C4378F" w:rsidRDefault="00C4378F" w:rsidP="00C4378F">
            <w:pPr>
              <w:spacing w:before="0" w:after="0"/>
              <w:jc w:val="left"/>
              <w:rPr>
                <w:sz w:val="22"/>
                <w:szCs w:val="22"/>
              </w:rPr>
            </w:pPr>
            <w:r w:rsidRPr="00C4378F">
              <w:rPr>
                <w:sz w:val="22"/>
                <w:szCs w:val="22"/>
              </w:rPr>
              <w:t xml:space="preserve">      2,043   </w:t>
            </w:r>
          </w:p>
        </w:tc>
        <w:tc>
          <w:tcPr>
            <w:tcW w:w="1418" w:type="dxa"/>
            <w:shd w:val="clear" w:color="000000" w:fill="FFFFFF"/>
            <w:vAlign w:val="center"/>
            <w:hideMark/>
          </w:tcPr>
          <w:p w:rsidR="00C4378F" w:rsidRPr="00C4378F" w:rsidRDefault="00C4378F" w:rsidP="00C4378F">
            <w:pPr>
              <w:spacing w:before="0" w:after="0"/>
              <w:jc w:val="left"/>
              <w:rPr>
                <w:sz w:val="22"/>
                <w:szCs w:val="22"/>
              </w:rPr>
            </w:pPr>
            <w:r w:rsidRPr="00C4378F">
              <w:rPr>
                <w:sz w:val="22"/>
                <w:szCs w:val="22"/>
              </w:rPr>
              <w:t xml:space="preserve">      2,043   </w:t>
            </w:r>
          </w:p>
        </w:tc>
        <w:tc>
          <w:tcPr>
            <w:tcW w:w="1276" w:type="dxa"/>
            <w:shd w:val="clear" w:color="000000" w:fill="FFFFFF"/>
            <w:noWrap/>
            <w:vAlign w:val="center"/>
            <w:hideMark/>
          </w:tcPr>
          <w:p w:rsidR="00C4378F" w:rsidRPr="00C4378F" w:rsidRDefault="00C4378F" w:rsidP="00C4378F">
            <w:pPr>
              <w:spacing w:before="0" w:after="0"/>
              <w:rPr>
                <w:sz w:val="20"/>
                <w:szCs w:val="20"/>
              </w:rPr>
            </w:pPr>
            <w:r w:rsidRPr="00C4378F">
              <w:rPr>
                <w:sz w:val="20"/>
                <w:szCs w:val="20"/>
              </w:rPr>
              <w:t xml:space="preserve">         100,0   </w:t>
            </w:r>
          </w:p>
        </w:tc>
        <w:tc>
          <w:tcPr>
            <w:tcW w:w="1134" w:type="dxa"/>
            <w:shd w:val="clear" w:color="000000" w:fill="FFFFFF"/>
            <w:vAlign w:val="center"/>
            <w:hideMark/>
          </w:tcPr>
          <w:p w:rsidR="00C4378F" w:rsidRPr="00C4378F" w:rsidRDefault="00C4378F" w:rsidP="00C4378F">
            <w:pPr>
              <w:spacing w:before="0" w:after="0"/>
              <w:jc w:val="left"/>
              <w:rPr>
                <w:sz w:val="22"/>
                <w:szCs w:val="22"/>
              </w:rPr>
            </w:pPr>
            <w:r w:rsidRPr="00C4378F">
              <w:rPr>
                <w:sz w:val="22"/>
                <w:szCs w:val="22"/>
              </w:rPr>
              <w:t xml:space="preserve">         2,043   </w:t>
            </w:r>
          </w:p>
        </w:tc>
        <w:tc>
          <w:tcPr>
            <w:tcW w:w="1000" w:type="dxa"/>
            <w:shd w:val="clear" w:color="000000" w:fill="FFFFFF"/>
            <w:noWrap/>
            <w:vAlign w:val="center"/>
            <w:hideMark/>
          </w:tcPr>
          <w:p w:rsidR="00C4378F" w:rsidRPr="00C4378F" w:rsidRDefault="00C4378F" w:rsidP="00C4378F">
            <w:pPr>
              <w:spacing w:before="0" w:after="0"/>
              <w:rPr>
                <w:sz w:val="20"/>
                <w:szCs w:val="20"/>
              </w:rPr>
            </w:pPr>
            <w:r w:rsidRPr="00C4378F">
              <w:rPr>
                <w:sz w:val="20"/>
                <w:szCs w:val="20"/>
              </w:rPr>
              <w:t xml:space="preserve">        100,0   </w:t>
            </w:r>
          </w:p>
        </w:tc>
        <w:tc>
          <w:tcPr>
            <w:tcW w:w="1240" w:type="dxa"/>
            <w:shd w:val="clear" w:color="000000" w:fill="FFFFFF"/>
            <w:vAlign w:val="center"/>
            <w:hideMark/>
          </w:tcPr>
          <w:p w:rsidR="00C4378F" w:rsidRPr="00C4378F" w:rsidRDefault="00C4378F" w:rsidP="00C4378F">
            <w:pPr>
              <w:spacing w:before="0" w:after="0"/>
              <w:jc w:val="left"/>
              <w:rPr>
                <w:sz w:val="22"/>
                <w:szCs w:val="22"/>
              </w:rPr>
            </w:pPr>
            <w:r w:rsidRPr="00C4378F">
              <w:rPr>
                <w:sz w:val="22"/>
                <w:szCs w:val="22"/>
              </w:rPr>
              <w:t xml:space="preserve">        2,043   </w:t>
            </w:r>
          </w:p>
        </w:tc>
        <w:tc>
          <w:tcPr>
            <w:tcW w:w="960" w:type="dxa"/>
            <w:shd w:val="clear" w:color="000000" w:fill="FFFFFF"/>
            <w:noWrap/>
            <w:vAlign w:val="center"/>
            <w:hideMark/>
          </w:tcPr>
          <w:p w:rsidR="00C4378F" w:rsidRPr="00C4378F" w:rsidRDefault="00C4378F" w:rsidP="00C4378F">
            <w:pPr>
              <w:spacing w:before="0" w:after="0"/>
              <w:rPr>
                <w:sz w:val="20"/>
                <w:szCs w:val="20"/>
              </w:rPr>
            </w:pPr>
            <w:r w:rsidRPr="00C4378F">
              <w:rPr>
                <w:sz w:val="20"/>
                <w:szCs w:val="20"/>
              </w:rPr>
              <w:t xml:space="preserve">       100,0   </w:t>
            </w:r>
          </w:p>
        </w:tc>
        <w:tc>
          <w:tcPr>
            <w:tcW w:w="1360" w:type="dxa"/>
            <w:shd w:val="clear" w:color="000000" w:fill="FFFFFF"/>
            <w:vAlign w:val="center"/>
            <w:hideMark/>
          </w:tcPr>
          <w:p w:rsidR="00C4378F" w:rsidRPr="00C4378F" w:rsidRDefault="00C4378F" w:rsidP="00C4378F">
            <w:pPr>
              <w:spacing w:before="0" w:after="0"/>
              <w:jc w:val="left"/>
              <w:rPr>
                <w:sz w:val="22"/>
                <w:szCs w:val="22"/>
              </w:rPr>
            </w:pPr>
            <w:r w:rsidRPr="00C4378F">
              <w:rPr>
                <w:sz w:val="22"/>
                <w:szCs w:val="22"/>
              </w:rPr>
              <w:t xml:space="preserve">          2,046   </w:t>
            </w:r>
          </w:p>
        </w:tc>
        <w:tc>
          <w:tcPr>
            <w:tcW w:w="840" w:type="dxa"/>
            <w:shd w:val="clear" w:color="000000" w:fill="FFFFFF"/>
            <w:noWrap/>
            <w:vAlign w:val="center"/>
            <w:hideMark/>
          </w:tcPr>
          <w:p w:rsidR="00C4378F" w:rsidRPr="00C4378F" w:rsidRDefault="00C4378F" w:rsidP="00C4378F">
            <w:pPr>
              <w:spacing w:before="0" w:after="0"/>
              <w:rPr>
                <w:sz w:val="20"/>
                <w:szCs w:val="20"/>
              </w:rPr>
            </w:pPr>
            <w:r w:rsidRPr="00C4378F">
              <w:rPr>
                <w:sz w:val="20"/>
                <w:szCs w:val="20"/>
              </w:rPr>
              <w:t xml:space="preserve">     100,1   </w:t>
            </w:r>
          </w:p>
        </w:tc>
      </w:tr>
      <w:tr w:rsidR="00C4378F" w:rsidRPr="00C4378F" w:rsidTr="00C4378F">
        <w:trPr>
          <w:trHeight w:val="930"/>
        </w:trPr>
        <w:tc>
          <w:tcPr>
            <w:tcW w:w="3701" w:type="dxa"/>
            <w:shd w:val="clear" w:color="000000" w:fill="FFFFFF"/>
            <w:vAlign w:val="center"/>
            <w:hideMark/>
          </w:tcPr>
          <w:p w:rsidR="00C4378F" w:rsidRPr="00C4378F" w:rsidRDefault="00C4378F" w:rsidP="00C4378F">
            <w:pPr>
              <w:spacing w:before="0" w:after="0"/>
              <w:ind w:firstLineChars="100" w:firstLine="220"/>
              <w:jc w:val="left"/>
              <w:rPr>
                <w:sz w:val="22"/>
                <w:szCs w:val="22"/>
              </w:rPr>
            </w:pPr>
            <w:r w:rsidRPr="00C4378F">
              <w:rPr>
                <w:sz w:val="22"/>
                <w:szCs w:val="22"/>
              </w:rPr>
              <w:t>в том числе в крестьянских (фермерских) хозяйствах и хозяйствах индивидуальных предпринимателей</w:t>
            </w:r>
          </w:p>
        </w:tc>
        <w:tc>
          <w:tcPr>
            <w:tcW w:w="1417" w:type="dxa"/>
            <w:shd w:val="clear" w:color="000000" w:fill="FFFFFF"/>
            <w:noWrap/>
            <w:vAlign w:val="center"/>
            <w:hideMark/>
          </w:tcPr>
          <w:p w:rsidR="00C4378F" w:rsidRPr="00C4378F" w:rsidRDefault="00C4378F" w:rsidP="00C4378F">
            <w:pPr>
              <w:spacing w:before="0" w:after="0"/>
              <w:rPr>
                <w:sz w:val="22"/>
                <w:szCs w:val="22"/>
              </w:rPr>
            </w:pPr>
            <w:r w:rsidRPr="00C4378F">
              <w:rPr>
                <w:sz w:val="22"/>
                <w:szCs w:val="22"/>
              </w:rPr>
              <w:t xml:space="preserve">      0,003   </w:t>
            </w:r>
          </w:p>
        </w:tc>
        <w:tc>
          <w:tcPr>
            <w:tcW w:w="1418" w:type="dxa"/>
            <w:shd w:val="clear" w:color="000000" w:fill="FFFFFF"/>
            <w:noWrap/>
            <w:vAlign w:val="center"/>
            <w:hideMark/>
          </w:tcPr>
          <w:p w:rsidR="00C4378F" w:rsidRPr="00C4378F" w:rsidRDefault="00C4378F" w:rsidP="00C4378F">
            <w:pPr>
              <w:spacing w:before="0" w:after="0"/>
              <w:rPr>
                <w:sz w:val="22"/>
                <w:szCs w:val="22"/>
              </w:rPr>
            </w:pPr>
            <w:r w:rsidRPr="00C4378F">
              <w:rPr>
                <w:sz w:val="22"/>
                <w:szCs w:val="22"/>
              </w:rPr>
              <w:t xml:space="preserve">      0,003   </w:t>
            </w:r>
          </w:p>
        </w:tc>
        <w:tc>
          <w:tcPr>
            <w:tcW w:w="1276" w:type="dxa"/>
            <w:shd w:val="clear" w:color="000000" w:fill="FFFFFF"/>
            <w:noWrap/>
            <w:vAlign w:val="center"/>
            <w:hideMark/>
          </w:tcPr>
          <w:p w:rsidR="00C4378F" w:rsidRPr="00C4378F" w:rsidRDefault="00C4378F" w:rsidP="00C4378F">
            <w:pPr>
              <w:spacing w:before="0" w:after="0"/>
              <w:rPr>
                <w:sz w:val="20"/>
                <w:szCs w:val="20"/>
              </w:rPr>
            </w:pPr>
            <w:r w:rsidRPr="00C4378F">
              <w:rPr>
                <w:sz w:val="20"/>
                <w:szCs w:val="20"/>
              </w:rPr>
              <w:t xml:space="preserve">         100,0   </w:t>
            </w:r>
          </w:p>
        </w:tc>
        <w:tc>
          <w:tcPr>
            <w:tcW w:w="1134" w:type="dxa"/>
            <w:shd w:val="clear" w:color="000000" w:fill="FFFFFF"/>
            <w:noWrap/>
            <w:vAlign w:val="center"/>
            <w:hideMark/>
          </w:tcPr>
          <w:p w:rsidR="00C4378F" w:rsidRPr="00C4378F" w:rsidRDefault="00C4378F" w:rsidP="00C4378F">
            <w:pPr>
              <w:spacing w:before="0" w:after="0"/>
              <w:rPr>
                <w:sz w:val="22"/>
                <w:szCs w:val="22"/>
              </w:rPr>
            </w:pPr>
            <w:r w:rsidRPr="00C4378F">
              <w:rPr>
                <w:sz w:val="22"/>
                <w:szCs w:val="22"/>
              </w:rPr>
              <w:t xml:space="preserve">         0,003   </w:t>
            </w:r>
          </w:p>
        </w:tc>
        <w:tc>
          <w:tcPr>
            <w:tcW w:w="1000" w:type="dxa"/>
            <w:shd w:val="clear" w:color="000000" w:fill="FFFFFF"/>
            <w:noWrap/>
            <w:vAlign w:val="center"/>
            <w:hideMark/>
          </w:tcPr>
          <w:p w:rsidR="00C4378F" w:rsidRPr="00C4378F" w:rsidRDefault="00C4378F" w:rsidP="00C4378F">
            <w:pPr>
              <w:spacing w:before="0" w:after="0"/>
              <w:rPr>
                <w:sz w:val="20"/>
                <w:szCs w:val="20"/>
              </w:rPr>
            </w:pPr>
            <w:r w:rsidRPr="00C4378F">
              <w:rPr>
                <w:sz w:val="20"/>
                <w:szCs w:val="20"/>
              </w:rPr>
              <w:t xml:space="preserve">        103,3   </w:t>
            </w:r>
          </w:p>
        </w:tc>
        <w:tc>
          <w:tcPr>
            <w:tcW w:w="1240" w:type="dxa"/>
            <w:shd w:val="clear" w:color="000000" w:fill="FFFFFF"/>
            <w:noWrap/>
            <w:vAlign w:val="center"/>
            <w:hideMark/>
          </w:tcPr>
          <w:p w:rsidR="00C4378F" w:rsidRPr="00C4378F" w:rsidRDefault="00C4378F" w:rsidP="00C4378F">
            <w:pPr>
              <w:spacing w:before="0" w:after="0"/>
              <w:rPr>
                <w:sz w:val="22"/>
                <w:szCs w:val="22"/>
              </w:rPr>
            </w:pPr>
            <w:r w:rsidRPr="00C4378F">
              <w:rPr>
                <w:sz w:val="22"/>
                <w:szCs w:val="22"/>
              </w:rPr>
              <w:t xml:space="preserve">          0,00   </w:t>
            </w:r>
          </w:p>
        </w:tc>
        <w:tc>
          <w:tcPr>
            <w:tcW w:w="960" w:type="dxa"/>
            <w:shd w:val="clear" w:color="000000" w:fill="FFFFFF"/>
            <w:noWrap/>
            <w:vAlign w:val="center"/>
            <w:hideMark/>
          </w:tcPr>
          <w:p w:rsidR="00C4378F" w:rsidRPr="00C4378F" w:rsidRDefault="00C4378F" w:rsidP="00C4378F">
            <w:pPr>
              <w:spacing w:before="0" w:after="0"/>
              <w:rPr>
                <w:sz w:val="20"/>
                <w:szCs w:val="20"/>
              </w:rPr>
            </w:pPr>
            <w:r w:rsidRPr="00C4378F">
              <w:rPr>
                <w:sz w:val="20"/>
                <w:szCs w:val="20"/>
              </w:rPr>
              <w:t xml:space="preserve">       106,5   </w:t>
            </w:r>
          </w:p>
        </w:tc>
        <w:tc>
          <w:tcPr>
            <w:tcW w:w="1360" w:type="dxa"/>
            <w:shd w:val="clear" w:color="000000" w:fill="FFFFFF"/>
            <w:noWrap/>
            <w:vAlign w:val="center"/>
            <w:hideMark/>
          </w:tcPr>
          <w:p w:rsidR="00C4378F" w:rsidRPr="00C4378F" w:rsidRDefault="00C4378F" w:rsidP="00C4378F">
            <w:pPr>
              <w:spacing w:before="0" w:after="0"/>
              <w:rPr>
                <w:sz w:val="22"/>
                <w:szCs w:val="22"/>
              </w:rPr>
            </w:pPr>
            <w:r w:rsidRPr="00C4378F">
              <w:rPr>
                <w:sz w:val="22"/>
                <w:szCs w:val="22"/>
              </w:rPr>
              <w:t xml:space="preserve">          0,004   </w:t>
            </w:r>
          </w:p>
        </w:tc>
        <w:tc>
          <w:tcPr>
            <w:tcW w:w="840" w:type="dxa"/>
            <w:shd w:val="clear" w:color="000000" w:fill="FFFFFF"/>
            <w:noWrap/>
            <w:vAlign w:val="center"/>
            <w:hideMark/>
          </w:tcPr>
          <w:p w:rsidR="00C4378F" w:rsidRPr="00C4378F" w:rsidRDefault="00C4378F" w:rsidP="00C4378F">
            <w:pPr>
              <w:spacing w:before="0" w:after="0"/>
              <w:rPr>
                <w:sz w:val="20"/>
                <w:szCs w:val="20"/>
              </w:rPr>
            </w:pPr>
            <w:r w:rsidRPr="00C4378F">
              <w:rPr>
                <w:sz w:val="20"/>
                <w:szCs w:val="20"/>
              </w:rPr>
              <w:t xml:space="preserve">     106,1   </w:t>
            </w:r>
          </w:p>
        </w:tc>
      </w:tr>
      <w:tr w:rsidR="00C4378F" w:rsidRPr="00C4378F" w:rsidTr="00C4378F">
        <w:trPr>
          <w:trHeight w:val="390"/>
        </w:trPr>
        <w:tc>
          <w:tcPr>
            <w:tcW w:w="3701" w:type="dxa"/>
            <w:shd w:val="clear" w:color="000000" w:fill="FFFFFF"/>
            <w:vAlign w:val="center"/>
            <w:hideMark/>
          </w:tcPr>
          <w:p w:rsidR="00C4378F" w:rsidRPr="00C4378F" w:rsidRDefault="00C4378F" w:rsidP="00C4378F">
            <w:pPr>
              <w:spacing w:before="0" w:after="0"/>
              <w:ind w:firstLineChars="100" w:firstLine="220"/>
              <w:jc w:val="left"/>
              <w:rPr>
                <w:sz w:val="22"/>
                <w:szCs w:val="22"/>
              </w:rPr>
            </w:pPr>
            <w:r w:rsidRPr="00C4378F">
              <w:rPr>
                <w:sz w:val="22"/>
                <w:szCs w:val="22"/>
              </w:rPr>
              <w:t>в том числе в личных подсобных хозяйствах</w:t>
            </w:r>
          </w:p>
        </w:tc>
        <w:tc>
          <w:tcPr>
            <w:tcW w:w="1417" w:type="dxa"/>
            <w:shd w:val="clear" w:color="000000" w:fill="FFFFFF"/>
            <w:noWrap/>
            <w:vAlign w:val="center"/>
            <w:hideMark/>
          </w:tcPr>
          <w:p w:rsidR="00C4378F" w:rsidRPr="00C4378F" w:rsidRDefault="00C4378F" w:rsidP="00C4378F">
            <w:pPr>
              <w:spacing w:before="0" w:after="0"/>
              <w:rPr>
                <w:sz w:val="22"/>
                <w:szCs w:val="22"/>
              </w:rPr>
            </w:pPr>
            <w:r w:rsidRPr="00C4378F">
              <w:rPr>
                <w:sz w:val="22"/>
                <w:szCs w:val="22"/>
              </w:rPr>
              <w:t xml:space="preserve">      2,040   </w:t>
            </w:r>
          </w:p>
        </w:tc>
        <w:tc>
          <w:tcPr>
            <w:tcW w:w="1418" w:type="dxa"/>
            <w:shd w:val="clear" w:color="000000" w:fill="FFFFFF"/>
            <w:noWrap/>
            <w:vAlign w:val="center"/>
            <w:hideMark/>
          </w:tcPr>
          <w:p w:rsidR="00C4378F" w:rsidRPr="00C4378F" w:rsidRDefault="00C4378F" w:rsidP="00C4378F">
            <w:pPr>
              <w:spacing w:before="0" w:after="0"/>
              <w:rPr>
                <w:sz w:val="22"/>
                <w:szCs w:val="22"/>
              </w:rPr>
            </w:pPr>
            <w:r w:rsidRPr="00C4378F">
              <w:rPr>
                <w:sz w:val="22"/>
                <w:szCs w:val="22"/>
              </w:rPr>
              <w:t xml:space="preserve">      2,040   </w:t>
            </w:r>
          </w:p>
        </w:tc>
        <w:tc>
          <w:tcPr>
            <w:tcW w:w="1276" w:type="dxa"/>
            <w:shd w:val="clear" w:color="000000" w:fill="FFFFFF"/>
            <w:noWrap/>
            <w:vAlign w:val="center"/>
            <w:hideMark/>
          </w:tcPr>
          <w:p w:rsidR="00C4378F" w:rsidRPr="00C4378F" w:rsidRDefault="00C4378F" w:rsidP="00C4378F">
            <w:pPr>
              <w:spacing w:before="0" w:after="0"/>
              <w:rPr>
                <w:sz w:val="20"/>
                <w:szCs w:val="20"/>
              </w:rPr>
            </w:pPr>
            <w:r w:rsidRPr="00C4378F">
              <w:rPr>
                <w:sz w:val="20"/>
                <w:szCs w:val="20"/>
              </w:rPr>
              <w:t xml:space="preserve">         100,0   </w:t>
            </w:r>
          </w:p>
        </w:tc>
        <w:tc>
          <w:tcPr>
            <w:tcW w:w="1134" w:type="dxa"/>
            <w:shd w:val="clear" w:color="000000" w:fill="FFFFFF"/>
            <w:noWrap/>
            <w:vAlign w:val="center"/>
            <w:hideMark/>
          </w:tcPr>
          <w:p w:rsidR="00C4378F" w:rsidRPr="00C4378F" w:rsidRDefault="00C4378F" w:rsidP="00C4378F">
            <w:pPr>
              <w:spacing w:before="0" w:after="0"/>
              <w:rPr>
                <w:sz w:val="22"/>
                <w:szCs w:val="22"/>
              </w:rPr>
            </w:pPr>
            <w:r w:rsidRPr="00C4378F">
              <w:rPr>
                <w:sz w:val="22"/>
                <w:szCs w:val="22"/>
              </w:rPr>
              <w:t xml:space="preserve">         2,040   </w:t>
            </w:r>
          </w:p>
        </w:tc>
        <w:tc>
          <w:tcPr>
            <w:tcW w:w="1000" w:type="dxa"/>
            <w:shd w:val="clear" w:color="000000" w:fill="FFFFFF"/>
            <w:noWrap/>
            <w:vAlign w:val="center"/>
            <w:hideMark/>
          </w:tcPr>
          <w:p w:rsidR="00C4378F" w:rsidRPr="00C4378F" w:rsidRDefault="00C4378F" w:rsidP="00C4378F">
            <w:pPr>
              <w:spacing w:before="0" w:after="0"/>
              <w:rPr>
                <w:sz w:val="20"/>
                <w:szCs w:val="20"/>
              </w:rPr>
            </w:pPr>
            <w:r w:rsidRPr="00C4378F">
              <w:rPr>
                <w:sz w:val="20"/>
                <w:szCs w:val="20"/>
              </w:rPr>
              <w:t xml:space="preserve">        100,0   </w:t>
            </w:r>
          </w:p>
        </w:tc>
        <w:tc>
          <w:tcPr>
            <w:tcW w:w="1240" w:type="dxa"/>
            <w:shd w:val="clear" w:color="000000" w:fill="FFFFFF"/>
            <w:noWrap/>
            <w:vAlign w:val="center"/>
            <w:hideMark/>
          </w:tcPr>
          <w:p w:rsidR="00C4378F" w:rsidRPr="00C4378F" w:rsidRDefault="00C4378F" w:rsidP="00C4378F">
            <w:pPr>
              <w:spacing w:before="0" w:after="0"/>
              <w:rPr>
                <w:sz w:val="22"/>
                <w:szCs w:val="22"/>
              </w:rPr>
            </w:pPr>
            <w:r w:rsidRPr="00C4378F">
              <w:rPr>
                <w:sz w:val="22"/>
                <w:szCs w:val="22"/>
              </w:rPr>
              <w:t xml:space="preserve">        2,040   </w:t>
            </w:r>
          </w:p>
        </w:tc>
        <w:tc>
          <w:tcPr>
            <w:tcW w:w="960" w:type="dxa"/>
            <w:shd w:val="clear" w:color="000000" w:fill="FFFFFF"/>
            <w:noWrap/>
            <w:vAlign w:val="center"/>
            <w:hideMark/>
          </w:tcPr>
          <w:p w:rsidR="00C4378F" w:rsidRPr="00C4378F" w:rsidRDefault="00C4378F" w:rsidP="00C4378F">
            <w:pPr>
              <w:spacing w:before="0" w:after="0"/>
              <w:rPr>
                <w:sz w:val="20"/>
                <w:szCs w:val="20"/>
              </w:rPr>
            </w:pPr>
            <w:r w:rsidRPr="00C4378F">
              <w:rPr>
                <w:sz w:val="20"/>
                <w:szCs w:val="20"/>
              </w:rPr>
              <w:t xml:space="preserve">       100,0   </w:t>
            </w:r>
          </w:p>
        </w:tc>
        <w:tc>
          <w:tcPr>
            <w:tcW w:w="1360" w:type="dxa"/>
            <w:shd w:val="clear" w:color="000000" w:fill="FFFFFF"/>
            <w:noWrap/>
            <w:vAlign w:val="center"/>
            <w:hideMark/>
          </w:tcPr>
          <w:p w:rsidR="00C4378F" w:rsidRPr="00C4378F" w:rsidRDefault="00C4378F" w:rsidP="00C4378F">
            <w:pPr>
              <w:spacing w:before="0" w:after="0"/>
              <w:rPr>
                <w:sz w:val="22"/>
                <w:szCs w:val="22"/>
              </w:rPr>
            </w:pPr>
            <w:r w:rsidRPr="00C4378F">
              <w:rPr>
                <w:sz w:val="22"/>
                <w:szCs w:val="22"/>
              </w:rPr>
              <w:t xml:space="preserve">          2,042   </w:t>
            </w:r>
          </w:p>
        </w:tc>
        <w:tc>
          <w:tcPr>
            <w:tcW w:w="840" w:type="dxa"/>
            <w:shd w:val="clear" w:color="000000" w:fill="FFFFFF"/>
            <w:noWrap/>
            <w:vAlign w:val="center"/>
            <w:hideMark/>
          </w:tcPr>
          <w:p w:rsidR="00C4378F" w:rsidRPr="00C4378F" w:rsidRDefault="00C4378F" w:rsidP="00C4378F">
            <w:pPr>
              <w:spacing w:before="0" w:after="0"/>
              <w:rPr>
                <w:sz w:val="20"/>
                <w:szCs w:val="20"/>
              </w:rPr>
            </w:pPr>
            <w:r w:rsidRPr="00C4378F">
              <w:rPr>
                <w:sz w:val="20"/>
                <w:szCs w:val="20"/>
              </w:rPr>
              <w:t xml:space="preserve">     100,1   </w:t>
            </w:r>
          </w:p>
        </w:tc>
      </w:tr>
      <w:tr w:rsidR="00C4378F" w:rsidRPr="00C4378F" w:rsidTr="00C4378F">
        <w:trPr>
          <w:trHeight w:val="585"/>
        </w:trPr>
        <w:tc>
          <w:tcPr>
            <w:tcW w:w="3701" w:type="dxa"/>
            <w:shd w:val="clear" w:color="000000" w:fill="FFFFFF"/>
            <w:vAlign w:val="center"/>
            <w:hideMark/>
          </w:tcPr>
          <w:p w:rsidR="00C4378F" w:rsidRPr="00C4378F" w:rsidRDefault="00C4378F" w:rsidP="00C4378F">
            <w:pPr>
              <w:spacing w:before="0" w:after="0"/>
              <w:jc w:val="left"/>
              <w:rPr>
                <w:sz w:val="22"/>
                <w:szCs w:val="22"/>
              </w:rPr>
            </w:pPr>
            <w:r w:rsidRPr="00C4378F">
              <w:rPr>
                <w:sz w:val="22"/>
                <w:szCs w:val="22"/>
              </w:rPr>
              <w:t>Улов рыбы в прудовых и других рыбоводных хозяйствах, тонн</w:t>
            </w:r>
          </w:p>
        </w:tc>
        <w:tc>
          <w:tcPr>
            <w:tcW w:w="1417" w:type="dxa"/>
            <w:shd w:val="clear" w:color="000000" w:fill="FFFFFF"/>
            <w:vAlign w:val="center"/>
            <w:hideMark/>
          </w:tcPr>
          <w:p w:rsidR="00C4378F" w:rsidRPr="00C4378F" w:rsidRDefault="00C4378F" w:rsidP="00C4378F">
            <w:pPr>
              <w:spacing w:before="0" w:after="0"/>
              <w:jc w:val="left"/>
              <w:rPr>
                <w:sz w:val="22"/>
                <w:szCs w:val="22"/>
              </w:rPr>
            </w:pPr>
            <w:r w:rsidRPr="00C4378F">
              <w:rPr>
                <w:sz w:val="22"/>
                <w:szCs w:val="22"/>
              </w:rPr>
              <w:t xml:space="preserve">     82,900   </w:t>
            </w:r>
          </w:p>
        </w:tc>
        <w:tc>
          <w:tcPr>
            <w:tcW w:w="1418" w:type="dxa"/>
            <w:shd w:val="clear" w:color="000000" w:fill="FFFFFF"/>
            <w:vAlign w:val="center"/>
            <w:hideMark/>
          </w:tcPr>
          <w:p w:rsidR="00C4378F" w:rsidRPr="00C4378F" w:rsidRDefault="00C4378F" w:rsidP="00C4378F">
            <w:pPr>
              <w:spacing w:before="0" w:after="0"/>
              <w:jc w:val="left"/>
              <w:rPr>
                <w:sz w:val="22"/>
                <w:szCs w:val="22"/>
              </w:rPr>
            </w:pPr>
            <w:r w:rsidRPr="00C4378F">
              <w:rPr>
                <w:sz w:val="22"/>
                <w:szCs w:val="22"/>
              </w:rPr>
              <w:t xml:space="preserve">        83,2   </w:t>
            </w:r>
          </w:p>
        </w:tc>
        <w:tc>
          <w:tcPr>
            <w:tcW w:w="1276" w:type="dxa"/>
            <w:shd w:val="clear" w:color="000000" w:fill="FFFFFF"/>
            <w:noWrap/>
            <w:vAlign w:val="center"/>
            <w:hideMark/>
          </w:tcPr>
          <w:p w:rsidR="00C4378F" w:rsidRPr="00C4378F" w:rsidRDefault="00C4378F" w:rsidP="00C4378F">
            <w:pPr>
              <w:spacing w:before="0" w:after="0"/>
              <w:rPr>
                <w:sz w:val="20"/>
                <w:szCs w:val="20"/>
              </w:rPr>
            </w:pPr>
            <w:r w:rsidRPr="00C4378F">
              <w:rPr>
                <w:sz w:val="20"/>
                <w:szCs w:val="20"/>
              </w:rPr>
              <w:t xml:space="preserve">         100,4   </w:t>
            </w:r>
          </w:p>
        </w:tc>
        <w:tc>
          <w:tcPr>
            <w:tcW w:w="1134" w:type="dxa"/>
            <w:shd w:val="clear" w:color="000000" w:fill="FFFFFF"/>
            <w:vAlign w:val="center"/>
            <w:hideMark/>
          </w:tcPr>
          <w:p w:rsidR="00C4378F" w:rsidRPr="00C4378F" w:rsidRDefault="00C4378F" w:rsidP="00C4378F">
            <w:pPr>
              <w:spacing w:before="0" w:after="0"/>
              <w:jc w:val="left"/>
              <w:rPr>
                <w:sz w:val="22"/>
                <w:szCs w:val="22"/>
              </w:rPr>
            </w:pPr>
            <w:r w:rsidRPr="00C4378F">
              <w:rPr>
                <w:sz w:val="22"/>
                <w:szCs w:val="22"/>
              </w:rPr>
              <w:t xml:space="preserve">        83,400   </w:t>
            </w:r>
          </w:p>
        </w:tc>
        <w:tc>
          <w:tcPr>
            <w:tcW w:w="1000" w:type="dxa"/>
            <w:shd w:val="clear" w:color="000000" w:fill="FFFFFF"/>
            <w:noWrap/>
            <w:vAlign w:val="center"/>
            <w:hideMark/>
          </w:tcPr>
          <w:p w:rsidR="00C4378F" w:rsidRPr="00C4378F" w:rsidRDefault="00C4378F" w:rsidP="00C4378F">
            <w:pPr>
              <w:spacing w:before="0" w:after="0"/>
              <w:rPr>
                <w:sz w:val="20"/>
                <w:szCs w:val="20"/>
              </w:rPr>
            </w:pPr>
            <w:r w:rsidRPr="00C4378F">
              <w:rPr>
                <w:sz w:val="20"/>
                <w:szCs w:val="20"/>
              </w:rPr>
              <w:t xml:space="preserve">        100,2   </w:t>
            </w:r>
          </w:p>
        </w:tc>
        <w:tc>
          <w:tcPr>
            <w:tcW w:w="1240" w:type="dxa"/>
            <w:shd w:val="clear" w:color="000000" w:fill="FFFFFF"/>
            <w:vAlign w:val="center"/>
            <w:hideMark/>
          </w:tcPr>
          <w:p w:rsidR="00C4378F" w:rsidRPr="00C4378F" w:rsidRDefault="00C4378F" w:rsidP="00C4378F">
            <w:pPr>
              <w:spacing w:before="0" w:after="0"/>
              <w:jc w:val="left"/>
              <w:rPr>
                <w:sz w:val="22"/>
                <w:szCs w:val="22"/>
              </w:rPr>
            </w:pPr>
            <w:r w:rsidRPr="00C4378F">
              <w:rPr>
                <w:sz w:val="22"/>
                <w:szCs w:val="22"/>
              </w:rPr>
              <w:t xml:space="preserve">       83,700   </w:t>
            </w:r>
          </w:p>
        </w:tc>
        <w:tc>
          <w:tcPr>
            <w:tcW w:w="960" w:type="dxa"/>
            <w:shd w:val="clear" w:color="000000" w:fill="FFFFFF"/>
            <w:noWrap/>
            <w:vAlign w:val="center"/>
            <w:hideMark/>
          </w:tcPr>
          <w:p w:rsidR="00C4378F" w:rsidRPr="00C4378F" w:rsidRDefault="00C4378F" w:rsidP="00C4378F">
            <w:pPr>
              <w:spacing w:before="0" w:after="0"/>
              <w:rPr>
                <w:sz w:val="20"/>
                <w:szCs w:val="20"/>
              </w:rPr>
            </w:pPr>
            <w:r w:rsidRPr="00C4378F">
              <w:rPr>
                <w:sz w:val="20"/>
                <w:szCs w:val="20"/>
              </w:rPr>
              <w:t xml:space="preserve">       100,4   </w:t>
            </w:r>
          </w:p>
        </w:tc>
        <w:tc>
          <w:tcPr>
            <w:tcW w:w="1360" w:type="dxa"/>
            <w:shd w:val="clear" w:color="000000" w:fill="FFFFFF"/>
            <w:vAlign w:val="center"/>
            <w:hideMark/>
          </w:tcPr>
          <w:p w:rsidR="00C4378F" w:rsidRPr="00C4378F" w:rsidRDefault="00C4378F" w:rsidP="00C4378F">
            <w:pPr>
              <w:spacing w:before="0" w:after="0"/>
              <w:jc w:val="left"/>
              <w:rPr>
                <w:sz w:val="22"/>
                <w:szCs w:val="22"/>
              </w:rPr>
            </w:pPr>
            <w:r w:rsidRPr="00C4378F">
              <w:rPr>
                <w:sz w:val="22"/>
                <w:szCs w:val="22"/>
              </w:rPr>
              <w:t xml:space="preserve">         84,100   </w:t>
            </w:r>
          </w:p>
        </w:tc>
        <w:tc>
          <w:tcPr>
            <w:tcW w:w="840" w:type="dxa"/>
            <w:shd w:val="clear" w:color="000000" w:fill="FFFFFF"/>
            <w:noWrap/>
            <w:vAlign w:val="center"/>
            <w:hideMark/>
          </w:tcPr>
          <w:p w:rsidR="00C4378F" w:rsidRPr="00C4378F" w:rsidRDefault="00C4378F" w:rsidP="00C4378F">
            <w:pPr>
              <w:spacing w:before="0" w:after="0"/>
              <w:rPr>
                <w:sz w:val="20"/>
                <w:szCs w:val="20"/>
              </w:rPr>
            </w:pPr>
            <w:r w:rsidRPr="00C4378F">
              <w:rPr>
                <w:sz w:val="20"/>
                <w:szCs w:val="20"/>
              </w:rPr>
              <w:t xml:space="preserve">     100,5   </w:t>
            </w:r>
          </w:p>
        </w:tc>
      </w:tr>
      <w:tr w:rsidR="00C4378F" w:rsidRPr="00C4378F" w:rsidTr="00C4378F">
        <w:trPr>
          <w:trHeight w:val="600"/>
        </w:trPr>
        <w:tc>
          <w:tcPr>
            <w:tcW w:w="3701" w:type="dxa"/>
            <w:shd w:val="clear" w:color="000000" w:fill="FFFFFF"/>
            <w:vAlign w:val="center"/>
            <w:hideMark/>
          </w:tcPr>
          <w:p w:rsidR="00C4378F" w:rsidRPr="00C4378F" w:rsidRDefault="00C4378F" w:rsidP="00C4378F">
            <w:pPr>
              <w:spacing w:before="0" w:after="0"/>
              <w:ind w:firstLineChars="100" w:firstLine="220"/>
              <w:jc w:val="left"/>
              <w:rPr>
                <w:sz w:val="22"/>
                <w:szCs w:val="22"/>
              </w:rPr>
            </w:pPr>
            <w:r w:rsidRPr="00C4378F">
              <w:rPr>
                <w:sz w:val="22"/>
                <w:szCs w:val="22"/>
              </w:rPr>
              <w:t>в том числе в сельскохозяйственных организациях</w:t>
            </w:r>
          </w:p>
        </w:tc>
        <w:tc>
          <w:tcPr>
            <w:tcW w:w="1417" w:type="dxa"/>
            <w:shd w:val="clear" w:color="000000" w:fill="FFFFFF"/>
            <w:noWrap/>
            <w:vAlign w:val="center"/>
            <w:hideMark/>
          </w:tcPr>
          <w:p w:rsidR="00C4378F" w:rsidRPr="00C4378F" w:rsidRDefault="00C4378F" w:rsidP="00C4378F">
            <w:pPr>
              <w:spacing w:before="0" w:after="0"/>
              <w:rPr>
                <w:sz w:val="22"/>
                <w:szCs w:val="22"/>
              </w:rPr>
            </w:pPr>
            <w:r w:rsidRPr="00C4378F">
              <w:rPr>
                <w:sz w:val="22"/>
                <w:szCs w:val="22"/>
              </w:rPr>
              <w:t xml:space="preserve">     11,900   </w:t>
            </w:r>
          </w:p>
        </w:tc>
        <w:tc>
          <w:tcPr>
            <w:tcW w:w="1418" w:type="dxa"/>
            <w:shd w:val="clear" w:color="000000" w:fill="FFFFFF"/>
            <w:noWrap/>
            <w:vAlign w:val="center"/>
            <w:hideMark/>
          </w:tcPr>
          <w:p w:rsidR="00C4378F" w:rsidRPr="00C4378F" w:rsidRDefault="00C4378F" w:rsidP="00C4378F">
            <w:pPr>
              <w:spacing w:before="0" w:after="0"/>
              <w:rPr>
                <w:sz w:val="22"/>
                <w:szCs w:val="22"/>
              </w:rPr>
            </w:pPr>
            <w:r w:rsidRPr="00C4378F">
              <w:rPr>
                <w:sz w:val="22"/>
                <w:szCs w:val="22"/>
              </w:rPr>
              <w:t xml:space="preserve">        12,0   </w:t>
            </w:r>
          </w:p>
        </w:tc>
        <w:tc>
          <w:tcPr>
            <w:tcW w:w="1276" w:type="dxa"/>
            <w:shd w:val="clear" w:color="000000" w:fill="FFFFFF"/>
            <w:noWrap/>
            <w:vAlign w:val="center"/>
            <w:hideMark/>
          </w:tcPr>
          <w:p w:rsidR="00C4378F" w:rsidRPr="00C4378F" w:rsidRDefault="00C4378F" w:rsidP="00C4378F">
            <w:pPr>
              <w:spacing w:before="0" w:after="0"/>
              <w:rPr>
                <w:sz w:val="20"/>
                <w:szCs w:val="20"/>
              </w:rPr>
            </w:pPr>
            <w:r w:rsidRPr="00C4378F">
              <w:rPr>
                <w:sz w:val="20"/>
                <w:szCs w:val="20"/>
              </w:rPr>
              <w:t xml:space="preserve">         100,8   </w:t>
            </w:r>
          </w:p>
        </w:tc>
        <w:tc>
          <w:tcPr>
            <w:tcW w:w="1134" w:type="dxa"/>
            <w:shd w:val="clear" w:color="000000" w:fill="FFFFFF"/>
            <w:noWrap/>
            <w:vAlign w:val="center"/>
            <w:hideMark/>
          </w:tcPr>
          <w:p w:rsidR="00C4378F" w:rsidRPr="00C4378F" w:rsidRDefault="00C4378F" w:rsidP="00C4378F">
            <w:pPr>
              <w:spacing w:before="0" w:after="0"/>
              <w:rPr>
                <w:sz w:val="22"/>
                <w:szCs w:val="22"/>
              </w:rPr>
            </w:pPr>
            <w:r w:rsidRPr="00C4378F">
              <w:rPr>
                <w:sz w:val="22"/>
                <w:szCs w:val="22"/>
              </w:rPr>
              <w:t xml:space="preserve">        12,000   </w:t>
            </w:r>
          </w:p>
        </w:tc>
        <w:tc>
          <w:tcPr>
            <w:tcW w:w="1000" w:type="dxa"/>
            <w:shd w:val="clear" w:color="000000" w:fill="FFFFFF"/>
            <w:noWrap/>
            <w:vAlign w:val="center"/>
            <w:hideMark/>
          </w:tcPr>
          <w:p w:rsidR="00C4378F" w:rsidRPr="00C4378F" w:rsidRDefault="00C4378F" w:rsidP="00C4378F">
            <w:pPr>
              <w:spacing w:before="0" w:after="0"/>
              <w:rPr>
                <w:sz w:val="20"/>
                <w:szCs w:val="20"/>
              </w:rPr>
            </w:pPr>
            <w:r w:rsidRPr="00C4378F">
              <w:rPr>
                <w:sz w:val="20"/>
                <w:szCs w:val="20"/>
              </w:rPr>
              <w:t xml:space="preserve">        100,0   </w:t>
            </w:r>
          </w:p>
        </w:tc>
        <w:tc>
          <w:tcPr>
            <w:tcW w:w="1240" w:type="dxa"/>
            <w:shd w:val="clear" w:color="000000" w:fill="FFFFFF"/>
            <w:noWrap/>
            <w:vAlign w:val="center"/>
            <w:hideMark/>
          </w:tcPr>
          <w:p w:rsidR="00C4378F" w:rsidRPr="00C4378F" w:rsidRDefault="00C4378F" w:rsidP="00C4378F">
            <w:pPr>
              <w:spacing w:before="0" w:after="0"/>
              <w:rPr>
                <w:sz w:val="22"/>
                <w:szCs w:val="22"/>
              </w:rPr>
            </w:pPr>
            <w:r w:rsidRPr="00C4378F">
              <w:rPr>
                <w:sz w:val="22"/>
                <w:szCs w:val="22"/>
              </w:rPr>
              <w:t xml:space="preserve">       12,100   </w:t>
            </w:r>
          </w:p>
        </w:tc>
        <w:tc>
          <w:tcPr>
            <w:tcW w:w="960" w:type="dxa"/>
            <w:shd w:val="clear" w:color="000000" w:fill="FFFFFF"/>
            <w:noWrap/>
            <w:vAlign w:val="center"/>
            <w:hideMark/>
          </w:tcPr>
          <w:p w:rsidR="00C4378F" w:rsidRPr="00C4378F" w:rsidRDefault="00C4378F" w:rsidP="00C4378F">
            <w:pPr>
              <w:spacing w:before="0" w:after="0"/>
              <w:rPr>
                <w:sz w:val="20"/>
                <w:szCs w:val="20"/>
              </w:rPr>
            </w:pPr>
            <w:r w:rsidRPr="00C4378F">
              <w:rPr>
                <w:sz w:val="20"/>
                <w:szCs w:val="20"/>
              </w:rPr>
              <w:t xml:space="preserve">       100,8   </w:t>
            </w:r>
          </w:p>
        </w:tc>
        <w:tc>
          <w:tcPr>
            <w:tcW w:w="1360" w:type="dxa"/>
            <w:shd w:val="clear" w:color="000000" w:fill="FFFFFF"/>
            <w:noWrap/>
            <w:vAlign w:val="center"/>
            <w:hideMark/>
          </w:tcPr>
          <w:p w:rsidR="00C4378F" w:rsidRPr="00C4378F" w:rsidRDefault="00C4378F" w:rsidP="00C4378F">
            <w:pPr>
              <w:spacing w:before="0" w:after="0"/>
              <w:rPr>
                <w:sz w:val="22"/>
                <w:szCs w:val="22"/>
              </w:rPr>
            </w:pPr>
            <w:r w:rsidRPr="00C4378F">
              <w:rPr>
                <w:sz w:val="22"/>
                <w:szCs w:val="22"/>
              </w:rPr>
              <w:t xml:space="preserve">         12,100   </w:t>
            </w:r>
          </w:p>
        </w:tc>
        <w:tc>
          <w:tcPr>
            <w:tcW w:w="840" w:type="dxa"/>
            <w:shd w:val="clear" w:color="000000" w:fill="FFFFFF"/>
            <w:noWrap/>
            <w:vAlign w:val="center"/>
            <w:hideMark/>
          </w:tcPr>
          <w:p w:rsidR="00C4378F" w:rsidRPr="00C4378F" w:rsidRDefault="00C4378F" w:rsidP="00C4378F">
            <w:pPr>
              <w:spacing w:before="0" w:after="0"/>
              <w:rPr>
                <w:sz w:val="20"/>
                <w:szCs w:val="20"/>
              </w:rPr>
            </w:pPr>
            <w:r w:rsidRPr="00C4378F">
              <w:rPr>
                <w:sz w:val="20"/>
                <w:szCs w:val="20"/>
              </w:rPr>
              <w:t xml:space="preserve">     100,0   </w:t>
            </w:r>
          </w:p>
        </w:tc>
      </w:tr>
      <w:tr w:rsidR="00C4378F" w:rsidRPr="00C4378F" w:rsidTr="00C4378F">
        <w:trPr>
          <w:trHeight w:val="930"/>
        </w:trPr>
        <w:tc>
          <w:tcPr>
            <w:tcW w:w="3701" w:type="dxa"/>
            <w:shd w:val="clear" w:color="000000" w:fill="FFFFFF"/>
            <w:vAlign w:val="center"/>
            <w:hideMark/>
          </w:tcPr>
          <w:p w:rsidR="00C4378F" w:rsidRPr="00C4378F" w:rsidRDefault="00C4378F" w:rsidP="00C4378F">
            <w:pPr>
              <w:spacing w:before="0" w:after="0"/>
              <w:ind w:firstLineChars="100" w:firstLine="220"/>
              <w:jc w:val="left"/>
              <w:rPr>
                <w:sz w:val="22"/>
                <w:szCs w:val="22"/>
              </w:rPr>
            </w:pPr>
            <w:r w:rsidRPr="00C4378F">
              <w:rPr>
                <w:sz w:val="22"/>
                <w:szCs w:val="22"/>
              </w:rPr>
              <w:t>в том числе в крестьянских (фермерских) хозяйствах и хозяйствах индивидуальных предпринимателей</w:t>
            </w:r>
          </w:p>
        </w:tc>
        <w:tc>
          <w:tcPr>
            <w:tcW w:w="1417" w:type="dxa"/>
            <w:shd w:val="clear" w:color="000000" w:fill="FFFFFF"/>
            <w:noWrap/>
            <w:vAlign w:val="center"/>
            <w:hideMark/>
          </w:tcPr>
          <w:p w:rsidR="00C4378F" w:rsidRPr="00C4378F" w:rsidRDefault="00C4378F" w:rsidP="00C4378F">
            <w:pPr>
              <w:spacing w:before="0" w:after="0"/>
              <w:rPr>
                <w:sz w:val="22"/>
                <w:szCs w:val="22"/>
              </w:rPr>
            </w:pPr>
            <w:r w:rsidRPr="00C4378F">
              <w:rPr>
                <w:sz w:val="22"/>
                <w:szCs w:val="22"/>
              </w:rPr>
              <w:t xml:space="preserve">     71,000   </w:t>
            </w:r>
          </w:p>
        </w:tc>
        <w:tc>
          <w:tcPr>
            <w:tcW w:w="1418" w:type="dxa"/>
            <w:shd w:val="clear" w:color="000000" w:fill="FFFFFF"/>
            <w:noWrap/>
            <w:vAlign w:val="center"/>
            <w:hideMark/>
          </w:tcPr>
          <w:p w:rsidR="00C4378F" w:rsidRPr="00C4378F" w:rsidRDefault="00C4378F" w:rsidP="00C4378F">
            <w:pPr>
              <w:spacing w:before="0" w:after="0"/>
              <w:rPr>
                <w:sz w:val="22"/>
                <w:szCs w:val="22"/>
              </w:rPr>
            </w:pPr>
            <w:r w:rsidRPr="00C4378F">
              <w:rPr>
                <w:sz w:val="22"/>
                <w:szCs w:val="22"/>
              </w:rPr>
              <w:t xml:space="preserve">        71,2   </w:t>
            </w:r>
          </w:p>
        </w:tc>
        <w:tc>
          <w:tcPr>
            <w:tcW w:w="1276" w:type="dxa"/>
            <w:shd w:val="clear" w:color="000000" w:fill="FFFFFF"/>
            <w:noWrap/>
            <w:vAlign w:val="center"/>
            <w:hideMark/>
          </w:tcPr>
          <w:p w:rsidR="00C4378F" w:rsidRPr="00C4378F" w:rsidRDefault="00C4378F" w:rsidP="00C4378F">
            <w:pPr>
              <w:spacing w:before="0" w:after="0"/>
              <w:rPr>
                <w:sz w:val="20"/>
                <w:szCs w:val="20"/>
              </w:rPr>
            </w:pPr>
            <w:r w:rsidRPr="00C4378F">
              <w:rPr>
                <w:sz w:val="20"/>
                <w:szCs w:val="20"/>
              </w:rPr>
              <w:t xml:space="preserve">         100,3   </w:t>
            </w:r>
          </w:p>
        </w:tc>
        <w:tc>
          <w:tcPr>
            <w:tcW w:w="1134" w:type="dxa"/>
            <w:shd w:val="clear" w:color="000000" w:fill="FFFFFF"/>
            <w:noWrap/>
            <w:vAlign w:val="center"/>
            <w:hideMark/>
          </w:tcPr>
          <w:p w:rsidR="00C4378F" w:rsidRPr="00C4378F" w:rsidRDefault="00C4378F" w:rsidP="00C4378F">
            <w:pPr>
              <w:spacing w:before="0" w:after="0"/>
              <w:rPr>
                <w:sz w:val="22"/>
                <w:szCs w:val="22"/>
              </w:rPr>
            </w:pPr>
            <w:r w:rsidRPr="00C4378F">
              <w:rPr>
                <w:sz w:val="22"/>
                <w:szCs w:val="22"/>
              </w:rPr>
              <w:t xml:space="preserve">        71,400   </w:t>
            </w:r>
          </w:p>
        </w:tc>
        <w:tc>
          <w:tcPr>
            <w:tcW w:w="1000" w:type="dxa"/>
            <w:shd w:val="clear" w:color="000000" w:fill="FFFFFF"/>
            <w:noWrap/>
            <w:vAlign w:val="center"/>
            <w:hideMark/>
          </w:tcPr>
          <w:p w:rsidR="00C4378F" w:rsidRPr="00C4378F" w:rsidRDefault="00C4378F" w:rsidP="00C4378F">
            <w:pPr>
              <w:spacing w:before="0" w:after="0"/>
              <w:rPr>
                <w:sz w:val="20"/>
                <w:szCs w:val="20"/>
              </w:rPr>
            </w:pPr>
            <w:r w:rsidRPr="00C4378F">
              <w:rPr>
                <w:sz w:val="20"/>
                <w:szCs w:val="20"/>
              </w:rPr>
              <w:t xml:space="preserve">        100,3   </w:t>
            </w:r>
          </w:p>
        </w:tc>
        <w:tc>
          <w:tcPr>
            <w:tcW w:w="1240" w:type="dxa"/>
            <w:shd w:val="clear" w:color="000000" w:fill="FFFFFF"/>
            <w:noWrap/>
            <w:vAlign w:val="center"/>
            <w:hideMark/>
          </w:tcPr>
          <w:p w:rsidR="00C4378F" w:rsidRPr="00C4378F" w:rsidRDefault="00C4378F" w:rsidP="00C4378F">
            <w:pPr>
              <w:spacing w:before="0" w:after="0"/>
              <w:rPr>
                <w:sz w:val="22"/>
                <w:szCs w:val="22"/>
              </w:rPr>
            </w:pPr>
            <w:r w:rsidRPr="00C4378F">
              <w:rPr>
                <w:sz w:val="22"/>
                <w:szCs w:val="22"/>
              </w:rPr>
              <w:t xml:space="preserve">       71,600   </w:t>
            </w:r>
          </w:p>
        </w:tc>
        <w:tc>
          <w:tcPr>
            <w:tcW w:w="960" w:type="dxa"/>
            <w:shd w:val="clear" w:color="000000" w:fill="FFFFFF"/>
            <w:noWrap/>
            <w:vAlign w:val="center"/>
            <w:hideMark/>
          </w:tcPr>
          <w:p w:rsidR="00C4378F" w:rsidRPr="00C4378F" w:rsidRDefault="00C4378F" w:rsidP="00C4378F">
            <w:pPr>
              <w:spacing w:before="0" w:after="0"/>
              <w:rPr>
                <w:sz w:val="20"/>
                <w:szCs w:val="20"/>
              </w:rPr>
            </w:pPr>
            <w:r w:rsidRPr="00C4378F">
              <w:rPr>
                <w:sz w:val="20"/>
                <w:szCs w:val="20"/>
              </w:rPr>
              <w:t xml:space="preserve">       100,3   </w:t>
            </w:r>
          </w:p>
        </w:tc>
        <w:tc>
          <w:tcPr>
            <w:tcW w:w="1360" w:type="dxa"/>
            <w:shd w:val="clear" w:color="000000" w:fill="FFFFFF"/>
            <w:noWrap/>
            <w:vAlign w:val="center"/>
            <w:hideMark/>
          </w:tcPr>
          <w:p w:rsidR="00C4378F" w:rsidRPr="00C4378F" w:rsidRDefault="00C4378F" w:rsidP="00C4378F">
            <w:pPr>
              <w:spacing w:before="0" w:after="0"/>
              <w:rPr>
                <w:sz w:val="22"/>
                <w:szCs w:val="22"/>
              </w:rPr>
            </w:pPr>
            <w:r w:rsidRPr="00C4378F">
              <w:rPr>
                <w:sz w:val="22"/>
                <w:szCs w:val="22"/>
              </w:rPr>
              <w:t xml:space="preserve">         72,000   </w:t>
            </w:r>
          </w:p>
        </w:tc>
        <w:tc>
          <w:tcPr>
            <w:tcW w:w="840" w:type="dxa"/>
            <w:shd w:val="clear" w:color="000000" w:fill="FFFFFF"/>
            <w:noWrap/>
            <w:vAlign w:val="center"/>
            <w:hideMark/>
          </w:tcPr>
          <w:p w:rsidR="00C4378F" w:rsidRPr="00C4378F" w:rsidRDefault="00C4378F" w:rsidP="00C4378F">
            <w:pPr>
              <w:spacing w:before="0" w:after="0"/>
              <w:rPr>
                <w:sz w:val="20"/>
                <w:szCs w:val="20"/>
              </w:rPr>
            </w:pPr>
            <w:r w:rsidRPr="00C4378F">
              <w:rPr>
                <w:sz w:val="20"/>
                <w:szCs w:val="20"/>
              </w:rPr>
              <w:t xml:space="preserve">     100,6   </w:t>
            </w:r>
          </w:p>
        </w:tc>
      </w:tr>
      <w:tr w:rsidR="00C4378F" w:rsidRPr="00C4378F" w:rsidTr="00C4378F">
        <w:trPr>
          <w:trHeight w:val="420"/>
        </w:trPr>
        <w:tc>
          <w:tcPr>
            <w:tcW w:w="14346" w:type="dxa"/>
            <w:gridSpan w:val="10"/>
            <w:shd w:val="clear" w:color="000000" w:fill="FFFFFF"/>
            <w:vAlign w:val="center"/>
            <w:hideMark/>
          </w:tcPr>
          <w:p w:rsidR="00C4378F" w:rsidRPr="00C4378F" w:rsidRDefault="00C4378F" w:rsidP="00C4378F">
            <w:pPr>
              <w:spacing w:before="0" w:after="0"/>
              <w:jc w:val="left"/>
              <w:rPr>
                <w:b/>
                <w:bCs/>
                <w:sz w:val="22"/>
                <w:szCs w:val="22"/>
              </w:rPr>
            </w:pPr>
            <w:r w:rsidRPr="00C4378F">
              <w:rPr>
                <w:b/>
                <w:bCs/>
                <w:sz w:val="22"/>
                <w:szCs w:val="22"/>
              </w:rPr>
              <w:t>Численность поголовья сельскохозяйственных животных на конец года во всех категориях хозяйств</w:t>
            </w:r>
          </w:p>
        </w:tc>
      </w:tr>
      <w:tr w:rsidR="00C4378F" w:rsidRPr="00C4378F" w:rsidTr="00C4378F">
        <w:trPr>
          <w:trHeight w:val="285"/>
        </w:trPr>
        <w:tc>
          <w:tcPr>
            <w:tcW w:w="3701" w:type="dxa"/>
            <w:shd w:val="clear" w:color="000000" w:fill="FFFFFF"/>
            <w:vAlign w:val="center"/>
            <w:hideMark/>
          </w:tcPr>
          <w:p w:rsidR="00C4378F" w:rsidRPr="00C4378F" w:rsidRDefault="00C4378F" w:rsidP="00C4378F">
            <w:pPr>
              <w:spacing w:before="0" w:after="0"/>
              <w:jc w:val="left"/>
              <w:rPr>
                <w:sz w:val="22"/>
                <w:szCs w:val="22"/>
              </w:rPr>
            </w:pPr>
            <w:r w:rsidRPr="00C4378F">
              <w:rPr>
                <w:sz w:val="22"/>
                <w:szCs w:val="22"/>
              </w:rPr>
              <w:t>Крупный рогатый скот, голов</w:t>
            </w:r>
          </w:p>
        </w:tc>
        <w:tc>
          <w:tcPr>
            <w:tcW w:w="1417" w:type="dxa"/>
            <w:shd w:val="clear" w:color="000000" w:fill="FFFFFF"/>
            <w:vAlign w:val="center"/>
            <w:hideMark/>
          </w:tcPr>
          <w:p w:rsidR="00C4378F" w:rsidRPr="00C4378F" w:rsidRDefault="00C4378F" w:rsidP="00C4378F">
            <w:pPr>
              <w:spacing w:before="0" w:after="0"/>
              <w:jc w:val="left"/>
              <w:rPr>
                <w:sz w:val="22"/>
                <w:szCs w:val="22"/>
              </w:rPr>
            </w:pPr>
            <w:r w:rsidRPr="00C4378F">
              <w:rPr>
                <w:sz w:val="22"/>
                <w:szCs w:val="22"/>
              </w:rPr>
              <w:t xml:space="preserve">      3 711   </w:t>
            </w:r>
          </w:p>
        </w:tc>
        <w:tc>
          <w:tcPr>
            <w:tcW w:w="1418" w:type="dxa"/>
            <w:shd w:val="clear" w:color="000000" w:fill="FFFFFF"/>
            <w:vAlign w:val="center"/>
            <w:hideMark/>
          </w:tcPr>
          <w:p w:rsidR="00C4378F" w:rsidRPr="00C4378F" w:rsidRDefault="00C4378F" w:rsidP="00C4378F">
            <w:pPr>
              <w:spacing w:before="0" w:after="0"/>
              <w:jc w:val="left"/>
              <w:rPr>
                <w:sz w:val="22"/>
                <w:szCs w:val="22"/>
              </w:rPr>
            </w:pPr>
            <w:r w:rsidRPr="00C4378F">
              <w:rPr>
                <w:sz w:val="22"/>
                <w:szCs w:val="22"/>
              </w:rPr>
              <w:t xml:space="preserve">      3 630   </w:t>
            </w:r>
          </w:p>
        </w:tc>
        <w:tc>
          <w:tcPr>
            <w:tcW w:w="1276" w:type="dxa"/>
            <w:shd w:val="clear" w:color="000000" w:fill="FFFFFF"/>
            <w:noWrap/>
            <w:vAlign w:val="center"/>
            <w:hideMark/>
          </w:tcPr>
          <w:p w:rsidR="00C4378F" w:rsidRPr="00C4378F" w:rsidRDefault="00C4378F" w:rsidP="00C4378F">
            <w:pPr>
              <w:spacing w:before="0" w:after="0"/>
              <w:rPr>
                <w:sz w:val="20"/>
                <w:szCs w:val="20"/>
              </w:rPr>
            </w:pPr>
            <w:r w:rsidRPr="00C4378F">
              <w:rPr>
                <w:sz w:val="20"/>
                <w:szCs w:val="20"/>
              </w:rPr>
              <w:t xml:space="preserve">           97,8   </w:t>
            </w:r>
          </w:p>
        </w:tc>
        <w:tc>
          <w:tcPr>
            <w:tcW w:w="1134" w:type="dxa"/>
            <w:shd w:val="clear" w:color="000000" w:fill="FFFFFF"/>
            <w:vAlign w:val="center"/>
            <w:hideMark/>
          </w:tcPr>
          <w:p w:rsidR="00C4378F" w:rsidRPr="00C4378F" w:rsidRDefault="00C4378F" w:rsidP="00C4378F">
            <w:pPr>
              <w:spacing w:before="0" w:after="0"/>
              <w:jc w:val="left"/>
              <w:rPr>
                <w:sz w:val="22"/>
                <w:szCs w:val="22"/>
              </w:rPr>
            </w:pPr>
            <w:r w:rsidRPr="00C4378F">
              <w:rPr>
                <w:sz w:val="22"/>
                <w:szCs w:val="22"/>
              </w:rPr>
              <w:t xml:space="preserve">         3 653   </w:t>
            </w:r>
          </w:p>
        </w:tc>
        <w:tc>
          <w:tcPr>
            <w:tcW w:w="1000" w:type="dxa"/>
            <w:shd w:val="clear" w:color="000000" w:fill="FFFFFF"/>
            <w:noWrap/>
            <w:vAlign w:val="center"/>
            <w:hideMark/>
          </w:tcPr>
          <w:p w:rsidR="00C4378F" w:rsidRPr="00C4378F" w:rsidRDefault="00C4378F" w:rsidP="00C4378F">
            <w:pPr>
              <w:spacing w:before="0" w:after="0"/>
              <w:rPr>
                <w:sz w:val="20"/>
                <w:szCs w:val="20"/>
              </w:rPr>
            </w:pPr>
            <w:r w:rsidRPr="00C4378F">
              <w:rPr>
                <w:sz w:val="20"/>
                <w:szCs w:val="20"/>
              </w:rPr>
              <w:t xml:space="preserve">        100,6   </w:t>
            </w:r>
          </w:p>
        </w:tc>
        <w:tc>
          <w:tcPr>
            <w:tcW w:w="1240" w:type="dxa"/>
            <w:shd w:val="clear" w:color="000000" w:fill="FFFFFF"/>
            <w:vAlign w:val="center"/>
            <w:hideMark/>
          </w:tcPr>
          <w:p w:rsidR="00C4378F" w:rsidRPr="00C4378F" w:rsidRDefault="00C4378F" w:rsidP="00C4378F">
            <w:pPr>
              <w:spacing w:before="0" w:after="0"/>
              <w:jc w:val="left"/>
              <w:rPr>
                <w:sz w:val="22"/>
                <w:szCs w:val="22"/>
              </w:rPr>
            </w:pPr>
            <w:r w:rsidRPr="00C4378F">
              <w:rPr>
                <w:sz w:val="22"/>
                <w:szCs w:val="22"/>
              </w:rPr>
              <w:t xml:space="preserve">        3 702   </w:t>
            </w:r>
          </w:p>
        </w:tc>
        <w:tc>
          <w:tcPr>
            <w:tcW w:w="960" w:type="dxa"/>
            <w:shd w:val="clear" w:color="000000" w:fill="FFFFFF"/>
            <w:noWrap/>
            <w:vAlign w:val="center"/>
            <w:hideMark/>
          </w:tcPr>
          <w:p w:rsidR="00C4378F" w:rsidRPr="00C4378F" w:rsidRDefault="00C4378F" w:rsidP="00C4378F">
            <w:pPr>
              <w:spacing w:before="0" w:after="0"/>
              <w:rPr>
                <w:sz w:val="20"/>
                <w:szCs w:val="20"/>
              </w:rPr>
            </w:pPr>
            <w:r w:rsidRPr="00C4378F">
              <w:rPr>
                <w:sz w:val="20"/>
                <w:szCs w:val="20"/>
              </w:rPr>
              <w:t xml:space="preserve">       101,3   </w:t>
            </w:r>
          </w:p>
        </w:tc>
        <w:tc>
          <w:tcPr>
            <w:tcW w:w="1360" w:type="dxa"/>
            <w:shd w:val="clear" w:color="000000" w:fill="FFFFFF"/>
            <w:vAlign w:val="center"/>
            <w:hideMark/>
          </w:tcPr>
          <w:p w:rsidR="00C4378F" w:rsidRPr="00C4378F" w:rsidRDefault="00C4378F" w:rsidP="00C4378F">
            <w:pPr>
              <w:spacing w:before="0" w:after="0"/>
              <w:jc w:val="left"/>
              <w:rPr>
                <w:sz w:val="22"/>
                <w:szCs w:val="22"/>
              </w:rPr>
            </w:pPr>
            <w:r w:rsidRPr="00C4378F">
              <w:rPr>
                <w:sz w:val="22"/>
                <w:szCs w:val="22"/>
              </w:rPr>
              <w:t xml:space="preserve">          3 734   </w:t>
            </w:r>
          </w:p>
        </w:tc>
        <w:tc>
          <w:tcPr>
            <w:tcW w:w="840" w:type="dxa"/>
            <w:shd w:val="clear" w:color="000000" w:fill="FFFFFF"/>
            <w:noWrap/>
            <w:vAlign w:val="center"/>
            <w:hideMark/>
          </w:tcPr>
          <w:p w:rsidR="00C4378F" w:rsidRPr="00C4378F" w:rsidRDefault="00C4378F" w:rsidP="00C4378F">
            <w:pPr>
              <w:spacing w:before="0" w:after="0"/>
              <w:rPr>
                <w:sz w:val="20"/>
                <w:szCs w:val="20"/>
              </w:rPr>
            </w:pPr>
            <w:r w:rsidRPr="00C4378F">
              <w:rPr>
                <w:sz w:val="20"/>
                <w:szCs w:val="20"/>
              </w:rPr>
              <w:t xml:space="preserve">     100,9   </w:t>
            </w:r>
          </w:p>
        </w:tc>
      </w:tr>
      <w:tr w:rsidR="00C4378F" w:rsidRPr="00C4378F" w:rsidTr="00C4378F">
        <w:trPr>
          <w:trHeight w:val="645"/>
        </w:trPr>
        <w:tc>
          <w:tcPr>
            <w:tcW w:w="3701" w:type="dxa"/>
            <w:shd w:val="clear" w:color="000000" w:fill="FFFFFF"/>
            <w:vAlign w:val="center"/>
            <w:hideMark/>
          </w:tcPr>
          <w:p w:rsidR="00C4378F" w:rsidRPr="00C4378F" w:rsidRDefault="00C4378F" w:rsidP="00C4378F">
            <w:pPr>
              <w:spacing w:before="0" w:after="0"/>
              <w:jc w:val="left"/>
              <w:rPr>
                <w:sz w:val="22"/>
                <w:szCs w:val="22"/>
              </w:rPr>
            </w:pPr>
            <w:r w:rsidRPr="00C4378F">
              <w:rPr>
                <w:sz w:val="22"/>
                <w:szCs w:val="22"/>
              </w:rPr>
              <w:t>в том числе в сельскохозяйственных организациях</w:t>
            </w:r>
          </w:p>
        </w:tc>
        <w:tc>
          <w:tcPr>
            <w:tcW w:w="1417" w:type="dxa"/>
            <w:shd w:val="clear" w:color="000000" w:fill="FFFFFF"/>
            <w:noWrap/>
            <w:vAlign w:val="center"/>
            <w:hideMark/>
          </w:tcPr>
          <w:p w:rsidR="00C4378F" w:rsidRPr="00C4378F" w:rsidRDefault="00C4378F" w:rsidP="00C4378F">
            <w:pPr>
              <w:spacing w:before="0" w:after="0"/>
              <w:rPr>
                <w:sz w:val="22"/>
                <w:szCs w:val="22"/>
              </w:rPr>
            </w:pPr>
            <w:r w:rsidRPr="00C4378F">
              <w:rPr>
                <w:sz w:val="22"/>
                <w:szCs w:val="22"/>
              </w:rPr>
              <w:t xml:space="preserve">      2 968   </w:t>
            </w:r>
          </w:p>
        </w:tc>
        <w:tc>
          <w:tcPr>
            <w:tcW w:w="1418" w:type="dxa"/>
            <w:shd w:val="clear" w:color="000000" w:fill="FFFFFF"/>
            <w:noWrap/>
            <w:vAlign w:val="center"/>
            <w:hideMark/>
          </w:tcPr>
          <w:p w:rsidR="00C4378F" w:rsidRPr="00C4378F" w:rsidRDefault="00C4378F" w:rsidP="00C4378F">
            <w:pPr>
              <w:spacing w:before="0" w:after="0"/>
              <w:rPr>
                <w:sz w:val="22"/>
                <w:szCs w:val="22"/>
              </w:rPr>
            </w:pPr>
            <w:r w:rsidRPr="00C4378F">
              <w:rPr>
                <w:sz w:val="22"/>
                <w:szCs w:val="22"/>
              </w:rPr>
              <w:t xml:space="preserve">      2 759   </w:t>
            </w:r>
          </w:p>
        </w:tc>
        <w:tc>
          <w:tcPr>
            <w:tcW w:w="1276" w:type="dxa"/>
            <w:shd w:val="clear" w:color="000000" w:fill="FFFFFF"/>
            <w:noWrap/>
            <w:vAlign w:val="center"/>
            <w:hideMark/>
          </w:tcPr>
          <w:p w:rsidR="00C4378F" w:rsidRPr="00C4378F" w:rsidRDefault="00C4378F" w:rsidP="00C4378F">
            <w:pPr>
              <w:spacing w:before="0" w:after="0"/>
              <w:rPr>
                <w:sz w:val="20"/>
                <w:szCs w:val="20"/>
              </w:rPr>
            </w:pPr>
            <w:r w:rsidRPr="00C4378F">
              <w:rPr>
                <w:sz w:val="20"/>
                <w:szCs w:val="20"/>
              </w:rPr>
              <w:t xml:space="preserve">           93,0   </w:t>
            </w:r>
          </w:p>
        </w:tc>
        <w:tc>
          <w:tcPr>
            <w:tcW w:w="1134" w:type="dxa"/>
            <w:shd w:val="clear" w:color="000000" w:fill="FFFFFF"/>
            <w:noWrap/>
            <w:vAlign w:val="center"/>
            <w:hideMark/>
          </w:tcPr>
          <w:p w:rsidR="00C4378F" w:rsidRPr="00C4378F" w:rsidRDefault="00C4378F" w:rsidP="00C4378F">
            <w:pPr>
              <w:spacing w:before="0" w:after="0"/>
              <w:rPr>
                <w:sz w:val="22"/>
                <w:szCs w:val="22"/>
              </w:rPr>
            </w:pPr>
            <w:r w:rsidRPr="00C4378F">
              <w:rPr>
                <w:sz w:val="22"/>
                <w:szCs w:val="22"/>
              </w:rPr>
              <w:t xml:space="preserve">         2 780   </w:t>
            </w:r>
          </w:p>
        </w:tc>
        <w:tc>
          <w:tcPr>
            <w:tcW w:w="1000" w:type="dxa"/>
            <w:shd w:val="clear" w:color="000000" w:fill="FFFFFF"/>
            <w:noWrap/>
            <w:vAlign w:val="center"/>
            <w:hideMark/>
          </w:tcPr>
          <w:p w:rsidR="00C4378F" w:rsidRPr="00C4378F" w:rsidRDefault="00C4378F" w:rsidP="00C4378F">
            <w:pPr>
              <w:spacing w:before="0" w:after="0"/>
              <w:rPr>
                <w:sz w:val="20"/>
                <w:szCs w:val="20"/>
              </w:rPr>
            </w:pPr>
            <w:r w:rsidRPr="00C4378F">
              <w:rPr>
                <w:sz w:val="20"/>
                <w:szCs w:val="20"/>
              </w:rPr>
              <w:t xml:space="preserve">        100,8   </w:t>
            </w:r>
          </w:p>
        </w:tc>
        <w:tc>
          <w:tcPr>
            <w:tcW w:w="1240" w:type="dxa"/>
            <w:shd w:val="clear" w:color="000000" w:fill="FFFFFF"/>
            <w:noWrap/>
            <w:vAlign w:val="center"/>
            <w:hideMark/>
          </w:tcPr>
          <w:p w:rsidR="00C4378F" w:rsidRPr="00C4378F" w:rsidRDefault="00C4378F" w:rsidP="00C4378F">
            <w:pPr>
              <w:spacing w:before="0" w:after="0"/>
              <w:rPr>
                <w:sz w:val="22"/>
                <w:szCs w:val="22"/>
              </w:rPr>
            </w:pPr>
            <w:r w:rsidRPr="00C4378F">
              <w:rPr>
                <w:sz w:val="22"/>
                <w:szCs w:val="22"/>
              </w:rPr>
              <w:t xml:space="preserve">        2 825   </w:t>
            </w:r>
          </w:p>
        </w:tc>
        <w:tc>
          <w:tcPr>
            <w:tcW w:w="960" w:type="dxa"/>
            <w:shd w:val="clear" w:color="000000" w:fill="FFFFFF"/>
            <w:noWrap/>
            <w:vAlign w:val="center"/>
            <w:hideMark/>
          </w:tcPr>
          <w:p w:rsidR="00C4378F" w:rsidRPr="00C4378F" w:rsidRDefault="00C4378F" w:rsidP="00C4378F">
            <w:pPr>
              <w:spacing w:before="0" w:after="0"/>
              <w:rPr>
                <w:sz w:val="20"/>
                <w:szCs w:val="20"/>
              </w:rPr>
            </w:pPr>
            <w:r w:rsidRPr="00C4378F">
              <w:rPr>
                <w:sz w:val="20"/>
                <w:szCs w:val="20"/>
              </w:rPr>
              <w:t xml:space="preserve">       101,6   </w:t>
            </w:r>
          </w:p>
        </w:tc>
        <w:tc>
          <w:tcPr>
            <w:tcW w:w="1360" w:type="dxa"/>
            <w:shd w:val="clear" w:color="000000" w:fill="FFFFFF"/>
            <w:noWrap/>
            <w:vAlign w:val="center"/>
            <w:hideMark/>
          </w:tcPr>
          <w:p w:rsidR="00C4378F" w:rsidRPr="00C4378F" w:rsidRDefault="00C4378F" w:rsidP="00C4378F">
            <w:pPr>
              <w:spacing w:before="0" w:after="0"/>
              <w:rPr>
                <w:sz w:val="22"/>
                <w:szCs w:val="22"/>
              </w:rPr>
            </w:pPr>
            <w:r w:rsidRPr="00C4378F">
              <w:rPr>
                <w:sz w:val="22"/>
                <w:szCs w:val="22"/>
              </w:rPr>
              <w:t xml:space="preserve">          2 850   </w:t>
            </w:r>
          </w:p>
        </w:tc>
        <w:tc>
          <w:tcPr>
            <w:tcW w:w="840" w:type="dxa"/>
            <w:shd w:val="clear" w:color="000000" w:fill="FFFFFF"/>
            <w:noWrap/>
            <w:vAlign w:val="center"/>
            <w:hideMark/>
          </w:tcPr>
          <w:p w:rsidR="00C4378F" w:rsidRPr="00C4378F" w:rsidRDefault="00C4378F" w:rsidP="00C4378F">
            <w:pPr>
              <w:spacing w:before="0" w:after="0"/>
              <w:rPr>
                <w:sz w:val="20"/>
                <w:szCs w:val="20"/>
              </w:rPr>
            </w:pPr>
            <w:r w:rsidRPr="00C4378F">
              <w:rPr>
                <w:sz w:val="20"/>
                <w:szCs w:val="20"/>
              </w:rPr>
              <w:t xml:space="preserve">     100,9   </w:t>
            </w:r>
          </w:p>
        </w:tc>
      </w:tr>
      <w:tr w:rsidR="00C4378F" w:rsidRPr="00C4378F" w:rsidTr="00C4378F">
        <w:trPr>
          <w:trHeight w:val="1200"/>
        </w:trPr>
        <w:tc>
          <w:tcPr>
            <w:tcW w:w="3701" w:type="dxa"/>
            <w:shd w:val="clear" w:color="000000" w:fill="FFFFFF"/>
            <w:vAlign w:val="center"/>
            <w:hideMark/>
          </w:tcPr>
          <w:p w:rsidR="00C4378F" w:rsidRPr="00C4378F" w:rsidRDefault="00C4378F" w:rsidP="00C4378F">
            <w:pPr>
              <w:spacing w:before="0" w:after="0"/>
              <w:ind w:firstLineChars="100" w:firstLine="220"/>
              <w:jc w:val="left"/>
              <w:rPr>
                <w:sz w:val="22"/>
                <w:szCs w:val="22"/>
              </w:rPr>
            </w:pPr>
            <w:r w:rsidRPr="00C4378F">
              <w:rPr>
                <w:sz w:val="22"/>
                <w:szCs w:val="22"/>
              </w:rPr>
              <w:t>в том числе в крестьянских (фермерских) хозяйствах и хозяйствах индивидуальных предпринимателей</w:t>
            </w:r>
          </w:p>
        </w:tc>
        <w:tc>
          <w:tcPr>
            <w:tcW w:w="1417" w:type="dxa"/>
            <w:shd w:val="clear" w:color="000000" w:fill="FFFFFF"/>
            <w:noWrap/>
            <w:vAlign w:val="center"/>
            <w:hideMark/>
          </w:tcPr>
          <w:p w:rsidR="00C4378F" w:rsidRPr="00C4378F" w:rsidRDefault="00C4378F" w:rsidP="00C4378F">
            <w:pPr>
              <w:spacing w:before="0" w:after="0"/>
              <w:rPr>
                <w:sz w:val="22"/>
                <w:szCs w:val="22"/>
              </w:rPr>
            </w:pPr>
            <w:r w:rsidRPr="00C4378F">
              <w:rPr>
                <w:sz w:val="22"/>
                <w:szCs w:val="22"/>
              </w:rPr>
              <w:t xml:space="preserve">           45   </w:t>
            </w:r>
          </w:p>
        </w:tc>
        <w:tc>
          <w:tcPr>
            <w:tcW w:w="1418" w:type="dxa"/>
            <w:shd w:val="clear" w:color="000000" w:fill="FFFFFF"/>
            <w:noWrap/>
            <w:vAlign w:val="center"/>
            <w:hideMark/>
          </w:tcPr>
          <w:p w:rsidR="00C4378F" w:rsidRPr="00C4378F" w:rsidRDefault="00C4378F" w:rsidP="00C4378F">
            <w:pPr>
              <w:spacing w:before="0" w:after="0"/>
              <w:rPr>
                <w:sz w:val="22"/>
                <w:szCs w:val="22"/>
              </w:rPr>
            </w:pPr>
            <w:r w:rsidRPr="00C4378F">
              <w:rPr>
                <w:sz w:val="22"/>
                <w:szCs w:val="22"/>
              </w:rPr>
              <w:t xml:space="preserve">          50   </w:t>
            </w:r>
          </w:p>
        </w:tc>
        <w:tc>
          <w:tcPr>
            <w:tcW w:w="1276" w:type="dxa"/>
            <w:shd w:val="clear" w:color="000000" w:fill="FFFFFF"/>
            <w:noWrap/>
            <w:vAlign w:val="center"/>
            <w:hideMark/>
          </w:tcPr>
          <w:p w:rsidR="00C4378F" w:rsidRPr="00C4378F" w:rsidRDefault="00C4378F" w:rsidP="00C4378F">
            <w:pPr>
              <w:spacing w:before="0" w:after="0"/>
              <w:rPr>
                <w:sz w:val="20"/>
                <w:szCs w:val="20"/>
              </w:rPr>
            </w:pPr>
            <w:r w:rsidRPr="00C4378F">
              <w:rPr>
                <w:sz w:val="20"/>
                <w:szCs w:val="20"/>
              </w:rPr>
              <w:t xml:space="preserve">         111,1   </w:t>
            </w:r>
          </w:p>
        </w:tc>
        <w:tc>
          <w:tcPr>
            <w:tcW w:w="1134" w:type="dxa"/>
            <w:shd w:val="clear" w:color="000000" w:fill="FFFFFF"/>
            <w:noWrap/>
            <w:vAlign w:val="center"/>
            <w:hideMark/>
          </w:tcPr>
          <w:p w:rsidR="00C4378F" w:rsidRPr="00C4378F" w:rsidRDefault="00C4378F" w:rsidP="00C4378F">
            <w:pPr>
              <w:spacing w:before="0" w:after="0"/>
              <w:rPr>
                <w:sz w:val="22"/>
                <w:szCs w:val="22"/>
              </w:rPr>
            </w:pPr>
            <w:r w:rsidRPr="00C4378F">
              <w:rPr>
                <w:sz w:val="22"/>
                <w:szCs w:val="22"/>
              </w:rPr>
              <w:t xml:space="preserve">              50   </w:t>
            </w:r>
          </w:p>
        </w:tc>
        <w:tc>
          <w:tcPr>
            <w:tcW w:w="1000" w:type="dxa"/>
            <w:shd w:val="clear" w:color="000000" w:fill="FFFFFF"/>
            <w:noWrap/>
            <w:vAlign w:val="center"/>
            <w:hideMark/>
          </w:tcPr>
          <w:p w:rsidR="00C4378F" w:rsidRPr="00C4378F" w:rsidRDefault="00C4378F" w:rsidP="00C4378F">
            <w:pPr>
              <w:spacing w:before="0" w:after="0"/>
              <w:rPr>
                <w:sz w:val="20"/>
                <w:szCs w:val="20"/>
              </w:rPr>
            </w:pPr>
            <w:r w:rsidRPr="00C4378F">
              <w:rPr>
                <w:sz w:val="20"/>
                <w:szCs w:val="20"/>
              </w:rPr>
              <w:t xml:space="preserve">        100,0   </w:t>
            </w:r>
          </w:p>
        </w:tc>
        <w:tc>
          <w:tcPr>
            <w:tcW w:w="1240" w:type="dxa"/>
            <w:shd w:val="clear" w:color="000000" w:fill="FFFFFF"/>
            <w:noWrap/>
            <w:vAlign w:val="center"/>
            <w:hideMark/>
          </w:tcPr>
          <w:p w:rsidR="00C4378F" w:rsidRPr="00C4378F" w:rsidRDefault="00C4378F" w:rsidP="00C4378F">
            <w:pPr>
              <w:spacing w:before="0" w:after="0"/>
              <w:rPr>
                <w:sz w:val="22"/>
                <w:szCs w:val="22"/>
              </w:rPr>
            </w:pPr>
            <w:r w:rsidRPr="00C4378F">
              <w:rPr>
                <w:sz w:val="22"/>
                <w:szCs w:val="22"/>
              </w:rPr>
              <w:t xml:space="preserve">             52   </w:t>
            </w:r>
          </w:p>
        </w:tc>
        <w:tc>
          <w:tcPr>
            <w:tcW w:w="960" w:type="dxa"/>
            <w:shd w:val="clear" w:color="000000" w:fill="FFFFFF"/>
            <w:noWrap/>
            <w:vAlign w:val="center"/>
            <w:hideMark/>
          </w:tcPr>
          <w:p w:rsidR="00C4378F" w:rsidRPr="00C4378F" w:rsidRDefault="00C4378F" w:rsidP="00C4378F">
            <w:pPr>
              <w:spacing w:before="0" w:after="0"/>
              <w:rPr>
                <w:sz w:val="20"/>
                <w:szCs w:val="20"/>
              </w:rPr>
            </w:pPr>
            <w:r w:rsidRPr="00C4378F">
              <w:rPr>
                <w:sz w:val="20"/>
                <w:szCs w:val="20"/>
              </w:rPr>
              <w:t xml:space="preserve">       104,0   </w:t>
            </w:r>
          </w:p>
        </w:tc>
        <w:tc>
          <w:tcPr>
            <w:tcW w:w="1360" w:type="dxa"/>
            <w:shd w:val="clear" w:color="000000" w:fill="FFFFFF"/>
            <w:noWrap/>
            <w:vAlign w:val="center"/>
            <w:hideMark/>
          </w:tcPr>
          <w:p w:rsidR="00C4378F" w:rsidRPr="00C4378F" w:rsidRDefault="00C4378F" w:rsidP="00C4378F">
            <w:pPr>
              <w:spacing w:before="0" w:after="0"/>
              <w:jc w:val="center"/>
              <w:rPr>
                <w:sz w:val="22"/>
                <w:szCs w:val="22"/>
              </w:rPr>
            </w:pPr>
            <w:r w:rsidRPr="00C4378F">
              <w:rPr>
                <w:sz w:val="22"/>
                <w:szCs w:val="22"/>
              </w:rPr>
              <w:t xml:space="preserve">               54   </w:t>
            </w:r>
          </w:p>
        </w:tc>
        <w:tc>
          <w:tcPr>
            <w:tcW w:w="840" w:type="dxa"/>
            <w:shd w:val="clear" w:color="000000" w:fill="FFFFFF"/>
            <w:noWrap/>
            <w:vAlign w:val="center"/>
            <w:hideMark/>
          </w:tcPr>
          <w:p w:rsidR="00C4378F" w:rsidRPr="00C4378F" w:rsidRDefault="00C4378F" w:rsidP="00C4378F">
            <w:pPr>
              <w:spacing w:before="0" w:after="0"/>
              <w:rPr>
                <w:sz w:val="20"/>
                <w:szCs w:val="20"/>
              </w:rPr>
            </w:pPr>
            <w:r w:rsidRPr="00C4378F">
              <w:rPr>
                <w:sz w:val="20"/>
                <w:szCs w:val="20"/>
              </w:rPr>
              <w:t xml:space="preserve">     103,8   </w:t>
            </w:r>
          </w:p>
        </w:tc>
      </w:tr>
      <w:tr w:rsidR="00C4378F" w:rsidRPr="00C4378F" w:rsidTr="00C4378F">
        <w:trPr>
          <w:trHeight w:val="285"/>
        </w:trPr>
        <w:tc>
          <w:tcPr>
            <w:tcW w:w="3701" w:type="dxa"/>
            <w:shd w:val="clear" w:color="000000" w:fill="FFFFFF"/>
            <w:vAlign w:val="center"/>
            <w:hideMark/>
          </w:tcPr>
          <w:p w:rsidR="00C4378F" w:rsidRPr="00C4378F" w:rsidRDefault="00C4378F" w:rsidP="00C4378F">
            <w:pPr>
              <w:spacing w:before="0" w:after="0"/>
              <w:ind w:firstLineChars="100" w:firstLine="220"/>
              <w:jc w:val="left"/>
              <w:rPr>
                <w:sz w:val="22"/>
                <w:szCs w:val="22"/>
              </w:rPr>
            </w:pPr>
            <w:r w:rsidRPr="00C4378F">
              <w:rPr>
                <w:sz w:val="22"/>
                <w:szCs w:val="22"/>
              </w:rPr>
              <w:t>в том числе в личных подсобных хозяйствах</w:t>
            </w:r>
          </w:p>
        </w:tc>
        <w:tc>
          <w:tcPr>
            <w:tcW w:w="1417" w:type="dxa"/>
            <w:shd w:val="clear" w:color="000000" w:fill="FFFFFF"/>
            <w:noWrap/>
            <w:vAlign w:val="center"/>
            <w:hideMark/>
          </w:tcPr>
          <w:p w:rsidR="00C4378F" w:rsidRPr="00C4378F" w:rsidRDefault="00C4378F" w:rsidP="00C4378F">
            <w:pPr>
              <w:spacing w:before="0" w:after="0"/>
              <w:rPr>
                <w:sz w:val="22"/>
                <w:szCs w:val="22"/>
              </w:rPr>
            </w:pPr>
            <w:r w:rsidRPr="00C4378F">
              <w:rPr>
                <w:sz w:val="22"/>
                <w:szCs w:val="22"/>
              </w:rPr>
              <w:t xml:space="preserve">         698   </w:t>
            </w:r>
          </w:p>
        </w:tc>
        <w:tc>
          <w:tcPr>
            <w:tcW w:w="1418" w:type="dxa"/>
            <w:shd w:val="clear" w:color="000000" w:fill="FFFFFF"/>
            <w:noWrap/>
            <w:vAlign w:val="center"/>
            <w:hideMark/>
          </w:tcPr>
          <w:p w:rsidR="00C4378F" w:rsidRPr="00C4378F" w:rsidRDefault="00C4378F" w:rsidP="00C4378F">
            <w:pPr>
              <w:spacing w:before="0" w:after="0"/>
              <w:rPr>
                <w:sz w:val="22"/>
                <w:szCs w:val="22"/>
              </w:rPr>
            </w:pPr>
            <w:r w:rsidRPr="00C4378F">
              <w:rPr>
                <w:sz w:val="22"/>
                <w:szCs w:val="22"/>
              </w:rPr>
              <w:t xml:space="preserve">         821   </w:t>
            </w:r>
          </w:p>
        </w:tc>
        <w:tc>
          <w:tcPr>
            <w:tcW w:w="1276" w:type="dxa"/>
            <w:shd w:val="clear" w:color="000000" w:fill="FFFFFF"/>
            <w:noWrap/>
            <w:vAlign w:val="center"/>
            <w:hideMark/>
          </w:tcPr>
          <w:p w:rsidR="00C4378F" w:rsidRPr="00C4378F" w:rsidRDefault="00C4378F" w:rsidP="00C4378F">
            <w:pPr>
              <w:spacing w:before="0" w:after="0"/>
              <w:rPr>
                <w:sz w:val="20"/>
                <w:szCs w:val="20"/>
              </w:rPr>
            </w:pPr>
            <w:r w:rsidRPr="00C4378F">
              <w:rPr>
                <w:sz w:val="20"/>
                <w:szCs w:val="20"/>
              </w:rPr>
              <w:t xml:space="preserve">         117,6   </w:t>
            </w:r>
          </w:p>
        </w:tc>
        <w:tc>
          <w:tcPr>
            <w:tcW w:w="1134" w:type="dxa"/>
            <w:shd w:val="clear" w:color="000000" w:fill="FFFFFF"/>
            <w:noWrap/>
            <w:vAlign w:val="center"/>
            <w:hideMark/>
          </w:tcPr>
          <w:p w:rsidR="00C4378F" w:rsidRPr="00C4378F" w:rsidRDefault="00C4378F" w:rsidP="00C4378F">
            <w:pPr>
              <w:spacing w:before="0" w:after="0"/>
              <w:rPr>
                <w:sz w:val="22"/>
                <w:szCs w:val="22"/>
              </w:rPr>
            </w:pPr>
            <w:r w:rsidRPr="00C4378F">
              <w:rPr>
                <w:sz w:val="22"/>
                <w:szCs w:val="22"/>
              </w:rPr>
              <w:t xml:space="preserve">            823   </w:t>
            </w:r>
          </w:p>
        </w:tc>
        <w:tc>
          <w:tcPr>
            <w:tcW w:w="1000" w:type="dxa"/>
            <w:shd w:val="clear" w:color="000000" w:fill="FFFFFF"/>
            <w:noWrap/>
            <w:vAlign w:val="center"/>
            <w:hideMark/>
          </w:tcPr>
          <w:p w:rsidR="00C4378F" w:rsidRPr="00C4378F" w:rsidRDefault="00C4378F" w:rsidP="00C4378F">
            <w:pPr>
              <w:spacing w:before="0" w:after="0"/>
              <w:rPr>
                <w:sz w:val="20"/>
                <w:szCs w:val="20"/>
              </w:rPr>
            </w:pPr>
            <w:r w:rsidRPr="00C4378F">
              <w:rPr>
                <w:sz w:val="20"/>
                <w:szCs w:val="20"/>
              </w:rPr>
              <w:t xml:space="preserve">        100,2   </w:t>
            </w:r>
          </w:p>
        </w:tc>
        <w:tc>
          <w:tcPr>
            <w:tcW w:w="1240" w:type="dxa"/>
            <w:shd w:val="clear" w:color="000000" w:fill="FFFFFF"/>
            <w:noWrap/>
            <w:vAlign w:val="center"/>
            <w:hideMark/>
          </w:tcPr>
          <w:p w:rsidR="00C4378F" w:rsidRPr="00C4378F" w:rsidRDefault="00C4378F" w:rsidP="00C4378F">
            <w:pPr>
              <w:spacing w:before="0" w:after="0"/>
              <w:rPr>
                <w:sz w:val="22"/>
                <w:szCs w:val="22"/>
              </w:rPr>
            </w:pPr>
            <w:r w:rsidRPr="00C4378F">
              <w:rPr>
                <w:sz w:val="22"/>
                <w:szCs w:val="22"/>
              </w:rPr>
              <w:t xml:space="preserve">           825   </w:t>
            </w:r>
          </w:p>
        </w:tc>
        <w:tc>
          <w:tcPr>
            <w:tcW w:w="960" w:type="dxa"/>
            <w:shd w:val="clear" w:color="000000" w:fill="FFFFFF"/>
            <w:noWrap/>
            <w:vAlign w:val="center"/>
            <w:hideMark/>
          </w:tcPr>
          <w:p w:rsidR="00C4378F" w:rsidRPr="00C4378F" w:rsidRDefault="00C4378F" w:rsidP="00C4378F">
            <w:pPr>
              <w:spacing w:before="0" w:after="0"/>
              <w:rPr>
                <w:sz w:val="20"/>
                <w:szCs w:val="20"/>
              </w:rPr>
            </w:pPr>
            <w:r w:rsidRPr="00C4378F">
              <w:rPr>
                <w:sz w:val="20"/>
                <w:szCs w:val="20"/>
              </w:rPr>
              <w:t xml:space="preserve">       100,2   </w:t>
            </w:r>
          </w:p>
        </w:tc>
        <w:tc>
          <w:tcPr>
            <w:tcW w:w="1360" w:type="dxa"/>
            <w:shd w:val="clear" w:color="000000" w:fill="FFFFFF"/>
            <w:noWrap/>
            <w:vAlign w:val="center"/>
            <w:hideMark/>
          </w:tcPr>
          <w:p w:rsidR="00C4378F" w:rsidRPr="00C4378F" w:rsidRDefault="00C4378F" w:rsidP="00C4378F">
            <w:pPr>
              <w:spacing w:before="0" w:after="0"/>
              <w:rPr>
                <w:sz w:val="22"/>
                <w:szCs w:val="22"/>
              </w:rPr>
            </w:pPr>
            <w:r w:rsidRPr="00C4378F">
              <w:rPr>
                <w:sz w:val="22"/>
                <w:szCs w:val="22"/>
              </w:rPr>
              <w:t xml:space="preserve">             830   </w:t>
            </w:r>
          </w:p>
        </w:tc>
        <w:tc>
          <w:tcPr>
            <w:tcW w:w="840" w:type="dxa"/>
            <w:shd w:val="clear" w:color="000000" w:fill="FFFFFF"/>
            <w:noWrap/>
            <w:vAlign w:val="center"/>
            <w:hideMark/>
          </w:tcPr>
          <w:p w:rsidR="00C4378F" w:rsidRPr="00C4378F" w:rsidRDefault="00C4378F" w:rsidP="00C4378F">
            <w:pPr>
              <w:spacing w:before="0" w:after="0"/>
              <w:rPr>
                <w:sz w:val="20"/>
                <w:szCs w:val="20"/>
              </w:rPr>
            </w:pPr>
            <w:r w:rsidRPr="00C4378F">
              <w:rPr>
                <w:sz w:val="20"/>
                <w:szCs w:val="20"/>
              </w:rPr>
              <w:t xml:space="preserve">     100,6   </w:t>
            </w:r>
          </w:p>
        </w:tc>
      </w:tr>
      <w:tr w:rsidR="00C4378F" w:rsidRPr="00C4378F" w:rsidTr="00C4378F">
        <w:trPr>
          <w:trHeight w:val="600"/>
        </w:trPr>
        <w:tc>
          <w:tcPr>
            <w:tcW w:w="3701" w:type="dxa"/>
            <w:shd w:val="clear" w:color="000000" w:fill="FFFFFF"/>
            <w:vAlign w:val="center"/>
            <w:hideMark/>
          </w:tcPr>
          <w:p w:rsidR="00C4378F" w:rsidRPr="00C4378F" w:rsidRDefault="00C4378F" w:rsidP="00C4378F">
            <w:pPr>
              <w:spacing w:before="0" w:after="0"/>
              <w:jc w:val="left"/>
              <w:rPr>
                <w:sz w:val="22"/>
                <w:szCs w:val="22"/>
              </w:rPr>
            </w:pPr>
            <w:r w:rsidRPr="00C4378F">
              <w:rPr>
                <w:sz w:val="22"/>
                <w:szCs w:val="22"/>
              </w:rPr>
              <w:t>из общего поголовья крупного рогатого скота — коровы, голов</w:t>
            </w:r>
          </w:p>
        </w:tc>
        <w:tc>
          <w:tcPr>
            <w:tcW w:w="1417" w:type="dxa"/>
            <w:shd w:val="clear" w:color="000000" w:fill="FFFFFF"/>
            <w:vAlign w:val="center"/>
            <w:hideMark/>
          </w:tcPr>
          <w:p w:rsidR="00C4378F" w:rsidRPr="00C4378F" w:rsidRDefault="00C4378F" w:rsidP="00C4378F">
            <w:pPr>
              <w:spacing w:before="0" w:after="0"/>
              <w:jc w:val="left"/>
              <w:rPr>
                <w:sz w:val="22"/>
                <w:szCs w:val="22"/>
              </w:rPr>
            </w:pPr>
            <w:r w:rsidRPr="00C4378F">
              <w:rPr>
                <w:sz w:val="22"/>
                <w:szCs w:val="22"/>
              </w:rPr>
              <w:t xml:space="preserve">      1 309   </w:t>
            </w:r>
          </w:p>
        </w:tc>
        <w:tc>
          <w:tcPr>
            <w:tcW w:w="1418" w:type="dxa"/>
            <w:shd w:val="clear" w:color="000000" w:fill="FFFFFF"/>
            <w:vAlign w:val="center"/>
            <w:hideMark/>
          </w:tcPr>
          <w:p w:rsidR="00C4378F" w:rsidRPr="00C4378F" w:rsidRDefault="00C4378F" w:rsidP="00C4378F">
            <w:pPr>
              <w:spacing w:before="0" w:after="0"/>
              <w:jc w:val="left"/>
              <w:rPr>
                <w:sz w:val="22"/>
                <w:szCs w:val="22"/>
              </w:rPr>
            </w:pPr>
            <w:r w:rsidRPr="00C4378F">
              <w:rPr>
                <w:sz w:val="22"/>
                <w:szCs w:val="22"/>
              </w:rPr>
              <w:t xml:space="preserve">      1 322   </w:t>
            </w:r>
          </w:p>
        </w:tc>
        <w:tc>
          <w:tcPr>
            <w:tcW w:w="1276" w:type="dxa"/>
            <w:shd w:val="clear" w:color="000000" w:fill="FFFFFF"/>
            <w:noWrap/>
            <w:vAlign w:val="center"/>
            <w:hideMark/>
          </w:tcPr>
          <w:p w:rsidR="00C4378F" w:rsidRPr="00C4378F" w:rsidRDefault="00C4378F" w:rsidP="00C4378F">
            <w:pPr>
              <w:spacing w:before="0" w:after="0"/>
              <w:rPr>
                <w:sz w:val="20"/>
                <w:szCs w:val="20"/>
              </w:rPr>
            </w:pPr>
            <w:r w:rsidRPr="00C4378F">
              <w:rPr>
                <w:sz w:val="20"/>
                <w:szCs w:val="20"/>
              </w:rPr>
              <w:t xml:space="preserve">         101,0   </w:t>
            </w:r>
          </w:p>
        </w:tc>
        <w:tc>
          <w:tcPr>
            <w:tcW w:w="1134" w:type="dxa"/>
            <w:shd w:val="clear" w:color="000000" w:fill="FFFFFF"/>
            <w:vAlign w:val="center"/>
            <w:hideMark/>
          </w:tcPr>
          <w:p w:rsidR="00C4378F" w:rsidRPr="00C4378F" w:rsidRDefault="00C4378F" w:rsidP="00C4378F">
            <w:pPr>
              <w:spacing w:before="0" w:after="0"/>
              <w:jc w:val="left"/>
              <w:rPr>
                <w:sz w:val="22"/>
                <w:szCs w:val="22"/>
              </w:rPr>
            </w:pPr>
            <w:r w:rsidRPr="00C4378F">
              <w:rPr>
                <w:sz w:val="22"/>
                <w:szCs w:val="22"/>
              </w:rPr>
              <w:t xml:space="preserve">         1 332   </w:t>
            </w:r>
          </w:p>
        </w:tc>
        <w:tc>
          <w:tcPr>
            <w:tcW w:w="1000" w:type="dxa"/>
            <w:shd w:val="clear" w:color="000000" w:fill="FFFFFF"/>
            <w:noWrap/>
            <w:vAlign w:val="center"/>
            <w:hideMark/>
          </w:tcPr>
          <w:p w:rsidR="00C4378F" w:rsidRPr="00C4378F" w:rsidRDefault="00C4378F" w:rsidP="00C4378F">
            <w:pPr>
              <w:spacing w:before="0" w:after="0"/>
              <w:rPr>
                <w:sz w:val="20"/>
                <w:szCs w:val="20"/>
              </w:rPr>
            </w:pPr>
            <w:r w:rsidRPr="00C4378F">
              <w:rPr>
                <w:sz w:val="20"/>
                <w:szCs w:val="20"/>
              </w:rPr>
              <w:t xml:space="preserve">        100,8   </w:t>
            </w:r>
          </w:p>
        </w:tc>
        <w:tc>
          <w:tcPr>
            <w:tcW w:w="1240" w:type="dxa"/>
            <w:shd w:val="clear" w:color="000000" w:fill="FFFFFF"/>
            <w:vAlign w:val="center"/>
            <w:hideMark/>
          </w:tcPr>
          <w:p w:rsidR="00C4378F" w:rsidRPr="00C4378F" w:rsidRDefault="00C4378F" w:rsidP="00C4378F">
            <w:pPr>
              <w:spacing w:before="0" w:after="0"/>
              <w:jc w:val="left"/>
              <w:rPr>
                <w:sz w:val="22"/>
                <w:szCs w:val="22"/>
              </w:rPr>
            </w:pPr>
            <w:r w:rsidRPr="00C4378F">
              <w:rPr>
                <w:sz w:val="22"/>
                <w:szCs w:val="22"/>
              </w:rPr>
              <w:t xml:space="preserve">        1 341   </w:t>
            </w:r>
          </w:p>
        </w:tc>
        <w:tc>
          <w:tcPr>
            <w:tcW w:w="960" w:type="dxa"/>
            <w:shd w:val="clear" w:color="000000" w:fill="FFFFFF"/>
            <w:noWrap/>
            <w:vAlign w:val="center"/>
            <w:hideMark/>
          </w:tcPr>
          <w:p w:rsidR="00C4378F" w:rsidRPr="00C4378F" w:rsidRDefault="00C4378F" w:rsidP="00C4378F">
            <w:pPr>
              <w:spacing w:before="0" w:after="0"/>
              <w:rPr>
                <w:sz w:val="20"/>
                <w:szCs w:val="20"/>
              </w:rPr>
            </w:pPr>
            <w:r w:rsidRPr="00C4378F">
              <w:rPr>
                <w:sz w:val="20"/>
                <w:szCs w:val="20"/>
              </w:rPr>
              <w:t xml:space="preserve">       100,7   </w:t>
            </w:r>
          </w:p>
        </w:tc>
        <w:tc>
          <w:tcPr>
            <w:tcW w:w="1360" w:type="dxa"/>
            <w:shd w:val="clear" w:color="000000" w:fill="FFFFFF"/>
            <w:vAlign w:val="center"/>
            <w:hideMark/>
          </w:tcPr>
          <w:p w:rsidR="00C4378F" w:rsidRPr="00C4378F" w:rsidRDefault="00C4378F" w:rsidP="00C4378F">
            <w:pPr>
              <w:spacing w:before="0" w:after="0"/>
              <w:jc w:val="left"/>
              <w:rPr>
                <w:sz w:val="22"/>
                <w:szCs w:val="22"/>
              </w:rPr>
            </w:pPr>
            <w:r w:rsidRPr="00C4378F">
              <w:rPr>
                <w:sz w:val="22"/>
                <w:szCs w:val="22"/>
              </w:rPr>
              <w:t xml:space="preserve">          1 344   </w:t>
            </w:r>
          </w:p>
        </w:tc>
        <w:tc>
          <w:tcPr>
            <w:tcW w:w="840" w:type="dxa"/>
            <w:shd w:val="clear" w:color="000000" w:fill="FFFFFF"/>
            <w:noWrap/>
            <w:vAlign w:val="center"/>
            <w:hideMark/>
          </w:tcPr>
          <w:p w:rsidR="00C4378F" w:rsidRPr="00C4378F" w:rsidRDefault="00C4378F" w:rsidP="00C4378F">
            <w:pPr>
              <w:spacing w:before="0" w:after="0"/>
              <w:rPr>
                <w:sz w:val="20"/>
                <w:szCs w:val="20"/>
              </w:rPr>
            </w:pPr>
            <w:r w:rsidRPr="00C4378F">
              <w:rPr>
                <w:sz w:val="20"/>
                <w:szCs w:val="20"/>
              </w:rPr>
              <w:t xml:space="preserve">     100,2   </w:t>
            </w:r>
          </w:p>
        </w:tc>
      </w:tr>
      <w:tr w:rsidR="00C4378F" w:rsidRPr="00C4378F" w:rsidTr="00C4378F">
        <w:trPr>
          <w:trHeight w:val="570"/>
        </w:trPr>
        <w:tc>
          <w:tcPr>
            <w:tcW w:w="3701" w:type="dxa"/>
            <w:shd w:val="clear" w:color="000000" w:fill="FFFFFF"/>
            <w:vAlign w:val="center"/>
            <w:hideMark/>
          </w:tcPr>
          <w:p w:rsidR="00C4378F" w:rsidRPr="00C4378F" w:rsidRDefault="00C4378F" w:rsidP="00C4378F">
            <w:pPr>
              <w:spacing w:before="0" w:after="0"/>
              <w:ind w:firstLineChars="100" w:firstLine="220"/>
              <w:jc w:val="left"/>
              <w:rPr>
                <w:sz w:val="22"/>
                <w:szCs w:val="22"/>
              </w:rPr>
            </w:pPr>
            <w:r w:rsidRPr="00C4378F">
              <w:rPr>
                <w:sz w:val="22"/>
                <w:szCs w:val="22"/>
              </w:rPr>
              <w:t>в том числе в сельскохозяйственных организациях</w:t>
            </w:r>
          </w:p>
        </w:tc>
        <w:tc>
          <w:tcPr>
            <w:tcW w:w="1417" w:type="dxa"/>
            <w:shd w:val="clear" w:color="000000" w:fill="FFFFFF"/>
            <w:noWrap/>
            <w:vAlign w:val="center"/>
            <w:hideMark/>
          </w:tcPr>
          <w:p w:rsidR="00C4378F" w:rsidRPr="00C4378F" w:rsidRDefault="00C4378F" w:rsidP="00C4378F">
            <w:pPr>
              <w:spacing w:before="0" w:after="0"/>
              <w:rPr>
                <w:sz w:val="22"/>
                <w:szCs w:val="22"/>
              </w:rPr>
            </w:pPr>
            <w:r w:rsidRPr="00C4378F">
              <w:rPr>
                <w:sz w:val="22"/>
                <w:szCs w:val="22"/>
              </w:rPr>
              <w:t xml:space="preserve">         936   </w:t>
            </w:r>
          </w:p>
        </w:tc>
        <w:tc>
          <w:tcPr>
            <w:tcW w:w="1418" w:type="dxa"/>
            <w:shd w:val="clear" w:color="000000" w:fill="FFFFFF"/>
            <w:noWrap/>
            <w:vAlign w:val="center"/>
            <w:hideMark/>
          </w:tcPr>
          <w:p w:rsidR="00C4378F" w:rsidRPr="00C4378F" w:rsidRDefault="00C4378F" w:rsidP="00C4378F">
            <w:pPr>
              <w:spacing w:before="0" w:after="0"/>
              <w:rPr>
                <w:sz w:val="22"/>
                <w:szCs w:val="22"/>
              </w:rPr>
            </w:pPr>
            <w:r w:rsidRPr="00C4378F">
              <w:rPr>
                <w:sz w:val="22"/>
                <w:szCs w:val="22"/>
              </w:rPr>
              <w:t xml:space="preserve">         936   </w:t>
            </w:r>
          </w:p>
        </w:tc>
        <w:tc>
          <w:tcPr>
            <w:tcW w:w="1276" w:type="dxa"/>
            <w:shd w:val="clear" w:color="000000" w:fill="FFFFFF"/>
            <w:noWrap/>
            <w:vAlign w:val="center"/>
            <w:hideMark/>
          </w:tcPr>
          <w:p w:rsidR="00C4378F" w:rsidRPr="00C4378F" w:rsidRDefault="00C4378F" w:rsidP="00C4378F">
            <w:pPr>
              <w:spacing w:before="0" w:after="0"/>
              <w:rPr>
                <w:sz w:val="20"/>
                <w:szCs w:val="20"/>
              </w:rPr>
            </w:pPr>
            <w:r w:rsidRPr="00C4378F">
              <w:rPr>
                <w:sz w:val="20"/>
                <w:szCs w:val="20"/>
              </w:rPr>
              <w:t xml:space="preserve">         100,0   </w:t>
            </w:r>
          </w:p>
        </w:tc>
        <w:tc>
          <w:tcPr>
            <w:tcW w:w="1134" w:type="dxa"/>
            <w:shd w:val="clear" w:color="000000" w:fill="FFFFFF"/>
            <w:noWrap/>
            <w:vAlign w:val="center"/>
            <w:hideMark/>
          </w:tcPr>
          <w:p w:rsidR="00C4378F" w:rsidRPr="00C4378F" w:rsidRDefault="00C4378F" w:rsidP="00C4378F">
            <w:pPr>
              <w:spacing w:before="0" w:after="0"/>
              <w:rPr>
                <w:sz w:val="22"/>
                <w:szCs w:val="22"/>
              </w:rPr>
            </w:pPr>
            <w:r w:rsidRPr="00C4378F">
              <w:rPr>
                <w:sz w:val="22"/>
                <w:szCs w:val="22"/>
              </w:rPr>
              <w:t xml:space="preserve">            936   </w:t>
            </w:r>
          </w:p>
        </w:tc>
        <w:tc>
          <w:tcPr>
            <w:tcW w:w="1000" w:type="dxa"/>
            <w:shd w:val="clear" w:color="000000" w:fill="FFFFFF"/>
            <w:noWrap/>
            <w:vAlign w:val="center"/>
            <w:hideMark/>
          </w:tcPr>
          <w:p w:rsidR="00C4378F" w:rsidRPr="00C4378F" w:rsidRDefault="00C4378F" w:rsidP="00C4378F">
            <w:pPr>
              <w:spacing w:before="0" w:after="0"/>
              <w:rPr>
                <w:sz w:val="20"/>
                <w:szCs w:val="20"/>
              </w:rPr>
            </w:pPr>
            <w:r w:rsidRPr="00C4378F">
              <w:rPr>
                <w:sz w:val="20"/>
                <w:szCs w:val="20"/>
              </w:rPr>
              <w:t xml:space="preserve">        100,0   </w:t>
            </w:r>
          </w:p>
        </w:tc>
        <w:tc>
          <w:tcPr>
            <w:tcW w:w="1240" w:type="dxa"/>
            <w:shd w:val="clear" w:color="000000" w:fill="FFFFFF"/>
            <w:noWrap/>
            <w:vAlign w:val="center"/>
            <w:hideMark/>
          </w:tcPr>
          <w:p w:rsidR="00C4378F" w:rsidRPr="00C4378F" w:rsidRDefault="00C4378F" w:rsidP="00C4378F">
            <w:pPr>
              <w:spacing w:before="0" w:after="0"/>
              <w:rPr>
                <w:sz w:val="22"/>
                <w:szCs w:val="22"/>
              </w:rPr>
            </w:pPr>
            <w:r w:rsidRPr="00C4378F">
              <w:rPr>
                <w:sz w:val="22"/>
                <w:szCs w:val="22"/>
              </w:rPr>
              <w:t xml:space="preserve">           936   </w:t>
            </w:r>
          </w:p>
        </w:tc>
        <w:tc>
          <w:tcPr>
            <w:tcW w:w="960" w:type="dxa"/>
            <w:shd w:val="clear" w:color="000000" w:fill="FFFFFF"/>
            <w:noWrap/>
            <w:vAlign w:val="center"/>
            <w:hideMark/>
          </w:tcPr>
          <w:p w:rsidR="00C4378F" w:rsidRPr="00C4378F" w:rsidRDefault="00C4378F" w:rsidP="00C4378F">
            <w:pPr>
              <w:spacing w:before="0" w:after="0"/>
              <w:rPr>
                <w:sz w:val="20"/>
                <w:szCs w:val="20"/>
              </w:rPr>
            </w:pPr>
            <w:r w:rsidRPr="00C4378F">
              <w:rPr>
                <w:sz w:val="20"/>
                <w:szCs w:val="20"/>
              </w:rPr>
              <w:t xml:space="preserve">       100,0   </w:t>
            </w:r>
          </w:p>
        </w:tc>
        <w:tc>
          <w:tcPr>
            <w:tcW w:w="1360" w:type="dxa"/>
            <w:shd w:val="clear" w:color="000000" w:fill="FFFFFF"/>
            <w:noWrap/>
            <w:vAlign w:val="center"/>
            <w:hideMark/>
          </w:tcPr>
          <w:p w:rsidR="00C4378F" w:rsidRPr="00C4378F" w:rsidRDefault="00C4378F" w:rsidP="00C4378F">
            <w:pPr>
              <w:spacing w:before="0" w:after="0"/>
              <w:rPr>
                <w:sz w:val="22"/>
                <w:szCs w:val="22"/>
              </w:rPr>
            </w:pPr>
            <w:r w:rsidRPr="00C4378F">
              <w:rPr>
                <w:sz w:val="22"/>
                <w:szCs w:val="22"/>
              </w:rPr>
              <w:t xml:space="preserve">             936   </w:t>
            </w:r>
          </w:p>
        </w:tc>
        <w:tc>
          <w:tcPr>
            <w:tcW w:w="840" w:type="dxa"/>
            <w:shd w:val="clear" w:color="000000" w:fill="FFFFFF"/>
            <w:noWrap/>
            <w:vAlign w:val="center"/>
            <w:hideMark/>
          </w:tcPr>
          <w:p w:rsidR="00C4378F" w:rsidRPr="00C4378F" w:rsidRDefault="00C4378F" w:rsidP="00C4378F">
            <w:pPr>
              <w:spacing w:before="0" w:after="0"/>
              <w:rPr>
                <w:sz w:val="20"/>
                <w:szCs w:val="20"/>
              </w:rPr>
            </w:pPr>
            <w:r w:rsidRPr="00C4378F">
              <w:rPr>
                <w:sz w:val="20"/>
                <w:szCs w:val="20"/>
              </w:rPr>
              <w:t xml:space="preserve">     100,0   </w:t>
            </w:r>
          </w:p>
        </w:tc>
      </w:tr>
      <w:tr w:rsidR="00C4378F" w:rsidRPr="00C4378F" w:rsidTr="00C4378F">
        <w:trPr>
          <w:trHeight w:val="1200"/>
        </w:trPr>
        <w:tc>
          <w:tcPr>
            <w:tcW w:w="3701" w:type="dxa"/>
            <w:shd w:val="clear" w:color="000000" w:fill="FFFFFF"/>
            <w:vAlign w:val="center"/>
            <w:hideMark/>
          </w:tcPr>
          <w:p w:rsidR="00C4378F" w:rsidRPr="00C4378F" w:rsidRDefault="00C4378F" w:rsidP="00C4378F">
            <w:pPr>
              <w:spacing w:before="0" w:after="0"/>
              <w:ind w:firstLineChars="100" w:firstLine="220"/>
              <w:jc w:val="left"/>
              <w:rPr>
                <w:sz w:val="22"/>
                <w:szCs w:val="22"/>
              </w:rPr>
            </w:pPr>
            <w:r w:rsidRPr="00C4378F">
              <w:rPr>
                <w:sz w:val="22"/>
                <w:szCs w:val="22"/>
              </w:rPr>
              <w:lastRenderedPageBreak/>
              <w:t>в том числе в крестьянских (фермерских) хозяйствах и хозяйствах индивидуальных предпринимателей</w:t>
            </w:r>
          </w:p>
        </w:tc>
        <w:tc>
          <w:tcPr>
            <w:tcW w:w="1417" w:type="dxa"/>
            <w:shd w:val="clear" w:color="000000" w:fill="FFFFFF"/>
            <w:noWrap/>
            <w:vAlign w:val="center"/>
            <w:hideMark/>
          </w:tcPr>
          <w:p w:rsidR="00C4378F" w:rsidRPr="00C4378F" w:rsidRDefault="00C4378F" w:rsidP="00C4378F">
            <w:pPr>
              <w:spacing w:before="0" w:after="0"/>
              <w:rPr>
                <w:sz w:val="22"/>
                <w:szCs w:val="22"/>
              </w:rPr>
            </w:pPr>
            <w:r w:rsidRPr="00C4378F">
              <w:rPr>
                <w:sz w:val="22"/>
                <w:szCs w:val="22"/>
              </w:rPr>
              <w:t xml:space="preserve">           21   </w:t>
            </w:r>
          </w:p>
        </w:tc>
        <w:tc>
          <w:tcPr>
            <w:tcW w:w="1418" w:type="dxa"/>
            <w:shd w:val="clear" w:color="000000" w:fill="FFFFFF"/>
            <w:noWrap/>
            <w:vAlign w:val="center"/>
            <w:hideMark/>
          </w:tcPr>
          <w:p w:rsidR="00C4378F" w:rsidRPr="00C4378F" w:rsidRDefault="00C4378F" w:rsidP="00C4378F">
            <w:pPr>
              <w:spacing w:before="0" w:after="0"/>
              <w:rPr>
                <w:sz w:val="22"/>
                <w:szCs w:val="22"/>
              </w:rPr>
            </w:pPr>
            <w:r w:rsidRPr="00C4378F">
              <w:rPr>
                <w:sz w:val="22"/>
                <w:szCs w:val="22"/>
              </w:rPr>
              <w:t xml:space="preserve">          19   </w:t>
            </w:r>
          </w:p>
        </w:tc>
        <w:tc>
          <w:tcPr>
            <w:tcW w:w="1276" w:type="dxa"/>
            <w:shd w:val="clear" w:color="000000" w:fill="FFFFFF"/>
            <w:noWrap/>
            <w:vAlign w:val="center"/>
            <w:hideMark/>
          </w:tcPr>
          <w:p w:rsidR="00C4378F" w:rsidRPr="00C4378F" w:rsidRDefault="00C4378F" w:rsidP="00C4378F">
            <w:pPr>
              <w:spacing w:before="0" w:after="0"/>
              <w:rPr>
                <w:sz w:val="20"/>
                <w:szCs w:val="20"/>
              </w:rPr>
            </w:pPr>
            <w:r w:rsidRPr="00C4378F">
              <w:rPr>
                <w:sz w:val="20"/>
                <w:szCs w:val="20"/>
              </w:rPr>
              <w:t xml:space="preserve">           90,5   </w:t>
            </w:r>
          </w:p>
        </w:tc>
        <w:tc>
          <w:tcPr>
            <w:tcW w:w="1134" w:type="dxa"/>
            <w:shd w:val="clear" w:color="000000" w:fill="FFFFFF"/>
            <w:noWrap/>
            <w:vAlign w:val="center"/>
            <w:hideMark/>
          </w:tcPr>
          <w:p w:rsidR="00C4378F" w:rsidRPr="00C4378F" w:rsidRDefault="00C4378F" w:rsidP="00C4378F">
            <w:pPr>
              <w:spacing w:before="0" w:after="0"/>
              <w:rPr>
                <w:sz w:val="22"/>
                <w:szCs w:val="22"/>
              </w:rPr>
            </w:pPr>
            <w:r w:rsidRPr="00C4378F">
              <w:rPr>
                <w:sz w:val="22"/>
                <w:szCs w:val="22"/>
              </w:rPr>
              <w:t xml:space="preserve">              19   </w:t>
            </w:r>
          </w:p>
        </w:tc>
        <w:tc>
          <w:tcPr>
            <w:tcW w:w="1000" w:type="dxa"/>
            <w:shd w:val="clear" w:color="000000" w:fill="FFFFFF"/>
            <w:noWrap/>
            <w:vAlign w:val="center"/>
            <w:hideMark/>
          </w:tcPr>
          <w:p w:rsidR="00C4378F" w:rsidRPr="00C4378F" w:rsidRDefault="00C4378F" w:rsidP="00C4378F">
            <w:pPr>
              <w:spacing w:before="0" w:after="0"/>
              <w:rPr>
                <w:sz w:val="20"/>
                <w:szCs w:val="20"/>
              </w:rPr>
            </w:pPr>
            <w:r w:rsidRPr="00C4378F">
              <w:rPr>
                <w:sz w:val="20"/>
                <w:szCs w:val="20"/>
              </w:rPr>
              <w:t xml:space="preserve">        100,0   </w:t>
            </w:r>
          </w:p>
        </w:tc>
        <w:tc>
          <w:tcPr>
            <w:tcW w:w="1240" w:type="dxa"/>
            <w:shd w:val="clear" w:color="000000" w:fill="FFFFFF"/>
            <w:noWrap/>
            <w:vAlign w:val="center"/>
            <w:hideMark/>
          </w:tcPr>
          <w:p w:rsidR="00C4378F" w:rsidRPr="00C4378F" w:rsidRDefault="00C4378F" w:rsidP="00C4378F">
            <w:pPr>
              <w:spacing w:before="0" w:after="0"/>
              <w:rPr>
                <w:sz w:val="22"/>
                <w:szCs w:val="22"/>
              </w:rPr>
            </w:pPr>
            <w:r w:rsidRPr="00C4378F">
              <w:rPr>
                <w:sz w:val="22"/>
                <w:szCs w:val="22"/>
              </w:rPr>
              <w:t xml:space="preserve">             20   </w:t>
            </w:r>
          </w:p>
        </w:tc>
        <w:tc>
          <w:tcPr>
            <w:tcW w:w="960" w:type="dxa"/>
            <w:shd w:val="clear" w:color="000000" w:fill="FFFFFF"/>
            <w:noWrap/>
            <w:vAlign w:val="center"/>
            <w:hideMark/>
          </w:tcPr>
          <w:p w:rsidR="00C4378F" w:rsidRPr="00C4378F" w:rsidRDefault="00C4378F" w:rsidP="00C4378F">
            <w:pPr>
              <w:spacing w:before="0" w:after="0"/>
              <w:rPr>
                <w:sz w:val="20"/>
                <w:szCs w:val="20"/>
              </w:rPr>
            </w:pPr>
            <w:r w:rsidRPr="00C4378F">
              <w:rPr>
                <w:sz w:val="20"/>
                <w:szCs w:val="20"/>
              </w:rPr>
              <w:t xml:space="preserve">       105,3   </w:t>
            </w:r>
          </w:p>
        </w:tc>
        <w:tc>
          <w:tcPr>
            <w:tcW w:w="1360" w:type="dxa"/>
            <w:shd w:val="clear" w:color="000000" w:fill="FFFFFF"/>
            <w:noWrap/>
            <w:vAlign w:val="center"/>
            <w:hideMark/>
          </w:tcPr>
          <w:p w:rsidR="00C4378F" w:rsidRPr="00C4378F" w:rsidRDefault="00C4378F" w:rsidP="00C4378F">
            <w:pPr>
              <w:spacing w:before="0" w:after="0"/>
              <w:rPr>
                <w:sz w:val="22"/>
                <w:szCs w:val="22"/>
              </w:rPr>
            </w:pPr>
            <w:r w:rsidRPr="00C4378F">
              <w:rPr>
                <w:sz w:val="22"/>
                <w:szCs w:val="22"/>
              </w:rPr>
              <w:t xml:space="preserve">               21   </w:t>
            </w:r>
          </w:p>
        </w:tc>
        <w:tc>
          <w:tcPr>
            <w:tcW w:w="840" w:type="dxa"/>
            <w:shd w:val="clear" w:color="000000" w:fill="FFFFFF"/>
            <w:noWrap/>
            <w:vAlign w:val="center"/>
            <w:hideMark/>
          </w:tcPr>
          <w:p w:rsidR="00C4378F" w:rsidRPr="00C4378F" w:rsidRDefault="00C4378F" w:rsidP="00C4378F">
            <w:pPr>
              <w:spacing w:before="0" w:after="0"/>
              <w:rPr>
                <w:sz w:val="20"/>
                <w:szCs w:val="20"/>
              </w:rPr>
            </w:pPr>
            <w:r w:rsidRPr="00C4378F">
              <w:rPr>
                <w:sz w:val="20"/>
                <w:szCs w:val="20"/>
              </w:rPr>
              <w:t xml:space="preserve">     105,0   </w:t>
            </w:r>
          </w:p>
        </w:tc>
      </w:tr>
      <w:tr w:rsidR="00C4378F" w:rsidRPr="00C4378F" w:rsidTr="00C4378F">
        <w:trPr>
          <w:trHeight w:val="285"/>
        </w:trPr>
        <w:tc>
          <w:tcPr>
            <w:tcW w:w="3701" w:type="dxa"/>
            <w:shd w:val="clear" w:color="000000" w:fill="FFFFFF"/>
            <w:vAlign w:val="center"/>
            <w:hideMark/>
          </w:tcPr>
          <w:p w:rsidR="00C4378F" w:rsidRPr="00C4378F" w:rsidRDefault="00C4378F" w:rsidP="00C4378F">
            <w:pPr>
              <w:spacing w:before="0" w:after="0"/>
              <w:ind w:firstLineChars="100" w:firstLine="220"/>
              <w:jc w:val="left"/>
              <w:rPr>
                <w:sz w:val="22"/>
                <w:szCs w:val="22"/>
              </w:rPr>
            </w:pPr>
            <w:r w:rsidRPr="00C4378F">
              <w:rPr>
                <w:sz w:val="22"/>
                <w:szCs w:val="22"/>
              </w:rPr>
              <w:t>в том числе в личных подсобных хозяйствах</w:t>
            </w:r>
          </w:p>
        </w:tc>
        <w:tc>
          <w:tcPr>
            <w:tcW w:w="1417" w:type="dxa"/>
            <w:shd w:val="clear" w:color="000000" w:fill="FFFFFF"/>
            <w:noWrap/>
            <w:vAlign w:val="center"/>
            <w:hideMark/>
          </w:tcPr>
          <w:p w:rsidR="00C4378F" w:rsidRPr="00C4378F" w:rsidRDefault="00C4378F" w:rsidP="00C4378F">
            <w:pPr>
              <w:spacing w:before="0" w:after="0"/>
              <w:rPr>
                <w:sz w:val="22"/>
                <w:szCs w:val="22"/>
              </w:rPr>
            </w:pPr>
            <w:r w:rsidRPr="00C4378F">
              <w:rPr>
                <w:sz w:val="22"/>
                <w:szCs w:val="22"/>
              </w:rPr>
              <w:t xml:space="preserve">         352   </w:t>
            </w:r>
          </w:p>
        </w:tc>
        <w:tc>
          <w:tcPr>
            <w:tcW w:w="1418" w:type="dxa"/>
            <w:shd w:val="clear" w:color="000000" w:fill="FFFFFF"/>
            <w:noWrap/>
            <w:vAlign w:val="center"/>
            <w:hideMark/>
          </w:tcPr>
          <w:p w:rsidR="00C4378F" w:rsidRPr="00C4378F" w:rsidRDefault="00C4378F" w:rsidP="00C4378F">
            <w:pPr>
              <w:spacing w:before="0" w:after="0"/>
              <w:rPr>
                <w:sz w:val="22"/>
                <w:szCs w:val="22"/>
              </w:rPr>
            </w:pPr>
            <w:r w:rsidRPr="00C4378F">
              <w:rPr>
                <w:sz w:val="22"/>
                <w:szCs w:val="22"/>
              </w:rPr>
              <w:t xml:space="preserve">         367   </w:t>
            </w:r>
          </w:p>
        </w:tc>
        <w:tc>
          <w:tcPr>
            <w:tcW w:w="1276" w:type="dxa"/>
            <w:shd w:val="clear" w:color="000000" w:fill="FFFFFF"/>
            <w:noWrap/>
            <w:vAlign w:val="center"/>
            <w:hideMark/>
          </w:tcPr>
          <w:p w:rsidR="00C4378F" w:rsidRPr="00C4378F" w:rsidRDefault="00C4378F" w:rsidP="00C4378F">
            <w:pPr>
              <w:spacing w:before="0" w:after="0"/>
              <w:rPr>
                <w:sz w:val="20"/>
                <w:szCs w:val="20"/>
              </w:rPr>
            </w:pPr>
            <w:r w:rsidRPr="00C4378F">
              <w:rPr>
                <w:sz w:val="20"/>
                <w:szCs w:val="20"/>
              </w:rPr>
              <w:t xml:space="preserve">         104,3   </w:t>
            </w:r>
          </w:p>
        </w:tc>
        <w:tc>
          <w:tcPr>
            <w:tcW w:w="1134" w:type="dxa"/>
            <w:shd w:val="clear" w:color="000000" w:fill="FFFFFF"/>
            <w:noWrap/>
            <w:vAlign w:val="center"/>
            <w:hideMark/>
          </w:tcPr>
          <w:p w:rsidR="00C4378F" w:rsidRPr="00C4378F" w:rsidRDefault="00C4378F" w:rsidP="00C4378F">
            <w:pPr>
              <w:spacing w:before="0" w:after="0"/>
              <w:rPr>
                <w:sz w:val="22"/>
                <w:szCs w:val="22"/>
              </w:rPr>
            </w:pPr>
            <w:r w:rsidRPr="00C4378F">
              <w:rPr>
                <w:sz w:val="22"/>
                <w:szCs w:val="22"/>
              </w:rPr>
              <w:t xml:space="preserve">            377   </w:t>
            </w:r>
          </w:p>
        </w:tc>
        <w:tc>
          <w:tcPr>
            <w:tcW w:w="1000" w:type="dxa"/>
            <w:shd w:val="clear" w:color="000000" w:fill="FFFFFF"/>
            <w:noWrap/>
            <w:vAlign w:val="center"/>
            <w:hideMark/>
          </w:tcPr>
          <w:p w:rsidR="00C4378F" w:rsidRPr="00C4378F" w:rsidRDefault="00C4378F" w:rsidP="00C4378F">
            <w:pPr>
              <w:spacing w:before="0" w:after="0"/>
              <w:rPr>
                <w:sz w:val="20"/>
                <w:szCs w:val="20"/>
              </w:rPr>
            </w:pPr>
            <w:r w:rsidRPr="00C4378F">
              <w:rPr>
                <w:sz w:val="20"/>
                <w:szCs w:val="20"/>
              </w:rPr>
              <w:t xml:space="preserve">        102,7   </w:t>
            </w:r>
          </w:p>
        </w:tc>
        <w:tc>
          <w:tcPr>
            <w:tcW w:w="1240" w:type="dxa"/>
            <w:shd w:val="clear" w:color="000000" w:fill="FFFFFF"/>
            <w:noWrap/>
            <w:vAlign w:val="center"/>
            <w:hideMark/>
          </w:tcPr>
          <w:p w:rsidR="00C4378F" w:rsidRPr="00C4378F" w:rsidRDefault="00C4378F" w:rsidP="00C4378F">
            <w:pPr>
              <w:spacing w:before="0" w:after="0"/>
              <w:rPr>
                <w:sz w:val="22"/>
                <w:szCs w:val="22"/>
              </w:rPr>
            </w:pPr>
            <w:r w:rsidRPr="00C4378F">
              <w:rPr>
                <w:sz w:val="22"/>
                <w:szCs w:val="22"/>
              </w:rPr>
              <w:t xml:space="preserve">           385   </w:t>
            </w:r>
          </w:p>
        </w:tc>
        <w:tc>
          <w:tcPr>
            <w:tcW w:w="960" w:type="dxa"/>
            <w:shd w:val="clear" w:color="000000" w:fill="FFFFFF"/>
            <w:noWrap/>
            <w:vAlign w:val="center"/>
            <w:hideMark/>
          </w:tcPr>
          <w:p w:rsidR="00C4378F" w:rsidRPr="00C4378F" w:rsidRDefault="00C4378F" w:rsidP="00C4378F">
            <w:pPr>
              <w:spacing w:before="0" w:after="0"/>
              <w:rPr>
                <w:sz w:val="20"/>
                <w:szCs w:val="20"/>
              </w:rPr>
            </w:pPr>
            <w:r w:rsidRPr="00C4378F">
              <w:rPr>
                <w:sz w:val="20"/>
                <w:szCs w:val="20"/>
              </w:rPr>
              <w:t xml:space="preserve">       102,1   </w:t>
            </w:r>
          </w:p>
        </w:tc>
        <w:tc>
          <w:tcPr>
            <w:tcW w:w="1360" w:type="dxa"/>
            <w:shd w:val="clear" w:color="000000" w:fill="FFFFFF"/>
            <w:noWrap/>
            <w:vAlign w:val="center"/>
            <w:hideMark/>
          </w:tcPr>
          <w:p w:rsidR="00C4378F" w:rsidRPr="00C4378F" w:rsidRDefault="00C4378F" w:rsidP="00C4378F">
            <w:pPr>
              <w:spacing w:before="0" w:after="0"/>
              <w:rPr>
                <w:sz w:val="22"/>
                <w:szCs w:val="22"/>
              </w:rPr>
            </w:pPr>
            <w:r w:rsidRPr="00C4378F">
              <w:rPr>
                <w:sz w:val="22"/>
                <w:szCs w:val="22"/>
              </w:rPr>
              <w:t xml:space="preserve">             387   </w:t>
            </w:r>
          </w:p>
        </w:tc>
        <w:tc>
          <w:tcPr>
            <w:tcW w:w="840" w:type="dxa"/>
            <w:shd w:val="clear" w:color="000000" w:fill="FFFFFF"/>
            <w:noWrap/>
            <w:vAlign w:val="center"/>
            <w:hideMark/>
          </w:tcPr>
          <w:p w:rsidR="00C4378F" w:rsidRPr="00C4378F" w:rsidRDefault="00C4378F" w:rsidP="00C4378F">
            <w:pPr>
              <w:spacing w:before="0" w:after="0"/>
              <w:rPr>
                <w:sz w:val="20"/>
                <w:szCs w:val="20"/>
              </w:rPr>
            </w:pPr>
            <w:r w:rsidRPr="00C4378F">
              <w:rPr>
                <w:sz w:val="20"/>
                <w:szCs w:val="20"/>
              </w:rPr>
              <w:t xml:space="preserve">     100,5   </w:t>
            </w:r>
          </w:p>
        </w:tc>
      </w:tr>
      <w:tr w:rsidR="00C4378F" w:rsidRPr="00C4378F" w:rsidTr="00C4378F">
        <w:trPr>
          <w:trHeight w:val="285"/>
        </w:trPr>
        <w:tc>
          <w:tcPr>
            <w:tcW w:w="3701" w:type="dxa"/>
            <w:shd w:val="clear" w:color="000000" w:fill="FFFFFF"/>
            <w:vAlign w:val="center"/>
            <w:hideMark/>
          </w:tcPr>
          <w:p w:rsidR="00C4378F" w:rsidRPr="00C4378F" w:rsidRDefault="00C4378F" w:rsidP="00C4378F">
            <w:pPr>
              <w:spacing w:before="0" w:after="0"/>
              <w:jc w:val="left"/>
              <w:rPr>
                <w:sz w:val="22"/>
                <w:szCs w:val="22"/>
              </w:rPr>
            </w:pPr>
            <w:r w:rsidRPr="00C4378F">
              <w:rPr>
                <w:sz w:val="22"/>
                <w:szCs w:val="22"/>
              </w:rPr>
              <w:t xml:space="preserve">Свиньи, голов </w:t>
            </w:r>
          </w:p>
        </w:tc>
        <w:tc>
          <w:tcPr>
            <w:tcW w:w="1417" w:type="dxa"/>
            <w:shd w:val="clear" w:color="000000" w:fill="FFFFFF"/>
            <w:vAlign w:val="center"/>
            <w:hideMark/>
          </w:tcPr>
          <w:p w:rsidR="00C4378F" w:rsidRPr="00C4378F" w:rsidRDefault="00C4378F" w:rsidP="00C4378F">
            <w:pPr>
              <w:spacing w:before="0" w:after="0"/>
              <w:jc w:val="left"/>
              <w:rPr>
                <w:sz w:val="22"/>
                <w:szCs w:val="22"/>
              </w:rPr>
            </w:pPr>
            <w:r w:rsidRPr="00C4378F">
              <w:rPr>
                <w:sz w:val="22"/>
                <w:szCs w:val="22"/>
              </w:rPr>
              <w:t xml:space="preserve">         489   </w:t>
            </w:r>
          </w:p>
        </w:tc>
        <w:tc>
          <w:tcPr>
            <w:tcW w:w="1418" w:type="dxa"/>
            <w:shd w:val="clear" w:color="000000" w:fill="FFFFFF"/>
            <w:vAlign w:val="center"/>
            <w:hideMark/>
          </w:tcPr>
          <w:p w:rsidR="00C4378F" w:rsidRPr="00C4378F" w:rsidRDefault="00C4378F" w:rsidP="00C4378F">
            <w:pPr>
              <w:spacing w:before="0" w:after="0"/>
              <w:jc w:val="left"/>
              <w:rPr>
                <w:sz w:val="22"/>
                <w:szCs w:val="22"/>
              </w:rPr>
            </w:pPr>
            <w:r w:rsidRPr="00C4378F">
              <w:rPr>
                <w:sz w:val="22"/>
                <w:szCs w:val="22"/>
              </w:rPr>
              <w:t xml:space="preserve">         150   </w:t>
            </w:r>
          </w:p>
        </w:tc>
        <w:tc>
          <w:tcPr>
            <w:tcW w:w="1276" w:type="dxa"/>
            <w:shd w:val="clear" w:color="000000" w:fill="FFFFFF"/>
            <w:noWrap/>
            <w:vAlign w:val="center"/>
            <w:hideMark/>
          </w:tcPr>
          <w:p w:rsidR="00C4378F" w:rsidRPr="00C4378F" w:rsidRDefault="00C4378F" w:rsidP="00C4378F">
            <w:pPr>
              <w:spacing w:before="0" w:after="0"/>
              <w:rPr>
                <w:sz w:val="20"/>
                <w:szCs w:val="20"/>
              </w:rPr>
            </w:pPr>
            <w:r w:rsidRPr="00C4378F">
              <w:rPr>
                <w:sz w:val="20"/>
                <w:szCs w:val="20"/>
              </w:rPr>
              <w:t xml:space="preserve">           30,7   </w:t>
            </w:r>
          </w:p>
        </w:tc>
        <w:tc>
          <w:tcPr>
            <w:tcW w:w="1134" w:type="dxa"/>
            <w:shd w:val="clear" w:color="000000" w:fill="FFFFFF"/>
            <w:vAlign w:val="center"/>
            <w:hideMark/>
          </w:tcPr>
          <w:p w:rsidR="00C4378F" w:rsidRPr="00C4378F" w:rsidRDefault="00C4378F" w:rsidP="00C4378F">
            <w:pPr>
              <w:spacing w:before="0" w:after="0"/>
              <w:jc w:val="left"/>
              <w:rPr>
                <w:sz w:val="22"/>
                <w:szCs w:val="22"/>
              </w:rPr>
            </w:pPr>
            <w:r w:rsidRPr="00C4378F">
              <w:rPr>
                <w:sz w:val="22"/>
                <w:szCs w:val="22"/>
              </w:rPr>
              <w:t xml:space="preserve">            110   </w:t>
            </w:r>
          </w:p>
        </w:tc>
        <w:tc>
          <w:tcPr>
            <w:tcW w:w="1000" w:type="dxa"/>
            <w:shd w:val="clear" w:color="000000" w:fill="FFFFFF"/>
            <w:noWrap/>
            <w:vAlign w:val="center"/>
            <w:hideMark/>
          </w:tcPr>
          <w:p w:rsidR="00C4378F" w:rsidRPr="00C4378F" w:rsidRDefault="00C4378F" w:rsidP="00C4378F">
            <w:pPr>
              <w:spacing w:before="0" w:after="0"/>
              <w:rPr>
                <w:sz w:val="20"/>
                <w:szCs w:val="20"/>
              </w:rPr>
            </w:pPr>
            <w:r w:rsidRPr="00C4378F">
              <w:rPr>
                <w:sz w:val="20"/>
                <w:szCs w:val="20"/>
              </w:rPr>
              <w:t xml:space="preserve">          73,3   </w:t>
            </w:r>
          </w:p>
        </w:tc>
        <w:tc>
          <w:tcPr>
            <w:tcW w:w="1240" w:type="dxa"/>
            <w:shd w:val="clear" w:color="000000" w:fill="FFFFFF"/>
            <w:vAlign w:val="center"/>
            <w:hideMark/>
          </w:tcPr>
          <w:p w:rsidR="00C4378F" w:rsidRPr="00C4378F" w:rsidRDefault="00C4378F" w:rsidP="00C4378F">
            <w:pPr>
              <w:spacing w:before="0" w:after="0"/>
              <w:jc w:val="left"/>
              <w:rPr>
                <w:sz w:val="22"/>
                <w:szCs w:val="22"/>
              </w:rPr>
            </w:pPr>
            <w:r w:rsidRPr="00C4378F">
              <w:rPr>
                <w:sz w:val="22"/>
                <w:szCs w:val="22"/>
              </w:rPr>
              <w:t xml:space="preserve">             50   </w:t>
            </w:r>
          </w:p>
        </w:tc>
        <w:tc>
          <w:tcPr>
            <w:tcW w:w="960" w:type="dxa"/>
            <w:shd w:val="clear" w:color="000000" w:fill="FFFFFF"/>
            <w:noWrap/>
            <w:vAlign w:val="center"/>
            <w:hideMark/>
          </w:tcPr>
          <w:p w:rsidR="00C4378F" w:rsidRPr="00C4378F" w:rsidRDefault="00C4378F" w:rsidP="00C4378F">
            <w:pPr>
              <w:spacing w:before="0" w:after="0"/>
              <w:rPr>
                <w:sz w:val="20"/>
                <w:szCs w:val="20"/>
              </w:rPr>
            </w:pPr>
            <w:r w:rsidRPr="00C4378F">
              <w:rPr>
                <w:sz w:val="20"/>
                <w:szCs w:val="20"/>
              </w:rPr>
              <w:t xml:space="preserve">         45,5   </w:t>
            </w:r>
          </w:p>
        </w:tc>
        <w:tc>
          <w:tcPr>
            <w:tcW w:w="1360" w:type="dxa"/>
            <w:shd w:val="clear" w:color="000000" w:fill="FFFFFF"/>
            <w:vAlign w:val="center"/>
            <w:hideMark/>
          </w:tcPr>
          <w:p w:rsidR="00C4378F" w:rsidRPr="00C4378F" w:rsidRDefault="00C4378F" w:rsidP="00C4378F">
            <w:pPr>
              <w:spacing w:before="0" w:after="0"/>
              <w:jc w:val="left"/>
              <w:rPr>
                <w:sz w:val="22"/>
                <w:szCs w:val="22"/>
              </w:rPr>
            </w:pPr>
            <w:r w:rsidRPr="00C4378F">
              <w:rPr>
                <w:sz w:val="22"/>
                <w:szCs w:val="22"/>
              </w:rPr>
              <w:t xml:space="preserve">               15   </w:t>
            </w:r>
          </w:p>
        </w:tc>
        <w:tc>
          <w:tcPr>
            <w:tcW w:w="840" w:type="dxa"/>
            <w:shd w:val="clear" w:color="000000" w:fill="FFFFFF"/>
            <w:noWrap/>
            <w:vAlign w:val="center"/>
            <w:hideMark/>
          </w:tcPr>
          <w:p w:rsidR="00C4378F" w:rsidRPr="00C4378F" w:rsidRDefault="00C4378F" w:rsidP="00C4378F">
            <w:pPr>
              <w:spacing w:before="0" w:after="0"/>
              <w:rPr>
                <w:sz w:val="20"/>
                <w:szCs w:val="20"/>
              </w:rPr>
            </w:pPr>
            <w:r w:rsidRPr="00C4378F">
              <w:rPr>
                <w:sz w:val="20"/>
                <w:szCs w:val="20"/>
              </w:rPr>
              <w:t xml:space="preserve">       30,0   </w:t>
            </w:r>
          </w:p>
        </w:tc>
      </w:tr>
      <w:tr w:rsidR="00C4378F" w:rsidRPr="00C4378F" w:rsidTr="00C4378F">
        <w:trPr>
          <w:trHeight w:val="915"/>
        </w:trPr>
        <w:tc>
          <w:tcPr>
            <w:tcW w:w="3701" w:type="dxa"/>
            <w:shd w:val="clear" w:color="000000" w:fill="FFFFFF"/>
            <w:vAlign w:val="center"/>
            <w:hideMark/>
          </w:tcPr>
          <w:p w:rsidR="00C4378F" w:rsidRPr="00C4378F" w:rsidRDefault="00C4378F" w:rsidP="00C4378F">
            <w:pPr>
              <w:spacing w:before="0" w:after="0"/>
              <w:ind w:firstLineChars="100" w:firstLine="220"/>
              <w:jc w:val="left"/>
              <w:rPr>
                <w:sz w:val="22"/>
                <w:szCs w:val="22"/>
              </w:rPr>
            </w:pPr>
            <w:r w:rsidRPr="00C4378F">
              <w:rPr>
                <w:sz w:val="22"/>
                <w:szCs w:val="22"/>
              </w:rPr>
              <w:t>в том числе в крестьянских (фермерских) хозяйствах и хозяйствах индивидуальных предпринимателей</w:t>
            </w:r>
          </w:p>
        </w:tc>
        <w:tc>
          <w:tcPr>
            <w:tcW w:w="1417" w:type="dxa"/>
            <w:shd w:val="clear" w:color="000000" w:fill="FFFFFF"/>
            <w:noWrap/>
            <w:vAlign w:val="center"/>
            <w:hideMark/>
          </w:tcPr>
          <w:p w:rsidR="00C4378F" w:rsidRPr="00C4378F" w:rsidRDefault="00C4378F" w:rsidP="00C4378F">
            <w:pPr>
              <w:spacing w:before="0" w:after="0"/>
              <w:rPr>
                <w:sz w:val="22"/>
                <w:szCs w:val="22"/>
              </w:rPr>
            </w:pPr>
            <w:r w:rsidRPr="00C4378F">
              <w:rPr>
                <w:sz w:val="22"/>
                <w:szCs w:val="22"/>
              </w:rPr>
              <w:t xml:space="preserve">         206   </w:t>
            </w:r>
          </w:p>
        </w:tc>
        <w:tc>
          <w:tcPr>
            <w:tcW w:w="1418" w:type="dxa"/>
            <w:shd w:val="clear" w:color="000000" w:fill="FFFFFF"/>
            <w:noWrap/>
            <w:vAlign w:val="center"/>
            <w:hideMark/>
          </w:tcPr>
          <w:p w:rsidR="00C4378F" w:rsidRPr="00C4378F" w:rsidRDefault="00C4378F" w:rsidP="00C4378F">
            <w:pPr>
              <w:spacing w:before="0" w:after="0"/>
              <w:rPr>
                <w:sz w:val="22"/>
                <w:szCs w:val="22"/>
              </w:rPr>
            </w:pPr>
            <w:r w:rsidRPr="00C4378F">
              <w:rPr>
                <w:sz w:val="22"/>
                <w:szCs w:val="22"/>
              </w:rPr>
              <w:t xml:space="preserve">            -    </w:t>
            </w:r>
          </w:p>
        </w:tc>
        <w:tc>
          <w:tcPr>
            <w:tcW w:w="1276" w:type="dxa"/>
            <w:shd w:val="clear" w:color="000000" w:fill="FFFFFF"/>
            <w:noWrap/>
            <w:vAlign w:val="center"/>
            <w:hideMark/>
          </w:tcPr>
          <w:p w:rsidR="00C4378F" w:rsidRPr="00C4378F" w:rsidRDefault="00C4378F" w:rsidP="00C4378F">
            <w:pPr>
              <w:spacing w:before="0" w:after="0"/>
              <w:rPr>
                <w:sz w:val="20"/>
                <w:szCs w:val="20"/>
              </w:rPr>
            </w:pPr>
            <w:r w:rsidRPr="00C4378F">
              <w:rPr>
                <w:sz w:val="20"/>
                <w:szCs w:val="20"/>
              </w:rPr>
              <w:t xml:space="preserve">                -    </w:t>
            </w:r>
          </w:p>
        </w:tc>
        <w:tc>
          <w:tcPr>
            <w:tcW w:w="1134" w:type="dxa"/>
            <w:shd w:val="clear" w:color="000000" w:fill="FFFFFF"/>
            <w:noWrap/>
            <w:vAlign w:val="center"/>
            <w:hideMark/>
          </w:tcPr>
          <w:p w:rsidR="00C4378F" w:rsidRPr="00C4378F" w:rsidRDefault="00C4378F" w:rsidP="00C4378F">
            <w:pPr>
              <w:spacing w:before="0" w:after="0"/>
              <w:rPr>
                <w:sz w:val="22"/>
                <w:szCs w:val="22"/>
              </w:rPr>
            </w:pPr>
            <w:r w:rsidRPr="00C4378F">
              <w:rPr>
                <w:sz w:val="22"/>
                <w:szCs w:val="22"/>
              </w:rPr>
              <w:t xml:space="preserve">               -    </w:t>
            </w:r>
          </w:p>
        </w:tc>
        <w:tc>
          <w:tcPr>
            <w:tcW w:w="1000" w:type="dxa"/>
            <w:shd w:val="clear" w:color="000000" w:fill="FFFFFF"/>
            <w:noWrap/>
            <w:vAlign w:val="center"/>
            <w:hideMark/>
          </w:tcPr>
          <w:p w:rsidR="00C4378F" w:rsidRPr="00C4378F" w:rsidRDefault="00C4378F" w:rsidP="00C4378F">
            <w:pPr>
              <w:spacing w:before="0" w:after="0"/>
              <w:rPr>
                <w:sz w:val="20"/>
                <w:szCs w:val="20"/>
              </w:rPr>
            </w:pPr>
            <w:r w:rsidRPr="00C4378F">
              <w:rPr>
                <w:sz w:val="20"/>
                <w:szCs w:val="20"/>
              </w:rPr>
              <w:t xml:space="preserve"> - </w:t>
            </w:r>
          </w:p>
        </w:tc>
        <w:tc>
          <w:tcPr>
            <w:tcW w:w="1240" w:type="dxa"/>
            <w:shd w:val="clear" w:color="000000" w:fill="FFFFFF"/>
            <w:noWrap/>
            <w:vAlign w:val="center"/>
            <w:hideMark/>
          </w:tcPr>
          <w:p w:rsidR="00C4378F" w:rsidRPr="00C4378F" w:rsidRDefault="00C4378F" w:rsidP="00C4378F">
            <w:pPr>
              <w:spacing w:before="0" w:after="0"/>
              <w:rPr>
                <w:sz w:val="22"/>
                <w:szCs w:val="22"/>
              </w:rPr>
            </w:pPr>
            <w:r w:rsidRPr="00C4378F">
              <w:rPr>
                <w:sz w:val="22"/>
                <w:szCs w:val="22"/>
              </w:rPr>
              <w:t xml:space="preserve">              -    </w:t>
            </w:r>
          </w:p>
        </w:tc>
        <w:tc>
          <w:tcPr>
            <w:tcW w:w="960" w:type="dxa"/>
            <w:shd w:val="clear" w:color="000000" w:fill="FFFFFF"/>
            <w:noWrap/>
            <w:vAlign w:val="center"/>
            <w:hideMark/>
          </w:tcPr>
          <w:p w:rsidR="00C4378F" w:rsidRPr="00C4378F" w:rsidRDefault="00C4378F" w:rsidP="00C4378F">
            <w:pPr>
              <w:spacing w:before="0" w:after="0"/>
              <w:rPr>
                <w:sz w:val="20"/>
                <w:szCs w:val="20"/>
              </w:rPr>
            </w:pPr>
            <w:r w:rsidRPr="00C4378F">
              <w:rPr>
                <w:sz w:val="20"/>
                <w:szCs w:val="20"/>
              </w:rPr>
              <w:t xml:space="preserve"> - </w:t>
            </w:r>
          </w:p>
        </w:tc>
        <w:tc>
          <w:tcPr>
            <w:tcW w:w="1360" w:type="dxa"/>
            <w:shd w:val="clear" w:color="000000" w:fill="FFFFFF"/>
            <w:noWrap/>
            <w:vAlign w:val="center"/>
            <w:hideMark/>
          </w:tcPr>
          <w:p w:rsidR="00C4378F" w:rsidRPr="00C4378F" w:rsidRDefault="00C4378F" w:rsidP="00C4378F">
            <w:pPr>
              <w:spacing w:before="0" w:after="0"/>
              <w:rPr>
                <w:sz w:val="22"/>
                <w:szCs w:val="22"/>
              </w:rPr>
            </w:pPr>
            <w:r w:rsidRPr="00C4378F">
              <w:rPr>
                <w:sz w:val="22"/>
                <w:szCs w:val="22"/>
              </w:rPr>
              <w:t xml:space="preserve">                -    </w:t>
            </w:r>
          </w:p>
        </w:tc>
        <w:tc>
          <w:tcPr>
            <w:tcW w:w="840" w:type="dxa"/>
            <w:shd w:val="clear" w:color="000000" w:fill="FFFFFF"/>
            <w:noWrap/>
            <w:vAlign w:val="center"/>
            <w:hideMark/>
          </w:tcPr>
          <w:p w:rsidR="00C4378F" w:rsidRPr="00C4378F" w:rsidRDefault="00C4378F" w:rsidP="00C4378F">
            <w:pPr>
              <w:spacing w:before="0" w:after="0"/>
              <w:rPr>
                <w:sz w:val="20"/>
                <w:szCs w:val="20"/>
              </w:rPr>
            </w:pPr>
            <w:r w:rsidRPr="00C4378F">
              <w:rPr>
                <w:sz w:val="20"/>
                <w:szCs w:val="20"/>
              </w:rPr>
              <w:t> </w:t>
            </w:r>
          </w:p>
        </w:tc>
      </w:tr>
      <w:tr w:rsidR="00C4378F" w:rsidRPr="00C4378F" w:rsidTr="00C4378F">
        <w:trPr>
          <w:trHeight w:val="600"/>
        </w:trPr>
        <w:tc>
          <w:tcPr>
            <w:tcW w:w="3701" w:type="dxa"/>
            <w:shd w:val="clear" w:color="000000" w:fill="FFFFFF"/>
            <w:vAlign w:val="center"/>
            <w:hideMark/>
          </w:tcPr>
          <w:p w:rsidR="00C4378F" w:rsidRPr="00C4378F" w:rsidRDefault="00C4378F" w:rsidP="00C4378F">
            <w:pPr>
              <w:spacing w:before="0" w:after="0"/>
              <w:ind w:firstLineChars="100" w:firstLine="220"/>
              <w:jc w:val="left"/>
              <w:rPr>
                <w:sz w:val="22"/>
                <w:szCs w:val="22"/>
              </w:rPr>
            </w:pPr>
            <w:r w:rsidRPr="00C4378F">
              <w:rPr>
                <w:sz w:val="22"/>
                <w:szCs w:val="22"/>
              </w:rPr>
              <w:t>в том числе в личных подсобных хозяйствах</w:t>
            </w:r>
          </w:p>
        </w:tc>
        <w:tc>
          <w:tcPr>
            <w:tcW w:w="1417" w:type="dxa"/>
            <w:shd w:val="clear" w:color="000000" w:fill="FFFFFF"/>
            <w:noWrap/>
            <w:vAlign w:val="center"/>
            <w:hideMark/>
          </w:tcPr>
          <w:p w:rsidR="00C4378F" w:rsidRPr="00C4378F" w:rsidRDefault="00C4378F" w:rsidP="00C4378F">
            <w:pPr>
              <w:spacing w:before="0" w:after="0"/>
              <w:rPr>
                <w:sz w:val="22"/>
                <w:szCs w:val="22"/>
              </w:rPr>
            </w:pPr>
            <w:r w:rsidRPr="00C4378F">
              <w:rPr>
                <w:sz w:val="22"/>
                <w:szCs w:val="22"/>
              </w:rPr>
              <w:t xml:space="preserve">         283   </w:t>
            </w:r>
          </w:p>
        </w:tc>
        <w:tc>
          <w:tcPr>
            <w:tcW w:w="1418" w:type="dxa"/>
            <w:shd w:val="clear" w:color="000000" w:fill="FFFFFF"/>
            <w:noWrap/>
            <w:vAlign w:val="center"/>
            <w:hideMark/>
          </w:tcPr>
          <w:p w:rsidR="00C4378F" w:rsidRPr="00C4378F" w:rsidRDefault="00C4378F" w:rsidP="00C4378F">
            <w:pPr>
              <w:spacing w:before="0" w:after="0"/>
              <w:rPr>
                <w:sz w:val="22"/>
                <w:szCs w:val="22"/>
              </w:rPr>
            </w:pPr>
            <w:r w:rsidRPr="00C4378F">
              <w:rPr>
                <w:sz w:val="22"/>
                <w:szCs w:val="22"/>
              </w:rPr>
              <w:t xml:space="preserve">         150   </w:t>
            </w:r>
          </w:p>
        </w:tc>
        <w:tc>
          <w:tcPr>
            <w:tcW w:w="1276" w:type="dxa"/>
            <w:shd w:val="clear" w:color="000000" w:fill="FFFFFF"/>
            <w:noWrap/>
            <w:vAlign w:val="center"/>
            <w:hideMark/>
          </w:tcPr>
          <w:p w:rsidR="00C4378F" w:rsidRPr="00C4378F" w:rsidRDefault="00C4378F" w:rsidP="00C4378F">
            <w:pPr>
              <w:spacing w:before="0" w:after="0"/>
              <w:rPr>
                <w:sz w:val="20"/>
                <w:szCs w:val="20"/>
              </w:rPr>
            </w:pPr>
            <w:r w:rsidRPr="00C4378F">
              <w:rPr>
                <w:sz w:val="20"/>
                <w:szCs w:val="20"/>
              </w:rPr>
              <w:t xml:space="preserve">           53,0   </w:t>
            </w:r>
          </w:p>
        </w:tc>
        <w:tc>
          <w:tcPr>
            <w:tcW w:w="1134" w:type="dxa"/>
            <w:shd w:val="clear" w:color="000000" w:fill="FFFFFF"/>
            <w:noWrap/>
            <w:vAlign w:val="center"/>
            <w:hideMark/>
          </w:tcPr>
          <w:p w:rsidR="00C4378F" w:rsidRPr="00C4378F" w:rsidRDefault="00C4378F" w:rsidP="00C4378F">
            <w:pPr>
              <w:spacing w:before="0" w:after="0"/>
              <w:rPr>
                <w:sz w:val="22"/>
                <w:szCs w:val="22"/>
              </w:rPr>
            </w:pPr>
            <w:r w:rsidRPr="00C4378F">
              <w:rPr>
                <w:sz w:val="22"/>
                <w:szCs w:val="22"/>
              </w:rPr>
              <w:t xml:space="preserve">            110   </w:t>
            </w:r>
          </w:p>
        </w:tc>
        <w:tc>
          <w:tcPr>
            <w:tcW w:w="1000" w:type="dxa"/>
            <w:shd w:val="clear" w:color="000000" w:fill="FFFFFF"/>
            <w:noWrap/>
            <w:vAlign w:val="center"/>
            <w:hideMark/>
          </w:tcPr>
          <w:p w:rsidR="00C4378F" w:rsidRPr="00C4378F" w:rsidRDefault="00C4378F" w:rsidP="00C4378F">
            <w:pPr>
              <w:spacing w:before="0" w:after="0"/>
              <w:rPr>
                <w:sz w:val="20"/>
                <w:szCs w:val="20"/>
              </w:rPr>
            </w:pPr>
            <w:r w:rsidRPr="00C4378F">
              <w:rPr>
                <w:sz w:val="20"/>
                <w:szCs w:val="20"/>
              </w:rPr>
              <w:t xml:space="preserve">          73,3   </w:t>
            </w:r>
          </w:p>
        </w:tc>
        <w:tc>
          <w:tcPr>
            <w:tcW w:w="1240" w:type="dxa"/>
            <w:shd w:val="clear" w:color="000000" w:fill="FFFFFF"/>
            <w:noWrap/>
            <w:vAlign w:val="center"/>
            <w:hideMark/>
          </w:tcPr>
          <w:p w:rsidR="00C4378F" w:rsidRPr="00C4378F" w:rsidRDefault="00C4378F" w:rsidP="00C4378F">
            <w:pPr>
              <w:spacing w:before="0" w:after="0"/>
              <w:rPr>
                <w:sz w:val="22"/>
                <w:szCs w:val="22"/>
              </w:rPr>
            </w:pPr>
            <w:r w:rsidRPr="00C4378F">
              <w:rPr>
                <w:sz w:val="22"/>
                <w:szCs w:val="22"/>
              </w:rPr>
              <w:t xml:space="preserve">             50   </w:t>
            </w:r>
          </w:p>
        </w:tc>
        <w:tc>
          <w:tcPr>
            <w:tcW w:w="960" w:type="dxa"/>
            <w:shd w:val="clear" w:color="000000" w:fill="FFFFFF"/>
            <w:noWrap/>
            <w:vAlign w:val="center"/>
            <w:hideMark/>
          </w:tcPr>
          <w:p w:rsidR="00C4378F" w:rsidRPr="00C4378F" w:rsidRDefault="00C4378F" w:rsidP="00C4378F">
            <w:pPr>
              <w:spacing w:before="0" w:after="0"/>
              <w:rPr>
                <w:sz w:val="20"/>
                <w:szCs w:val="20"/>
              </w:rPr>
            </w:pPr>
            <w:r w:rsidRPr="00C4378F">
              <w:rPr>
                <w:sz w:val="20"/>
                <w:szCs w:val="20"/>
              </w:rPr>
              <w:t xml:space="preserve">         45,5   </w:t>
            </w:r>
          </w:p>
        </w:tc>
        <w:tc>
          <w:tcPr>
            <w:tcW w:w="1360" w:type="dxa"/>
            <w:shd w:val="clear" w:color="000000" w:fill="FFFFFF"/>
            <w:noWrap/>
            <w:vAlign w:val="center"/>
            <w:hideMark/>
          </w:tcPr>
          <w:p w:rsidR="00C4378F" w:rsidRPr="00C4378F" w:rsidRDefault="00C4378F" w:rsidP="00C4378F">
            <w:pPr>
              <w:spacing w:before="0" w:after="0"/>
              <w:rPr>
                <w:sz w:val="22"/>
                <w:szCs w:val="22"/>
              </w:rPr>
            </w:pPr>
            <w:r w:rsidRPr="00C4378F">
              <w:rPr>
                <w:sz w:val="22"/>
                <w:szCs w:val="22"/>
              </w:rPr>
              <w:t xml:space="preserve">               15   </w:t>
            </w:r>
          </w:p>
        </w:tc>
        <w:tc>
          <w:tcPr>
            <w:tcW w:w="840" w:type="dxa"/>
            <w:shd w:val="clear" w:color="000000" w:fill="FFFFFF"/>
            <w:noWrap/>
            <w:vAlign w:val="center"/>
            <w:hideMark/>
          </w:tcPr>
          <w:p w:rsidR="00C4378F" w:rsidRPr="00C4378F" w:rsidRDefault="00C4378F" w:rsidP="00C4378F">
            <w:pPr>
              <w:spacing w:before="0" w:after="0"/>
              <w:rPr>
                <w:sz w:val="20"/>
                <w:szCs w:val="20"/>
              </w:rPr>
            </w:pPr>
            <w:r w:rsidRPr="00C4378F">
              <w:rPr>
                <w:sz w:val="20"/>
                <w:szCs w:val="20"/>
              </w:rPr>
              <w:t xml:space="preserve">       30,0   </w:t>
            </w:r>
          </w:p>
        </w:tc>
      </w:tr>
      <w:tr w:rsidR="00C4378F" w:rsidRPr="00C4378F" w:rsidTr="00C4378F">
        <w:trPr>
          <w:trHeight w:val="315"/>
        </w:trPr>
        <w:tc>
          <w:tcPr>
            <w:tcW w:w="3701" w:type="dxa"/>
            <w:shd w:val="clear" w:color="000000" w:fill="FFFFFF"/>
            <w:vAlign w:val="center"/>
            <w:hideMark/>
          </w:tcPr>
          <w:p w:rsidR="00C4378F" w:rsidRPr="00C4378F" w:rsidRDefault="00C4378F" w:rsidP="00C4378F">
            <w:pPr>
              <w:spacing w:before="0" w:after="0"/>
              <w:jc w:val="left"/>
              <w:rPr>
                <w:sz w:val="22"/>
                <w:szCs w:val="22"/>
              </w:rPr>
            </w:pPr>
            <w:r w:rsidRPr="00C4378F">
              <w:rPr>
                <w:sz w:val="22"/>
                <w:szCs w:val="22"/>
              </w:rPr>
              <w:t>Овцы и козы, голов</w:t>
            </w:r>
          </w:p>
        </w:tc>
        <w:tc>
          <w:tcPr>
            <w:tcW w:w="1417" w:type="dxa"/>
            <w:shd w:val="clear" w:color="000000" w:fill="FFFFFF"/>
            <w:noWrap/>
            <w:vAlign w:val="center"/>
            <w:hideMark/>
          </w:tcPr>
          <w:p w:rsidR="00C4378F" w:rsidRPr="00C4378F" w:rsidRDefault="00C4378F" w:rsidP="00C4378F">
            <w:pPr>
              <w:spacing w:before="0" w:after="0"/>
              <w:rPr>
                <w:sz w:val="22"/>
                <w:szCs w:val="22"/>
              </w:rPr>
            </w:pPr>
            <w:r w:rsidRPr="00C4378F">
              <w:rPr>
                <w:sz w:val="22"/>
                <w:szCs w:val="22"/>
              </w:rPr>
              <w:t xml:space="preserve">           67   </w:t>
            </w:r>
          </w:p>
        </w:tc>
        <w:tc>
          <w:tcPr>
            <w:tcW w:w="1418" w:type="dxa"/>
            <w:shd w:val="clear" w:color="000000" w:fill="FFFFFF"/>
            <w:noWrap/>
            <w:vAlign w:val="center"/>
            <w:hideMark/>
          </w:tcPr>
          <w:p w:rsidR="00C4378F" w:rsidRPr="00C4378F" w:rsidRDefault="00C4378F" w:rsidP="00C4378F">
            <w:pPr>
              <w:spacing w:before="0" w:after="0"/>
              <w:rPr>
                <w:sz w:val="22"/>
                <w:szCs w:val="22"/>
              </w:rPr>
            </w:pPr>
            <w:r w:rsidRPr="00C4378F">
              <w:rPr>
                <w:sz w:val="22"/>
                <w:szCs w:val="22"/>
              </w:rPr>
              <w:t xml:space="preserve">          70   </w:t>
            </w:r>
          </w:p>
        </w:tc>
        <w:tc>
          <w:tcPr>
            <w:tcW w:w="1276" w:type="dxa"/>
            <w:shd w:val="clear" w:color="000000" w:fill="FFFFFF"/>
            <w:noWrap/>
            <w:vAlign w:val="center"/>
            <w:hideMark/>
          </w:tcPr>
          <w:p w:rsidR="00C4378F" w:rsidRPr="00C4378F" w:rsidRDefault="00C4378F" w:rsidP="00C4378F">
            <w:pPr>
              <w:spacing w:before="0" w:after="0"/>
              <w:rPr>
                <w:sz w:val="20"/>
                <w:szCs w:val="20"/>
              </w:rPr>
            </w:pPr>
            <w:r w:rsidRPr="00C4378F">
              <w:rPr>
                <w:sz w:val="20"/>
                <w:szCs w:val="20"/>
              </w:rPr>
              <w:t xml:space="preserve">         104,5   </w:t>
            </w:r>
          </w:p>
        </w:tc>
        <w:tc>
          <w:tcPr>
            <w:tcW w:w="1134" w:type="dxa"/>
            <w:shd w:val="clear" w:color="000000" w:fill="FFFFFF"/>
            <w:noWrap/>
            <w:vAlign w:val="center"/>
            <w:hideMark/>
          </w:tcPr>
          <w:p w:rsidR="00C4378F" w:rsidRPr="00C4378F" w:rsidRDefault="00C4378F" w:rsidP="00C4378F">
            <w:pPr>
              <w:spacing w:before="0" w:after="0"/>
              <w:rPr>
                <w:sz w:val="22"/>
                <w:szCs w:val="22"/>
              </w:rPr>
            </w:pPr>
            <w:r w:rsidRPr="00C4378F">
              <w:rPr>
                <w:sz w:val="22"/>
                <w:szCs w:val="22"/>
              </w:rPr>
              <w:t xml:space="preserve">              73   </w:t>
            </w:r>
          </w:p>
        </w:tc>
        <w:tc>
          <w:tcPr>
            <w:tcW w:w="1000" w:type="dxa"/>
            <w:shd w:val="clear" w:color="000000" w:fill="FFFFFF"/>
            <w:noWrap/>
            <w:vAlign w:val="center"/>
            <w:hideMark/>
          </w:tcPr>
          <w:p w:rsidR="00C4378F" w:rsidRPr="00C4378F" w:rsidRDefault="00C4378F" w:rsidP="00C4378F">
            <w:pPr>
              <w:spacing w:before="0" w:after="0"/>
              <w:rPr>
                <w:sz w:val="20"/>
                <w:szCs w:val="20"/>
              </w:rPr>
            </w:pPr>
            <w:r w:rsidRPr="00C4378F">
              <w:rPr>
                <w:sz w:val="20"/>
                <w:szCs w:val="20"/>
              </w:rPr>
              <w:t xml:space="preserve">        104,3   </w:t>
            </w:r>
          </w:p>
        </w:tc>
        <w:tc>
          <w:tcPr>
            <w:tcW w:w="1240" w:type="dxa"/>
            <w:shd w:val="clear" w:color="000000" w:fill="FFFFFF"/>
            <w:noWrap/>
            <w:vAlign w:val="center"/>
            <w:hideMark/>
          </w:tcPr>
          <w:p w:rsidR="00C4378F" w:rsidRPr="00C4378F" w:rsidRDefault="00C4378F" w:rsidP="00C4378F">
            <w:pPr>
              <w:spacing w:before="0" w:after="0"/>
              <w:rPr>
                <w:sz w:val="22"/>
                <w:szCs w:val="22"/>
              </w:rPr>
            </w:pPr>
            <w:r w:rsidRPr="00C4378F">
              <w:rPr>
                <w:sz w:val="22"/>
                <w:szCs w:val="22"/>
              </w:rPr>
              <w:t xml:space="preserve">             75   </w:t>
            </w:r>
          </w:p>
        </w:tc>
        <w:tc>
          <w:tcPr>
            <w:tcW w:w="960" w:type="dxa"/>
            <w:shd w:val="clear" w:color="000000" w:fill="FFFFFF"/>
            <w:noWrap/>
            <w:vAlign w:val="center"/>
            <w:hideMark/>
          </w:tcPr>
          <w:p w:rsidR="00C4378F" w:rsidRPr="00C4378F" w:rsidRDefault="00C4378F" w:rsidP="00C4378F">
            <w:pPr>
              <w:spacing w:before="0" w:after="0"/>
              <w:rPr>
                <w:sz w:val="20"/>
                <w:szCs w:val="20"/>
              </w:rPr>
            </w:pPr>
            <w:r w:rsidRPr="00C4378F">
              <w:rPr>
                <w:sz w:val="20"/>
                <w:szCs w:val="20"/>
              </w:rPr>
              <w:t xml:space="preserve">       102,7   </w:t>
            </w:r>
          </w:p>
        </w:tc>
        <w:tc>
          <w:tcPr>
            <w:tcW w:w="1360" w:type="dxa"/>
            <w:shd w:val="clear" w:color="000000" w:fill="FFFFFF"/>
            <w:noWrap/>
            <w:vAlign w:val="center"/>
            <w:hideMark/>
          </w:tcPr>
          <w:p w:rsidR="00C4378F" w:rsidRPr="00C4378F" w:rsidRDefault="00C4378F" w:rsidP="00C4378F">
            <w:pPr>
              <w:spacing w:before="0" w:after="0"/>
              <w:rPr>
                <w:sz w:val="22"/>
                <w:szCs w:val="22"/>
              </w:rPr>
            </w:pPr>
            <w:r w:rsidRPr="00C4378F">
              <w:rPr>
                <w:sz w:val="22"/>
                <w:szCs w:val="22"/>
              </w:rPr>
              <w:t xml:space="preserve">               76   </w:t>
            </w:r>
          </w:p>
        </w:tc>
        <w:tc>
          <w:tcPr>
            <w:tcW w:w="840" w:type="dxa"/>
            <w:shd w:val="clear" w:color="000000" w:fill="FFFFFF"/>
            <w:noWrap/>
            <w:vAlign w:val="center"/>
            <w:hideMark/>
          </w:tcPr>
          <w:p w:rsidR="00C4378F" w:rsidRPr="00C4378F" w:rsidRDefault="00C4378F" w:rsidP="00C4378F">
            <w:pPr>
              <w:spacing w:before="0" w:after="0"/>
              <w:rPr>
                <w:sz w:val="20"/>
                <w:szCs w:val="20"/>
              </w:rPr>
            </w:pPr>
            <w:r w:rsidRPr="00C4378F">
              <w:rPr>
                <w:sz w:val="20"/>
                <w:szCs w:val="20"/>
              </w:rPr>
              <w:t xml:space="preserve">     101,3   </w:t>
            </w:r>
          </w:p>
        </w:tc>
      </w:tr>
      <w:tr w:rsidR="00C4378F" w:rsidRPr="00C4378F" w:rsidTr="00C4378F">
        <w:trPr>
          <w:trHeight w:val="345"/>
        </w:trPr>
        <w:tc>
          <w:tcPr>
            <w:tcW w:w="3701" w:type="dxa"/>
            <w:shd w:val="clear" w:color="000000" w:fill="FFFFFF"/>
            <w:vAlign w:val="center"/>
            <w:hideMark/>
          </w:tcPr>
          <w:p w:rsidR="00C4378F" w:rsidRPr="00C4378F" w:rsidRDefault="00C4378F" w:rsidP="00C4378F">
            <w:pPr>
              <w:spacing w:before="0" w:after="0"/>
              <w:jc w:val="left"/>
              <w:rPr>
                <w:sz w:val="22"/>
                <w:szCs w:val="22"/>
              </w:rPr>
            </w:pPr>
            <w:r w:rsidRPr="00C4378F">
              <w:rPr>
                <w:sz w:val="22"/>
                <w:szCs w:val="22"/>
              </w:rPr>
              <w:t>Птица, тысяч голов</w:t>
            </w:r>
          </w:p>
        </w:tc>
        <w:tc>
          <w:tcPr>
            <w:tcW w:w="1417" w:type="dxa"/>
            <w:shd w:val="clear" w:color="000000" w:fill="FFFFFF"/>
            <w:noWrap/>
            <w:vAlign w:val="center"/>
            <w:hideMark/>
          </w:tcPr>
          <w:p w:rsidR="00C4378F" w:rsidRPr="00C4378F" w:rsidRDefault="00C4378F" w:rsidP="00C4378F">
            <w:pPr>
              <w:spacing w:before="0" w:after="0"/>
              <w:rPr>
                <w:sz w:val="22"/>
                <w:szCs w:val="22"/>
              </w:rPr>
            </w:pPr>
            <w:r w:rsidRPr="00C4378F">
              <w:rPr>
                <w:sz w:val="22"/>
                <w:szCs w:val="22"/>
              </w:rPr>
              <w:t xml:space="preserve">     15,000   </w:t>
            </w:r>
          </w:p>
        </w:tc>
        <w:tc>
          <w:tcPr>
            <w:tcW w:w="1418" w:type="dxa"/>
            <w:shd w:val="clear" w:color="000000" w:fill="FFFFFF"/>
            <w:noWrap/>
            <w:vAlign w:val="center"/>
            <w:hideMark/>
          </w:tcPr>
          <w:p w:rsidR="00C4378F" w:rsidRPr="00C4378F" w:rsidRDefault="00C4378F" w:rsidP="00C4378F">
            <w:pPr>
              <w:spacing w:before="0" w:after="0"/>
              <w:rPr>
                <w:sz w:val="22"/>
                <w:szCs w:val="22"/>
              </w:rPr>
            </w:pPr>
            <w:r w:rsidRPr="00C4378F">
              <w:rPr>
                <w:sz w:val="22"/>
                <w:szCs w:val="22"/>
              </w:rPr>
              <w:t xml:space="preserve">    16,293   </w:t>
            </w:r>
          </w:p>
        </w:tc>
        <w:tc>
          <w:tcPr>
            <w:tcW w:w="1276" w:type="dxa"/>
            <w:shd w:val="clear" w:color="000000" w:fill="FFFFFF"/>
            <w:noWrap/>
            <w:vAlign w:val="center"/>
            <w:hideMark/>
          </w:tcPr>
          <w:p w:rsidR="00C4378F" w:rsidRPr="00C4378F" w:rsidRDefault="00C4378F" w:rsidP="00C4378F">
            <w:pPr>
              <w:spacing w:before="0" w:after="0"/>
              <w:rPr>
                <w:sz w:val="20"/>
                <w:szCs w:val="20"/>
              </w:rPr>
            </w:pPr>
            <w:r w:rsidRPr="00C4378F">
              <w:rPr>
                <w:sz w:val="20"/>
                <w:szCs w:val="20"/>
              </w:rPr>
              <w:t xml:space="preserve">         108,6   </w:t>
            </w:r>
          </w:p>
        </w:tc>
        <w:tc>
          <w:tcPr>
            <w:tcW w:w="1134" w:type="dxa"/>
            <w:shd w:val="clear" w:color="000000" w:fill="FFFFFF"/>
            <w:noWrap/>
            <w:vAlign w:val="center"/>
            <w:hideMark/>
          </w:tcPr>
          <w:p w:rsidR="00C4378F" w:rsidRPr="00C4378F" w:rsidRDefault="00C4378F" w:rsidP="00C4378F">
            <w:pPr>
              <w:spacing w:before="0" w:after="0"/>
              <w:rPr>
                <w:sz w:val="22"/>
                <w:szCs w:val="22"/>
              </w:rPr>
            </w:pPr>
            <w:r w:rsidRPr="00C4378F">
              <w:rPr>
                <w:sz w:val="22"/>
                <w:szCs w:val="22"/>
              </w:rPr>
              <w:t xml:space="preserve">        16,500   </w:t>
            </w:r>
          </w:p>
        </w:tc>
        <w:tc>
          <w:tcPr>
            <w:tcW w:w="1000" w:type="dxa"/>
            <w:shd w:val="clear" w:color="000000" w:fill="FFFFFF"/>
            <w:noWrap/>
            <w:vAlign w:val="center"/>
            <w:hideMark/>
          </w:tcPr>
          <w:p w:rsidR="00C4378F" w:rsidRPr="00C4378F" w:rsidRDefault="00C4378F" w:rsidP="00C4378F">
            <w:pPr>
              <w:spacing w:before="0" w:after="0"/>
              <w:rPr>
                <w:sz w:val="20"/>
                <w:szCs w:val="20"/>
              </w:rPr>
            </w:pPr>
            <w:r w:rsidRPr="00C4378F">
              <w:rPr>
                <w:sz w:val="20"/>
                <w:szCs w:val="20"/>
              </w:rPr>
              <w:t xml:space="preserve">        101,3   </w:t>
            </w:r>
          </w:p>
        </w:tc>
        <w:tc>
          <w:tcPr>
            <w:tcW w:w="1240" w:type="dxa"/>
            <w:shd w:val="clear" w:color="000000" w:fill="FFFFFF"/>
            <w:noWrap/>
            <w:vAlign w:val="center"/>
            <w:hideMark/>
          </w:tcPr>
          <w:p w:rsidR="00C4378F" w:rsidRPr="00C4378F" w:rsidRDefault="00C4378F" w:rsidP="00C4378F">
            <w:pPr>
              <w:spacing w:before="0" w:after="0"/>
              <w:rPr>
                <w:sz w:val="22"/>
                <w:szCs w:val="22"/>
              </w:rPr>
            </w:pPr>
            <w:r w:rsidRPr="00C4378F">
              <w:rPr>
                <w:sz w:val="22"/>
                <w:szCs w:val="22"/>
              </w:rPr>
              <w:t xml:space="preserve">       17,000   </w:t>
            </w:r>
          </w:p>
        </w:tc>
        <w:tc>
          <w:tcPr>
            <w:tcW w:w="960" w:type="dxa"/>
            <w:shd w:val="clear" w:color="000000" w:fill="FFFFFF"/>
            <w:noWrap/>
            <w:vAlign w:val="center"/>
            <w:hideMark/>
          </w:tcPr>
          <w:p w:rsidR="00C4378F" w:rsidRPr="00C4378F" w:rsidRDefault="00C4378F" w:rsidP="00C4378F">
            <w:pPr>
              <w:spacing w:before="0" w:after="0"/>
              <w:rPr>
                <w:sz w:val="20"/>
                <w:szCs w:val="20"/>
              </w:rPr>
            </w:pPr>
            <w:r w:rsidRPr="00C4378F">
              <w:rPr>
                <w:sz w:val="20"/>
                <w:szCs w:val="20"/>
              </w:rPr>
              <w:t xml:space="preserve">       103,0   </w:t>
            </w:r>
          </w:p>
        </w:tc>
        <w:tc>
          <w:tcPr>
            <w:tcW w:w="1360" w:type="dxa"/>
            <w:shd w:val="clear" w:color="000000" w:fill="FFFFFF"/>
            <w:noWrap/>
            <w:vAlign w:val="center"/>
            <w:hideMark/>
          </w:tcPr>
          <w:p w:rsidR="00C4378F" w:rsidRPr="00C4378F" w:rsidRDefault="00C4378F" w:rsidP="00C4378F">
            <w:pPr>
              <w:spacing w:before="0" w:after="0"/>
              <w:rPr>
                <w:sz w:val="22"/>
                <w:szCs w:val="22"/>
              </w:rPr>
            </w:pPr>
            <w:r w:rsidRPr="00C4378F">
              <w:rPr>
                <w:sz w:val="22"/>
                <w:szCs w:val="22"/>
              </w:rPr>
              <w:t xml:space="preserve">         17,500   </w:t>
            </w:r>
          </w:p>
        </w:tc>
        <w:tc>
          <w:tcPr>
            <w:tcW w:w="840" w:type="dxa"/>
            <w:shd w:val="clear" w:color="000000" w:fill="FFFFFF"/>
            <w:noWrap/>
            <w:vAlign w:val="center"/>
            <w:hideMark/>
          </w:tcPr>
          <w:p w:rsidR="00C4378F" w:rsidRPr="00C4378F" w:rsidRDefault="00C4378F" w:rsidP="00C4378F">
            <w:pPr>
              <w:spacing w:before="0" w:after="0"/>
              <w:rPr>
                <w:sz w:val="20"/>
                <w:szCs w:val="20"/>
              </w:rPr>
            </w:pPr>
            <w:r w:rsidRPr="00C4378F">
              <w:rPr>
                <w:sz w:val="20"/>
                <w:szCs w:val="20"/>
              </w:rPr>
              <w:t xml:space="preserve">     102,9   </w:t>
            </w:r>
          </w:p>
        </w:tc>
      </w:tr>
    </w:tbl>
    <w:p w:rsidR="00BE6DE1" w:rsidRDefault="00BE6DE1" w:rsidP="00BE6DE1">
      <w:pPr>
        <w:tabs>
          <w:tab w:val="left" w:pos="711"/>
        </w:tabs>
        <w:spacing w:before="0" w:after="0"/>
        <w:outlineLvl w:val="8"/>
        <w:rPr>
          <w:b/>
          <w:szCs w:val="28"/>
        </w:rPr>
      </w:pPr>
    </w:p>
    <w:p w:rsidR="00C4378F" w:rsidRDefault="00C4378F" w:rsidP="00BE6DE1">
      <w:pPr>
        <w:tabs>
          <w:tab w:val="left" w:pos="711"/>
        </w:tabs>
        <w:spacing w:before="0" w:after="0"/>
        <w:outlineLvl w:val="8"/>
        <w:rPr>
          <w:b/>
          <w:szCs w:val="28"/>
        </w:rPr>
      </w:pPr>
    </w:p>
    <w:p w:rsidR="00C4378F" w:rsidRDefault="00C4378F" w:rsidP="00BE6DE1">
      <w:pPr>
        <w:tabs>
          <w:tab w:val="left" w:pos="711"/>
        </w:tabs>
        <w:spacing w:before="0" w:after="0"/>
        <w:outlineLvl w:val="8"/>
        <w:rPr>
          <w:b/>
          <w:szCs w:val="28"/>
        </w:rPr>
      </w:pPr>
    </w:p>
    <w:p w:rsidR="00C4378F" w:rsidRDefault="00C4378F" w:rsidP="00BE6DE1">
      <w:pPr>
        <w:tabs>
          <w:tab w:val="left" w:pos="711"/>
        </w:tabs>
        <w:spacing w:before="0" w:after="0"/>
        <w:outlineLvl w:val="8"/>
        <w:rPr>
          <w:b/>
          <w:szCs w:val="28"/>
        </w:rPr>
      </w:pPr>
    </w:p>
    <w:p w:rsidR="00C4378F" w:rsidRDefault="00C4378F" w:rsidP="00BE6DE1">
      <w:pPr>
        <w:tabs>
          <w:tab w:val="left" w:pos="711"/>
        </w:tabs>
        <w:spacing w:before="0" w:after="0"/>
        <w:outlineLvl w:val="8"/>
        <w:rPr>
          <w:b/>
          <w:szCs w:val="28"/>
        </w:rPr>
      </w:pPr>
    </w:p>
    <w:p w:rsidR="00C4378F" w:rsidRDefault="00C4378F" w:rsidP="00BE6DE1">
      <w:pPr>
        <w:tabs>
          <w:tab w:val="left" w:pos="711"/>
        </w:tabs>
        <w:spacing w:before="0" w:after="0"/>
        <w:outlineLvl w:val="8"/>
        <w:rPr>
          <w:b/>
          <w:szCs w:val="28"/>
        </w:rPr>
      </w:pPr>
    </w:p>
    <w:p w:rsidR="00C4378F" w:rsidRDefault="00C4378F" w:rsidP="00BE6DE1">
      <w:pPr>
        <w:tabs>
          <w:tab w:val="left" w:pos="711"/>
        </w:tabs>
        <w:spacing w:before="0" w:after="0"/>
        <w:outlineLvl w:val="8"/>
        <w:rPr>
          <w:b/>
          <w:szCs w:val="28"/>
        </w:rPr>
      </w:pPr>
    </w:p>
    <w:p w:rsidR="00C4378F" w:rsidRDefault="00C4378F" w:rsidP="00BE6DE1">
      <w:pPr>
        <w:tabs>
          <w:tab w:val="left" w:pos="711"/>
        </w:tabs>
        <w:spacing w:before="0" w:after="0"/>
        <w:outlineLvl w:val="8"/>
        <w:rPr>
          <w:b/>
          <w:szCs w:val="28"/>
        </w:rPr>
      </w:pPr>
    </w:p>
    <w:p w:rsidR="00C4378F" w:rsidRDefault="00C4378F" w:rsidP="00BE6DE1">
      <w:pPr>
        <w:tabs>
          <w:tab w:val="left" w:pos="711"/>
        </w:tabs>
        <w:spacing w:before="0" w:after="0"/>
        <w:outlineLvl w:val="8"/>
        <w:rPr>
          <w:b/>
          <w:szCs w:val="28"/>
        </w:rPr>
      </w:pPr>
    </w:p>
    <w:p w:rsidR="00C4378F" w:rsidRDefault="00C4378F" w:rsidP="00BE6DE1">
      <w:pPr>
        <w:tabs>
          <w:tab w:val="left" w:pos="711"/>
        </w:tabs>
        <w:spacing w:before="0" w:after="0"/>
        <w:outlineLvl w:val="8"/>
        <w:rPr>
          <w:b/>
          <w:szCs w:val="28"/>
        </w:rPr>
        <w:sectPr w:rsidR="00C4378F" w:rsidSect="00BE6DE1">
          <w:pgSz w:w="16838" w:h="11906" w:orient="landscape"/>
          <w:pgMar w:top="851" w:right="567" w:bottom="1418" w:left="539" w:header="426" w:footer="312" w:gutter="0"/>
          <w:cols w:space="708"/>
          <w:docGrid w:linePitch="360"/>
        </w:sectPr>
      </w:pPr>
    </w:p>
    <w:p w:rsidR="00DD7393" w:rsidRPr="00DD7393" w:rsidRDefault="00DD7393" w:rsidP="00C4378F">
      <w:pPr>
        <w:tabs>
          <w:tab w:val="left" w:pos="9781"/>
        </w:tabs>
        <w:spacing w:before="0" w:after="0"/>
        <w:rPr>
          <w:sz w:val="28"/>
          <w:szCs w:val="28"/>
          <w:highlight w:val="yellow"/>
        </w:rPr>
      </w:pPr>
    </w:p>
    <w:p w:rsidR="00DD7393" w:rsidRPr="00DD7393" w:rsidRDefault="00DD7393" w:rsidP="00DD7393">
      <w:pPr>
        <w:tabs>
          <w:tab w:val="left" w:pos="9781"/>
        </w:tabs>
        <w:spacing w:before="0" w:after="0"/>
        <w:ind w:firstLine="709"/>
        <w:rPr>
          <w:szCs w:val="28"/>
        </w:rPr>
      </w:pPr>
      <w:r w:rsidRPr="00DD7393">
        <w:rPr>
          <w:szCs w:val="28"/>
        </w:rPr>
        <w:t xml:space="preserve">Как видно из выше приведенной таблицы, практически по всем показателям производства основных видов сельскохозяйственной продукции  происходит положительная динамика роста. </w:t>
      </w:r>
    </w:p>
    <w:p w:rsidR="00DD7393" w:rsidRPr="00046643" w:rsidRDefault="00DD7393" w:rsidP="00046643">
      <w:pPr>
        <w:spacing w:before="0" w:after="0"/>
        <w:ind w:firstLine="709"/>
        <w:rPr>
          <w:szCs w:val="28"/>
        </w:rPr>
      </w:pPr>
      <w:r w:rsidRPr="00DD7393">
        <w:rPr>
          <w:szCs w:val="28"/>
        </w:rPr>
        <w:t xml:space="preserve">Основным производителем сельскохозяйственной продукции является ЗАО имени Т.Г.Шевченко, расположенное на территории х. Шевченко. Данное предприятие  вошло в список трехсот наиболее крупных и эффективных сельхозпредприятий России. Территория предприятия составляет 9,1 тыс. га, из них, площадь сельскохозяйственных угодий - </w:t>
      </w:r>
      <w:smartTag w:uri="urn:schemas-microsoft-com:office:smarttags" w:element="metricconverter">
        <w:smartTagPr>
          <w:attr w:name="ProductID" w:val="8087 га"/>
        </w:smartTagPr>
        <w:r w:rsidRPr="00DD7393">
          <w:rPr>
            <w:szCs w:val="28"/>
          </w:rPr>
          <w:t>8087 га</w:t>
        </w:r>
      </w:smartTag>
      <w:r w:rsidRPr="00DD7393">
        <w:rPr>
          <w:szCs w:val="28"/>
        </w:rPr>
        <w:t xml:space="preserve">, что составляет почти 92,8 % от общей площади земель сельскохозяйственного назначения Ванновского сельского поселения. Основным видом выпускаемой продукции является: зерно, подсолнечник, сахарная свекла, молоко, мясо. </w:t>
      </w:r>
    </w:p>
    <w:p w:rsidR="00DD7393" w:rsidRPr="00DD7393" w:rsidRDefault="00DD7393" w:rsidP="00DD7393">
      <w:pPr>
        <w:spacing w:before="0" w:after="0"/>
        <w:ind w:firstLine="708"/>
        <w:rPr>
          <w:szCs w:val="28"/>
          <w:shd w:val="clear" w:color="auto" w:fill="FFFFFF"/>
        </w:rPr>
      </w:pPr>
      <w:r w:rsidRPr="00DD7393">
        <w:rPr>
          <w:szCs w:val="28"/>
        </w:rPr>
        <w:t xml:space="preserve">В составе пищевой промышленности наибольший удельный вес стабильно занимают производство сахара,  производство растительных и животных масел, производство молочной продукции. Данная продукция производится таким предприятием, как  </w:t>
      </w:r>
      <w:r w:rsidRPr="00DD7393">
        <w:rPr>
          <w:szCs w:val="28"/>
          <w:shd w:val="clear" w:color="auto" w:fill="FFFFFF"/>
        </w:rPr>
        <w:t>РПК «Пищекомбинат Тбилисский».</w:t>
      </w:r>
    </w:p>
    <w:p w:rsidR="00DD7393" w:rsidRPr="00DD7393" w:rsidRDefault="00DD7393" w:rsidP="00DD7393">
      <w:pPr>
        <w:spacing w:before="0" w:after="0"/>
        <w:ind w:firstLine="708"/>
        <w:rPr>
          <w:color w:val="FF0000"/>
          <w:szCs w:val="28"/>
        </w:rPr>
      </w:pPr>
      <w:r w:rsidRPr="00DD7393">
        <w:rPr>
          <w:szCs w:val="28"/>
        </w:rPr>
        <w:t xml:space="preserve">Уровень развития малого предпринимательства в муниципальном образовании Ванновское сельское поселение в настоящее время динамично растет. </w:t>
      </w:r>
    </w:p>
    <w:p w:rsidR="00900D30" w:rsidRPr="00DD7393" w:rsidRDefault="00DD7393" w:rsidP="00DD7393">
      <w:pPr>
        <w:spacing w:before="0" w:after="0"/>
        <w:ind w:firstLine="709"/>
        <w:rPr>
          <w:color w:val="000000"/>
          <w:sz w:val="20"/>
          <w:highlight w:val="yellow"/>
        </w:rPr>
      </w:pPr>
      <w:r w:rsidRPr="00DD7393">
        <w:rPr>
          <w:szCs w:val="28"/>
        </w:rPr>
        <w:t>Из выше описанного можно сделать вывод, что в настоящее время развитие экономики Ванновского сельского поселения носит положительный характер. Прослеживается рост практически по всем показателям производства. Некоторое снижение показателей в растениеводстве обусловлен тем, что данное направление напрямую зависит от погодных условий и соблюдения технологии их возделывания.</w:t>
      </w:r>
    </w:p>
    <w:p w:rsidR="00900D30" w:rsidRPr="00B721A9" w:rsidRDefault="00900D30" w:rsidP="00900D30">
      <w:pPr>
        <w:spacing w:before="0" w:after="0"/>
        <w:ind w:firstLine="709"/>
      </w:pPr>
    </w:p>
    <w:p w:rsidR="00191D39" w:rsidRPr="00B721A9" w:rsidRDefault="00191D39" w:rsidP="008A6E48">
      <w:pPr>
        <w:pStyle w:val="2"/>
        <w:spacing w:before="0" w:after="0"/>
        <w:rPr>
          <w:rStyle w:val="aa"/>
          <w:i w:val="0"/>
          <w:sz w:val="26"/>
          <w:szCs w:val="26"/>
        </w:rPr>
      </w:pPr>
      <w:bookmarkStart w:id="9" w:name="_Toc344218071"/>
      <w:r w:rsidRPr="00B721A9">
        <w:rPr>
          <w:rStyle w:val="aa"/>
          <w:i w:val="0"/>
          <w:sz w:val="26"/>
          <w:szCs w:val="26"/>
        </w:rPr>
        <w:t>1.1.</w:t>
      </w:r>
      <w:r w:rsidR="00B104DF" w:rsidRPr="00B721A9">
        <w:rPr>
          <w:rStyle w:val="aa"/>
          <w:i w:val="0"/>
          <w:sz w:val="26"/>
          <w:szCs w:val="26"/>
        </w:rPr>
        <w:t>6</w:t>
      </w:r>
      <w:r w:rsidRPr="00B721A9">
        <w:rPr>
          <w:rStyle w:val="aa"/>
          <w:i w:val="0"/>
          <w:sz w:val="26"/>
          <w:szCs w:val="26"/>
        </w:rPr>
        <w:t xml:space="preserve">. </w:t>
      </w:r>
      <w:r w:rsidR="00B104DF" w:rsidRPr="00B721A9">
        <w:rPr>
          <w:rStyle w:val="aa"/>
          <w:i w:val="0"/>
          <w:sz w:val="26"/>
          <w:szCs w:val="26"/>
        </w:rPr>
        <w:t>Доходы населения</w:t>
      </w:r>
      <w:bookmarkEnd w:id="9"/>
    </w:p>
    <w:p w:rsidR="00787325" w:rsidRPr="00B721A9" w:rsidRDefault="00787325" w:rsidP="00787325">
      <w:pPr>
        <w:rPr>
          <w:b/>
        </w:rPr>
      </w:pPr>
      <w:r w:rsidRPr="00B721A9">
        <w:rPr>
          <w:b/>
        </w:rPr>
        <w:t xml:space="preserve">Таблица 1.1.6.1. Показатели доходов  населения (в соответствии с индикативным планом социально-экономического развития </w:t>
      </w:r>
      <w:r w:rsidR="00DD7393" w:rsidRPr="00B721A9">
        <w:rPr>
          <w:b/>
        </w:rPr>
        <w:t>Ванновскогосельского</w:t>
      </w:r>
      <w:r w:rsidRPr="00B721A9">
        <w:rPr>
          <w:b/>
        </w:rPr>
        <w:t xml:space="preserve"> поселения)</w:t>
      </w:r>
    </w:p>
    <w:tbl>
      <w:tblPr>
        <w:tblW w:w="10080"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977"/>
        <w:gridCol w:w="1134"/>
        <w:gridCol w:w="992"/>
        <w:gridCol w:w="992"/>
        <w:gridCol w:w="992"/>
        <w:gridCol w:w="993"/>
      </w:tblGrid>
      <w:tr w:rsidR="00530B57" w:rsidRPr="00530B57" w:rsidTr="008D36F2">
        <w:trPr>
          <w:trHeight w:val="330"/>
        </w:trPr>
        <w:tc>
          <w:tcPr>
            <w:tcW w:w="4977" w:type="dxa"/>
            <w:vMerge w:val="restart"/>
            <w:shd w:val="clear" w:color="000000" w:fill="FFFFFF"/>
            <w:noWrap/>
            <w:vAlign w:val="center"/>
            <w:hideMark/>
          </w:tcPr>
          <w:p w:rsidR="00530B57" w:rsidRPr="00530B57" w:rsidRDefault="00530B57" w:rsidP="00530B57">
            <w:pPr>
              <w:spacing w:before="0" w:after="0"/>
              <w:jc w:val="center"/>
              <w:rPr>
                <w:b/>
                <w:i/>
                <w:sz w:val="22"/>
                <w:szCs w:val="22"/>
              </w:rPr>
            </w:pPr>
            <w:r w:rsidRPr="00530B57">
              <w:rPr>
                <w:b/>
                <w:i/>
                <w:sz w:val="22"/>
                <w:szCs w:val="22"/>
              </w:rPr>
              <w:t>Показатель, единица измерения</w:t>
            </w:r>
          </w:p>
        </w:tc>
        <w:tc>
          <w:tcPr>
            <w:tcW w:w="1134" w:type="dxa"/>
            <w:shd w:val="clear" w:color="auto" w:fill="auto"/>
            <w:noWrap/>
            <w:vAlign w:val="center"/>
            <w:hideMark/>
          </w:tcPr>
          <w:p w:rsidR="00530B57" w:rsidRPr="00530B57" w:rsidRDefault="00530B57" w:rsidP="00530B57">
            <w:pPr>
              <w:spacing w:before="0" w:after="0"/>
              <w:jc w:val="center"/>
              <w:rPr>
                <w:b/>
                <w:i/>
                <w:sz w:val="22"/>
                <w:szCs w:val="22"/>
              </w:rPr>
            </w:pPr>
            <w:r w:rsidRPr="00530B57">
              <w:rPr>
                <w:b/>
                <w:i/>
                <w:sz w:val="22"/>
                <w:szCs w:val="22"/>
              </w:rPr>
              <w:t>2011 год</w:t>
            </w:r>
          </w:p>
        </w:tc>
        <w:tc>
          <w:tcPr>
            <w:tcW w:w="992" w:type="dxa"/>
            <w:shd w:val="clear" w:color="auto" w:fill="auto"/>
            <w:noWrap/>
            <w:vAlign w:val="center"/>
            <w:hideMark/>
          </w:tcPr>
          <w:p w:rsidR="00530B57" w:rsidRPr="00530B57" w:rsidRDefault="00530B57" w:rsidP="00530B57">
            <w:pPr>
              <w:spacing w:before="0" w:after="0"/>
              <w:jc w:val="center"/>
              <w:rPr>
                <w:b/>
                <w:i/>
                <w:sz w:val="22"/>
                <w:szCs w:val="22"/>
              </w:rPr>
            </w:pPr>
            <w:r w:rsidRPr="00530B57">
              <w:rPr>
                <w:b/>
                <w:i/>
                <w:sz w:val="22"/>
                <w:szCs w:val="22"/>
              </w:rPr>
              <w:t>2012 год</w:t>
            </w:r>
          </w:p>
        </w:tc>
        <w:tc>
          <w:tcPr>
            <w:tcW w:w="992" w:type="dxa"/>
            <w:shd w:val="clear" w:color="auto" w:fill="auto"/>
            <w:noWrap/>
            <w:vAlign w:val="center"/>
            <w:hideMark/>
          </w:tcPr>
          <w:p w:rsidR="00530B57" w:rsidRPr="00530B57" w:rsidRDefault="00530B57" w:rsidP="00530B57">
            <w:pPr>
              <w:spacing w:before="0" w:after="0"/>
              <w:jc w:val="left"/>
              <w:rPr>
                <w:b/>
                <w:i/>
                <w:sz w:val="20"/>
                <w:szCs w:val="20"/>
              </w:rPr>
            </w:pPr>
            <w:r w:rsidRPr="00530B57">
              <w:rPr>
                <w:b/>
                <w:i/>
                <w:sz w:val="20"/>
                <w:szCs w:val="20"/>
              </w:rPr>
              <w:t xml:space="preserve">2012 г. в % </w:t>
            </w:r>
          </w:p>
        </w:tc>
        <w:tc>
          <w:tcPr>
            <w:tcW w:w="992" w:type="dxa"/>
            <w:shd w:val="clear" w:color="auto" w:fill="auto"/>
            <w:noWrap/>
            <w:vAlign w:val="center"/>
            <w:hideMark/>
          </w:tcPr>
          <w:p w:rsidR="00530B57" w:rsidRPr="00530B57" w:rsidRDefault="00530B57" w:rsidP="00530B57">
            <w:pPr>
              <w:spacing w:before="0" w:after="0"/>
              <w:jc w:val="center"/>
              <w:rPr>
                <w:b/>
                <w:i/>
                <w:sz w:val="22"/>
                <w:szCs w:val="22"/>
              </w:rPr>
            </w:pPr>
            <w:r w:rsidRPr="00530B57">
              <w:rPr>
                <w:b/>
                <w:i/>
                <w:sz w:val="22"/>
                <w:szCs w:val="22"/>
              </w:rPr>
              <w:t>2013 год</w:t>
            </w:r>
          </w:p>
        </w:tc>
        <w:tc>
          <w:tcPr>
            <w:tcW w:w="993" w:type="dxa"/>
            <w:shd w:val="clear" w:color="auto" w:fill="auto"/>
            <w:noWrap/>
            <w:vAlign w:val="center"/>
            <w:hideMark/>
          </w:tcPr>
          <w:p w:rsidR="00530B57" w:rsidRPr="00530B57" w:rsidRDefault="00530B57" w:rsidP="00530B57">
            <w:pPr>
              <w:spacing w:before="0" w:after="0"/>
              <w:jc w:val="left"/>
              <w:rPr>
                <w:b/>
                <w:i/>
                <w:sz w:val="20"/>
                <w:szCs w:val="20"/>
              </w:rPr>
            </w:pPr>
            <w:r w:rsidRPr="00530B57">
              <w:rPr>
                <w:b/>
                <w:i/>
                <w:sz w:val="20"/>
                <w:szCs w:val="20"/>
              </w:rPr>
              <w:t xml:space="preserve">2013 г. в % </w:t>
            </w:r>
          </w:p>
        </w:tc>
      </w:tr>
      <w:tr w:rsidR="00530B57" w:rsidRPr="00530B57" w:rsidTr="008D36F2">
        <w:trPr>
          <w:trHeight w:val="330"/>
        </w:trPr>
        <w:tc>
          <w:tcPr>
            <w:tcW w:w="4977" w:type="dxa"/>
            <w:vMerge/>
            <w:vAlign w:val="center"/>
            <w:hideMark/>
          </w:tcPr>
          <w:p w:rsidR="00530B57" w:rsidRPr="00530B57" w:rsidRDefault="00530B57" w:rsidP="00530B57">
            <w:pPr>
              <w:spacing w:before="0" w:after="0"/>
              <w:jc w:val="left"/>
              <w:rPr>
                <w:b/>
                <w:i/>
                <w:sz w:val="22"/>
                <w:szCs w:val="22"/>
              </w:rPr>
            </w:pPr>
          </w:p>
        </w:tc>
        <w:tc>
          <w:tcPr>
            <w:tcW w:w="1134" w:type="dxa"/>
            <w:shd w:val="clear" w:color="auto" w:fill="auto"/>
            <w:noWrap/>
            <w:vAlign w:val="center"/>
            <w:hideMark/>
          </w:tcPr>
          <w:p w:rsidR="00530B57" w:rsidRPr="00530B57" w:rsidRDefault="00530B57" w:rsidP="00530B57">
            <w:pPr>
              <w:spacing w:before="0" w:after="0"/>
              <w:jc w:val="center"/>
              <w:rPr>
                <w:b/>
                <w:i/>
                <w:sz w:val="22"/>
                <w:szCs w:val="22"/>
              </w:rPr>
            </w:pPr>
            <w:r w:rsidRPr="00530B57">
              <w:rPr>
                <w:b/>
                <w:i/>
                <w:sz w:val="22"/>
                <w:szCs w:val="22"/>
              </w:rPr>
              <w:t>отчет</w:t>
            </w:r>
          </w:p>
        </w:tc>
        <w:tc>
          <w:tcPr>
            <w:tcW w:w="992" w:type="dxa"/>
            <w:shd w:val="clear" w:color="auto" w:fill="auto"/>
            <w:noWrap/>
            <w:vAlign w:val="center"/>
            <w:hideMark/>
          </w:tcPr>
          <w:p w:rsidR="00530B57" w:rsidRPr="00530B57" w:rsidRDefault="00530B57" w:rsidP="00530B57">
            <w:pPr>
              <w:spacing w:before="0" w:after="0"/>
              <w:jc w:val="center"/>
              <w:rPr>
                <w:b/>
                <w:i/>
                <w:sz w:val="22"/>
                <w:szCs w:val="22"/>
              </w:rPr>
            </w:pPr>
            <w:r w:rsidRPr="00530B57">
              <w:rPr>
                <w:b/>
                <w:i/>
                <w:sz w:val="22"/>
                <w:szCs w:val="22"/>
              </w:rPr>
              <w:t>оценка</w:t>
            </w:r>
          </w:p>
        </w:tc>
        <w:tc>
          <w:tcPr>
            <w:tcW w:w="992" w:type="dxa"/>
            <w:shd w:val="clear" w:color="auto" w:fill="auto"/>
            <w:noWrap/>
            <w:vAlign w:val="center"/>
            <w:hideMark/>
          </w:tcPr>
          <w:p w:rsidR="00530B57" w:rsidRPr="00530B57" w:rsidRDefault="00530B57" w:rsidP="00530B57">
            <w:pPr>
              <w:spacing w:before="0" w:after="0"/>
              <w:jc w:val="left"/>
              <w:rPr>
                <w:b/>
                <w:i/>
                <w:sz w:val="20"/>
                <w:szCs w:val="20"/>
              </w:rPr>
            </w:pPr>
            <w:r w:rsidRPr="00530B57">
              <w:rPr>
                <w:b/>
                <w:i/>
                <w:sz w:val="20"/>
                <w:szCs w:val="20"/>
              </w:rPr>
              <w:t>к 2011 г.</w:t>
            </w:r>
          </w:p>
        </w:tc>
        <w:tc>
          <w:tcPr>
            <w:tcW w:w="992" w:type="dxa"/>
            <w:shd w:val="clear" w:color="auto" w:fill="auto"/>
            <w:noWrap/>
            <w:vAlign w:val="center"/>
            <w:hideMark/>
          </w:tcPr>
          <w:p w:rsidR="00530B57" w:rsidRPr="00530B57" w:rsidRDefault="00530B57" w:rsidP="00530B57">
            <w:pPr>
              <w:spacing w:before="0" w:after="0"/>
              <w:jc w:val="center"/>
              <w:rPr>
                <w:b/>
                <w:i/>
                <w:sz w:val="22"/>
                <w:szCs w:val="22"/>
              </w:rPr>
            </w:pPr>
            <w:r w:rsidRPr="00530B57">
              <w:rPr>
                <w:b/>
                <w:i/>
                <w:sz w:val="22"/>
                <w:szCs w:val="22"/>
              </w:rPr>
              <w:t>прогноз</w:t>
            </w:r>
          </w:p>
        </w:tc>
        <w:tc>
          <w:tcPr>
            <w:tcW w:w="993" w:type="dxa"/>
            <w:shd w:val="clear" w:color="auto" w:fill="auto"/>
            <w:noWrap/>
            <w:vAlign w:val="center"/>
            <w:hideMark/>
          </w:tcPr>
          <w:p w:rsidR="00530B57" w:rsidRPr="00530B57" w:rsidRDefault="00530B57" w:rsidP="00530B57">
            <w:pPr>
              <w:spacing w:before="0" w:after="0"/>
              <w:jc w:val="left"/>
              <w:rPr>
                <w:b/>
                <w:i/>
                <w:sz w:val="20"/>
                <w:szCs w:val="20"/>
              </w:rPr>
            </w:pPr>
            <w:r w:rsidRPr="00530B57">
              <w:rPr>
                <w:b/>
                <w:i/>
                <w:sz w:val="20"/>
                <w:szCs w:val="20"/>
              </w:rPr>
              <w:t>к 2012 г.</w:t>
            </w:r>
          </w:p>
        </w:tc>
      </w:tr>
      <w:tr w:rsidR="00530B57" w:rsidRPr="00530B57" w:rsidTr="008D36F2">
        <w:trPr>
          <w:trHeight w:val="600"/>
        </w:trPr>
        <w:tc>
          <w:tcPr>
            <w:tcW w:w="4977" w:type="dxa"/>
            <w:shd w:val="clear" w:color="000000" w:fill="FFFFFF"/>
            <w:vAlign w:val="center"/>
            <w:hideMark/>
          </w:tcPr>
          <w:p w:rsidR="00530B57" w:rsidRPr="00530B57" w:rsidRDefault="00530B57" w:rsidP="00530B57">
            <w:pPr>
              <w:spacing w:before="0" w:after="0"/>
              <w:jc w:val="left"/>
              <w:rPr>
                <w:sz w:val="22"/>
                <w:szCs w:val="22"/>
              </w:rPr>
            </w:pPr>
            <w:r w:rsidRPr="00530B57">
              <w:rPr>
                <w:sz w:val="22"/>
                <w:szCs w:val="22"/>
              </w:rPr>
              <w:t>Среднегодовая численность постоянного населения – всего,  тыс. чел.</w:t>
            </w:r>
          </w:p>
        </w:tc>
        <w:tc>
          <w:tcPr>
            <w:tcW w:w="1134" w:type="dxa"/>
            <w:shd w:val="clear" w:color="auto" w:fill="auto"/>
            <w:noWrap/>
            <w:vAlign w:val="center"/>
            <w:hideMark/>
          </w:tcPr>
          <w:p w:rsidR="00530B57" w:rsidRPr="00530B57" w:rsidRDefault="00530B57" w:rsidP="00530B57">
            <w:pPr>
              <w:spacing w:before="0" w:after="0"/>
              <w:jc w:val="left"/>
              <w:rPr>
                <w:sz w:val="22"/>
                <w:szCs w:val="22"/>
              </w:rPr>
            </w:pPr>
            <w:r w:rsidRPr="00530B57">
              <w:rPr>
                <w:sz w:val="22"/>
                <w:szCs w:val="22"/>
              </w:rPr>
              <w:t xml:space="preserve">      5,159   </w:t>
            </w:r>
          </w:p>
        </w:tc>
        <w:tc>
          <w:tcPr>
            <w:tcW w:w="992" w:type="dxa"/>
            <w:shd w:val="clear" w:color="auto" w:fill="auto"/>
            <w:noWrap/>
            <w:vAlign w:val="center"/>
            <w:hideMark/>
          </w:tcPr>
          <w:p w:rsidR="00530B57" w:rsidRPr="00530B57" w:rsidRDefault="00530B57" w:rsidP="00530B57">
            <w:pPr>
              <w:spacing w:before="0" w:after="0"/>
              <w:jc w:val="left"/>
              <w:rPr>
                <w:sz w:val="22"/>
                <w:szCs w:val="22"/>
              </w:rPr>
            </w:pPr>
            <w:r w:rsidRPr="00530B57">
              <w:rPr>
                <w:sz w:val="22"/>
                <w:szCs w:val="22"/>
              </w:rPr>
              <w:t xml:space="preserve">      5,155   </w:t>
            </w:r>
          </w:p>
        </w:tc>
        <w:tc>
          <w:tcPr>
            <w:tcW w:w="992" w:type="dxa"/>
            <w:shd w:val="clear" w:color="auto" w:fill="auto"/>
            <w:noWrap/>
            <w:vAlign w:val="center"/>
            <w:hideMark/>
          </w:tcPr>
          <w:p w:rsidR="00530B57" w:rsidRPr="00530B57" w:rsidRDefault="00530B57" w:rsidP="00530B57">
            <w:pPr>
              <w:spacing w:before="0" w:after="0"/>
              <w:jc w:val="left"/>
              <w:rPr>
                <w:sz w:val="20"/>
                <w:szCs w:val="20"/>
              </w:rPr>
            </w:pPr>
            <w:r w:rsidRPr="00530B57">
              <w:rPr>
                <w:sz w:val="20"/>
                <w:szCs w:val="20"/>
              </w:rPr>
              <w:t xml:space="preserve">           99,9   </w:t>
            </w:r>
          </w:p>
        </w:tc>
        <w:tc>
          <w:tcPr>
            <w:tcW w:w="992" w:type="dxa"/>
            <w:shd w:val="clear" w:color="auto" w:fill="auto"/>
            <w:noWrap/>
            <w:vAlign w:val="center"/>
            <w:hideMark/>
          </w:tcPr>
          <w:p w:rsidR="00530B57" w:rsidRPr="00530B57" w:rsidRDefault="00530B57" w:rsidP="00530B57">
            <w:pPr>
              <w:spacing w:before="0" w:after="0"/>
              <w:jc w:val="left"/>
              <w:rPr>
                <w:sz w:val="22"/>
                <w:szCs w:val="22"/>
              </w:rPr>
            </w:pPr>
            <w:r w:rsidRPr="00530B57">
              <w:rPr>
                <w:sz w:val="22"/>
                <w:szCs w:val="22"/>
              </w:rPr>
              <w:t xml:space="preserve">         5,156   </w:t>
            </w:r>
          </w:p>
        </w:tc>
        <w:tc>
          <w:tcPr>
            <w:tcW w:w="993" w:type="dxa"/>
            <w:shd w:val="clear" w:color="auto" w:fill="auto"/>
            <w:noWrap/>
            <w:vAlign w:val="center"/>
            <w:hideMark/>
          </w:tcPr>
          <w:p w:rsidR="00530B57" w:rsidRPr="00530B57" w:rsidRDefault="00530B57" w:rsidP="00530B57">
            <w:pPr>
              <w:spacing w:before="0" w:after="0"/>
              <w:jc w:val="left"/>
              <w:rPr>
                <w:sz w:val="20"/>
                <w:szCs w:val="20"/>
              </w:rPr>
            </w:pPr>
            <w:r w:rsidRPr="00530B57">
              <w:rPr>
                <w:sz w:val="20"/>
                <w:szCs w:val="20"/>
              </w:rPr>
              <w:t xml:space="preserve">        100,0   </w:t>
            </w:r>
          </w:p>
        </w:tc>
      </w:tr>
      <w:tr w:rsidR="00530B57" w:rsidRPr="00530B57" w:rsidTr="008D36F2">
        <w:trPr>
          <w:trHeight w:val="600"/>
        </w:trPr>
        <w:tc>
          <w:tcPr>
            <w:tcW w:w="4977" w:type="dxa"/>
            <w:shd w:val="clear" w:color="000000" w:fill="FFFFFF"/>
            <w:vAlign w:val="center"/>
            <w:hideMark/>
          </w:tcPr>
          <w:p w:rsidR="00530B57" w:rsidRPr="00530B57" w:rsidRDefault="00530B57" w:rsidP="00530B57">
            <w:pPr>
              <w:spacing w:before="0" w:after="0"/>
              <w:jc w:val="left"/>
              <w:rPr>
                <w:sz w:val="22"/>
                <w:szCs w:val="22"/>
              </w:rPr>
            </w:pPr>
            <w:r w:rsidRPr="00530B57">
              <w:rPr>
                <w:sz w:val="22"/>
                <w:szCs w:val="22"/>
              </w:rPr>
              <w:t>Численность экономически активного населения, тыс. чел.</w:t>
            </w:r>
          </w:p>
        </w:tc>
        <w:tc>
          <w:tcPr>
            <w:tcW w:w="1134" w:type="dxa"/>
            <w:shd w:val="clear" w:color="auto" w:fill="auto"/>
            <w:noWrap/>
            <w:vAlign w:val="center"/>
            <w:hideMark/>
          </w:tcPr>
          <w:p w:rsidR="00530B57" w:rsidRPr="00530B57" w:rsidRDefault="00530B57" w:rsidP="00530B57">
            <w:pPr>
              <w:spacing w:before="0" w:after="0"/>
              <w:jc w:val="center"/>
              <w:rPr>
                <w:sz w:val="22"/>
                <w:szCs w:val="22"/>
              </w:rPr>
            </w:pPr>
            <w:r w:rsidRPr="00530B57">
              <w:rPr>
                <w:sz w:val="22"/>
                <w:szCs w:val="22"/>
              </w:rPr>
              <w:t>2,098</w:t>
            </w:r>
          </w:p>
        </w:tc>
        <w:tc>
          <w:tcPr>
            <w:tcW w:w="992" w:type="dxa"/>
            <w:shd w:val="clear" w:color="auto" w:fill="auto"/>
            <w:noWrap/>
            <w:vAlign w:val="center"/>
            <w:hideMark/>
          </w:tcPr>
          <w:p w:rsidR="00530B57" w:rsidRPr="00530B57" w:rsidRDefault="00530B57" w:rsidP="00530B57">
            <w:pPr>
              <w:spacing w:before="0" w:after="0"/>
              <w:jc w:val="center"/>
              <w:rPr>
                <w:sz w:val="22"/>
                <w:szCs w:val="22"/>
              </w:rPr>
            </w:pPr>
            <w:r w:rsidRPr="00530B57">
              <w:rPr>
                <w:sz w:val="22"/>
                <w:szCs w:val="22"/>
              </w:rPr>
              <w:t>2,135</w:t>
            </w:r>
          </w:p>
        </w:tc>
        <w:tc>
          <w:tcPr>
            <w:tcW w:w="992" w:type="dxa"/>
            <w:shd w:val="clear" w:color="auto" w:fill="auto"/>
            <w:noWrap/>
            <w:vAlign w:val="center"/>
            <w:hideMark/>
          </w:tcPr>
          <w:p w:rsidR="00530B57" w:rsidRPr="00530B57" w:rsidRDefault="00530B57" w:rsidP="00530B57">
            <w:pPr>
              <w:spacing w:before="0" w:after="0"/>
              <w:jc w:val="left"/>
              <w:rPr>
                <w:sz w:val="20"/>
                <w:szCs w:val="20"/>
              </w:rPr>
            </w:pPr>
            <w:r w:rsidRPr="00530B57">
              <w:rPr>
                <w:sz w:val="20"/>
                <w:szCs w:val="20"/>
              </w:rPr>
              <w:t xml:space="preserve">         101,8   </w:t>
            </w:r>
          </w:p>
        </w:tc>
        <w:tc>
          <w:tcPr>
            <w:tcW w:w="992" w:type="dxa"/>
            <w:shd w:val="clear" w:color="auto" w:fill="auto"/>
            <w:noWrap/>
            <w:vAlign w:val="center"/>
            <w:hideMark/>
          </w:tcPr>
          <w:p w:rsidR="00530B57" w:rsidRPr="00530B57" w:rsidRDefault="00530B57" w:rsidP="00530B57">
            <w:pPr>
              <w:spacing w:before="0" w:after="0"/>
              <w:jc w:val="center"/>
              <w:rPr>
                <w:sz w:val="22"/>
                <w:szCs w:val="22"/>
              </w:rPr>
            </w:pPr>
            <w:r w:rsidRPr="00530B57">
              <w:rPr>
                <w:sz w:val="22"/>
                <w:szCs w:val="22"/>
              </w:rPr>
              <w:t>2,135</w:t>
            </w:r>
          </w:p>
        </w:tc>
        <w:tc>
          <w:tcPr>
            <w:tcW w:w="993" w:type="dxa"/>
            <w:shd w:val="clear" w:color="auto" w:fill="auto"/>
            <w:noWrap/>
            <w:vAlign w:val="center"/>
            <w:hideMark/>
          </w:tcPr>
          <w:p w:rsidR="00530B57" w:rsidRPr="00530B57" w:rsidRDefault="00530B57" w:rsidP="00530B57">
            <w:pPr>
              <w:spacing w:before="0" w:after="0"/>
              <w:jc w:val="left"/>
              <w:rPr>
                <w:sz w:val="20"/>
                <w:szCs w:val="20"/>
              </w:rPr>
            </w:pPr>
            <w:r w:rsidRPr="00530B57">
              <w:rPr>
                <w:sz w:val="20"/>
                <w:szCs w:val="20"/>
              </w:rPr>
              <w:t xml:space="preserve">        100,0   </w:t>
            </w:r>
          </w:p>
        </w:tc>
      </w:tr>
      <w:tr w:rsidR="00530B57" w:rsidRPr="00530B57" w:rsidTr="008D36F2">
        <w:trPr>
          <w:trHeight w:val="600"/>
        </w:trPr>
        <w:tc>
          <w:tcPr>
            <w:tcW w:w="4977" w:type="dxa"/>
            <w:shd w:val="clear" w:color="000000" w:fill="FFFFFF"/>
            <w:vAlign w:val="center"/>
            <w:hideMark/>
          </w:tcPr>
          <w:p w:rsidR="00530B57" w:rsidRPr="00530B57" w:rsidRDefault="00530B57" w:rsidP="00530B57">
            <w:pPr>
              <w:spacing w:before="0" w:after="0"/>
              <w:jc w:val="left"/>
              <w:rPr>
                <w:sz w:val="22"/>
                <w:szCs w:val="22"/>
              </w:rPr>
            </w:pPr>
            <w:r w:rsidRPr="00530B57">
              <w:rPr>
                <w:sz w:val="22"/>
                <w:szCs w:val="22"/>
              </w:rPr>
              <w:t>Численность занятых в экономике, тыс. чел.</w:t>
            </w:r>
          </w:p>
        </w:tc>
        <w:tc>
          <w:tcPr>
            <w:tcW w:w="1134" w:type="dxa"/>
            <w:shd w:val="clear" w:color="auto" w:fill="auto"/>
            <w:noWrap/>
            <w:vAlign w:val="center"/>
            <w:hideMark/>
          </w:tcPr>
          <w:p w:rsidR="00530B57" w:rsidRPr="00530B57" w:rsidRDefault="00530B57" w:rsidP="00530B57">
            <w:pPr>
              <w:spacing w:before="0" w:after="0"/>
              <w:jc w:val="center"/>
              <w:rPr>
                <w:sz w:val="22"/>
                <w:szCs w:val="22"/>
              </w:rPr>
            </w:pPr>
            <w:r w:rsidRPr="00530B57">
              <w:rPr>
                <w:sz w:val="22"/>
                <w:szCs w:val="22"/>
              </w:rPr>
              <w:t>1,848</w:t>
            </w:r>
          </w:p>
        </w:tc>
        <w:tc>
          <w:tcPr>
            <w:tcW w:w="992" w:type="dxa"/>
            <w:shd w:val="clear" w:color="auto" w:fill="auto"/>
            <w:noWrap/>
            <w:vAlign w:val="center"/>
            <w:hideMark/>
          </w:tcPr>
          <w:p w:rsidR="00530B57" w:rsidRPr="00530B57" w:rsidRDefault="00530B57" w:rsidP="00530B57">
            <w:pPr>
              <w:spacing w:before="0" w:after="0"/>
              <w:jc w:val="center"/>
              <w:rPr>
                <w:sz w:val="22"/>
                <w:szCs w:val="22"/>
              </w:rPr>
            </w:pPr>
            <w:r w:rsidRPr="00530B57">
              <w:rPr>
                <w:sz w:val="22"/>
                <w:szCs w:val="22"/>
              </w:rPr>
              <w:t>1,893</w:t>
            </w:r>
          </w:p>
        </w:tc>
        <w:tc>
          <w:tcPr>
            <w:tcW w:w="992" w:type="dxa"/>
            <w:shd w:val="clear" w:color="auto" w:fill="auto"/>
            <w:noWrap/>
            <w:vAlign w:val="center"/>
            <w:hideMark/>
          </w:tcPr>
          <w:p w:rsidR="00530B57" w:rsidRPr="00530B57" w:rsidRDefault="00530B57" w:rsidP="00530B57">
            <w:pPr>
              <w:spacing w:before="0" w:after="0"/>
              <w:jc w:val="center"/>
              <w:rPr>
                <w:sz w:val="20"/>
                <w:szCs w:val="20"/>
              </w:rPr>
            </w:pPr>
            <w:r w:rsidRPr="00530B57">
              <w:rPr>
                <w:sz w:val="20"/>
                <w:szCs w:val="20"/>
              </w:rPr>
              <w:t xml:space="preserve">         102,4   </w:t>
            </w:r>
          </w:p>
        </w:tc>
        <w:tc>
          <w:tcPr>
            <w:tcW w:w="992" w:type="dxa"/>
            <w:shd w:val="clear" w:color="auto" w:fill="auto"/>
            <w:noWrap/>
            <w:vAlign w:val="center"/>
            <w:hideMark/>
          </w:tcPr>
          <w:p w:rsidR="00530B57" w:rsidRPr="00530B57" w:rsidRDefault="00530B57" w:rsidP="00530B57">
            <w:pPr>
              <w:spacing w:before="0" w:after="0"/>
              <w:jc w:val="center"/>
              <w:rPr>
                <w:sz w:val="22"/>
                <w:szCs w:val="22"/>
              </w:rPr>
            </w:pPr>
            <w:r w:rsidRPr="00530B57">
              <w:rPr>
                <w:sz w:val="22"/>
                <w:szCs w:val="22"/>
              </w:rPr>
              <w:t>1,893</w:t>
            </w:r>
          </w:p>
        </w:tc>
        <w:tc>
          <w:tcPr>
            <w:tcW w:w="993" w:type="dxa"/>
            <w:shd w:val="clear" w:color="auto" w:fill="auto"/>
            <w:noWrap/>
            <w:vAlign w:val="center"/>
            <w:hideMark/>
          </w:tcPr>
          <w:p w:rsidR="00530B57" w:rsidRPr="00530B57" w:rsidRDefault="00530B57" w:rsidP="00530B57">
            <w:pPr>
              <w:spacing w:before="0" w:after="0"/>
              <w:jc w:val="center"/>
              <w:rPr>
                <w:sz w:val="20"/>
                <w:szCs w:val="20"/>
              </w:rPr>
            </w:pPr>
            <w:r w:rsidRPr="00530B57">
              <w:rPr>
                <w:sz w:val="20"/>
                <w:szCs w:val="20"/>
              </w:rPr>
              <w:t xml:space="preserve">        100,0   </w:t>
            </w:r>
          </w:p>
        </w:tc>
      </w:tr>
      <w:tr w:rsidR="00530B57" w:rsidRPr="00530B57" w:rsidTr="008D36F2">
        <w:trPr>
          <w:trHeight w:val="600"/>
        </w:trPr>
        <w:tc>
          <w:tcPr>
            <w:tcW w:w="4977" w:type="dxa"/>
            <w:shd w:val="clear" w:color="000000" w:fill="FFFFFF"/>
            <w:vAlign w:val="center"/>
            <w:hideMark/>
          </w:tcPr>
          <w:p w:rsidR="00530B57" w:rsidRPr="00530B57" w:rsidRDefault="00530B57" w:rsidP="00530B57">
            <w:pPr>
              <w:spacing w:before="0" w:after="0"/>
              <w:jc w:val="left"/>
              <w:rPr>
                <w:sz w:val="22"/>
                <w:szCs w:val="22"/>
              </w:rPr>
            </w:pPr>
            <w:r w:rsidRPr="00530B57">
              <w:rPr>
                <w:sz w:val="22"/>
                <w:szCs w:val="22"/>
              </w:rPr>
              <w:t>Численность занятых в личных подсобных хозяйствах, тыс.чел.</w:t>
            </w:r>
          </w:p>
        </w:tc>
        <w:tc>
          <w:tcPr>
            <w:tcW w:w="1134" w:type="dxa"/>
            <w:shd w:val="clear" w:color="000000" w:fill="FFFFFF"/>
            <w:noWrap/>
            <w:vAlign w:val="center"/>
            <w:hideMark/>
          </w:tcPr>
          <w:p w:rsidR="00530B57" w:rsidRPr="00530B57" w:rsidRDefault="00530B57" w:rsidP="00530B57">
            <w:pPr>
              <w:spacing w:before="0" w:after="0"/>
              <w:jc w:val="left"/>
              <w:rPr>
                <w:sz w:val="22"/>
                <w:szCs w:val="22"/>
              </w:rPr>
            </w:pPr>
            <w:r w:rsidRPr="00530B57">
              <w:rPr>
                <w:sz w:val="22"/>
                <w:szCs w:val="22"/>
              </w:rPr>
              <w:t xml:space="preserve">      3,463   </w:t>
            </w:r>
          </w:p>
        </w:tc>
        <w:tc>
          <w:tcPr>
            <w:tcW w:w="992" w:type="dxa"/>
            <w:shd w:val="clear" w:color="000000" w:fill="FFFFFF"/>
            <w:noWrap/>
            <w:vAlign w:val="center"/>
            <w:hideMark/>
          </w:tcPr>
          <w:p w:rsidR="00530B57" w:rsidRPr="00530B57" w:rsidRDefault="00530B57" w:rsidP="00530B57">
            <w:pPr>
              <w:spacing w:before="0" w:after="0"/>
              <w:jc w:val="left"/>
              <w:rPr>
                <w:sz w:val="22"/>
                <w:szCs w:val="22"/>
              </w:rPr>
            </w:pPr>
            <w:r w:rsidRPr="00530B57">
              <w:rPr>
                <w:sz w:val="22"/>
                <w:szCs w:val="22"/>
              </w:rPr>
              <w:t xml:space="preserve">      3,485   </w:t>
            </w:r>
          </w:p>
        </w:tc>
        <w:tc>
          <w:tcPr>
            <w:tcW w:w="992" w:type="dxa"/>
            <w:shd w:val="clear" w:color="auto" w:fill="auto"/>
            <w:noWrap/>
            <w:vAlign w:val="center"/>
            <w:hideMark/>
          </w:tcPr>
          <w:p w:rsidR="00530B57" w:rsidRPr="00530B57" w:rsidRDefault="00530B57" w:rsidP="00530B57">
            <w:pPr>
              <w:spacing w:before="0" w:after="0"/>
              <w:jc w:val="left"/>
              <w:rPr>
                <w:sz w:val="20"/>
                <w:szCs w:val="20"/>
              </w:rPr>
            </w:pPr>
            <w:r w:rsidRPr="00530B57">
              <w:rPr>
                <w:sz w:val="20"/>
                <w:szCs w:val="20"/>
              </w:rPr>
              <w:t xml:space="preserve">         100,6   </w:t>
            </w:r>
          </w:p>
        </w:tc>
        <w:tc>
          <w:tcPr>
            <w:tcW w:w="992" w:type="dxa"/>
            <w:shd w:val="clear" w:color="000000" w:fill="FFFFFF"/>
            <w:noWrap/>
            <w:vAlign w:val="center"/>
            <w:hideMark/>
          </w:tcPr>
          <w:p w:rsidR="00530B57" w:rsidRPr="00530B57" w:rsidRDefault="00530B57" w:rsidP="00530B57">
            <w:pPr>
              <w:spacing w:before="0" w:after="0"/>
              <w:jc w:val="left"/>
              <w:rPr>
                <w:sz w:val="22"/>
                <w:szCs w:val="22"/>
              </w:rPr>
            </w:pPr>
            <w:r w:rsidRPr="00530B57">
              <w:rPr>
                <w:sz w:val="22"/>
                <w:szCs w:val="22"/>
              </w:rPr>
              <w:t xml:space="preserve">         3,514   </w:t>
            </w:r>
          </w:p>
        </w:tc>
        <w:tc>
          <w:tcPr>
            <w:tcW w:w="993" w:type="dxa"/>
            <w:shd w:val="clear" w:color="auto" w:fill="auto"/>
            <w:noWrap/>
            <w:vAlign w:val="center"/>
            <w:hideMark/>
          </w:tcPr>
          <w:p w:rsidR="00530B57" w:rsidRPr="00530B57" w:rsidRDefault="00530B57" w:rsidP="00530B57">
            <w:pPr>
              <w:spacing w:before="0" w:after="0"/>
              <w:jc w:val="left"/>
              <w:rPr>
                <w:sz w:val="20"/>
                <w:szCs w:val="20"/>
              </w:rPr>
            </w:pPr>
            <w:r w:rsidRPr="00530B57">
              <w:rPr>
                <w:sz w:val="20"/>
                <w:szCs w:val="20"/>
              </w:rPr>
              <w:t xml:space="preserve">        100,8   </w:t>
            </w:r>
          </w:p>
        </w:tc>
      </w:tr>
      <w:tr w:rsidR="00530B57" w:rsidRPr="00530B57" w:rsidTr="008D36F2">
        <w:trPr>
          <w:trHeight w:val="900"/>
        </w:trPr>
        <w:tc>
          <w:tcPr>
            <w:tcW w:w="4977" w:type="dxa"/>
            <w:shd w:val="clear" w:color="000000" w:fill="FFFFFF"/>
            <w:vAlign w:val="center"/>
            <w:hideMark/>
          </w:tcPr>
          <w:p w:rsidR="00530B57" w:rsidRPr="00530B57" w:rsidRDefault="00530B57" w:rsidP="00530B57">
            <w:pPr>
              <w:spacing w:before="0" w:after="0"/>
              <w:jc w:val="left"/>
              <w:rPr>
                <w:sz w:val="22"/>
                <w:szCs w:val="22"/>
              </w:rPr>
            </w:pPr>
            <w:r w:rsidRPr="00530B57">
              <w:rPr>
                <w:sz w:val="22"/>
                <w:szCs w:val="22"/>
              </w:rPr>
              <w:t>Численность работающих для расчета среднемесячной заработной платы, тыс. человек</w:t>
            </w:r>
          </w:p>
        </w:tc>
        <w:tc>
          <w:tcPr>
            <w:tcW w:w="1134" w:type="dxa"/>
            <w:shd w:val="clear" w:color="auto" w:fill="auto"/>
            <w:noWrap/>
            <w:vAlign w:val="center"/>
            <w:hideMark/>
          </w:tcPr>
          <w:p w:rsidR="00530B57" w:rsidRPr="00530B57" w:rsidRDefault="00530B57" w:rsidP="00530B57">
            <w:pPr>
              <w:spacing w:before="0" w:after="0"/>
              <w:jc w:val="left"/>
              <w:rPr>
                <w:sz w:val="22"/>
                <w:szCs w:val="22"/>
              </w:rPr>
            </w:pPr>
            <w:r w:rsidRPr="00530B57">
              <w:rPr>
                <w:sz w:val="22"/>
                <w:szCs w:val="22"/>
              </w:rPr>
              <w:t xml:space="preserve">      0,835   </w:t>
            </w:r>
          </w:p>
        </w:tc>
        <w:tc>
          <w:tcPr>
            <w:tcW w:w="992" w:type="dxa"/>
            <w:shd w:val="clear" w:color="auto" w:fill="auto"/>
            <w:noWrap/>
            <w:vAlign w:val="center"/>
            <w:hideMark/>
          </w:tcPr>
          <w:p w:rsidR="00530B57" w:rsidRPr="00530B57" w:rsidRDefault="00530B57" w:rsidP="00530B57">
            <w:pPr>
              <w:spacing w:before="0" w:after="0"/>
              <w:jc w:val="left"/>
              <w:rPr>
                <w:sz w:val="22"/>
                <w:szCs w:val="22"/>
              </w:rPr>
            </w:pPr>
            <w:r w:rsidRPr="00530B57">
              <w:rPr>
                <w:sz w:val="22"/>
                <w:szCs w:val="22"/>
              </w:rPr>
              <w:t xml:space="preserve">      0,783   </w:t>
            </w:r>
          </w:p>
        </w:tc>
        <w:tc>
          <w:tcPr>
            <w:tcW w:w="992" w:type="dxa"/>
            <w:shd w:val="clear" w:color="auto" w:fill="auto"/>
            <w:noWrap/>
            <w:vAlign w:val="center"/>
            <w:hideMark/>
          </w:tcPr>
          <w:p w:rsidR="00530B57" w:rsidRPr="00530B57" w:rsidRDefault="00530B57" w:rsidP="00530B57">
            <w:pPr>
              <w:spacing w:before="0" w:after="0"/>
              <w:jc w:val="left"/>
              <w:rPr>
                <w:sz w:val="20"/>
                <w:szCs w:val="20"/>
              </w:rPr>
            </w:pPr>
            <w:r w:rsidRPr="00530B57">
              <w:rPr>
                <w:sz w:val="20"/>
                <w:szCs w:val="20"/>
              </w:rPr>
              <w:t xml:space="preserve">           93,8   </w:t>
            </w:r>
          </w:p>
        </w:tc>
        <w:tc>
          <w:tcPr>
            <w:tcW w:w="992" w:type="dxa"/>
            <w:shd w:val="clear" w:color="auto" w:fill="auto"/>
            <w:noWrap/>
            <w:vAlign w:val="center"/>
            <w:hideMark/>
          </w:tcPr>
          <w:p w:rsidR="00530B57" w:rsidRPr="00530B57" w:rsidRDefault="00530B57" w:rsidP="00530B57">
            <w:pPr>
              <w:spacing w:before="0" w:after="0"/>
              <w:jc w:val="left"/>
              <w:rPr>
                <w:sz w:val="22"/>
                <w:szCs w:val="22"/>
              </w:rPr>
            </w:pPr>
            <w:r w:rsidRPr="00530B57">
              <w:rPr>
                <w:sz w:val="22"/>
                <w:szCs w:val="22"/>
              </w:rPr>
              <w:t xml:space="preserve">         0,787   </w:t>
            </w:r>
          </w:p>
        </w:tc>
        <w:tc>
          <w:tcPr>
            <w:tcW w:w="993" w:type="dxa"/>
            <w:shd w:val="clear" w:color="auto" w:fill="auto"/>
            <w:noWrap/>
            <w:vAlign w:val="center"/>
            <w:hideMark/>
          </w:tcPr>
          <w:p w:rsidR="00530B57" w:rsidRPr="00530B57" w:rsidRDefault="00530B57" w:rsidP="00530B57">
            <w:pPr>
              <w:spacing w:before="0" w:after="0"/>
              <w:jc w:val="left"/>
              <w:rPr>
                <w:sz w:val="20"/>
                <w:szCs w:val="20"/>
              </w:rPr>
            </w:pPr>
            <w:r w:rsidRPr="00530B57">
              <w:rPr>
                <w:sz w:val="20"/>
                <w:szCs w:val="20"/>
              </w:rPr>
              <w:t xml:space="preserve">        100,5   </w:t>
            </w:r>
          </w:p>
        </w:tc>
      </w:tr>
      <w:tr w:rsidR="00530B57" w:rsidRPr="00530B57" w:rsidTr="008D36F2">
        <w:trPr>
          <w:trHeight w:val="945"/>
        </w:trPr>
        <w:tc>
          <w:tcPr>
            <w:tcW w:w="4977" w:type="dxa"/>
            <w:shd w:val="clear" w:color="000000" w:fill="FFFFFF"/>
            <w:noWrap/>
            <w:vAlign w:val="center"/>
            <w:hideMark/>
          </w:tcPr>
          <w:p w:rsidR="00530B57" w:rsidRPr="00530B57" w:rsidRDefault="00530B57" w:rsidP="00530B57">
            <w:pPr>
              <w:spacing w:before="0" w:after="0"/>
              <w:rPr>
                <w:sz w:val="22"/>
                <w:szCs w:val="22"/>
              </w:rPr>
            </w:pPr>
            <w:r w:rsidRPr="00530B57">
              <w:rPr>
                <w:sz w:val="22"/>
                <w:szCs w:val="22"/>
              </w:rPr>
              <w:t>Номинальная начисленная среднемесячная заработная плата, тыс. руб.</w:t>
            </w:r>
          </w:p>
        </w:tc>
        <w:tc>
          <w:tcPr>
            <w:tcW w:w="1134" w:type="dxa"/>
            <w:shd w:val="clear" w:color="auto" w:fill="auto"/>
            <w:noWrap/>
            <w:vAlign w:val="center"/>
            <w:hideMark/>
          </w:tcPr>
          <w:p w:rsidR="00530B57" w:rsidRPr="00530B57" w:rsidRDefault="00530B57" w:rsidP="00530B57">
            <w:pPr>
              <w:spacing w:before="0" w:after="0"/>
              <w:jc w:val="center"/>
              <w:rPr>
                <w:sz w:val="22"/>
                <w:szCs w:val="22"/>
              </w:rPr>
            </w:pPr>
            <w:r w:rsidRPr="00530B57">
              <w:rPr>
                <w:sz w:val="22"/>
                <w:szCs w:val="22"/>
              </w:rPr>
              <w:t xml:space="preserve">     10,599   </w:t>
            </w:r>
          </w:p>
        </w:tc>
        <w:tc>
          <w:tcPr>
            <w:tcW w:w="992" w:type="dxa"/>
            <w:shd w:val="clear" w:color="auto" w:fill="auto"/>
            <w:noWrap/>
            <w:vAlign w:val="center"/>
            <w:hideMark/>
          </w:tcPr>
          <w:p w:rsidR="00530B57" w:rsidRPr="00530B57" w:rsidRDefault="00530B57" w:rsidP="00530B57">
            <w:pPr>
              <w:spacing w:before="0" w:after="0"/>
              <w:jc w:val="center"/>
              <w:rPr>
                <w:sz w:val="22"/>
                <w:szCs w:val="22"/>
              </w:rPr>
            </w:pPr>
            <w:r w:rsidRPr="00530B57">
              <w:rPr>
                <w:sz w:val="22"/>
                <w:szCs w:val="22"/>
              </w:rPr>
              <w:t xml:space="preserve">    13,196   </w:t>
            </w:r>
          </w:p>
        </w:tc>
        <w:tc>
          <w:tcPr>
            <w:tcW w:w="992" w:type="dxa"/>
            <w:shd w:val="clear" w:color="auto" w:fill="auto"/>
            <w:noWrap/>
            <w:vAlign w:val="center"/>
            <w:hideMark/>
          </w:tcPr>
          <w:p w:rsidR="00530B57" w:rsidRPr="00530B57" w:rsidRDefault="00530B57" w:rsidP="00530B57">
            <w:pPr>
              <w:spacing w:before="0" w:after="0"/>
              <w:jc w:val="left"/>
              <w:rPr>
                <w:sz w:val="20"/>
                <w:szCs w:val="20"/>
              </w:rPr>
            </w:pPr>
            <w:r w:rsidRPr="00530B57">
              <w:rPr>
                <w:sz w:val="20"/>
                <w:szCs w:val="20"/>
              </w:rPr>
              <w:t xml:space="preserve">         124,5   </w:t>
            </w:r>
          </w:p>
        </w:tc>
        <w:tc>
          <w:tcPr>
            <w:tcW w:w="992" w:type="dxa"/>
            <w:shd w:val="clear" w:color="auto" w:fill="auto"/>
            <w:noWrap/>
            <w:vAlign w:val="center"/>
            <w:hideMark/>
          </w:tcPr>
          <w:p w:rsidR="00530B57" w:rsidRPr="00530B57" w:rsidRDefault="00530B57" w:rsidP="00530B57">
            <w:pPr>
              <w:spacing w:before="0" w:after="0"/>
              <w:jc w:val="center"/>
              <w:rPr>
                <w:sz w:val="22"/>
                <w:szCs w:val="22"/>
              </w:rPr>
            </w:pPr>
            <w:r w:rsidRPr="00530B57">
              <w:rPr>
                <w:sz w:val="22"/>
                <w:szCs w:val="22"/>
              </w:rPr>
              <w:t xml:space="preserve">        14,375   </w:t>
            </w:r>
          </w:p>
        </w:tc>
        <w:tc>
          <w:tcPr>
            <w:tcW w:w="993" w:type="dxa"/>
            <w:shd w:val="clear" w:color="auto" w:fill="auto"/>
            <w:noWrap/>
            <w:vAlign w:val="center"/>
            <w:hideMark/>
          </w:tcPr>
          <w:p w:rsidR="00530B57" w:rsidRPr="00530B57" w:rsidRDefault="00530B57" w:rsidP="00530B57">
            <w:pPr>
              <w:spacing w:before="0" w:after="0"/>
              <w:jc w:val="left"/>
              <w:rPr>
                <w:sz w:val="20"/>
                <w:szCs w:val="20"/>
              </w:rPr>
            </w:pPr>
            <w:r w:rsidRPr="00530B57">
              <w:rPr>
                <w:sz w:val="20"/>
                <w:szCs w:val="20"/>
              </w:rPr>
              <w:t xml:space="preserve">        108,9   </w:t>
            </w:r>
          </w:p>
        </w:tc>
      </w:tr>
      <w:tr w:rsidR="00530B57" w:rsidRPr="00530B57" w:rsidTr="008D36F2">
        <w:trPr>
          <w:trHeight w:val="660"/>
        </w:trPr>
        <w:tc>
          <w:tcPr>
            <w:tcW w:w="4977" w:type="dxa"/>
            <w:shd w:val="clear" w:color="000000" w:fill="FFFFFF"/>
            <w:noWrap/>
            <w:vAlign w:val="center"/>
            <w:hideMark/>
          </w:tcPr>
          <w:p w:rsidR="00530B57" w:rsidRPr="00530B57" w:rsidRDefault="00530B57" w:rsidP="00530B57">
            <w:pPr>
              <w:spacing w:before="0" w:after="0"/>
              <w:rPr>
                <w:sz w:val="22"/>
                <w:szCs w:val="22"/>
              </w:rPr>
            </w:pPr>
            <w:r w:rsidRPr="00530B57">
              <w:rPr>
                <w:sz w:val="22"/>
                <w:szCs w:val="22"/>
              </w:rPr>
              <w:t>Реальная среднемесячная начисленная за-работная плата в % к предыдущему году</w:t>
            </w:r>
          </w:p>
        </w:tc>
        <w:tc>
          <w:tcPr>
            <w:tcW w:w="1134" w:type="dxa"/>
            <w:shd w:val="clear" w:color="auto" w:fill="auto"/>
            <w:noWrap/>
            <w:vAlign w:val="center"/>
            <w:hideMark/>
          </w:tcPr>
          <w:p w:rsidR="00530B57" w:rsidRPr="00530B57" w:rsidRDefault="00530B57" w:rsidP="00530B57">
            <w:pPr>
              <w:spacing w:before="0" w:after="0"/>
              <w:jc w:val="center"/>
              <w:rPr>
                <w:sz w:val="22"/>
                <w:szCs w:val="22"/>
              </w:rPr>
            </w:pPr>
            <w:r w:rsidRPr="00530B57">
              <w:rPr>
                <w:sz w:val="22"/>
                <w:szCs w:val="22"/>
              </w:rPr>
              <w:t xml:space="preserve">        99,7   </w:t>
            </w:r>
          </w:p>
        </w:tc>
        <w:tc>
          <w:tcPr>
            <w:tcW w:w="992" w:type="dxa"/>
            <w:shd w:val="clear" w:color="auto" w:fill="auto"/>
            <w:noWrap/>
            <w:vAlign w:val="center"/>
            <w:hideMark/>
          </w:tcPr>
          <w:p w:rsidR="00530B57" w:rsidRPr="00530B57" w:rsidRDefault="00530B57" w:rsidP="00530B57">
            <w:pPr>
              <w:spacing w:before="0" w:after="0"/>
              <w:jc w:val="center"/>
              <w:rPr>
                <w:sz w:val="22"/>
                <w:szCs w:val="22"/>
              </w:rPr>
            </w:pPr>
            <w:r w:rsidRPr="00530B57">
              <w:rPr>
                <w:sz w:val="22"/>
                <w:szCs w:val="22"/>
              </w:rPr>
              <w:t xml:space="preserve">      116,3   </w:t>
            </w:r>
          </w:p>
        </w:tc>
        <w:tc>
          <w:tcPr>
            <w:tcW w:w="992" w:type="dxa"/>
            <w:shd w:val="clear" w:color="auto" w:fill="auto"/>
            <w:noWrap/>
            <w:vAlign w:val="center"/>
            <w:hideMark/>
          </w:tcPr>
          <w:p w:rsidR="00530B57" w:rsidRPr="00530B57" w:rsidRDefault="00530B57" w:rsidP="00530B57">
            <w:pPr>
              <w:spacing w:before="0" w:after="0"/>
              <w:jc w:val="center"/>
              <w:rPr>
                <w:sz w:val="20"/>
                <w:szCs w:val="20"/>
              </w:rPr>
            </w:pPr>
            <w:r w:rsidRPr="00530B57">
              <w:rPr>
                <w:sz w:val="20"/>
                <w:szCs w:val="20"/>
              </w:rPr>
              <w:t xml:space="preserve"> х </w:t>
            </w:r>
          </w:p>
        </w:tc>
        <w:tc>
          <w:tcPr>
            <w:tcW w:w="992" w:type="dxa"/>
            <w:shd w:val="clear" w:color="auto" w:fill="auto"/>
            <w:noWrap/>
            <w:vAlign w:val="center"/>
            <w:hideMark/>
          </w:tcPr>
          <w:p w:rsidR="00530B57" w:rsidRPr="00530B57" w:rsidRDefault="00530B57" w:rsidP="00530B57">
            <w:pPr>
              <w:spacing w:before="0" w:after="0"/>
              <w:jc w:val="center"/>
              <w:rPr>
                <w:sz w:val="22"/>
                <w:szCs w:val="22"/>
              </w:rPr>
            </w:pPr>
            <w:r w:rsidRPr="00530B57">
              <w:rPr>
                <w:sz w:val="22"/>
                <w:szCs w:val="22"/>
              </w:rPr>
              <w:t xml:space="preserve">         101,3   </w:t>
            </w:r>
          </w:p>
        </w:tc>
        <w:tc>
          <w:tcPr>
            <w:tcW w:w="993" w:type="dxa"/>
            <w:shd w:val="clear" w:color="auto" w:fill="auto"/>
            <w:noWrap/>
            <w:vAlign w:val="center"/>
            <w:hideMark/>
          </w:tcPr>
          <w:p w:rsidR="00530B57" w:rsidRPr="00530B57" w:rsidRDefault="00530B57" w:rsidP="00530B57">
            <w:pPr>
              <w:spacing w:before="0" w:after="0"/>
              <w:jc w:val="center"/>
              <w:rPr>
                <w:sz w:val="20"/>
                <w:szCs w:val="20"/>
              </w:rPr>
            </w:pPr>
            <w:r w:rsidRPr="00530B57">
              <w:rPr>
                <w:sz w:val="20"/>
                <w:szCs w:val="20"/>
              </w:rPr>
              <w:t xml:space="preserve"> х </w:t>
            </w:r>
          </w:p>
        </w:tc>
      </w:tr>
      <w:tr w:rsidR="00530B57" w:rsidRPr="00530B57" w:rsidTr="008D36F2">
        <w:trPr>
          <w:trHeight w:val="870"/>
        </w:trPr>
        <w:tc>
          <w:tcPr>
            <w:tcW w:w="4977" w:type="dxa"/>
            <w:shd w:val="clear" w:color="000000" w:fill="FFFFFF"/>
            <w:noWrap/>
            <w:vAlign w:val="center"/>
            <w:hideMark/>
          </w:tcPr>
          <w:p w:rsidR="00530B57" w:rsidRPr="00530B57" w:rsidRDefault="00530B57" w:rsidP="00530B57">
            <w:pPr>
              <w:spacing w:before="0" w:after="0"/>
              <w:rPr>
                <w:sz w:val="22"/>
                <w:szCs w:val="22"/>
              </w:rPr>
            </w:pPr>
            <w:r w:rsidRPr="00530B57">
              <w:rPr>
                <w:sz w:val="22"/>
                <w:szCs w:val="22"/>
              </w:rPr>
              <w:t>Реальные располагаемые денежные доходы населения в % к предыдущему году</w:t>
            </w:r>
          </w:p>
        </w:tc>
        <w:tc>
          <w:tcPr>
            <w:tcW w:w="1134" w:type="dxa"/>
            <w:shd w:val="clear" w:color="000000" w:fill="FFFFFF"/>
            <w:noWrap/>
            <w:vAlign w:val="center"/>
            <w:hideMark/>
          </w:tcPr>
          <w:p w:rsidR="00530B57" w:rsidRPr="00530B57" w:rsidRDefault="00530B57" w:rsidP="00530B57">
            <w:pPr>
              <w:spacing w:before="0" w:after="0"/>
              <w:jc w:val="center"/>
              <w:rPr>
                <w:sz w:val="22"/>
                <w:szCs w:val="22"/>
              </w:rPr>
            </w:pPr>
            <w:r w:rsidRPr="00530B57">
              <w:rPr>
                <w:sz w:val="22"/>
                <w:szCs w:val="22"/>
              </w:rPr>
              <w:t xml:space="preserve">        94,5   </w:t>
            </w:r>
          </w:p>
        </w:tc>
        <w:tc>
          <w:tcPr>
            <w:tcW w:w="992" w:type="dxa"/>
            <w:shd w:val="clear" w:color="auto" w:fill="auto"/>
            <w:noWrap/>
            <w:vAlign w:val="center"/>
            <w:hideMark/>
          </w:tcPr>
          <w:p w:rsidR="00530B57" w:rsidRPr="00530B57" w:rsidRDefault="00530B57" w:rsidP="00530B57">
            <w:pPr>
              <w:spacing w:before="0" w:after="0"/>
              <w:jc w:val="center"/>
              <w:rPr>
                <w:sz w:val="22"/>
                <w:szCs w:val="22"/>
              </w:rPr>
            </w:pPr>
            <w:r w:rsidRPr="00530B57">
              <w:rPr>
                <w:sz w:val="22"/>
                <w:szCs w:val="22"/>
              </w:rPr>
              <w:t xml:space="preserve">      104,6   </w:t>
            </w:r>
          </w:p>
        </w:tc>
        <w:tc>
          <w:tcPr>
            <w:tcW w:w="992" w:type="dxa"/>
            <w:shd w:val="clear" w:color="auto" w:fill="auto"/>
            <w:noWrap/>
            <w:vAlign w:val="center"/>
            <w:hideMark/>
          </w:tcPr>
          <w:p w:rsidR="00530B57" w:rsidRPr="00530B57" w:rsidRDefault="00530B57" w:rsidP="00530B57">
            <w:pPr>
              <w:spacing w:before="0" w:after="0"/>
              <w:jc w:val="center"/>
              <w:rPr>
                <w:sz w:val="20"/>
                <w:szCs w:val="20"/>
              </w:rPr>
            </w:pPr>
            <w:r w:rsidRPr="00530B57">
              <w:rPr>
                <w:sz w:val="20"/>
                <w:szCs w:val="20"/>
              </w:rPr>
              <w:t xml:space="preserve"> х </w:t>
            </w:r>
          </w:p>
        </w:tc>
        <w:tc>
          <w:tcPr>
            <w:tcW w:w="992" w:type="dxa"/>
            <w:shd w:val="clear" w:color="auto" w:fill="auto"/>
            <w:noWrap/>
            <w:vAlign w:val="center"/>
            <w:hideMark/>
          </w:tcPr>
          <w:p w:rsidR="00530B57" w:rsidRPr="00530B57" w:rsidRDefault="00530B57" w:rsidP="00530B57">
            <w:pPr>
              <w:spacing w:before="0" w:after="0"/>
              <w:jc w:val="center"/>
              <w:rPr>
                <w:sz w:val="22"/>
                <w:szCs w:val="22"/>
              </w:rPr>
            </w:pPr>
            <w:r w:rsidRPr="00530B57">
              <w:rPr>
                <w:sz w:val="22"/>
                <w:szCs w:val="22"/>
              </w:rPr>
              <w:t xml:space="preserve">         102,2   </w:t>
            </w:r>
          </w:p>
        </w:tc>
        <w:tc>
          <w:tcPr>
            <w:tcW w:w="993" w:type="dxa"/>
            <w:shd w:val="clear" w:color="auto" w:fill="auto"/>
            <w:noWrap/>
            <w:vAlign w:val="center"/>
            <w:hideMark/>
          </w:tcPr>
          <w:p w:rsidR="00530B57" w:rsidRPr="00530B57" w:rsidRDefault="00530B57" w:rsidP="00530B57">
            <w:pPr>
              <w:spacing w:before="0" w:after="0"/>
              <w:jc w:val="center"/>
              <w:rPr>
                <w:sz w:val="20"/>
                <w:szCs w:val="20"/>
              </w:rPr>
            </w:pPr>
            <w:r w:rsidRPr="00530B57">
              <w:rPr>
                <w:sz w:val="20"/>
                <w:szCs w:val="20"/>
              </w:rPr>
              <w:t xml:space="preserve"> х </w:t>
            </w:r>
          </w:p>
        </w:tc>
      </w:tr>
      <w:tr w:rsidR="00530B57" w:rsidRPr="00530B57" w:rsidTr="008D36F2">
        <w:trPr>
          <w:trHeight w:val="600"/>
        </w:trPr>
        <w:tc>
          <w:tcPr>
            <w:tcW w:w="4977" w:type="dxa"/>
            <w:shd w:val="clear" w:color="000000" w:fill="FFFFFF"/>
            <w:vAlign w:val="center"/>
            <w:hideMark/>
          </w:tcPr>
          <w:p w:rsidR="00530B57" w:rsidRPr="00530B57" w:rsidRDefault="00530B57" w:rsidP="00530B57">
            <w:pPr>
              <w:spacing w:before="0" w:after="0"/>
              <w:jc w:val="left"/>
              <w:rPr>
                <w:sz w:val="22"/>
                <w:szCs w:val="22"/>
              </w:rPr>
            </w:pPr>
            <w:r w:rsidRPr="00530B57">
              <w:rPr>
                <w:sz w:val="22"/>
                <w:szCs w:val="22"/>
              </w:rPr>
              <w:t>Среднедушевой денежный доход на одного жителя, тыс. руб.</w:t>
            </w:r>
          </w:p>
        </w:tc>
        <w:tc>
          <w:tcPr>
            <w:tcW w:w="1134" w:type="dxa"/>
            <w:shd w:val="clear" w:color="auto" w:fill="auto"/>
            <w:noWrap/>
            <w:vAlign w:val="center"/>
            <w:hideMark/>
          </w:tcPr>
          <w:p w:rsidR="00530B57" w:rsidRPr="00530B57" w:rsidRDefault="00530B57" w:rsidP="00530B57">
            <w:pPr>
              <w:spacing w:before="0" w:after="0"/>
              <w:jc w:val="left"/>
              <w:rPr>
                <w:sz w:val="22"/>
                <w:szCs w:val="22"/>
              </w:rPr>
            </w:pPr>
            <w:r w:rsidRPr="00530B57">
              <w:rPr>
                <w:sz w:val="22"/>
                <w:szCs w:val="22"/>
              </w:rPr>
              <w:t xml:space="preserve">      6,593   </w:t>
            </w:r>
          </w:p>
        </w:tc>
        <w:tc>
          <w:tcPr>
            <w:tcW w:w="992" w:type="dxa"/>
            <w:shd w:val="clear" w:color="auto" w:fill="auto"/>
            <w:noWrap/>
            <w:vAlign w:val="center"/>
            <w:hideMark/>
          </w:tcPr>
          <w:p w:rsidR="00530B57" w:rsidRPr="00530B57" w:rsidRDefault="00530B57" w:rsidP="00530B57">
            <w:pPr>
              <w:spacing w:before="0" w:after="0"/>
              <w:jc w:val="left"/>
              <w:rPr>
                <w:sz w:val="22"/>
                <w:szCs w:val="22"/>
              </w:rPr>
            </w:pPr>
            <w:r w:rsidRPr="00530B57">
              <w:rPr>
                <w:sz w:val="22"/>
                <w:szCs w:val="22"/>
              </w:rPr>
              <w:t xml:space="preserve">      7,377   </w:t>
            </w:r>
          </w:p>
        </w:tc>
        <w:tc>
          <w:tcPr>
            <w:tcW w:w="992" w:type="dxa"/>
            <w:shd w:val="clear" w:color="auto" w:fill="auto"/>
            <w:noWrap/>
            <w:vAlign w:val="center"/>
            <w:hideMark/>
          </w:tcPr>
          <w:p w:rsidR="00530B57" w:rsidRPr="00530B57" w:rsidRDefault="00530B57" w:rsidP="00530B57">
            <w:pPr>
              <w:spacing w:before="0" w:after="0"/>
              <w:jc w:val="left"/>
              <w:rPr>
                <w:i/>
                <w:iCs/>
                <w:sz w:val="20"/>
                <w:szCs w:val="20"/>
              </w:rPr>
            </w:pPr>
            <w:r w:rsidRPr="00530B57">
              <w:rPr>
                <w:i/>
                <w:iCs/>
                <w:sz w:val="20"/>
                <w:szCs w:val="20"/>
              </w:rPr>
              <w:t xml:space="preserve">       111,9   </w:t>
            </w:r>
          </w:p>
        </w:tc>
        <w:tc>
          <w:tcPr>
            <w:tcW w:w="992" w:type="dxa"/>
            <w:shd w:val="clear" w:color="auto" w:fill="auto"/>
            <w:noWrap/>
            <w:vAlign w:val="center"/>
            <w:hideMark/>
          </w:tcPr>
          <w:p w:rsidR="00530B57" w:rsidRPr="00530B57" w:rsidRDefault="00530B57" w:rsidP="00530B57">
            <w:pPr>
              <w:spacing w:before="0" w:after="0"/>
              <w:jc w:val="left"/>
              <w:rPr>
                <w:sz w:val="22"/>
                <w:szCs w:val="22"/>
              </w:rPr>
            </w:pPr>
            <w:r w:rsidRPr="00530B57">
              <w:rPr>
                <w:sz w:val="22"/>
                <w:szCs w:val="22"/>
              </w:rPr>
              <w:t xml:space="preserve">         8,117   </w:t>
            </w:r>
          </w:p>
        </w:tc>
        <w:tc>
          <w:tcPr>
            <w:tcW w:w="993" w:type="dxa"/>
            <w:shd w:val="clear" w:color="auto" w:fill="auto"/>
            <w:noWrap/>
            <w:vAlign w:val="center"/>
            <w:hideMark/>
          </w:tcPr>
          <w:p w:rsidR="00530B57" w:rsidRPr="00530B57" w:rsidRDefault="00530B57" w:rsidP="00530B57">
            <w:pPr>
              <w:spacing w:before="0" w:after="0"/>
              <w:jc w:val="left"/>
              <w:rPr>
                <w:i/>
                <w:iCs/>
                <w:sz w:val="20"/>
                <w:szCs w:val="20"/>
              </w:rPr>
            </w:pPr>
            <w:r w:rsidRPr="00530B57">
              <w:rPr>
                <w:i/>
                <w:iCs/>
                <w:sz w:val="20"/>
                <w:szCs w:val="20"/>
              </w:rPr>
              <w:t xml:space="preserve">      110,0   </w:t>
            </w:r>
          </w:p>
        </w:tc>
      </w:tr>
      <w:tr w:rsidR="00530B57" w:rsidRPr="00530B57" w:rsidTr="008D36F2">
        <w:trPr>
          <w:trHeight w:val="570"/>
        </w:trPr>
        <w:tc>
          <w:tcPr>
            <w:tcW w:w="4977" w:type="dxa"/>
            <w:shd w:val="clear" w:color="000000" w:fill="FFFFFF"/>
            <w:vAlign w:val="bottom"/>
            <w:hideMark/>
          </w:tcPr>
          <w:p w:rsidR="00530B57" w:rsidRPr="00530B57" w:rsidRDefault="00530B57" w:rsidP="00530B57">
            <w:pPr>
              <w:spacing w:before="0" w:after="0"/>
              <w:jc w:val="left"/>
              <w:rPr>
                <w:sz w:val="22"/>
                <w:szCs w:val="22"/>
              </w:rPr>
            </w:pPr>
            <w:r w:rsidRPr="00530B57">
              <w:rPr>
                <w:sz w:val="22"/>
                <w:szCs w:val="22"/>
              </w:rPr>
              <w:lastRenderedPageBreak/>
              <w:t>Среднемесячные доходы занятых в личных подсобных хозяйствах, тыс. руб.</w:t>
            </w:r>
          </w:p>
        </w:tc>
        <w:tc>
          <w:tcPr>
            <w:tcW w:w="1134" w:type="dxa"/>
            <w:shd w:val="clear" w:color="000000" w:fill="FFFFFF"/>
            <w:noWrap/>
            <w:vAlign w:val="bottom"/>
            <w:hideMark/>
          </w:tcPr>
          <w:p w:rsidR="00530B57" w:rsidRPr="00530B57" w:rsidRDefault="00530B57" w:rsidP="00530B57">
            <w:pPr>
              <w:spacing w:before="0" w:after="0"/>
              <w:jc w:val="left"/>
              <w:rPr>
                <w:sz w:val="22"/>
                <w:szCs w:val="22"/>
              </w:rPr>
            </w:pPr>
            <w:r w:rsidRPr="00530B57">
              <w:rPr>
                <w:sz w:val="22"/>
                <w:szCs w:val="22"/>
              </w:rPr>
              <w:t xml:space="preserve">      1,469   </w:t>
            </w:r>
          </w:p>
        </w:tc>
        <w:tc>
          <w:tcPr>
            <w:tcW w:w="992" w:type="dxa"/>
            <w:shd w:val="clear" w:color="000000" w:fill="FFFFFF"/>
            <w:noWrap/>
            <w:vAlign w:val="bottom"/>
            <w:hideMark/>
          </w:tcPr>
          <w:p w:rsidR="00530B57" w:rsidRPr="00530B57" w:rsidRDefault="00530B57" w:rsidP="00530B57">
            <w:pPr>
              <w:spacing w:before="0" w:after="0"/>
              <w:jc w:val="left"/>
              <w:rPr>
                <w:sz w:val="22"/>
                <w:szCs w:val="22"/>
              </w:rPr>
            </w:pPr>
            <w:r w:rsidRPr="00530B57">
              <w:rPr>
                <w:sz w:val="22"/>
                <w:szCs w:val="22"/>
              </w:rPr>
              <w:t xml:space="preserve">      1,474   </w:t>
            </w:r>
          </w:p>
        </w:tc>
        <w:tc>
          <w:tcPr>
            <w:tcW w:w="992" w:type="dxa"/>
            <w:shd w:val="clear" w:color="auto" w:fill="auto"/>
            <w:noWrap/>
            <w:vAlign w:val="bottom"/>
            <w:hideMark/>
          </w:tcPr>
          <w:p w:rsidR="00530B57" w:rsidRPr="00530B57" w:rsidRDefault="00530B57" w:rsidP="00530B57">
            <w:pPr>
              <w:spacing w:before="0" w:after="0"/>
              <w:jc w:val="left"/>
              <w:rPr>
                <w:i/>
                <w:iCs/>
                <w:sz w:val="20"/>
                <w:szCs w:val="20"/>
              </w:rPr>
            </w:pPr>
            <w:r w:rsidRPr="00530B57">
              <w:rPr>
                <w:i/>
                <w:iCs/>
                <w:sz w:val="20"/>
                <w:szCs w:val="20"/>
              </w:rPr>
              <w:t xml:space="preserve">       100,3   </w:t>
            </w:r>
          </w:p>
        </w:tc>
        <w:tc>
          <w:tcPr>
            <w:tcW w:w="992" w:type="dxa"/>
            <w:shd w:val="clear" w:color="000000" w:fill="FFFFFF"/>
            <w:noWrap/>
            <w:vAlign w:val="bottom"/>
            <w:hideMark/>
          </w:tcPr>
          <w:p w:rsidR="00530B57" w:rsidRPr="00530B57" w:rsidRDefault="00530B57" w:rsidP="00530B57">
            <w:pPr>
              <w:spacing w:before="0" w:after="0"/>
              <w:jc w:val="left"/>
              <w:rPr>
                <w:sz w:val="22"/>
                <w:szCs w:val="22"/>
              </w:rPr>
            </w:pPr>
            <w:r w:rsidRPr="00530B57">
              <w:rPr>
                <w:sz w:val="22"/>
                <w:szCs w:val="22"/>
              </w:rPr>
              <w:t xml:space="preserve">         1,489   </w:t>
            </w:r>
          </w:p>
        </w:tc>
        <w:tc>
          <w:tcPr>
            <w:tcW w:w="993" w:type="dxa"/>
            <w:shd w:val="clear" w:color="auto" w:fill="auto"/>
            <w:noWrap/>
            <w:vAlign w:val="bottom"/>
            <w:hideMark/>
          </w:tcPr>
          <w:p w:rsidR="00530B57" w:rsidRPr="00530B57" w:rsidRDefault="00530B57" w:rsidP="00530B57">
            <w:pPr>
              <w:spacing w:before="0" w:after="0"/>
              <w:jc w:val="left"/>
              <w:rPr>
                <w:i/>
                <w:iCs/>
                <w:sz w:val="20"/>
                <w:szCs w:val="20"/>
              </w:rPr>
            </w:pPr>
            <w:r w:rsidRPr="00530B57">
              <w:rPr>
                <w:i/>
                <w:iCs/>
                <w:sz w:val="20"/>
                <w:szCs w:val="20"/>
              </w:rPr>
              <w:t xml:space="preserve">      101,0   </w:t>
            </w:r>
          </w:p>
        </w:tc>
      </w:tr>
      <w:tr w:rsidR="00530B57" w:rsidRPr="00530B57" w:rsidTr="008D36F2">
        <w:trPr>
          <w:trHeight w:val="570"/>
        </w:trPr>
        <w:tc>
          <w:tcPr>
            <w:tcW w:w="4977" w:type="dxa"/>
            <w:shd w:val="clear" w:color="000000" w:fill="FFFFFF"/>
            <w:vAlign w:val="bottom"/>
            <w:hideMark/>
          </w:tcPr>
          <w:p w:rsidR="00530B57" w:rsidRPr="00530B57" w:rsidRDefault="00530B57" w:rsidP="00530B57">
            <w:pPr>
              <w:spacing w:before="0" w:after="0"/>
              <w:jc w:val="left"/>
              <w:rPr>
                <w:sz w:val="22"/>
                <w:szCs w:val="22"/>
              </w:rPr>
            </w:pPr>
            <w:r w:rsidRPr="00530B57">
              <w:rPr>
                <w:sz w:val="22"/>
                <w:szCs w:val="22"/>
              </w:rPr>
              <w:t>Численность зарегистрированных безработных (среднегодовая), чел.</w:t>
            </w:r>
          </w:p>
        </w:tc>
        <w:tc>
          <w:tcPr>
            <w:tcW w:w="1134" w:type="dxa"/>
            <w:shd w:val="clear" w:color="auto" w:fill="auto"/>
            <w:noWrap/>
            <w:vAlign w:val="center"/>
            <w:hideMark/>
          </w:tcPr>
          <w:p w:rsidR="00530B57" w:rsidRPr="00530B57" w:rsidRDefault="00530B57" w:rsidP="00530B57">
            <w:pPr>
              <w:spacing w:before="0" w:after="0"/>
              <w:jc w:val="left"/>
              <w:rPr>
                <w:sz w:val="22"/>
                <w:szCs w:val="22"/>
              </w:rPr>
            </w:pPr>
            <w:r w:rsidRPr="00530B57">
              <w:rPr>
                <w:sz w:val="22"/>
                <w:szCs w:val="22"/>
              </w:rPr>
              <w:t xml:space="preserve">           26   </w:t>
            </w:r>
          </w:p>
        </w:tc>
        <w:tc>
          <w:tcPr>
            <w:tcW w:w="992" w:type="dxa"/>
            <w:shd w:val="clear" w:color="auto" w:fill="auto"/>
            <w:noWrap/>
            <w:vAlign w:val="center"/>
            <w:hideMark/>
          </w:tcPr>
          <w:p w:rsidR="00530B57" w:rsidRPr="00530B57" w:rsidRDefault="00530B57" w:rsidP="00530B57">
            <w:pPr>
              <w:spacing w:before="0" w:after="0"/>
              <w:jc w:val="left"/>
              <w:rPr>
                <w:sz w:val="22"/>
                <w:szCs w:val="22"/>
              </w:rPr>
            </w:pPr>
            <w:r w:rsidRPr="00530B57">
              <w:rPr>
                <w:sz w:val="22"/>
                <w:szCs w:val="22"/>
              </w:rPr>
              <w:t xml:space="preserve">          25   </w:t>
            </w:r>
          </w:p>
        </w:tc>
        <w:tc>
          <w:tcPr>
            <w:tcW w:w="992" w:type="dxa"/>
            <w:shd w:val="clear" w:color="auto" w:fill="auto"/>
            <w:noWrap/>
            <w:vAlign w:val="center"/>
            <w:hideMark/>
          </w:tcPr>
          <w:p w:rsidR="00530B57" w:rsidRPr="00530B57" w:rsidRDefault="00530B57" w:rsidP="00530B57">
            <w:pPr>
              <w:spacing w:before="0" w:after="0"/>
              <w:jc w:val="left"/>
              <w:rPr>
                <w:i/>
                <w:iCs/>
                <w:sz w:val="20"/>
                <w:szCs w:val="20"/>
              </w:rPr>
            </w:pPr>
            <w:r w:rsidRPr="00530B57">
              <w:rPr>
                <w:i/>
                <w:iCs/>
                <w:sz w:val="20"/>
                <w:szCs w:val="20"/>
              </w:rPr>
              <w:t xml:space="preserve">         96,2   </w:t>
            </w:r>
          </w:p>
        </w:tc>
        <w:tc>
          <w:tcPr>
            <w:tcW w:w="992" w:type="dxa"/>
            <w:shd w:val="clear" w:color="auto" w:fill="auto"/>
            <w:noWrap/>
            <w:vAlign w:val="center"/>
            <w:hideMark/>
          </w:tcPr>
          <w:p w:rsidR="00530B57" w:rsidRPr="00530B57" w:rsidRDefault="00530B57" w:rsidP="00530B57">
            <w:pPr>
              <w:spacing w:before="0" w:after="0"/>
              <w:jc w:val="left"/>
              <w:rPr>
                <w:sz w:val="22"/>
                <w:szCs w:val="22"/>
              </w:rPr>
            </w:pPr>
            <w:r w:rsidRPr="00530B57">
              <w:rPr>
                <w:sz w:val="22"/>
                <w:szCs w:val="22"/>
              </w:rPr>
              <w:t xml:space="preserve">              24   </w:t>
            </w:r>
          </w:p>
        </w:tc>
        <w:tc>
          <w:tcPr>
            <w:tcW w:w="993" w:type="dxa"/>
            <w:shd w:val="clear" w:color="auto" w:fill="auto"/>
            <w:noWrap/>
            <w:vAlign w:val="center"/>
            <w:hideMark/>
          </w:tcPr>
          <w:p w:rsidR="00530B57" w:rsidRPr="00530B57" w:rsidRDefault="00530B57" w:rsidP="00530B57">
            <w:pPr>
              <w:spacing w:before="0" w:after="0"/>
              <w:jc w:val="left"/>
              <w:rPr>
                <w:i/>
                <w:iCs/>
                <w:sz w:val="20"/>
                <w:szCs w:val="20"/>
              </w:rPr>
            </w:pPr>
            <w:r w:rsidRPr="00530B57">
              <w:rPr>
                <w:i/>
                <w:iCs/>
                <w:sz w:val="20"/>
                <w:szCs w:val="20"/>
              </w:rPr>
              <w:t xml:space="preserve">        96,0   </w:t>
            </w:r>
          </w:p>
        </w:tc>
      </w:tr>
      <w:tr w:rsidR="00530B57" w:rsidRPr="00530B57" w:rsidTr="008D36F2">
        <w:trPr>
          <w:trHeight w:val="930"/>
        </w:trPr>
        <w:tc>
          <w:tcPr>
            <w:tcW w:w="4977" w:type="dxa"/>
            <w:shd w:val="clear" w:color="000000" w:fill="FFFFFF"/>
            <w:noWrap/>
            <w:vAlign w:val="center"/>
            <w:hideMark/>
          </w:tcPr>
          <w:p w:rsidR="00530B57" w:rsidRPr="00530B57" w:rsidRDefault="00530B57" w:rsidP="00530B57">
            <w:pPr>
              <w:spacing w:before="0" w:after="0"/>
              <w:rPr>
                <w:sz w:val="22"/>
                <w:szCs w:val="22"/>
              </w:rPr>
            </w:pPr>
            <w:r w:rsidRPr="00530B57">
              <w:rPr>
                <w:sz w:val="22"/>
                <w:szCs w:val="22"/>
              </w:rPr>
              <w:t>Уровень регистрируемой безработицы, в % от численности трудоспособного населения в трудоспособном возрасте</w:t>
            </w:r>
          </w:p>
        </w:tc>
        <w:tc>
          <w:tcPr>
            <w:tcW w:w="1134" w:type="dxa"/>
            <w:shd w:val="clear" w:color="auto" w:fill="auto"/>
            <w:noWrap/>
            <w:vAlign w:val="center"/>
            <w:hideMark/>
          </w:tcPr>
          <w:p w:rsidR="00530B57" w:rsidRPr="00530B57" w:rsidRDefault="00530B57" w:rsidP="00530B57">
            <w:pPr>
              <w:spacing w:before="0" w:after="0"/>
              <w:jc w:val="left"/>
              <w:rPr>
                <w:sz w:val="22"/>
                <w:szCs w:val="22"/>
              </w:rPr>
            </w:pPr>
            <w:r w:rsidRPr="00530B57">
              <w:rPr>
                <w:sz w:val="22"/>
                <w:szCs w:val="22"/>
              </w:rPr>
              <w:t xml:space="preserve">        0,87   </w:t>
            </w:r>
          </w:p>
        </w:tc>
        <w:tc>
          <w:tcPr>
            <w:tcW w:w="992" w:type="dxa"/>
            <w:shd w:val="clear" w:color="auto" w:fill="auto"/>
            <w:noWrap/>
            <w:vAlign w:val="center"/>
            <w:hideMark/>
          </w:tcPr>
          <w:p w:rsidR="00530B57" w:rsidRPr="00530B57" w:rsidRDefault="00530B57" w:rsidP="00530B57">
            <w:pPr>
              <w:spacing w:before="0" w:after="0"/>
              <w:jc w:val="left"/>
              <w:rPr>
                <w:sz w:val="22"/>
                <w:szCs w:val="22"/>
              </w:rPr>
            </w:pPr>
            <w:r w:rsidRPr="00530B57">
              <w:rPr>
                <w:sz w:val="22"/>
                <w:szCs w:val="22"/>
              </w:rPr>
              <w:t xml:space="preserve">        0,83   </w:t>
            </w:r>
          </w:p>
        </w:tc>
        <w:tc>
          <w:tcPr>
            <w:tcW w:w="992" w:type="dxa"/>
            <w:shd w:val="clear" w:color="auto" w:fill="auto"/>
            <w:noWrap/>
            <w:vAlign w:val="center"/>
            <w:hideMark/>
          </w:tcPr>
          <w:p w:rsidR="00530B57" w:rsidRPr="00530B57" w:rsidRDefault="00530B57" w:rsidP="00530B57">
            <w:pPr>
              <w:spacing w:before="0" w:after="0"/>
              <w:jc w:val="center"/>
              <w:rPr>
                <w:sz w:val="20"/>
                <w:szCs w:val="20"/>
              </w:rPr>
            </w:pPr>
            <w:r w:rsidRPr="00530B57">
              <w:rPr>
                <w:sz w:val="20"/>
                <w:szCs w:val="20"/>
              </w:rPr>
              <w:t xml:space="preserve"> х </w:t>
            </w:r>
          </w:p>
        </w:tc>
        <w:tc>
          <w:tcPr>
            <w:tcW w:w="992" w:type="dxa"/>
            <w:shd w:val="clear" w:color="auto" w:fill="auto"/>
            <w:noWrap/>
            <w:vAlign w:val="center"/>
            <w:hideMark/>
          </w:tcPr>
          <w:p w:rsidR="00530B57" w:rsidRPr="00530B57" w:rsidRDefault="00530B57" w:rsidP="00530B57">
            <w:pPr>
              <w:spacing w:before="0" w:after="0"/>
              <w:jc w:val="left"/>
              <w:rPr>
                <w:sz w:val="22"/>
                <w:szCs w:val="22"/>
              </w:rPr>
            </w:pPr>
            <w:r w:rsidRPr="00530B57">
              <w:rPr>
                <w:sz w:val="22"/>
                <w:szCs w:val="22"/>
              </w:rPr>
              <w:t xml:space="preserve">           0,84   </w:t>
            </w:r>
          </w:p>
        </w:tc>
        <w:tc>
          <w:tcPr>
            <w:tcW w:w="993" w:type="dxa"/>
            <w:shd w:val="clear" w:color="auto" w:fill="auto"/>
            <w:noWrap/>
            <w:vAlign w:val="center"/>
            <w:hideMark/>
          </w:tcPr>
          <w:p w:rsidR="00530B57" w:rsidRPr="00530B57" w:rsidRDefault="00530B57" w:rsidP="00530B57">
            <w:pPr>
              <w:spacing w:before="0" w:after="0"/>
              <w:jc w:val="center"/>
              <w:rPr>
                <w:sz w:val="20"/>
                <w:szCs w:val="20"/>
              </w:rPr>
            </w:pPr>
            <w:r w:rsidRPr="00530B57">
              <w:rPr>
                <w:sz w:val="20"/>
                <w:szCs w:val="20"/>
              </w:rPr>
              <w:t xml:space="preserve"> х </w:t>
            </w:r>
          </w:p>
        </w:tc>
      </w:tr>
    </w:tbl>
    <w:p w:rsidR="00787325" w:rsidRPr="00DD7393" w:rsidRDefault="00787325" w:rsidP="00530B57">
      <w:pPr>
        <w:spacing w:before="0" w:after="0"/>
        <w:rPr>
          <w:b/>
          <w:highlight w:val="yellow"/>
        </w:rPr>
      </w:pPr>
    </w:p>
    <w:p w:rsidR="00787325" w:rsidRPr="00DD7393" w:rsidRDefault="00787325" w:rsidP="00C84D68">
      <w:pPr>
        <w:spacing w:before="0" w:after="0"/>
        <w:ind w:firstLine="567"/>
        <w:rPr>
          <w:b/>
          <w:highlight w:val="yellow"/>
        </w:rPr>
      </w:pPr>
    </w:p>
    <w:p w:rsidR="00FC5213" w:rsidRPr="00DD7393" w:rsidRDefault="00B104DF" w:rsidP="00C84D68">
      <w:pPr>
        <w:pStyle w:val="2"/>
        <w:spacing w:before="0" w:after="0"/>
        <w:rPr>
          <w:rStyle w:val="aa"/>
          <w:i w:val="0"/>
          <w:sz w:val="26"/>
          <w:szCs w:val="26"/>
        </w:rPr>
      </w:pPr>
      <w:bookmarkStart w:id="10" w:name="_Toc344218072"/>
      <w:r w:rsidRPr="00DD7393">
        <w:rPr>
          <w:rStyle w:val="aa"/>
          <w:i w:val="0"/>
          <w:sz w:val="26"/>
          <w:szCs w:val="26"/>
        </w:rPr>
        <w:t xml:space="preserve">1.1.7. </w:t>
      </w:r>
      <w:r w:rsidR="00D35CCE" w:rsidRPr="00DD7393">
        <w:rPr>
          <w:rStyle w:val="aa"/>
          <w:i w:val="0"/>
          <w:sz w:val="26"/>
          <w:szCs w:val="26"/>
        </w:rPr>
        <w:t>Характеристика существующего состояния жилищного фонда</w:t>
      </w:r>
      <w:bookmarkEnd w:id="10"/>
    </w:p>
    <w:p w:rsidR="00A349DE" w:rsidRPr="00DD7393" w:rsidRDefault="00A349DE" w:rsidP="00DD7393">
      <w:pPr>
        <w:spacing w:before="0" w:after="0"/>
        <w:ind w:firstLine="709"/>
        <w:rPr>
          <w:b/>
          <w:sz w:val="22"/>
          <w:highlight w:val="yellow"/>
        </w:rPr>
      </w:pPr>
    </w:p>
    <w:p w:rsidR="00DD7393" w:rsidRPr="00DD7393" w:rsidRDefault="00DD7393" w:rsidP="00DD7393">
      <w:pPr>
        <w:spacing w:before="0" w:after="0"/>
        <w:ind w:firstLine="709"/>
        <w:rPr>
          <w:szCs w:val="28"/>
          <w:lang w:eastAsia="ar-SA"/>
        </w:rPr>
      </w:pPr>
      <w:bookmarkStart w:id="11" w:name="_Toc344218073"/>
      <w:r w:rsidRPr="00DD7393">
        <w:rPr>
          <w:szCs w:val="28"/>
          <w:lang w:eastAsia="ar-SA"/>
        </w:rPr>
        <w:t>Согласно данным администрации Ванновского сельского поселения, по состоянию на 01.12.2008 г. на территории поселения размещено 2152 жилых строения общей площадью 111,2 тыс. м</w:t>
      </w:r>
      <w:r w:rsidRPr="00DD7393">
        <w:rPr>
          <w:szCs w:val="28"/>
          <w:vertAlign w:val="superscript"/>
          <w:lang w:eastAsia="ar-SA"/>
        </w:rPr>
        <w:t>2</w:t>
      </w:r>
      <w:r w:rsidRPr="00DD7393">
        <w:rPr>
          <w:szCs w:val="28"/>
          <w:lang w:eastAsia="ar-SA"/>
        </w:rPr>
        <w:t>, из них:</w:t>
      </w:r>
    </w:p>
    <w:p w:rsidR="00DD7393" w:rsidRPr="00DD7393" w:rsidRDefault="00DD7393" w:rsidP="00DD7393">
      <w:pPr>
        <w:spacing w:before="0" w:after="0"/>
        <w:ind w:firstLine="709"/>
        <w:rPr>
          <w:b/>
          <w:szCs w:val="28"/>
          <w:u w:val="single"/>
          <w:lang w:eastAsia="ar-SA"/>
        </w:rPr>
      </w:pPr>
      <w:r w:rsidRPr="00DD7393">
        <w:rPr>
          <w:b/>
          <w:szCs w:val="28"/>
          <w:u w:val="single"/>
          <w:lang w:eastAsia="ar-SA"/>
        </w:rPr>
        <w:t>с.Ванновское</w:t>
      </w:r>
    </w:p>
    <w:p w:rsidR="00DD7393" w:rsidRPr="00DD7393" w:rsidRDefault="00DD7393" w:rsidP="00DD7393">
      <w:pPr>
        <w:spacing w:before="0" w:after="0"/>
        <w:ind w:firstLine="709"/>
        <w:rPr>
          <w:szCs w:val="28"/>
        </w:rPr>
      </w:pPr>
      <w:r w:rsidRPr="00DD7393">
        <w:rPr>
          <w:szCs w:val="28"/>
          <w:lang w:eastAsia="ar-SA"/>
        </w:rPr>
        <w:t xml:space="preserve">- </w:t>
      </w:r>
      <w:r w:rsidRPr="00DD7393">
        <w:rPr>
          <w:szCs w:val="28"/>
        </w:rPr>
        <w:t>многоквартирные дома секционного типа: 1 двухэтажный 8 квартирный дом общей площадью 0,4 тыс. м</w:t>
      </w:r>
      <w:r w:rsidRPr="00DD7393">
        <w:rPr>
          <w:szCs w:val="28"/>
          <w:vertAlign w:val="superscript"/>
        </w:rPr>
        <w:t>2</w:t>
      </w:r>
      <w:r w:rsidRPr="00DD7393">
        <w:rPr>
          <w:szCs w:val="28"/>
        </w:rPr>
        <w:t>;</w:t>
      </w:r>
    </w:p>
    <w:p w:rsidR="00DD7393" w:rsidRPr="00DD7393" w:rsidRDefault="00DD7393" w:rsidP="00DD7393">
      <w:pPr>
        <w:spacing w:before="0" w:after="0"/>
        <w:ind w:firstLine="709"/>
        <w:rPr>
          <w:szCs w:val="28"/>
        </w:rPr>
      </w:pPr>
      <w:r w:rsidRPr="00DD7393">
        <w:rPr>
          <w:szCs w:val="28"/>
        </w:rPr>
        <w:t>- многоквартирные дома с приусадебными участками: 20 домов 40 квартир, общей площадью 1,6 тыс. м</w:t>
      </w:r>
      <w:r w:rsidRPr="00DD7393">
        <w:rPr>
          <w:szCs w:val="28"/>
          <w:vertAlign w:val="superscript"/>
        </w:rPr>
        <w:t>2</w:t>
      </w:r>
      <w:r w:rsidRPr="00DD7393">
        <w:rPr>
          <w:szCs w:val="28"/>
        </w:rPr>
        <w:t>;</w:t>
      </w:r>
    </w:p>
    <w:p w:rsidR="00DD7393" w:rsidRPr="00DD7393" w:rsidRDefault="00DD7393" w:rsidP="00DD7393">
      <w:pPr>
        <w:spacing w:before="0" w:after="0"/>
        <w:ind w:firstLine="709"/>
        <w:rPr>
          <w:szCs w:val="28"/>
        </w:rPr>
      </w:pPr>
      <w:r w:rsidRPr="00DD7393">
        <w:rPr>
          <w:szCs w:val="28"/>
        </w:rPr>
        <w:t>- индивидуальные жилые дома: 642 домов общей площадью 34,7 тыс. м</w:t>
      </w:r>
      <w:r w:rsidRPr="00DD7393">
        <w:rPr>
          <w:szCs w:val="28"/>
          <w:vertAlign w:val="superscript"/>
        </w:rPr>
        <w:t>2</w:t>
      </w:r>
      <w:r w:rsidRPr="00DD7393">
        <w:rPr>
          <w:szCs w:val="28"/>
        </w:rPr>
        <w:t xml:space="preserve">. </w:t>
      </w:r>
    </w:p>
    <w:p w:rsidR="00DD7393" w:rsidRPr="00DD7393" w:rsidRDefault="00DD7393" w:rsidP="00DD7393">
      <w:pPr>
        <w:spacing w:before="0" w:after="0"/>
        <w:ind w:firstLine="709"/>
        <w:rPr>
          <w:szCs w:val="28"/>
        </w:rPr>
      </w:pPr>
      <w:r w:rsidRPr="00DD7393">
        <w:rPr>
          <w:szCs w:val="28"/>
        </w:rPr>
        <w:t>Общая площадь жилого фонда села составляет 36,7 тыс. м</w:t>
      </w:r>
      <w:r w:rsidRPr="00DD7393">
        <w:rPr>
          <w:szCs w:val="28"/>
          <w:vertAlign w:val="superscript"/>
        </w:rPr>
        <w:t>2</w:t>
      </w:r>
    </w:p>
    <w:p w:rsidR="00DD7393" w:rsidRPr="00DD7393" w:rsidRDefault="00DD7393" w:rsidP="00DD7393">
      <w:pPr>
        <w:spacing w:before="0" w:after="0"/>
        <w:ind w:firstLine="709"/>
        <w:rPr>
          <w:b/>
          <w:szCs w:val="28"/>
          <w:u w:val="single"/>
        </w:rPr>
      </w:pPr>
      <w:r w:rsidRPr="00DD7393">
        <w:rPr>
          <w:b/>
          <w:szCs w:val="28"/>
          <w:u w:val="single"/>
        </w:rPr>
        <w:t>х.Веселый</w:t>
      </w:r>
    </w:p>
    <w:p w:rsidR="00DD7393" w:rsidRPr="00DD7393" w:rsidRDefault="00DD7393" w:rsidP="00DD7393">
      <w:pPr>
        <w:spacing w:before="0" w:after="0"/>
        <w:ind w:firstLine="709"/>
        <w:rPr>
          <w:szCs w:val="28"/>
          <w:vertAlign w:val="superscript"/>
        </w:rPr>
      </w:pPr>
      <w:r w:rsidRPr="00DD7393">
        <w:rPr>
          <w:szCs w:val="28"/>
        </w:rPr>
        <w:t>- индивидуальные жилые дома: 93 дома общей площадью 4,65 тыс. м</w:t>
      </w:r>
      <w:r w:rsidRPr="00DD7393">
        <w:rPr>
          <w:szCs w:val="28"/>
          <w:vertAlign w:val="superscript"/>
        </w:rPr>
        <w:t>2</w:t>
      </w:r>
    </w:p>
    <w:p w:rsidR="00DD7393" w:rsidRPr="00DD7393" w:rsidRDefault="00DD7393" w:rsidP="00DD7393">
      <w:pPr>
        <w:spacing w:before="0" w:after="0"/>
        <w:ind w:firstLine="709"/>
        <w:rPr>
          <w:b/>
          <w:szCs w:val="28"/>
          <w:u w:val="single"/>
        </w:rPr>
      </w:pPr>
      <w:r w:rsidRPr="00DD7393">
        <w:rPr>
          <w:b/>
          <w:szCs w:val="28"/>
          <w:u w:val="single"/>
        </w:rPr>
        <w:t>х.Красный Зеленчук</w:t>
      </w:r>
    </w:p>
    <w:p w:rsidR="00DD7393" w:rsidRPr="00DD7393" w:rsidRDefault="00DD7393" w:rsidP="00DD7393">
      <w:pPr>
        <w:spacing w:before="0" w:after="0"/>
        <w:ind w:firstLine="709"/>
        <w:rPr>
          <w:szCs w:val="28"/>
          <w:vertAlign w:val="superscript"/>
        </w:rPr>
      </w:pPr>
      <w:r w:rsidRPr="00DD7393">
        <w:rPr>
          <w:szCs w:val="28"/>
        </w:rPr>
        <w:t>- индивидуальные жилые дома: 124 дома общей площадью 6,20 тыс. м</w:t>
      </w:r>
      <w:r w:rsidRPr="00DD7393">
        <w:rPr>
          <w:szCs w:val="28"/>
          <w:vertAlign w:val="superscript"/>
        </w:rPr>
        <w:t>2</w:t>
      </w:r>
    </w:p>
    <w:p w:rsidR="00DD7393" w:rsidRPr="00DD7393" w:rsidRDefault="00DD7393" w:rsidP="00DD7393">
      <w:pPr>
        <w:spacing w:before="0" w:after="0"/>
        <w:ind w:firstLine="709"/>
        <w:rPr>
          <w:b/>
          <w:szCs w:val="28"/>
          <w:u w:val="single"/>
        </w:rPr>
      </w:pPr>
      <w:r w:rsidRPr="00DD7393">
        <w:rPr>
          <w:b/>
          <w:szCs w:val="28"/>
          <w:u w:val="single"/>
        </w:rPr>
        <w:t>х.Новопеховский Первый</w:t>
      </w:r>
    </w:p>
    <w:p w:rsidR="00DD7393" w:rsidRPr="00DD7393" w:rsidRDefault="00DD7393" w:rsidP="00DD7393">
      <w:pPr>
        <w:spacing w:before="0" w:after="0"/>
        <w:ind w:firstLine="709"/>
        <w:rPr>
          <w:szCs w:val="28"/>
          <w:vertAlign w:val="superscript"/>
        </w:rPr>
      </w:pPr>
      <w:r w:rsidRPr="00DD7393">
        <w:rPr>
          <w:szCs w:val="28"/>
        </w:rPr>
        <w:t>- индивидуальные жилые дома: 159 домов общей площадью 7,95 тыс. м</w:t>
      </w:r>
      <w:r w:rsidRPr="00DD7393">
        <w:rPr>
          <w:szCs w:val="28"/>
          <w:vertAlign w:val="superscript"/>
        </w:rPr>
        <w:t>2</w:t>
      </w:r>
    </w:p>
    <w:p w:rsidR="00DD7393" w:rsidRPr="00DD7393" w:rsidRDefault="00DD7393" w:rsidP="00DD7393">
      <w:pPr>
        <w:spacing w:before="0" w:after="0"/>
        <w:ind w:firstLine="709"/>
        <w:rPr>
          <w:b/>
          <w:szCs w:val="28"/>
          <w:u w:val="single"/>
        </w:rPr>
      </w:pPr>
      <w:r w:rsidRPr="00DD7393">
        <w:rPr>
          <w:b/>
          <w:szCs w:val="28"/>
          <w:u w:val="single"/>
        </w:rPr>
        <w:t>х.Северокубанский</w:t>
      </w:r>
    </w:p>
    <w:p w:rsidR="00DD7393" w:rsidRPr="00DD7393" w:rsidRDefault="00DD7393" w:rsidP="00DD7393">
      <w:pPr>
        <w:spacing w:before="0" w:after="0"/>
        <w:ind w:firstLine="709"/>
        <w:rPr>
          <w:szCs w:val="28"/>
          <w:vertAlign w:val="superscript"/>
        </w:rPr>
      </w:pPr>
      <w:r w:rsidRPr="00DD7393">
        <w:rPr>
          <w:szCs w:val="28"/>
        </w:rPr>
        <w:t>- индивидуальные жилые дома: 473 дома общей площадью 23,65 тыс. м</w:t>
      </w:r>
      <w:r w:rsidRPr="00DD7393">
        <w:rPr>
          <w:szCs w:val="28"/>
          <w:vertAlign w:val="superscript"/>
        </w:rPr>
        <w:t>2</w:t>
      </w:r>
    </w:p>
    <w:p w:rsidR="00DD7393" w:rsidRPr="00DD7393" w:rsidRDefault="00DD7393" w:rsidP="00DD7393">
      <w:pPr>
        <w:spacing w:before="0" w:after="0"/>
        <w:ind w:firstLine="709"/>
        <w:rPr>
          <w:b/>
          <w:szCs w:val="28"/>
          <w:u w:val="single"/>
        </w:rPr>
      </w:pPr>
      <w:r w:rsidRPr="00DD7393">
        <w:rPr>
          <w:b/>
          <w:szCs w:val="28"/>
          <w:u w:val="single"/>
        </w:rPr>
        <w:t>с.Шевченко</w:t>
      </w:r>
    </w:p>
    <w:p w:rsidR="00DD7393" w:rsidRPr="00DD7393" w:rsidRDefault="00DD7393" w:rsidP="00DD7393">
      <w:pPr>
        <w:spacing w:before="0" w:after="0"/>
        <w:ind w:firstLine="709"/>
        <w:rPr>
          <w:szCs w:val="28"/>
          <w:vertAlign w:val="superscript"/>
        </w:rPr>
      </w:pPr>
      <w:r w:rsidRPr="00DD7393">
        <w:rPr>
          <w:szCs w:val="28"/>
        </w:rPr>
        <w:t>- индивидуальные жилые дома: 419 домов общей площадью 20,95 тыс. м</w:t>
      </w:r>
      <w:r w:rsidRPr="00DD7393">
        <w:rPr>
          <w:szCs w:val="28"/>
          <w:vertAlign w:val="superscript"/>
        </w:rPr>
        <w:t>2</w:t>
      </w:r>
    </w:p>
    <w:p w:rsidR="00DD7393" w:rsidRPr="00DD7393" w:rsidRDefault="00DD7393" w:rsidP="00DD7393">
      <w:pPr>
        <w:spacing w:before="0" w:after="0"/>
        <w:ind w:firstLine="709"/>
        <w:rPr>
          <w:b/>
          <w:szCs w:val="28"/>
          <w:u w:val="single"/>
        </w:rPr>
      </w:pPr>
      <w:r w:rsidRPr="00DD7393">
        <w:rPr>
          <w:b/>
          <w:szCs w:val="28"/>
          <w:u w:val="single"/>
        </w:rPr>
        <w:t>с.Шереметьевское</w:t>
      </w:r>
    </w:p>
    <w:p w:rsidR="00DD7393" w:rsidRPr="00DD7393" w:rsidRDefault="00DD7393" w:rsidP="00DD7393">
      <w:pPr>
        <w:spacing w:before="0" w:after="0"/>
        <w:ind w:firstLine="709"/>
        <w:rPr>
          <w:szCs w:val="28"/>
          <w:vertAlign w:val="superscript"/>
        </w:rPr>
      </w:pPr>
      <w:r w:rsidRPr="00DD7393">
        <w:rPr>
          <w:szCs w:val="28"/>
        </w:rPr>
        <w:t>- индивидуальные жилые дома: 221 дом общей площадью 11,05 тыс. м</w:t>
      </w:r>
      <w:r w:rsidRPr="00DD7393">
        <w:rPr>
          <w:szCs w:val="28"/>
          <w:vertAlign w:val="superscript"/>
        </w:rPr>
        <w:t>2</w:t>
      </w:r>
    </w:p>
    <w:p w:rsidR="00DD7393" w:rsidRPr="00DD7393" w:rsidRDefault="00DD7393" w:rsidP="00DD7393">
      <w:pPr>
        <w:spacing w:before="0" w:after="0"/>
        <w:ind w:firstLine="709"/>
        <w:rPr>
          <w:szCs w:val="28"/>
        </w:rPr>
      </w:pPr>
      <w:r w:rsidRPr="00DD7393">
        <w:rPr>
          <w:szCs w:val="28"/>
        </w:rPr>
        <w:t>Общая характеристика жилого фонда Ванновского сельского поселения пред</w:t>
      </w:r>
      <w:r>
        <w:rPr>
          <w:szCs w:val="28"/>
        </w:rPr>
        <w:t>ставлена в таблице 1.1.7.1</w:t>
      </w:r>
    </w:p>
    <w:p w:rsidR="00DD7393" w:rsidRPr="00DD7393" w:rsidRDefault="00DD7393" w:rsidP="00DD7393">
      <w:pPr>
        <w:spacing w:before="0" w:after="0"/>
        <w:jc w:val="right"/>
        <w:outlineLvl w:val="8"/>
        <w:rPr>
          <w:b/>
          <w:szCs w:val="28"/>
        </w:rPr>
      </w:pPr>
      <w:r w:rsidRPr="00DD7393">
        <w:rPr>
          <w:b/>
          <w:szCs w:val="28"/>
        </w:rPr>
        <w:t>Таблица 1.1.7.1</w:t>
      </w:r>
    </w:p>
    <w:tbl>
      <w:tblPr>
        <w:tblW w:w="10085" w:type="dxa"/>
        <w:tblInd w:w="88" w:type="dxa"/>
        <w:tblLayout w:type="fixed"/>
        <w:tblLook w:val="04A0"/>
      </w:tblPr>
      <w:tblGrid>
        <w:gridCol w:w="521"/>
        <w:gridCol w:w="1909"/>
        <w:gridCol w:w="709"/>
        <w:gridCol w:w="850"/>
        <w:gridCol w:w="709"/>
        <w:gridCol w:w="709"/>
        <w:gridCol w:w="567"/>
        <w:gridCol w:w="708"/>
        <w:gridCol w:w="567"/>
        <w:gridCol w:w="851"/>
        <w:gridCol w:w="709"/>
        <w:gridCol w:w="709"/>
        <w:gridCol w:w="567"/>
      </w:tblGrid>
      <w:tr w:rsidR="00DD7393" w:rsidRPr="00DD7393" w:rsidTr="00DD7393">
        <w:trPr>
          <w:trHeight w:val="1035"/>
        </w:trPr>
        <w:tc>
          <w:tcPr>
            <w:tcW w:w="52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DD7393" w:rsidRPr="00DD7393" w:rsidRDefault="00DD7393" w:rsidP="00DD7393">
            <w:pPr>
              <w:spacing w:before="0" w:after="0"/>
              <w:jc w:val="center"/>
              <w:rPr>
                <w:color w:val="000000"/>
              </w:rPr>
            </w:pPr>
            <w:r w:rsidRPr="00DD7393">
              <w:rPr>
                <w:color w:val="000000"/>
              </w:rPr>
              <w:t>№ п/п</w:t>
            </w:r>
          </w:p>
        </w:tc>
        <w:tc>
          <w:tcPr>
            <w:tcW w:w="1909"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DD7393" w:rsidRPr="00DD7393" w:rsidRDefault="00DD7393" w:rsidP="00DD7393">
            <w:pPr>
              <w:spacing w:before="0" w:after="0"/>
              <w:jc w:val="center"/>
              <w:rPr>
                <w:color w:val="000000"/>
              </w:rPr>
            </w:pPr>
            <w:r w:rsidRPr="00DD7393">
              <w:rPr>
                <w:color w:val="000000"/>
              </w:rPr>
              <w:t xml:space="preserve">Наименование населенного пункта </w:t>
            </w:r>
          </w:p>
        </w:tc>
        <w:tc>
          <w:tcPr>
            <w:tcW w:w="709"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tcPr>
          <w:p w:rsidR="00DD7393" w:rsidRPr="00DD7393" w:rsidRDefault="00DD7393" w:rsidP="00DD7393">
            <w:pPr>
              <w:spacing w:before="0" w:after="0"/>
              <w:jc w:val="center"/>
              <w:rPr>
                <w:color w:val="000000"/>
              </w:rPr>
            </w:pPr>
            <w:r w:rsidRPr="00DD7393">
              <w:rPr>
                <w:color w:val="000000"/>
              </w:rPr>
              <w:t>Численность населения на 01.01.2009 г., человек</w:t>
            </w:r>
          </w:p>
        </w:tc>
        <w:tc>
          <w:tcPr>
            <w:tcW w:w="850"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tcPr>
          <w:p w:rsidR="00DD7393" w:rsidRPr="00DD7393" w:rsidRDefault="00DD7393" w:rsidP="00DD7393">
            <w:pPr>
              <w:spacing w:before="0" w:after="0"/>
              <w:jc w:val="center"/>
              <w:rPr>
                <w:color w:val="000000"/>
              </w:rPr>
            </w:pPr>
            <w:r w:rsidRPr="00DD7393">
              <w:rPr>
                <w:color w:val="000000"/>
              </w:rPr>
              <w:t>Общая площадь жилого фонда, тыс. кв.м</w:t>
            </w:r>
          </w:p>
        </w:tc>
        <w:tc>
          <w:tcPr>
            <w:tcW w:w="709"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tcPr>
          <w:p w:rsidR="00DD7393" w:rsidRPr="00DD7393" w:rsidRDefault="00DD7393" w:rsidP="00DD7393">
            <w:pPr>
              <w:spacing w:before="0" w:after="0"/>
              <w:jc w:val="center"/>
              <w:rPr>
                <w:color w:val="000000"/>
              </w:rPr>
            </w:pPr>
            <w:r w:rsidRPr="00DD7393">
              <w:rPr>
                <w:color w:val="000000"/>
              </w:rPr>
              <w:t>Количество кв. м жилой площади на 1 человека, кв.м</w:t>
            </w:r>
          </w:p>
        </w:tc>
        <w:tc>
          <w:tcPr>
            <w:tcW w:w="4111" w:type="dxa"/>
            <w:gridSpan w:val="6"/>
            <w:tcBorders>
              <w:top w:val="single" w:sz="4" w:space="0" w:color="auto"/>
              <w:left w:val="nil"/>
              <w:bottom w:val="single" w:sz="4" w:space="0" w:color="auto"/>
              <w:right w:val="single" w:sz="4" w:space="0" w:color="auto"/>
            </w:tcBorders>
            <w:shd w:val="clear" w:color="auto" w:fill="auto"/>
            <w:vAlign w:val="center"/>
          </w:tcPr>
          <w:p w:rsidR="00DD7393" w:rsidRPr="00DD7393" w:rsidRDefault="00DD7393" w:rsidP="00DD7393">
            <w:pPr>
              <w:spacing w:before="0" w:after="0"/>
              <w:jc w:val="center"/>
              <w:rPr>
                <w:color w:val="000000"/>
              </w:rPr>
            </w:pPr>
            <w:r w:rsidRPr="00DD7393">
              <w:rPr>
                <w:color w:val="000000"/>
              </w:rPr>
              <w:t>Распределение жилого фонда</w:t>
            </w:r>
          </w:p>
        </w:tc>
        <w:tc>
          <w:tcPr>
            <w:tcW w:w="1276" w:type="dxa"/>
            <w:gridSpan w:val="2"/>
            <w:vMerge w:val="restart"/>
            <w:tcBorders>
              <w:top w:val="single" w:sz="4" w:space="0" w:color="auto"/>
              <w:left w:val="single" w:sz="4" w:space="0" w:color="auto"/>
              <w:bottom w:val="single" w:sz="4" w:space="0" w:color="000000"/>
              <w:right w:val="single" w:sz="4" w:space="0" w:color="000000"/>
            </w:tcBorders>
            <w:shd w:val="clear" w:color="auto" w:fill="auto"/>
            <w:vAlign w:val="center"/>
          </w:tcPr>
          <w:p w:rsidR="00DD7393" w:rsidRPr="00DD7393" w:rsidRDefault="00DD7393" w:rsidP="00DD7393">
            <w:pPr>
              <w:spacing w:before="0" w:after="0"/>
              <w:jc w:val="center"/>
              <w:rPr>
                <w:color w:val="000000"/>
              </w:rPr>
            </w:pPr>
            <w:r w:rsidRPr="00DD7393">
              <w:rPr>
                <w:color w:val="000000"/>
              </w:rPr>
              <w:t>Количество ветхого жилья</w:t>
            </w:r>
          </w:p>
        </w:tc>
      </w:tr>
      <w:tr w:rsidR="00DD7393" w:rsidRPr="00DD7393" w:rsidTr="00DD7393">
        <w:trPr>
          <w:trHeight w:val="1275"/>
        </w:trPr>
        <w:tc>
          <w:tcPr>
            <w:tcW w:w="521" w:type="dxa"/>
            <w:vMerge/>
            <w:tcBorders>
              <w:top w:val="single" w:sz="4" w:space="0" w:color="auto"/>
              <w:left w:val="single" w:sz="4" w:space="0" w:color="auto"/>
              <w:bottom w:val="single" w:sz="4" w:space="0" w:color="auto"/>
              <w:right w:val="single" w:sz="4" w:space="0" w:color="auto"/>
            </w:tcBorders>
            <w:vAlign w:val="center"/>
          </w:tcPr>
          <w:p w:rsidR="00DD7393" w:rsidRPr="00DD7393" w:rsidRDefault="00DD7393" w:rsidP="00DD7393">
            <w:pPr>
              <w:spacing w:before="0" w:after="0"/>
              <w:jc w:val="left"/>
              <w:rPr>
                <w:color w:val="000000"/>
              </w:rPr>
            </w:pPr>
          </w:p>
        </w:tc>
        <w:tc>
          <w:tcPr>
            <w:tcW w:w="1909" w:type="dxa"/>
            <w:vMerge/>
            <w:tcBorders>
              <w:top w:val="single" w:sz="4" w:space="0" w:color="auto"/>
              <w:left w:val="single" w:sz="4" w:space="0" w:color="auto"/>
              <w:bottom w:val="single" w:sz="4" w:space="0" w:color="auto"/>
              <w:right w:val="single" w:sz="4" w:space="0" w:color="auto"/>
            </w:tcBorders>
            <w:vAlign w:val="center"/>
          </w:tcPr>
          <w:p w:rsidR="00DD7393" w:rsidRPr="00DD7393" w:rsidRDefault="00DD7393" w:rsidP="00DD7393">
            <w:pPr>
              <w:spacing w:before="0" w:after="0"/>
              <w:jc w:val="left"/>
              <w:rPr>
                <w:color w:val="000000"/>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DD7393" w:rsidRPr="00DD7393" w:rsidRDefault="00DD7393" w:rsidP="00DD7393">
            <w:pPr>
              <w:spacing w:before="0" w:after="0"/>
              <w:jc w:val="left"/>
              <w:rPr>
                <w:color w:val="000000"/>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DD7393" w:rsidRPr="00DD7393" w:rsidRDefault="00DD7393" w:rsidP="00DD7393">
            <w:pPr>
              <w:spacing w:before="0" w:after="0"/>
              <w:jc w:val="left"/>
              <w:rPr>
                <w:color w:val="000000"/>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DD7393" w:rsidRPr="00DD7393" w:rsidRDefault="00DD7393" w:rsidP="00DD7393">
            <w:pPr>
              <w:spacing w:before="0" w:after="0"/>
              <w:jc w:val="left"/>
              <w:rPr>
                <w:color w:val="000000"/>
              </w:rPr>
            </w:pPr>
          </w:p>
        </w:tc>
        <w:tc>
          <w:tcPr>
            <w:tcW w:w="1276" w:type="dxa"/>
            <w:gridSpan w:val="2"/>
            <w:tcBorders>
              <w:top w:val="single" w:sz="4" w:space="0" w:color="auto"/>
              <w:left w:val="nil"/>
              <w:bottom w:val="single" w:sz="4" w:space="0" w:color="auto"/>
              <w:right w:val="single" w:sz="4" w:space="0" w:color="auto"/>
            </w:tcBorders>
            <w:shd w:val="clear" w:color="auto" w:fill="auto"/>
            <w:vAlign w:val="center"/>
          </w:tcPr>
          <w:p w:rsidR="00DD7393" w:rsidRPr="00DD7393" w:rsidRDefault="00DD7393" w:rsidP="00DD7393">
            <w:pPr>
              <w:spacing w:before="0" w:after="0"/>
              <w:jc w:val="center"/>
              <w:rPr>
                <w:color w:val="000000"/>
              </w:rPr>
            </w:pPr>
            <w:r w:rsidRPr="00DD7393">
              <w:rPr>
                <w:color w:val="000000"/>
              </w:rPr>
              <w:t>Многоквартирные дома секционного типа</w:t>
            </w:r>
          </w:p>
        </w:tc>
        <w:tc>
          <w:tcPr>
            <w:tcW w:w="1275" w:type="dxa"/>
            <w:gridSpan w:val="2"/>
            <w:tcBorders>
              <w:top w:val="single" w:sz="4" w:space="0" w:color="auto"/>
              <w:left w:val="nil"/>
              <w:bottom w:val="single" w:sz="4" w:space="0" w:color="auto"/>
              <w:right w:val="single" w:sz="4" w:space="0" w:color="auto"/>
            </w:tcBorders>
            <w:shd w:val="clear" w:color="auto" w:fill="auto"/>
            <w:vAlign w:val="center"/>
          </w:tcPr>
          <w:p w:rsidR="00DD7393" w:rsidRPr="00DD7393" w:rsidRDefault="00DD7393" w:rsidP="00DD7393">
            <w:pPr>
              <w:spacing w:before="0" w:after="0"/>
              <w:jc w:val="center"/>
              <w:rPr>
                <w:color w:val="000000"/>
              </w:rPr>
            </w:pPr>
            <w:r w:rsidRPr="00DD7393">
              <w:rPr>
                <w:color w:val="000000"/>
              </w:rPr>
              <w:t xml:space="preserve">многоквартирные дома с приусадебными участками  </w:t>
            </w:r>
          </w:p>
        </w:tc>
        <w:tc>
          <w:tcPr>
            <w:tcW w:w="1560" w:type="dxa"/>
            <w:gridSpan w:val="2"/>
            <w:tcBorders>
              <w:top w:val="single" w:sz="4" w:space="0" w:color="auto"/>
              <w:left w:val="nil"/>
              <w:bottom w:val="single" w:sz="4" w:space="0" w:color="auto"/>
              <w:right w:val="single" w:sz="4" w:space="0" w:color="auto"/>
            </w:tcBorders>
            <w:shd w:val="clear" w:color="auto" w:fill="auto"/>
            <w:vAlign w:val="center"/>
          </w:tcPr>
          <w:p w:rsidR="00DD7393" w:rsidRPr="00DD7393" w:rsidRDefault="00DD7393" w:rsidP="00DD7393">
            <w:pPr>
              <w:spacing w:before="0" w:after="0"/>
              <w:jc w:val="center"/>
              <w:rPr>
                <w:color w:val="000000"/>
              </w:rPr>
            </w:pPr>
            <w:r w:rsidRPr="00DD7393">
              <w:rPr>
                <w:color w:val="000000"/>
              </w:rPr>
              <w:t>индивидуальная застройка</w:t>
            </w:r>
          </w:p>
        </w:tc>
        <w:tc>
          <w:tcPr>
            <w:tcW w:w="1276" w:type="dxa"/>
            <w:gridSpan w:val="2"/>
            <w:vMerge/>
            <w:tcBorders>
              <w:top w:val="single" w:sz="4" w:space="0" w:color="auto"/>
              <w:left w:val="single" w:sz="4" w:space="0" w:color="auto"/>
              <w:bottom w:val="single" w:sz="4" w:space="0" w:color="000000"/>
              <w:right w:val="single" w:sz="4" w:space="0" w:color="000000"/>
            </w:tcBorders>
            <w:vAlign w:val="center"/>
          </w:tcPr>
          <w:p w:rsidR="00DD7393" w:rsidRPr="00DD7393" w:rsidRDefault="00DD7393" w:rsidP="00DD7393">
            <w:pPr>
              <w:spacing w:before="0" w:after="0"/>
              <w:jc w:val="left"/>
              <w:rPr>
                <w:color w:val="000000"/>
              </w:rPr>
            </w:pPr>
          </w:p>
        </w:tc>
      </w:tr>
      <w:tr w:rsidR="00DD7393" w:rsidRPr="00DD7393" w:rsidTr="00DD7393">
        <w:trPr>
          <w:trHeight w:val="841"/>
        </w:trPr>
        <w:tc>
          <w:tcPr>
            <w:tcW w:w="521" w:type="dxa"/>
            <w:vMerge/>
            <w:tcBorders>
              <w:top w:val="single" w:sz="4" w:space="0" w:color="auto"/>
              <w:left w:val="single" w:sz="4" w:space="0" w:color="auto"/>
              <w:bottom w:val="single" w:sz="4" w:space="0" w:color="auto"/>
              <w:right w:val="single" w:sz="4" w:space="0" w:color="auto"/>
            </w:tcBorders>
            <w:vAlign w:val="center"/>
          </w:tcPr>
          <w:p w:rsidR="00DD7393" w:rsidRPr="00DD7393" w:rsidRDefault="00DD7393" w:rsidP="00DD7393">
            <w:pPr>
              <w:spacing w:before="0" w:after="0"/>
              <w:jc w:val="left"/>
              <w:rPr>
                <w:color w:val="000000"/>
              </w:rPr>
            </w:pPr>
          </w:p>
        </w:tc>
        <w:tc>
          <w:tcPr>
            <w:tcW w:w="1909" w:type="dxa"/>
            <w:vMerge/>
            <w:tcBorders>
              <w:top w:val="single" w:sz="4" w:space="0" w:color="auto"/>
              <w:left w:val="single" w:sz="4" w:space="0" w:color="auto"/>
              <w:bottom w:val="single" w:sz="4" w:space="0" w:color="auto"/>
              <w:right w:val="single" w:sz="4" w:space="0" w:color="auto"/>
            </w:tcBorders>
            <w:vAlign w:val="center"/>
          </w:tcPr>
          <w:p w:rsidR="00DD7393" w:rsidRPr="00DD7393" w:rsidRDefault="00DD7393" w:rsidP="00DD7393">
            <w:pPr>
              <w:spacing w:before="0" w:after="0"/>
              <w:jc w:val="left"/>
              <w:rPr>
                <w:color w:val="000000"/>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DD7393" w:rsidRPr="00DD7393" w:rsidRDefault="00DD7393" w:rsidP="00DD7393">
            <w:pPr>
              <w:spacing w:before="0" w:after="0"/>
              <w:jc w:val="left"/>
              <w:rPr>
                <w:color w:val="000000"/>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DD7393" w:rsidRPr="00DD7393" w:rsidRDefault="00DD7393" w:rsidP="00DD7393">
            <w:pPr>
              <w:spacing w:before="0" w:after="0"/>
              <w:jc w:val="left"/>
              <w:rPr>
                <w:color w:val="000000"/>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DD7393" w:rsidRPr="00DD7393" w:rsidRDefault="00DD7393" w:rsidP="00DD7393">
            <w:pPr>
              <w:spacing w:before="0" w:after="0"/>
              <w:jc w:val="left"/>
              <w:rPr>
                <w:color w:val="000000"/>
              </w:rPr>
            </w:pPr>
          </w:p>
        </w:tc>
        <w:tc>
          <w:tcPr>
            <w:tcW w:w="709" w:type="dxa"/>
            <w:tcBorders>
              <w:top w:val="nil"/>
              <w:left w:val="nil"/>
              <w:bottom w:val="single" w:sz="4" w:space="0" w:color="auto"/>
              <w:right w:val="single" w:sz="4" w:space="0" w:color="auto"/>
            </w:tcBorders>
            <w:shd w:val="clear" w:color="auto" w:fill="auto"/>
            <w:vAlign w:val="center"/>
          </w:tcPr>
          <w:p w:rsidR="00DD7393" w:rsidRPr="00DD7393" w:rsidRDefault="00DD7393" w:rsidP="00DD7393">
            <w:pPr>
              <w:spacing w:before="0" w:after="0"/>
              <w:jc w:val="left"/>
              <w:rPr>
                <w:color w:val="000000"/>
              </w:rPr>
            </w:pPr>
            <w:r w:rsidRPr="00DD7393">
              <w:rPr>
                <w:color w:val="000000"/>
              </w:rPr>
              <w:t>тыс. кв.м</w:t>
            </w:r>
          </w:p>
        </w:tc>
        <w:tc>
          <w:tcPr>
            <w:tcW w:w="567" w:type="dxa"/>
            <w:tcBorders>
              <w:top w:val="nil"/>
              <w:left w:val="nil"/>
              <w:bottom w:val="single" w:sz="4" w:space="0" w:color="auto"/>
              <w:right w:val="single" w:sz="4" w:space="0" w:color="auto"/>
            </w:tcBorders>
            <w:shd w:val="clear" w:color="auto" w:fill="auto"/>
            <w:vAlign w:val="center"/>
          </w:tcPr>
          <w:p w:rsidR="00DD7393" w:rsidRPr="00DD7393" w:rsidRDefault="00DD7393" w:rsidP="00DD7393">
            <w:pPr>
              <w:spacing w:before="0" w:after="0"/>
              <w:jc w:val="left"/>
              <w:rPr>
                <w:color w:val="000000"/>
              </w:rPr>
            </w:pPr>
            <w:r w:rsidRPr="00DD7393">
              <w:rPr>
                <w:color w:val="000000"/>
              </w:rPr>
              <w:t>шт</w:t>
            </w:r>
          </w:p>
        </w:tc>
        <w:tc>
          <w:tcPr>
            <w:tcW w:w="708" w:type="dxa"/>
            <w:tcBorders>
              <w:top w:val="nil"/>
              <w:left w:val="nil"/>
              <w:bottom w:val="single" w:sz="4" w:space="0" w:color="auto"/>
              <w:right w:val="single" w:sz="4" w:space="0" w:color="auto"/>
            </w:tcBorders>
            <w:shd w:val="clear" w:color="auto" w:fill="auto"/>
            <w:vAlign w:val="center"/>
          </w:tcPr>
          <w:p w:rsidR="00DD7393" w:rsidRPr="00DD7393" w:rsidRDefault="00DD7393" w:rsidP="00DD7393">
            <w:pPr>
              <w:spacing w:before="0" w:after="0"/>
              <w:jc w:val="left"/>
              <w:rPr>
                <w:color w:val="000000"/>
              </w:rPr>
            </w:pPr>
            <w:r w:rsidRPr="00DD7393">
              <w:rPr>
                <w:color w:val="000000"/>
              </w:rPr>
              <w:t>тыс. кв.м</w:t>
            </w:r>
          </w:p>
        </w:tc>
        <w:tc>
          <w:tcPr>
            <w:tcW w:w="567" w:type="dxa"/>
            <w:tcBorders>
              <w:top w:val="nil"/>
              <w:left w:val="nil"/>
              <w:bottom w:val="single" w:sz="4" w:space="0" w:color="auto"/>
              <w:right w:val="single" w:sz="4" w:space="0" w:color="auto"/>
            </w:tcBorders>
            <w:shd w:val="clear" w:color="auto" w:fill="auto"/>
            <w:vAlign w:val="center"/>
          </w:tcPr>
          <w:p w:rsidR="00DD7393" w:rsidRPr="00DD7393" w:rsidRDefault="00DD7393" w:rsidP="00DD7393">
            <w:pPr>
              <w:spacing w:before="0" w:after="0"/>
              <w:jc w:val="left"/>
              <w:rPr>
                <w:color w:val="000000"/>
              </w:rPr>
            </w:pPr>
            <w:r w:rsidRPr="00DD7393">
              <w:rPr>
                <w:color w:val="000000"/>
              </w:rPr>
              <w:t>шт</w:t>
            </w:r>
          </w:p>
        </w:tc>
        <w:tc>
          <w:tcPr>
            <w:tcW w:w="851" w:type="dxa"/>
            <w:tcBorders>
              <w:top w:val="nil"/>
              <w:left w:val="nil"/>
              <w:bottom w:val="single" w:sz="4" w:space="0" w:color="auto"/>
              <w:right w:val="single" w:sz="4" w:space="0" w:color="auto"/>
            </w:tcBorders>
            <w:shd w:val="clear" w:color="auto" w:fill="auto"/>
            <w:vAlign w:val="center"/>
          </w:tcPr>
          <w:p w:rsidR="00DD7393" w:rsidRPr="00DD7393" w:rsidRDefault="00DD7393" w:rsidP="00DD7393">
            <w:pPr>
              <w:spacing w:before="0" w:after="0"/>
              <w:jc w:val="left"/>
              <w:rPr>
                <w:color w:val="000000"/>
              </w:rPr>
            </w:pPr>
            <w:r w:rsidRPr="00DD7393">
              <w:rPr>
                <w:color w:val="000000"/>
              </w:rPr>
              <w:t>тыс. кв.м</w:t>
            </w:r>
          </w:p>
        </w:tc>
        <w:tc>
          <w:tcPr>
            <w:tcW w:w="709" w:type="dxa"/>
            <w:tcBorders>
              <w:top w:val="nil"/>
              <w:left w:val="nil"/>
              <w:bottom w:val="single" w:sz="4" w:space="0" w:color="auto"/>
              <w:right w:val="single" w:sz="4" w:space="0" w:color="auto"/>
            </w:tcBorders>
            <w:shd w:val="clear" w:color="auto" w:fill="auto"/>
            <w:vAlign w:val="center"/>
          </w:tcPr>
          <w:p w:rsidR="00DD7393" w:rsidRPr="00DD7393" w:rsidRDefault="00DD7393" w:rsidP="00DD7393">
            <w:pPr>
              <w:spacing w:before="0" w:after="0"/>
              <w:jc w:val="left"/>
              <w:rPr>
                <w:color w:val="000000"/>
              </w:rPr>
            </w:pPr>
            <w:r w:rsidRPr="00DD7393">
              <w:rPr>
                <w:color w:val="000000"/>
              </w:rPr>
              <w:t>шт</w:t>
            </w:r>
          </w:p>
        </w:tc>
        <w:tc>
          <w:tcPr>
            <w:tcW w:w="709" w:type="dxa"/>
            <w:tcBorders>
              <w:top w:val="nil"/>
              <w:left w:val="nil"/>
              <w:bottom w:val="single" w:sz="4" w:space="0" w:color="auto"/>
              <w:right w:val="single" w:sz="4" w:space="0" w:color="auto"/>
            </w:tcBorders>
            <w:shd w:val="clear" w:color="auto" w:fill="auto"/>
            <w:vAlign w:val="center"/>
          </w:tcPr>
          <w:p w:rsidR="00DD7393" w:rsidRPr="00DD7393" w:rsidRDefault="00DD7393" w:rsidP="00DD7393">
            <w:pPr>
              <w:spacing w:before="0" w:after="0"/>
              <w:jc w:val="left"/>
              <w:rPr>
                <w:color w:val="000000"/>
              </w:rPr>
            </w:pPr>
            <w:r w:rsidRPr="00DD7393">
              <w:rPr>
                <w:color w:val="000000"/>
              </w:rPr>
              <w:t>тыс. кв.м</w:t>
            </w:r>
          </w:p>
        </w:tc>
        <w:tc>
          <w:tcPr>
            <w:tcW w:w="567" w:type="dxa"/>
            <w:tcBorders>
              <w:top w:val="nil"/>
              <w:left w:val="nil"/>
              <w:bottom w:val="single" w:sz="4" w:space="0" w:color="auto"/>
              <w:right w:val="single" w:sz="4" w:space="0" w:color="auto"/>
            </w:tcBorders>
            <w:shd w:val="clear" w:color="auto" w:fill="auto"/>
            <w:vAlign w:val="center"/>
          </w:tcPr>
          <w:p w:rsidR="00DD7393" w:rsidRPr="00DD7393" w:rsidRDefault="00DD7393" w:rsidP="00DD7393">
            <w:pPr>
              <w:spacing w:before="0" w:after="0"/>
              <w:jc w:val="left"/>
              <w:rPr>
                <w:color w:val="000000"/>
              </w:rPr>
            </w:pPr>
            <w:r w:rsidRPr="00DD7393">
              <w:rPr>
                <w:color w:val="000000"/>
              </w:rPr>
              <w:t>шт</w:t>
            </w:r>
          </w:p>
        </w:tc>
      </w:tr>
      <w:tr w:rsidR="00DD7393" w:rsidRPr="00DD7393" w:rsidTr="00DD7393">
        <w:trPr>
          <w:trHeight w:val="375"/>
        </w:trPr>
        <w:tc>
          <w:tcPr>
            <w:tcW w:w="521" w:type="dxa"/>
            <w:tcBorders>
              <w:top w:val="nil"/>
              <w:left w:val="single" w:sz="4" w:space="0" w:color="auto"/>
              <w:bottom w:val="single" w:sz="4" w:space="0" w:color="auto"/>
              <w:right w:val="single" w:sz="4" w:space="0" w:color="auto"/>
            </w:tcBorders>
            <w:shd w:val="clear" w:color="auto" w:fill="auto"/>
            <w:vAlign w:val="center"/>
          </w:tcPr>
          <w:p w:rsidR="00DD7393" w:rsidRPr="00DD7393" w:rsidRDefault="00DD7393" w:rsidP="00DD7393">
            <w:pPr>
              <w:spacing w:before="0" w:after="0"/>
              <w:jc w:val="center"/>
              <w:rPr>
                <w:color w:val="000000"/>
              </w:rPr>
            </w:pPr>
            <w:r w:rsidRPr="00DD7393">
              <w:rPr>
                <w:color w:val="000000"/>
              </w:rPr>
              <w:t>1</w:t>
            </w:r>
          </w:p>
        </w:tc>
        <w:tc>
          <w:tcPr>
            <w:tcW w:w="1909" w:type="dxa"/>
            <w:tcBorders>
              <w:top w:val="nil"/>
              <w:left w:val="nil"/>
              <w:bottom w:val="single" w:sz="4" w:space="0" w:color="auto"/>
              <w:right w:val="single" w:sz="4" w:space="0" w:color="auto"/>
            </w:tcBorders>
            <w:shd w:val="clear" w:color="auto" w:fill="auto"/>
            <w:vAlign w:val="bottom"/>
          </w:tcPr>
          <w:p w:rsidR="00DD7393" w:rsidRPr="00DD7393" w:rsidRDefault="00DD7393" w:rsidP="00DD7393">
            <w:pPr>
              <w:spacing w:before="0" w:after="0"/>
              <w:jc w:val="left"/>
              <w:rPr>
                <w:color w:val="000000"/>
              </w:rPr>
            </w:pPr>
            <w:r w:rsidRPr="00DD7393">
              <w:rPr>
                <w:color w:val="000000"/>
              </w:rPr>
              <w:t>с.Ванновское</w:t>
            </w:r>
          </w:p>
        </w:tc>
        <w:tc>
          <w:tcPr>
            <w:tcW w:w="709" w:type="dxa"/>
            <w:tcBorders>
              <w:top w:val="nil"/>
              <w:left w:val="nil"/>
              <w:bottom w:val="single" w:sz="4" w:space="0" w:color="auto"/>
              <w:right w:val="single" w:sz="4" w:space="0" w:color="auto"/>
            </w:tcBorders>
            <w:shd w:val="clear" w:color="auto" w:fill="auto"/>
            <w:vAlign w:val="bottom"/>
          </w:tcPr>
          <w:p w:rsidR="00DD7393" w:rsidRPr="00DD7393" w:rsidRDefault="00DD7393" w:rsidP="00DD7393">
            <w:pPr>
              <w:spacing w:before="0" w:after="0"/>
              <w:jc w:val="right"/>
              <w:rPr>
                <w:color w:val="000000"/>
              </w:rPr>
            </w:pPr>
            <w:r w:rsidRPr="00DD7393">
              <w:rPr>
                <w:color w:val="000000"/>
              </w:rPr>
              <w:t>1932</w:t>
            </w:r>
          </w:p>
        </w:tc>
        <w:tc>
          <w:tcPr>
            <w:tcW w:w="850" w:type="dxa"/>
            <w:tcBorders>
              <w:top w:val="nil"/>
              <w:left w:val="nil"/>
              <w:bottom w:val="single" w:sz="4" w:space="0" w:color="auto"/>
              <w:right w:val="single" w:sz="4" w:space="0" w:color="auto"/>
            </w:tcBorders>
            <w:shd w:val="clear" w:color="auto" w:fill="auto"/>
            <w:vAlign w:val="center"/>
          </w:tcPr>
          <w:p w:rsidR="00DD7393" w:rsidRPr="00DD7393" w:rsidRDefault="00DD7393" w:rsidP="00DD7393">
            <w:pPr>
              <w:spacing w:before="0" w:after="0"/>
              <w:jc w:val="center"/>
              <w:rPr>
                <w:color w:val="000000"/>
              </w:rPr>
            </w:pPr>
            <w:r w:rsidRPr="00DD7393">
              <w:rPr>
                <w:color w:val="000000"/>
              </w:rPr>
              <w:t>36,70</w:t>
            </w:r>
          </w:p>
        </w:tc>
        <w:tc>
          <w:tcPr>
            <w:tcW w:w="709" w:type="dxa"/>
            <w:tcBorders>
              <w:top w:val="nil"/>
              <w:left w:val="nil"/>
              <w:bottom w:val="single" w:sz="4" w:space="0" w:color="auto"/>
              <w:right w:val="single" w:sz="4" w:space="0" w:color="auto"/>
            </w:tcBorders>
            <w:shd w:val="clear" w:color="auto" w:fill="auto"/>
            <w:vAlign w:val="center"/>
          </w:tcPr>
          <w:p w:rsidR="00DD7393" w:rsidRPr="00DD7393" w:rsidRDefault="00DD7393" w:rsidP="00DD7393">
            <w:pPr>
              <w:spacing w:before="0" w:after="0"/>
              <w:jc w:val="center"/>
              <w:rPr>
                <w:color w:val="000000"/>
              </w:rPr>
            </w:pPr>
            <w:r w:rsidRPr="00DD7393">
              <w:rPr>
                <w:color w:val="000000"/>
              </w:rPr>
              <w:t>19,0</w:t>
            </w:r>
          </w:p>
        </w:tc>
        <w:tc>
          <w:tcPr>
            <w:tcW w:w="709" w:type="dxa"/>
            <w:tcBorders>
              <w:top w:val="nil"/>
              <w:left w:val="nil"/>
              <w:bottom w:val="single" w:sz="4" w:space="0" w:color="auto"/>
              <w:right w:val="single" w:sz="4" w:space="0" w:color="auto"/>
            </w:tcBorders>
            <w:shd w:val="clear" w:color="auto" w:fill="auto"/>
            <w:vAlign w:val="center"/>
          </w:tcPr>
          <w:p w:rsidR="00DD7393" w:rsidRPr="00DD7393" w:rsidRDefault="00DD7393" w:rsidP="00DD7393">
            <w:pPr>
              <w:spacing w:before="0" w:after="0"/>
              <w:jc w:val="center"/>
              <w:rPr>
                <w:color w:val="000000"/>
              </w:rPr>
            </w:pPr>
            <w:r w:rsidRPr="00DD7393">
              <w:rPr>
                <w:color w:val="000000"/>
              </w:rPr>
              <w:t>0,4</w:t>
            </w:r>
          </w:p>
        </w:tc>
        <w:tc>
          <w:tcPr>
            <w:tcW w:w="567" w:type="dxa"/>
            <w:tcBorders>
              <w:top w:val="nil"/>
              <w:left w:val="nil"/>
              <w:bottom w:val="single" w:sz="4" w:space="0" w:color="auto"/>
              <w:right w:val="single" w:sz="4" w:space="0" w:color="auto"/>
            </w:tcBorders>
            <w:shd w:val="clear" w:color="auto" w:fill="auto"/>
            <w:vAlign w:val="center"/>
          </w:tcPr>
          <w:p w:rsidR="00DD7393" w:rsidRPr="00DD7393" w:rsidRDefault="00DD7393" w:rsidP="00DD7393">
            <w:pPr>
              <w:spacing w:before="0" w:after="0"/>
              <w:jc w:val="center"/>
              <w:rPr>
                <w:color w:val="000000"/>
              </w:rPr>
            </w:pPr>
            <w:r w:rsidRPr="00DD7393">
              <w:rPr>
                <w:color w:val="000000"/>
              </w:rPr>
              <w:t>1</w:t>
            </w:r>
          </w:p>
        </w:tc>
        <w:tc>
          <w:tcPr>
            <w:tcW w:w="708" w:type="dxa"/>
            <w:tcBorders>
              <w:top w:val="nil"/>
              <w:left w:val="nil"/>
              <w:bottom w:val="single" w:sz="4" w:space="0" w:color="auto"/>
              <w:right w:val="single" w:sz="4" w:space="0" w:color="auto"/>
            </w:tcBorders>
            <w:shd w:val="clear" w:color="auto" w:fill="auto"/>
            <w:vAlign w:val="center"/>
          </w:tcPr>
          <w:p w:rsidR="00DD7393" w:rsidRPr="00DD7393" w:rsidRDefault="00DD7393" w:rsidP="00DD7393">
            <w:pPr>
              <w:spacing w:before="0" w:after="0"/>
              <w:jc w:val="center"/>
              <w:rPr>
                <w:color w:val="000000"/>
              </w:rPr>
            </w:pPr>
            <w:r w:rsidRPr="00DD7393">
              <w:rPr>
                <w:color w:val="000000"/>
              </w:rPr>
              <w:t>1,6</w:t>
            </w:r>
          </w:p>
        </w:tc>
        <w:tc>
          <w:tcPr>
            <w:tcW w:w="567" w:type="dxa"/>
            <w:tcBorders>
              <w:top w:val="nil"/>
              <w:left w:val="nil"/>
              <w:bottom w:val="single" w:sz="4" w:space="0" w:color="auto"/>
              <w:right w:val="single" w:sz="4" w:space="0" w:color="auto"/>
            </w:tcBorders>
            <w:shd w:val="clear" w:color="auto" w:fill="auto"/>
            <w:vAlign w:val="center"/>
          </w:tcPr>
          <w:p w:rsidR="00DD7393" w:rsidRPr="00DD7393" w:rsidRDefault="00DD7393" w:rsidP="00DD7393">
            <w:pPr>
              <w:spacing w:before="0" w:after="0"/>
              <w:jc w:val="center"/>
              <w:rPr>
                <w:color w:val="000000"/>
              </w:rPr>
            </w:pPr>
            <w:r w:rsidRPr="00DD7393">
              <w:rPr>
                <w:color w:val="000000"/>
              </w:rPr>
              <w:t>20</w:t>
            </w:r>
          </w:p>
        </w:tc>
        <w:tc>
          <w:tcPr>
            <w:tcW w:w="851" w:type="dxa"/>
            <w:tcBorders>
              <w:top w:val="nil"/>
              <w:left w:val="nil"/>
              <w:bottom w:val="single" w:sz="4" w:space="0" w:color="auto"/>
              <w:right w:val="single" w:sz="4" w:space="0" w:color="auto"/>
            </w:tcBorders>
            <w:shd w:val="clear" w:color="auto" w:fill="auto"/>
            <w:vAlign w:val="center"/>
          </w:tcPr>
          <w:p w:rsidR="00DD7393" w:rsidRPr="00DD7393" w:rsidRDefault="00DD7393" w:rsidP="00DD7393">
            <w:pPr>
              <w:spacing w:before="0" w:after="0"/>
              <w:jc w:val="center"/>
              <w:rPr>
                <w:color w:val="000000"/>
              </w:rPr>
            </w:pPr>
            <w:r w:rsidRPr="00DD7393">
              <w:rPr>
                <w:color w:val="000000"/>
              </w:rPr>
              <w:t>34,70</w:t>
            </w:r>
          </w:p>
        </w:tc>
        <w:tc>
          <w:tcPr>
            <w:tcW w:w="709" w:type="dxa"/>
            <w:tcBorders>
              <w:top w:val="nil"/>
              <w:left w:val="nil"/>
              <w:bottom w:val="single" w:sz="4" w:space="0" w:color="auto"/>
              <w:right w:val="single" w:sz="4" w:space="0" w:color="auto"/>
            </w:tcBorders>
            <w:shd w:val="clear" w:color="auto" w:fill="auto"/>
            <w:vAlign w:val="center"/>
          </w:tcPr>
          <w:p w:rsidR="00DD7393" w:rsidRPr="00DD7393" w:rsidRDefault="00DD7393" w:rsidP="00DD7393">
            <w:pPr>
              <w:spacing w:before="0" w:after="0"/>
              <w:jc w:val="center"/>
              <w:rPr>
                <w:color w:val="000000"/>
              </w:rPr>
            </w:pPr>
            <w:r w:rsidRPr="00DD7393">
              <w:rPr>
                <w:color w:val="000000"/>
              </w:rPr>
              <w:t>642</w:t>
            </w:r>
          </w:p>
        </w:tc>
        <w:tc>
          <w:tcPr>
            <w:tcW w:w="709" w:type="dxa"/>
            <w:tcBorders>
              <w:top w:val="nil"/>
              <w:left w:val="nil"/>
              <w:bottom w:val="single" w:sz="4" w:space="0" w:color="auto"/>
              <w:right w:val="single" w:sz="4" w:space="0" w:color="auto"/>
            </w:tcBorders>
            <w:shd w:val="clear" w:color="auto" w:fill="auto"/>
            <w:vAlign w:val="center"/>
          </w:tcPr>
          <w:p w:rsidR="00DD7393" w:rsidRPr="00DD7393" w:rsidRDefault="00DD7393" w:rsidP="00DD7393">
            <w:pPr>
              <w:spacing w:before="0" w:after="0"/>
              <w:jc w:val="center"/>
              <w:rPr>
                <w:color w:val="000000"/>
              </w:rPr>
            </w:pPr>
            <w:r w:rsidRPr="00DD7393">
              <w:rPr>
                <w:color w:val="000000"/>
              </w:rPr>
              <w:t>0,2</w:t>
            </w:r>
          </w:p>
        </w:tc>
        <w:tc>
          <w:tcPr>
            <w:tcW w:w="567" w:type="dxa"/>
            <w:tcBorders>
              <w:top w:val="nil"/>
              <w:left w:val="nil"/>
              <w:bottom w:val="single" w:sz="4" w:space="0" w:color="auto"/>
              <w:right w:val="single" w:sz="4" w:space="0" w:color="auto"/>
            </w:tcBorders>
            <w:shd w:val="clear" w:color="auto" w:fill="auto"/>
            <w:vAlign w:val="center"/>
          </w:tcPr>
          <w:p w:rsidR="00DD7393" w:rsidRPr="00DD7393" w:rsidRDefault="00DD7393" w:rsidP="00DD7393">
            <w:pPr>
              <w:spacing w:before="0" w:after="0"/>
              <w:jc w:val="center"/>
              <w:rPr>
                <w:color w:val="000000"/>
              </w:rPr>
            </w:pPr>
            <w:r w:rsidRPr="00DD7393">
              <w:rPr>
                <w:color w:val="000000"/>
              </w:rPr>
              <w:t>5</w:t>
            </w:r>
          </w:p>
        </w:tc>
      </w:tr>
      <w:tr w:rsidR="00DD7393" w:rsidRPr="00DD7393" w:rsidTr="00DD7393">
        <w:trPr>
          <w:trHeight w:val="375"/>
        </w:trPr>
        <w:tc>
          <w:tcPr>
            <w:tcW w:w="521" w:type="dxa"/>
            <w:tcBorders>
              <w:top w:val="nil"/>
              <w:left w:val="single" w:sz="4" w:space="0" w:color="auto"/>
              <w:bottom w:val="single" w:sz="4" w:space="0" w:color="auto"/>
              <w:right w:val="single" w:sz="4" w:space="0" w:color="auto"/>
            </w:tcBorders>
            <w:shd w:val="clear" w:color="auto" w:fill="auto"/>
            <w:vAlign w:val="center"/>
          </w:tcPr>
          <w:p w:rsidR="00DD7393" w:rsidRPr="00DD7393" w:rsidRDefault="00DD7393" w:rsidP="00DD7393">
            <w:pPr>
              <w:spacing w:before="0" w:after="0"/>
              <w:jc w:val="center"/>
              <w:rPr>
                <w:color w:val="000000"/>
              </w:rPr>
            </w:pPr>
            <w:r w:rsidRPr="00DD7393">
              <w:rPr>
                <w:color w:val="000000"/>
              </w:rPr>
              <w:t>2</w:t>
            </w:r>
          </w:p>
        </w:tc>
        <w:tc>
          <w:tcPr>
            <w:tcW w:w="1909" w:type="dxa"/>
            <w:tcBorders>
              <w:top w:val="nil"/>
              <w:left w:val="nil"/>
              <w:bottom w:val="single" w:sz="4" w:space="0" w:color="auto"/>
              <w:right w:val="single" w:sz="4" w:space="0" w:color="auto"/>
            </w:tcBorders>
            <w:shd w:val="clear" w:color="auto" w:fill="auto"/>
            <w:vAlign w:val="bottom"/>
          </w:tcPr>
          <w:p w:rsidR="00DD7393" w:rsidRPr="00DD7393" w:rsidRDefault="00DD7393" w:rsidP="00DD7393">
            <w:pPr>
              <w:spacing w:before="0" w:after="0"/>
              <w:jc w:val="left"/>
              <w:rPr>
                <w:color w:val="000000"/>
              </w:rPr>
            </w:pPr>
            <w:r w:rsidRPr="00DD7393">
              <w:rPr>
                <w:color w:val="000000"/>
              </w:rPr>
              <w:t>х.Веселый</w:t>
            </w:r>
          </w:p>
        </w:tc>
        <w:tc>
          <w:tcPr>
            <w:tcW w:w="709" w:type="dxa"/>
            <w:tcBorders>
              <w:top w:val="nil"/>
              <w:left w:val="nil"/>
              <w:bottom w:val="single" w:sz="4" w:space="0" w:color="auto"/>
              <w:right w:val="single" w:sz="4" w:space="0" w:color="auto"/>
            </w:tcBorders>
            <w:shd w:val="clear" w:color="auto" w:fill="auto"/>
            <w:vAlign w:val="bottom"/>
          </w:tcPr>
          <w:p w:rsidR="00DD7393" w:rsidRPr="00DD7393" w:rsidRDefault="00DD7393" w:rsidP="00DD7393">
            <w:pPr>
              <w:spacing w:before="0" w:after="0"/>
              <w:jc w:val="right"/>
              <w:rPr>
                <w:color w:val="000000"/>
              </w:rPr>
            </w:pPr>
            <w:r w:rsidRPr="00DD7393">
              <w:rPr>
                <w:color w:val="000000"/>
              </w:rPr>
              <w:t>108</w:t>
            </w:r>
          </w:p>
        </w:tc>
        <w:tc>
          <w:tcPr>
            <w:tcW w:w="850" w:type="dxa"/>
            <w:tcBorders>
              <w:top w:val="nil"/>
              <w:left w:val="nil"/>
              <w:bottom w:val="single" w:sz="4" w:space="0" w:color="auto"/>
              <w:right w:val="single" w:sz="4" w:space="0" w:color="auto"/>
            </w:tcBorders>
            <w:shd w:val="clear" w:color="auto" w:fill="auto"/>
            <w:vAlign w:val="center"/>
          </w:tcPr>
          <w:p w:rsidR="00DD7393" w:rsidRPr="00DD7393" w:rsidRDefault="00DD7393" w:rsidP="00DD7393">
            <w:pPr>
              <w:spacing w:before="0" w:after="0"/>
              <w:jc w:val="center"/>
              <w:rPr>
                <w:color w:val="000000"/>
              </w:rPr>
            </w:pPr>
            <w:r w:rsidRPr="00DD7393">
              <w:rPr>
                <w:color w:val="000000"/>
              </w:rPr>
              <w:t>4,65</w:t>
            </w:r>
          </w:p>
        </w:tc>
        <w:tc>
          <w:tcPr>
            <w:tcW w:w="709" w:type="dxa"/>
            <w:tcBorders>
              <w:top w:val="nil"/>
              <w:left w:val="nil"/>
              <w:bottom w:val="single" w:sz="4" w:space="0" w:color="auto"/>
              <w:right w:val="single" w:sz="4" w:space="0" w:color="auto"/>
            </w:tcBorders>
            <w:shd w:val="clear" w:color="auto" w:fill="auto"/>
            <w:vAlign w:val="center"/>
          </w:tcPr>
          <w:p w:rsidR="00DD7393" w:rsidRPr="00DD7393" w:rsidRDefault="00DD7393" w:rsidP="00DD7393">
            <w:pPr>
              <w:spacing w:before="0" w:after="0"/>
              <w:jc w:val="center"/>
              <w:rPr>
                <w:color w:val="000000"/>
              </w:rPr>
            </w:pPr>
            <w:r w:rsidRPr="00DD7393">
              <w:rPr>
                <w:color w:val="000000"/>
              </w:rPr>
              <w:t>43,1</w:t>
            </w:r>
          </w:p>
        </w:tc>
        <w:tc>
          <w:tcPr>
            <w:tcW w:w="709" w:type="dxa"/>
            <w:tcBorders>
              <w:top w:val="nil"/>
              <w:left w:val="nil"/>
              <w:bottom w:val="single" w:sz="4" w:space="0" w:color="auto"/>
              <w:right w:val="single" w:sz="4" w:space="0" w:color="auto"/>
            </w:tcBorders>
            <w:shd w:val="clear" w:color="auto" w:fill="auto"/>
            <w:vAlign w:val="center"/>
          </w:tcPr>
          <w:p w:rsidR="00DD7393" w:rsidRPr="00DD7393" w:rsidRDefault="00DD7393" w:rsidP="00DD7393">
            <w:pPr>
              <w:spacing w:before="0" w:after="0"/>
              <w:jc w:val="center"/>
              <w:rPr>
                <w:color w:val="000000"/>
              </w:rPr>
            </w:pPr>
            <w:r w:rsidRPr="00DD7393">
              <w:rPr>
                <w:color w:val="000000"/>
              </w:rPr>
              <w:t> </w:t>
            </w:r>
          </w:p>
        </w:tc>
        <w:tc>
          <w:tcPr>
            <w:tcW w:w="567" w:type="dxa"/>
            <w:tcBorders>
              <w:top w:val="nil"/>
              <w:left w:val="nil"/>
              <w:bottom w:val="single" w:sz="4" w:space="0" w:color="auto"/>
              <w:right w:val="single" w:sz="4" w:space="0" w:color="auto"/>
            </w:tcBorders>
            <w:shd w:val="clear" w:color="auto" w:fill="auto"/>
            <w:vAlign w:val="center"/>
          </w:tcPr>
          <w:p w:rsidR="00DD7393" w:rsidRPr="00DD7393" w:rsidRDefault="00DD7393" w:rsidP="00DD7393">
            <w:pPr>
              <w:spacing w:before="0" w:after="0"/>
              <w:jc w:val="center"/>
              <w:rPr>
                <w:color w:val="000000"/>
              </w:rPr>
            </w:pPr>
            <w:r w:rsidRPr="00DD7393">
              <w:rPr>
                <w:color w:val="000000"/>
              </w:rPr>
              <w:t> </w:t>
            </w:r>
          </w:p>
        </w:tc>
        <w:tc>
          <w:tcPr>
            <w:tcW w:w="708" w:type="dxa"/>
            <w:tcBorders>
              <w:top w:val="nil"/>
              <w:left w:val="nil"/>
              <w:bottom w:val="single" w:sz="4" w:space="0" w:color="auto"/>
              <w:right w:val="single" w:sz="4" w:space="0" w:color="auto"/>
            </w:tcBorders>
            <w:shd w:val="clear" w:color="auto" w:fill="auto"/>
            <w:vAlign w:val="center"/>
          </w:tcPr>
          <w:p w:rsidR="00DD7393" w:rsidRPr="00DD7393" w:rsidRDefault="00DD7393" w:rsidP="00DD7393">
            <w:pPr>
              <w:spacing w:before="0" w:after="0"/>
              <w:jc w:val="center"/>
              <w:rPr>
                <w:color w:val="000000"/>
              </w:rPr>
            </w:pPr>
            <w:r w:rsidRPr="00DD7393">
              <w:rPr>
                <w:color w:val="000000"/>
              </w:rPr>
              <w:t> </w:t>
            </w:r>
          </w:p>
        </w:tc>
        <w:tc>
          <w:tcPr>
            <w:tcW w:w="567" w:type="dxa"/>
            <w:tcBorders>
              <w:top w:val="nil"/>
              <w:left w:val="nil"/>
              <w:bottom w:val="single" w:sz="4" w:space="0" w:color="auto"/>
              <w:right w:val="single" w:sz="4" w:space="0" w:color="auto"/>
            </w:tcBorders>
            <w:shd w:val="clear" w:color="auto" w:fill="auto"/>
            <w:vAlign w:val="center"/>
          </w:tcPr>
          <w:p w:rsidR="00DD7393" w:rsidRPr="00DD7393" w:rsidRDefault="00DD7393" w:rsidP="00DD7393">
            <w:pPr>
              <w:spacing w:before="0" w:after="0"/>
              <w:jc w:val="center"/>
              <w:rPr>
                <w:color w:val="000000"/>
              </w:rPr>
            </w:pPr>
            <w:r w:rsidRPr="00DD7393">
              <w:rPr>
                <w:color w:val="000000"/>
              </w:rPr>
              <w:t> </w:t>
            </w:r>
          </w:p>
        </w:tc>
        <w:tc>
          <w:tcPr>
            <w:tcW w:w="851" w:type="dxa"/>
            <w:tcBorders>
              <w:top w:val="nil"/>
              <w:left w:val="nil"/>
              <w:bottom w:val="single" w:sz="4" w:space="0" w:color="auto"/>
              <w:right w:val="single" w:sz="4" w:space="0" w:color="auto"/>
            </w:tcBorders>
            <w:shd w:val="clear" w:color="auto" w:fill="auto"/>
            <w:vAlign w:val="center"/>
          </w:tcPr>
          <w:p w:rsidR="00DD7393" w:rsidRPr="00DD7393" w:rsidRDefault="00DD7393" w:rsidP="00DD7393">
            <w:pPr>
              <w:spacing w:before="0" w:after="0"/>
              <w:jc w:val="center"/>
              <w:rPr>
                <w:color w:val="000000"/>
              </w:rPr>
            </w:pPr>
            <w:r w:rsidRPr="00DD7393">
              <w:rPr>
                <w:color w:val="000000"/>
              </w:rPr>
              <w:t>4,65</w:t>
            </w:r>
          </w:p>
        </w:tc>
        <w:tc>
          <w:tcPr>
            <w:tcW w:w="709" w:type="dxa"/>
            <w:tcBorders>
              <w:top w:val="nil"/>
              <w:left w:val="nil"/>
              <w:bottom w:val="single" w:sz="4" w:space="0" w:color="auto"/>
              <w:right w:val="single" w:sz="4" w:space="0" w:color="auto"/>
            </w:tcBorders>
            <w:shd w:val="clear" w:color="auto" w:fill="auto"/>
            <w:vAlign w:val="center"/>
          </w:tcPr>
          <w:p w:rsidR="00DD7393" w:rsidRPr="00DD7393" w:rsidRDefault="00DD7393" w:rsidP="00DD7393">
            <w:pPr>
              <w:spacing w:before="0" w:after="0"/>
              <w:jc w:val="center"/>
              <w:rPr>
                <w:color w:val="000000"/>
              </w:rPr>
            </w:pPr>
            <w:r w:rsidRPr="00DD7393">
              <w:rPr>
                <w:color w:val="000000"/>
              </w:rPr>
              <w:t>93</w:t>
            </w:r>
          </w:p>
        </w:tc>
        <w:tc>
          <w:tcPr>
            <w:tcW w:w="709" w:type="dxa"/>
            <w:tcBorders>
              <w:top w:val="nil"/>
              <w:left w:val="nil"/>
              <w:bottom w:val="single" w:sz="4" w:space="0" w:color="auto"/>
              <w:right w:val="single" w:sz="4" w:space="0" w:color="auto"/>
            </w:tcBorders>
            <w:shd w:val="clear" w:color="auto" w:fill="auto"/>
            <w:vAlign w:val="center"/>
          </w:tcPr>
          <w:p w:rsidR="00DD7393" w:rsidRPr="00DD7393" w:rsidRDefault="00DD7393" w:rsidP="00DD7393">
            <w:pPr>
              <w:spacing w:before="0" w:after="0"/>
              <w:jc w:val="center"/>
              <w:rPr>
                <w:color w:val="000000"/>
              </w:rPr>
            </w:pPr>
            <w:r w:rsidRPr="00DD7393">
              <w:rPr>
                <w:color w:val="000000"/>
              </w:rPr>
              <w:t> </w:t>
            </w:r>
          </w:p>
        </w:tc>
        <w:tc>
          <w:tcPr>
            <w:tcW w:w="567" w:type="dxa"/>
            <w:tcBorders>
              <w:top w:val="nil"/>
              <w:left w:val="nil"/>
              <w:bottom w:val="single" w:sz="4" w:space="0" w:color="auto"/>
              <w:right w:val="single" w:sz="4" w:space="0" w:color="auto"/>
            </w:tcBorders>
            <w:shd w:val="clear" w:color="auto" w:fill="auto"/>
            <w:vAlign w:val="center"/>
          </w:tcPr>
          <w:p w:rsidR="00DD7393" w:rsidRPr="00DD7393" w:rsidRDefault="00DD7393" w:rsidP="00DD7393">
            <w:pPr>
              <w:spacing w:before="0" w:after="0"/>
              <w:jc w:val="center"/>
              <w:rPr>
                <w:color w:val="000000"/>
              </w:rPr>
            </w:pPr>
            <w:r w:rsidRPr="00DD7393">
              <w:rPr>
                <w:color w:val="000000"/>
              </w:rPr>
              <w:t> </w:t>
            </w:r>
          </w:p>
        </w:tc>
      </w:tr>
      <w:tr w:rsidR="00DD7393" w:rsidRPr="00DD7393" w:rsidTr="00DD7393">
        <w:trPr>
          <w:trHeight w:val="375"/>
        </w:trPr>
        <w:tc>
          <w:tcPr>
            <w:tcW w:w="521" w:type="dxa"/>
            <w:tcBorders>
              <w:top w:val="nil"/>
              <w:left w:val="single" w:sz="4" w:space="0" w:color="auto"/>
              <w:bottom w:val="single" w:sz="4" w:space="0" w:color="auto"/>
              <w:right w:val="single" w:sz="4" w:space="0" w:color="auto"/>
            </w:tcBorders>
            <w:shd w:val="clear" w:color="auto" w:fill="auto"/>
            <w:vAlign w:val="center"/>
          </w:tcPr>
          <w:p w:rsidR="00DD7393" w:rsidRPr="00DD7393" w:rsidRDefault="00DD7393" w:rsidP="00DD7393">
            <w:pPr>
              <w:spacing w:before="0" w:after="0"/>
              <w:jc w:val="center"/>
              <w:rPr>
                <w:color w:val="000000"/>
              </w:rPr>
            </w:pPr>
            <w:r w:rsidRPr="00DD7393">
              <w:rPr>
                <w:color w:val="000000"/>
              </w:rPr>
              <w:t>3</w:t>
            </w:r>
          </w:p>
        </w:tc>
        <w:tc>
          <w:tcPr>
            <w:tcW w:w="1909" w:type="dxa"/>
            <w:tcBorders>
              <w:top w:val="nil"/>
              <w:left w:val="nil"/>
              <w:bottom w:val="single" w:sz="4" w:space="0" w:color="auto"/>
              <w:right w:val="single" w:sz="4" w:space="0" w:color="auto"/>
            </w:tcBorders>
            <w:shd w:val="clear" w:color="auto" w:fill="auto"/>
            <w:vAlign w:val="bottom"/>
          </w:tcPr>
          <w:p w:rsidR="00DD7393" w:rsidRPr="00DD7393" w:rsidRDefault="00DD7393" w:rsidP="00DD7393">
            <w:pPr>
              <w:spacing w:before="0" w:after="0"/>
              <w:jc w:val="left"/>
              <w:rPr>
                <w:color w:val="000000"/>
              </w:rPr>
            </w:pPr>
            <w:r w:rsidRPr="00DD7393">
              <w:rPr>
                <w:color w:val="000000"/>
              </w:rPr>
              <w:t xml:space="preserve">х.Красный </w:t>
            </w:r>
            <w:r w:rsidRPr="00DD7393">
              <w:rPr>
                <w:color w:val="000000"/>
              </w:rPr>
              <w:lastRenderedPageBreak/>
              <w:t>Зеленчук</w:t>
            </w:r>
          </w:p>
        </w:tc>
        <w:tc>
          <w:tcPr>
            <w:tcW w:w="709" w:type="dxa"/>
            <w:tcBorders>
              <w:top w:val="nil"/>
              <w:left w:val="nil"/>
              <w:bottom w:val="single" w:sz="4" w:space="0" w:color="auto"/>
              <w:right w:val="single" w:sz="4" w:space="0" w:color="auto"/>
            </w:tcBorders>
            <w:shd w:val="clear" w:color="auto" w:fill="auto"/>
            <w:vAlign w:val="bottom"/>
          </w:tcPr>
          <w:p w:rsidR="00DD7393" w:rsidRPr="00DD7393" w:rsidRDefault="00DD7393" w:rsidP="00DD7393">
            <w:pPr>
              <w:spacing w:before="0" w:after="0"/>
              <w:jc w:val="right"/>
              <w:rPr>
                <w:color w:val="000000"/>
              </w:rPr>
            </w:pPr>
            <w:r w:rsidRPr="00DD7393">
              <w:rPr>
                <w:color w:val="000000"/>
              </w:rPr>
              <w:lastRenderedPageBreak/>
              <w:t>216</w:t>
            </w:r>
          </w:p>
        </w:tc>
        <w:tc>
          <w:tcPr>
            <w:tcW w:w="850" w:type="dxa"/>
            <w:tcBorders>
              <w:top w:val="nil"/>
              <w:left w:val="nil"/>
              <w:bottom w:val="single" w:sz="4" w:space="0" w:color="auto"/>
              <w:right w:val="single" w:sz="4" w:space="0" w:color="auto"/>
            </w:tcBorders>
            <w:shd w:val="clear" w:color="auto" w:fill="auto"/>
            <w:vAlign w:val="center"/>
          </w:tcPr>
          <w:p w:rsidR="00DD7393" w:rsidRPr="00DD7393" w:rsidRDefault="00DD7393" w:rsidP="00DD7393">
            <w:pPr>
              <w:spacing w:before="0" w:after="0"/>
              <w:jc w:val="center"/>
              <w:rPr>
                <w:color w:val="000000"/>
              </w:rPr>
            </w:pPr>
            <w:r w:rsidRPr="00DD7393">
              <w:rPr>
                <w:color w:val="000000"/>
              </w:rPr>
              <w:t>6,20</w:t>
            </w:r>
          </w:p>
        </w:tc>
        <w:tc>
          <w:tcPr>
            <w:tcW w:w="709" w:type="dxa"/>
            <w:tcBorders>
              <w:top w:val="nil"/>
              <w:left w:val="nil"/>
              <w:bottom w:val="single" w:sz="4" w:space="0" w:color="auto"/>
              <w:right w:val="single" w:sz="4" w:space="0" w:color="auto"/>
            </w:tcBorders>
            <w:shd w:val="clear" w:color="auto" w:fill="auto"/>
            <w:vAlign w:val="center"/>
          </w:tcPr>
          <w:p w:rsidR="00DD7393" w:rsidRPr="00DD7393" w:rsidRDefault="00DD7393" w:rsidP="00DD7393">
            <w:pPr>
              <w:spacing w:before="0" w:after="0"/>
              <w:jc w:val="center"/>
              <w:rPr>
                <w:color w:val="000000"/>
              </w:rPr>
            </w:pPr>
            <w:r w:rsidRPr="00DD7393">
              <w:rPr>
                <w:color w:val="000000"/>
              </w:rPr>
              <w:t>28,7</w:t>
            </w:r>
          </w:p>
        </w:tc>
        <w:tc>
          <w:tcPr>
            <w:tcW w:w="709" w:type="dxa"/>
            <w:tcBorders>
              <w:top w:val="nil"/>
              <w:left w:val="nil"/>
              <w:bottom w:val="single" w:sz="4" w:space="0" w:color="auto"/>
              <w:right w:val="single" w:sz="4" w:space="0" w:color="auto"/>
            </w:tcBorders>
            <w:shd w:val="clear" w:color="auto" w:fill="auto"/>
            <w:vAlign w:val="center"/>
          </w:tcPr>
          <w:p w:rsidR="00DD7393" w:rsidRPr="00DD7393" w:rsidRDefault="00DD7393" w:rsidP="00DD7393">
            <w:pPr>
              <w:spacing w:before="0" w:after="0"/>
              <w:jc w:val="center"/>
              <w:rPr>
                <w:color w:val="000000"/>
              </w:rPr>
            </w:pPr>
            <w:r w:rsidRPr="00DD7393">
              <w:rPr>
                <w:color w:val="000000"/>
              </w:rPr>
              <w:t> </w:t>
            </w:r>
          </w:p>
        </w:tc>
        <w:tc>
          <w:tcPr>
            <w:tcW w:w="567" w:type="dxa"/>
            <w:tcBorders>
              <w:top w:val="nil"/>
              <w:left w:val="nil"/>
              <w:bottom w:val="single" w:sz="4" w:space="0" w:color="auto"/>
              <w:right w:val="single" w:sz="4" w:space="0" w:color="auto"/>
            </w:tcBorders>
            <w:shd w:val="clear" w:color="auto" w:fill="auto"/>
            <w:vAlign w:val="center"/>
          </w:tcPr>
          <w:p w:rsidR="00DD7393" w:rsidRPr="00DD7393" w:rsidRDefault="00DD7393" w:rsidP="00DD7393">
            <w:pPr>
              <w:spacing w:before="0" w:after="0"/>
              <w:jc w:val="center"/>
              <w:rPr>
                <w:color w:val="000000"/>
              </w:rPr>
            </w:pPr>
            <w:r w:rsidRPr="00DD7393">
              <w:rPr>
                <w:color w:val="000000"/>
              </w:rPr>
              <w:t> </w:t>
            </w:r>
          </w:p>
        </w:tc>
        <w:tc>
          <w:tcPr>
            <w:tcW w:w="708" w:type="dxa"/>
            <w:tcBorders>
              <w:top w:val="nil"/>
              <w:left w:val="nil"/>
              <w:bottom w:val="single" w:sz="4" w:space="0" w:color="auto"/>
              <w:right w:val="single" w:sz="4" w:space="0" w:color="auto"/>
            </w:tcBorders>
            <w:shd w:val="clear" w:color="auto" w:fill="auto"/>
            <w:vAlign w:val="center"/>
          </w:tcPr>
          <w:p w:rsidR="00DD7393" w:rsidRPr="00DD7393" w:rsidRDefault="00DD7393" w:rsidP="00DD7393">
            <w:pPr>
              <w:spacing w:before="0" w:after="0"/>
              <w:jc w:val="center"/>
              <w:rPr>
                <w:color w:val="000000"/>
              </w:rPr>
            </w:pPr>
            <w:r w:rsidRPr="00DD7393">
              <w:rPr>
                <w:color w:val="000000"/>
              </w:rPr>
              <w:t> </w:t>
            </w:r>
          </w:p>
        </w:tc>
        <w:tc>
          <w:tcPr>
            <w:tcW w:w="567" w:type="dxa"/>
            <w:tcBorders>
              <w:top w:val="nil"/>
              <w:left w:val="nil"/>
              <w:bottom w:val="single" w:sz="4" w:space="0" w:color="auto"/>
              <w:right w:val="single" w:sz="4" w:space="0" w:color="auto"/>
            </w:tcBorders>
            <w:shd w:val="clear" w:color="auto" w:fill="auto"/>
            <w:vAlign w:val="center"/>
          </w:tcPr>
          <w:p w:rsidR="00DD7393" w:rsidRPr="00DD7393" w:rsidRDefault="00DD7393" w:rsidP="00DD7393">
            <w:pPr>
              <w:spacing w:before="0" w:after="0"/>
              <w:jc w:val="center"/>
              <w:rPr>
                <w:color w:val="000000"/>
              </w:rPr>
            </w:pPr>
            <w:r w:rsidRPr="00DD7393">
              <w:rPr>
                <w:color w:val="000000"/>
              </w:rPr>
              <w:t> </w:t>
            </w:r>
          </w:p>
        </w:tc>
        <w:tc>
          <w:tcPr>
            <w:tcW w:w="851" w:type="dxa"/>
            <w:tcBorders>
              <w:top w:val="nil"/>
              <w:left w:val="nil"/>
              <w:bottom w:val="single" w:sz="4" w:space="0" w:color="auto"/>
              <w:right w:val="single" w:sz="4" w:space="0" w:color="auto"/>
            </w:tcBorders>
            <w:shd w:val="clear" w:color="auto" w:fill="auto"/>
            <w:vAlign w:val="center"/>
          </w:tcPr>
          <w:p w:rsidR="00DD7393" w:rsidRPr="00DD7393" w:rsidRDefault="00DD7393" w:rsidP="00DD7393">
            <w:pPr>
              <w:spacing w:before="0" w:after="0"/>
              <w:jc w:val="center"/>
              <w:rPr>
                <w:color w:val="000000"/>
              </w:rPr>
            </w:pPr>
            <w:r w:rsidRPr="00DD7393">
              <w:rPr>
                <w:color w:val="000000"/>
              </w:rPr>
              <w:t>6,20</w:t>
            </w:r>
          </w:p>
        </w:tc>
        <w:tc>
          <w:tcPr>
            <w:tcW w:w="709" w:type="dxa"/>
            <w:tcBorders>
              <w:top w:val="nil"/>
              <w:left w:val="nil"/>
              <w:bottom w:val="single" w:sz="4" w:space="0" w:color="auto"/>
              <w:right w:val="single" w:sz="4" w:space="0" w:color="auto"/>
            </w:tcBorders>
            <w:shd w:val="clear" w:color="auto" w:fill="auto"/>
            <w:vAlign w:val="center"/>
          </w:tcPr>
          <w:p w:rsidR="00DD7393" w:rsidRPr="00DD7393" w:rsidRDefault="00DD7393" w:rsidP="00DD7393">
            <w:pPr>
              <w:spacing w:before="0" w:after="0"/>
              <w:jc w:val="center"/>
              <w:rPr>
                <w:color w:val="000000"/>
              </w:rPr>
            </w:pPr>
            <w:r w:rsidRPr="00DD7393">
              <w:rPr>
                <w:color w:val="000000"/>
              </w:rPr>
              <w:t>124</w:t>
            </w:r>
          </w:p>
        </w:tc>
        <w:tc>
          <w:tcPr>
            <w:tcW w:w="709" w:type="dxa"/>
            <w:tcBorders>
              <w:top w:val="nil"/>
              <w:left w:val="nil"/>
              <w:bottom w:val="single" w:sz="4" w:space="0" w:color="auto"/>
              <w:right w:val="single" w:sz="4" w:space="0" w:color="auto"/>
            </w:tcBorders>
            <w:shd w:val="clear" w:color="auto" w:fill="auto"/>
            <w:vAlign w:val="center"/>
          </w:tcPr>
          <w:p w:rsidR="00DD7393" w:rsidRPr="00DD7393" w:rsidRDefault="00DD7393" w:rsidP="00DD7393">
            <w:pPr>
              <w:spacing w:before="0" w:after="0"/>
              <w:jc w:val="center"/>
              <w:rPr>
                <w:color w:val="000000"/>
              </w:rPr>
            </w:pPr>
            <w:r w:rsidRPr="00DD7393">
              <w:rPr>
                <w:color w:val="000000"/>
              </w:rPr>
              <w:t> </w:t>
            </w:r>
          </w:p>
        </w:tc>
        <w:tc>
          <w:tcPr>
            <w:tcW w:w="567" w:type="dxa"/>
            <w:tcBorders>
              <w:top w:val="nil"/>
              <w:left w:val="nil"/>
              <w:bottom w:val="single" w:sz="4" w:space="0" w:color="auto"/>
              <w:right w:val="single" w:sz="4" w:space="0" w:color="auto"/>
            </w:tcBorders>
            <w:shd w:val="clear" w:color="auto" w:fill="auto"/>
            <w:vAlign w:val="center"/>
          </w:tcPr>
          <w:p w:rsidR="00DD7393" w:rsidRPr="00DD7393" w:rsidRDefault="00DD7393" w:rsidP="00DD7393">
            <w:pPr>
              <w:spacing w:before="0" w:after="0"/>
              <w:jc w:val="center"/>
              <w:rPr>
                <w:color w:val="000000"/>
              </w:rPr>
            </w:pPr>
            <w:r w:rsidRPr="00DD7393">
              <w:rPr>
                <w:color w:val="000000"/>
              </w:rPr>
              <w:t> </w:t>
            </w:r>
          </w:p>
        </w:tc>
      </w:tr>
      <w:tr w:rsidR="00DD7393" w:rsidRPr="00DD7393" w:rsidTr="00DD7393">
        <w:trPr>
          <w:trHeight w:val="230"/>
        </w:trPr>
        <w:tc>
          <w:tcPr>
            <w:tcW w:w="521" w:type="dxa"/>
            <w:tcBorders>
              <w:top w:val="nil"/>
              <w:left w:val="single" w:sz="4" w:space="0" w:color="auto"/>
              <w:bottom w:val="single" w:sz="4" w:space="0" w:color="auto"/>
              <w:right w:val="single" w:sz="4" w:space="0" w:color="auto"/>
            </w:tcBorders>
            <w:shd w:val="clear" w:color="auto" w:fill="auto"/>
            <w:vAlign w:val="center"/>
          </w:tcPr>
          <w:p w:rsidR="00DD7393" w:rsidRPr="00DD7393" w:rsidRDefault="00DD7393" w:rsidP="00DD7393">
            <w:pPr>
              <w:spacing w:before="0" w:after="0"/>
              <w:jc w:val="center"/>
              <w:rPr>
                <w:color w:val="000000"/>
              </w:rPr>
            </w:pPr>
            <w:r w:rsidRPr="00DD7393">
              <w:rPr>
                <w:color w:val="000000"/>
              </w:rPr>
              <w:lastRenderedPageBreak/>
              <w:t>4</w:t>
            </w:r>
          </w:p>
        </w:tc>
        <w:tc>
          <w:tcPr>
            <w:tcW w:w="1909" w:type="dxa"/>
            <w:tcBorders>
              <w:top w:val="nil"/>
              <w:left w:val="nil"/>
              <w:bottom w:val="single" w:sz="4" w:space="0" w:color="auto"/>
              <w:right w:val="single" w:sz="4" w:space="0" w:color="auto"/>
            </w:tcBorders>
            <w:shd w:val="clear" w:color="auto" w:fill="auto"/>
            <w:vAlign w:val="bottom"/>
          </w:tcPr>
          <w:p w:rsidR="00DD7393" w:rsidRPr="00DD7393" w:rsidRDefault="00DD7393" w:rsidP="00DD7393">
            <w:pPr>
              <w:spacing w:before="0" w:after="0"/>
              <w:jc w:val="left"/>
              <w:rPr>
                <w:color w:val="000000"/>
              </w:rPr>
            </w:pPr>
            <w:r w:rsidRPr="00DD7393">
              <w:rPr>
                <w:color w:val="000000"/>
              </w:rPr>
              <w:t>х.Новопеховский Первый</w:t>
            </w:r>
          </w:p>
        </w:tc>
        <w:tc>
          <w:tcPr>
            <w:tcW w:w="709" w:type="dxa"/>
            <w:tcBorders>
              <w:top w:val="nil"/>
              <w:left w:val="nil"/>
              <w:bottom w:val="single" w:sz="4" w:space="0" w:color="auto"/>
              <w:right w:val="single" w:sz="4" w:space="0" w:color="auto"/>
            </w:tcBorders>
            <w:shd w:val="clear" w:color="auto" w:fill="auto"/>
            <w:vAlign w:val="bottom"/>
          </w:tcPr>
          <w:p w:rsidR="00DD7393" w:rsidRPr="00DD7393" w:rsidRDefault="00DD7393" w:rsidP="00DD7393">
            <w:pPr>
              <w:spacing w:before="0" w:after="0"/>
              <w:jc w:val="right"/>
              <w:rPr>
                <w:color w:val="000000"/>
              </w:rPr>
            </w:pPr>
            <w:r w:rsidRPr="00DD7393">
              <w:rPr>
                <w:color w:val="000000"/>
              </w:rPr>
              <w:t>184</w:t>
            </w:r>
          </w:p>
        </w:tc>
        <w:tc>
          <w:tcPr>
            <w:tcW w:w="850" w:type="dxa"/>
            <w:tcBorders>
              <w:top w:val="nil"/>
              <w:left w:val="nil"/>
              <w:bottom w:val="single" w:sz="4" w:space="0" w:color="auto"/>
              <w:right w:val="single" w:sz="4" w:space="0" w:color="auto"/>
            </w:tcBorders>
            <w:shd w:val="clear" w:color="auto" w:fill="auto"/>
            <w:vAlign w:val="center"/>
          </w:tcPr>
          <w:p w:rsidR="00DD7393" w:rsidRPr="00DD7393" w:rsidRDefault="00DD7393" w:rsidP="00DD7393">
            <w:pPr>
              <w:spacing w:before="0" w:after="0"/>
              <w:jc w:val="center"/>
              <w:rPr>
                <w:color w:val="000000"/>
              </w:rPr>
            </w:pPr>
            <w:r w:rsidRPr="00DD7393">
              <w:rPr>
                <w:color w:val="000000"/>
              </w:rPr>
              <w:t>7,95</w:t>
            </w:r>
          </w:p>
        </w:tc>
        <w:tc>
          <w:tcPr>
            <w:tcW w:w="709" w:type="dxa"/>
            <w:tcBorders>
              <w:top w:val="nil"/>
              <w:left w:val="nil"/>
              <w:bottom w:val="single" w:sz="4" w:space="0" w:color="auto"/>
              <w:right w:val="single" w:sz="4" w:space="0" w:color="auto"/>
            </w:tcBorders>
            <w:shd w:val="clear" w:color="auto" w:fill="auto"/>
            <w:vAlign w:val="center"/>
          </w:tcPr>
          <w:p w:rsidR="00DD7393" w:rsidRPr="00DD7393" w:rsidRDefault="00DD7393" w:rsidP="00DD7393">
            <w:pPr>
              <w:spacing w:before="0" w:after="0"/>
              <w:jc w:val="center"/>
              <w:rPr>
                <w:color w:val="000000"/>
              </w:rPr>
            </w:pPr>
            <w:r w:rsidRPr="00DD7393">
              <w:rPr>
                <w:color w:val="000000"/>
              </w:rPr>
              <w:t>43,2</w:t>
            </w:r>
          </w:p>
        </w:tc>
        <w:tc>
          <w:tcPr>
            <w:tcW w:w="709" w:type="dxa"/>
            <w:tcBorders>
              <w:top w:val="nil"/>
              <w:left w:val="nil"/>
              <w:bottom w:val="single" w:sz="4" w:space="0" w:color="auto"/>
              <w:right w:val="single" w:sz="4" w:space="0" w:color="auto"/>
            </w:tcBorders>
            <w:shd w:val="clear" w:color="auto" w:fill="auto"/>
            <w:vAlign w:val="center"/>
          </w:tcPr>
          <w:p w:rsidR="00DD7393" w:rsidRPr="00DD7393" w:rsidRDefault="00DD7393" w:rsidP="00DD7393">
            <w:pPr>
              <w:spacing w:before="0" w:after="0"/>
              <w:jc w:val="center"/>
              <w:rPr>
                <w:color w:val="000000"/>
              </w:rPr>
            </w:pPr>
            <w:r w:rsidRPr="00DD7393">
              <w:rPr>
                <w:color w:val="000000"/>
              </w:rPr>
              <w:t> </w:t>
            </w:r>
          </w:p>
        </w:tc>
        <w:tc>
          <w:tcPr>
            <w:tcW w:w="567" w:type="dxa"/>
            <w:tcBorders>
              <w:top w:val="nil"/>
              <w:left w:val="nil"/>
              <w:bottom w:val="single" w:sz="4" w:space="0" w:color="auto"/>
              <w:right w:val="single" w:sz="4" w:space="0" w:color="auto"/>
            </w:tcBorders>
            <w:shd w:val="clear" w:color="auto" w:fill="auto"/>
            <w:vAlign w:val="center"/>
          </w:tcPr>
          <w:p w:rsidR="00DD7393" w:rsidRPr="00DD7393" w:rsidRDefault="00DD7393" w:rsidP="00DD7393">
            <w:pPr>
              <w:spacing w:before="0" w:after="0"/>
              <w:jc w:val="center"/>
              <w:rPr>
                <w:color w:val="000000"/>
              </w:rPr>
            </w:pPr>
            <w:r w:rsidRPr="00DD7393">
              <w:rPr>
                <w:color w:val="000000"/>
              </w:rPr>
              <w:t> </w:t>
            </w:r>
          </w:p>
        </w:tc>
        <w:tc>
          <w:tcPr>
            <w:tcW w:w="708" w:type="dxa"/>
            <w:tcBorders>
              <w:top w:val="nil"/>
              <w:left w:val="nil"/>
              <w:bottom w:val="single" w:sz="4" w:space="0" w:color="auto"/>
              <w:right w:val="single" w:sz="4" w:space="0" w:color="auto"/>
            </w:tcBorders>
            <w:shd w:val="clear" w:color="auto" w:fill="auto"/>
            <w:vAlign w:val="center"/>
          </w:tcPr>
          <w:p w:rsidR="00DD7393" w:rsidRPr="00DD7393" w:rsidRDefault="00DD7393" w:rsidP="00DD7393">
            <w:pPr>
              <w:spacing w:before="0" w:after="0"/>
              <w:jc w:val="center"/>
              <w:rPr>
                <w:color w:val="000000"/>
              </w:rPr>
            </w:pPr>
            <w:r w:rsidRPr="00DD7393">
              <w:rPr>
                <w:color w:val="000000"/>
              </w:rPr>
              <w:t> </w:t>
            </w:r>
          </w:p>
        </w:tc>
        <w:tc>
          <w:tcPr>
            <w:tcW w:w="567" w:type="dxa"/>
            <w:tcBorders>
              <w:top w:val="nil"/>
              <w:left w:val="nil"/>
              <w:bottom w:val="single" w:sz="4" w:space="0" w:color="auto"/>
              <w:right w:val="single" w:sz="4" w:space="0" w:color="auto"/>
            </w:tcBorders>
            <w:shd w:val="clear" w:color="auto" w:fill="auto"/>
            <w:vAlign w:val="center"/>
          </w:tcPr>
          <w:p w:rsidR="00DD7393" w:rsidRPr="00DD7393" w:rsidRDefault="00DD7393" w:rsidP="00DD7393">
            <w:pPr>
              <w:spacing w:before="0" w:after="0"/>
              <w:jc w:val="center"/>
              <w:rPr>
                <w:color w:val="000000"/>
              </w:rPr>
            </w:pPr>
            <w:r w:rsidRPr="00DD7393">
              <w:rPr>
                <w:color w:val="000000"/>
              </w:rPr>
              <w:t> </w:t>
            </w:r>
          </w:p>
        </w:tc>
        <w:tc>
          <w:tcPr>
            <w:tcW w:w="851" w:type="dxa"/>
            <w:tcBorders>
              <w:top w:val="nil"/>
              <w:left w:val="nil"/>
              <w:bottom w:val="single" w:sz="4" w:space="0" w:color="auto"/>
              <w:right w:val="single" w:sz="4" w:space="0" w:color="auto"/>
            </w:tcBorders>
            <w:shd w:val="clear" w:color="auto" w:fill="auto"/>
            <w:vAlign w:val="center"/>
          </w:tcPr>
          <w:p w:rsidR="00DD7393" w:rsidRPr="00DD7393" w:rsidRDefault="00DD7393" w:rsidP="00DD7393">
            <w:pPr>
              <w:spacing w:before="0" w:after="0"/>
              <w:jc w:val="center"/>
              <w:rPr>
                <w:color w:val="000000"/>
              </w:rPr>
            </w:pPr>
            <w:r w:rsidRPr="00DD7393">
              <w:rPr>
                <w:color w:val="000000"/>
              </w:rPr>
              <w:t>7,95</w:t>
            </w:r>
          </w:p>
        </w:tc>
        <w:tc>
          <w:tcPr>
            <w:tcW w:w="709" w:type="dxa"/>
            <w:tcBorders>
              <w:top w:val="nil"/>
              <w:left w:val="nil"/>
              <w:bottom w:val="single" w:sz="4" w:space="0" w:color="auto"/>
              <w:right w:val="single" w:sz="4" w:space="0" w:color="auto"/>
            </w:tcBorders>
            <w:shd w:val="clear" w:color="auto" w:fill="auto"/>
            <w:vAlign w:val="center"/>
          </w:tcPr>
          <w:p w:rsidR="00DD7393" w:rsidRPr="00DD7393" w:rsidRDefault="00DD7393" w:rsidP="00DD7393">
            <w:pPr>
              <w:spacing w:before="0" w:after="0"/>
              <w:jc w:val="center"/>
              <w:rPr>
                <w:color w:val="000000"/>
              </w:rPr>
            </w:pPr>
            <w:r w:rsidRPr="00DD7393">
              <w:rPr>
                <w:color w:val="000000"/>
              </w:rPr>
              <w:t>159</w:t>
            </w:r>
          </w:p>
        </w:tc>
        <w:tc>
          <w:tcPr>
            <w:tcW w:w="709" w:type="dxa"/>
            <w:tcBorders>
              <w:top w:val="nil"/>
              <w:left w:val="nil"/>
              <w:bottom w:val="single" w:sz="4" w:space="0" w:color="auto"/>
              <w:right w:val="single" w:sz="4" w:space="0" w:color="auto"/>
            </w:tcBorders>
            <w:shd w:val="clear" w:color="auto" w:fill="auto"/>
            <w:vAlign w:val="center"/>
          </w:tcPr>
          <w:p w:rsidR="00DD7393" w:rsidRPr="00DD7393" w:rsidRDefault="00DD7393" w:rsidP="00DD7393">
            <w:pPr>
              <w:spacing w:before="0" w:after="0"/>
              <w:jc w:val="center"/>
              <w:rPr>
                <w:color w:val="000000"/>
              </w:rPr>
            </w:pPr>
            <w:r w:rsidRPr="00DD7393">
              <w:rPr>
                <w:color w:val="000000"/>
              </w:rPr>
              <w:t> </w:t>
            </w:r>
          </w:p>
        </w:tc>
        <w:tc>
          <w:tcPr>
            <w:tcW w:w="567" w:type="dxa"/>
            <w:tcBorders>
              <w:top w:val="nil"/>
              <w:left w:val="nil"/>
              <w:bottom w:val="single" w:sz="4" w:space="0" w:color="auto"/>
              <w:right w:val="single" w:sz="4" w:space="0" w:color="auto"/>
            </w:tcBorders>
            <w:shd w:val="clear" w:color="auto" w:fill="auto"/>
            <w:vAlign w:val="center"/>
          </w:tcPr>
          <w:p w:rsidR="00DD7393" w:rsidRPr="00DD7393" w:rsidRDefault="00DD7393" w:rsidP="00DD7393">
            <w:pPr>
              <w:spacing w:before="0" w:after="0"/>
              <w:jc w:val="center"/>
              <w:rPr>
                <w:color w:val="000000"/>
              </w:rPr>
            </w:pPr>
            <w:r w:rsidRPr="00DD7393">
              <w:rPr>
                <w:color w:val="000000"/>
              </w:rPr>
              <w:t> </w:t>
            </w:r>
          </w:p>
        </w:tc>
      </w:tr>
      <w:tr w:rsidR="00DD7393" w:rsidRPr="00DD7393" w:rsidTr="00DD7393">
        <w:trPr>
          <w:trHeight w:val="375"/>
        </w:trPr>
        <w:tc>
          <w:tcPr>
            <w:tcW w:w="521" w:type="dxa"/>
            <w:tcBorders>
              <w:top w:val="nil"/>
              <w:left w:val="single" w:sz="4" w:space="0" w:color="auto"/>
              <w:bottom w:val="single" w:sz="4" w:space="0" w:color="auto"/>
              <w:right w:val="single" w:sz="4" w:space="0" w:color="auto"/>
            </w:tcBorders>
            <w:shd w:val="clear" w:color="auto" w:fill="auto"/>
            <w:vAlign w:val="center"/>
          </w:tcPr>
          <w:p w:rsidR="00DD7393" w:rsidRPr="00DD7393" w:rsidRDefault="00DD7393" w:rsidP="00DD7393">
            <w:pPr>
              <w:spacing w:before="0" w:after="0"/>
              <w:jc w:val="center"/>
              <w:rPr>
                <w:color w:val="000000"/>
              </w:rPr>
            </w:pPr>
            <w:r w:rsidRPr="00DD7393">
              <w:rPr>
                <w:color w:val="000000"/>
              </w:rPr>
              <w:t>5</w:t>
            </w:r>
          </w:p>
        </w:tc>
        <w:tc>
          <w:tcPr>
            <w:tcW w:w="1909" w:type="dxa"/>
            <w:tcBorders>
              <w:top w:val="nil"/>
              <w:left w:val="nil"/>
              <w:bottom w:val="single" w:sz="4" w:space="0" w:color="auto"/>
              <w:right w:val="single" w:sz="4" w:space="0" w:color="auto"/>
            </w:tcBorders>
            <w:shd w:val="clear" w:color="auto" w:fill="auto"/>
            <w:vAlign w:val="bottom"/>
          </w:tcPr>
          <w:p w:rsidR="00DD7393" w:rsidRPr="00DD7393" w:rsidRDefault="00DD7393" w:rsidP="00DD7393">
            <w:pPr>
              <w:spacing w:before="0" w:after="0"/>
              <w:jc w:val="left"/>
              <w:rPr>
                <w:color w:val="000000"/>
              </w:rPr>
            </w:pPr>
            <w:r w:rsidRPr="00DD7393">
              <w:rPr>
                <w:color w:val="000000"/>
              </w:rPr>
              <w:t>х.Северокубанский</w:t>
            </w:r>
          </w:p>
        </w:tc>
        <w:tc>
          <w:tcPr>
            <w:tcW w:w="709" w:type="dxa"/>
            <w:tcBorders>
              <w:top w:val="nil"/>
              <w:left w:val="nil"/>
              <w:bottom w:val="single" w:sz="4" w:space="0" w:color="auto"/>
              <w:right w:val="single" w:sz="4" w:space="0" w:color="auto"/>
            </w:tcBorders>
            <w:shd w:val="clear" w:color="auto" w:fill="auto"/>
            <w:vAlign w:val="bottom"/>
          </w:tcPr>
          <w:p w:rsidR="00DD7393" w:rsidRPr="00DD7393" w:rsidRDefault="00DD7393" w:rsidP="00DD7393">
            <w:pPr>
              <w:spacing w:before="0" w:after="0"/>
              <w:jc w:val="right"/>
              <w:rPr>
                <w:color w:val="000000"/>
              </w:rPr>
            </w:pPr>
            <w:r w:rsidRPr="00DD7393">
              <w:rPr>
                <w:color w:val="000000"/>
              </w:rPr>
              <w:t>1303</w:t>
            </w:r>
          </w:p>
        </w:tc>
        <w:tc>
          <w:tcPr>
            <w:tcW w:w="850" w:type="dxa"/>
            <w:tcBorders>
              <w:top w:val="nil"/>
              <w:left w:val="nil"/>
              <w:bottom w:val="single" w:sz="4" w:space="0" w:color="auto"/>
              <w:right w:val="single" w:sz="4" w:space="0" w:color="auto"/>
            </w:tcBorders>
            <w:shd w:val="clear" w:color="auto" w:fill="auto"/>
            <w:vAlign w:val="center"/>
          </w:tcPr>
          <w:p w:rsidR="00DD7393" w:rsidRPr="00DD7393" w:rsidRDefault="00DD7393" w:rsidP="00DD7393">
            <w:pPr>
              <w:spacing w:before="0" w:after="0"/>
              <w:jc w:val="center"/>
              <w:rPr>
                <w:color w:val="000000"/>
              </w:rPr>
            </w:pPr>
            <w:r w:rsidRPr="00DD7393">
              <w:rPr>
                <w:color w:val="000000"/>
              </w:rPr>
              <w:t>23,65</w:t>
            </w:r>
          </w:p>
        </w:tc>
        <w:tc>
          <w:tcPr>
            <w:tcW w:w="709" w:type="dxa"/>
            <w:tcBorders>
              <w:top w:val="nil"/>
              <w:left w:val="nil"/>
              <w:bottom w:val="single" w:sz="4" w:space="0" w:color="auto"/>
              <w:right w:val="single" w:sz="4" w:space="0" w:color="auto"/>
            </w:tcBorders>
            <w:shd w:val="clear" w:color="auto" w:fill="auto"/>
            <w:vAlign w:val="center"/>
          </w:tcPr>
          <w:p w:rsidR="00DD7393" w:rsidRPr="00DD7393" w:rsidRDefault="00DD7393" w:rsidP="00DD7393">
            <w:pPr>
              <w:spacing w:before="0" w:after="0"/>
              <w:jc w:val="center"/>
              <w:rPr>
                <w:color w:val="000000"/>
              </w:rPr>
            </w:pPr>
            <w:r w:rsidRPr="00DD7393">
              <w:rPr>
                <w:color w:val="000000"/>
              </w:rPr>
              <w:t>18,2</w:t>
            </w:r>
          </w:p>
        </w:tc>
        <w:tc>
          <w:tcPr>
            <w:tcW w:w="709" w:type="dxa"/>
            <w:tcBorders>
              <w:top w:val="nil"/>
              <w:left w:val="nil"/>
              <w:bottom w:val="single" w:sz="4" w:space="0" w:color="auto"/>
              <w:right w:val="single" w:sz="4" w:space="0" w:color="auto"/>
            </w:tcBorders>
            <w:shd w:val="clear" w:color="auto" w:fill="auto"/>
            <w:vAlign w:val="center"/>
          </w:tcPr>
          <w:p w:rsidR="00DD7393" w:rsidRPr="00DD7393" w:rsidRDefault="00DD7393" w:rsidP="00DD7393">
            <w:pPr>
              <w:spacing w:before="0" w:after="0"/>
              <w:jc w:val="center"/>
              <w:rPr>
                <w:color w:val="000000"/>
              </w:rPr>
            </w:pPr>
            <w:r w:rsidRPr="00DD7393">
              <w:rPr>
                <w:color w:val="000000"/>
              </w:rPr>
              <w:t> </w:t>
            </w:r>
          </w:p>
        </w:tc>
        <w:tc>
          <w:tcPr>
            <w:tcW w:w="567" w:type="dxa"/>
            <w:tcBorders>
              <w:top w:val="nil"/>
              <w:left w:val="nil"/>
              <w:bottom w:val="single" w:sz="4" w:space="0" w:color="auto"/>
              <w:right w:val="single" w:sz="4" w:space="0" w:color="auto"/>
            </w:tcBorders>
            <w:shd w:val="clear" w:color="auto" w:fill="auto"/>
            <w:vAlign w:val="center"/>
          </w:tcPr>
          <w:p w:rsidR="00DD7393" w:rsidRPr="00DD7393" w:rsidRDefault="00DD7393" w:rsidP="00DD7393">
            <w:pPr>
              <w:spacing w:before="0" w:after="0"/>
              <w:jc w:val="center"/>
              <w:rPr>
                <w:color w:val="000000"/>
              </w:rPr>
            </w:pPr>
            <w:r w:rsidRPr="00DD7393">
              <w:rPr>
                <w:color w:val="000000"/>
              </w:rPr>
              <w:t> </w:t>
            </w:r>
          </w:p>
        </w:tc>
        <w:tc>
          <w:tcPr>
            <w:tcW w:w="708" w:type="dxa"/>
            <w:tcBorders>
              <w:top w:val="nil"/>
              <w:left w:val="nil"/>
              <w:bottom w:val="single" w:sz="4" w:space="0" w:color="auto"/>
              <w:right w:val="single" w:sz="4" w:space="0" w:color="auto"/>
            </w:tcBorders>
            <w:shd w:val="clear" w:color="auto" w:fill="auto"/>
            <w:vAlign w:val="center"/>
          </w:tcPr>
          <w:p w:rsidR="00DD7393" w:rsidRPr="00DD7393" w:rsidRDefault="00DD7393" w:rsidP="00DD7393">
            <w:pPr>
              <w:spacing w:before="0" w:after="0"/>
              <w:jc w:val="center"/>
              <w:rPr>
                <w:color w:val="000000"/>
              </w:rPr>
            </w:pPr>
            <w:r w:rsidRPr="00DD7393">
              <w:rPr>
                <w:color w:val="000000"/>
              </w:rPr>
              <w:t> </w:t>
            </w:r>
          </w:p>
        </w:tc>
        <w:tc>
          <w:tcPr>
            <w:tcW w:w="567" w:type="dxa"/>
            <w:tcBorders>
              <w:top w:val="nil"/>
              <w:left w:val="nil"/>
              <w:bottom w:val="single" w:sz="4" w:space="0" w:color="auto"/>
              <w:right w:val="single" w:sz="4" w:space="0" w:color="auto"/>
            </w:tcBorders>
            <w:shd w:val="clear" w:color="auto" w:fill="auto"/>
            <w:vAlign w:val="center"/>
          </w:tcPr>
          <w:p w:rsidR="00DD7393" w:rsidRPr="00DD7393" w:rsidRDefault="00DD7393" w:rsidP="00DD7393">
            <w:pPr>
              <w:spacing w:before="0" w:after="0"/>
              <w:jc w:val="center"/>
              <w:rPr>
                <w:color w:val="000000"/>
              </w:rPr>
            </w:pPr>
            <w:r w:rsidRPr="00DD7393">
              <w:rPr>
                <w:color w:val="000000"/>
              </w:rPr>
              <w:t> </w:t>
            </w:r>
          </w:p>
        </w:tc>
        <w:tc>
          <w:tcPr>
            <w:tcW w:w="851" w:type="dxa"/>
            <w:tcBorders>
              <w:top w:val="nil"/>
              <w:left w:val="nil"/>
              <w:bottom w:val="single" w:sz="4" w:space="0" w:color="auto"/>
              <w:right w:val="single" w:sz="4" w:space="0" w:color="auto"/>
            </w:tcBorders>
            <w:shd w:val="clear" w:color="auto" w:fill="auto"/>
            <w:vAlign w:val="center"/>
          </w:tcPr>
          <w:p w:rsidR="00DD7393" w:rsidRPr="00DD7393" w:rsidRDefault="00DD7393" w:rsidP="00DD7393">
            <w:pPr>
              <w:spacing w:before="0" w:after="0"/>
              <w:jc w:val="center"/>
              <w:rPr>
                <w:color w:val="000000"/>
              </w:rPr>
            </w:pPr>
            <w:r w:rsidRPr="00DD7393">
              <w:rPr>
                <w:color w:val="000000"/>
              </w:rPr>
              <w:t>23,65</w:t>
            </w:r>
          </w:p>
        </w:tc>
        <w:tc>
          <w:tcPr>
            <w:tcW w:w="709" w:type="dxa"/>
            <w:tcBorders>
              <w:top w:val="nil"/>
              <w:left w:val="nil"/>
              <w:bottom w:val="single" w:sz="4" w:space="0" w:color="auto"/>
              <w:right w:val="single" w:sz="4" w:space="0" w:color="auto"/>
            </w:tcBorders>
            <w:shd w:val="clear" w:color="auto" w:fill="auto"/>
            <w:vAlign w:val="center"/>
          </w:tcPr>
          <w:p w:rsidR="00DD7393" w:rsidRPr="00DD7393" w:rsidRDefault="00DD7393" w:rsidP="00DD7393">
            <w:pPr>
              <w:spacing w:before="0" w:after="0"/>
              <w:jc w:val="center"/>
              <w:rPr>
                <w:color w:val="000000"/>
              </w:rPr>
            </w:pPr>
            <w:r w:rsidRPr="00DD7393">
              <w:rPr>
                <w:color w:val="000000"/>
              </w:rPr>
              <w:t>473</w:t>
            </w:r>
          </w:p>
        </w:tc>
        <w:tc>
          <w:tcPr>
            <w:tcW w:w="709" w:type="dxa"/>
            <w:tcBorders>
              <w:top w:val="nil"/>
              <w:left w:val="nil"/>
              <w:bottom w:val="single" w:sz="4" w:space="0" w:color="auto"/>
              <w:right w:val="single" w:sz="4" w:space="0" w:color="auto"/>
            </w:tcBorders>
            <w:shd w:val="clear" w:color="auto" w:fill="auto"/>
            <w:vAlign w:val="center"/>
          </w:tcPr>
          <w:p w:rsidR="00DD7393" w:rsidRPr="00DD7393" w:rsidRDefault="00DD7393" w:rsidP="00DD7393">
            <w:pPr>
              <w:spacing w:before="0" w:after="0"/>
              <w:jc w:val="center"/>
              <w:rPr>
                <w:color w:val="000000"/>
              </w:rPr>
            </w:pPr>
            <w:r w:rsidRPr="00DD7393">
              <w:rPr>
                <w:color w:val="000000"/>
              </w:rPr>
              <w:t> </w:t>
            </w:r>
          </w:p>
        </w:tc>
        <w:tc>
          <w:tcPr>
            <w:tcW w:w="567" w:type="dxa"/>
            <w:tcBorders>
              <w:top w:val="nil"/>
              <w:left w:val="nil"/>
              <w:bottom w:val="single" w:sz="4" w:space="0" w:color="auto"/>
              <w:right w:val="single" w:sz="4" w:space="0" w:color="auto"/>
            </w:tcBorders>
            <w:shd w:val="clear" w:color="auto" w:fill="auto"/>
            <w:vAlign w:val="center"/>
          </w:tcPr>
          <w:p w:rsidR="00DD7393" w:rsidRPr="00DD7393" w:rsidRDefault="00DD7393" w:rsidP="00DD7393">
            <w:pPr>
              <w:spacing w:before="0" w:after="0"/>
              <w:jc w:val="center"/>
              <w:rPr>
                <w:color w:val="000000"/>
              </w:rPr>
            </w:pPr>
            <w:r w:rsidRPr="00DD7393">
              <w:rPr>
                <w:color w:val="000000"/>
              </w:rPr>
              <w:t> </w:t>
            </w:r>
          </w:p>
        </w:tc>
      </w:tr>
      <w:tr w:rsidR="00DD7393" w:rsidRPr="00DD7393" w:rsidTr="00DD7393">
        <w:trPr>
          <w:trHeight w:val="375"/>
        </w:trPr>
        <w:tc>
          <w:tcPr>
            <w:tcW w:w="521" w:type="dxa"/>
            <w:tcBorders>
              <w:top w:val="nil"/>
              <w:left w:val="single" w:sz="4" w:space="0" w:color="auto"/>
              <w:bottom w:val="single" w:sz="4" w:space="0" w:color="auto"/>
              <w:right w:val="single" w:sz="4" w:space="0" w:color="auto"/>
            </w:tcBorders>
            <w:shd w:val="clear" w:color="auto" w:fill="auto"/>
            <w:vAlign w:val="center"/>
          </w:tcPr>
          <w:p w:rsidR="00DD7393" w:rsidRPr="00DD7393" w:rsidRDefault="00DD7393" w:rsidP="00DD7393">
            <w:pPr>
              <w:spacing w:before="0" w:after="0"/>
              <w:jc w:val="center"/>
              <w:rPr>
                <w:color w:val="000000"/>
              </w:rPr>
            </w:pPr>
            <w:r w:rsidRPr="00DD7393">
              <w:rPr>
                <w:color w:val="000000"/>
              </w:rPr>
              <w:t>6</w:t>
            </w:r>
          </w:p>
        </w:tc>
        <w:tc>
          <w:tcPr>
            <w:tcW w:w="1909" w:type="dxa"/>
            <w:tcBorders>
              <w:top w:val="nil"/>
              <w:left w:val="nil"/>
              <w:bottom w:val="single" w:sz="4" w:space="0" w:color="auto"/>
              <w:right w:val="single" w:sz="4" w:space="0" w:color="auto"/>
            </w:tcBorders>
            <w:shd w:val="clear" w:color="auto" w:fill="auto"/>
            <w:vAlign w:val="bottom"/>
          </w:tcPr>
          <w:p w:rsidR="00DD7393" w:rsidRPr="00DD7393" w:rsidRDefault="00DD7393" w:rsidP="00DD7393">
            <w:pPr>
              <w:spacing w:before="0" w:after="0"/>
              <w:jc w:val="left"/>
              <w:rPr>
                <w:color w:val="000000"/>
              </w:rPr>
            </w:pPr>
            <w:r w:rsidRPr="00DD7393">
              <w:rPr>
                <w:color w:val="000000"/>
              </w:rPr>
              <w:t>х.Шевченко</w:t>
            </w:r>
          </w:p>
        </w:tc>
        <w:tc>
          <w:tcPr>
            <w:tcW w:w="709" w:type="dxa"/>
            <w:tcBorders>
              <w:top w:val="nil"/>
              <w:left w:val="nil"/>
              <w:bottom w:val="single" w:sz="4" w:space="0" w:color="auto"/>
              <w:right w:val="single" w:sz="4" w:space="0" w:color="auto"/>
            </w:tcBorders>
            <w:shd w:val="clear" w:color="auto" w:fill="auto"/>
            <w:vAlign w:val="bottom"/>
          </w:tcPr>
          <w:p w:rsidR="00DD7393" w:rsidRPr="00DD7393" w:rsidRDefault="00DD7393" w:rsidP="00DD7393">
            <w:pPr>
              <w:spacing w:before="0" w:after="0"/>
              <w:jc w:val="right"/>
              <w:rPr>
                <w:color w:val="000000"/>
              </w:rPr>
            </w:pPr>
            <w:r w:rsidRPr="00DD7393">
              <w:rPr>
                <w:color w:val="000000"/>
              </w:rPr>
              <w:t>1248</w:t>
            </w:r>
          </w:p>
        </w:tc>
        <w:tc>
          <w:tcPr>
            <w:tcW w:w="850" w:type="dxa"/>
            <w:tcBorders>
              <w:top w:val="nil"/>
              <w:left w:val="nil"/>
              <w:bottom w:val="single" w:sz="4" w:space="0" w:color="auto"/>
              <w:right w:val="single" w:sz="4" w:space="0" w:color="auto"/>
            </w:tcBorders>
            <w:shd w:val="clear" w:color="auto" w:fill="auto"/>
            <w:vAlign w:val="center"/>
          </w:tcPr>
          <w:p w:rsidR="00DD7393" w:rsidRPr="00DD7393" w:rsidRDefault="00DD7393" w:rsidP="00DD7393">
            <w:pPr>
              <w:spacing w:before="0" w:after="0"/>
              <w:jc w:val="center"/>
              <w:rPr>
                <w:color w:val="000000"/>
              </w:rPr>
            </w:pPr>
            <w:r w:rsidRPr="00DD7393">
              <w:rPr>
                <w:color w:val="000000"/>
              </w:rPr>
              <w:t>20,95</w:t>
            </w:r>
          </w:p>
        </w:tc>
        <w:tc>
          <w:tcPr>
            <w:tcW w:w="709" w:type="dxa"/>
            <w:tcBorders>
              <w:top w:val="nil"/>
              <w:left w:val="nil"/>
              <w:bottom w:val="single" w:sz="4" w:space="0" w:color="auto"/>
              <w:right w:val="single" w:sz="4" w:space="0" w:color="auto"/>
            </w:tcBorders>
            <w:shd w:val="clear" w:color="auto" w:fill="auto"/>
            <w:vAlign w:val="center"/>
          </w:tcPr>
          <w:p w:rsidR="00DD7393" w:rsidRPr="00DD7393" w:rsidRDefault="00DD7393" w:rsidP="00DD7393">
            <w:pPr>
              <w:spacing w:before="0" w:after="0"/>
              <w:jc w:val="center"/>
              <w:rPr>
                <w:color w:val="000000"/>
              </w:rPr>
            </w:pPr>
            <w:r w:rsidRPr="00DD7393">
              <w:rPr>
                <w:color w:val="000000"/>
              </w:rPr>
              <w:t>16,8</w:t>
            </w:r>
          </w:p>
        </w:tc>
        <w:tc>
          <w:tcPr>
            <w:tcW w:w="709" w:type="dxa"/>
            <w:tcBorders>
              <w:top w:val="nil"/>
              <w:left w:val="nil"/>
              <w:bottom w:val="single" w:sz="4" w:space="0" w:color="auto"/>
              <w:right w:val="single" w:sz="4" w:space="0" w:color="auto"/>
            </w:tcBorders>
            <w:shd w:val="clear" w:color="auto" w:fill="auto"/>
            <w:vAlign w:val="center"/>
          </w:tcPr>
          <w:p w:rsidR="00DD7393" w:rsidRPr="00DD7393" w:rsidRDefault="00DD7393" w:rsidP="00DD7393">
            <w:pPr>
              <w:spacing w:before="0" w:after="0"/>
              <w:jc w:val="center"/>
              <w:rPr>
                <w:color w:val="000000"/>
              </w:rPr>
            </w:pPr>
            <w:r w:rsidRPr="00DD7393">
              <w:rPr>
                <w:color w:val="000000"/>
              </w:rPr>
              <w:t> </w:t>
            </w:r>
          </w:p>
        </w:tc>
        <w:tc>
          <w:tcPr>
            <w:tcW w:w="567" w:type="dxa"/>
            <w:tcBorders>
              <w:top w:val="nil"/>
              <w:left w:val="nil"/>
              <w:bottom w:val="single" w:sz="4" w:space="0" w:color="auto"/>
              <w:right w:val="single" w:sz="4" w:space="0" w:color="auto"/>
            </w:tcBorders>
            <w:shd w:val="clear" w:color="auto" w:fill="auto"/>
            <w:vAlign w:val="center"/>
          </w:tcPr>
          <w:p w:rsidR="00DD7393" w:rsidRPr="00DD7393" w:rsidRDefault="00DD7393" w:rsidP="00DD7393">
            <w:pPr>
              <w:spacing w:before="0" w:after="0"/>
              <w:jc w:val="center"/>
              <w:rPr>
                <w:color w:val="000000"/>
              </w:rPr>
            </w:pPr>
            <w:r w:rsidRPr="00DD7393">
              <w:rPr>
                <w:color w:val="000000"/>
              </w:rPr>
              <w:t> </w:t>
            </w:r>
          </w:p>
        </w:tc>
        <w:tc>
          <w:tcPr>
            <w:tcW w:w="708" w:type="dxa"/>
            <w:tcBorders>
              <w:top w:val="nil"/>
              <w:left w:val="nil"/>
              <w:bottom w:val="single" w:sz="4" w:space="0" w:color="auto"/>
              <w:right w:val="single" w:sz="4" w:space="0" w:color="auto"/>
            </w:tcBorders>
            <w:shd w:val="clear" w:color="auto" w:fill="auto"/>
            <w:vAlign w:val="center"/>
          </w:tcPr>
          <w:p w:rsidR="00DD7393" w:rsidRPr="00DD7393" w:rsidRDefault="00DD7393" w:rsidP="00DD7393">
            <w:pPr>
              <w:spacing w:before="0" w:after="0"/>
              <w:jc w:val="center"/>
              <w:rPr>
                <w:color w:val="000000"/>
              </w:rPr>
            </w:pPr>
            <w:r w:rsidRPr="00DD7393">
              <w:rPr>
                <w:color w:val="000000"/>
              </w:rPr>
              <w:t> </w:t>
            </w:r>
          </w:p>
        </w:tc>
        <w:tc>
          <w:tcPr>
            <w:tcW w:w="567" w:type="dxa"/>
            <w:tcBorders>
              <w:top w:val="nil"/>
              <w:left w:val="nil"/>
              <w:bottom w:val="single" w:sz="4" w:space="0" w:color="auto"/>
              <w:right w:val="single" w:sz="4" w:space="0" w:color="auto"/>
            </w:tcBorders>
            <w:shd w:val="clear" w:color="auto" w:fill="auto"/>
            <w:vAlign w:val="center"/>
          </w:tcPr>
          <w:p w:rsidR="00DD7393" w:rsidRPr="00DD7393" w:rsidRDefault="00DD7393" w:rsidP="00DD7393">
            <w:pPr>
              <w:spacing w:before="0" w:after="0"/>
              <w:jc w:val="center"/>
              <w:rPr>
                <w:color w:val="000000"/>
              </w:rPr>
            </w:pPr>
            <w:r w:rsidRPr="00DD7393">
              <w:rPr>
                <w:color w:val="000000"/>
              </w:rPr>
              <w:t> </w:t>
            </w:r>
          </w:p>
        </w:tc>
        <w:tc>
          <w:tcPr>
            <w:tcW w:w="851" w:type="dxa"/>
            <w:tcBorders>
              <w:top w:val="nil"/>
              <w:left w:val="nil"/>
              <w:bottom w:val="single" w:sz="4" w:space="0" w:color="auto"/>
              <w:right w:val="single" w:sz="4" w:space="0" w:color="auto"/>
            </w:tcBorders>
            <w:shd w:val="clear" w:color="auto" w:fill="auto"/>
            <w:vAlign w:val="center"/>
          </w:tcPr>
          <w:p w:rsidR="00DD7393" w:rsidRPr="00DD7393" w:rsidRDefault="00DD7393" w:rsidP="00DD7393">
            <w:pPr>
              <w:spacing w:before="0" w:after="0"/>
              <w:jc w:val="center"/>
              <w:rPr>
                <w:color w:val="000000"/>
              </w:rPr>
            </w:pPr>
            <w:r w:rsidRPr="00DD7393">
              <w:rPr>
                <w:color w:val="000000"/>
              </w:rPr>
              <w:t>20,95</w:t>
            </w:r>
          </w:p>
        </w:tc>
        <w:tc>
          <w:tcPr>
            <w:tcW w:w="709" w:type="dxa"/>
            <w:tcBorders>
              <w:top w:val="nil"/>
              <w:left w:val="nil"/>
              <w:bottom w:val="single" w:sz="4" w:space="0" w:color="auto"/>
              <w:right w:val="single" w:sz="4" w:space="0" w:color="auto"/>
            </w:tcBorders>
            <w:shd w:val="clear" w:color="auto" w:fill="auto"/>
            <w:vAlign w:val="center"/>
          </w:tcPr>
          <w:p w:rsidR="00DD7393" w:rsidRPr="00DD7393" w:rsidRDefault="00DD7393" w:rsidP="00DD7393">
            <w:pPr>
              <w:spacing w:before="0" w:after="0"/>
              <w:jc w:val="center"/>
              <w:rPr>
                <w:color w:val="000000"/>
              </w:rPr>
            </w:pPr>
            <w:r w:rsidRPr="00DD7393">
              <w:rPr>
                <w:color w:val="000000"/>
              </w:rPr>
              <w:t>419</w:t>
            </w:r>
          </w:p>
        </w:tc>
        <w:tc>
          <w:tcPr>
            <w:tcW w:w="709" w:type="dxa"/>
            <w:tcBorders>
              <w:top w:val="nil"/>
              <w:left w:val="nil"/>
              <w:bottom w:val="single" w:sz="4" w:space="0" w:color="auto"/>
              <w:right w:val="single" w:sz="4" w:space="0" w:color="auto"/>
            </w:tcBorders>
            <w:shd w:val="clear" w:color="auto" w:fill="auto"/>
            <w:vAlign w:val="center"/>
          </w:tcPr>
          <w:p w:rsidR="00DD7393" w:rsidRPr="00DD7393" w:rsidRDefault="00DD7393" w:rsidP="00DD7393">
            <w:pPr>
              <w:spacing w:before="0" w:after="0"/>
              <w:jc w:val="center"/>
              <w:rPr>
                <w:color w:val="000000"/>
              </w:rPr>
            </w:pPr>
            <w:r w:rsidRPr="00DD7393">
              <w:rPr>
                <w:color w:val="000000"/>
              </w:rPr>
              <w:t> </w:t>
            </w:r>
          </w:p>
        </w:tc>
        <w:tc>
          <w:tcPr>
            <w:tcW w:w="567" w:type="dxa"/>
            <w:tcBorders>
              <w:top w:val="nil"/>
              <w:left w:val="nil"/>
              <w:bottom w:val="single" w:sz="4" w:space="0" w:color="auto"/>
              <w:right w:val="single" w:sz="4" w:space="0" w:color="auto"/>
            </w:tcBorders>
            <w:shd w:val="clear" w:color="auto" w:fill="auto"/>
            <w:vAlign w:val="center"/>
          </w:tcPr>
          <w:p w:rsidR="00DD7393" w:rsidRPr="00DD7393" w:rsidRDefault="00DD7393" w:rsidP="00DD7393">
            <w:pPr>
              <w:spacing w:before="0" w:after="0"/>
              <w:jc w:val="center"/>
              <w:rPr>
                <w:color w:val="000000"/>
              </w:rPr>
            </w:pPr>
            <w:r w:rsidRPr="00DD7393">
              <w:rPr>
                <w:color w:val="000000"/>
              </w:rPr>
              <w:t> </w:t>
            </w:r>
          </w:p>
        </w:tc>
      </w:tr>
      <w:tr w:rsidR="00DD7393" w:rsidRPr="00DD7393" w:rsidTr="00DD7393">
        <w:trPr>
          <w:trHeight w:val="375"/>
        </w:trPr>
        <w:tc>
          <w:tcPr>
            <w:tcW w:w="521" w:type="dxa"/>
            <w:tcBorders>
              <w:top w:val="nil"/>
              <w:left w:val="single" w:sz="4" w:space="0" w:color="auto"/>
              <w:bottom w:val="single" w:sz="4" w:space="0" w:color="auto"/>
              <w:right w:val="single" w:sz="4" w:space="0" w:color="auto"/>
            </w:tcBorders>
            <w:shd w:val="clear" w:color="auto" w:fill="auto"/>
            <w:vAlign w:val="center"/>
          </w:tcPr>
          <w:p w:rsidR="00DD7393" w:rsidRPr="00DD7393" w:rsidRDefault="00DD7393" w:rsidP="00DD7393">
            <w:pPr>
              <w:spacing w:before="0" w:after="0"/>
              <w:jc w:val="center"/>
              <w:rPr>
                <w:color w:val="000000"/>
              </w:rPr>
            </w:pPr>
            <w:r w:rsidRPr="00DD7393">
              <w:rPr>
                <w:color w:val="000000"/>
              </w:rPr>
              <w:t>7</w:t>
            </w:r>
          </w:p>
        </w:tc>
        <w:tc>
          <w:tcPr>
            <w:tcW w:w="1909" w:type="dxa"/>
            <w:tcBorders>
              <w:top w:val="nil"/>
              <w:left w:val="nil"/>
              <w:bottom w:val="single" w:sz="4" w:space="0" w:color="auto"/>
              <w:right w:val="single" w:sz="4" w:space="0" w:color="auto"/>
            </w:tcBorders>
            <w:shd w:val="clear" w:color="auto" w:fill="auto"/>
            <w:vAlign w:val="bottom"/>
          </w:tcPr>
          <w:p w:rsidR="00DD7393" w:rsidRPr="00DD7393" w:rsidRDefault="00DD7393" w:rsidP="00DD7393">
            <w:pPr>
              <w:spacing w:before="0" w:after="0"/>
              <w:jc w:val="left"/>
              <w:rPr>
                <w:color w:val="000000"/>
              </w:rPr>
            </w:pPr>
            <w:r w:rsidRPr="00DD7393">
              <w:rPr>
                <w:color w:val="000000"/>
              </w:rPr>
              <w:t>с.Шереметьевское</w:t>
            </w:r>
          </w:p>
        </w:tc>
        <w:tc>
          <w:tcPr>
            <w:tcW w:w="709" w:type="dxa"/>
            <w:tcBorders>
              <w:top w:val="nil"/>
              <w:left w:val="nil"/>
              <w:bottom w:val="single" w:sz="4" w:space="0" w:color="auto"/>
              <w:right w:val="single" w:sz="4" w:space="0" w:color="auto"/>
            </w:tcBorders>
            <w:shd w:val="clear" w:color="auto" w:fill="auto"/>
            <w:vAlign w:val="bottom"/>
          </w:tcPr>
          <w:p w:rsidR="00DD7393" w:rsidRPr="00DD7393" w:rsidRDefault="00DD7393" w:rsidP="00DD7393">
            <w:pPr>
              <w:spacing w:before="0" w:after="0"/>
              <w:jc w:val="right"/>
              <w:rPr>
                <w:color w:val="000000"/>
              </w:rPr>
            </w:pPr>
            <w:r w:rsidRPr="00DD7393">
              <w:rPr>
                <w:color w:val="000000"/>
              </w:rPr>
              <w:t>596</w:t>
            </w:r>
          </w:p>
        </w:tc>
        <w:tc>
          <w:tcPr>
            <w:tcW w:w="850" w:type="dxa"/>
            <w:tcBorders>
              <w:top w:val="nil"/>
              <w:left w:val="nil"/>
              <w:bottom w:val="single" w:sz="4" w:space="0" w:color="auto"/>
              <w:right w:val="single" w:sz="4" w:space="0" w:color="auto"/>
            </w:tcBorders>
            <w:shd w:val="clear" w:color="auto" w:fill="auto"/>
            <w:vAlign w:val="center"/>
          </w:tcPr>
          <w:p w:rsidR="00DD7393" w:rsidRPr="00DD7393" w:rsidRDefault="00DD7393" w:rsidP="00DD7393">
            <w:pPr>
              <w:spacing w:before="0" w:after="0"/>
              <w:jc w:val="center"/>
              <w:rPr>
                <w:color w:val="000000"/>
              </w:rPr>
            </w:pPr>
            <w:r w:rsidRPr="00DD7393">
              <w:rPr>
                <w:color w:val="000000"/>
              </w:rPr>
              <w:t>11,05</w:t>
            </w:r>
          </w:p>
        </w:tc>
        <w:tc>
          <w:tcPr>
            <w:tcW w:w="709" w:type="dxa"/>
            <w:tcBorders>
              <w:top w:val="nil"/>
              <w:left w:val="nil"/>
              <w:bottom w:val="single" w:sz="4" w:space="0" w:color="auto"/>
              <w:right w:val="single" w:sz="4" w:space="0" w:color="auto"/>
            </w:tcBorders>
            <w:shd w:val="clear" w:color="auto" w:fill="auto"/>
            <w:vAlign w:val="center"/>
          </w:tcPr>
          <w:p w:rsidR="00DD7393" w:rsidRPr="00DD7393" w:rsidRDefault="00DD7393" w:rsidP="00DD7393">
            <w:pPr>
              <w:spacing w:before="0" w:after="0"/>
              <w:jc w:val="center"/>
              <w:rPr>
                <w:color w:val="000000"/>
              </w:rPr>
            </w:pPr>
            <w:r w:rsidRPr="00DD7393">
              <w:rPr>
                <w:color w:val="000000"/>
              </w:rPr>
              <w:t>18,5</w:t>
            </w:r>
          </w:p>
        </w:tc>
        <w:tc>
          <w:tcPr>
            <w:tcW w:w="709" w:type="dxa"/>
            <w:tcBorders>
              <w:top w:val="nil"/>
              <w:left w:val="nil"/>
              <w:bottom w:val="single" w:sz="4" w:space="0" w:color="auto"/>
              <w:right w:val="single" w:sz="4" w:space="0" w:color="auto"/>
            </w:tcBorders>
            <w:shd w:val="clear" w:color="auto" w:fill="auto"/>
            <w:vAlign w:val="center"/>
          </w:tcPr>
          <w:p w:rsidR="00DD7393" w:rsidRPr="00DD7393" w:rsidRDefault="00DD7393" w:rsidP="00DD7393">
            <w:pPr>
              <w:spacing w:before="0" w:after="0"/>
              <w:jc w:val="center"/>
              <w:rPr>
                <w:color w:val="000000"/>
              </w:rPr>
            </w:pPr>
            <w:r w:rsidRPr="00DD7393">
              <w:rPr>
                <w:color w:val="000000"/>
              </w:rPr>
              <w:t> </w:t>
            </w:r>
          </w:p>
        </w:tc>
        <w:tc>
          <w:tcPr>
            <w:tcW w:w="567" w:type="dxa"/>
            <w:tcBorders>
              <w:top w:val="nil"/>
              <w:left w:val="nil"/>
              <w:bottom w:val="single" w:sz="4" w:space="0" w:color="auto"/>
              <w:right w:val="single" w:sz="4" w:space="0" w:color="auto"/>
            </w:tcBorders>
            <w:shd w:val="clear" w:color="auto" w:fill="auto"/>
            <w:vAlign w:val="center"/>
          </w:tcPr>
          <w:p w:rsidR="00DD7393" w:rsidRPr="00DD7393" w:rsidRDefault="00DD7393" w:rsidP="00DD7393">
            <w:pPr>
              <w:spacing w:before="0" w:after="0"/>
              <w:jc w:val="center"/>
              <w:rPr>
                <w:color w:val="000000"/>
              </w:rPr>
            </w:pPr>
            <w:r w:rsidRPr="00DD7393">
              <w:rPr>
                <w:color w:val="000000"/>
              </w:rPr>
              <w:t> </w:t>
            </w:r>
          </w:p>
        </w:tc>
        <w:tc>
          <w:tcPr>
            <w:tcW w:w="708" w:type="dxa"/>
            <w:tcBorders>
              <w:top w:val="nil"/>
              <w:left w:val="nil"/>
              <w:bottom w:val="single" w:sz="4" w:space="0" w:color="auto"/>
              <w:right w:val="single" w:sz="4" w:space="0" w:color="auto"/>
            </w:tcBorders>
            <w:shd w:val="clear" w:color="auto" w:fill="auto"/>
            <w:vAlign w:val="center"/>
          </w:tcPr>
          <w:p w:rsidR="00DD7393" w:rsidRPr="00DD7393" w:rsidRDefault="00DD7393" w:rsidP="00DD7393">
            <w:pPr>
              <w:spacing w:before="0" w:after="0"/>
              <w:jc w:val="center"/>
              <w:rPr>
                <w:color w:val="000000"/>
              </w:rPr>
            </w:pPr>
            <w:r w:rsidRPr="00DD7393">
              <w:rPr>
                <w:color w:val="000000"/>
              </w:rPr>
              <w:t> </w:t>
            </w:r>
          </w:p>
        </w:tc>
        <w:tc>
          <w:tcPr>
            <w:tcW w:w="567" w:type="dxa"/>
            <w:tcBorders>
              <w:top w:val="nil"/>
              <w:left w:val="nil"/>
              <w:bottom w:val="single" w:sz="4" w:space="0" w:color="auto"/>
              <w:right w:val="single" w:sz="4" w:space="0" w:color="auto"/>
            </w:tcBorders>
            <w:shd w:val="clear" w:color="auto" w:fill="auto"/>
            <w:vAlign w:val="center"/>
          </w:tcPr>
          <w:p w:rsidR="00DD7393" w:rsidRPr="00DD7393" w:rsidRDefault="00DD7393" w:rsidP="00DD7393">
            <w:pPr>
              <w:spacing w:before="0" w:after="0"/>
              <w:jc w:val="center"/>
              <w:rPr>
                <w:color w:val="000000"/>
              </w:rPr>
            </w:pPr>
            <w:r w:rsidRPr="00DD7393">
              <w:rPr>
                <w:color w:val="000000"/>
              </w:rPr>
              <w:t> </w:t>
            </w:r>
          </w:p>
        </w:tc>
        <w:tc>
          <w:tcPr>
            <w:tcW w:w="851" w:type="dxa"/>
            <w:tcBorders>
              <w:top w:val="nil"/>
              <w:left w:val="nil"/>
              <w:bottom w:val="single" w:sz="4" w:space="0" w:color="auto"/>
              <w:right w:val="single" w:sz="4" w:space="0" w:color="auto"/>
            </w:tcBorders>
            <w:shd w:val="clear" w:color="auto" w:fill="auto"/>
            <w:vAlign w:val="center"/>
          </w:tcPr>
          <w:p w:rsidR="00DD7393" w:rsidRPr="00DD7393" w:rsidRDefault="00DD7393" w:rsidP="00DD7393">
            <w:pPr>
              <w:spacing w:before="0" w:after="0"/>
              <w:jc w:val="center"/>
              <w:rPr>
                <w:color w:val="000000"/>
              </w:rPr>
            </w:pPr>
            <w:r w:rsidRPr="00DD7393">
              <w:rPr>
                <w:color w:val="000000"/>
              </w:rPr>
              <w:t>11,05</w:t>
            </w:r>
          </w:p>
        </w:tc>
        <w:tc>
          <w:tcPr>
            <w:tcW w:w="709" w:type="dxa"/>
            <w:tcBorders>
              <w:top w:val="nil"/>
              <w:left w:val="nil"/>
              <w:bottom w:val="single" w:sz="4" w:space="0" w:color="auto"/>
              <w:right w:val="single" w:sz="4" w:space="0" w:color="auto"/>
            </w:tcBorders>
            <w:shd w:val="clear" w:color="auto" w:fill="auto"/>
            <w:vAlign w:val="center"/>
          </w:tcPr>
          <w:p w:rsidR="00DD7393" w:rsidRPr="00DD7393" w:rsidRDefault="00DD7393" w:rsidP="00DD7393">
            <w:pPr>
              <w:spacing w:before="0" w:after="0"/>
              <w:jc w:val="center"/>
              <w:rPr>
                <w:color w:val="000000"/>
              </w:rPr>
            </w:pPr>
            <w:r w:rsidRPr="00DD7393">
              <w:rPr>
                <w:color w:val="000000"/>
              </w:rPr>
              <w:t>221</w:t>
            </w:r>
          </w:p>
        </w:tc>
        <w:tc>
          <w:tcPr>
            <w:tcW w:w="709" w:type="dxa"/>
            <w:tcBorders>
              <w:top w:val="nil"/>
              <w:left w:val="nil"/>
              <w:bottom w:val="single" w:sz="4" w:space="0" w:color="auto"/>
              <w:right w:val="single" w:sz="4" w:space="0" w:color="auto"/>
            </w:tcBorders>
            <w:shd w:val="clear" w:color="auto" w:fill="auto"/>
            <w:vAlign w:val="center"/>
          </w:tcPr>
          <w:p w:rsidR="00DD7393" w:rsidRPr="00DD7393" w:rsidRDefault="00DD7393" w:rsidP="00DD7393">
            <w:pPr>
              <w:spacing w:before="0" w:after="0"/>
              <w:jc w:val="center"/>
              <w:rPr>
                <w:color w:val="000000"/>
              </w:rPr>
            </w:pPr>
            <w:r w:rsidRPr="00DD7393">
              <w:rPr>
                <w:color w:val="000000"/>
              </w:rPr>
              <w:t> </w:t>
            </w:r>
          </w:p>
        </w:tc>
        <w:tc>
          <w:tcPr>
            <w:tcW w:w="567" w:type="dxa"/>
            <w:tcBorders>
              <w:top w:val="nil"/>
              <w:left w:val="nil"/>
              <w:bottom w:val="single" w:sz="4" w:space="0" w:color="auto"/>
              <w:right w:val="single" w:sz="4" w:space="0" w:color="auto"/>
            </w:tcBorders>
            <w:shd w:val="clear" w:color="auto" w:fill="auto"/>
            <w:vAlign w:val="center"/>
          </w:tcPr>
          <w:p w:rsidR="00DD7393" w:rsidRPr="00DD7393" w:rsidRDefault="00DD7393" w:rsidP="00DD7393">
            <w:pPr>
              <w:spacing w:before="0" w:after="0"/>
              <w:jc w:val="center"/>
              <w:rPr>
                <w:color w:val="000000"/>
              </w:rPr>
            </w:pPr>
            <w:r w:rsidRPr="00DD7393">
              <w:rPr>
                <w:color w:val="000000"/>
              </w:rPr>
              <w:t> </w:t>
            </w:r>
          </w:p>
        </w:tc>
      </w:tr>
      <w:tr w:rsidR="00DD7393" w:rsidRPr="00DD7393" w:rsidTr="00DD7393">
        <w:trPr>
          <w:trHeight w:val="300"/>
        </w:trPr>
        <w:tc>
          <w:tcPr>
            <w:tcW w:w="243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DD7393" w:rsidRPr="00DD7393" w:rsidRDefault="00DD7393" w:rsidP="00DD7393">
            <w:pPr>
              <w:spacing w:before="0" w:after="0"/>
              <w:jc w:val="left"/>
              <w:rPr>
                <w:b/>
                <w:bCs/>
                <w:color w:val="000000"/>
              </w:rPr>
            </w:pPr>
            <w:r w:rsidRPr="00DD7393">
              <w:rPr>
                <w:b/>
                <w:bCs/>
                <w:color w:val="000000"/>
              </w:rPr>
              <w:t>Итого по Ванновскому СП</w:t>
            </w:r>
          </w:p>
        </w:tc>
        <w:tc>
          <w:tcPr>
            <w:tcW w:w="709" w:type="dxa"/>
            <w:tcBorders>
              <w:top w:val="nil"/>
              <w:left w:val="nil"/>
              <w:bottom w:val="single" w:sz="4" w:space="0" w:color="auto"/>
              <w:right w:val="single" w:sz="4" w:space="0" w:color="auto"/>
            </w:tcBorders>
            <w:shd w:val="clear" w:color="auto" w:fill="auto"/>
            <w:vAlign w:val="center"/>
          </w:tcPr>
          <w:p w:rsidR="00DD7393" w:rsidRPr="00DD7393" w:rsidRDefault="00DD7393" w:rsidP="00DD7393">
            <w:pPr>
              <w:spacing w:before="0" w:after="0"/>
              <w:jc w:val="left"/>
              <w:rPr>
                <w:b/>
                <w:bCs/>
                <w:color w:val="000000"/>
              </w:rPr>
            </w:pPr>
            <w:r w:rsidRPr="00DD7393">
              <w:rPr>
                <w:b/>
                <w:bCs/>
                <w:color w:val="000000"/>
              </w:rPr>
              <w:t>5587</w:t>
            </w:r>
          </w:p>
        </w:tc>
        <w:tc>
          <w:tcPr>
            <w:tcW w:w="850" w:type="dxa"/>
            <w:tcBorders>
              <w:top w:val="nil"/>
              <w:left w:val="nil"/>
              <w:bottom w:val="single" w:sz="4" w:space="0" w:color="auto"/>
              <w:right w:val="single" w:sz="4" w:space="0" w:color="auto"/>
            </w:tcBorders>
            <w:shd w:val="clear" w:color="auto" w:fill="auto"/>
            <w:vAlign w:val="center"/>
          </w:tcPr>
          <w:p w:rsidR="00DD7393" w:rsidRPr="00DD7393" w:rsidRDefault="00DD7393" w:rsidP="00DD7393">
            <w:pPr>
              <w:spacing w:before="0" w:after="0"/>
              <w:jc w:val="center"/>
              <w:rPr>
                <w:b/>
                <w:bCs/>
                <w:color w:val="000000"/>
              </w:rPr>
            </w:pPr>
            <w:r w:rsidRPr="00DD7393">
              <w:rPr>
                <w:b/>
                <w:bCs/>
                <w:color w:val="000000"/>
              </w:rPr>
              <w:t>111,2</w:t>
            </w:r>
          </w:p>
        </w:tc>
        <w:tc>
          <w:tcPr>
            <w:tcW w:w="709" w:type="dxa"/>
            <w:tcBorders>
              <w:top w:val="nil"/>
              <w:left w:val="nil"/>
              <w:bottom w:val="single" w:sz="4" w:space="0" w:color="auto"/>
              <w:right w:val="single" w:sz="4" w:space="0" w:color="auto"/>
            </w:tcBorders>
            <w:shd w:val="clear" w:color="auto" w:fill="auto"/>
            <w:vAlign w:val="center"/>
          </w:tcPr>
          <w:p w:rsidR="00DD7393" w:rsidRPr="00DD7393" w:rsidRDefault="00DD7393" w:rsidP="00DD7393">
            <w:pPr>
              <w:spacing w:before="0" w:after="0"/>
              <w:jc w:val="center"/>
              <w:rPr>
                <w:color w:val="000000"/>
              </w:rPr>
            </w:pPr>
            <w:r w:rsidRPr="00DD7393">
              <w:rPr>
                <w:color w:val="000000"/>
              </w:rPr>
              <w:t>19,9</w:t>
            </w:r>
          </w:p>
        </w:tc>
        <w:tc>
          <w:tcPr>
            <w:tcW w:w="709" w:type="dxa"/>
            <w:tcBorders>
              <w:top w:val="nil"/>
              <w:left w:val="nil"/>
              <w:bottom w:val="single" w:sz="4" w:space="0" w:color="auto"/>
              <w:right w:val="single" w:sz="4" w:space="0" w:color="auto"/>
            </w:tcBorders>
            <w:shd w:val="clear" w:color="auto" w:fill="auto"/>
            <w:vAlign w:val="center"/>
          </w:tcPr>
          <w:p w:rsidR="00DD7393" w:rsidRPr="00DD7393" w:rsidRDefault="00DD7393" w:rsidP="00DD7393">
            <w:pPr>
              <w:spacing w:before="0" w:after="0"/>
              <w:jc w:val="center"/>
              <w:rPr>
                <w:b/>
                <w:bCs/>
                <w:color w:val="000000"/>
              </w:rPr>
            </w:pPr>
            <w:r w:rsidRPr="00DD7393">
              <w:rPr>
                <w:b/>
                <w:bCs/>
                <w:color w:val="000000"/>
              </w:rPr>
              <w:t>0,4</w:t>
            </w:r>
          </w:p>
        </w:tc>
        <w:tc>
          <w:tcPr>
            <w:tcW w:w="567" w:type="dxa"/>
            <w:tcBorders>
              <w:top w:val="nil"/>
              <w:left w:val="nil"/>
              <w:bottom w:val="single" w:sz="4" w:space="0" w:color="auto"/>
              <w:right w:val="single" w:sz="4" w:space="0" w:color="auto"/>
            </w:tcBorders>
            <w:shd w:val="clear" w:color="auto" w:fill="auto"/>
            <w:vAlign w:val="center"/>
          </w:tcPr>
          <w:p w:rsidR="00DD7393" w:rsidRPr="00DD7393" w:rsidRDefault="00DD7393" w:rsidP="00DD7393">
            <w:pPr>
              <w:spacing w:before="0" w:after="0"/>
              <w:jc w:val="center"/>
              <w:rPr>
                <w:b/>
                <w:bCs/>
                <w:color w:val="000000"/>
              </w:rPr>
            </w:pPr>
            <w:r w:rsidRPr="00DD7393">
              <w:rPr>
                <w:b/>
                <w:bCs/>
                <w:color w:val="000000"/>
              </w:rPr>
              <w:t>1</w:t>
            </w:r>
          </w:p>
        </w:tc>
        <w:tc>
          <w:tcPr>
            <w:tcW w:w="708" w:type="dxa"/>
            <w:tcBorders>
              <w:top w:val="nil"/>
              <w:left w:val="nil"/>
              <w:bottom w:val="single" w:sz="4" w:space="0" w:color="auto"/>
              <w:right w:val="single" w:sz="4" w:space="0" w:color="auto"/>
            </w:tcBorders>
            <w:shd w:val="clear" w:color="auto" w:fill="auto"/>
            <w:vAlign w:val="center"/>
          </w:tcPr>
          <w:p w:rsidR="00DD7393" w:rsidRPr="00DD7393" w:rsidRDefault="00DD7393" w:rsidP="00DD7393">
            <w:pPr>
              <w:spacing w:before="0" w:after="0"/>
              <w:jc w:val="center"/>
              <w:rPr>
                <w:b/>
                <w:bCs/>
                <w:color w:val="000000"/>
              </w:rPr>
            </w:pPr>
            <w:r w:rsidRPr="00DD7393">
              <w:rPr>
                <w:b/>
                <w:bCs/>
                <w:color w:val="000000"/>
              </w:rPr>
              <w:t>1,6</w:t>
            </w:r>
          </w:p>
        </w:tc>
        <w:tc>
          <w:tcPr>
            <w:tcW w:w="567" w:type="dxa"/>
            <w:tcBorders>
              <w:top w:val="nil"/>
              <w:left w:val="nil"/>
              <w:bottom w:val="single" w:sz="4" w:space="0" w:color="auto"/>
              <w:right w:val="single" w:sz="4" w:space="0" w:color="auto"/>
            </w:tcBorders>
            <w:shd w:val="clear" w:color="auto" w:fill="auto"/>
            <w:vAlign w:val="center"/>
          </w:tcPr>
          <w:p w:rsidR="00DD7393" w:rsidRPr="00DD7393" w:rsidRDefault="00DD7393" w:rsidP="00DD7393">
            <w:pPr>
              <w:spacing w:before="0" w:after="0"/>
              <w:jc w:val="center"/>
              <w:rPr>
                <w:b/>
                <w:bCs/>
                <w:color w:val="000000"/>
              </w:rPr>
            </w:pPr>
            <w:r w:rsidRPr="00DD7393">
              <w:rPr>
                <w:b/>
                <w:bCs/>
                <w:color w:val="000000"/>
              </w:rPr>
              <w:t>20</w:t>
            </w:r>
          </w:p>
        </w:tc>
        <w:tc>
          <w:tcPr>
            <w:tcW w:w="851" w:type="dxa"/>
            <w:tcBorders>
              <w:top w:val="nil"/>
              <w:left w:val="nil"/>
              <w:bottom w:val="single" w:sz="4" w:space="0" w:color="auto"/>
              <w:right w:val="single" w:sz="4" w:space="0" w:color="auto"/>
            </w:tcBorders>
            <w:shd w:val="clear" w:color="auto" w:fill="auto"/>
            <w:vAlign w:val="center"/>
          </w:tcPr>
          <w:p w:rsidR="00DD7393" w:rsidRPr="00DD7393" w:rsidRDefault="00DD7393" w:rsidP="00DD7393">
            <w:pPr>
              <w:spacing w:before="0" w:after="0"/>
              <w:jc w:val="center"/>
              <w:rPr>
                <w:b/>
                <w:bCs/>
                <w:color w:val="000000"/>
              </w:rPr>
            </w:pPr>
            <w:r w:rsidRPr="00DD7393">
              <w:rPr>
                <w:b/>
                <w:bCs/>
                <w:color w:val="000000"/>
              </w:rPr>
              <w:t>109,2</w:t>
            </w:r>
          </w:p>
        </w:tc>
        <w:tc>
          <w:tcPr>
            <w:tcW w:w="709" w:type="dxa"/>
            <w:tcBorders>
              <w:top w:val="nil"/>
              <w:left w:val="nil"/>
              <w:bottom w:val="single" w:sz="4" w:space="0" w:color="auto"/>
              <w:right w:val="single" w:sz="4" w:space="0" w:color="auto"/>
            </w:tcBorders>
            <w:shd w:val="clear" w:color="auto" w:fill="auto"/>
            <w:vAlign w:val="center"/>
          </w:tcPr>
          <w:p w:rsidR="00DD7393" w:rsidRPr="00DD7393" w:rsidRDefault="00DD7393" w:rsidP="00DD7393">
            <w:pPr>
              <w:spacing w:before="0" w:after="0"/>
              <w:jc w:val="center"/>
              <w:rPr>
                <w:b/>
                <w:bCs/>
                <w:color w:val="000000"/>
              </w:rPr>
            </w:pPr>
            <w:r w:rsidRPr="00DD7393">
              <w:rPr>
                <w:b/>
                <w:bCs/>
                <w:color w:val="000000"/>
              </w:rPr>
              <w:t>2131</w:t>
            </w:r>
          </w:p>
        </w:tc>
        <w:tc>
          <w:tcPr>
            <w:tcW w:w="709" w:type="dxa"/>
            <w:tcBorders>
              <w:top w:val="nil"/>
              <w:left w:val="nil"/>
              <w:bottom w:val="single" w:sz="4" w:space="0" w:color="auto"/>
              <w:right w:val="single" w:sz="4" w:space="0" w:color="auto"/>
            </w:tcBorders>
            <w:shd w:val="clear" w:color="auto" w:fill="auto"/>
            <w:vAlign w:val="center"/>
          </w:tcPr>
          <w:p w:rsidR="00DD7393" w:rsidRPr="00DD7393" w:rsidRDefault="00DD7393" w:rsidP="00DD7393">
            <w:pPr>
              <w:spacing w:before="0" w:after="0"/>
              <w:jc w:val="center"/>
              <w:rPr>
                <w:b/>
                <w:bCs/>
                <w:color w:val="000000"/>
              </w:rPr>
            </w:pPr>
            <w:r w:rsidRPr="00DD7393">
              <w:rPr>
                <w:b/>
                <w:bCs/>
                <w:color w:val="000000"/>
              </w:rPr>
              <w:t>0,2</w:t>
            </w:r>
          </w:p>
        </w:tc>
        <w:tc>
          <w:tcPr>
            <w:tcW w:w="567" w:type="dxa"/>
            <w:tcBorders>
              <w:top w:val="nil"/>
              <w:left w:val="nil"/>
              <w:bottom w:val="single" w:sz="4" w:space="0" w:color="auto"/>
              <w:right w:val="single" w:sz="4" w:space="0" w:color="auto"/>
            </w:tcBorders>
            <w:shd w:val="clear" w:color="auto" w:fill="auto"/>
            <w:vAlign w:val="center"/>
          </w:tcPr>
          <w:p w:rsidR="00DD7393" w:rsidRPr="00DD7393" w:rsidRDefault="00DD7393" w:rsidP="00DD7393">
            <w:pPr>
              <w:spacing w:before="0" w:after="0"/>
              <w:jc w:val="center"/>
              <w:rPr>
                <w:b/>
                <w:bCs/>
                <w:color w:val="000000"/>
              </w:rPr>
            </w:pPr>
            <w:r w:rsidRPr="00DD7393">
              <w:rPr>
                <w:b/>
                <w:bCs/>
                <w:color w:val="000000"/>
              </w:rPr>
              <w:t>5</w:t>
            </w:r>
          </w:p>
        </w:tc>
      </w:tr>
    </w:tbl>
    <w:p w:rsidR="00DD7393" w:rsidRPr="00DD7393" w:rsidRDefault="00DD7393" w:rsidP="00DD7393">
      <w:pPr>
        <w:spacing w:before="0" w:after="0" w:line="360" w:lineRule="auto"/>
        <w:ind w:firstLine="709"/>
        <w:jc w:val="right"/>
        <w:rPr>
          <w:sz w:val="28"/>
          <w:szCs w:val="28"/>
        </w:rPr>
      </w:pPr>
    </w:p>
    <w:p w:rsidR="00DD7393" w:rsidRPr="00DD7393" w:rsidRDefault="00DD7393" w:rsidP="00DD7393">
      <w:pPr>
        <w:spacing w:before="0" w:after="0"/>
        <w:ind w:firstLine="709"/>
        <w:rPr>
          <w:szCs w:val="28"/>
        </w:rPr>
      </w:pPr>
      <w:r w:rsidRPr="00DD7393">
        <w:rPr>
          <w:szCs w:val="28"/>
        </w:rPr>
        <w:t xml:space="preserve">Существующая средняя обеспеченность жилищным фондом на 1 жителя в среднем по поселению составляет </w:t>
      </w:r>
      <w:smartTag w:uri="urn:schemas-microsoft-com:office:smarttags" w:element="metricconverter">
        <w:smartTagPr>
          <w:attr w:name="ProductID" w:val="19,9 м2"/>
        </w:smartTagPr>
        <w:r w:rsidRPr="00DD7393">
          <w:rPr>
            <w:szCs w:val="28"/>
          </w:rPr>
          <w:t>19,9 м</w:t>
        </w:r>
        <w:r w:rsidRPr="00DD7393">
          <w:rPr>
            <w:szCs w:val="28"/>
            <w:vertAlign w:val="superscript"/>
          </w:rPr>
          <w:t>2</w:t>
        </w:r>
      </w:smartTag>
      <w:r w:rsidRPr="00DD7393">
        <w:rPr>
          <w:szCs w:val="28"/>
        </w:rPr>
        <w:t xml:space="preserve">, что ниже средней обеспеченности по Тбилисскому району – </w:t>
      </w:r>
      <w:smartTag w:uri="urn:schemas-microsoft-com:office:smarttags" w:element="metricconverter">
        <w:smartTagPr>
          <w:attr w:name="ProductID" w:val="21,3 м2"/>
        </w:smartTagPr>
        <w:r w:rsidRPr="00DD7393">
          <w:rPr>
            <w:szCs w:val="28"/>
          </w:rPr>
          <w:t>21,3 м</w:t>
        </w:r>
        <w:r w:rsidRPr="00DD7393">
          <w:rPr>
            <w:szCs w:val="28"/>
            <w:vertAlign w:val="superscript"/>
          </w:rPr>
          <w:t>2</w:t>
        </w:r>
      </w:smartTag>
      <w:r w:rsidRPr="00DD7393">
        <w:rPr>
          <w:szCs w:val="28"/>
        </w:rPr>
        <w:t xml:space="preserve"> на человека. Если рассматривать обеспеченность в разрезе населенных пунктов поселения, то там иное положение: самый высокий уровень средней обеспеченности в х.Веселый и х.Новопеховский Первый. Данное положение обусловлено тем, что в возрастной структуре хуторов доминирует население пенсионного возраста, которое зачастую проживает по одному человеку в доме; самая низкая в х.Шевченко – </w:t>
      </w:r>
      <w:smartTag w:uri="urn:schemas-microsoft-com:office:smarttags" w:element="metricconverter">
        <w:smartTagPr>
          <w:attr w:name="ProductID" w:val="16,8 м2"/>
        </w:smartTagPr>
        <w:r w:rsidRPr="00DD7393">
          <w:rPr>
            <w:szCs w:val="28"/>
          </w:rPr>
          <w:t>16,8 м</w:t>
        </w:r>
        <w:r w:rsidRPr="00DD7393">
          <w:rPr>
            <w:szCs w:val="28"/>
            <w:vertAlign w:val="superscript"/>
          </w:rPr>
          <w:t>2</w:t>
        </w:r>
      </w:smartTag>
      <w:r w:rsidRPr="00DD7393">
        <w:rPr>
          <w:szCs w:val="28"/>
        </w:rPr>
        <w:t xml:space="preserve"> на человека. </w:t>
      </w:r>
    </w:p>
    <w:p w:rsidR="00DD7393" w:rsidRPr="00DD7393" w:rsidRDefault="00DD7393" w:rsidP="00DD7393">
      <w:pPr>
        <w:tabs>
          <w:tab w:val="left" w:pos="4453"/>
        </w:tabs>
        <w:spacing w:before="0" w:after="0"/>
        <w:ind w:firstLine="709"/>
        <w:rPr>
          <w:bCs/>
          <w:color w:val="0000FF"/>
          <w:szCs w:val="28"/>
          <w:highlight w:val="yellow"/>
          <w:lang w:eastAsia="ar-SA"/>
        </w:rPr>
      </w:pPr>
      <w:r w:rsidRPr="00DD7393">
        <w:rPr>
          <w:szCs w:val="28"/>
        </w:rPr>
        <w:t>По данным администрации Ванновского сельского поселения жилье признанное ветхим и аварийным находится на территории с.Ванновское и составляет 0,2 тыс. м</w:t>
      </w:r>
      <w:r w:rsidRPr="00DD7393">
        <w:rPr>
          <w:szCs w:val="28"/>
          <w:vertAlign w:val="superscript"/>
        </w:rPr>
        <w:t>2</w:t>
      </w:r>
      <w:r w:rsidRPr="00DD7393">
        <w:rPr>
          <w:szCs w:val="28"/>
        </w:rPr>
        <w:t>.</w:t>
      </w:r>
    </w:p>
    <w:p w:rsidR="006962E9" w:rsidRPr="00DD7393" w:rsidRDefault="006962E9" w:rsidP="006962E9">
      <w:pPr>
        <w:spacing w:before="0" w:after="0"/>
        <w:ind w:right="284" w:firstLine="709"/>
        <w:rPr>
          <w:sz w:val="28"/>
          <w:szCs w:val="28"/>
          <w:highlight w:val="yellow"/>
        </w:rPr>
      </w:pPr>
    </w:p>
    <w:p w:rsidR="00580F1E" w:rsidRPr="005C64E0" w:rsidRDefault="00580F1E" w:rsidP="00B147FB">
      <w:pPr>
        <w:pStyle w:val="2"/>
        <w:spacing w:before="0" w:after="0"/>
        <w:ind w:left="578" w:hanging="578"/>
        <w:jc w:val="left"/>
        <w:rPr>
          <w:rStyle w:val="aa"/>
          <w:i w:val="0"/>
          <w:sz w:val="26"/>
        </w:rPr>
      </w:pPr>
      <w:r w:rsidRPr="005C64E0">
        <w:rPr>
          <w:rStyle w:val="aa"/>
          <w:i w:val="0"/>
          <w:sz w:val="26"/>
        </w:rPr>
        <w:t xml:space="preserve">1.1.8. Планы и программы развития </w:t>
      </w:r>
      <w:bookmarkEnd w:id="11"/>
      <w:r w:rsidR="00DD7393" w:rsidRPr="005C64E0">
        <w:rPr>
          <w:rStyle w:val="aa"/>
          <w:i w:val="0"/>
          <w:sz w:val="26"/>
        </w:rPr>
        <w:t>Ванновскогосельского</w:t>
      </w:r>
      <w:r w:rsidRPr="005C64E0">
        <w:rPr>
          <w:rStyle w:val="aa"/>
          <w:i w:val="0"/>
          <w:sz w:val="26"/>
        </w:rPr>
        <w:t xml:space="preserve"> поселения</w:t>
      </w:r>
    </w:p>
    <w:p w:rsidR="00580F1E" w:rsidRPr="00DD7393" w:rsidRDefault="00580F1E" w:rsidP="00580F1E">
      <w:pPr>
        <w:spacing w:before="0" w:after="0"/>
        <w:rPr>
          <w:sz w:val="26"/>
          <w:highlight w:val="yellow"/>
        </w:rPr>
      </w:pPr>
    </w:p>
    <w:p w:rsidR="005C64E0" w:rsidRPr="00673124" w:rsidRDefault="005C64E0" w:rsidP="005C64E0">
      <w:pPr>
        <w:spacing w:before="0" w:after="0"/>
        <w:ind w:firstLine="709"/>
        <w:rPr>
          <w:color w:val="000000"/>
        </w:rPr>
      </w:pPr>
      <w:bookmarkStart w:id="12" w:name="_Toc344218074"/>
      <w:r w:rsidRPr="00673124">
        <w:rPr>
          <w:color w:val="000000"/>
        </w:rPr>
        <w:t xml:space="preserve">Основные направления социально-экономического развития </w:t>
      </w:r>
      <w:r w:rsidR="0058237C">
        <w:rPr>
          <w:color w:val="000000"/>
        </w:rPr>
        <w:t>Ванновского</w:t>
      </w:r>
      <w:r w:rsidRPr="00673124">
        <w:rPr>
          <w:color w:val="000000"/>
        </w:rPr>
        <w:t xml:space="preserve"> сельского поселения определены на основе комплексных и целевых региональных и муниципальных программ, других документов стратегического характера, в частности по развитию системы коммунальной инфраструктуры.</w:t>
      </w:r>
    </w:p>
    <w:p w:rsidR="005C64E0" w:rsidRPr="00673124" w:rsidRDefault="005C64E0" w:rsidP="005C64E0">
      <w:pPr>
        <w:spacing w:before="0" w:after="0"/>
        <w:ind w:firstLine="709"/>
      </w:pPr>
      <w:r w:rsidRPr="00673124">
        <w:t>Собственных программ по развитию, в частности системы коммунальной инфраструктуры, в муниципальном образовании не принято. Муниципальное образование реализует стратегию и другие документы социально-экономического развития муниципального образования Тбилисского   района, это в первую очередь:</w:t>
      </w:r>
    </w:p>
    <w:p w:rsidR="005C64E0" w:rsidRPr="00673124" w:rsidRDefault="005C64E0" w:rsidP="005C64E0">
      <w:pPr>
        <w:spacing w:before="0" w:after="0"/>
        <w:ind w:firstLine="709"/>
        <w:rPr>
          <w:color w:val="000000"/>
        </w:rPr>
      </w:pPr>
      <w:r w:rsidRPr="00673124">
        <w:rPr>
          <w:color w:val="000000"/>
        </w:rPr>
        <w:t>- Стратегия социально-экономического развития муниципального образования Тбилисский район до 2020 года;</w:t>
      </w:r>
    </w:p>
    <w:p w:rsidR="005C64E0" w:rsidRPr="00673124" w:rsidRDefault="005C64E0" w:rsidP="005C64E0">
      <w:pPr>
        <w:spacing w:before="0" w:after="0"/>
        <w:ind w:firstLine="709"/>
        <w:rPr>
          <w:color w:val="000000"/>
        </w:rPr>
      </w:pPr>
      <w:r w:rsidRPr="00673124">
        <w:rPr>
          <w:color w:val="000000"/>
        </w:rPr>
        <w:t>- Стратегия инвестиционного развития муниципального образования Тбилисский район до 2020 года;</w:t>
      </w:r>
    </w:p>
    <w:p w:rsidR="005C64E0" w:rsidRPr="00C67FB2" w:rsidRDefault="005C64E0" w:rsidP="005C64E0">
      <w:pPr>
        <w:spacing w:before="0" w:after="0"/>
        <w:ind w:firstLine="709"/>
        <w:rPr>
          <w:color w:val="000000"/>
          <w:highlight w:val="yellow"/>
        </w:rPr>
      </w:pPr>
      <w:r w:rsidRPr="00A9656D">
        <w:rPr>
          <w:color w:val="000000"/>
        </w:rPr>
        <w:t xml:space="preserve">- </w:t>
      </w:r>
      <w:r>
        <w:t>Муниципальная целевая программа "Газификация муниципального образования Тбилисский район на 2013 год";</w:t>
      </w:r>
    </w:p>
    <w:p w:rsidR="005C64E0" w:rsidRPr="00C67FB2" w:rsidRDefault="005C64E0" w:rsidP="005C64E0">
      <w:pPr>
        <w:ind w:firstLine="851"/>
        <w:rPr>
          <w:highlight w:val="yellow"/>
        </w:rPr>
      </w:pPr>
      <w:r w:rsidRPr="00386750">
        <w:t xml:space="preserve">- </w:t>
      </w:r>
      <w:r>
        <w:t>Долгосрочная муниципальная целевая программа "Энергосбережение и повышение энергетической эффективности муниципального образования Тбилисский район на 2011 – 2015 годы". Постановление от 24 марта 2011 года № 303 (в редакции постановления от 16 апреля 2013 года №410).</w:t>
      </w:r>
    </w:p>
    <w:p w:rsidR="00CA10F7" w:rsidRPr="00DD7393" w:rsidRDefault="00CA10F7" w:rsidP="00CA10F7">
      <w:pPr>
        <w:rPr>
          <w:highlight w:val="yellow"/>
        </w:rPr>
      </w:pPr>
    </w:p>
    <w:p w:rsidR="00793DA9" w:rsidRPr="00F93A86" w:rsidRDefault="00A122DB" w:rsidP="00B147FB">
      <w:pPr>
        <w:pStyle w:val="2"/>
        <w:spacing w:before="0" w:after="0"/>
        <w:ind w:left="578" w:hanging="578"/>
        <w:jc w:val="left"/>
        <w:rPr>
          <w:rStyle w:val="aa"/>
          <w:i w:val="0"/>
          <w:sz w:val="26"/>
          <w:szCs w:val="26"/>
        </w:rPr>
      </w:pPr>
      <w:r w:rsidRPr="00F93A86">
        <w:rPr>
          <w:rStyle w:val="aa"/>
          <w:i w:val="0"/>
          <w:sz w:val="26"/>
          <w:szCs w:val="26"/>
        </w:rPr>
        <w:t xml:space="preserve">1.2. Прогноз численности </w:t>
      </w:r>
      <w:r w:rsidR="00DD7393" w:rsidRPr="00F93A86">
        <w:rPr>
          <w:rStyle w:val="aa"/>
          <w:i w:val="0"/>
          <w:sz w:val="26"/>
          <w:szCs w:val="26"/>
        </w:rPr>
        <w:t>Ванновскогосельского</w:t>
      </w:r>
      <w:r w:rsidR="000A3800" w:rsidRPr="00F93A86">
        <w:rPr>
          <w:rStyle w:val="aa"/>
          <w:i w:val="0"/>
          <w:sz w:val="26"/>
          <w:szCs w:val="26"/>
        </w:rPr>
        <w:t xml:space="preserve"> поселения</w:t>
      </w:r>
      <w:bookmarkEnd w:id="12"/>
    </w:p>
    <w:p w:rsidR="00395EC0" w:rsidRPr="00DD7393" w:rsidRDefault="00395EC0" w:rsidP="00F22404">
      <w:pPr>
        <w:spacing w:before="0" w:after="0"/>
        <w:ind w:firstLine="709"/>
        <w:rPr>
          <w:sz w:val="22"/>
          <w:highlight w:val="yellow"/>
        </w:rPr>
      </w:pPr>
    </w:p>
    <w:p w:rsidR="00F93A86" w:rsidRPr="00F93A86" w:rsidRDefault="00F93A86" w:rsidP="00F93A86">
      <w:pPr>
        <w:spacing w:before="0" w:after="0"/>
        <w:ind w:firstLine="709"/>
        <w:rPr>
          <w:szCs w:val="28"/>
          <w:highlight w:val="yellow"/>
        </w:rPr>
      </w:pPr>
      <w:bookmarkStart w:id="13" w:name="_Toc344218075"/>
      <w:r w:rsidRPr="00F93A86">
        <w:rPr>
          <w:szCs w:val="28"/>
        </w:rPr>
        <w:t>Необходимость демографического прогнозирования связана с задачами прогнозирования и планирования социально-экономичных процессов в целом. Без предварительного демографического прогноза невозможно представить себе перспективы производства и потребления товаров и услуг, жилищного строительства, развития социальной инфраструктуры, здравоохранения и образования, пенсионной системы, решения геополитических проблем и т.д.</w:t>
      </w:r>
    </w:p>
    <w:p w:rsidR="00F93A86" w:rsidRPr="00F93A86" w:rsidRDefault="00F93A86" w:rsidP="00F93A86">
      <w:pPr>
        <w:spacing w:before="0" w:after="0"/>
        <w:ind w:firstLine="709"/>
        <w:rPr>
          <w:szCs w:val="28"/>
          <w:highlight w:val="yellow"/>
        </w:rPr>
      </w:pPr>
      <w:r w:rsidRPr="00F93A86">
        <w:rPr>
          <w:szCs w:val="28"/>
        </w:rPr>
        <w:lastRenderedPageBreak/>
        <w:t>Демографический прогноз выступает обычно в виде так называемого перспективного исчисления населения, т.е. расчета численности населения и возрастно-половой структуры, построенного на основании данных об изменении демографических характеристик (численности населения, демографических структур, рождаемости, смертности) в прошлом.</w:t>
      </w:r>
    </w:p>
    <w:p w:rsidR="00F93A86" w:rsidRPr="00F93A86" w:rsidRDefault="00F93A86" w:rsidP="00F93A86">
      <w:pPr>
        <w:spacing w:before="0" w:after="0"/>
        <w:ind w:firstLine="709"/>
        <w:rPr>
          <w:szCs w:val="28"/>
        </w:rPr>
      </w:pPr>
      <w:r w:rsidRPr="00F93A86">
        <w:rPr>
          <w:szCs w:val="28"/>
        </w:rPr>
        <w:t xml:space="preserve">Оценка демографического потенциала Ванновского сельского поселения муниципального образования Тбилисский район на краткосрочную и среднесрочную перспективы произведена на основании аналитических данных об изменениях демографических характеристик за последние годы с учетом принимаемых гипотез относительно их динамики в будущем. </w:t>
      </w:r>
    </w:p>
    <w:p w:rsidR="00F93A86" w:rsidRPr="00F93A86" w:rsidRDefault="00F93A86" w:rsidP="00F93A86">
      <w:pPr>
        <w:spacing w:before="0" w:after="0"/>
        <w:ind w:firstLine="709"/>
        <w:rPr>
          <w:szCs w:val="28"/>
          <w:highlight w:val="yellow"/>
        </w:rPr>
      </w:pPr>
      <w:r w:rsidRPr="00F93A86">
        <w:rPr>
          <w:szCs w:val="28"/>
        </w:rPr>
        <w:t>Целью прогноза является определение численности и структурного состава населения поселения через 10 и 20 лет.</w:t>
      </w:r>
    </w:p>
    <w:p w:rsidR="00F93A86" w:rsidRPr="00F93A86" w:rsidRDefault="00F93A86" w:rsidP="00F93A86">
      <w:pPr>
        <w:spacing w:before="0" w:after="0"/>
        <w:ind w:firstLine="709"/>
        <w:rPr>
          <w:szCs w:val="28"/>
          <w:lang w:eastAsia="ar-SA"/>
        </w:rPr>
      </w:pPr>
      <w:r w:rsidRPr="00F93A86">
        <w:rPr>
          <w:szCs w:val="28"/>
          <w:lang w:eastAsia="ar-SA"/>
        </w:rPr>
        <w:t>Для расчета проектом использованы следующие материалы:</w:t>
      </w:r>
    </w:p>
    <w:p w:rsidR="00F93A86" w:rsidRPr="00F93A86" w:rsidRDefault="00F93A86" w:rsidP="00F93A86">
      <w:pPr>
        <w:spacing w:before="0" w:after="0"/>
        <w:ind w:firstLine="709"/>
        <w:rPr>
          <w:szCs w:val="28"/>
          <w:lang w:eastAsia="ar-SA"/>
        </w:rPr>
      </w:pPr>
      <w:r w:rsidRPr="00F93A86">
        <w:rPr>
          <w:szCs w:val="28"/>
          <w:lang w:eastAsia="ar-SA"/>
        </w:rPr>
        <w:t>- данные по переписи населения на 17.10.2002 года (статистический сборник «Итоги Всероссийской переписи населения 2002 года по Краснодарскому краю»);</w:t>
      </w:r>
    </w:p>
    <w:p w:rsidR="00F93A86" w:rsidRPr="00F93A86" w:rsidRDefault="00F93A86" w:rsidP="00F93A86">
      <w:pPr>
        <w:spacing w:before="0" w:after="0"/>
        <w:ind w:firstLine="709"/>
        <w:rPr>
          <w:szCs w:val="28"/>
          <w:lang w:eastAsia="ar-SA"/>
        </w:rPr>
      </w:pPr>
      <w:r w:rsidRPr="00F93A86">
        <w:rPr>
          <w:szCs w:val="28"/>
          <w:lang w:eastAsia="ar-SA"/>
        </w:rPr>
        <w:t xml:space="preserve">- сведения о численности населения, естественном и механическом движении населения по Тбилисскому району (статистические сборники «Районы и города Краснодарского края» </w:t>
      </w:r>
      <w:smartTag w:uri="urn:schemas-microsoft-com:office:smarttags" w:element="metricconverter">
        <w:smartTagPr>
          <w:attr w:name="ProductID" w:val="2007 г"/>
        </w:smartTagPr>
        <w:r w:rsidRPr="00F93A86">
          <w:rPr>
            <w:szCs w:val="28"/>
            <w:lang w:eastAsia="ar-SA"/>
          </w:rPr>
          <w:t>2007 г</w:t>
        </w:r>
      </w:smartTag>
      <w:r w:rsidRPr="00F93A86">
        <w:rPr>
          <w:szCs w:val="28"/>
          <w:lang w:eastAsia="ar-SA"/>
        </w:rPr>
        <w:t xml:space="preserve">.). </w:t>
      </w:r>
    </w:p>
    <w:p w:rsidR="00F93A86" w:rsidRPr="00F93A86" w:rsidRDefault="00F93A86" w:rsidP="00F93A86">
      <w:pPr>
        <w:spacing w:before="0" w:after="0"/>
        <w:ind w:firstLine="709"/>
        <w:rPr>
          <w:szCs w:val="28"/>
          <w:lang w:eastAsia="ar-SA"/>
        </w:rPr>
      </w:pPr>
      <w:r w:rsidRPr="00F93A86">
        <w:rPr>
          <w:szCs w:val="28"/>
          <w:lang w:eastAsia="ar-SA"/>
        </w:rPr>
        <w:t>- справка о естественном и механическом движении населения, половозрастном составе населения по Ванновскому сельскому поселению Тбилисского района за 1998-2007г.г., выданная районным отделом государственной статистики, администрацией сельских поселений).</w:t>
      </w:r>
    </w:p>
    <w:p w:rsidR="00F93A86" w:rsidRPr="00F93A86" w:rsidRDefault="00F93A86" w:rsidP="00F93A86">
      <w:pPr>
        <w:spacing w:before="0" w:after="0"/>
        <w:ind w:firstLine="709"/>
        <w:rPr>
          <w:szCs w:val="28"/>
        </w:rPr>
      </w:pPr>
      <w:r w:rsidRPr="00F93A86">
        <w:rPr>
          <w:szCs w:val="28"/>
        </w:rPr>
        <w:t>Исходя из основной цели прогноза, для расчета проектной численности населения Ванновского сельского поселения и его населенных пунктов (с.Ванновское, х.Веселый, х.Красный Зеленчук, х.Новопеховский Первый, х.Северокубанский, х.Шевченко, с.Шереметьевское) выбран метод передвижки возрастов, основанный на применении вышеуказанных демографических характеристик. Суть метода заключается в отслеживании движения отдельных возрастных групп во времени в соответствии с прогнозными параметрами демографических компонентов (таблица 18). В процессе расчета существующее население поселения распределяется на пятилетние возрастные группы, половозрастные группы передвигаются через каждые пять лет в следующий (более старший) возрастной интервал с учетом заданных параметров повозрастных коэффициентов смертности, рождаемости и интенсивности миграции. Итоговый результат представлен в таблице 18.</w:t>
      </w:r>
    </w:p>
    <w:p w:rsidR="00F93A86" w:rsidRPr="00F93A86" w:rsidRDefault="00F93A86" w:rsidP="00F93A86">
      <w:pPr>
        <w:spacing w:before="0" w:after="0"/>
        <w:ind w:firstLine="709"/>
        <w:rPr>
          <w:szCs w:val="28"/>
        </w:rPr>
      </w:pPr>
      <w:r w:rsidRPr="00F93A86">
        <w:rPr>
          <w:rFonts w:eastAsia="Arial Unicode MS" w:cs="Tahoma"/>
          <w:szCs w:val="28"/>
        </w:rPr>
        <w:t>Расчет основных показателей демографической ситуации Ванновского сельского поселения производился на основе представленного выше анализа сложившегося в последнее время состояния процессов воспроизводства населения, сдвигов в его половозрастной структуре, развития внешних миграционных процессов, территориальных внутренних перераспределений населения. Большое внимание уделялось также анализу ряда социальных и экономических показателей, а в частности, занятости населения, миграционной привлекательности поселения, устойчивости экономической структуры на перспективу.</w:t>
      </w:r>
    </w:p>
    <w:p w:rsidR="00F93A86" w:rsidRPr="00F93A86" w:rsidRDefault="00F93A86" w:rsidP="00F93A86">
      <w:pPr>
        <w:spacing w:before="0" w:after="0"/>
        <w:jc w:val="center"/>
        <w:rPr>
          <w:b/>
          <w:sz w:val="20"/>
          <w:szCs w:val="20"/>
        </w:rPr>
      </w:pPr>
    </w:p>
    <w:p w:rsidR="00F93A86" w:rsidRPr="00F93A86" w:rsidRDefault="00F93A86" w:rsidP="00F93A86">
      <w:pPr>
        <w:spacing w:before="0" w:after="0"/>
        <w:jc w:val="center"/>
        <w:rPr>
          <w:b/>
          <w:szCs w:val="28"/>
        </w:rPr>
      </w:pPr>
      <w:r w:rsidRPr="00F93A86">
        <w:rPr>
          <w:b/>
          <w:szCs w:val="28"/>
        </w:rPr>
        <w:t>Параметры прогноза перспективной численности населения</w:t>
      </w:r>
    </w:p>
    <w:p w:rsidR="00F93A86" w:rsidRPr="00F93A86" w:rsidRDefault="00F93A86" w:rsidP="00F93A86">
      <w:pPr>
        <w:spacing w:before="0" w:after="0"/>
        <w:jc w:val="center"/>
        <w:rPr>
          <w:b/>
          <w:szCs w:val="28"/>
        </w:rPr>
      </w:pPr>
      <w:r w:rsidRPr="00F93A86">
        <w:rPr>
          <w:b/>
          <w:szCs w:val="28"/>
        </w:rPr>
        <w:t>Ванновского сельского поселения</w:t>
      </w:r>
    </w:p>
    <w:p w:rsidR="00F93A86" w:rsidRPr="00F93A86" w:rsidRDefault="00F93A86" w:rsidP="00F93A86">
      <w:pPr>
        <w:spacing w:before="0" w:after="0"/>
        <w:jc w:val="right"/>
        <w:outlineLvl w:val="8"/>
        <w:rPr>
          <w:b/>
          <w:szCs w:val="28"/>
        </w:rPr>
      </w:pPr>
      <w:r w:rsidRPr="00F93A86">
        <w:rPr>
          <w:b/>
          <w:szCs w:val="28"/>
        </w:rPr>
        <w:t>Таблица 1.2.1</w:t>
      </w:r>
    </w:p>
    <w:tbl>
      <w:tblPr>
        <w:tblW w:w="9807" w:type="dxa"/>
        <w:tblInd w:w="103" w:type="dxa"/>
        <w:tblLook w:val="04A0"/>
      </w:tblPr>
      <w:tblGrid>
        <w:gridCol w:w="3407"/>
        <w:gridCol w:w="1428"/>
        <w:gridCol w:w="1243"/>
        <w:gridCol w:w="1243"/>
        <w:gridCol w:w="1243"/>
        <w:gridCol w:w="1243"/>
      </w:tblGrid>
      <w:tr w:rsidR="00F93A86" w:rsidRPr="00F93A86" w:rsidTr="00F93A86">
        <w:trPr>
          <w:trHeight w:val="255"/>
          <w:tblHeader/>
        </w:trPr>
        <w:tc>
          <w:tcPr>
            <w:tcW w:w="3407" w:type="dxa"/>
            <w:tcBorders>
              <w:top w:val="single" w:sz="4" w:space="0" w:color="auto"/>
              <w:left w:val="single" w:sz="4" w:space="0" w:color="auto"/>
              <w:bottom w:val="single" w:sz="4" w:space="0" w:color="auto"/>
              <w:right w:val="single" w:sz="4" w:space="0" w:color="auto"/>
            </w:tcBorders>
            <w:shd w:val="clear" w:color="auto" w:fill="auto"/>
            <w:vAlign w:val="center"/>
          </w:tcPr>
          <w:p w:rsidR="00F93A86" w:rsidRPr="00F93A86" w:rsidRDefault="00F93A86" w:rsidP="00F93A86">
            <w:pPr>
              <w:spacing w:before="0" w:after="0"/>
              <w:jc w:val="center"/>
            </w:pPr>
            <w:r w:rsidRPr="00F93A86">
              <w:t>Наименование показателя </w:t>
            </w:r>
          </w:p>
        </w:tc>
        <w:tc>
          <w:tcPr>
            <w:tcW w:w="1428" w:type="dxa"/>
            <w:tcBorders>
              <w:top w:val="single" w:sz="4" w:space="0" w:color="auto"/>
              <w:left w:val="nil"/>
              <w:bottom w:val="single" w:sz="4" w:space="0" w:color="auto"/>
              <w:right w:val="single" w:sz="4" w:space="0" w:color="auto"/>
            </w:tcBorders>
            <w:shd w:val="clear" w:color="auto" w:fill="auto"/>
            <w:vAlign w:val="center"/>
          </w:tcPr>
          <w:p w:rsidR="00F93A86" w:rsidRPr="00F93A86" w:rsidRDefault="00F93A86" w:rsidP="00F93A86">
            <w:pPr>
              <w:spacing w:before="0" w:after="0"/>
              <w:jc w:val="center"/>
            </w:pPr>
            <w:r w:rsidRPr="00F93A86">
              <w:t>Ед. измерения </w:t>
            </w:r>
          </w:p>
        </w:tc>
        <w:tc>
          <w:tcPr>
            <w:tcW w:w="1243" w:type="dxa"/>
            <w:tcBorders>
              <w:top w:val="single" w:sz="4" w:space="0" w:color="auto"/>
              <w:left w:val="nil"/>
              <w:bottom w:val="single" w:sz="4" w:space="0" w:color="auto"/>
              <w:right w:val="single" w:sz="4" w:space="0" w:color="auto"/>
            </w:tcBorders>
            <w:shd w:val="clear" w:color="auto" w:fill="auto"/>
            <w:vAlign w:val="center"/>
          </w:tcPr>
          <w:p w:rsidR="00F93A86" w:rsidRPr="00F93A86" w:rsidRDefault="00F93A86" w:rsidP="00F93A86">
            <w:pPr>
              <w:spacing w:before="0" w:after="0"/>
              <w:jc w:val="center"/>
              <w:rPr>
                <w:bCs/>
              </w:rPr>
            </w:pPr>
            <w:r w:rsidRPr="00F93A86">
              <w:rPr>
                <w:bCs/>
              </w:rPr>
              <w:t>2009/2013</w:t>
            </w:r>
          </w:p>
        </w:tc>
        <w:tc>
          <w:tcPr>
            <w:tcW w:w="1243" w:type="dxa"/>
            <w:tcBorders>
              <w:top w:val="single" w:sz="4" w:space="0" w:color="auto"/>
              <w:left w:val="nil"/>
              <w:bottom w:val="single" w:sz="4" w:space="0" w:color="auto"/>
              <w:right w:val="single" w:sz="4" w:space="0" w:color="auto"/>
            </w:tcBorders>
            <w:shd w:val="clear" w:color="auto" w:fill="auto"/>
            <w:vAlign w:val="center"/>
          </w:tcPr>
          <w:p w:rsidR="00F93A86" w:rsidRPr="00F93A86" w:rsidRDefault="00F93A86" w:rsidP="00F93A86">
            <w:pPr>
              <w:spacing w:before="0" w:after="0"/>
              <w:jc w:val="center"/>
              <w:rPr>
                <w:bCs/>
              </w:rPr>
            </w:pPr>
            <w:r w:rsidRPr="00F93A86">
              <w:rPr>
                <w:bCs/>
              </w:rPr>
              <w:t>2014/2018</w:t>
            </w:r>
          </w:p>
        </w:tc>
        <w:tc>
          <w:tcPr>
            <w:tcW w:w="1243" w:type="dxa"/>
            <w:tcBorders>
              <w:top w:val="single" w:sz="4" w:space="0" w:color="auto"/>
              <w:left w:val="nil"/>
              <w:bottom w:val="single" w:sz="4" w:space="0" w:color="auto"/>
              <w:right w:val="single" w:sz="4" w:space="0" w:color="auto"/>
            </w:tcBorders>
            <w:shd w:val="clear" w:color="auto" w:fill="auto"/>
            <w:vAlign w:val="center"/>
          </w:tcPr>
          <w:p w:rsidR="00F93A86" w:rsidRPr="00F93A86" w:rsidRDefault="00F93A86" w:rsidP="00F93A86">
            <w:pPr>
              <w:spacing w:before="0" w:after="0"/>
              <w:jc w:val="center"/>
              <w:rPr>
                <w:bCs/>
              </w:rPr>
            </w:pPr>
            <w:r w:rsidRPr="00F93A86">
              <w:rPr>
                <w:bCs/>
              </w:rPr>
              <w:t>2019/2023</w:t>
            </w:r>
          </w:p>
        </w:tc>
        <w:tc>
          <w:tcPr>
            <w:tcW w:w="1243" w:type="dxa"/>
            <w:tcBorders>
              <w:top w:val="single" w:sz="4" w:space="0" w:color="auto"/>
              <w:left w:val="nil"/>
              <w:bottom w:val="single" w:sz="4" w:space="0" w:color="auto"/>
              <w:right w:val="single" w:sz="4" w:space="0" w:color="auto"/>
            </w:tcBorders>
            <w:shd w:val="clear" w:color="auto" w:fill="auto"/>
            <w:vAlign w:val="center"/>
          </w:tcPr>
          <w:p w:rsidR="00F93A86" w:rsidRPr="00F93A86" w:rsidRDefault="00F93A86" w:rsidP="00F93A86">
            <w:pPr>
              <w:spacing w:before="0" w:after="0"/>
              <w:jc w:val="center"/>
              <w:rPr>
                <w:bCs/>
              </w:rPr>
            </w:pPr>
            <w:r w:rsidRPr="00F93A86">
              <w:rPr>
                <w:bCs/>
              </w:rPr>
              <w:t>2024/2028</w:t>
            </w:r>
          </w:p>
        </w:tc>
      </w:tr>
      <w:tr w:rsidR="00F93A86" w:rsidRPr="00F93A86" w:rsidTr="00F93A86">
        <w:trPr>
          <w:trHeight w:val="765"/>
        </w:trPr>
        <w:tc>
          <w:tcPr>
            <w:tcW w:w="3407" w:type="dxa"/>
            <w:tcBorders>
              <w:top w:val="single" w:sz="4" w:space="0" w:color="auto"/>
              <w:left w:val="single" w:sz="4" w:space="0" w:color="auto"/>
              <w:bottom w:val="single" w:sz="4" w:space="0" w:color="auto"/>
              <w:right w:val="single" w:sz="4" w:space="0" w:color="auto"/>
            </w:tcBorders>
            <w:shd w:val="clear" w:color="auto" w:fill="auto"/>
            <w:vAlign w:val="center"/>
          </w:tcPr>
          <w:p w:rsidR="00F93A86" w:rsidRPr="00F93A86" w:rsidRDefault="00F93A86" w:rsidP="00F93A86">
            <w:pPr>
              <w:spacing w:before="0" w:after="0"/>
              <w:jc w:val="left"/>
              <w:rPr>
                <w:bCs/>
              </w:rPr>
            </w:pPr>
            <w:r w:rsidRPr="00F93A86">
              <w:rPr>
                <w:bCs/>
              </w:rPr>
              <w:t>Коэффициент суммарной рождаемости, число рождений на 1 женщину репродуктивного возраста</w:t>
            </w:r>
          </w:p>
        </w:tc>
        <w:tc>
          <w:tcPr>
            <w:tcW w:w="1428" w:type="dxa"/>
            <w:tcBorders>
              <w:top w:val="nil"/>
              <w:left w:val="nil"/>
              <w:bottom w:val="single" w:sz="4" w:space="0" w:color="auto"/>
              <w:right w:val="single" w:sz="4" w:space="0" w:color="auto"/>
            </w:tcBorders>
            <w:shd w:val="clear" w:color="auto" w:fill="auto"/>
            <w:vAlign w:val="center"/>
          </w:tcPr>
          <w:p w:rsidR="00F93A86" w:rsidRPr="00F93A86" w:rsidRDefault="00F93A86" w:rsidP="00F93A86">
            <w:pPr>
              <w:spacing w:before="0" w:after="0"/>
              <w:jc w:val="center"/>
              <w:rPr>
                <w:bCs/>
              </w:rPr>
            </w:pPr>
            <w:r w:rsidRPr="00F93A86">
              <w:rPr>
                <w:bCs/>
              </w:rPr>
              <w:t>ед.</w:t>
            </w:r>
          </w:p>
        </w:tc>
        <w:tc>
          <w:tcPr>
            <w:tcW w:w="1243" w:type="dxa"/>
            <w:tcBorders>
              <w:top w:val="nil"/>
              <w:left w:val="nil"/>
              <w:bottom w:val="single" w:sz="4" w:space="0" w:color="auto"/>
              <w:right w:val="single" w:sz="4" w:space="0" w:color="auto"/>
            </w:tcBorders>
            <w:shd w:val="clear" w:color="auto" w:fill="auto"/>
            <w:vAlign w:val="center"/>
          </w:tcPr>
          <w:p w:rsidR="00F93A86" w:rsidRPr="00F93A86" w:rsidRDefault="00F93A86" w:rsidP="00F93A86">
            <w:pPr>
              <w:spacing w:before="0" w:after="0"/>
              <w:jc w:val="center"/>
            </w:pPr>
            <w:r w:rsidRPr="00F93A86">
              <w:t>1,496</w:t>
            </w:r>
          </w:p>
        </w:tc>
        <w:tc>
          <w:tcPr>
            <w:tcW w:w="1243" w:type="dxa"/>
            <w:tcBorders>
              <w:top w:val="nil"/>
              <w:left w:val="nil"/>
              <w:bottom w:val="single" w:sz="4" w:space="0" w:color="auto"/>
              <w:right w:val="single" w:sz="4" w:space="0" w:color="auto"/>
            </w:tcBorders>
            <w:shd w:val="clear" w:color="auto" w:fill="auto"/>
            <w:vAlign w:val="center"/>
          </w:tcPr>
          <w:p w:rsidR="00F93A86" w:rsidRPr="00F93A86" w:rsidRDefault="00F93A86" w:rsidP="00F93A86">
            <w:pPr>
              <w:spacing w:before="0" w:after="0"/>
              <w:jc w:val="center"/>
            </w:pPr>
            <w:r w:rsidRPr="00F93A86">
              <w:t>1,558</w:t>
            </w:r>
          </w:p>
        </w:tc>
        <w:tc>
          <w:tcPr>
            <w:tcW w:w="1243" w:type="dxa"/>
            <w:tcBorders>
              <w:top w:val="nil"/>
              <w:left w:val="nil"/>
              <w:bottom w:val="single" w:sz="4" w:space="0" w:color="auto"/>
              <w:right w:val="single" w:sz="4" w:space="0" w:color="auto"/>
            </w:tcBorders>
            <w:shd w:val="clear" w:color="auto" w:fill="auto"/>
            <w:vAlign w:val="center"/>
          </w:tcPr>
          <w:p w:rsidR="00F93A86" w:rsidRPr="00F93A86" w:rsidRDefault="00F93A86" w:rsidP="00F93A86">
            <w:pPr>
              <w:spacing w:before="0" w:after="0"/>
              <w:jc w:val="center"/>
            </w:pPr>
            <w:r w:rsidRPr="00F93A86">
              <w:t>1,819</w:t>
            </w:r>
          </w:p>
        </w:tc>
        <w:tc>
          <w:tcPr>
            <w:tcW w:w="1243" w:type="dxa"/>
            <w:tcBorders>
              <w:top w:val="nil"/>
              <w:left w:val="nil"/>
              <w:bottom w:val="single" w:sz="4" w:space="0" w:color="auto"/>
              <w:right w:val="single" w:sz="4" w:space="0" w:color="auto"/>
            </w:tcBorders>
            <w:shd w:val="clear" w:color="auto" w:fill="auto"/>
            <w:vAlign w:val="center"/>
          </w:tcPr>
          <w:p w:rsidR="00F93A86" w:rsidRPr="00F93A86" w:rsidRDefault="00F93A86" w:rsidP="00F93A86">
            <w:pPr>
              <w:spacing w:before="0" w:after="0"/>
              <w:jc w:val="center"/>
            </w:pPr>
            <w:r w:rsidRPr="00F93A86">
              <w:t>2,207</w:t>
            </w:r>
          </w:p>
        </w:tc>
      </w:tr>
      <w:tr w:rsidR="00F93A86" w:rsidRPr="00F93A86" w:rsidTr="00F93A86">
        <w:trPr>
          <w:trHeight w:val="255"/>
        </w:trPr>
        <w:tc>
          <w:tcPr>
            <w:tcW w:w="3407" w:type="dxa"/>
            <w:tcBorders>
              <w:top w:val="single" w:sz="4" w:space="0" w:color="auto"/>
              <w:left w:val="single" w:sz="4" w:space="0" w:color="auto"/>
              <w:bottom w:val="single" w:sz="4" w:space="0" w:color="auto"/>
              <w:right w:val="single" w:sz="4" w:space="0" w:color="auto"/>
            </w:tcBorders>
            <w:shd w:val="clear" w:color="auto" w:fill="auto"/>
            <w:vAlign w:val="center"/>
          </w:tcPr>
          <w:p w:rsidR="00F93A86" w:rsidRPr="00F93A86" w:rsidRDefault="00F93A86" w:rsidP="00F93A86">
            <w:pPr>
              <w:spacing w:before="0" w:after="0"/>
              <w:jc w:val="left"/>
              <w:rPr>
                <w:bCs/>
              </w:rPr>
            </w:pPr>
            <w:r w:rsidRPr="00F93A86">
              <w:rPr>
                <w:bCs/>
              </w:rPr>
              <w:t>Общий коэффициент смертности</w:t>
            </w:r>
          </w:p>
        </w:tc>
        <w:tc>
          <w:tcPr>
            <w:tcW w:w="1428" w:type="dxa"/>
            <w:tcBorders>
              <w:top w:val="nil"/>
              <w:left w:val="nil"/>
              <w:bottom w:val="single" w:sz="4" w:space="0" w:color="auto"/>
              <w:right w:val="single" w:sz="4" w:space="0" w:color="auto"/>
            </w:tcBorders>
            <w:shd w:val="clear" w:color="auto" w:fill="auto"/>
            <w:vAlign w:val="center"/>
          </w:tcPr>
          <w:p w:rsidR="00F93A86" w:rsidRPr="00F93A86" w:rsidRDefault="00F93A86" w:rsidP="00F93A86">
            <w:pPr>
              <w:spacing w:before="0" w:after="0"/>
              <w:jc w:val="center"/>
              <w:rPr>
                <w:bCs/>
              </w:rPr>
            </w:pPr>
            <w:r w:rsidRPr="00F93A86">
              <w:rPr>
                <w:bCs/>
              </w:rPr>
              <w:t>промилле</w:t>
            </w:r>
          </w:p>
        </w:tc>
        <w:tc>
          <w:tcPr>
            <w:tcW w:w="1243" w:type="dxa"/>
            <w:tcBorders>
              <w:top w:val="nil"/>
              <w:left w:val="nil"/>
              <w:bottom w:val="single" w:sz="4" w:space="0" w:color="auto"/>
              <w:right w:val="single" w:sz="4" w:space="0" w:color="auto"/>
            </w:tcBorders>
            <w:shd w:val="clear" w:color="auto" w:fill="auto"/>
            <w:vAlign w:val="center"/>
          </w:tcPr>
          <w:p w:rsidR="00F93A86" w:rsidRPr="00F93A86" w:rsidRDefault="00F93A86" w:rsidP="00F93A86">
            <w:pPr>
              <w:spacing w:before="0" w:after="0"/>
              <w:jc w:val="center"/>
            </w:pPr>
            <w:r w:rsidRPr="00F93A86">
              <w:t>13,33</w:t>
            </w:r>
          </w:p>
        </w:tc>
        <w:tc>
          <w:tcPr>
            <w:tcW w:w="1243" w:type="dxa"/>
            <w:tcBorders>
              <w:top w:val="nil"/>
              <w:left w:val="nil"/>
              <w:bottom w:val="single" w:sz="4" w:space="0" w:color="auto"/>
              <w:right w:val="single" w:sz="4" w:space="0" w:color="auto"/>
            </w:tcBorders>
            <w:shd w:val="clear" w:color="auto" w:fill="auto"/>
            <w:vAlign w:val="center"/>
          </w:tcPr>
          <w:p w:rsidR="00F93A86" w:rsidRPr="00F93A86" w:rsidRDefault="00F93A86" w:rsidP="00F93A86">
            <w:pPr>
              <w:spacing w:before="0" w:after="0"/>
              <w:jc w:val="center"/>
            </w:pPr>
            <w:r w:rsidRPr="00F93A86">
              <w:t>11,44</w:t>
            </w:r>
          </w:p>
        </w:tc>
        <w:tc>
          <w:tcPr>
            <w:tcW w:w="1243" w:type="dxa"/>
            <w:tcBorders>
              <w:top w:val="nil"/>
              <w:left w:val="nil"/>
              <w:bottom w:val="single" w:sz="4" w:space="0" w:color="auto"/>
              <w:right w:val="single" w:sz="4" w:space="0" w:color="auto"/>
            </w:tcBorders>
            <w:shd w:val="clear" w:color="auto" w:fill="auto"/>
            <w:vAlign w:val="center"/>
          </w:tcPr>
          <w:p w:rsidR="00F93A86" w:rsidRPr="00F93A86" w:rsidRDefault="00F93A86" w:rsidP="00F93A86">
            <w:pPr>
              <w:spacing w:before="0" w:after="0"/>
              <w:jc w:val="center"/>
            </w:pPr>
            <w:r w:rsidRPr="00F93A86">
              <w:t>9,54</w:t>
            </w:r>
          </w:p>
        </w:tc>
        <w:tc>
          <w:tcPr>
            <w:tcW w:w="1243" w:type="dxa"/>
            <w:tcBorders>
              <w:top w:val="nil"/>
              <w:left w:val="nil"/>
              <w:bottom w:val="single" w:sz="4" w:space="0" w:color="auto"/>
              <w:right w:val="single" w:sz="4" w:space="0" w:color="auto"/>
            </w:tcBorders>
            <w:shd w:val="clear" w:color="auto" w:fill="auto"/>
            <w:vAlign w:val="center"/>
          </w:tcPr>
          <w:p w:rsidR="00F93A86" w:rsidRPr="00F93A86" w:rsidRDefault="00F93A86" w:rsidP="00F93A86">
            <w:pPr>
              <w:spacing w:before="0" w:after="0"/>
              <w:jc w:val="center"/>
            </w:pPr>
            <w:r w:rsidRPr="00F93A86">
              <w:t>7,65</w:t>
            </w:r>
          </w:p>
        </w:tc>
      </w:tr>
      <w:tr w:rsidR="00F93A86" w:rsidRPr="00F93A86" w:rsidTr="00F93A86">
        <w:trPr>
          <w:trHeight w:val="255"/>
        </w:trPr>
        <w:tc>
          <w:tcPr>
            <w:tcW w:w="3407" w:type="dxa"/>
            <w:tcBorders>
              <w:top w:val="single" w:sz="4" w:space="0" w:color="auto"/>
              <w:left w:val="single" w:sz="4" w:space="0" w:color="auto"/>
              <w:bottom w:val="single" w:sz="4" w:space="0" w:color="auto"/>
              <w:right w:val="single" w:sz="4" w:space="0" w:color="auto"/>
            </w:tcBorders>
            <w:shd w:val="clear" w:color="auto" w:fill="auto"/>
            <w:vAlign w:val="center"/>
          </w:tcPr>
          <w:p w:rsidR="00F93A86" w:rsidRPr="00F93A86" w:rsidRDefault="00F93A86" w:rsidP="00F93A86">
            <w:pPr>
              <w:spacing w:before="0" w:after="0"/>
              <w:jc w:val="left"/>
              <w:rPr>
                <w:bCs/>
              </w:rPr>
            </w:pPr>
            <w:r w:rsidRPr="00F93A86">
              <w:rPr>
                <w:bCs/>
              </w:rPr>
              <w:t>Миграционный среднегодовой прирост</w:t>
            </w:r>
          </w:p>
        </w:tc>
        <w:tc>
          <w:tcPr>
            <w:tcW w:w="1428" w:type="dxa"/>
            <w:tcBorders>
              <w:top w:val="nil"/>
              <w:left w:val="nil"/>
              <w:bottom w:val="single" w:sz="4" w:space="0" w:color="auto"/>
              <w:right w:val="single" w:sz="4" w:space="0" w:color="auto"/>
            </w:tcBorders>
            <w:shd w:val="clear" w:color="auto" w:fill="auto"/>
            <w:vAlign w:val="center"/>
          </w:tcPr>
          <w:p w:rsidR="00F93A86" w:rsidRPr="00F93A86" w:rsidRDefault="00F93A86" w:rsidP="00F93A86">
            <w:pPr>
              <w:spacing w:before="0" w:after="0"/>
              <w:jc w:val="center"/>
              <w:rPr>
                <w:bCs/>
              </w:rPr>
            </w:pPr>
            <w:r w:rsidRPr="00F93A86">
              <w:rPr>
                <w:bCs/>
              </w:rPr>
              <w:t>чел.</w:t>
            </w:r>
          </w:p>
        </w:tc>
        <w:tc>
          <w:tcPr>
            <w:tcW w:w="1243" w:type="dxa"/>
            <w:tcBorders>
              <w:top w:val="nil"/>
              <w:left w:val="nil"/>
              <w:bottom w:val="single" w:sz="4" w:space="0" w:color="auto"/>
              <w:right w:val="single" w:sz="4" w:space="0" w:color="auto"/>
            </w:tcBorders>
            <w:shd w:val="clear" w:color="auto" w:fill="auto"/>
            <w:vAlign w:val="center"/>
          </w:tcPr>
          <w:p w:rsidR="00F93A86" w:rsidRPr="00F93A86" w:rsidRDefault="00F93A86" w:rsidP="00F93A86">
            <w:pPr>
              <w:spacing w:before="0" w:after="0"/>
              <w:jc w:val="center"/>
            </w:pPr>
            <w:r w:rsidRPr="00F93A86">
              <w:t>18</w:t>
            </w:r>
          </w:p>
        </w:tc>
        <w:tc>
          <w:tcPr>
            <w:tcW w:w="1243" w:type="dxa"/>
            <w:tcBorders>
              <w:top w:val="nil"/>
              <w:left w:val="nil"/>
              <w:bottom w:val="single" w:sz="4" w:space="0" w:color="auto"/>
              <w:right w:val="single" w:sz="4" w:space="0" w:color="auto"/>
            </w:tcBorders>
            <w:shd w:val="clear" w:color="auto" w:fill="auto"/>
            <w:vAlign w:val="center"/>
          </w:tcPr>
          <w:p w:rsidR="00F93A86" w:rsidRPr="00F93A86" w:rsidRDefault="00F93A86" w:rsidP="00F93A86">
            <w:pPr>
              <w:spacing w:before="0" w:after="0"/>
              <w:jc w:val="center"/>
            </w:pPr>
            <w:r w:rsidRPr="00F93A86">
              <w:t>26</w:t>
            </w:r>
          </w:p>
        </w:tc>
        <w:tc>
          <w:tcPr>
            <w:tcW w:w="1243" w:type="dxa"/>
            <w:tcBorders>
              <w:top w:val="nil"/>
              <w:left w:val="nil"/>
              <w:bottom w:val="single" w:sz="4" w:space="0" w:color="auto"/>
              <w:right w:val="single" w:sz="4" w:space="0" w:color="auto"/>
            </w:tcBorders>
            <w:shd w:val="clear" w:color="auto" w:fill="auto"/>
            <w:vAlign w:val="center"/>
          </w:tcPr>
          <w:p w:rsidR="00F93A86" w:rsidRPr="00F93A86" w:rsidRDefault="00F93A86" w:rsidP="00F93A86">
            <w:pPr>
              <w:spacing w:before="0" w:after="0"/>
              <w:jc w:val="center"/>
            </w:pPr>
            <w:r w:rsidRPr="00F93A86">
              <w:t>35</w:t>
            </w:r>
          </w:p>
        </w:tc>
        <w:tc>
          <w:tcPr>
            <w:tcW w:w="1243" w:type="dxa"/>
            <w:tcBorders>
              <w:top w:val="nil"/>
              <w:left w:val="nil"/>
              <w:bottom w:val="single" w:sz="4" w:space="0" w:color="auto"/>
              <w:right w:val="single" w:sz="4" w:space="0" w:color="auto"/>
            </w:tcBorders>
            <w:shd w:val="clear" w:color="auto" w:fill="auto"/>
            <w:vAlign w:val="center"/>
          </w:tcPr>
          <w:p w:rsidR="00F93A86" w:rsidRPr="00F93A86" w:rsidRDefault="00F93A86" w:rsidP="00F93A86">
            <w:pPr>
              <w:spacing w:before="0" w:after="0"/>
              <w:jc w:val="center"/>
            </w:pPr>
            <w:r w:rsidRPr="00F93A86">
              <w:t>43</w:t>
            </w:r>
          </w:p>
        </w:tc>
      </w:tr>
    </w:tbl>
    <w:p w:rsidR="00F93A86" w:rsidRPr="00F93A86" w:rsidRDefault="00F93A86" w:rsidP="00F93A86">
      <w:pPr>
        <w:spacing w:before="0" w:after="0"/>
      </w:pPr>
      <w:r w:rsidRPr="00F93A86">
        <w:lastRenderedPageBreak/>
        <w:t>- данные является среднегодовыми за пятилетние периоды</w:t>
      </w:r>
    </w:p>
    <w:p w:rsidR="00F93A86" w:rsidRPr="00F93A86" w:rsidRDefault="00F93A86" w:rsidP="00F93A86">
      <w:pPr>
        <w:spacing w:before="0" w:after="0"/>
        <w:rPr>
          <w:color w:val="4F81BD"/>
          <w:sz w:val="20"/>
          <w:szCs w:val="20"/>
        </w:rPr>
      </w:pPr>
    </w:p>
    <w:p w:rsidR="00F93A86" w:rsidRPr="00F93A86" w:rsidRDefault="00F93A86" w:rsidP="00F93A86">
      <w:pPr>
        <w:spacing w:before="0" w:after="0"/>
        <w:ind w:firstLine="709"/>
        <w:rPr>
          <w:color w:val="4F81BD"/>
          <w:sz w:val="22"/>
        </w:rPr>
      </w:pPr>
      <w:r w:rsidRPr="00F93A86">
        <w:rPr>
          <w:rFonts w:eastAsia="Arial Unicode MS" w:cs="Tahoma"/>
          <w:szCs w:val="28"/>
        </w:rPr>
        <w:t xml:space="preserve">Предполагается, что рост численности населения будет достигнут как за счет улучшения демографической ситуации (в рамках проводимой демографической политики на федеральном и региональном уровнях), так и за счет проведения эффективной миграционной политики (в части стимулирования трудовой иммиграции). </w:t>
      </w:r>
    </w:p>
    <w:p w:rsidR="00F93A86" w:rsidRPr="00F93A86" w:rsidRDefault="00F93A86" w:rsidP="00F93A86">
      <w:pPr>
        <w:spacing w:before="0" w:after="0"/>
        <w:ind w:firstLine="709"/>
        <w:rPr>
          <w:bCs/>
          <w:szCs w:val="28"/>
          <w:lang w:eastAsia="ar-SA"/>
        </w:rPr>
      </w:pPr>
      <w:r w:rsidRPr="00F93A86">
        <w:rPr>
          <w:szCs w:val="28"/>
          <w:lang w:eastAsia="ar-SA"/>
        </w:rPr>
        <w:t>Существующая и проектная численность населения Ванновского сельского поселения представлена в таблице 1</w:t>
      </w:r>
      <w:r>
        <w:rPr>
          <w:szCs w:val="28"/>
          <w:lang w:eastAsia="ar-SA"/>
        </w:rPr>
        <w:t>.2.2</w:t>
      </w:r>
      <w:r w:rsidRPr="00F93A86">
        <w:rPr>
          <w:szCs w:val="28"/>
          <w:lang w:eastAsia="ar-SA"/>
        </w:rPr>
        <w:t>:</w:t>
      </w:r>
    </w:p>
    <w:p w:rsidR="00F93A86" w:rsidRPr="00F93A86" w:rsidRDefault="00F93A86" w:rsidP="00F93A86">
      <w:pPr>
        <w:tabs>
          <w:tab w:val="left" w:pos="4453"/>
        </w:tabs>
        <w:spacing w:before="0" w:after="0"/>
        <w:jc w:val="right"/>
        <w:outlineLvl w:val="8"/>
        <w:rPr>
          <w:b/>
          <w:bCs/>
          <w:szCs w:val="28"/>
          <w:lang w:eastAsia="ar-SA"/>
        </w:rPr>
      </w:pPr>
      <w:r w:rsidRPr="00F93A86">
        <w:rPr>
          <w:b/>
          <w:bCs/>
          <w:szCs w:val="28"/>
          <w:lang w:eastAsia="ar-SA"/>
        </w:rPr>
        <w:t>Таблица 1.2.2</w:t>
      </w:r>
    </w:p>
    <w:tbl>
      <w:tblPr>
        <w:tblW w:w="9938" w:type="dxa"/>
        <w:tblInd w:w="93" w:type="dxa"/>
        <w:tblLook w:val="04A0"/>
      </w:tblPr>
      <w:tblGrid>
        <w:gridCol w:w="2567"/>
        <w:gridCol w:w="850"/>
        <w:gridCol w:w="993"/>
        <w:gridCol w:w="992"/>
        <w:gridCol w:w="1843"/>
        <w:gridCol w:w="1559"/>
        <w:gridCol w:w="1134"/>
      </w:tblGrid>
      <w:tr w:rsidR="00F93A86" w:rsidRPr="00F93A86" w:rsidTr="00F93A86">
        <w:trPr>
          <w:trHeight w:val="625"/>
        </w:trPr>
        <w:tc>
          <w:tcPr>
            <w:tcW w:w="2567"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F93A86" w:rsidRPr="00F93A86" w:rsidRDefault="00F93A86" w:rsidP="00F93A86">
            <w:pPr>
              <w:spacing w:before="0" w:after="0"/>
              <w:jc w:val="center"/>
              <w:rPr>
                <w:color w:val="000000"/>
                <w:sz w:val="18"/>
              </w:rPr>
            </w:pPr>
            <w:r w:rsidRPr="00F93A86">
              <w:rPr>
                <w:color w:val="000000"/>
                <w:sz w:val="18"/>
              </w:rPr>
              <w:t>Наименование населенного пункта</w:t>
            </w:r>
          </w:p>
        </w:tc>
        <w:tc>
          <w:tcPr>
            <w:tcW w:w="850" w:type="dxa"/>
            <w:vMerge w:val="restart"/>
            <w:tcBorders>
              <w:top w:val="single" w:sz="4" w:space="0" w:color="auto"/>
              <w:left w:val="single" w:sz="4" w:space="0" w:color="auto"/>
              <w:bottom w:val="single" w:sz="4" w:space="0" w:color="000000"/>
              <w:right w:val="single" w:sz="4" w:space="0" w:color="auto"/>
            </w:tcBorders>
            <w:shd w:val="clear" w:color="auto" w:fill="auto"/>
            <w:textDirection w:val="btLr"/>
            <w:vAlign w:val="center"/>
          </w:tcPr>
          <w:p w:rsidR="00F93A86" w:rsidRPr="00F93A86" w:rsidRDefault="00F93A86" w:rsidP="00F93A86">
            <w:pPr>
              <w:spacing w:before="0" w:after="0"/>
              <w:ind w:left="113" w:right="113"/>
              <w:jc w:val="center"/>
              <w:rPr>
                <w:color w:val="000000"/>
                <w:sz w:val="18"/>
              </w:rPr>
            </w:pPr>
            <w:r w:rsidRPr="00F93A86">
              <w:rPr>
                <w:color w:val="000000"/>
                <w:sz w:val="18"/>
              </w:rPr>
              <w:t>на 01.01.2007 г</w:t>
            </w:r>
          </w:p>
        </w:tc>
        <w:tc>
          <w:tcPr>
            <w:tcW w:w="993" w:type="dxa"/>
            <w:vMerge w:val="restart"/>
            <w:tcBorders>
              <w:top w:val="single" w:sz="4" w:space="0" w:color="auto"/>
              <w:left w:val="single" w:sz="4" w:space="0" w:color="auto"/>
              <w:bottom w:val="single" w:sz="4" w:space="0" w:color="000000"/>
              <w:right w:val="single" w:sz="4" w:space="0" w:color="auto"/>
            </w:tcBorders>
            <w:shd w:val="clear" w:color="auto" w:fill="auto"/>
            <w:textDirection w:val="btLr"/>
            <w:vAlign w:val="center"/>
          </w:tcPr>
          <w:p w:rsidR="00F93A86" w:rsidRPr="00F93A86" w:rsidRDefault="00F93A86" w:rsidP="00F93A86">
            <w:pPr>
              <w:spacing w:before="0" w:after="0"/>
              <w:ind w:left="113" w:right="113"/>
              <w:jc w:val="center"/>
              <w:rPr>
                <w:color w:val="000000"/>
                <w:sz w:val="18"/>
              </w:rPr>
            </w:pPr>
            <w:r w:rsidRPr="00F93A86">
              <w:rPr>
                <w:color w:val="000000"/>
                <w:sz w:val="18"/>
              </w:rPr>
              <w:t>на 1 очередь строительства (2019 год)</w:t>
            </w:r>
          </w:p>
        </w:tc>
        <w:tc>
          <w:tcPr>
            <w:tcW w:w="992" w:type="dxa"/>
            <w:vMerge w:val="restart"/>
            <w:tcBorders>
              <w:top w:val="single" w:sz="4" w:space="0" w:color="auto"/>
              <w:left w:val="single" w:sz="4" w:space="0" w:color="auto"/>
              <w:bottom w:val="single" w:sz="4" w:space="0" w:color="000000"/>
              <w:right w:val="single" w:sz="4" w:space="0" w:color="auto"/>
            </w:tcBorders>
            <w:shd w:val="clear" w:color="auto" w:fill="auto"/>
            <w:textDirection w:val="btLr"/>
            <w:vAlign w:val="center"/>
          </w:tcPr>
          <w:p w:rsidR="00F93A86" w:rsidRPr="00F93A86" w:rsidRDefault="00F93A86" w:rsidP="00F93A86">
            <w:pPr>
              <w:spacing w:before="0" w:after="0"/>
              <w:ind w:left="113" w:right="113"/>
              <w:jc w:val="center"/>
              <w:rPr>
                <w:color w:val="000000"/>
                <w:sz w:val="18"/>
              </w:rPr>
            </w:pPr>
            <w:r w:rsidRPr="00F93A86">
              <w:rPr>
                <w:color w:val="000000"/>
                <w:sz w:val="18"/>
              </w:rPr>
              <w:t>на расчетный срок                            (2029 год)</w:t>
            </w:r>
          </w:p>
        </w:tc>
        <w:tc>
          <w:tcPr>
            <w:tcW w:w="3402" w:type="dxa"/>
            <w:gridSpan w:val="2"/>
            <w:tcBorders>
              <w:top w:val="single" w:sz="4" w:space="0" w:color="auto"/>
              <w:left w:val="nil"/>
              <w:bottom w:val="single" w:sz="4" w:space="0" w:color="auto"/>
              <w:right w:val="single" w:sz="4" w:space="0" w:color="000000"/>
            </w:tcBorders>
            <w:shd w:val="clear" w:color="auto" w:fill="auto"/>
            <w:vAlign w:val="center"/>
          </w:tcPr>
          <w:p w:rsidR="00F93A86" w:rsidRPr="00F93A86" w:rsidRDefault="00F93A86" w:rsidP="00F93A86">
            <w:pPr>
              <w:spacing w:before="0" w:after="0"/>
              <w:jc w:val="center"/>
              <w:rPr>
                <w:color w:val="000000"/>
                <w:sz w:val="18"/>
              </w:rPr>
            </w:pPr>
            <w:r w:rsidRPr="00F93A86">
              <w:rPr>
                <w:color w:val="000000"/>
                <w:sz w:val="18"/>
              </w:rPr>
              <w:t xml:space="preserve">Прирост населения, </w:t>
            </w:r>
          </w:p>
          <w:p w:rsidR="00F93A86" w:rsidRPr="00F93A86" w:rsidRDefault="00F93A86" w:rsidP="00F93A86">
            <w:pPr>
              <w:spacing w:before="0" w:after="0"/>
              <w:jc w:val="center"/>
              <w:rPr>
                <w:color w:val="000000"/>
                <w:sz w:val="18"/>
              </w:rPr>
            </w:pPr>
            <w:r w:rsidRPr="00F93A86">
              <w:rPr>
                <w:color w:val="000000"/>
                <w:sz w:val="18"/>
              </w:rPr>
              <w:t>человек</w:t>
            </w:r>
          </w:p>
        </w:tc>
        <w:tc>
          <w:tcPr>
            <w:tcW w:w="1134" w:type="dxa"/>
            <w:vMerge w:val="restart"/>
            <w:tcBorders>
              <w:top w:val="single" w:sz="4" w:space="0" w:color="auto"/>
              <w:left w:val="single" w:sz="4" w:space="0" w:color="auto"/>
              <w:bottom w:val="single" w:sz="4" w:space="0" w:color="000000"/>
              <w:right w:val="single" w:sz="4" w:space="0" w:color="auto"/>
            </w:tcBorders>
            <w:shd w:val="clear" w:color="auto" w:fill="auto"/>
            <w:textDirection w:val="btLr"/>
            <w:vAlign w:val="center"/>
          </w:tcPr>
          <w:p w:rsidR="00F93A86" w:rsidRPr="00F93A86" w:rsidRDefault="00F93A86" w:rsidP="00F93A86">
            <w:pPr>
              <w:spacing w:before="0" w:after="0"/>
              <w:ind w:left="113" w:right="113"/>
              <w:jc w:val="center"/>
              <w:rPr>
                <w:color w:val="000000"/>
                <w:sz w:val="18"/>
              </w:rPr>
            </w:pPr>
            <w:r w:rsidRPr="00F93A86">
              <w:rPr>
                <w:color w:val="000000"/>
                <w:sz w:val="18"/>
              </w:rPr>
              <w:t>на перспективу (2044 год)</w:t>
            </w:r>
          </w:p>
        </w:tc>
      </w:tr>
      <w:tr w:rsidR="00F93A86" w:rsidRPr="00F93A86" w:rsidTr="00F93A86">
        <w:trPr>
          <w:trHeight w:val="559"/>
        </w:trPr>
        <w:tc>
          <w:tcPr>
            <w:tcW w:w="2567" w:type="dxa"/>
            <w:vMerge/>
            <w:tcBorders>
              <w:top w:val="single" w:sz="4" w:space="0" w:color="auto"/>
              <w:left w:val="single" w:sz="4" w:space="0" w:color="auto"/>
              <w:bottom w:val="single" w:sz="4" w:space="0" w:color="000000"/>
              <w:right w:val="single" w:sz="4" w:space="0" w:color="auto"/>
            </w:tcBorders>
            <w:vAlign w:val="center"/>
          </w:tcPr>
          <w:p w:rsidR="00F93A86" w:rsidRPr="00F93A86" w:rsidRDefault="00F93A86" w:rsidP="00F93A86">
            <w:pPr>
              <w:spacing w:before="0" w:after="0"/>
              <w:jc w:val="left"/>
              <w:rPr>
                <w:rFonts w:ascii="Calibri" w:hAnsi="Calibri"/>
                <w:color w:val="000000"/>
                <w:sz w:val="18"/>
              </w:rPr>
            </w:pPr>
          </w:p>
        </w:tc>
        <w:tc>
          <w:tcPr>
            <w:tcW w:w="850" w:type="dxa"/>
            <w:vMerge/>
            <w:tcBorders>
              <w:top w:val="single" w:sz="4" w:space="0" w:color="auto"/>
              <w:left w:val="single" w:sz="4" w:space="0" w:color="auto"/>
              <w:bottom w:val="single" w:sz="4" w:space="0" w:color="000000"/>
              <w:right w:val="single" w:sz="4" w:space="0" w:color="auto"/>
            </w:tcBorders>
            <w:vAlign w:val="center"/>
          </w:tcPr>
          <w:p w:rsidR="00F93A86" w:rsidRPr="00F93A86" w:rsidRDefault="00F93A86" w:rsidP="00F93A86">
            <w:pPr>
              <w:spacing w:before="0" w:after="0"/>
              <w:jc w:val="left"/>
              <w:rPr>
                <w:rFonts w:ascii="Calibri" w:hAnsi="Calibri"/>
                <w:color w:val="000000"/>
                <w:sz w:val="18"/>
              </w:rPr>
            </w:pPr>
          </w:p>
        </w:tc>
        <w:tc>
          <w:tcPr>
            <w:tcW w:w="993" w:type="dxa"/>
            <w:vMerge/>
            <w:tcBorders>
              <w:top w:val="single" w:sz="4" w:space="0" w:color="auto"/>
              <w:left w:val="single" w:sz="4" w:space="0" w:color="auto"/>
              <w:bottom w:val="single" w:sz="4" w:space="0" w:color="000000"/>
              <w:right w:val="single" w:sz="4" w:space="0" w:color="auto"/>
            </w:tcBorders>
            <w:vAlign w:val="center"/>
          </w:tcPr>
          <w:p w:rsidR="00F93A86" w:rsidRPr="00F93A86" w:rsidRDefault="00F93A86" w:rsidP="00F93A86">
            <w:pPr>
              <w:spacing w:before="0" w:after="0"/>
              <w:jc w:val="left"/>
              <w:rPr>
                <w:rFonts w:ascii="Calibri" w:hAnsi="Calibri"/>
                <w:color w:val="000000"/>
                <w:sz w:val="18"/>
              </w:rPr>
            </w:pPr>
          </w:p>
        </w:tc>
        <w:tc>
          <w:tcPr>
            <w:tcW w:w="992" w:type="dxa"/>
            <w:vMerge/>
            <w:tcBorders>
              <w:top w:val="single" w:sz="4" w:space="0" w:color="auto"/>
              <w:left w:val="single" w:sz="4" w:space="0" w:color="auto"/>
              <w:bottom w:val="single" w:sz="4" w:space="0" w:color="000000"/>
              <w:right w:val="single" w:sz="4" w:space="0" w:color="auto"/>
            </w:tcBorders>
            <w:vAlign w:val="center"/>
          </w:tcPr>
          <w:p w:rsidR="00F93A86" w:rsidRPr="00F93A86" w:rsidRDefault="00F93A86" w:rsidP="00F93A86">
            <w:pPr>
              <w:spacing w:before="0" w:after="0"/>
              <w:jc w:val="left"/>
              <w:rPr>
                <w:rFonts w:ascii="Calibri" w:hAnsi="Calibri"/>
                <w:color w:val="000000"/>
                <w:sz w:val="18"/>
              </w:rPr>
            </w:pPr>
          </w:p>
        </w:tc>
        <w:tc>
          <w:tcPr>
            <w:tcW w:w="1843" w:type="dxa"/>
            <w:tcBorders>
              <w:top w:val="nil"/>
              <w:left w:val="nil"/>
              <w:bottom w:val="single" w:sz="4" w:space="0" w:color="auto"/>
              <w:right w:val="single" w:sz="4" w:space="0" w:color="auto"/>
            </w:tcBorders>
            <w:shd w:val="clear" w:color="auto" w:fill="auto"/>
            <w:vAlign w:val="center"/>
          </w:tcPr>
          <w:p w:rsidR="00F93A86" w:rsidRPr="00F93A86" w:rsidRDefault="00F93A86" w:rsidP="00F93A86">
            <w:pPr>
              <w:spacing w:before="0" w:after="0"/>
              <w:jc w:val="center"/>
              <w:rPr>
                <w:color w:val="000000"/>
                <w:sz w:val="18"/>
              </w:rPr>
            </w:pPr>
            <w:r w:rsidRPr="00F93A86">
              <w:rPr>
                <w:color w:val="000000"/>
                <w:sz w:val="18"/>
              </w:rPr>
              <w:t>на 1 очередь строительства</w:t>
            </w:r>
          </w:p>
        </w:tc>
        <w:tc>
          <w:tcPr>
            <w:tcW w:w="1559" w:type="dxa"/>
            <w:tcBorders>
              <w:top w:val="nil"/>
              <w:left w:val="nil"/>
              <w:bottom w:val="single" w:sz="4" w:space="0" w:color="auto"/>
              <w:right w:val="single" w:sz="4" w:space="0" w:color="auto"/>
            </w:tcBorders>
            <w:shd w:val="clear" w:color="auto" w:fill="auto"/>
            <w:vAlign w:val="center"/>
          </w:tcPr>
          <w:p w:rsidR="00F93A86" w:rsidRPr="00F93A86" w:rsidRDefault="00F93A86" w:rsidP="00F93A86">
            <w:pPr>
              <w:spacing w:before="0" w:after="0"/>
              <w:jc w:val="center"/>
              <w:rPr>
                <w:color w:val="000000"/>
                <w:sz w:val="18"/>
              </w:rPr>
            </w:pPr>
            <w:r w:rsidRPr="00F93A86">
              <w:rPr>
                <w:color w:val="000000"/>
                <w:sz w:val="18"/>
              </w:rPr>
              <w:t>на расчетный срок</w:t>
            </w:r>
          </w:p>
        </w:tc>
        <w:tc>
          <w:tcPr>
            <w:tcW w:w="1134" w:type="dxa"/>
            <w:vMerge/>
            <w:tcBorders>
              <w:top w:val="single" w:sz="4" w:space="0" w:color="auto"/>
              <w:left w:val="single" w:sz="4" w:space="0" w:color="auto"/>
              <w:bottom w:val="single" w:sz="4" w:space="0" w:color="000000"/>
              <w:right w:val="single" w:sz="4" w:space="0" w:color="auto"/>
            </w:tcBorders>
            <w:vAlign w:val="center"/>
          </w:tcPr>
          <w:p w:rsidR="00F93A86" w:rsidRPr="00F93A86" w:rsidRDefault="00F93A86" w:rsidP="00F93A86">
            <w:pPr>
              <w:spacing w:before="0" w:after="0"/>
              <w:jc w:val="left"/>
              <w:rPr>
                <w:rFonts w:ascii="Calibri" w:hAnsi="Calibri"/>
                <w:color w:val="000000"/>
                <w:sz w:val="18"/>
              </w:rPr>
            </w:pPr>
          </w:p>
        </w:tc>
      </w:tr>
      <w:tr w:rsidR="00F93A86" w:rsidRPr="00F93A86" w:rsidTr="00F93A86">
        <w:trPr>
          <w:trHeight w:val="375"/>
        </w:trPr>
        <w:tc>
          <w:tcPr>
            <w:tcW w:w="2567" w:type="dxa"/>
            <w:tcBorders>
              <w:top w:val="nil"/>
              <w:left w:val="single" w:sz="4" w:space="0" w:color="auto"/>
              <w:bottom w:val="single" w:sz="4" w:space="0" w:color="auto"/>
              <w:right w:val="single" w:sz="4" w:space="0" w:color="auto"/>
            </w:tcBorders>
            <w:shd w:val="clear" w:color="auto" w:fill="auto"/>
          </w:tcPr>
          <w:p w:rsidR="00F93A86" w:rsidRPr="00F93A86" w:rsidRDefault="00F93A86" w:rsidP="00F93A86">
            <w:pPr>
              <w:spacing w:before="0" w:after="0"/>
              <w:rPr>
                <w:color w:val="000000"/>
                <w:sz w:val="18"/>
              </w:rPr>
            </w:pPr>
            <w:r w:rsidRPr="00F93A86">
              <w:rPr>
                <w:color w:val="000000"/>
                <w:sz w:val="18"/>
              </w:rPr>
              <w:t>1. с.Ванновское*</w:t>
            </w:r>
          </w:p>
        </w:tc>
        <w:tc>
          <w:tcPr>
            <w:tcW w:w="850" w:type="dxa"/>
            <w:tcBorders>
              <w:top w:val="nil"/>
              <w:left w:val="nil"/>
              <w:bottom w:val="single" w:sz="4" w:space="0" w:color="auto"/>
              <w:right w:val="single" w:sz="4" w:space="0" w:color="auto"/>
            </w:tcBorders>
            <w:shd w:val="clear" w:color="auto" w:fill="auto"/>
            <w:noWrap/>
            <w:vAlign w:val="center"/>
          </w:tcPr>
          <w:p w:rsidR="00F93A86" w:rsidRPr="00F93A86" w:rsidRDefault="00F93A86" w:rsidP="00F93A86">
            <w:pPr>
              <w:spacing w:before="0" w:after="0"/>
              <w:jc w:val="center"/>
              <w:rPr>
                <w:rFonts w:ascii="Calibri" w:hAnsi="Calibri"/>
                <w:color w:val="000000"/>
                <w:sz w:val="18"/>
              </w:rPr>
            </w:pPr>
            <w:r w:rsidRPr="00F93A86">
              <w:rPr>
                <w:rFonts w:ascii="Calibri" w:hAnsi="Calibri"/>
                <w:color w:val="000000"/>
                <w:sz w:val="18"/>
              </w:rPr>
              <w:t>1932</w:t>
            </w:r>
          </w:p>
        </w:tc>
        <w:tc>
          <w:tcPr>
            <w:tcW w:w="993" w:type="dxa"/>
            <w:tcBorders>
              <w:top w:val="nil"/>
              <w:left w:val="nil"/>
              <w:bottom w:val="single" w:sz="4" w:space="0" w:color="auto"/>
              <w:right w:val="single" w:sz="4" w:space="0" w:color="auto"/>
            </w:tcBorders>
            <w:shd w:val="clear" w:color="auto" w:fill="auto"/>
            <w:noWrap/>
            <w:vAlign w:val="center"/>
          </w:tcPr>
          <w:p w:rsidR="00F93A86" w:rsidRPr="00F93A86" w:rsidRDefault="00F93A86" w:rsidP="00F93A86">
            <w:pPr>
              <w:spacing w:before="0" w:after="0"/>
              <w:jc w:val="center"/>
              <w:rPr>
                <w:rFonts w:ascii="Calibri" w:hAnsi="Calibri"/>
                <w:color w:val="000000"/>
                <w:sz w:val="18"/>
              </w:rPr>
            </w:pPr>
            <w:r w:rsidRPr="00F93A86">
              <w:rPr>
                <w:rFonts w:ascii="Calibri" w:hAnsi="Calibri"/>
                <w:color w:val="000000"/>
                <w:sz w:val="18"/>
              </w:rPr>
              <w:t>2000</w:t>
            </w:r>
          </w:p>
        </w:tc>
        <w:tc>
          <w:tcPr>
            <w:tcW w:w="992" w:type="dxa"/>
            <w:tcBorders>
              <w:top w:val="nil"/>
              <w:left w:val="nil"/>
              <w:bottom w:val="single" w:sz="4" w:space="0" w:color="auto"/>
              <w:right w:val="single" w:sz="4" w:space="0" w:color="auto"/>
            </w:tcBorders>
            <w:shd w:val="clear" w:color="auto" w:fill="auto"/>
            <w:noWrap/>
            <w:vAlign w:val="center"/>
          </w:tcPr>
          <w:p w:rsidR="00F93A86" w:rsidRPr="00F93A86" w:rsidRDefault="00F93A86" w:rsidP="00F93A86">
            <w:pPr>
              <w:spacing w:before="0" w:after="0"/>
              <w:jc w:val="center"/>
              <w:rPr>
                <w:rFonts w:ascii="Calibri" w:hAnsi="Calibri"/>
                <w:color w:val="000000"/>
                <w:sz w:val="18"/>
              </w:rPr>
            </w:pPr>
            <w:r w:rsidRPr="00F93A86">
              <w:rPr>
                <w:rFonts w:ascii="Calibri" w:hAnsi="Calibri"/>
                <w:color w:val="000000"/>
                <w:sz w:val="18"/>
              </w:rPr>
              <w:t>2100</w:t>
            </w:r>
          </w:p>
        </w:tc>
        <w:tc>
          <w:tcPr>
            <w:tcW w:w="1843" w:type="dxa"/>
            <w:tcBorders>
              <w:top w:val="nil"/>
              <w:left w:val="nil"/>
              <w:bottom w:val="single" w:sz="4" w:space="0" w:color="auto"/>
              <w:right w:val="single" w:sz="4" w:space="0" w:color="auto"/>
            </w:tcBorders>
            <w:shd w:val="clear" w:color="auto" w:fill="auto"/>
            <w:noWrap/>
            <w:vAlign w:val="center"/>
          </w:tcPr>
          <w:p w:rsidR="00F93A86" w:rsidRPr="00F93A86" w:rsidRDefault="00F93A86" w:rsidP="00F93A86">
            <w:pPr>
              <w:spacing w:before="0" w:after="0"/>
              <w:jc w:val="center"/>
              <w:rPr>
                <w:rFonts w:ascii="Calibri" w:hAnsi="Calibri"/>
                <w:color w:val="000000"/>
                <w:sz w:val="18"/>
              </w:rPr>
            </w:pPr>
            <w:r w:rsidRPr="00F93A86">
              <w:rPr>
                <w:rFonts w:ascii="Calibri" w:hAnsi="Calibri"/>
                <w:color w:val="000000"/>
                <w:sz w:val="18"/>
              </w:rPr>
              <w:t>68</w:t>
            </w:r>
          </w:p>
        </w:tc>
        <w:tc>
          <w:tcPr>
            <w:tcW w:w="1559" w:type="dxa"/>
            <w:tcBorders>
              <w:top w:val="nil"/>
              <w:left w:val="nil"/>
              <w:bottom w:val="single" w:sz="4" w:space="0" w:color="auto"/>
              <w:right w:val="single" w:sz="4" w:space="0" w:color="auto"/>
            </w:tcBorders>
            <w:shd w:val="clear" w:color="auto" w:fill="auto"/>
            <w:noWrap/>
            <w:vAlign w:val="center"/>
          </w:tcPr>
          <w:p w:rsidR="00F93A86" w:rsidRPr="00F93A86" w:rsidRDefault="00F93A86" w:rsidP="00F93A86">
            <w:pPr>
              <w:spacing w:before="0" w:after="0"/>
              <w:jc w:val="center"/>
              <w:rPr>
                <w:rFonts w:ascii="Calibri" w:hAnsi="Calibri"/>
                <w:color w:val="000000"/>
                <w:sz w:val="18"/>
              </w:rPr>
            </w:pPr>
            <w:r w:rsidRPr="00F93A86">
              <w:rPr>
                <w:rFonts w:ascii="Calibri" w:hAnsi="Calibri"/>
                <w:color w:val="000000"/>
                <w:sz w:val="18"/>
              </w:rPr>
              <w:t>168</w:t>
            </w:r>
          </w:p>
        </w:tc>
        <w:tc>
          <w:tcPr>
            <w:tcW w:w="1134" w:type="dxa"/>
            <w:tcBorders>
              <w:top w:val="nil"/>
              <w:left w:val="nil"/>
              <w:bottom w:val="single" w:sz="4" w:space="0" w:color="auto"/>
              <w:right w:val="single" w:sz="4" w:space="0" w:color="auto"/>
            </w:tcBorders>
            <w:shd w:val="clear" w:color="auto" w:fill="auto"/>
            <w:noWrap/>
            <w:vAlign w:val="center"/>
          </w:tcPr>
          <w:p w:rsidR="00F93A86" w:rsidRPr="00F93A86" w:rsidRDefault="00F93A86" w:rsidP="00F93A86">
            <w:pPr>
              <w:spacing w:before="0" w:after="0"/>
              <w:jc w:val="center"/>
              <w:rPr>
                <w:rFonts w:ascii="Calibri" w:hAnsi="Calibri"/>
                <w:color w:val="000000"/>
                <w:sz w:val="18"/>
              </w:rPr>
            </w:pPr>
            <w:r w:rsidRPr="00F93A86">
              <w:rPr>
                <w:rFonts w:ascii="Calibri" w:hAnsi="Calibri"/>
                <w:color w:val="000000"/>
                <w:sz w:val="18"/>
              </w:rPr>
              <w:t>2250</w:t>
            </w:r>
          </w:p>
        </w:tc>
      </w:tr>
      <w:tr w:rsidR="00F93A86" w:rsidRPr="00F93A86" w:rsidTr="00F93A86">
        <w:trPr>
          <w:trHeight w:val="375"/>
        </w:trPr>
        <w:tc>
          <w:tcPr>
            <w:tcW w:w="2567" w:type="dxa"/>
            <w:tcBorders>
              <w:top w:val="nil"/>
              <w:left w:val="single" w:sz="4" w:space="0" w:color="auto"/>
              <w:bottom w:val="single" w:sz="4" w:space="0" w:color="auto"/>
              <w:right w:val="single" w:sz="4" w:space="0" w:color="auto"/>
            </w:tcBorders>
            <w:shd w:val="clear" w:color="auto" w:fill="auto"/>
          </w:tcPr>
          <w:p w:rsidR="00F93A86" w:rsidRPr="00F93A86" w:rsidRDefault="00F93A86" w:rsidP="00F93A86">
            <w:pPr>
              <w:spacing w:before="0" w:after="0"/>
              <w:rPr>
                <w:color w:val="000000"/>
                <w:sz w:val="18"/>
              </w:rPr>
            </w:pPr>
            <w:r w:rsidRPr="00F93A86">
              <w:rPr>
                <w:color w:val="000000"/>
                <w:sz w:val="18"/>
              </w:rPr>
              <w:t>2. х.Веселый</w:t>
            </w:r>
          </w:p>
        </w:tc>
        <w:tc>
          <w:tcPr>
            <w:tcW w:w="850" w:type="dxa"/>
            <w:tcBorders>
              <w:top w:val="nil"/>
              <w:left w:val="nil"/>
              <w:bottom w:val="single" w:sz="4" w:space="0" w:color="auto"/>
              <w:right w:val="single" w:sz="4" w:space="0" w:color="auto"/>
            </w:tcBorders>
            <w:shd w:val="clear" w:color="auto" w:fill="auto"/>
            <w:noWrap/>
            <w:vAlign w:val="center"/>
          </w:tcPr>
          <w:p w:rsidR="00F93A86" w:rsidRPr="00F93A86" w:rsidRDefault="00F93A86" w:rsidP="00F93A86">
            <w:pPr>
              <w:spacing w:before="0" w:after="0"/>
              <w:jc w:val="center"/>
              <w:rPr>
                <w:rFonts w:ascii="Calibri" w:hAnsi="Calibri"/>
                <w:color w:val="000000"/>
                <w:sz w:val="18"/>
              </w:rPr>
            </w:pPr>
            <w:r w:rsidRPr="00F93A86">
              <w:rPr>
                <w:rFonts w:ascii="Calibri" w:hAnsi="Calibri"/>
                <w:color w:val="000000"/>
                <w:sz w:val="18"/>
              </w:rPr>
              <w:t>108</w:t>
            </w:r>
          </w:p>
        </w:tc>
        <w:tc>
          <w:tcPr>
            <w:tcW w:w="993" w:type="dxa"/>
            <w:tcBorders>
              <w:top w:val="nil"/>
              <w:left w:val="nil"/>
              <w:bottom w:val="single" w:sz="4" w:space="0" w:color="auto"/>
              <w:right w:val="single" w:sz="4" w:space="0" w:color="auto"/>
            </w:tcBorders>
            <w:shd w:val="clear" w:color="auto" w:fill="auto"/>
            <w:noWrap/>
            <w:vAlign w:val="center"/>
          </w:tcPr>
          <w:p w:rsidR="00F93A86" w:rsidRPr="00F93A86" w:rsidRDefault="00F93A86" w:rsidP="00F93A86">
            <w:pPr>
              <w:spacing w:before="0" w:after="0"/>
              <w:ind w:left="-288" w:firstLine="288"/>
              <w:jc w:val="center"/>
              <w:rPr>
                <w:rFonts w:ascii="Calibri" w:hAnsi="Calibri"/>
                <w:color w:val="000000"/>
                <w:sz w:val="18"/>
              </w:rPr>
            </w:pPr>
            <w:r w:rsidRPr="00F93A86">
              <w:rPr>
                <w:rFonts w:ascii="Calibri" w:hAnsi="Calibri"/>
                <w:color w:val="000000"/>
                <w:sz w:val="18"/>
              </w:rPr>
              <w:t>108</w:t>
            </w:r>
          </w:p>
        </w:tc>
        <w:tc>
          <w:tcPr>
            <w:tcW w:w="992" w:type="dxa"/>
            <w:tcBorders>
              <w:top w:val="nil"/>
              <w:left w:val="nil"/>
              <w:bottom w:val="single" w:sz="4" w:space="0" w:color="auto"/>
              <w:right w:val="single" w:sz="4" w:space="0" w:color="auto"/>
            </w:tcBorders>
            <w:shd w:val="clear" w:color="auto" w:fill="auto"/>
            <w:noWrap/>
            <w:vAlign w:val="center"/>
          </w:tcPr>
          <w:p w:rsidR="00F93A86" w:rsidRPr="00F93A86" w:rsidRDefault="00F93A86" w:rsidP="00F93A86">
            <w:pPr>
              <w:spacing w:before="0" w:after="0"/>
              <w:jc w:val="center"/>
              <w:rPr>
                <w:rFonts w:ascii="Calibri" w:hAnsi="Calibri"/>
                <w:color w:val="000000"/>
                <w:sz w:val="18"/>
              </w:rPr>
            </w:pPr>
            <w:r w:rsidRPr="00F93A86">
              <w:rPr>
                <w:rFonts w:ascii="Calibri" w:hAnsi="Calibri"/>
                <w:color w:val="000000"/>
                <w:sz w:val="18"/>
              </w:rPr>
              <w:t>108</w:t>
            </w:r>
          </w:p>
        </w:tc>
        <w:tc>
          <w:tcPr>
            <w:tcW w:w="1843" w:type="dxa"/>
            <w:tcBorders>
              <w:top w:val="nil"/>
              <w:left w:val="nil"/>
              <w:bottom w:val="single" w:sz="4" w:space="0" w:color="auto"/>
              <w:right w:val="single" w:sz="4" w:space="0" w:color="auto"/>
            </w:tcBorders>
            <w:shd w:val="clear" w:color="auto" w:fill="auto"/>
            <w:noWrap/>
            <w:vAlign w:val="center"/>
          </w:tcPr>
          <w:p w:rsidR="00F93A86" w:rsidRPr="00F93A86" w:rsidRDefault="00F93A86" w:rsidP="00F93A86">
            <w:pPr>
              <w:spacing w:before="0" w:after="0"/>
              <w:jc w:val="center"/>
              <w:rPr>
                <w:rFonts w:ascii="Calibri" w:hAnsi="Calibri"/>
                <w:color w:val="000000"/>
                <w:sz w:val="18"/>
              </w:rPr>
            </w:pPr>
            <w:r w:rsidRPr="00F93A86">
              <w:rPr>
                <w:rFonts w:ascii="Calibri" w:hAnsi="Calibri"/>
                <w:color w:val="000000"/>
                <w:sz w:val="18"/>
              </w:rPr>
              <w:t>0</w:t>
            </w:r>
          </w:p>
        </w:tc>
        <w:tc>
          <w:tcPr>
            <w:tcW w:w="1559" w:type="dxa"/>
            <w:tcBorders>
              <w:top w:val="nil"/>
              <w:left w:val="nil"/>
              <w:bottom w:val="single" w:sz="4" w:space="0" w:color="auto"/>
              <w:right w:val="single" w:sz="4" w:space="0" w:color="auto"/>
            </w:tcBorders>
            <w:shd w:val="clear" w:color="auto" w:fill="auto"/>
            <w:noWrap/>
            <w:vAlign w:val="center"/>
          </w:tcPr>
          <w:p w:rsidR="00F93A86" w:rsidRPr="00F93A86" w:rsidRDefault="00F93A86" w:rsidP="00F93A86">
            <w:pPr>
              <w:spacing w:before="0" w:after="0"/>
              <w:jc w:val="center"/>
              <w:rPr>
                <w:rFonts w:ascii="Calibri" w:hAnsi="Calibri"/>
                <w:color w:val="000000"/>
                <w:sz w:val="18"/>
              </w:rPr>
            </w:pPr>
            <w:r w:rsidRPr="00F93A86">
              <w:rPr>
                <w:rFonts w:ascii="Calibri" w:hAnsi="Calibri"/>
                <w:color w:val="000000"/>
                <w:sz w:val="18"/>
              </w:rPr>
              <w:t>0</w:t>
            </w:r>
          </w:p>
        </w:tc>
        <w:tc>
          <w:tcPr>
            <w:tcW w:w="1134" w:type="dxa"/>
            <w:tcBorders>
              <w:top w:val="nil"/>
              <w:left w:val="nil"/>
              <w:bottom w:val="single" w:sz="4" w:space="0" w:color="auto"/>
              <w:right w:val="single" w:sz="4" w:space="0" w:color="auto"/>
            </w:tcBorders>
            <w:shd w:val="clear" w:color="auto" w:fill="auto"/>
            <w:noWrap/>
            <w:vAlign w:val="center"/>
          </w:tcPr>
          <w:p w:rsidR="00F93A86" w:rsidRPr="00F93A86" w:rsidRDefault="00F93A86" w:rsidP="00F93A86">
            <w:pPr>
              <w:spacing w:before="0" w:after="0"/>
              <w:jc w:val="center"/>
              <w:rPr>
                <w:rFonts w:ascii="Calibri" w:hAnsi="Calibri"/>
                <w:color w:val="000000"/>
                <w:sz w:val="18"/>
              </w:rPr>
            </w:pPr>
            <w:r w:rsidRPr="00F93A86">
              <w:rPr>
                <w:rFonts w:ascii="Calibri" w:hAnsi="Calibri"/>
                <w:color w:val="000000"/>
                <w:sz w:val="18"/>
              </w:rPr>
              <w:t>108</w:t>
            </w:r>
          </w:p>
        </w:tc>
      </w:tr>
      <w:tr w:rsidR="00F93A86" w:rsidRPr="00F93A86" w:rsidTr="00F93A86">
        <w:trPr>
          <w:trHeight w:val="375"/>
        </w:trPr>
        <w:tc>
          <w:tcPr>
            <w:tcW w:w="2567" w:type="dxa"/>
            <w:tcBorders>
              <w:top w:val="nil"/>
              <w:left w:val="single" w:sz="4" w:space="0" w:color="auto"/>
              <w:bottom w:val="single" w:sz="4" w:space="0" w:color="auto"/>
              <w:right w:val="single" w:sz="4" w:space="0" w:color="auto"/>
            </w:tcBorders>
            <w:shd w:val="clear" w:color="auto" w:fill="auto"/>
          </w:tcPr>
          <w:p w:rsidR="00F93A86" w:rsidRPr="00F93A86" w:rsidRDefault="00F93A86" w:rsidP="00F93A86">
            <w:pPr>
              <w:spacing w:before="0" w:after="0"/>
              <w:rPr>
                <w:color w:val="000000"/>
                <w:sz w:val="18"/>
              </w:rPr>
            </w:pPr>
            <w:r w:rsidRPr="00F93A86">
              <w:rPr>
                <w:color w:val="000000"/>
                <w:sz w:val="18"/>
              </w:rPr>
              <w:t>3.х.Красный Зеленчук</w:t>
            </w:r>
          </w:p>
        </w:tc>
        <w:tc>
          <w:tcPr>
            <w:tcW w:w="850" w:type="dxa"/>
            <w:tcBorders>
              <w:top w:val="nil"/>
              <w:left w:val="nil"/>
              <w:bottom w:val="single" w:sz="4" w:space="0" w:color="auto"/>
              <w:right w:val="single" w:sz="4" w:space="0" w:color="auto"/>
            </w:tcBorders>
            <w:shd w:val="clear" w:color="auto" w:fill="auto"/>
            <w:noWrap/>
            <w:vAlign w:val="center"/>
          </w:tcPr>
          <w:p w:rsidR="00F93A86" w:rsidRPr="00F93A86" w:rsidRDefault="00F93A86" w:rsidP="00F93A86">
            <w:pPr>
              <w:spacing w:before="0" w:after="0"/>
              <w:jc w:val="center"/>
              <w:rPr>
                <w:rFonts w:ascii="Calibri" w:hAnsi="Calibri"/>
                <w:color w:val="000000"/>
                <w:sz w:val="18"/>
              </w:rPr>
            </w:pPr>
            <w:r w:rsidRPr="00F93A86">
              <w:rPr>
                <w:rFonts w:ascii="Calibri" w:hAnsi="Calibri"/>
                <w:color w:val="000000"/>
                <w:sz w:val="18"/>
              </w:rPr>
              <w:t>216</w:t>
            </w:r>
          </w:p>
        </w:tc>
        <w:tc>
          <w:tcPr>
            <w:tcW w:w="993" w:type="dxa"/>
            <w:tcBorders>
              <w:top w:val="nil"/>
              <w:left w:val="nil"/>
              <w:bottom w:val="single" w:sz="4" w:space="0" w:color="auto"/>
              <w:right w:val="single" w:sz="4" w:space="0" w:color="auto"/>
            </w:tcBorders>
            <w:shd w:val="clear" w:color="auto" w:fill="auto"/>
            <w:noWrap/>
            <w:vAlign w:val="center"/>
          </w:tcPr>
          <w:p w:rsidR="00F93A86" w:rsidRPr="00F93A86" w:rsidRDefault="00F93A86" w:rsidP="00F93A86">
            <w:pPr>
              <w:spacing w:before="0" w:after="0"/>
              <w:jc w:val="center"/>
              <w:rPr>
                <w:rFonts w:ascii="Calibri" w:hAnsi="Calibri"/>
                <w:color w:val="000000"/>
                <w:sz w:val="18"/>
              </w:rPr>
            </w:pPr>
            <w:r w:rsidRPr="00F93A86">
              <w:rPr>
                <w:rFonts w:ascii="Calibri" w:hAnsi="Calibri"/>
                <w:color w:val="000000"/>
                <w:sz w:val="18"/>
              </w:rPr>
              <w:t>216</w:t>
            </w:r>
          </w:p>
        </w:tc>
        <w:tc>
          <w:tcPr>
            <w:tcW w:w="992" w:type="dxa"/>
            <w:tcBorders>
              <w:top w:val="nil"/>
              <w:left w:val="nil"/>
              <w:bottom w:val="single" w:sz="4" w:space="0" w:color="auto"/>
              <w:right w:val="single" w:sz="4" w:space="0" w:color="auto"/>
            </w:tcBorders>
            <w:shd w:val="clear" w:color="auto" w:fill="auto"/>
            <w:noWrap/>
            <w:vAlign w:val="center"/>
          </w:tcPr>
          <w:p w:rsidR="00F93A86" w:rsidRPr="00F93A86" w:rsidRDefault="00F93A86" w:rsidP="00F93A86">
            <w:pPr>
              <w:spacing w:before="0" w:after="0"/>
              <w:jc w:val="center"/>
              <w:rPr>
                <w:rFonts w:ascii="Calibri" w:hAnsi="Calibri"/>
                <w:color w:val="000000"/>
                <w:sz w:val="18"/>
              </w:rPr>
            </w:pPr>
            <w:r w:rsidRPr="00F93A86">
              <w:rPr>
                <w:rFonts w:ascii="Calibri" w:hAnsi="Calibri"/>
                <w:color w:val="000000"/>
                <w:sz w:val="18"/>
              </w:rPr>
              <w:t>216</w:t>
            </w:r>
          </w:p>
        </w:tc>
        <w:tc>
          <w:tcPr>
            <w:tcW w:w="1843" w:type="dxa"/>
            <w:tcBorders>
              <w:top w:val="nil"/>
              <w:left w:val="nil"/>
              <w:bottom w:val="single" w:sz="4" w:space="0" w:color="auto"/>
              <w:right w:val="single" w:sz="4" w:space="0" w:color="auto"/>
            </w:tcBorders>
            <w:shd w:val="clear" w:color="auto" w:fill="auto"/>
            <w:noWrap/>
            <w:vAlign w:val="center"/>
          </w:tcPr>
          <w:p w:rsidR="00F93A86" w:rsidRPr="00F93A86" w:rsidRDefault="00F93A86" w:rsidP="00F93A86">
            <w:pPr>
              <w:spacing w:before="0" w:after="0"/>
              <w:jc w:val="center"/>
              <w:rPr>
                <w:rFonts w:ascii="Calibri" w:hAnsi="Calibri"/>
                <w:color w:val="000000"/>
                <w:sz w:val="18"/>
              </w:rPr>
            </w:pPr>
            <w:r w:rsidRPr="00F93A86">
              <w:rPr>
                <w:rFonts w:ascii="Calibri" w:hAnsi="Calibri"/>
                <w:color w:val="000000"/>
                <w:sz w:val="18"/>
              </w:rPr>
              <w:t>0</w:t>
            </w:r>
          </w:p>
        </w:tc>
        <w:tc>
          <w:tcPr>
            <w:tcW w:w="1559" w:type="dxa"/>
            <w:tcBorders>
              <w:top w:val="nil"/>
              <w:left w:val="nil"/>
              <w:bottom w:val="single" w:sz="4" w:space="0" w:color="auto"/>
              <w:right w:val="single" w:sz="4" w:space="0" w:color="auto"/>
            </w:tcBorders>
            <w:shd w:val="clear" w:color="auto" w:fill="auto"/>
            <w:noWrap/>
            <w:vAlign w:val="center"/>
          </w:tcPr>
          <w:p w:rsidR="00F93A86" w:rsidRPr="00F93A86" w:rsidRDefault="00F93A86" w:rsidP="00F93A86">
            <w:pPr>
              <w:spacing w:before="0" w:after="0"/>
              <w:jc w:val="center"/>
              <w:rPr>
                <w:rFonts w:ascii="Calibri" w:hAnsi="Calibri"/>
                <w:color w:val="000000"/>
                <w:sz w:val="18"/>
              </w:rPr>
            </w:pPr>
            <w:r w:rsidRPr="00F93A86">
              <w:rPr>
                <w:rFonts w:ascii="Calibri" w:hAnsi="Calibri"/>
                <w:color w:val="000000"/>
                <w:sz w:val="18"/>
              </w:rPr>
              <w:t>0</w:t>
            </w:r>
          </w:p>
        </w:tc>
        <w:tc>
          <w:tcPr>
            <w:tcW w:w="1134" w:type="dxa"/>
            <w:tcBorders>
              <w:top w:val="nil"/>
              <w:left w:val="nil"/>
              <w:bottom w:val="single" w:sz="4" w:space="0" w:color="auto"/>
              <w:right w:val="single" w:sz="4" w:space="0" w:color="auto"/>
            </w:tcBorders>
            <w:shd w:val="clear" w:color="auto" w:fill="auto"/>
            <w:noWrap/>
            <w:vAlign w:val="center"/>
          </w:tcPr>
          <w:p w:rsidR="00F93A86" w:rsidRPr="00F93A86" w:rsidRDefault="00F93A86" w:rsidP="00F93A86">
            <w:pPr>
              <w:spacing w:before="0" w:after="0"/>
              <w:jc w:val="center"/>
              <w:rPr>
                <w:rFonts w:ascii="Calibri" w:hAnsi="Calibri"/>
                <w:color w:val="000000"/>
                <w:sz w:val="18"/>
              </w:rPr>
            </w:pPr>
            <w:r w:rsidRPr="00F93A86">
              <w:rPr>
                <w:rFonts w:ascii="Calibri" w:hAnsi="Calibri"/>
                <w:color w:val="000000"/>
                <w:sz w:val="18"/>
              </w:rPr>
              <w:t>216</w:t>
            </w:r>
          </w:p>
        </w:tc>
      </w:tr>
      <w:tr w:rsidR="00F93A86" w:rsidRPr="00F93A86" w:rsidTr="00F93A86">
        <w:trPr>
          <w:trHeight w:val="375"/>
        </w:trPr>
        <w:tc>
          <w:tcPr>
            <w:tcW w:w="2567" w:type="dxa"/>
            <w:tcBorders>
              <w:top w:val="nil"/>
              <w:left w:val="single" w:sz="4" w:space="0" w:color="auto"/>
              <w:bottom w:val="single" w:sz="4" w:space="0" w:color="auto"/>
              <w:right w:val="single" w:sz="4" w:space="0" w:color="auto"/>
            </w:tcBorders>
            <w:shd w:val="clear" w:color="auto" w:fill="auto"/>
          </w:tcPr>
          <w:p w:rsidR="00F93A86" w:rsidRPr="00F93A86" w:rsidRDefault="00F93A86" w:rsidP="00F93A86">
            <w:pPr>
              <w:spacing w:before="0" w:after="0"/>
              <w:jc w:val="left"/>
              <w:rPr>
                <w:color w:val="000000"/>
                <w:sz w:val="18"/>
              </w:rPr>
            </w:pPr>
            <w:r w:rsidRPr="00F93A86">
              <w:rPr>
                <w:color w:val="000000"/>
                <w:sz w:val="18"/>
              </w:rPr>
              <w:t>4. х.Новопеховский Первый</w:t>
            </w:r>
          </w:p>
        </w:tc>
        <w:tc>
          <w:tcPr>
            <w:tcW w:w="850" w:type="dxa"/>
            <w:tcBorders>
              <w:top w:val="nil"/>
              <w:left w:val="nil"/>
              <w:bottom w:val="single" w:sz="4" w:space="0" w:color="auto"/>
              <w:right w:val="single" w:sz="4" w:space="0" w:color="auto"/>
            </w:tcBorders>
            <w:shd w:val="clear" w:color="auto" w:fill="auto"/>
            <w:noWrap/>
            <w:vAlign w:val="center"/>
          </w:tcPr>
          <w:p w:rsidR="00F93A86" w:rsidRPr="00F93A86" w:rsidRDefault="00F93A86" w:rsidP="00F93A86">
            <w:pPr>
              <w:spacing w:before="0" w:after="0"/>
              <w:jc w:val="center"/>
              <w:rPr>
                <w:rFonts w:ascii="Calibri" w:hAnsi="Calibri"/>
                <w:color w:val="000000"/>
                <w:sz w:val="18"/>
              </w:rPr>
            </w:pPr>
            <w:r w:rsidRPr="00F93A86">
              <w:rPr>
                <w:rFonts w:ascii="Calibri" w:hAnsi="Calibri"/>
                <w:color w:val="000000"/>
                <w:sz w:val="18"/>
              </w:rPr>
              <w:t>184</w:t>
            </w:r>
          </w:p>
        </w:tc>
        <w:tc>
          <w:tcPr>
            <w:tcW w:w="993" w:type="dxa"/>
            <w:tcBorders>
              <w:top w:val="nil"/>
              <w:left w:val="nil"/>
              <w:bottom w:val="single" w:sz="4" w:space="0" w:color="auto"/>
              <w:right w:val="single" w:sz="4" w:space="0" w:color="auto"/>
            </w:tcBorders>
            <w:shd w:val="clear" w:color="auto" w:fill="auto"/>
            <w:noWrap/>
            <w:vAlign w:val="center"/>
          </w:tcPr>
          <w:p w:rsidR="00F93A86" w:rsidRPr="00F93A86" w:rsidRDefault="00F93A86" w:rsidP="00F93A86">
            <w:pPr>
              <w:spacing w:before="0" w:after="0"/>
              <w:jc w:val="center"/>
              <w:rPr>
                <w:rFonts w:ascii="Calibri" w:hAnsi="Calibri"/>
                <w:color w:val="000000"/>
                <w:sz w:val="18"/>
              </w:rPr>
            </w:pPr>
            <w:r w:rsidRPr="00F93A86">
              <w:rPr>
                <w:rFonts w:ascii="Calibri" w:hAnsi="Calibri"/>
                <w:color w:val="000000"/>
                <w:sz w:val="18"/>
              </w:rPr>
              <w:t>184</w:t>
            </w:r>
          </w:p>
        </w:tc>
        <w:tc>
          <w:tcPr>
            <w:tcW w:w="992" w:type="dxa"/>
            <w:tcBorders>
              <w:top w:val="nil"/>
              <w:left w:val="nil"/>
              <w:bottom w:val="single" w:sz="4" w:space="0" w:color="auto"/>
              <w:right w:val="single" w:sz="4" w:space="0" w:color="auto"/>
            </w:tcBorders>
            <w:shd w:val="clear" w:color="auto" w:fill="auto"/>
            <w:noWrap/>
            <w:vAlign w:val="center"/>
          </w:tcPr>
          <w:p w:rsidR="00F93A86" w:rsidRPr="00F93A86" w:rsidRDefault="00F93A86" w:rsidP="00F93A86">
            <w:pPr>
              <w:spacing w:before="0" w:after="0"/>
              <w:jc w:val="center"/>
              <w:rPr>
                <w:rFonts w:ascii="Calibri" w:hAnsi="Calibri"/>
                <w:color w:val="000000"/>
                <w:sz w:val="18"/>
              </w:rPr>
            </w:pPr>
            <w:r w:rsidRPr="00F93A86">
              <w:rPr>
                <w:rFonts w:ascii="Calibri" w:hAnsi="Calibri"/>
                <w:color w:val="000000"/>
                <w:sz w:val="18"/>
              </w:rPr>
              <w:t>184</w:t>
            </w:r>
          </w:p>
        </w:tc>
        <w:tc>
          <w:tcPr>
            <w:tcW w:w="1843" w:type="dxa"/>
            <w:tcBorders>
              <w:top w:val="nil"/>
              <w:left w:val="nil"/>
              <w:bottom w:val="single" w:sz="4" w:space="0" w:color="auto"/>
              <w:right w:val="single" w:sz="4" w:space="0" w:color="auto"/>
            </w:tcBorders>
            <w:shd w:val="clear" w:color="auto" w:fill="auto"/>
            <w:noWrap/>
            <w:vAlign w:val="center"/>
          </w:tcPr>
          <w:p w:rsidR="00F93A86" w:rsidRPr="00F93A86" w:rsidRDefault="00F93A86" w:rsidP="00F93A86">
            <w:pPr>
              <w:spacing w:before="0" w:after="0"/>
              <w:jc w:val="center"/>
              <w:rPr>
                <w:rFonts w:ascii="Calibri" w:hAnsi="Calibri"/>
                <w:color w:val="000000"/>
                <w:sz w:val="18"/>
              </w:rPr>
            </w:pPr>
            <w:r w:rsidRPr="00F93A86">
              <w:rPr>
                <w:rFonts w:ascii="Calibri" w:hAnsi="Calibri"/>
                <w:color w:val="000000"/>
                <w:sz w:val="18"/>
              </w:rPr>
              <w:t>0</w:t>
            </w:r>
          </w:p>
        </w:tc>
        <w:tc>
          <w:tcPr>
            <w:tcW w:w="1559" w:type="dxa"/>
            <w:tcBorders>
              <w:top w:val="nil"/>
              <w:left w:val="nil"/>
              <w:bottom w:val="single" w:sz="4" w:space="0" w:color="auto"/>
              <w:right w:val="single" w:sz="4" w:space="0" w:color="auto"/>
            </w:tcBorders>
            <w:shd w:val="clear" w:color="auto" w:fill="auto"/>
            <w:noWrap/>
            <w:vAlign w:val="center"/>
          </w:tcPr>
          <w:p w:rsidR="00F93A86" w:rsidRPr="00F93A86" w:rsidRDefault="00F93A86" w:rsidP="00F93A86">
            <w:pPr>
              <w:spacing w:before="0" w:after="0"/>
              <w:jc w:val="center"/>
              <w:rPr>
                <w:rFonts w:ascii="Calibri" w:hAnsi="Calibri"/>
                <w:color w:val="000000"/>
                <w:sz w:val="18"/>
              </w:rPr>
            </w:pPr>
            <w:r w:rsidRPr="00F93A86">
              <w:rPr>
                <w:rFonts w:ascii="Calibri" w:hAnsi="Calibri"/>
                <w:color w:val="000000"/>
                <w:sz w:val="18"/>
              </w:rPr>
              <w:t>0</w:t>
            </w:r>
          </w:p>
        </w:tc>
        <w:tc>
          <w:tcPr>
            <w:tcW w:w="1134" w:type="dxa"/>
            <w:tcBorders>
              <w:top w:val="nil"/>
              <w:left w:val="nil"/>
              <w:bottom w:val="single" w:sz="4" w:space="0" w:color="auto"/>
              <w:right w:val="single" w:sz="4" w:space="0" w:color="auto"/>
            </w:tcBorders>
            <w:shd w:val="clear" w:color="auto" w:fill="auto"/>
            <w:noWrap/>
            <w:vAlign w:val="center"/>
          </w:tcPr>
          <w:p w:rsidR="00F93A86" w:rsidRPr="00F93A86" w:rsidRDefault="00F93A86" w:rsidP="00F93A86">
            <w:pPr>
              <w:spacing w:before="0" w:after="0"/>
              <w:jc w:val="center"/>
              <w:rPr>
                <w:rFonts w:ascii="Calibri" w:hAnsi="Calibri"/>
                <w:color w:val="000000"/>
                <w:sz w:val="18"/>
              </w:rPr>
            </w:pPr>
            <w:r w:rsidRPr="00F93A86">
              <w:rPr>
                <w:rFonts w:ascii="Calibri" w:hAnsi="Calibri"/>
                <w:color w:val="000000"/>
                <w:sz w:val="18"/>
              </w:rPr>
              <w:t>184</w:t>
            </w:r>
          </w:p>
        </w:tc>
      </w:tr>
      <w:tr w:rsidR="00F93A86" w:rsidRPr="00F93A86" w:rsidTr="00F93A86">
        <w:trPr>
          <w:trHeight w:val="375"/>
        </w:trPr>
        <w:tc>
          <w:tcPr>
            <w:tcW w:w="2567" w:type="dxa"/>
            <w:tcBorders>
              <w:top w:val="nil"/>
              <w:left w:val="single" w:sz="4" w:space="0" w:color="auto"/>
              <w:bottom w:val="single" w:sz="4" w:space="0" w:color="auto"/>
              <w:right w:val="single" w:sz="4" w:space="0" w:color="auto"/>
            </w:tcBorders>
            <w:shd w:val="clear" w:color="auto" w:fill="auto"/>
          </w:tcPr>
          <w:p w:rsidR="00F93A86" w:rsidRPr="00F93A86" w:rsidRDefault="00F93A86" w:rsidP="00F93A86">
            <w:pPr>
              <w:spacing w:before="0" w:after="0"/>
              <w:rPr>
                <w:color w:val="000000"/>
                <w:sz w:val="18"/>
              </w:rPr>
            </w:pPr>
            <w:r w:rsidRPr="00F93A86">
              <w:rPr>
                <w:color w:val="000000"/>
                <w:sz w:val="18"/>
              </w:rPr>
              <w:t>5. х.Северокубанский</w:t>
            </w:r>
          </w:p>
        </w:tc>
        <w:tc>
          <w:tcPr>
            <w:tcW w:w="850" w:type="dxa"/>
            <w:tcBorders>
              <w:top w:val="nil"/>
              <w:left w:val="nil"/>
              <w:bottom w:val="single" w:sz="4" w:space="0" w:color="auto"/>
              <w:right w:val="single" w:sz="4" w:space="0" w:color="auto"/>
            </w:tcBorders>
            <w:shd w:val="clear" w:color="auto" w:fill="auto"/>
            <w:noWrap/>
            <w:vAlign w:val="center"/>
          </w:tcPr>
          <w:p w:rsidR="00F93A86" w:rsidRPr="00F93A86" w:rsidRDefault="00F93A86" w:rsidP="00F93A86">
            <w:pPr>
              <w:spacing w:before="0" w:after="0"/>
              <w:jc w:val="center"/>
              <w:rPr>
                <w:rFonts w:ascii="Calibri" w:hAnsi="Calibri"/>
                <w:color w:val="000000"/>
                <w:sz w:val="18"/>
              </w:rPr>
            </w:pPr>
            <w:r w:rsidRPr="00F93A86">
              <w:rPr>
                <w:rFonts w:ascii="Calibri" w:hAnsi="Calibri"/>
                <w:color w:val="000000"/>
                <w:sz w:val="18"/>
              </w:rPr>
              <w:t>1303</w:t>
            </w:r>
          </w:p>
        </w:tc>
        <w:tc>
          <w:tcPr>
            <w:tcW w:w="993" w:type="dxa"/>
            <w:tcBorders>
              <w:top w:val="nil"/>
              <w:left w:val="nil"/>
              <w:bottom w:val="single" w:sz="4" w:space="0" w:color="auto"/>
              <w:right w:val="single" w:sz="4" w:space="0" w:color="auto"/>
            </w:tcBorders>
            <w:shd w:val="clear" w:color="auto" w:fill="auto"/>
            <w:noWrap/>
            <w:vAlign w:val="center"/>
          </w:tcPr>
          <w:p w:rsidR="00F93A86" w:rsidRPr="00F93A86" w:rsidRDefault="00F93A86" w:rsidP="00F93A86">
            <w:pPr>
              <w:spacing w:before="0" w:after="0"/>
              <w:jc w:val="center"/>
              <w:rPr>
                <w:rFonts w:ascii="Calibri" w:hAnsi="Calibri"/>
                <w:color w:val="000000"/>
                <w:sz w:val="18"/>
              </w:rPr>
            </w:pPr>
            <w:r w:rsidRPr="00F93A86">
              <w:rPr>
                <w:rFonts w:ascii="Calibri" w:hAnsi="Calibri"/>
                <w:color w:val="000000"/>
                <w:sz w:val="18"/>
              </w:rPr>
              <w:t>1350</w:t>
            </w:r>
          </w:p>
        </w:tc>
        <w:tc>
          <w:tcPr>
            <w:tcW w:w="992" w:type="dxa"/>
            <w:tcBorders>
              <w:top w:val="nil"/>
              <w:left w:val="nil"/>
              <w:bottom w:val="single" w:sz="4" w:space="0" w:color="auto"/>
              <w:right w:val="single" w:sz="4" w:space="0" w:color="auto"/>
            </w:tcBorders>
            <w:shd w:val="clear" w:color="auto" w:fill="auto"/>
            <w:noWrap/>
            <w:vAlign w:val="center"/>
          </w:tcPr>
          <w:p w:rsidR="00F93A86" w:rsidRPr="00F93A86" w:rsidRDefault="00F93A86" w:rsidP="00F93A86">
            <w:pPr>
              <w:spacing w:before="0" w:after="0"/>
              <w:jc w:val="center"/>
              <w:rPr>
                <w:rFonts w:ascii="Calibri" w:hAnsi="Calibri"/>
                <w:color w:val="000000"/>
                <w:sz w:val="18"/>
              </w:rPr>
            </w:pPr>
            <w:r w:rsidRPr="00F93A86">
              <w:rPr>
                <w:rFonts w:ascii="Calibri" w:hAnsi="Calibri"/>
                <w:color w:val="000000"/>
                <w:sz w:val="18"/>
              </w:rPr>
              <w:t>1510</w:t>
            </w:r>
          </w:p>
        </w:tc>
        <w:tc>
          <w:tcPr>
            <w:tcW w:w="1843" w:type="dxa"/>
            <w:tcBorders>
              <w:top w:val="nil"/>
              <w:left w:val="nil"/>
              <w:bottom w:val="single" w:sz="4" w:space="0" w:color="auto"/>
              <w:right w:val="single" w:sz="4" w:space="0" w:color="auto"/>
            </w:tcBorders>
            <w:shd w:val="clear" w:color="auto" w:fill="auto"/>
            <w:noWrap/>
            <w:vAlign w:val="center"/>
          </w:tcPr>
          <w:p w:rsidR="00F93A86" w:rsidRPr="00F93A86" w:rsidRDefault="00F93A86" w:rsidP="00F93A86">
            <w:pPr>
              <w:spacing w:before="0" w:after="0"/>
              <w:jc w:val="center"/>
              <w:rPr>
                <w:rFonts w:ascii="Calibri" w:hAnsi="Calibri"/>
                <w:color w:val="000000"/>
                <w:sz w:val="18"/>
              </w:rPr>
            </w:pPr>
            <w:r w:rsidRPr="00F93A86">
              <w:rPr>
                <w:rFonts w:ascii="Calibri" w:hAnsi="Calibri"/>
                <w:color w:val="000000"/>
                <w:sz w:val="18"/>
              </w:rPr>
              <w:t>47</w:t>
            </w:r>
          </w:p>
        </w:tc>
        <w:tc>
          <w:tcPr>
            <w:tcW w:w="1559" w:type="dxa"/>
            <w:tcBorders>
              <w:top w:val="nil"/>
              <w:left w:val="nil"/>
              <w:bottom w:val="single" w:sz="4" w:space="0" w:color="auto"/>
              <w:right w:val="single" w:sz="4" w:space="0" w:color="auto"/>
            </w:tcBorders>
            <w:shd w:val="clear" w:color="auto" w:fill="auto"/>
            <w:noWrap/>
            <w:vAlign w:val="center"/>
          </w:tcPr>
          <w:p w:rsidR="00F93A86" w:rsidRPr="00F93A86" w:rsidRDefault="00F93A86" w:rsidP="00F93A86">
            <w:pPr>
              <w:spacing w:before="0" w:after="0"/>
              <w:jc w:val="center"/>
              <w:rPr>
                <w:rFonts w:ascii="Calibri" w:hAnsi="Calibri"/>
                <w:color w:val="000000"/>
                <w:sz w:val="18"/>
              </w:rPr>
            </w:pPr>
            <w:r w:rsidRPr="00F93A86">
              <w:rPr>
                <w:rFonts w:ascii="Calibri" w:hAnsi="Calibri"/>
                <w:color w:val="000000"/>
                <w:sz w:val="18"/>
              </w:rPr>
              <w:t>207</w:t>
            </w:r>
          </w:p>
        </w:tc>
        <w:tc>
          <w:tcPr>
            <w:tcW w:w="1134" w:type="dxa"/>
            <w:tcBorders>
              <w:top w:val="nil"/>
              <w:left w:val="nil"/>
              <w:bottom w:val="single" w:sz="4" w:space="0" w:color="auto"/>
              <w:right w:val="single" w:sz="4" w:space="0" w:color="auto"/>
            </w:tcBorders>
            <w:shd w:val="clear" w:color="auto" w:fill="auto"/>
            <w:noWrap/>
            <w:vAlign w:val="center"/>
          </w:tcPr>
          <w:p w:rsidR="00F93A86" w:rsidRPr="00F93A86" w:rsidRDefault="00F93A86" w:rsidP="00F93A86">
            <w:pPr>
              <w:spacing w:before="0" w:after="0"/>
              <w:jc w:val="center"/>
              <w:rPr>
                <w:rFonts w:ascii="Calibri" w:hAnsi="Calibri"/>
                <w:color w:val="000000"/>
                <w:sz w:val="18"/>
              </w:rPr>
            </w:pPr>
            <w:r w:rsidRPr="00F93A86">
              <w:rPr>
                <w:rFonts w:ascii="Calibri" w:hAnsi="Calibri"/>
                <w:color w:val="000000"/>
                <w:sz w:val="18"/>
              </w:rPr>
              <w:t>1665</w:t>
            </w:r>
          </w:p>
        </w:tc>
      </w:tr>
      <w:tr w:rsidR="00F93A86" w:rsidRPr="00F93A86" w:rsidTr="00F93A86">
        <w:trPr>
          <w:trHeight w:val="375"/>
        </w:trPr>
        <w:tc>
          <w:tcPr>
            <w:tcW w:w="2567" w:type="dxa"/>
            <w:tcBorders>
              <w:top w:val="nil"/>
              <w:left w:val="single" w:sz="4" w:space="0" w:color="auto"/>
              <w:bottom w:val="single" w:sz="4" w:space="0" w:color="auto"/>
              <w:right w:val="single" w:sz="4" w:space="0" w:color="auto"/>
            </w:tcBorders>
            <w:shd w:val="clear" w:color="auto" w:fill="auto"/>
          </w:tcPr>
          <w:p w:rsidR="00F93A86" w:rsidRPr="00F93A86" w:rsidRDefault="00F93A86" w:rsidP="00F93A86">
            <w:pPr>
              <w:spacing w:before="0" w:after="0"/>
              <w:rPr>
                <w:color w:val="000000"/>
                <w:sz w:val="18"/>
              </w:rPr>
            </w:pPr>
            <w:r w:rsidRPr="00F93A86">
              <w:rPr>
                <w:color w:val="000000"/>
                <w:sz w:val="18"/>
              </w:rPr>
              <w:t>6. х.Шевченко</w:t>
            </w:r>
          </w:p>
        </w:tc>
        <w:tc>
          <w:tcPr>
            <w:tcW w:w="850" w:type="dxa"/>
            <w:tcBorders>
              <w:top w:val="nil"/>
              <w:left w:val="nil"/>
              <w:bottom w:val="single" w:sz="4" w:space="0" w:color="auto"/>
              <w:right w:val="single" w:sz="4" w:space="0" w:color="auto"/>
            </w:tcBorders>
            <w:shd w:val="clear" w:color="auto" w:fill="auto"/>
            <w:noWrap/>
            <w:vAlign w:val="center"/>
          </w:tcPr>
          <w:p w:rsidR="00F93A86" w:rsidRPr="00F93A86" w:rsidRDefault="00F93A86" w:rsidP="00F93A86">
            <w:pPr>
              <w:spacing w:before="0" w:after="0"/>
              <w:jc w:val="center"/>
              <w:rPr>
                <w:rFonts w:ascii="Calibri" w:hAnsi="Calibri"/>
                <w:color w:val="000000"/>
                <w:sz w:val="18"/>
              </w:rPr>
            </w:pPr>
            <w:r w:rsidRPr="00F93A86">
              <w:rPr>
                <w:rFonts w:ascii="Calibri" w:hAnsi="Calibri"/>
                <w:color w:val="000000"/>
                <w:sz w:val="18"/>
              </w:rPr>
              <w:t>1248</w:t>
            </w:r>
          </w:p>
        </w:tc>
        <w:tc>
          <w:tcPr>
            <w:tcW w:w="993" w:type="dxa"/>
            <w:tcBorders>
              <w:top w:val="nil"/>
              <w:left w:val="nil"/>
              <w:bottom w:val="single" w:sz="4" w:space="0" w:color="auto"/>
              <w:right w:val="single" w:sz="4" w:space="0" w:color="auto"/>
            </w:tcBorders>
            <w:shd w:val="clear" w:color="auto" w:fill="auto"/>
            <w:noWrap/>
            <w:vAlign w:val="center"/>
          </w:tcPr>
          <w:p w:rsidR="00F93A86" w:rsidRPr="00F93A86" w:rsidRDefault="00F93A86" w:rsidP="00F93A86">
            <w:pPr>
              <w:spacing w:before="0" w:after="0"/>
              <w:jc w:val="center"/>
              <w:rPr>
                <w:rFonts w:ascii="Calibri" w:hAnsi="Calibri"/>
                <w:color w:val="000000"/>
                <w:sz w:val="18"/>
              </w:rPr>
            </w:pPr>
            <w:r w:rsidRPr="00F93A86">
              <w:rPr>
                <w:rFonts w:ascii="Calibri" w:hAnsi="Calibri"/>
                <w:color w:val="000000"/>
                <w:sz w:val="18"/>
              </w:rPr>
              <w:t>1302</w:t>
            </w:r>
          </w:p>
        </w:tc>
        <w:tc>
          <w:tcPr>
            <w:tcW w:w="992" w:type="dxa"/>
            <w:tcBorders>
              <w:top w:val="nil"/>
              <w:left w:val="nil"/>
              <w:bottom w:val="single" w:sz="4" w:space="0" w:color="auto"/>
              <w:right w:val="single" w:sz="4" w:space="0" w:color="auto"/>
            </w:tcBorders>
            <w:shd w:val="clear" w:color="auto" w:fill="auto"/>
            <w:noWrap/>
            <w:vAlign w:val="center"/>
          </w:tcPr>
          <w:p w:rsidR="00F93A86" w:rsidRPr="00F93A86" w:rsidRDefault="00F93A86" w:rsidP="00F93A86">
            <w:pPr>
              <w:spacing w:before="0" w:after="0"/>
              <w:jc w:val="center"/>
              <w:rPr>
                <w:rFonts w:ascii="Calibri" w:hAnsi="Calibri"/>
                <w:color w:val="000000"/>
                <w:sz w:val="18"/>
              </w:rPr>
            </w:pPr>
            <w:r w:rsidRPr="00F93A86">
              <w:rPr>
                <w:rFonts w:ascii="Calibri" w:hAnsi="Calibri"/>
                <w:color w:val="000000"/>
                <w:sz w:val="18"/>
              </w:rPr>
              <w:t>1475</w:t>
            </w:r>
          </w:p>
        </w:tc>
        <w:tc>
          <w:tcPr>
            <w:tcW w:w="1843" w:type="dxa"/>
            <w:tcBorders>
              <w:top w:val="nil"/>
              <w:left w:val="nil"/>
              <w:bottom w:val="single" w:sz="4" w:space="0" w:color="auto"/>
              <w:right w:val="single" w:sz="4" w:space="0" w:color="auto"/>
            </w:tcBorders>
            <w:shd w:val="clear" w:color="auto" w:fill="auto"/>
            <w:noWrap/>
            <w:vAlign w:val="center"/>
          </w:tcPr>
          <w:p w:rsidR="00F93A86" w:rsidRPr="00F93A86" w:rsidRDefault="00F93A86" w:rsidP="00F93A86">
            <w:pPr>
              <w:spacing w:before="0" w:after="0"/>
              <w:jc w:val="center"/>
              <w:rPr>
                <w:rFonts w:ascii="Calibri" w:hAnsi="Calibri"/>
                <w:color w:val="000000"/>
                <w:sz w:val="18"/>
              </w:rPr>
            </w:pPr>
            <w:r w:rsidRPr="00F93A86">
              <w:rPr>
                <w:rFonts w:ascii="Calibri" w:hAnsi="Calibri"/>
                <w:color w:val="000000"/>
                <w:sz w:val="18"/>
              </w:rPr>
              <w:t>54</w:t>
            </w:r>
          </w:p>
        </w:tc>
        <w:tc>
          <w:tcPr>
            <w:tcW w:w="1559" w:type="dxa"/>
            <w:tcBorders>
              <w:top w:val="nil"/>
              <w:left w:val="nil"/>
              <w:bottom w:val="single" w:sz="4" w:space="0" w:color="auto"/>
              <w:right w:val="single" w:sz="4" w:space="0" w:color="auto"/>
            </w:tcBorders>
            <w:shd w:val="clear" w:color="auto" w:fill="auto"/>
            <w:noWrap/>
            <w:vAlign w:val="center"/>
          </w:tcPr>
          <w:p w:rsidR="00F93A86" w:rsidRPr="00F93A86" w:rsidRDefault="00F93A86" w:rsidP="00F93A86">
            <w:pPr>
              <w:spacing w:before="0" w:after="0"/>
              <w:jc w:val="center"/>
              <w:rPr>
                <w:rFonts w:ascii="Calibri" w:hAnsi="Calibri"/>
                <w:color w:val="000000"/>
                <w:sz w:val="18"/>
              </w:rPr>
            </w:pPr>
            <w:r w:rsidRPr="00F93A86">
              <w:rPr>
                <w:rFonts w:ascii="Calibri" w:hAnsi="Calibri"/>
                <w:color w:val="000000"/>
                <w:sz w:val="18"/>
              </w:rPr>
              <w:t>227</w:t>
            </w:r>
          </w:p>
        </w:tc>
        <w:tc>
          <w:tcPr>
            <w:tcW w:w="1134" w:type="dxa"/>
            <w:tcBorders>
              <w:top w:val="nil"/>
              <w:left w:val="nil"/>
              <w:bottom w:val="single" w:sz="4" w:space="0" w:color="auto"/>
              <w:right w:val="single" w:sz="4" w:space="0" w:color="auto"/>
            </w:tcBorders>
            <w:shd w:val="clear" w:color="auto" w:fill="auto"/>
            <w:noWrap/>
            <w:vAlign w:val="center"/>
          </w:tcPr>
          <w:p w:rsidR="00F93A86" w:rsidRPr="00F93A86" w:rsidRDefault="00F93A86" w:rsidP="00F93A86">
            <w:pPr>
              <w:spacing w:before="0" w:after="0"/>
              <w:jc w:val="center"/>
              <w:rPr>
                <w:rFonts w:ascii="Calibri" w:hAnsi="Calibri"/>
                <w:color w:val="000000"/>
                <w:sz w:val="18"/>
              </w:rPr>
            </w:pPr>
            <w:r w:rsidRPr="00F93A86">
              <w:rPr>
                <w:rFonts w:ascii="Calibri" w:hAnsi="Calibri"/>
                <w:color w:val="000000"/>
                <w:sz w:val="18"/>
              </w:rPr>
              <w:t>1645</w:t>
            </w:r>
          </w:p>
        </w:tc>
      </w:tr>
      <w:tr w:rsidR="00F93A86" w:rsidRPr="00F93A86" w:rsidTr="00F93A86">
        <w:trPr>
          <w:trHeight w:val="375"/>
        </w:trPr>
        <w:tc>
          <w:tcPr>
            <w:tcW w:w="2567" w:type="dxa"/>
            <w:tcBorders>
              <w:top w:val="nil"/>
              <w:left w:val="single" w:sz="4" w:space="0" w:color="auto"/>
              <w:bottom w:val="single" w:sz="4" w:space="0" w:color="auto"/>
              <w:right w:val="single" w:sz="4" w:space="0" w:color="auto"/>
            </w:tcBorders>
            <w:shd w:val="clear" w:color="auto" w:fill="auto"/>
          </w:tcPr>
          <w:p w:rsidR="00F93A86" w:rsidRPr="00F93A86" w:rsidRDefault="00F93A86" w:rsidP="00F93A86">
            <w:pPr>
              <w:spacing w:before="0" w:after="0"/>
              <w:rPr>
                <w:color w:val="000000"/>
                <w:sz w:val="18"/>
              </w:rPr>
            </w:pPr>
            <w:r w:rsidRPr="00F93A86">
              <w:rPr>
                <w:color w:val="000000"/>
                <w:sz w:val="18"/>
              </w:rPr>
              <w:t>7. с.Шереметьевское</w:t>
            </w:r>
          </w:p>
        </w:tc>
        <w:tc>
          <w:tcPr>
            <w:tcW w:w="850" w:type="dxa"/>
            <w:tcBorders>
              <w:top w:val="nil"/>
              <w:left w:val="nil"/>
              <w:bottom w:val="single" w:sz="4" w:space="0" w:color="auto"/>
              <w:right w:val="single" w:sz="4" w:space="0" w:color="auto"/>
            </w:tcBorders>
            <w:shd w:val="clear" w:color="auto" w:fill="auto"/>
            <w:noWrap/>
            <w:vAlign w:val="center"/>
          </w:tcPr>
          <w:p w:rsidR="00F93A86" w:rsidRPr="00F93A86" w:rsidRDefault="00F93A86" w:rsidP="00F93A86">
            <w:pPr>
              <w:spacing w:before="0" w:after="0"/>
              <w:jc w:val="center"/>
              <w:rPr>
                <w:rFonts w:ascii="Calibri" w:hAnsi="Calibri"/>
                <w:color w:val="000000"/>
                <w:sz w:val="18"/>
              </w:rPr>
            </w:pPr>
            <w:r w:rsidRPr="00F93A86">
              <w:rPr>
                <w:rFonts w:ascii="Calibri" w:hAnsi="Calibri"/>
                <w:color w:val="000000"/>
                <w:sz w:val="18"/>
              </w:rPr>
              <w:t>596</w:t>
            </w:r>
          </w:p>
        </w:tc>
        <w:tc>
          <w:tcPr>
            <w:tcW w:w="993" w:type="dxa"/>
            <w:tcBorders>
              <w:top w:val="nil"/>
              <w:left w:val="nil"/>
              <w:bottom w:val="single" w:sz="4" w:space="0" w:color="auto"/>
              <w:right w:val="single" w:sz="4" w:space="0" w:color="auto"/>
            </w:tcBorders>
            <w:shd w:val="clear" w:color="auto" w:fill="auto"/>
            <w:noWrap/>
            <w:vAlign w:val="center"/>
          </w:tcPr>
          <w:p w:rsidR="00F93A86" w:rsidRPr="00F93A86" w:rsidRDefault="00F93A86" w:rsidP="00F93A86">
            <w:pPr>
              <w:spacing w:before="0" w:after="0"/>
              <w:jc w:val="center"/>
              <w:rPr>
                <w:rFonts w:ascii="Calibri" w:hAnsi="Calibri"/>
                <w:color w:val="000000"/>
                <w:sz w:val="18"/>
              </w:rPr>
            </w:pPr>
            <w:r w:rsidRPr="00F93A86">
              <w:rPr>
                <w:rFonts w:ascii="Calibri" w:hAnsi="Calibri"/>
                <w:color w:val="000000"/>
                <w:sz w:val="18"/>
              </w:rPr>
              <w:t>620</w:t>
            </w:r>
          </w:p>
        </w:tc>
        <w:tc>
          <w:tcPr>
            <w:tcW w:w="992" w:type="dxa"/>
            <w:tcBorders>
              <w:top w:val="nil"/>
              <w:left w:val="nil"/>
              <w:bottom w:val="single" w:sz="4" w:space="0" w:color="auto"/>
              <w:right w:val="single" w:sz="4" w:space="0" w:color="auto"/>
            </w:tcBorders>
            <w:shd w:val="clear" w:color="auto" w:fill="auto"/>
            <w:noWrap/>
            <w:vAlign w:val="center"/>
          </w:tcPr>
          <w:p w:rsidR="00F93A86" w:rsidRPr="00F93A86" w:rsidRDefault="00F93A86" w:rsidP="00F93A86">
            <w:pPr>
              <w:spacing w:before="0" w:after="0"/>
              <w:jc w:val="center"/>
              <w:rPr>
                <w:rFonts w:ascii="Calibri" w:hAnsi="Calibri"/>
                <w:color w:val="000000"/>
                <w:sz w:val="18"/>
              </w:rPr>
            </w:pPr>
            <w:r w:rsidRPr="00F93A86">
              <w:rPr>
                <w:rFonts w:ascii="Calibri" w:hAnsi="Calibri"/>
                <w:color w:val="000000"/>
                <w:sz w:val="18"/>
              </w:rPr>
              <w:t>710</w:t>
            </w:r>
          </w:p>
        </w:tc>
        <w:tc>
          <w:tcPr>
            <w:tcW w:w="1843" w:type="dxa"/>
            <w:tcBorders>
              <w:top w:val="nil"/>
              <w:left w:val="nil"/>
              <w:bottom w:val="single" w:sz="4" w:space="0" w:color="auto"/>
              <w:right w:val="single" w:sz="4" w:space="0" w:color="auto"/>
            </w:tcBorders>
            <w:shd w:val="clear" w:color="auto" w:fill="auto"/>
            <w:noWrap/>
            <w:vAlign w:val="center"/>
          </w:tcPr>
          <w:p w:rsidR="00F93A86" w:rsidRPr="00F93A86" w:rsidRDefault="00F93A86" w:rsidP="00F93A86">
            <w:pPr>
              <w:spacing w:before="0" w:after="0"/>
              <w:jc w:val="center"/>
              <w:rPr>
                <w:rFonts w:ascii="Calibri" w:hAnsi="Calibri"/>
                <w:color w:val="000000"/>
                <w:sz w:val="18"/>
              </w:rPr>
            </w:pPr>
            <w:r w:rsidRPr="00F93A86">
              <w:rPr>
                <w:rFonts w:ascii="Calibri" w:hAnsi="Calibri"/>
                <w:color w:val="000000"/>
                <w:sz w:val="18"/>
              </w:rPr>
              <w:t>24</w:t>
            </w:r>
          </w:p>
        </w:tc>
        <w:tc>
          <w:tcPr>
            <w:tcW w:w="1559" w:type="dxa"/>
            <w:tcBorders>
              <w:top w:val="nil"/>
              <w:left w:val="nil"/>
              <w:bottom w:val="single" w:sz="4" w:space="0" w:color="auto"/>
              <w:right w:val="single" w:sz="4" w:space="0" w:color="auto"/>
            </w:tcBorders>
            <w:shd w:val="clear" w:color="auto" w:fill="auto"/>
            <w:noWrap/>
            <w:vAlign w:val="center"/>
          </w:tcPr>
          <w:p w:rsidR="00F93A86" w:rsidRPr="00F93A86" w:rsidRDefault="00F93A86" w:rsidP="00F93A86">
            <w:pPr>
              <w:spacing w:before="0" w:after="0"/>
              <w:jc w:val="center"/>
              <w:rPr>
                <w:rFonts w:ascii="Calibri" w:hAnsi="Calibri"/>
                <w:color w:val="000000"/>
                <w:sz w:val="18"/>
              </w:rPr>
            </w:pPr>
            <w:r w:rsidRPr="00F93A86">
              <w:rPr>
                <w:rFonts w:ascii="Calibri" w:hAnsi="Calibri"/>
                <w:color w:val="000000"/>
                <w:sz w:val="18"/>
              </w:rPr>
              <w:t>114</w:t>
            </w:r>
          </w:p>
        </w:tc>
        <w:tc>
          <w:tcPr>
            <w:tcW w:w="1134" w:type="dxa"/>
            <w:tcBorders>
              <w:top w:val="nil"/>
              <w:left w:val="nil"/>
              <w:bottom w:val="single" w:sz="4" w:space="0" w:color="auto"/>
              <w:right w:val="single" w:sz="4" w:space="0" w:color="auto"/>
            </w:tcBorders>
            <w:shd w:val="clear" w:color="auto" w:fill="auto"/>
            <w:noWrap/>
            <w:vAlign w:val="center"/>
          </w:tcPr>
          <w:p w:rsidR="00F93A86" w:rsidRPr="00F93A86" w:rsidRDefault="00F93A86" w:rsidP="00F93A86">
            <w:pPr>
              <w:spacing w:before="0" w:after="0"/>
              <w:jc w:val="center"/>
              <w:rPr>
                <w:rFonts w:ascii="Calibri" w:hAnsi="Calibri"/>
                <w:color w:val="000000"/>
                <w:sz w:val="18"/>
              </w:rPr>
            </w:pPr>
            <w:r w:rsidRPr="00F93A86">
              <w:rPr>
                <w:rFonts w:ascii="Calibri" w:hAnsi="Calibri"/>
                <w:color w:val="000000"/>
                <w:sz w:val="18"/>
              </w:rPr>
              <w:t>796</w:t>
            </w:r>
          </w:p>
        </w:tc>
      </w:tr>
      <w:tr w:rsidR="00F93A86" w:rsidRPr="00F93A86" w:rsidTr="00F93A86">
        <w:trPr>
          <w:trHeight w:val="272"/>
        </w:trPr>
        <w:tc>
          <w:tcPr>
            <w:tcW w:w="2567" w:type="dxa"/>
            <w:tcBorders>
              <w:top w:val="nil"/>
              <w:left w:val="single" w:sz="4" w:space="0" w:color="auto"/>
              <w:bottom w:val="single" w:sz="4" w:space="0" w:color="auto"/>
              <w:right w:val="single" w:sz="4" w:space="0" w:color="auto"/>
            </w:tcBorders>
            <w:shd w:val="clear" w:color="auto" w:fill="auto"/>
          </w:tcPr>
          <w:p w:rsidR="00F93A86" w:rsidRPr="00F93A86" w:rsidRDefault="00F93A86" w:rsidP="00F93A86">
            <w:pPr>
              <w:spacing w:before="0" w:after="0"/>
              <w:jc w:val="left"/>
              <w:rPr>
                <w:b/>
                <w:bCs/>
                <w:color w:val="000000"/>
                <w:sz w:val="18"/>
              </w:rPr>
            </w:pPr>
            <w:r w:rsidRPr="00F93A86">
              <w:rPr>
                <w:b/>
                <w:bCs/>
                <w:color w:val="000000"/>
                <w:sz w:val="18"/>
              </w:rPr>
              <w:t>Итого по Ванновскому сельскому поселению</w:t>
            </w:r>
          </w:p>
        </w:tc>
        <w:tc>
          <w:tcPr>
            <w:tcW w:w="850" w:type="dxa"/>
            <w:tcBorders>
              <w:top w:val="nil"/>
              <w:left w:val="nil"/>
              <w:bottom w:val="single" w:sz="4" w:space="0" w:color="auto"/>
              <w:right w:val="single" w:sz="4" w:space="0" w:color="auto"/>
            </w:tcBorders>
            <w:shd w:val="clear" w:color="auto" w:fill="auto"/>
            <w:noWrap/>
            <w:vAlign w:val="bottom"/>
          </w:tcPr>
          <w:p w:rsidR="00F93A86" w:rsidRPr="00F93A86" w:rsidRDefault="00F93A86" w:rsidP="00F93A86">
            <w:pPr>
              <w:spacing w:before="0" w:after="0"/>
              <w:jc w:val="right"/>
              <w:rPr>
                <w:rFonts w:ascii="Calibri" w:hAnsi="Calibri"/>
                <w:b/>
                <w:bCs/>
                <w:color w:val="000000"/>
                <w:sz w:val="18"/>
              </w:rPr>
            </w:pPr>
            <w:r w:rsidRPr="00F93A86">
              <w:rPr>
                <w:rFonts w:ascii="Calibri" w:hAnsi="Calibri"/>
                <w:b/>
                <w:bCs/>
                <w:color w:val="000000"/>
                <w:sz w:val="18"/>
              </w:rPr>
              <w:t>5587</w:t>
            </w:r>
          </w:p>
        </w:tc>
        <w:tc>
          <w:tcPr>
            <w:tcW w:w="993" w:type="dxa"/>
            <w:tcBorders>
              <w:top w:val="nil"/>
              <w:left w:val="nil"/>
              <w:bottom w:val="single" w:sz="4" w:space="0" w:color="auto"/>
              <w:right w:val="single" w:sz="4" w:space="0" w:color="auto"/>
            </w:tcBorders>
            <w:shd w:val="clear" w:color="auto" w:fill="auto"/>
            <w:noWrap/>
            <w:vAlign w:val="bottom"/>
          </w:tcPr>
          <w:p w:rsidR="00F93A86" w:rsidRPr="00F93A86" w:rsidRDefault="00F93A86" w:rsidP="00F93A86">
            <w:pPr>
              <w:spacing w:before="0" w:after="0"/>
              <w:jc w:val="right"/>
              <w:rPr>
                <w:rFonts w:ascii="Calibri" w:hAnsi="Calibri"/>
                <w:b/>
                <w:bCs/>
                <w:color w:val="000000"/>
                <w:sz w:val="18"/>
              </w:rPr>
            </w:pPr>
            <w:r w:rsidRPr="00F93A86">
              <w:rPr>
                <w:rFonts w:ascii="Calibri" w:hAnsi="Calibri"/>
                <w:b/>
                <w:bCs/>
                <w:color w:val="000000"/>
                <w:sz w:val="18"/>
              </w:rPr>
              <w:t>5780</w:t>
            </w:r>
          </w:p>
        </w:tc>
        <w:tc>
          <w:tcPr>
            <w:tcW w:w="992" w:type="dxa"/>
            <w:tcBorders>
              <w:top w:val="nil"/>
              <w:left w:val="nil"/>
              <w:bottom w:val="single" w:sz="4" w:space="0" w:color="auto"/>
              <w:right w:val="single" w:sz="4" w:space="0" w:color="auto"/>
            </w:tcBorders>
            <w:shd w:val="clear" w:color="auto" w:fill="auto"/>
            <w:noWrap/>
            <w:vAlign w:val="bottom"/>
          </w:tcPr>
          <w:p w:rsidR="00F93A86" w:rsidRPr="00F93A86" w:rsidRDefault="00F93A86" w:rsidP="00F93A86">
            <w:pPr>
              <w:spacing w:before="0" w:after="0"/>
              <w:jc w:val="right"/>
              <w:rPr>
                <w:rFonts w:ascii="Calibri" w:hAnsi="Calibri"/>
                <w:b/>
                <w:bCs/>
                <w:color w:val="000000"/>
                <w:sz w:val="18"/>
              </w:rPr>
            </w:pPr>
            <w:r w:rsidRPr="00F93A86">
              <w:rPr>
                <w:rFonts w:ascii="Calibri" w:hAnsi="Calibri"/>
                <w:b/>
                <w:bCs/>
                <w:color w:val="000000"/>
                <w:sz w:val="18"/>
              </w:rPr>
              <w:t>6303</w:t>
            </w:r>
          </w:p>
        </w:tc>
        <w:tc>
          <w:tcPr>
            <w:tcW w:w="1843" w:type="dxa"/>
            <w:tcBorders>
              <w:top w:val="nil"/>
              <w:left w:val="nil"/>
              <w:bottom w:val="single" w:sz="4" w:space="0" w:color="auto"/>
              <w:right w:val="single" w:sz="4" w:space="0" w:color="auto"/>
            </w:tcBorders>
            <w:shd w:val="clear" w:color="auto" w:fill="auto"/>
            <w:noWrap/>
            <w:vAlign w:val="bottom"/>
          </w:tcPr>
          <w:p w:rsidR="00F93A86" w:rsidRPr="00F93A86" w:rsidRDefault="00F93A86" w:rsidP="00F93A86">
            <w:pPr>
              <w:spacing w:before="0" w:after="0"/>
              <w:jc w:val="right"/>
              <w:rPr>
                <w:rFonts w:ascii="Calibri" w:hAnsi="Calibri"/>
                <w:b/>
                <w:bCs/>
                <w:color w:val="000000"/>
                <w:sz w:val="18"/>
              </w:rPr>
            </w:pPr>
            <w:r w:rsidRPr="00F93A86">
              <w:rPr>
                <w:rFonts w:ascii="Calibri" w:hAnsi="Calibri"/>
                <w:b/>
                <w:bCs/>
                <w:color w:val="000000"/>
                <w:sz w:val="18"/>
              </w:rPr>
              <w:t>193</w:t>
            </w:r>
          </w:p>
        </w:tc>
        <w:tc>
          <w:tcPr>
            <w:tcW w:w="1559" w:type="dxa"/>
            <w:tcBorders>
              <w:top w:val="nil"/>
              <w:left w:val="nil"/>
              <w:bottom w:val="single" w:sz="4" w:space="0" w:color="auto"/>
              <w:right w:val="single" w:sz="4" w:space="0" w:color="auto"/>
            </w:tcBorders>
            <w:shd w:val="clear" w:color="auto" w:fill="auto"/>
            <w:noWrap/>
            <w:vAlign w:val="bottom"/>
          </w:tcPr>
          <w:p w:rsidR="00F93A86" w:rsidRPr="00F93A86" w:rsidRDefault="00F93A86" w:rsidP="00F93A86">
            <w:pPr>
              <w:spacing w:before="0" w:after="0"/>
              <w:jc w:val="right"/>
              <w:rPr>
                <w:rFonts w:ascii="Calibri" w:hAnsi="Calibri"/>
                <w:b/>
                <w:bCs/>
                <w:color w:val="000000"/>
                <w:sz w:val="18"/>
              </w:rPr>
            </w:pPr>
            <w:r w:rsidRPr="00F93A86">
              <w:rPr>
                <w:rFonts w:ascii="Calibri" w:hAnsi="Calibri"/>
                <w:b/>
                <w:bCs/>
                <w:color w:val="000000"/>
                <w:sz w:val="18"/>
              </w:rPr>
              <w:t>716</w:t>
            </w:r>
          </w:p>
        </w:tc>
        <w:tc>
          <w:tcPr>
            <w:tcW w:w="1134" w:type="dxa"/>
            <w:tcBorders>
              <w:top w:val="nil"/>
              <w:left w:val="nil"/>
              <w:bottom w:val="single" w:sz="4" w:space="0" w:color="auto"/>
              <w:right w:val="single" w:sz="4" w:space="0" w:color="auto"/>
            </w:tcBorders>
            <w:shd w:val="clear" w:color="auto" w:fill="auto"/>
            <w:noWrap/>
            <w:vAlign w:val="bottom"/>
          </w:tcPr>
          <w:p w:rsidR="00F93A86" w:rsidRPr="00F93A86" w:rsidRDefault="00F93A86" w:rsidP="00F93A86">
            <w:pPr>
              <w:spacing w:before="0" w:after="0"/>
              <w:jc w:val="right"/>
              <w:rPr>
                <w:rFonts w:ascii="Calibri" w:hAnsi="Calibri"/>
                <w:b/>
                <w:bCs/>
                <w:color w:val="000000"/>
                <w:sz w:val="18"/>
              </w:rPr>
            </w:pPr>
            <w:r w:rsidRPr="00F93A86">
              <w:rPr>
                <w:rFonts w:ascii="Calibri" w:hAnsi="Calibri"/>
                <w:b/>
                <w:bCs/>
                <w:color w:val="000000"/>
                <w:sz w:val="18"/>
              </w:rPr>
              <w:t>6864</w:t>
            </w:r>
          </w:p>
        </w:tc>
      </w:tr>
    </w:tbl>
    <w:p w:rsidR="00F93A86" w:rsidRPr="00F93A86" w:rsidRDefault="00F93A86" w:rsidP="0058237C">
      <w:pPr>
        <w:tabs>
          <w:tab w:val="left" w:pos="4453"/>
        </w:tabs>
        <w:spacing w:before="0" w:after="0"/>
        <w:ind w:firstLine="709"/>
        <w:rPr>
          <w:bCs/>
          <w:highlight w:val="yellow"/>
          <w:lang w:eastAsia="ar-SA"/>
        </w:rPr>
      </w:pPr>
      <w:r w:rsidRPr="00F93A86">
        <w:rPr>
          <w:bCs/>
          <w:lang w:eastAsia="ar-SA"/>
        </w:rPr>
        <w:t xml:space="preserve">* </w:t>
      </w:r>
      <w:r w:rsidRPr="00F93A86">
        <w:rPr>
          <w:rFonts w:eastAsia="Arial Unicode MS" w:cs="Tahoma"/>
        </w:rPr>
        <w:t xml:space="preserve">При расчете перспективной численности с.Ванновское приняты данные генерального плана с.Ванновское, выполненного в 2008 году. Согласно данному генеральному плану, численность существующего населения по состоянию на 01.01.2006 г. составила 1932 человека. </w:t>
      </w:r>
      <w:r w:rsidRPr="00F93A86">
        <w:rPr>
          <w:lang w:eastAsia="ar-SA"/>
        </w:rPr>
        <w:t>Перспективная численность населения с.Ванновское была рассчитана по статистическому методу учета естественного и миграционного прироста и составила на первую очередь – 2000 человек, на срок генерального плана – 2100 человек, на долгосрочную перспективу – 2250 человек.</w:t>
      </w:r>
    </w:p>
    <w:p w:rsidR="00F93A86" w:rsidRPr="00F93A86" w:rsidRDefault="00F93A86" w:rsidP="00F93A86">
      <w:pPr>
        <w:spacing w:before="0" w:after="0"/>
        <w:ind w:firstLine="709"/>
        <w:rPr>
          <w:rFonts w:eastAsia="Arial Unicode MS" w:cs="Tahoma"/>
        </w:rPr>
      </w:pPr>
      <w:r w:rsidRPr="00F93A86">
        <w:rPr>
          <w:rFonts w:eastAsia="Arial Unicode MS" w:cs="Tahoma"/>
        </w:rPr>
        <w:t>Прогнозный расчет численности населения показывает  вероятное увеличение численности населения, обусловленное, прежде всего высоким миграционным приростом, а также увеличением рождаемости и снижением смертности.</w:t>
      </w:r>
    </w:p>
    <w:p w:rsidR="00F93A86" w:rsidRPr="00F93A86" w:rsidRDefault="00F93A86" w:rsidP="00F93A86">
      <w:pPr>
        <w:widowControl w:val="0"/>
        <w:suppressAutoHyphens/>
        <w:spacing w:before="0" w:after="0"/>
        <w:ind w:firstLine="709"/>
        <w:rPr>
          <w:rFonts w:eastAsia="Arial Unicode MS" w:cs="Tahoma"/>
        </w:rPr>
      </w:pPr>
      <w:r w:rsidRPr="00F93A86">
        <w:rPr>
          <w:rFonts w:eastAsia="Arial Unicode MS" w:cs="Tahoma"/>
        </w:rPr>
        <w:t xml:space="preserve">В расчёте численности населения Ванновского сельского поселения и его населенных пунктов на долгосрочную перспективу заложены прогнозные параметры  </w:t>
      </w:r>
      <w:smartTag w:uri="urn:schemas-microsoft-com:office:smarttags" w:element="metricconverter">
        <w:smartTagPr>
          <w:attr w:name="ProductID" w:val="2029 г"/>
        </w:smartTagPr>
        <w:r w:rsidRPr="00F93A86">
          <w:rPr>
            <w:rFonts w:eastAsia="Arial Unicode MS" w:cs="Tahoma"/>
          </w:rPr>
          <w:t>2029 г</w:t>
        </w:r>
      </w:smartTag>
      <w:r w:rsidRPr="00F93A86">
        <w:rPr>
          <w:rFonts w:eastAsia="Arial Unicode MS" w:cs="Tahoma"/>
        </w:rPr>
        <w:t>. Численность населения муниципального образования к 2044 году может составить 6 864 человека</w:t>
      </w:r>
      <w:r w:rsidRPr="00F93A86">
        <w:rPr>
          <w:rFonts w:eastAsia="Arial Unicode MS" w:cs="Tahoma"/>
          <w:color w:val="548DD4"/>
        </w:rPr>
        <w:t>.</w:t>
      </w:r>
    </w:p>
    <w:p w:rsidR="00F93A86" w:rsidRPr="00F93A86" w:rsidRDefault="00F93A86" w:rsidP="00F93A86">
      <w:pPr>
        <w:widowControl w:val="0"/>
        <w:suppressAutoHyphens/>
        <w:spacing w:before="0" w:after="0"/>
        <w:ind w:firstLine="709"/>
        <w:rPr>
          <w:rFonts w:eastAsia="Arial Unicode MS" w:cs="Tahoma"/>
        </w:rPr>
      </w:pPr>
      <w:r w:rsidRPr="00F93A86">
        <w:rPr>
          <w:rFonts w:eastAsia="Arial Unicode MS" w:cs="Tahoma"/>
        </w:rPr>
        <w:t>В связи с недостатком территорий в границах хутора Северокубанского, необходимых для дальнейшего развития жилой зоны, проектом генерального плана предполагается, что к расчетному  сроку (2029 году) население проживающее в зонах негативного воздействия (57 человек) будет переселено в с.Ванновское, а часть прирастающего населения (75 человек) буде размещено на территории х.Красный Зеленчук.</w:t>
      </w:r>
    </w:p>
    <w:p w:rsidR="00F93A86" w:rsidRPr="00F93A86" w:rsidRDefault="00F93A86" w:rsidP="00F93A86">
      <w:pPr>
        <w:widowControl w:val="0"/>
        <w:suppressAutoHyphens/>
        <w:spacing w:before="0" w:after="0"/>
        <w:ind w:firstLine="709"/>
        <w:rPr>
          <w:rFonts w:eastAsia="Arial Unicode MS" w:cs="Tahoma"/>
        </w:rPr>
      </w:pPr>
      <w:r w:rsidRPr="00F93A86">
        <w:rPr>
          <w:rFonts w:eastAsia="Arial Unicode MS" w:cs="Tahoma"/>
        </w:rPr>
        <w:t>Такого рода перераспределение населения по территории поселения обусловлено:</w:t>
      </w:r>
    </w:p>
    <w:p w:rsidR="00F93A86" w:rsidRPr="00F93A86" w:rsidRDefault="00F93A86" w:rsidP="00F93A86">
      <w:pPr>
        <w:widowControl w:val="0"/>
        <w:suppressAutoHyphens/>
        <w:spacing w:before="0" w:after="0"/>
        <w:ind w:firstLine="709"/>
        <w:rPr>
          <w:rFonts w:eastAsia="Arial Unicode MS" w:cs="Tahoma"/>
        </w:rPr>
      </w:pPr>
      <w:r w:rsidRPr="00F93A86">
        <w:rPr>
          <w:rFonts w:eastAsia="Arial Unicode MS" w:cs="Tahoma"/>
        </w:rPr>
        <w:t>- существующей системой расселения и структурой размещения населенных пунктов сельского поселения,</w:t>
      </w:r>
    </w:p>
    <w:p w:rsidR="00F93A86" w:rsidRPr="00F93A86" w:rsidRDefault="00F93A86" w:rsidP="00F93A86">
      <w:pPr>
        <w:widowControl w:val="0"/>
        <w:suppressAutoHyphens/>
        <w:spacing w:before="0" w:after="0"/>
        <w:ind w:firstLine="709"/>
        <w:rPr>
          <w:rFonts w:eastAsia="Arial Unicode MS" w:cs="Tahoma"/>
        </w:rPr>
      </w:pPr>
      <w:r w:rsidRPr="00F93A86">
        <w:rPr>
          <w:rFonts w:eastAsia="Arial Unicode MS" w:cs="Tahoma"/>
        </w:rPr>
        <w:t>- наличием свободных территорий в границах населенных пунктов.</w:t>
      </w:r>
    </w:p>
    <w:p w:rsidR="00F93A86" w:rsidRDefault="00F93A86" w:rsidP="00F93A86">
      <w:pPr>
        <w:widowControl w:val="0"/>
        <w:suppressAutoHyphens/>
        <w:spacing w:before="0" w:after="0"/>
        <w:ind w:firstLine="709"/>
        <w:rPr>
          <w:rFonts w:eastAsia="Arial Unicode MS" w:cs="Tahoma"/>
        </w:rPr>
      </w:pPr>
      <w:r w:rsidRPr="00F93A86">
        <w:rPr>
          <w:rFonts w:eastAsia="Arial Unicode MS" w:cs="Tahoma"/>
        </w:rPr>
        <w:t xml:space="preserve">Таким образом, с учетом вышеизложенного перспективная численность населения с.Ванновского и х.Красный Зеленчук за счет внутренней миграции населения увеличится до 2157 человек и 291 человека соответственно. В таблице </w:t>
      </w:r>
      <w:r w:rsidR="0058237C">
        <w:rPr>
          <w:rFonts w:eastAsia="Arial Unicode MS" w:cs="Tahoma"/>
        </w:rPr>
        <w:t>1.2.3</w:t>
      </w:r>
      <w:r w:rsidRPr="00F93A86">
        <w:rPr>
          <w:rFonts w:eastAsia="Arial Unicode MS" w:cs="Tahoma"/>
        </w:rPr>
        <w:t xml:space="preserve"> представлены итоговая перспективная численность населения к расчетному сроку генерального плана.</w:t>
      </w:r>
    </w:p>
    <w:p w:rsidR="0058237C" w:rsidRDefault="0058237C" w:rsidP="00F93A86">
      <w:pPr>
        <w:widowControl w:val="0"/>
        <w:suppressAutoHyphens/>
        <w:spacing w:before="0" w:after="0"/>
        <w:ind w:firstLine="709"/>
        <w:rPr>
          <w:rFonts w:eastAsia="Arial Unicode MS" w:cs="Tahoma"/>
        </w:rPr>
      </w:pPr>
    </w:p>
    <w:p w:rsidR="0058237C" w:rsidRDefault="0058237C" w:rsidP="00F93A86">
      <w:pPr>
        <w:widowControl w:val="0"/>
        <w:suppressAutoHyphens/>
        <w:spacing w:before="0" w:after="0"/>
        <w:ind w:firstLine="709"/>
        <w:rPr>
          <w:rFonts w:eastAsia="Arial Unicode MS" w:cs="Tahoma"/>
        </w:rPr>
      </w:pPr>
    </w:p>
    <w:p w:rsidR="0058237C" w:rsidRPr="00F93A86" w:rsidRDefault="0058237C" w:rsidP="00F93A86">
      <w:pPr>
        <w:widowControl w:val="0"/>
        <w:suppressAutoHyphens/>
        <w:spacing w:before="0" w:after="0"/>
        <w:ind w:firstLine="709"/>
        <w:rPr>
          <w:rFonts w:eastAsia="Arial Unicode MS" w:cs="Tahoma"/>
        </w:rPr>
      </w:pPr>
    </w:p>
    <w:p w:rsidR="00F93A86" w:rsidRPr="00F93A86" w:rsidRDefault="00F93A86" w:rsidP="00F93A86">
      <w:pPr>
        <w:widowControl w:val="0"/>
        <w:suppressAutoHyphens/>
        <w:spacing w:before="0" w:after="0"/>
        <w:jc w:val="right"/>
        <w:outlineLvl w:val="8"/>
        <w:rPr>
          <w:rFonts w:eastAsia="Arial Unicode MS" w:cs="Tahoma"/>
          <w:b/>
          <w:szCs w:val="28"/>
        </w:rPr>
      </w:pPr>
      <w:r w:rsidRPr="00F93A86">
        <w:rPr>
          <w:rFonts w:eastAsia="Arial Unicode MS" w:cs="Tahoma"/>
          <w:b/>
          <w:szCs w:val="28"/>
        </w:rPr>
        <w:lastRenderedPageBreak/>
        <w:t>Таблица 1.2.3</w:t>
      </w:r>
    </w:p>
    <w:tbl>
      <w:tblPr>
        <w:tblW w:w="9938" w:type="dxa"/>
        <w:tblInd w:w="93" w:type="dxa"/>
        <w:tblLook w:val="04A0"/>
      </w:tblPr>
      <w:tblGrid>
        <w:gridCol w:w="2850"/>
        <w:gridCol w:w="851"/>
        <w:gridCol w:w="992"/>
        <w:gridCol w:w="992"/>
        <w:gridCol w:w="1843"/>
        <w:gridCol w:w="1418"/>
        <w:gridCol w:w="992"/>
      </w:tblGrid>
      <w:tr w:rsidR="00F93A86" w:rsidRPr="00F93A86" w:rsidTr="00F93A86">
        <w:trPr>
          <w:trHeight w:val="300"/>
        </w:trPr>
        <w:tc>
          <w:tcPr>
            <w:tcW w:w="2850"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F93A86" w:rsidRPr="00F93A86" w:rsidRDefault="00F93A86" w:rsidP="00F93A86">
            <w:pPr>
              <w:spacing w:before="0" w:after="0"/>
              <w:jc w:val="center"/>
              <w:rPr>
                <w:color w:val="000000"/>
              </w:rPr>
            </w:pPr>
            <w:r w:rsidRPr="00F93A86">
              <w:rPr>
                <w:color w:val="000000"/>
              </w:rPr>
              <w:t>Наименование населенного пункта</w:t>
            </w:r>
          </w:p>
        </w:tc>
        <w:tc>
          <w:tcPr>
            <w:tcW w:w="7088" w:type="dxa"/>
            <w:gridSpan w:val="6"/>
            <w:tcBorders>
              <w:top w:val="single" w:sz="4" w:space="0" w:color="auto"/>
              <w:left w:val="nil"/>
              <w:bottom w:val="single" w:sz="4" w:space="0" w:color="auto"/>
              <w:right w:val="single" w:sz="4" w:space="0" w:color="000000"/>
            </w:tcBorders>
            <w:shd w:val="clear" w:color="auto" w:fill="auto"/>
            <w:noWrap/>
            <w:vAlign w:val="bottom"/>
          </w:tcPr>
          <w:p w:rsidR="00F93A86" w:rsidRPr="00F93A86" w:rsidRDefault="00F93A86" w:rsidP="00F93A86">
            <w:pPr>
              <w:spacing w:before="0" w:after="0"/>
              <w:jc w:val="center"/>
              <w:rPr>
                <w:color w:val="000000"/>
              </w:rPr>
            </w:pPr>
            <w:r w:rsidRPr="00F93A86">
              <w:rPr>
                <w:color w:val="000000"/>
              </w:rPr>
              <w:t>Численность населения</w:t>
            </w:r>
          </w:p>
        </w:tc>
      </w:tr>
      <w:tr w:rsidR="00F93A86" w:rsidRPr="00F93A86" w:rsidTr="00F93A86">
        <w:trPr>
          <w:trHeight w:val="611"/>
        </w:trPr>
        <w:tc>
          <w:tcPr>
            <w:tcW w:w="2850" w:type="dxa"/>
            <w:vMerge/>
            <w:tcBorders>
              <w:top w:val="single" w:sz="4" w:space="0" w:color="auto"/>
              <w:left w:val="single" w:sz="4" w:space="0" w:color="auto"/>
              <w:bottom w:val="single" w:sz="4" w:space="0" w:color="000000"/>
              <w:right w:val="single" w:sz="4" w:space="0" w:color="auto"/>
            </w:tcBorders>
            <w:vAlign w:val="center"/>
          </w:tcPr>
          <w:p w:rsidR="00F93A86" w:rsidRPr="00F93A86" w:rsidRDefault="00F93A86" w:rsidP="00F93A86">
            <w:pPr>
              <w:spacing w:before="0" w:after="0"/>
              <w:jc w:val="left"/>
              <w:rPr>
                <w:color w:val="000000"/>
              </w:rPr>
            </w:pPr>
          </w:p>
        </w:tc>
        <w:tc>
          <w:tcPr>
            <w:tcW w:w="851" w:type="dxa"/>
            <w:vMerge w:val="restart"/>
            <w:tcBorders>
              <w:top w:val="nil"/>
              <w:left w:val="single" w:sz="4" w:space="0" w:color="auto"/>
              <w:bottom w:val="single" w:sz="4" w:space="0" w:color="000000"/>
              <w:right w:val="single" w:sz="4" w:space="0" w:color="auto"/>
            </w:tcBorders>
            <w:shd w:val="clear" w:color="auto" w:fill="auto"/>
            <w:textDirection w:val="btLr"/>
            <w:vAlign w:val="center"/>
          </w:tcPr>
          <w:p w:rsidR="00F93A86" w:rsidRPr="00F93A86" w:rsidRDefault="00F93A86" w:rsidP="00F93A86">
            <w:pPr>
              <w:spacing w:before="0" w:after="0"/>
              <w:ind w:left="113" w:right="113"/>
              <w:jc w:val="center"/>
              <w:rPr>
                <w:color w:val="000000"/>
              </w:rPr>
            </w:pPr>
            <w:r w:rsidRPr="00F93A86">
              <w:rPr>
                <w:color w:val="000000"/>
              </w:rPr>
              <w:t>на 01.01.2007 г</w:t>
            </w:r>
          </w:p>
        </w:tc>
        <w:tc>
          <w:tcPr>
            <w:tcW w:w="992" w:type="dxa"/>
            <w:vMerge w:val="restart"/>
            <w:tcBorders>
              <w:top w:val="nil"/>
              <w:left w:val="single" w:sz="4" w:space="0" w:color="auto"/>
              <w:bottom w:val="single" w:sz="4" w:space="0" w:color="000000"/>
              <w:right w:val="single" w:sz="4" w:space="0" w:color="auto"/>
            </w:tcBorders>
            <w:shd w:val="clear" w:color="auto" w:fill="auto"/>
            <w:textDirection w:val="btLr"/>
            <w:vAlign w:val="center"/>
          </w:tcPr>
          <w:p w:rsidR="00F93A86" w:rsidRPr="00F93A86" w:rsidRDefault="00F93A86" w:rsidP="00F93A86">
            <w:pPr>
              <w:spacing w:before="0" w:after="0"/>
              <w:ind w:left="113" w:right="113"/>
              <w:jc w:val="center"/>
              <w:rPr>
                <w:color w:val="000000"/>
              </w:rPr>
            </w:pPr>
            <w:r w:rsidRPr="00F93A86">
              <w:rPr>
                <w:color w:val="000000"/>
              </w:rPr>
              <w:t>на 1 очередь строительства (2019 год)</w:t>
            </w:r>
          </w:p>
        </w:tc>
        <w:tc>
          <w:tcPr>
            <w:tcW w:w="992" w:type="dxa"/>
            <w:vMerge w:val="restart"/>
            <w:tcBorders>
              <w:top w:val="nil"/>
              <w:left w:val="single" w:sz="4" w:space="0" w:color="auto"/>
              <w:bottom w:val="single" w:sz="4" w:space="0" w:color="000000"/>
              <w:right w:val="single" w:sz="4" w:space="0" w:color="auto"/>
            </w:tcBorders>
            <w:shd w:val="clear" w:color="auto" w:fill="auto"/>
            <w:textDirection w:val="btLr"/>
            <w:vAlign w:val="center"/>
          </w:tcPr>
          <w:p w:rsidR="00F93A86" w:rsidRPr="00F93A86" w:rsidRDefault="00F93A86" w:rsidP="00F93A86">
            <w:pPr>
              <w:spacing w:before="0" w:after="0"/>
              <w:ind w:left="113" w:right="113"/>
              <w:jc w:val="center"/>
              <w:rPr>
                <w:color w:val="000000"/>
              </w:rPr>
            </w:pPr>
            <w:r w:rsidRPr="00F93A86">
              <w:rPr>
                <w:color w:val="000000"/>
              </w:rPr>
              <w:t>на расчетный срок                            (2029 год)</w:t>
            </w:r>
          </w:p>
        </w:tc>
        <w:tc>
          <w:tcPr>
            <w:tcW w:w="3261" w:type="dxa"/>
            <w:gridSpan w:val="2"/>
            <w:tcBorders>
              <w:top w:val="single" w:sz="4" w:space="0" w:color="auto"/>
              <w:left w:val="nil"/>
              <w:bottom w:val="single" w:sz="4" w:space="0" w:color="auto"/>
              <w:right w:val="single" w:sz="4" w:space="0" w:color="000000"/>
            </w:tcBorders>
            <w:shd w:val="clear" w:color="auto" w:fill="auto"/>
            <w:vAlign w:val="center"/>
          </w:tcPr>
          <w:p w:rsidR="00F93A86" w:rsidRPr="00F93A86" w:rsidRDefault="00F93A86" w:rsidP="00F93A86">
            <w:pPr>
              <w:spacing w:before="0" w:after="0"/>
              <w:jc w:val="center"/>
              <w:rPr>
                <w:color w:val="000000"/>
              </w:rPr>
            </w:pPr>
            <w:r w:rsidRPr="00F93A86">
              <w:rPr>
                <w:color w:val="000000"/>
              </w:rPr>
              <w:t xml:space="preserve">Прирост населения, </w:t>
            </w:r>
          </w:p>
          <w:p w:rsidR="00F93A86" w:rsidRPr="00F93A86" w:rsidRDefault="00F93A86" w:rsidP="00F93A86">
            <w:pPr>
              <w:spacing w:before="0" w:after="0"/>
              <w:jc w:val="center"/>
              <w:rPr>
                <w:color w:val="000000"/>
              </w:rPr>
            </w:pPr>
            <w:r w:rsidRPr="00F93A86">
              <w:rPr>
                <w:color w:val="000000"/>
              </w:rPr>
              <w:t>человек</w:t>
            </w:r>
          </w:p>
        </w:tc>
        <w:tc>
          <w:tcPr>
            <w:tcW w:w="992" w:type="dxa"/>
            <w:vMerge w:val="restart"/>
            <w:tcBorders>
              <w:top w:val="nil"/>
              <w:left w:val="single" w:sz="4" w:space="0" w:color="auto"/>
              <w:bottom w:val="single" w:sz="4" w:space="0" w:color="000000"/>
              <w:right w:val="single" w:sz="4" w:space="0" w:color="auto"/>
            </w:tcBorders>
            <w:shd w:val="clear" w:color="auto" w:fill="auto"/>
            <w:textDirection w:val="btLr"/>
            <w:vAlign w:val="center"/>
          </w:tcPr>
          <w:p w:rsidR="00F93A86" w:rsidRPr="00F93A86" w:rsidRDefault="00F93A86" w:rsidP="00F93A86">
            <w:pPr>
              <w:spacing w:before="0" w:after="0"/>
              <w:ind w:left="113" w:right="113"/>
              <w:jc w:val="center"/>
              <w:rPr>
                <w:color w:val="000000"/>
              </w:rPr>
            </w:pPr>
            <w:r w:rsidRPr="00F93A86">
              <w:rPr>
                <w:color w:val="000000"/>
              </w:rPr>
              <w:t>на перспективу (2044 год)</w:t>
            </w:r>
          </w:p>
        </w:tc>
      </w:tr>
      <w:tr w:rsidR="00F93A86" w:rsidRPr="00F93A86" w:rsidTr="00F93A86">
        <w:trPr>
          <w:trHeight w:val="705"/>
        </w:trPr>
        <w:tc>
          <w:tcPr>
            <w:tcW w:w="2850" w:type="dxa"/>
            <w:vMerge/>
            <w:tcBorders>
              <w:top w:val="single" w:sz="4" w:space="0" w:color="auto"/>
              <w:left w:val="single" w:sz="4" w:space="0" w:color="auto"/>
              <w:bottom w:val="single" w:sz="4" w:space="0" w:color="000000"/>
              <w:right w:val="single" w:sz="4" w:space="0" w:color="auto"/>
            </w:tcBorders>
            <w:vAlign w:val="center"/>
          </w:tcPr>
          <w:p w:rsidR="00F93A86" w:rsidRPr="00F93A86" w:rsidRDefault="00F93A86" w:rsidP="00F93A86">
            <w:pPr>
              <w:spacing w:before="0" w:after="0"/>
              <w:jc w:val="left"/>
              <w:rPr>
                <w:rFonts w:ascii="Calibri" w:hAnsi="Calibri"/>
                <w:color w:val="000000"/>
              </w:rPr>
            </w:pPr>
          </w:p>
        </w:tc>
        <w:tc>
          <w:tcPr>
            <w:tcW w:w="851" w:type="dxa"/>
            <w:vMerge/>
            <w:tcBorders>
              <w:top w:val="nil"/>
              <w:left w:val="single" w:sz="4" w:space="0" w:color="auto"/>
              <w:bottom w:val="single" w:sz="4" w:space="0" w:color="000000"/>
              <w:right w:val="single" w:sz="4" w:space="0" w:color="auto"/>
            </w:tcBorders>
            <w:vAlign w:val="center"/>
          </w:tcPr>
          <w:p w:rsidR="00F93A86" w:rsidRPr="00F93A86" w:rsidRDefault="00F93A86" w:rsidP="00F93A86">
            <w:pPr>
              <w:spacing w:before="0" w:after="0"/>
              <w:jc w:val="left"/>
              <w:rPr>
                <w:rFonts w:ascii="Calibri" w:hAnsi="Calibri"/>
                <w:color w:val="000000"/>
              </w:rPr>
            </w:pPr>
          </w:p>
        </w:tc>
        <w:tc>
          <w:tcPr>
            <w:tcW w:w="992" w:type="dxa"/>
            <w:vMerge/>
            <w:tcBorders>
              <w:top w:val="nil"/>
              <w:left w:val="single" w:sz="4" w:space="0" w:color="auto"/>
              <w:bottom w:val="single" w:sz="4" w:space="0" w:color="000000"/>
              <w:right w:val="single" w:sz="4" w:space="0" w:color="auto"/>
            </w:tcBorders>
            <w:vAlign w:val="center"/>
          </w:tcPr>
          <w:p w:rsidR="00F93A86" w:rsidRPr="00F93A86" w:rsidRDefault="00F93A86" w:rsidP="00F93A86">
            <w:pPr>
              <w:spacing w:before="0" w:after="0"/>
              <w:jc w:val="left"/>
              <w:rPr>
                <w:rFonts w:ascii="Calibri" w:hAnsi="Calibri"/>
                <w:color w:val="000000"/>
              </w:rPr>
            </w:pPr>
          </w:p>
        </w:tc>
        <w:tc>
          <w:tcPr>
            <w:tcW w:w="992" w:type="dxa"/>
            <w:vMerge/>
            <w:tcBorders>
              <w:top w:val="nil"/>
              <w:left w:val="single" w:sz="4" w:space="0" w:color="auto"/>
              <w:bottom w:val="single" w:sz="4" w:space="0" w:color="000000"/>
              <w:right w:val="single" w:sz="4" w:space="0" w:color="auto"/>
            </w:tcBorders>
            <w:vAlign w:val="center"/>
          </w:tcPr>
          <w:p w:rsidR="00F93A86" w:rsidRPr="00F93A86" w:rsidRDefault="00F93A86" w:rsidP="00F93A86">
            <w:pPr>
              <w:spacing w:before="0" w:after="0"/>
              <w:jc w:val="left"/>
              <w:rPr>
                <w:rFonts w:ascii="Calibri" w:hAnsi="Calibri"/>
                <w:color w:val="000000"/>
              </w:rPr>
            </w:pPr>
          </w:p>
        </w:tc>
        <w:tc>
          <w:tcPr>
            <w:tcW w:w="1843" w:type="dxa"/>
            <w:tcBorders>
              <w:top w:val="nil"/>
              <w:left w:val="nil"/>
              <w:bottom w:val="single" w:sz="4" w:space="0" w:color="auto"/>
              <w:right w:val="single" w:sz="4" w:space="0" w:color="auto"/>
            </w:tcBorders>
            <w:shd w:val="clear" w:color="auto" w:fill="auto"/>
            <w:vAlign w:val="center"/>
          </w:tcPr>
          <w:p w:rsidR="00F93A86" w:rsidRPr="00F93A86" w:rsidRDefault="00F93A86" w:rsidP="00F93A86">
            <w:pPr>
              <w:spacing w:before="0" w:after="0"/>
              <w:jc w:val="center"/>
              <w:rPr>
                <w:color w:val="000000"/>
              </w:rPr>
            </w:pPr>
            <w:r w:rsidRPr="00F93A86">
              <w:rPr>
                <w:color w:val="000000"/>
              </w:rPr>
              <w:t>на 1 очередь строительства</w:t>
            </w:r>
          </w:p>
        </w:tc>
        <w:tc>
          <w:tcPr>
            <w:tcW w:w="1418" w:type="dxa"/>
            <w:tcBorders>
              <w:top w:val="nil"/>
              <w:left w:val="nil"/>
              <w:bottom w:val="single" w:sz="4" w:space="0" w:color="auto"/>
              <w:right w:val="single" w:sz="4" w:space="0" w:color="auto"/>
            </w:tcBorders>
            <w:shd w:val="clear" w:color="auto" w:fill="auto"/>
            <w:vAlign w:val="center"/>
          </w:tcPr>
          <w:p w:rsidR="00F93A86" w:rsidRPr="00F93A86" w:rsidRDefault="00F93A86" w:rsidP="00F93A86">
            <w:pPr>
              <w:spacing w:before="0" w:after="0"/>
              <w:jc w:val="center"/>
              <w:rPr>
                <w:color w:val="000000"/>
              </w:rPr>
            </w:pPr>
            <w:r w:rsidRPr="00F93A86">
              <w:rPr>
                <w:color w:val="000000"/>
              </w:rPr>
              <w:t>на расчетный срок</w:t>
            </w:r>
          </w:p>
        </w:tc>
        <w:tc>
          <w:tcPr>
            <w:tcW w:w="992" w:type="dxa"/>
            <w:vMerge/>
            <w:tcBorders>
              <w:top w:val="nil"/>
              <w:left w:val="single" w:sz="4" w:space="0" w:color="auto"/>
              <w:bottom w:val="single" w:sz="4" w:space="0" w:color="000000"/>
              <w:right w:val="single" w:sz="4" w:space="0" w:color="auto"/>
            </w:tcBorders>
            <w:vAlign w:val="center"/>
          </w:tcPr>
          <w:p w:rsidR="00F93A86" w:rsidRPr="00F93A86" w:rsidRDefault="00F93A86" w:rsidP="00F93A86">
            <w:pPr>
              <w:spacing w:before="0" w:after="0"/>
              <w:jc w:val="left"/>
              <w:rPr>
                <w:rFonts w:ascii="Calibri" w:hAnsi="Calibri"/>
                <w:color w:val="000000"/>
              </w:rPr>
            </w:pPr>
          </w:p>
        </w:tc>
      </w:tr>
      <w:tr w:rsidR="00F93A86" w:rsidRPr="00F93A86" w:rsidTr="00F93A86">
        <w:trPr>
          <w:trHeight w:val="375"/>
        </w:trPr>
        <w:tc>
          <w:tcPr>
            <w:tcW w:w="2850" w:type="dxa"/>
            <w:tcBorders>
              <w:top w:val="nil"/>
              <w:left w:val="single" w:sz="4" w:space="0" w:color="auto"/>
              <w:bottom w:val="single" w:sz="4" w:space="0" w:color="auto"/>
              <w:right w:val="single" w:sz="4" w:space="0" w:color="auto"/>
            </w:tcBorders>
            <w:shd w:val="clear" w:color="auto" w:fill="auto"/>
          </w:tcPr>
          <w:p w:rsidR="00F93A86" w:rsidRPr="00F93A86" w:rsidRDefault="00F93A86" w:rsidP="00F93A86">
            <w:pPr>
              <w:spacing w:before="0" w:after="0"/>
              <w:rPr>
                <w:color w:val="000000"/>
              </w:rPr>
            </w:pPr>
            <w:r w:rsidRPr="00F93A86">
              <w:rPr>
                <w:color w:val="000000"/>
              </w:rPr>
              <w:t>1. с.Ванновское</w:t>
            </w:r>
          </w:p>
        </w:tc>
        <w:tc>
          <w:tcPr>
            <w:tcW w:w="851" w:type="dxa"/>
            <w:tcBorders>
              <w:top w:val="nil"/>
              <w:left w:val="nil"/>
              <w:bottom w:val="single" w:sz="4" w:space="0" w:color="auto"/>
              <w:right w:val="single" w:sz="4" w:space="0" w:color="auto"/>
            </w:tcBorders>
            <w:shd w:val="clear" w:color="auto" w:fill="auto"/>
            <w:noWrap/>
            <w:vAlign w:val="bottom"/>
          </w:tcPr>
          <w:p w:rsidR="00F93A86" w:rsidRPr="00F93A86" w:rsidRDefault="00F93A86" w:rsidP="00F93A86">
            <w:pPr>
              <w:spacing w:before="0" w:after="0"/>
              <w:jc w:val="right"/>
              <w:rPr>
                <w:rFonts w:ascii="Calibri" w:hAnsi="Calibri"/>
                <w:color w:val="000000"/>
              </w:rPr>
            </w:pPr>
            <w:r w:rsidRPr="00F93A86">
              <w:rPr>
                <w:rFonts w:ascii="Calibri" w:hAnsi="Calibri"/>
                <w:color w:val="000000"/>
              </w:rPr>
              <w:t>1932</w:t>
            </w:r>
          </w:p>
        </w:tc>
        <w:tc>
          <w:tcPr>
            <w:tcW w:w="992" w:type="dxa"/>
            <w:tcBorders>
              <w:top w:val="nil"/>
              <w:left w:val="nil"/>
              <w:bottom w:val="single" w:sz="4" w:space="0" w:color="auto"/>
              <w:right w:val="single" w:sz="4" w:space="0" w:color="auto"/>
            </w:tcBorders>
            <w:shd w:val="clear" w:color="auto" w:fill="auto"/>
            <w:noWrap/>
            <w:vAlign w:val="bottom"/>
          </w:tcPr>
          <w:p w:rsidR="00F93A86" w:rsidRPr="00F93A86" w:rsidRDefault="00F93A86" w:rsidP="00F93A86">
            <w:pPr>
              <w:spacing w:before="0" w:after="0"/>
              <w:jc w:val="right"/>
              <w:rPr>
                <w:rFonts w:ascii="Calibri" w:hAnsi="Calibri"/>
                <w:color w:val="000000"/>
              </w:rPr>
            </w:pPr>
            <w:r w:rsidRPr="00F93A86">
              <w:rPr>
                <w:rFonts w:ascii="Calibri" w:hAnsi="Calibri"/>
                <w:color w:val="000000"/>
              </w:rPr>
              <w:t>2000</w:t>
            </w:r>
          </w:p>
        </w:tc>
        <w:tc>
          <w:tcPr>
            <w:tcW w:w="992" w:type="dxa"/>
            <w:tcBorders>
              <w:top w:val="nil"/>
              <w:left w:val="nil"/>
              <w:bottom w:val="single" w:sz="4" w:space="0" w:color="auto"/>
              <w:right w:val="single" w:sz="4" w:space="0" w:color="auto"/>
            </w:tcBorders>
            <w:shd w:val="clear" w:color="auto" w:fill="auto"/>
            <w:noWrap/>
            <w:vAlign w:val="bottom"/>
          </w:tcPr>
          <w:p w:rsidR="00F93A86" w:rsidRPr="00F93A86" w:rsidRDefault="00F93A86" w:rsidP="00F93A86">
            <w:pPr>
              <w:spacing w:before="0" w:after="0"/>
              <w:jc w:val="right"/>
              <w:rPr>
                <w:rFonts w:ascii="Calibri" w:hAnsi="Calibri"/>
                <w:color w:val="000000"/>
              </w:rPr>
            </w:pPr>
            <w:r w:rsidRPr="00F93A86">
              <w:rPr>
                <w:rFonts w:ascii="Calibri" w:hAnsi="Calibri"/>
                <w:color w:val="000000"/>
              </w:rPr>
              <w:t>2157</w:t>
            </w:r>
          </w:p>
        </w:tc>
        <w:tc>
          <w:tcPr>
            <w:tcW w:w="1843" w:type="dxa"/>
            <w:tcBorders>
              <w:top w:val="nil"/>
              <w:left w:val="nil"/>
              <w:bottom w:val="single" w:sz="4" w:space="0" w:color="auto"/>
              <w:right w:val="single" w:sz="4" w:space="0" w:color="auto"/>
            </w:tcBorders>
            <w:shd w:val="clear" w:color="auto" w:fill="auto"/>
            <w:noWrap/>
            <w:vAlign w:val="bottom"/>
          </w:tcPr>
          <w:p w:rsidR="00F93A86" w:rsidRPr="00F93A86" w:rsidRDefault="00F93A86" w:rsidP="00F93A86">
            <w:pPr>
              <w:spacing w:before="0" w:after="0"/>
              <w:jc w:val="right"/>
              <w:rPr>
                <w:rFonts w:ascii="Calibri" w:hAnsi="Calibri"/>
                <w:color w:val="000000"/>
              </w:rPr>
            </w:pPr>
            <w:r w:rsidRPr="00F93A86">
              <w:rPr>
                <w:rFonts w:ascii="Calibri" w:hAnsi="Calibri"/>
                <w:color w:val="000000"/>
              </w:rPr>
              <w:t>68</w:t>
            </w:r>
          </w:p>
        </w:tc>
        <w:tc>
          <w:tcPr>
            <w:tcW w:w="1418" w:type="dxa"/>
            <w:tcBorders>
              <w:top w:val="nil"/>
              <w:left w:val="nil"/>
              <w:bottom w:val="single" w:sz="4" w:space="0" w:color="auto"/>
              <w:right w:val="single" w:sz="4" w:space="0" w:color="auto"/>
            </w:tcBorders>
            <w:shd w:val="clear" w:color="auto" w:fill="auto"/>
            <w:noWrap/>
            <w:vAlign w:val="bottom"/>
          </w:tcPr>
          <w:p w:rsidR="00F93A86" w:rsidRPr="00F93A86" w:rsidRDefault="00F93A86" w:rsidP="00F93A86">
            <w:pPr>
              <w:spacing w:before="0" w:after="0"/>
              <w:jc w:val="right"/>
              <w:rPr>
                <w:rFonts w:ascii="Calibri" w:hAnsi="Calibri"/>
                <w:color w:val="000000"/>
              </w:rPr>
            </w:pPr>
            <w:r w:rsidRPr="00F93A86">
              <w:rPr>
                <w:rFonts w:ascii="Calibri" w:hAnsi="Calibri"/>
                <w:color w:val="000000"/>
              </w:rPr>
              <w:t>225</w:t>
            </w:r>
          </w:p>
        </w:tc>
        <w:tc>
          <w:tcPr>
            <w:tcW w:w="992" w:type="dxa"/>
            <w:tcBorders>
              <w:top w:val="nil"/>
              <w:left w:val="nil"/>
              <w:bottom w:val="single" w:sz="4" w:space="0" w:color="auto"/>
              <w:right w:val="single" w:sz="4" w:space="0" w:color="auto"/>
            </w:tcBorders>
            <w:shd w:val="clear" w:color="auto" w:fill="auto"/>
            <w:noWrap/>
            <w:vAlign w:val="bottom"/>
          </w:tcPr>
          <w:p w:rsidR="00F93A86" w:rsidRPr="00F93A86" w:rsidRDefault="00F93A86" w:rsidP="00F93A86">
            <w:pPr>
              <w:spacing w:before="0" w:after="0"/>
              <w:jc w:val="right"/>
              <w:rPr>
                <w:rFonts w:ascii="Calibri" w:hAnsi="Calibri"/>
                <w:color w:val="000000"/>
              </w:rPr>
            </w:pPr>
            <w:r w:rsidRPr="00F93A86">
              <w:rPr>
                <w:rFonts w:ascii="Calibri" w:hAnsi="Calibri"/>
                <w:color w:val="000000"/>
              </w:rPr>
              <w:t>2326</w:t>
            </w:r>
          </w:p>
        </w:tc>
      </w:tr>
      <w:tr w:rsidR="00F93A86" w:rsidRPr="00F93A86" w:rsidTr="00F93A86">
        <w:trPr>
          <w:trHeight w:val="375"/>
        </w:trPr>
        <w:tc>
          <w:tcPr>
            <w:tcW w:w="2850" w:type="dxa"/>
            <w:tcBorders>
              <w:top w:val="nil"/>
              <w:left w:val="single" w:sz="4" w:space="0" w:color="auto"/>
              <w:bottom w:val="single" w:sz="4" w:space="0" w:color="auto"/>
              <w:right w:val="single" w:sz="4" w:space="0" w:color="auto"/>
            </w:tcBorders>
            <w:shd w:val="clear" w:color="auto" w:fill="auto"/>
          </w:tcPr>
          <w:p w:rsidR="00F93A86" w:rsidRPr="00F93A86" w:rsidRDefault="00F93A86" w:rsidP="00F93A86">
            <w:pPr>
              <w:spacing w:before="0" w:after="0"/>
              <w:rPr>
                <w:color w:val="000000"/>
              </w:rPr>
            </w:pPr>
            <w:r w:rsidRPr="00F93A86">
              <w:rPr>
                <w:color w:val="000000"/>
              </w:rPr>
              <w:t>2. х.Веселый</w:t>
            </w:r>
          </w:p>
        </w:tc>
        <w:tc>
          <w:tcPr>
            <w:tcW w:w="851" w:type="dxa"/>
            <w:tcBorders>
              <w:top w:val="nil"/>
              <w:left w:val="nil"/>
              <w:bottom w:val="single" w:sz="4" w:space="0" w:color="auto"/>
              <w:right w:val="single" w:sz="4" w:space="0" w:color="auto"/>
            </w:tcBorders>
            <w:shd w:val="clear" w:color="auto" w:fill="auto"/>
            <w:noWrap/>
            <w:vAlign w:val="bottom"/>
          </w:tcPr>
          <w:p w:rsidR="00F93A86" w:rsidRPr="00F93A86" w:rsidRDefault="00F93A86" w:rsidP="00F93A86">
            <w:pPr>
              <w:spacing w:before="0" w:after="0"/>
              <w:jc w:val="right"/>
              <w:rPr>
                <w:rFonts w:ascii="Calibri" w:hAnsi="Calibri"/>
                <w:color w:val="000000"/>
              </w:rPr>
            </w:pPr>
            <w:r w:rsidRPr="00F93A86">
              <w:rPr>
                <w:rFonts w:ascii="Calibri" w:hAnsi="Calibri"/>
                <w:color w:val="000000"/>
              </w:rPr>
              <w:t>108</w:t>
            </w:r>
          </w:p>
        </w:tc>
        <w:tc>
          <w:tcPr>
            <w:tcW w:w="992" w:type="dxa"/>
            <w:tcBorders>
              <w:top w:val="nil"/>
              <w:left w:val="nil"/>
              <w:bottom w:val="single" w:sz="4" w:space="0" w:color="auto"/>
              <w:right w:val="single" w:sz="4" w:space="0" w:color="auto"/>
            </w:tcBorders>
            <w:shd w:val="clear" w:color="auto" w:fill="auto"/>
            <w:noWrap/>
            <w:vAlign w:val="bottom"/>
          </w:tcPr>
          <w:p w:rsidR="00F93A86" w:rsidRPr="00F93A86" w:rsidRDefault="00F93A86" w:rsidP="00F93A86">
            <w:pPr>
              <w:spacing w:before="0" w:after="0"/>
              <w:jc w:val="right"/>
              <w:rPr>
                <w:rFonts w:ascii="Calibri" w:hAnsi="Calibri"/>
                <w:color w:val="000000"/>
              </w:rPr>
            </w:pPr>
            <w:r w:rsidRPr="00F93A86">
              <w:rPr>
                <w:rFonts w:ascii="Calibri" w:hAnsi="Calibri"/>
                <w:color w:val="000000"/>
              </w:rPr>
              <w:t>108</w:t>
            </w:r>
          </w:p>
        </w:tc>
        <w:tc>
          <w:tcPr>
            <w:tcW w:w="992" w:type="dxa"/>
            <w:tcBorders>
              <w:top w:val="nil"/>
              <w:left w:val="nil"/>
              <w:bottom w:val="single" w:sz="4" w:space="0" w:color="auto"/>
              <w:right w:val="single" w:sz="4" w:space="0" w:color="auto"/>
            </w:tcBorders>
            <w:shd w:val="clear" w:color="auto" w:fill="auto"/>
            <w:noWrap/>
            <w:vAlign w:val="bottom"/>
          </w:tcPr>
          <w:p w:rsidR="00F93A86" w:rsidRPr="00F93A86" w:rsidRDefault="00F93A86" w:rsidP="00F93A86">
            <w:pPr>
              <w:spacing w:before="0" w:after="0"/>
              <w:jc w:val="right"/>
              <w:rPr>
                <w:rFonts w:ascii="Calibri" w:hAnsi="Calibri"/>
                <w:color w:val="000000"/>
              </w:rPr>
            </w:pPr>
            <w:r w:rsidRPr="00F93A86">
              <w:rPr>
                <w:rFonts w:ascii="Calibri" w:hAnsi="Calibri"/>
                <w:color w:val="000000"/>
              </w:rPr>
              <w:t>108</w:t>
            </w:r>
          </w:p>
        </w:tc>
        <w:tc>
          <w:tcPr>
            <w:tcW w:w="1843" w:type="dxa"/>
            <w:tcBorders>
              <w:top w:val="nil"/>
              <w:left w:val="nil"/>
              <w:bottom w:val="single" w:sz="4" w:space="0" w:color="auto"/>
              <w:right w:val="single" w:sz="4" w:space="0" w:color="auto"/>
            </w:tcBorders>
            <w:shd w:val="clear" w:color="auto" w:fill="auto"/>
            <w:noWrap/>
            <w:vAlign w:val="bottom"/>
          </w:tcPr>
          <w:p w:rsidR="00F93A86" w:rsidRPr="00F93A86" w:rsidRDefault="00F93A86" w:rsidP="00F93A86">
            <w:pPr>
              <w:spacing w:before="0" w:after="0"/>
              <w:jc w:val="right"/>
              <w:rPr>
                <w:rFonts w:ascii="Calibri" w:hAnsi="Calibri"/>
                <w:color w:val="000000"/>
              </w:rPr>
            </w:pPr>
            <w:r w:rsidRPr="00F93A86">
              <w:rPr>
                <w:rFonts w:ascii="Calibri" w:hAnsi="Calibri"/>
                <w:color w:val="000000"/>
              </w:rPr>
              <w:t>0</w:t>
            </w:r>
          </w:p>
        </w:tc>
        <w:tc>
          <w:tcPr>
            <w:tcW w:w="1418" w:type="dxa"/>
            <w:tcBorders>
              <w:top w:val="nil"/>
              <w:left w:val="nil"/>
              <w:bottom w:val="single" w:sz="4" w:space="0" w:color="auto"/>
              <w:right w:val="single" w:sz="4" w:space="0" w:color="auto"/>
            </w:tcBorders>
            <w:shd w:val="clear" w:color="auto" w:fill="auto"/>
            <w:noWrap/>
            <w:vAlign w:val="bottom"/>
          </w:tcPr>
          <w:p w:rsidR="00F93A86" w:rsidRPr="00F93A86" w:rsidRDefault="00F93A86" w:rsidP="00F93A86">
            <w:pPr>
              <w:spacing w:before="0" w:after="0"/>
              <w:jc w:val="right"/>
              <w:rPr>
                <w:rFonts w:ascii="Calibri" w:hAnsi="Calibri"/>
                <w:color w:val="000000"/>
              </w:rPr>
            </w:pPr>
            <w:r w:rsidRPr="00F93A86">
              <w:rPr>
                <w:rFonts w:ascii="Calibri" w:hAnsi="Calibri"/>
                <w:color w:val="000000"/>
              </w:rPr>
              <w:t>0</w:t>
            </w:r>
          </w:p>
        </w:tc>
        <w:tc>
          <w:tcPr>
            <w:tcW w:w="992" w:type="dxa"/>
            <w:tcBorders>
              <w:top w:val="nil"/>
              <w:left w:val="nil"/>
              <w:bottom w:val="single" w:sz="4" w:space="0" w:color="auto"/>
              <w:right w:val="single" w:sz="4" w:space="0" w:color="auto"/>
            </w:tcBorders>
            <w:shd w:val="clear" w:color="auto" w:fill="auto"/>
            <w:noWrap/>
            <w:vAlign w:val="bottom"/>
          </w:tcPr>
          <w:p w:rsidR="00F93A86" w:rsidRPr="00F93A86" w:rsidRDefault="00F93A86" w:rsidP="00F93A86">
            <w:pPr>
              <w:spacing w:before="0" w:after="0"/>
              <w:jc w:val="right"/>
              <w:rPr>
                <w:rFonts w:ascii="Calibri" w:hAnsi="Calibri"/>
                <w:color w:val="000000"/>
              </w:rPr>
            </w:pPr>
            <w:r w:rsidRPr="00F93A86">
              <w:rPr>
                <w:rFonts w:ascii="Calibri" w:hAnsi="Calibri"/>
                <w:color w:val="000000"/>
              </w:rPr>
              <w:t>108</w:t>
            </w:r>
          </w:p>
        </w:tc>
      </w:tr>
      <w:tr w:rsidR="00F93A86" w:rsidRPr="00F93A86" w:rsidTr="00F93A86">
        <w:trPr>
          <w:trHeight w:val="375"/>
        </w:trPr>
        <w:tc>
          <w:tcPr>
            <w:tcW w:w="2850" w:type="dxa"/>
            <w:tcBorders>
              <w:top w:val="nil"/>
              <w:left w:val="single" w:sz="4" w:space="0" w:color="auto"/>
              <w:bottom w:val="single" w:sz="4" w:space="0" w:color="auto"/>
              <w:right w:val="single" w:sz="4" w:space="0" w:color="auto"/>
            </w:tcBorders>
            <w:shd w:val="clear" w:color="auto" w:fill="auto"/>
          </w:tcPr>
          <w:p w:rsidR="00F93A86" w:rsidRPr="00F93A86" w:rsidRDefault="00F93A86" w:rsidP="00F93A86">
            <w:pPr>
              <w:spacing w:before="0" w:after="0"/>
              <w:rPr>
                <w:color w:val="000000"/>
              </w:rPr>
            </w:pPr>
            <w:r w:rsidRPr="00F93A86">
              <w:rPr>
                <w:color w:val="000000"/>
              </w:rPr>
              <w:t>3.х.Красный Зеленчук</w:t>
            </w:r>
          </w:p>
        </w:tc>
        <w:tc>
          <w:tcPr>
            <w:tcW w:w="851" w:type="dxa"/>
            <w:tcBorders>
              <w:top w:val="nil"/>
              <w:left w:val="nil"/>
              <w:bottom w:val="single" w:sz="4" w:space="0" w:color="auto"/>
              <w:right w:val="single" w:sz="4" w:space="0" w:color="auto"/>
            </w:tcBorders>
            <w:shd w:val="clear" w:color="auto" w:fill="auto"/>
            <w:noWrap/>
            <w:vAlign w:val="bottom"/>
          </w:tcPr>
          <w:p w:rsidR="00F93A86" w:rsidRPr="00F93A86" w:rsidRDefault="00F93A86" w:rsidP="00F93A86">
            <w:pPr>
              <w:spacing w:before="0" w:after="0"/>
              <w:jc w:val="right"/>
              <w:rPr>
                <w:rFonts w:ascii="Calibri" w:hAnsi="Calibri"/>
                <w:color w:val="000000"/>
              </w:rPr>
            </w:pPr>
            <w:r w:rsidRPr="00F93A86">
              <w:rPr>
                <w:rFonts w:ascii="Calibri" w:hAnsi="Calibri"/>
                <w:color w:val="000000"/>
              </w:rPr>
              <w:t>216</w:t>
            </w:r>
          </w:p>
        </w:tc>
        <w:tc>
          <w:tcPr>
            <w:tcW w:w="992" w:type="dxa"/>
            <w:tcBorders>
              <w:top w:val="nil"/>
              <w:left w:val="nil"/>
              <w:bottom w:val="single" w:sz="4" w:space="0" w:color="auto"/>
              <w:right w:val="single" w:sz="4" w:space="0" w:color="auto"/>
            </w:tcBorders>
            <w:shd w:val="clear" w:color="auto" w:fill="auto"/>
            <w:noWrap/>
            <w:vAlign w:val="bottom"/>
          </w:tcPr>
          <w:p w:rsidR="00F93A86" w:rsidRPr="00F93A86" w:rsidRDefault="00F93A86" w:rsidP="00F93A86">
            <w:pPr>
              <w:spacing w:before="0" w:after="0"/>
              <w:jc w:val="right"/>
              <w:rPr>
                <w:rFonts w:ascii="Calibri" w:hAnsi="Calibri"/>
                <w:color w:val="000000"/>
              </w:rPr>
            </w:pPr>
            <w:r w:rsidRPr="00F93A86">
              <w:rPr>
                <w:rFonts w:ascii="Calibri" w:hAnsi="Calibri"/>
                <w:color w:val="000000"/>
              </w:rPr>
              <w:t>216</w:t>
            </w:r>
          </w:p>
        </w:tc>
        <w:tc>
          <w:tcPr>
            <w:tcW w:w="992" w:type="dxa"/>
            <w:tcBorders>
              <w:top w:val="nil"/>
              <w:left w:val="nil"/>
              <w:bottom w:val="single" w:sz="4" w:space="0" w:color="auto"/>
              <w:right w:val="single" w:sz="4" w:space="0" w:color="auto"/>
            </w:tcBorders>
            <w:shd w:val="clear" w:color="auto" w:fill="auto"/>
            <w:noWrap/>
            <w:vAlign w:val="bottom"/>
          </w:tcPr>
          <w:p w:rsidR="00F93A86" w:rsidRPr="00F93A86" w:rsidRDefault="00F93A86" w:rsidP="00F93A86">
            <w:pPr>
              <w:spacing w:before="0" w:after="0"/>
              <w:jc w:val="right"/>
              <w:rPr>
                <w:rFonts w:ascii="Calibri" w:hAnsi="Calibri"/>
                <w:color w:val="000000"/>
              </w:rPr>
            </w:pPr>
            <w:r w:rsidRPr="00F93A86">
              <w:rPr>
                <w:rFonts w:ascii="Calibri" w:hAnsi="Calibri"/>
                <w:color w:val="000000"/>
              </w:rPr>
              <w:t>291</w:t>
            </w:r>
          </w:p>
        </w:tc>
        <w:tc>
          <w:tcPr>
            <w:tcW w:w="1843" w:type="dxa"/>
            <w:tcBorders>
              <w:top w:val="nil"/>
              <w:left w:val="nil"/>
              <w:bottom w:val="single" w:sz="4" w:space="0" w:color="auto"/>
              <w:right w:val="single" w:sz="4" w:space="0" w:color="auto"/>
            </w:tcBorders>
            <w:shd w:val="clear" w:color="auto" w:fill="auto"/>
            <w:noWrap/>
            <w:vAlign w:val="bottom"/>
          </w:tcPr>
          <w:p w:rsidR="00F93A86" w:rsidRPr="00F93A86" w:rsidRDefault="00F93A86" w:rsidP="00F93A86">
            <w:pPr>
              <w:spacing w:before="0" w:after="0"/>
              <w:jc w:val="right"/>
              <w:rPr>
                <w:rFonts w:ascii="Calibri" w:hAnsi="Calibri"/>
                <w:color w:val="000000"/>
              </w:rPr>
            </w:pPr>
            <w:r w:rsidRPr="00F93A86">
              <w:rPr>
                <w:rFonts w:ascii="Calibri" w:hAnsi="Calibri"/>
                <w:color w:val="000000"/>
              </w:rPr>
              <w:t>0</w:t>
            </w:r>
          </w:p>
        </w:tc>
        <w:tc>
          <w:tcPr>
            <w:tcW w:w="1418" w:type="dxa"/>
            <w:tcBorders>
              <w:top w:val="nil"/>
              <w:left w:val="nil"/>
              <w:bottom w:val="single" w:sz="4" w:space="0" w:color="auto"/>
              <w:right w:val="single" w:sz="4" w:space="0" w:color="auto"/>
            </w:tcBorders>
            <w:shd w:val="clear" w:color="auto" w:fill="auto"/>
            <w:noWrap/>
            <w:vAlign w:val="bottom"/>
          </w:tcPr>
          <w:p w:rsidR="00F93A86" w:rsidRPr="00F93A86" w:rsidRDefault="00F93A86" w:rsidP="00F93A86">
            <w:pPr>
              <w:spacing w:before="0" w:after="0"/>
              <w:jc w:val="right"/>
              <w:rPr>
                <w:rFonts w:ascii="Calibri" w:hAnsi="Calibri"/>
                <w:color w:val="000000"/>
              </w:rPr>
            </w:pPr>
            <w:r w:rsidRPr="00F93A86">
              <w:rPr>
                <w:rFonts w:ascii="Calibri" w:hAnsi="Calibri"/>
                <w:color w:val="000000"/>
              </w:rPr>
              <w:t>75</w:t>
            </w:r>
          </w:p>
        </w:tc>
        <w:tc>
          <w:tcPr>
            <w:tcW w:w="992" w:type="dxa"/>
            <w:tcBorders>
              <w:top w:val="nil"/>
              <w:left w:val="nil"/>
              <w:bottom w:val="single" w:sz="4" w:space="0" w:color="auto"/>
              <w:right w:val="single" w:sz="4" w:space="0" w:color="auto"/>
            </w:tcBorders>
            <w:shd w:val="clear" w:color="auto" w:fill="auto"/>
            <w:noWrap/>
            <w:vAlign w:val="bottom"/>
          </w:tcPr>
          <w:p w:rsidR="00F93A86" w:rsidRPr="00F93A86" w:rsidRDefault="00F93A86" w:rsidP="00F93A86">
            <w:pPr>
              <w:spacing w:before="0" w:after="0"/>
              <w:jc w:val="right"/>
              <w:rPr>
                <w:rFonts w:ascii="Calibri" w:hAnsi="Calibri"/>
                <w:color w:val="000000"/>
              </w:rPr>
            </w:pPr>
            <w:r w:rsidRPr="00F93A86">
              <w:rPr>
                <w:rFonts w:ascii="Calibri" w:hAnsi="Calibri"/>
                <w:color w:val="000000"/>
              </w:rPr>
              <w:t>347</w:t>
            </w:r>
          </w:p>
        </w:tc>
      </w:tr>
      <w:tr w:rsidR="00F93A86" w:rsidRPr="00F93A86" w:rsidTr="00F93A86">
        <w:trPr>
          <w:trHeight w:val="375"/>
        </w:trPr>
        <w:tc>
          <w:tcPr>
            <w:tcW w:w="2850" w:type="dxa"/>
            <w:tcBorders>
              <w:top w:val="nil"/>
              <w:left w:val="single" w:sz="4" w:space="0" w:color="auto"/>
              <w:bottom w:val="single" w:sz="4" w:space="0" w:color="auto"/>
              <w:right w:val="single" w:sz="4" w:space="0" w:color="auto"/>
            </w:tcBorders>
            <w:shd w:val="clear" w:color="auto" w:fill="auto"/>
          </w:tcPr>
          <w:p w:rsidR="00F93A86" w:rsidRPr="00F93A86" w:rsidRDefault="00F93A86" w:rsidP="00F93A86">
            <w:pPr>
              <w:spacing w:before="0" w:after="0"/>
              <w:jc w:val="left"/>
              <w:rPr>
                <w:color w:val="000000"/>
              </w:rPr>
            </w:pPr>
            <w:r w:rsidRPr="00F93A86">
              <w:rPr>
                <w:color w:val="000000"/>
              </w:rPr>
              <w:t>4. х.Новопеховский Первый</w:t>
            </w:r>
          </w:p>
        </w:tc>
        <w:tc>
          <w:tcPr>
            <w:tcW w:w="851" w:type="dxa"/>
            <w:tcBorders>
              <w:top w:val="nil"/>
              <w:left w:val="nil"/>
              <w:bottom w:val="single" w:sz="4" w:space="0" w:color="auto"/>
              <w:right w:val="single" w:sz="4" w:space="0" w:color="auto"/>
            </w:tcBorders>
            <w:shd w:val="clear" w:color="auto" w:fill="auto"/>
            <w:noWrap/>
            <w:vAlign w:val="bottom"/>
          </w:tcPr>
          <w:p w:rsidR="00F93A86" w:rsidRPr="00F93A86" w:rsidRDefault="00F93A86" w:rsidP="00F93A86">
            <w:pPr>
              <w:spacing w:before="0" w:after="0"/>
              <w:jc w:val="right"/>
              <w:rPr>
                <w:rFonts w:ascii="Calibri" w:hAnsi="Calibri"/>
                <w:color w:val="000000"/>
              </w:rPr>
            </w:pPr>
            <w:r w:rsidRPr="00F93A86">
              <w:rPr>
                <w:rFonts w:ascii="Calibri" w:hAnsi="Calibri"/>
                <w:color w:val="000000"/>
              </w:rPr>
              <w:t>184</w:t>
            </w:r>
          </w:p>
        </w:tc>
        <w:tc>
          <w:tcPr>
            <w:tcW w:w="992" w:type="dxa"/>
            <w:tcBorders>
              <w:top w:val="nil"/>
              <w:left w:val="nil"/>
              <w:bottom w:val="single" w:sz="4" w:space="0" w:color="auto"/>
              <w:right w:val="single" w:sz="4" w:space="0" w:color="auto"/>
            </w:tcBorders>
            <w:shd w:val="clear" w:color="auto" w:fill="auto"/>
            <w:noWrap/>
            <w:vAlign w:val="bottom"/>
          </w:tcPr>
          <w:p w:rsidR="00F93A86" w:rsidRPr="00F93A86" w:rsidRDefault="00F93A86" w:rsidP="00F93A86">
            <w:pPr>
              <w:spacing w:before="0" w:after="0"/>
              <w:jc w:val="right"/>
              <w:rPr>
                <w:rFonts w:ascii="Calibri" w:hAnsi="Calibri"/>
                <w:color w:val="000000"/>
              </w:rPr>
            </w:pPr>
            <w:r w:rsidRPr="00F93A86">
              <w:rPr>
                <w:rFonts w:ascii="Calibri" w:hAnsi="Calibri"/>
                <w:color w:val="000000"/>
              </w:rPr>
              <w:t>184</w:t>
            </w:r>
          </w:p>
        </w:tc>
        <w:tc>
          <w:tcPr>
            <w:tcW w:w="992" w:type="dxa"/>
            <w:tcBorders>
              <w:top w:val="nil"/>
              <w:left w:val="nil"/>
              <w:bottom w:val="single" w:sz="4" w:space="0" w:color="auto"/>
              <w:right w:val="single" w:sz="4" w:space="0" w:color="auto"/>
            </w:tcBorders>
            <w:shd w:val="clear" w:color="auto" w:fill="auto"/>
            <w:noWrap/>
            <w:vAlign w:val="bottom"/>
          </w:tcPr>
          <w:p w:rsidR="00F93A86" w:rsidRPr="00F93A86" w:rsidRDefault="00F93A86" w:rsidP="00F93A86">
            <w:pPr>
              <w:spacing w:before="0" w:after="0"/>
              <w:jc w:val="right"/>
              <w:rPr>
                <w:rFonts w:ascii="Calibri" w:hAnsi="Calibri"/>
                <w:color w:val="000000"/>
              </w:rPr>
            </w:pPr>
            <w:r w:rsidRPr="00F93A86">
              <w:rPr>
                <w:rFonts w:ascii="Calibri" w:hAnsi="Calibri"/>
                <w:color w:val="000000"/>
              </w:rPr>
              <w:t>184</w:t>
            </w:r>
          </w:p>
        </w:tc>
        <w:tc>
          <w:tcPr>
            <w:tcW w:w="1843" w:type="dxa"/>
            <w:tcBorders>
              <w:top w:val="nil"/>
              <w:left w:val="nil"/>
              <w:bottom w:val="single" w:sz="4" w:space="0" w:color="auto"/>
              <w:right w:val="single" w:sz="4" w:space="0" w:color="auto"/>
            </w:tcBorders>
            <w:shd w:val="clear" w:color="auto" w:fill="auto"/>
            <w:noWrap/>
            <w:vAlign w:val="bottom"/>
          </w:tcPr>
          <w:p w:rsidR="00F93A86" w:rsidRPr="00F93A86" w:rsidRDefault="00F93A86" w:rsidP="00F93A86">
            <w:pPr>
              <w:spacing w:before="0" w:after="0"/>
              <w:jc w:val="right"/>
              <w:rPr>
                <w:rFonts w:ascii="Calibri" w:hAnsi="Calibri"/>
                <w:color w:val="000000"/>
              </w:rPr>
            </w:pPr>
            <w:r w:rsidRPr="00F93A86">
              <w:rPr>
                <w:rFonts w:ascii="Calibri" w:hAnsi="Calibri"/>
                <w:color w:val="000000"/>
              </w:rPr>
              <w:t>0</w:t>
            </w:r>
          </w:p>
        </w:tc>
        <w:tc>
          <w:tcPr>
            <w:tcW w:w="1418" w:type="dxa"/>
            <w:tcBorders>
              <w:top w:val="nil"/>
              <w:left w:val="nil"/>
              <w:bottom w:val="single" w:sz="4" w:space="0" w:color="auto"/>
              <w:right w:val="single" w:sz="4" w:space="0" w:color="auto"/>
            </w:tcBorders>
            <w:shd w:val="clear" w:color="auto" w:fill="auto"/>
            <w:noWrap/>
            <w:vAlign w:val="bottom"/>
          </w:tcPr>
          <w:p w:rsidR="00F93A86" w:rsidRPr="00F93A86" w:rsidRDefault="00F93A86" w:rsidP="00F93A86">
            <w:pPr>
              <w:spacing w:before="0" w:after="0"/>
              <w:jc w:val="right"/>
              <w:rPr>
                <w:rFonts w:ascii="Calibri" w:hAnsi="Calibri"/>
                <w:color w:val="000000"/>
              </w:rPr>
            </w:pPr>
            <w:r w:rsidRPr="00F93A86">
              <w:rPr>
                <w:rFonts w:ascii="Calibri" w:hAnsi="Calibri"/>
                <w:color w:val="000000"/>
              </w:rPr>
              <w:t>0</w:t>
            </w:r>
          </w:p>
        </w:tc>
        <w:tc>
          <w:tcPr>
            <w:tcW w:w="992" w:type="dxa"/>
            <w:tcBorders>
              <w:top w:val="nil"/>
              <w:left w:val="nil"/>
              <w:bottom w:val="single" w:sz="4" w:space="0" w:color="auto"/>
              <w:right w:val="single" w:sz="4" w:space="0" w:color="auto"/>
            </w:tcBorders>
            <w:shd w:val="clear" w:color="auto" w:fill="auto"/>
            <w:noWrap/>
            <w:vAlign w:val="bottom"/>
          </w:tcPr>
          <w:p w:rsidR="00F93A86" w:rsidRPr="00F93A86" w:rsidRDefault="00F93A86" w:rsidP="00F93A86">
            <w:pPr>
              <w:spacing w:before="0" w:after="0"/>
              <w:jc w:val="right"/>
              <w:rPr>
                <w:rFonts w:ascii="Calibri" w:hAnsi="Calibri"/>
                <w:color w:val="000000"/>
              </w:rPr>
            </w:pPr>
            <w:r w:rsidRPr="00F93A86">
              <w:rPr>
                <w:rFonts w:ascii="Calibri" w:hAnsi="Calibri"/>
                <w:color w:val="000000"/>
              </w:rPr>
              <w:t>184</w:t>
            </w:r>
          </w:p>
        </w:tc>
      </w:tr>
      <w:tr w:rsidR="00F93A86" w:rsidRPr="00F93A86" w:rsidTr="00F93A86">
        <w:trPr>
          <w:trHeight w:val="375"/>
        </w:trPr>
        <w:tc>
          <w:tcPr>
            <w:tcW w:w="2850" w:type="dxa"/>
            <w:tcBorders>
              <w:top w:val="nil"/>
              <w:left w:val="single" w:sz="4" w:space="0" w:color="auto"/>
              <w:bottom w:val="single" w:sz="4" w:space="0" w:color="auto"/>
              <w:right w:val="single" w:sz="4" w:space="0" w:color="auto"/>
            </w:tcBorders>
            <w:shd w:val="clear" w:color="auto" w:fill="auto"/>
          </w:tcPr>
          <w:p w:rsidR="00F93A86" w:rsidRPr="00F93A86" w:rsidRDefault="00F93A86" w:rsidP="00F93A86">
            <w:pPr>
              <w:spacing w:before="0" w:after="0"/>
              <w:rPr>
                <w:color w:val="000000"/>
              </w:rPr>
            </w:pPr>
            <w:r w:rsidRPr="00F93A86">
              <w:rPr>
                <w:color w:val="000000"/>
              </w:rPr>
              <w:t>5. х.Северокубанский</w:t>
            </w:r>
          </w:p>
        </w:tc>
        <w:tc>
          <w:tcPr>
            <w:tcW w:w="851" w:type="dxa"/>
            <w:tcBorders>
              <w:top w:val="nil"/>
              <w:left w:val="nil"/>
              <w:bottom w:val="single" w:sz="4" w:space="0" w:color="auto"/>
              <w:right w:val="single" w:sz="4" w:space="0" w:color="auto"/>
            </w:tcBorders>
            <w:shd w:val="clear" w:color="auto" w:fill="auto"/>
            <w:noWrap/>
            <w:vAlign w:val="bottom"/>
          </w:tcPr>
          <w:p w:rsidR="00F93A86" w:rsidRPr="00F93A86" w:rsidRDefault="00F93A86" w:rsidP="00F93A86">
            <w:pPr>
              <w:spacing w:before="0" w:after="0"/>
              <w:jc w:val="right"/>
              <w:rPr>
                <w:rFonts w:ascii="Calibri" w:hAnsi="Calibri"/>
                <w:color w:val="000000"/>
              </w:rPr>
            </w:pPr>
            <w:r w:rsidRPr="00F93A86">
              <w:rPr>
                <w:rFonts w:ascii="Calibri" w:hAnsi="Calibri"/>
                <w:color w:val="000000"/>
              </w:rPr>
              <w:t>1303</w:t>
            </w:r>
          </w:p>
        </w:tc>
        <w:tc>
          <w:tcPr>
            <w:tcW w:w="992" w:type="dxa"/>
            <w:tcBorders>
              <w:top w:val="nil"/>
              <w:left w:val="nil"/>
              <w:bottom w:val="single" w:sz="4" w:space="0" w:color="auto"/>
              <w:right w:val="single" w:sz="4" w:space="0" w:color="auto"/>
            </w:tcBorders>
            <w:shd w:val="clear" w:color="auto" w:fill="auto"/>
            <w:noWrap/>
            <w:vAlign w:val="bottom"/>
          </w:tcPr>
          <w:p w:rsidR="00F93A86" w:rsidRPr="00F93A86" w:rsidRDefault="00F93A86" w:rsidP="00F93A86">
            <w:pPr>
              <w:spacing w:before="0" w:after="0"/>
              <w:jc w:val="right"/>
              <w:rPr>
                <w:rFonts w:ascii="Calibri" w:hAnsi="Calibri"/>
                <w:color w:val="000000"/>
              </w:rPr>
            </w:pPr>
            <w:r w:rsidRPr="00F93A86">
              <w:rPr>
                <w:rFonts w:ascii="Calibri" w:hAnsi="Calibri"/>
                <w:color w:val="000000"/>
              </w:rPr>
              <w:t>1350</w:t>
            </w:r>
          </w:p>
        </w:tc>
        <w:tc>
          <w:tcPr>
            <w:tcW w:w="992" w:type="dxa"/>
            <w:tcBorders>
              <w:top w:val="nil"/>
              <w:left w:val="nil"/>
              <w:bottom w:val="single" w:sz="4" w:space="0" w:color="auto"/>
              <w:right w:val="single" w:sz="4" w:space="0" w:color="auto"/>
            </w:tcBorders>
            <w:shd w:val="clear" w:color="auto" w:fill="auto"/>
            <w:noWrap/>
            <w:vAlign w:val="bottom"/>
          </w:tcPr>
          <w:p w:rsidR="00F93A86" w:rsidRPr="00F93A86" w:rsidRDefault="00F93A86" w:rsidP="00F93A86">
            <w:pPr>
              <w:spacing w:before="0" w:after="0"/>
              <w:jc w:val="right"/>
              <w:rPr>
                <w:rFonts w:ascii="Calibri" w:hAnsi="Calibri"/>
                <w:color w:val="000000"/>
              </w:rPr>
            </w:pPr>
            <w:r w:rsidRPr="00F93A86">
              <w:rPr>
                <w:rFonts w:ascii="Calibri" w:hAnsi="Calibri"/>
                <w:color w:val="000000"/>
              </w:rPr>
              <w:t>1378</w:t>
            </w:r>
          </w:p>
        </w:tc>
        <w:tc>
          <w:tcPr>
            <w:tcW w:w="1843" w:type="dxa"/>
            <w:tcBorders>
              <w:top w:val="nil"/>
              <w:left w:val="nil"/>
              <w:bottom w:val="single" w:sz="4" w:space="0" w:color="auto"/>
              <w:right w:val="single" w:sz="4" w:space="0" w:color="auto"/>
            </w:tcBorders>
            <w:shd w:val="clear" w:color="auto" w:fill="auto"/>
            <w:noWrap/>
            <w:vAlign w:val="bottom"/>
          </w:tcPr>
          <w:p w:rsidR="00F93A86" w:rsidRPr="00F93A86" w:rsidRDefault="00F93A86" w:rsidP="00F93A86">
            <w:pPr>
              <w:spacing w:before="0" w:after="0"/>
              <w:jc w:val="right"/>
              <w:rPr>
                <w:rFonts w:ascii="Calibri" w:hAnsi="Calibri"/>
                <w:color w:val="000000"/>
              </w:rPr>
            </w:pPr>
            <w:r w:rsidRPr="00F93A86">
              <w:rPr>
                <w:rFonts w:ascii="Calibri" w:hAnsi="Calibri"/>
                <w:color w:val="000000"/>
              </w:rPr>
              <w:t>47</w:t>
            </w:r>
          </w:p>
        </w:tc>
        <w:tc>
          <w:tcPr>
            <w:tcW w:w="1418" w:type="dxa"/>
            <w:tcBorders>
              <w:top w:val="nil"/>
              <w:left w:val="nil"/>
              <w:bottom w:val="single" w:sz="4" w:space="0" w:color="auto"/>
              <w:right w:val="single" w:sz="4" w:space="0" w:color="auto"/>
            </w:tcBorders>
            <w:shd w:val="clear" w:color="auto" w:fill="auto"/>
            <w:noWrap/>
            <w:vAlign w:val="bottom"/>
          </w:tcPr>
          <w:p w:rsidR="00F93A86" w:rsidRPr="00F93A86" w:rsidRDefault="00F93A86" w:rsidP="00F93A86">
            <w:pPr>
              <w:spacing w:before="0" w:after="0"/>
              <w:jc w:val="right"/>
              <w:rPr>
                <w:rFonts w:ascii="Calibri" w:hAnsi="Calibri"/>
                <w:color w:val="000000"/>
              </w:rPr>
            </w:pPr>
            <w:r w:rsidRPr="00F93A86">
              <w:rPr>
                <w:rFonts w:ascii="Calibri" w:hAnsi="Calibri"/>
                <w:color w:val="000000"/>
              </w:rPr>
              <w:t>75</w:t>
            </w:r>
          </w:p>
        </w:tc>
        <w:tc>
          <w:tcPr>
            <w:tcW w:w="992" w:type="dxa"/>
            <w:tcBorders>
              <w:top w:val="nil"/>
              <w:left w:val="nil"/>
              <w:bottom w:val="single" w:sz="4" w:space="0" w:color="auto"/>
              <w:right w:val="single" w:sz="4" w:space="0" w:color="auto"/>
            </w:tcBorders>
            <w:shd w:val="clear" w:color="auto" w:fill="auto"/>
            <w:noWrap/>
            <w:vAlign w:val="bottom"/>
          </w:tcPr>
          <w:p w:rsidR="00F93A86" w:rsidRPr="00F93A86" w:rsidRDefault="00F93A86" w:rsidP="00F93A86">
            <w:pPr>
              <w:spacing w:before="0" w:after="0"/>
              <w:jc w:val="right"/>
              <w:rPr>
                <w:rFonts w:ascii="Calibri" w:hAnsi="Calibri"/>
                <w:color w:val="000000"/>
              </w:rPr>
            </w:pPr>
            <w:r w:rsidRPr="00F93A86">
              <w:rPr>
                <w:rFonts w:ascii="Calibri" w:hAnsi="Calibri"/>
                <w:color w:val="000000"/>
              </w:rPr>
              <w:t>1434</w:t>
            </w:r>
          </w:p>
        </w:tc>
      </w:tr>
      <w:tr w:rsidR="00F93A86" w:rsidRPr="00F93A86" w:rsidTr="00F93A86">
        <w:trPr>
          <w:trHeight w:val="375"/>
        </w:trPr>
        <w:tc>
          <w:tcPr>
            <w:tcW w:w="2850" w:type="dxa"/>
            <w:tcBorders>
              <w:top w:val="nil"/>
              <w:left w:val="single" w:sz="4" w:space="0" w:color="auto"/>
              <w:bottom w:val="single" w:sz="4" w:space="0" w:color="auto"/>
              <w:right w:val="single" w:sz="4" w:space="0" w:color="auto"/>
            </w:tcBorders>
            <w:shd w:val="clear" w:color="auto" w:fill="auto"/>
          </w:tcPr>
          <w:p w:rsidR="00F93A86" w:rsidRPr="00F93A86" w:rsidRDefault="00F93A86" w:rsidP="00F93A86">
            <w:pPr>
              <w:spacing w:before="0" w:after="0"/>
              <w:rPr>
                <w:color w:val="000000"/>
              </w:rPr>
            </w:pPr>
            <w:r w:rsidRPr="00F93A86">
              <w:rPr>
                <w:color w:val="000000"/>
              </w:rPr>
              <w:t>6. х.Шевченко</w:t>
            </w:r>
          </w:p>
        </w:tc>
        <w:tc>
          <w:tcPr>
            <w:tcW w:w="851" w:type="dxa"/>
            <w:tcBorders>
              <w:top w:val="nil"/>
              <w:left w:val="nil"/>
              <w:bottom w:val="single" w:sz="4" w:space="0" w:color="auto"/>
              <w:right w:val="single" w:sz="4" w:space="0" w:color="auto"/>
            </w:tcBorders>
            <w:shd w:val="clear" w:color="auto" w:fill="auto"/>
            <w:noWrap/>
            <w:vAlign w:val="bottom"/>
          </w:tcPr>
          <w:p w:rsidR="00F93A86" w:rsidRPr="00F93A86" w:rsidRDefault="00F93A86" w:rsidP="00F93A86">
            <w:pPr>
              <w:spacing w:before="0" w:after="0"/>
              <w:jc w:val="right"/>
              <w:rPr>
                <w:rFonts w:ascii="Calibri" w:hAnsi="Calibri"/>
                <w:color w:val="000000"/>
              </w:rPr>
            </w:pPr>
            <w:r w:rsidRPr="00F93A86">
              <w:rPr>
                <w:rFonts w:ascii="Calibri" w:hAnsi="Calibri"/>
                <w:color w:val="000000"/>
              </w:rPr>
              <w:t>1248</w:t>
            </w:r>
          </w:p>
        </w:tc>
        <w:tc>
          <w:tcPr>
            <w:tcW w:w="992" w:type="dxa"/>
            <w:tcBorders>
              <w:top w:val="nil"/>
              <w:left w:val="nil"/>
              <w:bottom w:val="single" w:sz="4" w:space="0" w:color="auto"/>
              <w:right w:val="single" w:sz="4" w:space="0" w:color="auto"/>
            </w:tcBorders>
            <w:shd w:val="clear" w:color="auto" w:fill="auto"/>
            <w:noWrap/>
            <w:vAlign w:val="bottom"/>
          </w:tcPr>
          <w:p w:rsidR="00F93A86" w:rsidRPr="00F93A86" w:rsidRDefault="00F93A86" w:rsidP="00F93A86">
            <w:pPr>
              <w:spacing w:before="0" w:after="0"/>
              <w:jc w:val="right"/>
              <w:rPr>
                <w:rFonts w:ascii="Calibri" w:hAnsi="Calibri"/>
                <w:color w:val="000000"/>
              </w:rPr>
            </w:pPr>
            <w:r w:rsidRPr="00F93A86">
              <w:rPr>
                <w:rFonts w:ascii="Calibri" w:hAnsi="Calibri"/>
                <w:color w:val="000000"/>
              </w:rPr>
              <w:t>1302</w:t>
            </w:r>
          </w:p>
        </w:tc>
        <w:tc>
          <w:tcPr>
            <w:tcW w:w="992" w:type="dxa"/>
            <w:tcBorders>
              <w:top w:val="nil"/>
              <w:left w:val="nil"/>
              <w:bottom w:val="single" w:sz="4" w:space="0" w:color="auto"/>
              <w:right w:val="single" w:sz="4" w:space="0" w:color="auto"/>
            </w:tcBorders>
            <w:shd w:val="clear" w:color="auto" w:fill="auto"/>
            <w:noWrap/>
            <w:vAlign w:val="bottom"/>
          </w:tcPr>
          <w:p w:rsidR="00F93A86" w:rsidRPr="00F93A86" w:rsidRDefault="00F93A86" w:rsidP="00F93A86">
            <w:pPr>
              <w:spacing w:before="0" w:after="0"/>
              <w:jc w:val="right"/>
              <w:rPr>
                <w:rFonts w:ascii="Calibri" w:hAnsi="Calibri"/>
                <w:color w:val="000000"/>
              </w:rPr>
            </w:pPr>
            <w:r w:rsidRPr="00F93A86">
              <w:rPr>
                <w:rFonts w:ascii="Calibri" w:hAnsi="Calibri"/>
                <w:color w:val="000000"/>
              </w:rPr>
              <w:t>1475</w:t>
            </w:r>
          </w:p>
        </w:tc>
        <w:tc>
          <w:tcPr>
            <w:tcW w:w="1843" w:type="dxa"/>
            <w:tcBorders>
              <w:top w:val="nil"/>
              <w:left w:val="nil"/>
              <w:bottom w:val="single" w:sz="4" w:space="0" w:color="auto"/>
              <w:right w:val="single" w:sz="4" w:space="0" w:color="auto"/>
            </w:tcBorders>
            <w:shd w:val="clear" w:color="auto" w:fill="auto"/>
            <w:noWrap/>
            <w:vAlign w:val="bottom"/>
          </w:tcPr>
          <w:p w:rsidR="00F93A86" w:rsidRPr="00F93A86" w:rsidRDefault="00F93A86" w:rsidP="00F93A86">
            <w:pPr>
              <w:spacing w:before="0" w:after="0"/>
              <w:jc w:val="right"/>
              <w:rPr>
                <w:rFonts w:ascii="Calibri" w:hAnsi="Calibri"/>
                <w:color w:val="000000"/>
              </w:rPr>
            </w:pPr>
            <w:r w:rsidRPr="00F93A86">
              <w:rPr>
                <w:rFonts w:ascii="Calibri" w:hAnsi="Calibri"/>
                <w:color w:val="000000"/>
              </w:rPr>
              <w:t>54</w:t>
            </w:r>
          </w:p>
        </w:tc>
        <w:tc>
          <w:tcPr>
            <w:tcW w:w="1418" w:type="dxa"/>
            <w:tcBorders>
              <w:top w:val="nil"/>
              <w:left w:val="nil"/>
              <w:bottom w:val="single" w:sz="4" w:space="0" w:color="auto"/>
              <w:right w:val="single" w:sz="4" w:space="0" w:color="auto"/>
            </w:tcBorders>
            <w:shd w:val="clear" w:color="auto" w:fill="auto"/>
            <w:noWrap/>
            <w:vAlign w:val="bottom"/>
          </w:tcPr>
          <w:p w:rsidR="00F93A86" w:rsidRPr="00F93A86" w:rsidRDefault="00F93A86" w:rsidP="00F93A86">
            <w:pPr>
              <w:spacing w:before="0" w:after="0"/>
              <w:jc w:val="right"/>
              <w:rPr>
                <w:rFonts w:ascii="Calibri" w:hAnsi="Calibri"/>
                <w:color w:val="000000"/>
              </w:rPr>
            </w:pPr>
            <w:r w:rsidRPr="00F93A86">
              <w:rPr>
                <w:rFonts w:ascii="Calibri" w:hAnsi="Calibri"/>
                <w:color w:val="000000"/>
              </w:rPr>
              <w:t>227</w:t>
            </w:r>
          </w:p>
        </w:tc>
        <w:tc>
          <w:tcPr>
            <w:tcW w:w="992" w:type="dxa"/>
            <w:tcBorders>
              <w:top w:val="nil"/>
              <w:left w:val="nil"/>
              <w:bottom w:val="single" w:sz="4" w:space="0" w:color="auto"/>
              <w:right w:val="single" w:sz="4" w:space="0" w:color="auto"/>
            </w:tcBorders>
            <w:shd w:val="clear" w:color="auto" w:fill="auto"/>
            <w:noWrap/>
            <w:vAlign w:val="bottom"/>
          </w:tcPr>
          <w:p w:rsidR="00F93A86" w:rsidRPr="00F93A86" w:rsidRDefault="00F93A86" w:rsidP="00F93A86">
            <w:pPr>
              <w:spacing w:before="0" w:after="0"/>
              <w:jc w:val="right"/>
              <w:rPr>
                <w:rFonts w:ascii="Calibri" w:hAnsi="Calibri"/>
                <w:color w:val="000000"/>
              </w:rPr>
            </w:pPr>
            <w:r w:rsidRPr="00F93A86">
              <w:rPr>
                <w:rFonts w:ascii="Calibri" w:hAnsi="Calibri"/>
                <w:color w:val="000000"/>
              </w:rPr>
              <w:t>1645</w:t>
            </w:r>
          </w:p>
        </w:tc>
      </w:tr>
      <w:tr w:rsidR="00F93A86" w:rsidRPr="00F93A86" w:rsidTr="00F93A86">
        <w:trPr>
          <w:trHeight w:val="375"/>
        </w:trPr>
        <w:tc>
          <w:tcPr>
            <w:tcW w:w="2850" w:type="dxa"/>
            <w:tcBorders>
              <w:top w:val="nil"/>
              <w:left w:val="single" w:sz="4" w:space="0" w:color="auto"/>
              <w:bottom w:val="single" w:sz="4" w:space="0" w:color="auto"/>
              <w:right w:val="single" w:sz="4" w:space="0" w:color="auto"/>
            </w:tcBorders>
            <w:shd w:val="clear" w:color="auto" w:fill="auto"/>
          </w:tcPr>
          <w:p w:rsidR="00F93A86" w:rsidRPr="00F93A86" w:rsidRDefault="00F93A86" w:rsidP="00F93A86">
            <w:pPr>
              <w:spacing w:before="0" w:after="0"/>
              <w:rPr>
                <w:color w:val="000000"/>
              </w:rPr>
            </w:pPr>
            <w:r w:rsidRPr="00F93A86">
              <w:rPr>
                <w:color w:val="000000"/>
              </w:rPr>
              <w:t>7. с.Шереметьевское</w:t>
            </w:r>
          </w:p>
        </w:tc>
        <w:tc>
          <w:tcPr>
            <w:tcW w:w="851" w:type="dxa"/>
            <w:tcBorders>
              <w:top w:val="nil"/>
              <w:left w:val="nil"/>
              <w:bottom w:val="single" w:sz="4" w:space="0" w:color="auto"/>
              <w:right w:val="single" w:sz="4" w:space="0" w:color="auto"/>
            </w:tcBorders>
            <w:shd w:val="clear" w:color="auto" w:fill="auto"/>
            <w:noWrap/>
            <w:vAlign w:val="bottom"/>
          </w:tcPr>
          <w:p w:rsidR="00F93A86" w:rsidRPr="00F93A86" w:rsidRDefault="00F93A86" w:rsidP="00F93A86">
            <w:pPr>
              <w:spacing w:before="0" w:after="0"/>
              <w:jc w:val="right"/>
              <w:rPr>
                <w:rFonts w:ascii="Calibri" w:hAnsi="Calibri"/>
                <w:color w:val="000000"/>
              </w:rPr>
            </w:pPr>
            <w:r w:rsidRPr="00F93A86">
              <w:rPr>
                <w:rFonts w:ascii="Calibri" w:hAnsi="Calibri"/>
                <w:color w:val="000000"/>
              </w:rPr>
              <w:t>596</w:t>
            </w:r>
          </w:p>
        </w:tc>
        <w:tc>
          <w:tcPr>
            <w:tcW w:w="992" w:type="dxa"/>
            <w:tcBorders>
              <w:top w:val="nil"/>
              <w:left w:val="nil"/>
              <w:bottom w:val="single" w:sz="4" w:space="0" w:color="auto"/>
              <w:right w:val="single" w:sz="4" w:space="0" w:color="auto"/>
            </w:tcBorders>
            <w:shd w:val="clear" w:color="auto" w:fill="auto"/>
            <w:noWrap/>
            <w:vAlign w:val="bottom"/>
          </w:tcPr>
          <w:p w:rsidR="00F93A86" w:rsidRPr="00F93A86" w:rsidRDefault="00F93A86" w:rsidP="00F93A86">
            <w:pPr>
              <w:spacing w:before="0" w:after="0"/>
              <w:jc w:val="right"/>
              <w:rPr>
                <w:rFonts w:ascii="Calibri" w:hAnsi="Calibri"/>
                <w:color w:val="000000"/>
              </w:rPr>
            </w:pPr>
            <w:r w:rsidRPr="00F93A86">
              <w:rPr>
                <w:rFonts w:ascii="Calibri" w:hAnsi="Calibri"/>
                <w:color w:val="000000"/>
              </w:rPr>
              <w:t>620</w:t>
            </w:r>
          </w:p>
        </w:tc>
        <w:tc>
          <w:tcPr>
            <w:tcW w:w="992" w:type="dxa"/>
            <w:tcBorders>
              <w:top w:val="nil"/>
              <w:left w:val="nil"/>
              <w:bottom w:val="single" w:sz="4" w:space="0" w:color="auto"/>
              <w:right w:val="single" w:sz="4" w:space="0" w:color="auto"/>
            </w:tcBorders>
            <w:shd w:val="clear" w:color="auto" w:fill="auto"/>
            <w:noWrap/>
            <w:vAlign w:val="bottom"/>
          </w:tcPr>
          <w:p w:rsidR="00F93A86" w:rsidRPr="00F93A86" w:rsidRDefault="00F93A86" w:rsidP="00F93A86">
            <w:pPr>
              <w:spacing w:before="0" w:after="0"/>
              <w:jc w:val="right"/>
              <w:rPr>
                <w:rFonts w:ascii="Calibri" w:hAnsi="Calibri"/>
                <w:color w:val="000000"/>
              </w:rPr>
            </w:pPr>
            <w:r w:rsidRPr="00F93A86">
              <w:rPr>
                <w:rFonts w:ascii="Calibri" w:hAnsi="Calibri"/>
                <w:color w:val="000000"/>
              </w:rPr>
              <w:t>710</w:t>
            </w:r>
          </w:p>
        </w:tc>
        <w:tc>
          <w:tcPr>
            <w:tcW w:w="1843" w:type="dxa"/>
            <w:tcBorders>
              <w:top w:val="nil"/>
              <w:left w:val="nil"/>
              <w:bottom w:val="single" w:sz="4" w:space="0" w:color="auto"/>
              <w:right w:val="single" w:sz="4" w:space="0" w:color="auto"/>
            </w:tcBorders>
            <w:shd w:val="clear" w:color="auto" w:fill="auto"/>
            <w:noWrap/>
            <w:vAlign w:val="bottom"/>
          </w:tcPr>
          <w:p w:rsidR="00F93A86" w:rsidRPr="00F93A86" w:rsidRDefault="00F93A86" w:rsidP="00F93A86">
            <w:pPr>
              <w:spacing w:before="0" w:after="0"/>
              <w:jc w:val="right"/>
              <w:rPr>
                <w:rFonts w:ascii="Calibri" w:hAnsi="Calibri"/>
                <w:color w:val="000000"/>
              </w:rPr>
            </w:pPr>
            <w:r w:rsidRPr="00F93A86">
              <w:rPr>
                <w:rFonts w:ascii="Calibri" w:hAnsi="Calibri"/>
                <w:color w:val="000000"/>
              </w:rPr>
              <w:t>24</w:t>
            </w:r>
          </w:p>
        </w:tc>
        <w:tc>
          <w:tcPr>
            <w:tcW w:w="1418" w:type="dxa"/>
            <w:tcBorders>
              <w:top w:val="nil"/>
              <w:left w:val="nil"/>
              <w:bottom w:val="single" w:sz="4" w:space="0" w:color="auto"/>
              <w:right w:val="single" w:sz="4" w:space="0" w:color="auto"/>
            </w:tcBorders>
            <w:shd w:val="clear" w:color="auto" w:fill="auto"/>
            <w:noWrap/>
            <w:vAlign w:val="bottom"/>
          </w:tcPr>
          <w:p w:rsidR="00F93A86" w:rsidRPr="00F93A86" w:rsidRDefault="00F93A86" w:rsidP="00F93A86">
            <w:pPr>
              <w:spacing w:before="0" w:after="0"/>
              <w:jc w:val="right"/>
              <w:rPr>
                <w:rFonts w:ascii="Calibri" w:hAnsi="Calibri"/>
                <w:color w:val="000000"/>
              </w:rPr>
            </w:pPr>
            <w:r w:rsidRPr="00F93A86">
              <w:rPr>
                <w:rFonts w:ascii="Calibri" w:hAnsi="Calibri"/>
                <w:color w:val="000000"/>
              </w:rPr>
              <w:t>114</w:t>
            </w:r>
          </w:p>
        </w:tc>
        <w:tc>
          <w:tcPr>
            <w:tcW w:w="992" w:type="dxa"/>
            <w:tcBorders>
              <w:top w:val="nil"/>
              <w:left w:val="nil"/>
              <w:bottom w:val="single" w:sz="4" w:space="0" w:color="auto"/>
              <w:right w:val="single" w:sz="4" w:space="0" w:color="auto"/>
            </w:tcBorders>
            <w:shd w:val="clear" w:color="auto" w:fill="auto"/>
            <w:noWrap/>
            <w:vAlign w:val="bottom"/>
          </w:tcPr>
          <w:p w:rsidR="00F93A86" w:rsidRPr="00F93A86" w:rsidRDefault="00F93A86" w:rsidP="00F93A86">
            <w:pPr>
              <w:spacing w:before="0" w:after="0"/>
              <w:jc w:val="right"/>
              <w:rPr>
                <w:rFonts w:ascii="Calibri" w:hAnsi="Calibri"/>
                <w:color w:val="000000"/>
              </w:rPr>
            </w:pPr>
            <w:r w:rsidRPr="00F93A86">
              <w:rPr>
                <w:rFonts w:ascii="Calibri" w:hAnsi="Calibri"/>
                <w:color w:val="000000"/>
              </w:rPr>
              <w:t>796</w:t>
            </w:r>
          </w:p>
        </w:tc>
      </w:tr>
      <w:tr w:rsidR="00F93A86" w:rsidRPr="00F93A86" w:rsidTr="00F93A86">
        <w:trPr>
          <w:trHeight w:val="478"/>
        </w:trPr>
        <w:tc>
          <w:tcPr>
            <w:tcW w:w="2850" w:type="dxa"/>
            <w:tcBorders>
              <w:top w:val="nil"/>
              <w:left w:val="single" w:sz="4" w:space="0" w:color="auto"/>
              <w:bottom w:val="single" w:sz="4" w:space="0" w:color="auto"/>
              <w:right w:val="single" w:sz="4" w:space="0" w:color="auto"/>
            </w:tcBorders>
            <w:shd w:val="clear" w:color="auto" w:fill="auto"/>
            <w:vAlign w:val="bottom"/>
          </w:tcPr>
          <w:p w:rsidR="00F93A86" w:rsidRPr="00F93A86" w:rsidRDefault="00F93A86" w:rsidP="00F93A86">
            <w:pPr>
              <w:spacing w:before="0" w:after="0"/>
              <w:jc w:val="left"/>
              <w:rPr>
                <w:b/>
                <w:bCs/>
                <w:color w:val="000000"/>
              </w:rPr>
            </w:pPr>
            <w:r w:rsidRPr="00F93A86">
              <w:rPr>
                <w:b/>
                <w:bCs/>
                <w:color w:val="000000"/>
              </w:rPr>
              <w:t>Итого по Ванновскому сельскому поселению</w:t>
            </w:r>
          </w:p>
        </w:tc>
        <w:tc>
          <w:tcPr>
            <w:tcW w:w="851" w:type="dxa"/>
            <w:tcBorders>
              <w:top w:val="nil"/>
              <w:left w:val="nil"/>
              <w:bottom w:val="single" w:sz="4" w:space="0" w:color="auto"/>
              <w:right w:val="single" w:sz="4" w:space="0" w:color="auto"/>
            </w:tcBorders>
            <w:shd w:val="clear" w:color="auto" w:fill="auto"/>
            <w:noWrap/>
            <w:vAlign w:val="bottom"/>
          </w:tcPr>
          <w:p w:rsidR="00F93A86" w:rsidRPr="00F93A86" w:rsidRDefault="00F93A86" w:rsidP="00F93A86">
            <w:pPr>
              <w:spacing w:before="0" w:after="0"/>
              <w:jc w:val="right"/>
              <w:rPr>
                <w:rFonts w:ascii="Calibri" w:hAnsi="Calibri"/>
                <w:b/>
                <w:bCs/>
                <w:color w:val="000000"/>
              </w:rPr>
            </w:pPr>
            <w:r w:rsidRPr="00F93A86">
              <w:rPr>
                <w:rFonts w:ascii="Calibri" w:hAnsi="Calibri"/>
                <w:b/>
                <w:bCs/>
                <w:color w:val="000000"/>
              </w:rPr>
              <w:t>5587</w:t>
            </w:r>
          </w:p>
        </w:tc>
        <w:tc>
          <w:tcPr>
            <w:tcW w:w="992" w:type="dxa"/>
            <w:tcBorders>
              <w:top w:val="nil"/>
              <w:left w:val="nil"/>
              <w:bottom w:val="single" w:sz="4" w:space="0" w:color="auto"/>
              <w:right w:val="single" w:sz="4" w:space="0" w:color="auto"/>
            </w:tcBorders>
            <w:shd w:val="clear" w:color="auto" w:fill="auto"/>
            <w:noWrap/>
            <w:vAlign w:val="bottom"/>
          </w:tcPr>
          <w:p w:rsidR="00F93A86" w:rsidRPr="00F93A86" w:rsidRDefault="00F93A86" w:rsidP="00F93A86">
            <w:pPr>
              <w:spacing w:before="0" w:after="0"/>
              <w:jc w:val="right"/>
              <w:rPr>
                <w:rFonts w:ascii="Calibri" w:hAnsi="Calibri"/>
                <w:b/>
                <w:bCs/>
                <w:color w:val="000000"/>
              </w:rPr>
            </w:pPr>
            <w:r w:rsidRPr="00F93A86">
              <w:rPr>
                <w:rFonts w:ascii="Calibri" w:hAnsi="Calibri"/>
                <w:b/>
                <w:bCs/>
                <w:color w:val="000000"/>
              </w:rPr>
              <w:t>5780</w:t>
            </w:r>
          </w:p>
        </w:tc>
        <w:tc>
          <w:tcPr>
            <w:tcW w:w="992" w:type="dxa"/>
            <w:tcBorders>
              <w:top w:val="nil"/>
              <w:left w:val="nil"/>
              <w:bottom w:val="single" w:sz="4" w:space="0" w:color="auto"/>
              <w:right w:val="single" w:sz="4" w:space="0" w:color="auto"/>
            </w:tcBorders>
            <w:shd w:val="clear" w:color="auto" w:fill="auto"/>
            <w:noWrap/>
            <w:vAlign w:val="bottom"/>
          </w:tcPr>
          <w:p w:rsidR="00F93A86" w:rsidRPr="00F93A86" w:rsidRDefault="00F93A86" w:rsidP="00F93A86">
            <w:pPr>
              <w:spacing w:before="0" w:after="0"/>
              <w:jc w:val="right"/>
              <w:rPr>
                <w:rFonts w:ascii="Calibri" w:hAnsi="Calibri"/>
                <w:b/>
                <w:bCs/>
                <w:color w:val="000000"/>
              </w:rPr>
            </w:pPr>
            <w:r w:rsidRPr="00F93A86">
              <w:rPr>
                <w:rFonts w:ascii="Calibri" w:hAnsi="Calibri"/>
                <w:b/>
                <w:bCs/>
                <w:color w:val="000000"/>
              </w:rPr>
              <w:t>6303</w:t>
            </w:r>
          </w:p>
        </w:tc>
        <w:tc>
          <w:tcPr>
            <w:tcW w:w="1843" w:type="dxa"/>
            <w:tcBorders>
              <w:top w:val="nil"/>
              <w:left w:val="nil"/>
              <w:bottom w:val="single" w:sz="4" w:space="0" w:color="auto"/>
              <w:right w:val="single" w:sz="4" w:space="0" w:color="auto"/>
            </w:tcBorders>
            <w:shd w:val="clear" w:color="auto" w:fill="auto"/>
            <w:noWrap/>
            <w:vAlign w:val="bottom"/>
          </w:tcPr>
          <w:p w:rsidR="00F93A86" w:rsidRPr="00F93A86" w:rsidRDefault="00F93A86" w:rsidP="00F93A86">
            <w:pPr>
              <w:spacing w:before="0" w:after="0"/>
              <w:jc w:val="right"/>
              <w:rPr>
                <w:rFonts w:ascii="Calibri" w:hAnsi="Calibri"/>
                <w:b/>
                <w:bCs/>
                <w:color w:val="000000"/>
              </w:rPr>
            </w:pPr>
            <w:r w:rsidRPr="00F93A86">
              <w:rPr>
                <w:rFonts w:ascii="Calibri" w:hAnsi="Calibri"/>
                <w:b/>
                <w:bCs/>
                <w:color w:val="000000"/>
              </w:rPr>
              <w:t>193</w:t>
            </w:r>
          </w:p>
        </w:tc>
        <w:tc>
          <w:tcPr>
            <w:tcW w:w="1418" w:type="dxa"/>
            <w:tcBorders>
              <w:top w:val="nil"/>
              <w:left w:val="nil"/>
              <w:bottom w:val="single" w:sz="4" w:space="0" w:color="auto"/>
              <w:right w:val="single" w:sz="4" w:space="0" w:color="auto"/>
            </w:tcBorders>
            <w:shd w:val="clear" w:color="auto" w:fill="auto"/>
            <w:noWrap/>
            <w:vAlign w:val="bottom"/>
          </w:tcPr>
          <w:p w:rsidR="00F93A86" w:rsidRPr="00F93A86" w:rsidRDefault="00F93A86" w:rsidP="00F93A86">
            <w:pPr>
              <w:spacing w:before="0" w:after="0"/>
              <w:jc w:val="right"/>
              <w:rPr>
                <w:rFonts w:ascii="Calibri" w:hAnsi="Calibri"/>
                <w:b/>
                <w:bCs/>
                <w:color w:val="000000"/>
              </w:rPr>
            </w:pPr>
            <w:r w:rsidRPr="00F93A86">
              <w:rPr>
                <w:rFonts w:ascii="Calibri" w:hAnsi="Calibri"/>
                <w:b/>
                <w:bCs/>
                <w:color w:val="000000"/>
              </w:rPr>
              <w:t>716</w:t>
            </w:r>
          </w:p>
        </w:tc>
        <w:tc>
          <w:tcPr>
            <w:tcW w:w="992" w:type="dxa"/>
            <w:tcBorders>
              <w:top w:val="nil"/>
              <w:left w:val="nil"/>
              <w:bottom w:val="single" w:sz="4" w:space="0" w:color="auto"/>
              <w:right w:val="single" w:sz="4" w:space="0" w:color="auto"/>
            </w:tcBorders>
            <w:shd w:val="clear" w:color="auto" w:fill="auto"/>
            <w:noWrap/>
            <w:vAlign w:val="bottom"/>
          </w:tcPr>
          <w:p w:rsidR="00F93A86" w:rsidRPr="00F93A86" w:rsidRDefault="00F93A86" w:rsidP="00F93A86">
            <w:pPr>
              <w:spacing w:before="0" w:after="0"/>
              <w:jc w:val="right"/>
              <w:rPr>
                <w:rFonts w:ascii="Calibri" w:hAnsi="Calibri"/>
                <w:b/>
                <w:bCs/>
                <w:color w:val="000000"/>
              </w:rPr>
            </w:pPr>
            <w:r w:rsidRPr="00F93A86">
              <w:rPr>
                <w:rFonts w:ascii="Calibri" w:hAnsi="Calibri"/>
                <w:b/>
                <w:bCs/>
                <w:color w:val="000000"/>
              </w:rPr>
              <w:t>6840</w:t>
            </w:r>
          </w:p>
        </w:tc>
      </w:tr>
    </w:tbl>
    <w:p w:rsidR="00F93A86" w:rsidRPr="00F93A86" w:rsidRDefault="00F93A86" w:rsidP="00F93A86">
      <w:pPr>
        <w:widowControl w:val="0"/>
        <w:tabs>
          <w:tab w:val="left" w:pos="9781"/>
        </w:tabs>
        <w:suppressAutoHyphens/>
        <w:spacing w:before="0" w:after="0"/>
        <w:ind w:firstLine="709"/>
        <w:rPr>
          <w:rFonts w:eastAsia="Arial Unicode MS" w:cs="Tahoma"/>
          <w:sz w:val="28"/>
          <w:szCs w:val="28"/>
        </w:rPr>
      </w:pPr>
    </w:p>
    <w:p w:rsidR="00F93A86" w:rsidRPr="00F93A86" w:rsidRDefault="00F93A86" w:rsidP="00F93A86">
      <w:pPr>
        <w:widowControl w:val="0"/>
        <w:tabs>
          <w:tab w:val="left" w:pos="9781"/>
        </w:tabs>
        <w:suppressAutoHyphens/>
        <w:spacing w:before="0" w:after="0"/>
        <w:ind w:firstLine="709"/>
        <w:rPr>
          <w:szCs w:val="28"/>
        </w:rPr>
      </w:pPr>
      <w:r w:rsidRPr="00F93A86">
        <w:rPr>
          <w:szCs w:val="28"/>
        </w:rPr>
        <w:t xml:space="preserve">Положительный прирост численности населения будет происходить во всех населенных пунктах поселения, за исключением двух хуторов: Веселый и Новопеховский Первый. Сложившаяся демографическая ситуация на территории данных населенных пунктов не позволяет, даже при заложенных параметрах сделать положительный прирост численности населения. Предполагается, что к расчетному сроку генерального плана на территории хуторов при заложенных параметрах численность населения останется на прежнем уровне. В хуторе Красный Зеленчук положительная динамика численности населения будет достигнута только к расчетному сроку генерального плана и только за счет внутренней миграции.  </w:t>
      </w:r>
    </w:p>
    <w:p w:rsidR="00F93A86" w:rsidRDefault="00F93A86" w:rsidP="00F93A86">
      <w:pPr>
        <w:widowControl w:val="0"/>
        <w:tabs>
          <w:tab w:val="left" w:pos="9781"/>
        </w:tabs>
        <w:suppressAutoHyphens/>
        <w:spacing w:before="0" w:after="0"/>
        <w:ind w:firstLine="709"/>
        <w:rPr>
          <w:rFonts w:eastAsia="Arial Unicode MS" w:cs="Tahoma"/>
          <w:szCs w:val="28"/>
        </w:rPr>
      </w:pPr>
      <w:r w:rsidRPr="00F93A86">
        <w:rPr>
          <w:rFonts w:eastAsia="Arial Unicode MS" w:cs="Tahoma"/>
          <w:szCs w:val="28"/>
        </w:rPr>
        <w:t>Проведенный анализ современного состояния демографических процессов и проведенный прогноз численности населения позволяют провести оценку трудового потенциала поселения на расчетный период. Прогноз численности трудового населения также труден, и для его определения важное значение имеют показатели внутренней и внешней миграции населения. В основу прогноза положены результаты проведенного анализа предполагаемой динамики численности населения.</w:t>
      </w:r>
    </w:p>
    <w:p w:rsidR="00F93A86" w:rsidRDefault="00F93A86" w:rsidP="00F93A86">
      <w:pPr>
        <w:widowControl w:val="0"/>
        <w:tabs>
          <w:tab w:val="left" w:pos="9781"/>
        </w:tabs>
        <w:suppressAutoHyphens/>
        <w:spacing w:before="0" w:after="0"/>
        <w:ind w:firstLine="709"/>
        <w:rPr>
          <w:rFonts w:eastAsia="Arial Unicode MS" w:cs="Tahoma"/>
          <w:szCs w:val="28"/>
        </w:rPr>
      </w:pPr>
    </w:p>
    <w:p w:rsidR="00CF4F30" w:rsidRPr="00CF4F30" w:rsidRDefault="00F93A86" w:rsidP="00CF4F30">
      <w:pPr>
        <w:widowControl w:val="0"/>
        <w:tabs>
          <w:tab w:val="left" w:pos="9781"/>
        </w:tabs>
        <w:suppressAutoHyphens/>
        <w:spacing w:before="0" w:after="0"/>
        <w:ind w:firstLine="709"/>
        <w:jc w:val="center"/>
        <w:rPr>
          <w:b/>
          <w:bCs/>
          <w:szCs w:val="28"/>
          <w:lang w:eastAsia="ar-SA"/>
        </w:rPr>
      </w:pPr>
      <w:r w:rsidRPr="00F93A86">
        <w:rPr>
          <w:b/>
          <w:bCs/>
          <w:szCs w:val="28"/>
          <w:lang w:eastAsia="ar-SA"/>
        </w:rPr>
        <w:t>Существующая и перспективная структура</w:t>
      </w:r>
    </w:p>
    <w:p w:rsidR="00F93A86" w:rsidRDefault="00F93A86" w:rsidP="00F93A86">
      <w:pPr>
        <w:tabs>
          <w:tab w:val="left" w:pos="4453"/>
        </w:tabs>
        <w:spacing w:before="0" w:after="0"/>
        <w:jc w:val="center"/>
        <w:rPr>
          <w:b/>
          <w:bCs/>
          <w:szCs w:val="28"/>
          <w:lang w:eastAsia="ar-SA"/>
        </w:rPr>
      </w:pPr>
      <w:r w:rsidRPr="00F93A86">
        <w:rPr>
          <w:b/>
          <w:bCs/>
          <w:szCs w:val="28"/>
          <w:lang w:eastAsia="ar-SA"/>
        </w:rPr>
        <w:t>возрастного состава населения Ванновского сельского поселения</w:t>
      </w:r>
    </w:p>
    <w:p w:rsidR="00CF4F30" w:rsidRPr="00F93A86" w:rsidRDefault="00CF4F30" w:rsidP="00F93A86">
      <w:pPr>
        <w:tabs>
          <w:tab w:val="left" w:pos="4453"/>
        </w:tabs>
        <w:spacing w:before="0" w:after="0"/>
        <w:jc w:val="center"/>
        <w:rPr>
          <w:b/>
          <w:bCs/>
          <w:szCs w:val="28"/>
          <w:highlight w:val="yellow"/>
          <w:lang w:eastAsia="ar-SA"/>
        </w:rPr>
      </w:pPr>
    </w:p>
    <w:p w:rsidR="00F93A86" w:rsidRPr="00F93A86" w:rsidRDefault="00F93A86" w:rsidP="00F93A86">
      <w:pPr>
        <w:tabs>
          <w:tab w:val="left" w:pos="4453"/>
        </w:tabs>
        <w:spacing w:before="0" w:after="0"/>
        <w:jc w:val="right"/>
        <w:outlineLvl w:val="8"/>
        <w:rPr>
          <w:b/>
          <w:bCs/>
          <w:szCs w:val="28"/>
          <w:lang w:eastAsia="ar-SA"/>
        </w:rPr>
      </w:pPr>
      <w:r w:rsidRPr="00F93A86">
        <w:rPr>
          <w:b/>
          <w:bCs/>
          <w:szCs w:val="28"/>
          <w:lang w:eastAsia="ar-SA"/>
        </w:rPr>
        <w:t>Таблица 1.2.4</w:t>
      </w:r>
    </w:p>
    <w:tbl>
      <w:tblPr>
        <w:tblW w:w="9925"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858"/>
        <w:gridCol w:w="689"/>
        <w:gridCol w:w="708"/>
        <w:gridCol w:w="699"/>
        <w:gridCol w:w="567"/>
        <w:gridCol w:w="719"/>
        <w:gridCol w:w="700"/>
        <w:gridCol w:w="709"/>
        <w:gridCol w:w="567"/>
        <w:gridCol w:w="709"/>
        <w:gridCol w:w="680"/>
        <w:gridCol w:w="680"/>
        <w:gridCol w:w="640"/>
      </w:tblGrid>
      <w:tr w:rsidR="003D68C1" w:rsidRPr="003D68C1" w:rsidTr="003D68C1">
        <w:trPr>
          <w:trHeight w:val="315"/>
        </w:trPr>
        <w:tc>
          <w:tcPr>
            <w:tcW w:w="1858" w:type="dxa"/>
            <w:vMerge w:val="restart"/>
            <w:shd w:val="clear" w:color="auto" w:fill="auto"/>
            <w:vAlign w:val="center"/>
          </w:tcPr>
          <w:p w:rsidR="003D68C1" w:rsidRPr="003D68C1" w:rsidRDefault="003D68C1" w:rsidP="003D68C1">
            <w:pPr>
              <w:spacing w:before="0" w:after="0"/>
              <w:jc w:val="center"/>
              <w:rPr>
                <w:sz w:val="18"/>
                <w:szCs w:val="18"/>
              </w:rPr>
            </w:pPr>
            <w:r w:rsidRPr="003D68C1">
              <w:rPr>
                <w:sz w:val="18"/>
                <w:szCs w:val="18"/>
              </w:rPr>
              <w:t>Наименование населенного пункта</w:t>
            </w:r>
          </w:p>
        </w:tc>
        <w:tc>
          <w:tcPr>
            <w:tcW w:w="2663" w:type="dxa"/>
            <w:gridSpan w:val="4"/>
            <w:shd w:val="clear" w:color="auto" w:fill="auto"/>
            <w:noWrap/>
            <w:vAlign w:val="bottom"/>
          </w:tcPr>
          <w:p w:rsidR="003D68C1" w:rsidRPr="003D68C1" w:rsidRDefault="003D68C1" w:rsidP="003D68C1">
            <w:pPr>
              <w:spacing w:before="0" w:after="0"/>
              <w:jc w:val="center"/>
              <w:rPr>
                <w:sz w:val="18"/>
                <w:szCs w:val="18"/>
              </w:rPr>
            </w:pPr>
            <w:r w:rsidRPr="003D68C1">
              <w:rPr>
                <w:sz w:val="18"/>
                <w:szCs w:val="18"/>
              </w:rPr>
              <w:t>Численность населения на 01.01.2007 г.</w:t>
            </w:r>
          </w:p>
        </w:tc>
        <w:tc>
          <w:tcPr>
            <w:tcW w:w="2695" w:type="dxa"/>
            <w:gridSpan w:val="4"/>
            <w:shd w:val="clear" w:color="auto" w:fill="auto"/>
            <w:noWrap/>
            <w:vAlign w:val="center"/>
          </w:tcPr>
          <w:p w:rsidR="003D68C1" w:rsidRPr="003D68C1" w:rsidRDefault="003D68C1" w:rsidP="003D68C1">
            <w:pPr>
              <w:spacing w:before="0" w:after="0"/>
              <w:jc w:val="center"/>
              <w:rPr>
                <w:sz w:val="18"/>
                <w:szCs w:val="18"/>
              </w:rPr>
            </w:pPr>
            <w:r w:rsidRPr="003D68C1">
              <w:rPr>
                <w:sz w:val="18"/>
                <w:szCs w:val="18"/>
              </w:rPr>
              <w:t>1 очередь (2019 год)</w:t>
            </w:r>
          </w:p>
        </w:tc>
        <w:tc>
          <w:tcPr>
            <w:tcW w:w="2709" w:type="dxa"/>
            <w:gridSpan w:val="4"/>
            <w:shd w:val="clear" w:color="auto" w:fill="auto"/>
            <w:noWrap/>
            <w:vAlign w:val="center"/>
          </w:tcPr>
          <w:p w:rsidR="003D68C1" w:rsidRPr="003D68C1" w:rsidRDefault="003D68C1" w:rsidP="003D68C1">
            <w:pPr>
              <w:spacing w:before="0" w:after="0"/>
              <w:jc w:val="center"/>
              <w:rPr>
                <w:sz w:val="18"/>
                <w:szCs w:val="18"/>
              </w:rPr>
            </w:pPr>
            <w:r w:rsidRPr="003D68C1">
              <w:rPr>
                <w:sz w:val="18"/>
                <w:szCs w:val="18"/>
              </w:rPr>
              <w:t>Расчетный срок (2029 год)</w:t>
            </w:r>
          </w:p>
        </w:tc>
      </w:tr>
      <w:tr w:rsidR="003D68C1" w:rsidRPr="003D68C1" w:rsidTr="003D68C1">
        <w:trPr>
          <w:trHeight w:val="1620"/>
        </w:trPr>
        <w:tc>
          <w:tcPr>
            <w:tcW w:w="1858" w:type="dxa"/>
            <w:vMerge/>
            <w:vAlign w:val="center"/>
          </w:tcPr>
          <w:p w:rsidR="003D68C1" w:rsidRPr="003D68C1" w:rsidRDefault="003D68C1" w:rsidP="003D68C1">
            <w:pPr>
              <w:spacing w:before="0" w:after="0"/>
              <w:jc w:val="left"/>
              <w:rPr>
                <w:sz w:val="18"/>
                <w:szCs w:val="18"/>
              </w:rPr>
            </w:pPr>
          </w:p>
        </w:tc>
        <w:tc>
          <w:tcPr>
            <w:tcW w:w="689" w:type="dxa"/>
            <w:vMerge w:val="restart"/>
            <w:shd w:val="clear" w:color="auto" w:fill="auto"/>
            <w:textDirection w:val="btLr"/>
            <w:vAlign w:val="bottom"/>
          </w:tcPr>
          <w:p w:rsidR="003D68C1" w:rsidRPr="003D68C1" w:rsidRDefault="003D68C1" w:rsidP="003D68C1">
            <w:pPr>
              <w:spacing w:before="0" w:after="0"/>
              <w:jc w:val="center"/>
              <w:rPr>
                <w:sz w:val="18"/>
                <w:szCs w:val="18"/>
              </w:rPr>
            </w:pPr>
            <w:r w:rsidRPr="003D68C1">
              <w:rPr>
                <w:sz w:val="18"/>
                <w:szCs w:val="18"/>
              </w:rPr>
              <w:t>моложе трудоспособного возраста  (% к итогу)</w:t>
            </w:r>
          </w:p>
        </w:tc>
        <w:tc>
          <w:tcPr>
            <w:tcW w:w="708" w:type="dxa"/>
            <w:vMerge w:val="restart"/>
            <w:shd w:val="clear" w:color="auto" w:fill="auto"/>
            <w:textDirection w:val="btLr"/>
            <w:vAlign w:val="bottom"/>
          </w:tcPr>
          <w:p w:rsidR="003D68C1" w:rsidRPr="003D68C1" w:rsidRDefault="003D68C1" w:rsidP="003D68C1">
            <w:pPr>
              <w:spacing w:before="0" w:after="0"/>
              <w:jc w:val="center"/>
              <w:rPr>
                <w:sz w:val="18"/>
                <w:szCs w:val="18"/>
              </w:rPr>
            </w:pPr>
            <w:r w:rsidRPr="003D68C1">
              <w:rPr>
                <w:sz w:val="18"/>
                <w:szCs w:val="18"/>
              </w:rPr>
              <w:t>трудоспособного возраста (% к итогу)</w:t>
            </w:r>
          </w:p>
        </w:tc>
        <w:tc>
          <w:tcPr>
            <w:tcW w:w="699" w:type="dxa"/>
            <w:vMerge w:val="restart"/>
            <w:shd w:val="clear" w:color="auto" w:fill="auto"/>
            <w:textDirection w:val="btLr"/>
            <w:vAlign w:val="bottom"/>
          </w:tcPr>
          <w:p w:rsidR="003D68C1" w:rsidRPr="003D68C1" w:rsidRDefault="003D68C1" w:rsidP="003D68C1">
            <w:pPr>
              <w:spacing w:before="0" w:after="0"/>
              <w:jc w:val="center"/>
              <w:rPr>
                <w:sz w:val="18"/>
                <w:szCs w:val="18"/>
              </w:rPr>
            </w:pPr>
            <w:r w:rsidRPr="003D68C1">
              <w:rPr>
                <w:sz w:val="18"/>
                <w:szCs w:val="18"/>
              </w:rPr>
              <w:t>старше трудоспособного возраста (% к итогу)</w:t>
            </w:r>
          </w:p>
        </w:tc>
        <w:tc>
          <w:tcPr>
            <w:tcW w:w="567" w:type="dxa"/>
            <w:vMerge w:val="restart"/>
            <w:shd w:val="clear" w:color="auto" w:fill="auto"/>
            <w:textDirection w:val="btLr"/>
            <w:vAlign w:val="bottom"/>
          </w:tcPr>
          <w:p w:rsidR="003D68C1" w:rsidRPr="003D68C1" w:rsidRDefault="003D68C1" w:rsidP="003D68C1">
            <w:pPr>
              <w:spacing w:before="0" w:after="0"/>
              <w:jc w:val="center"/>
              <w:rPr>
                <w:b/>
                <w:bCs/>
                <w:sz w:val="18"/>
                <w:szCs w:val="18"/>
              </w:rPr>
            </w:pPr>
            <w:r w:rsidRPr="003D68C1">
              <w:rPr>
                <w:b/>
                <w:bCs/>
                <w:sz w:val="18"/>
                <w:szCs w:val="18"/>
              </w:rPr>
              <w:t>Итого</w:t>
            </w:r>
          </w:p>
        </w:tc>
        <w:tc>
          <w:tcPr>
            <w:tcW w:w="719" w:type="dxa"/>
            <w:vMerge w:val="restart"/>
            <w:shd w:val="clear" w:color="auto" w:fill="auto"/>
            <w:textDirection w:val="btLr"/>
            <w:vAlign w:val="bottom"/>
          </w:tcPr>
          <w:p w:rsidR="003D68C1" w:rsidRPr="003D68C1" w:rsidRDefault="003D68C1" w:rsidP="003D68C1">
            <w:pPr>
              <w:spacing w:before="0" w:after="0"/>
              <w:jc w:val="center"/>
              <w:rPr>
                <w:sz w:val="18"/>
                <w:szCs w:val="18"/>
              </w:rPr>
            </w:pPr>
            <w:r w:rsidRPr="003D68C1">
              <w:rPr>
                <w:sz w:val="18"/>
                <w:szCs w:val="18"/>
              </w:rPr>
              <w:t>моложе трудоспособного возраста (% к итогу)</w:t>
            </w:r>
          </w:p>
        </w:tc>
        <w:tc>
          <w:tcPr>
            <w:tcW w:w="700" w:type="dxa"/>
            <w:vMerge w:val="restart"/>
            <w:shd w:val="clear" w:color="auto" w:fill="auto"/>
            <w:textDirection w:val="btLr"/>
            <w:vAlign w:val="bottom"/>
          </w:tcPr>
          <w:p w:rsidR="003D68C1" w:rsidRPr="003D68C1" w:rsidRDefault="003D68C1" w:rsidP="003D68C1">
            <w:pPr>
              <w:spacing w:before="0" w:after="0"/>
              <w:jc w:val="center"/>
              <w:rPr>
                <w:sz w:val="18"/>
                <w:szCs w:val="18"/>
              </w:rPr>
            </w:pPr>
            <w:r w:rsidRPr="003D68C1">
              <w:rPr>
                <w:sz w:val="18"/>
                <w:szCs w:val="18"/>
              </w:rPr>
              <w:t>трудоспособного возраста (% к итогу)</w:t>
            </w:r>
          </w:p>
        </w:tc>
        <w:tc>
          <w:tcPr>
            <w:tcW w:w="709" w:type="dxa"/>
            <w:vMerge w:val="restart"/>
            <w:shd w:val="clear" w:color="auto" w:fill="auto"/>
            <w:textDirection w:val="btLr"/>
            <w:vAlign w:val="bottom"/>
          </w:tcPr>
          <w:p w:rsidR="003D68C1" w:rsidRPr="003D68C1" w:rsidRDefault="003D68C1" w:rsidP="003D68C1">
            <w:pPr>
              <w:spacing w:before="0" w:after="0"/>
              <w:jc w:val="center"/>
              <w:rPr>
                <w:sz w:val="18"/>
                <w:szCs w:val="18"/>
              </w:rPr>
            </w:pPr>
            <w:r w:rsidRPr="003D68C1">
              <w:rPr>
                <w:sz w:val="18"/>
                <w:szCs w:val="18"/>
              </w:rPr>
              <w:t>старше трудоспособного возраста (% к итогу)</w:t>
            </w:r>
          </w:p>
        </w:tc>
        <w:tc>
          <w:tcPr>
            <w:tcW w:w="567" w:type="dxa"/>
            <w:vMerge w:val="restart"/>
            <w:shd w:val="clear" w:color="auto" w:fill="auto"/>
            <w:textDirection w:val="btLr"/>
            <w:vAlign w:val="bottom"/>
          </w:tcPr>
          <w:p w:rsidR="003D68C1" w:rsidRPr="003D68C1" w:rsidRDefault="003D68C1" w:rsidP="003D68C1">
            <w:pPr>
              <w:spacing w:before="0" w:after="0"/>
              <w:jc w:val="center"/>
              <w:rPr>
                <w:b/>
                <w:bCs/>
                <w:sz w:val="18"/>
                <w:szCs w:val="18"/>
              </w:rPr>
            </w:pPr>
            <w:r w:rsidRPr="003D68C1">
              <w:rPr>
                <w:b/>
                <w:bCs/>
                <w:sz w:val="18"/>
                <w:szCs w:val="18"/>
              </w:rPr>
              <w:t>Итого</w:t>
            </w:r>
          </w:p>
        </w:tc>
        <w:tc>
          <w:tcPr>
            <w:tcW w:w="709" w:type="dxa"/>
            <w:vMerge w:val="restart"/>
            <w:shd w:val="clear" w:color="auto" w:fill="auto"/>
            <w:textDirection w:val="btLr"/>
            <w:vAlign w:val="bottom"/>
          </w:tcPr>
          <w:p w:rsidR="003D68C1" w:rsidRPr="003D68C1" w:rsidRDefault="003D68C1" w:rsidP="003D68C1">
            <w:pPr>
              <w:spacing w:before="0" w:after="0"/>
              <w:jc w:val="center"/>
              <w:rPr>
                <w:sz w:val="18"/>
                <w:szCs w:val="18"/>
              </w:rPr>
            </w:pPr>
            <w:r w:rsidRPr="003D68C1">
              <w:rPr>
                <w:sz w:val="18"/>
                <w:szCs w:val="18"/>
              </w:rPr>
              <w:t>моложе трудоспособного возраста (% к итогу)</w:t>
            </w:r>
          </w:p>
        </w:tc>
        <w:tc>
          <w:tcPr>
            <w:tcW w:w="680" w:type="dxa"/>
            <w:vMerge w:val="restart"/>
            <w:shd w:val="clear" w:color="auto" w:fill="auto"/>
            <w:textDirection w:val="btLr"/>
            <w:vAlign w:val="bottom"/>
          </w:tcPr>
          <w:p w:rsidR="003D68C1" w:rsidRPr="003D68C1" w:rsidRDefault="003D68C1" w:rsidP="003D68C1">
            <w:pPr>
              <w:spacing w:before="0" w:after="0"/>
              <w:jc w:val="center"/>
              <w:rPr>
                <w:sz w:val="18"/>
                <w:szCs w:val="18"/>
              </w:rPr>
            </w:pPr>
            <w:r w:rsidRPr="003D68C1">
              <w:rPr>
                <w:sz w:val="18"/>
                <w:szCs w:val="18"/>
              </w:rPr>
              <w:t>трудоспособного возраста (% к итогу)</w:t>
            </w:r>
          </w:p>
        </w:tc>
        <w:tc>
          <w:tcPr>
            <w:tcW w:w="680" w:type="dxa"/>
            <w:vMerge w:val="restart"/>
            <w:shd w:val="clear" w:color="auto" w:fill="auto"/>
            <w:textDirection w:val="btLr"/>
            <w:vAlign w:val="bottom"/>
          </w:tcPr>
          <w:p w:rsidR="003D68C1" w:rsidRPr="003D68C1" w:rsidRDefault="003D68C1" w:rsidP="003D68C1">
            <w:pPr>
              <w:spacing w:before="0" w:after="0"/>
              <w:jc w:val="center"/>
              <w:rPr>
                <w:sz w:val="18"/>
                <w:szCs w:val="18"/>
              </w:rPr>
            </w:pPr>
            <w:r w:rsidRPr="003D68C1">
              <w:rPr>
                <w:sz w:val="18"/>
                <w:szCs w:val="18"/>
              </w:rPr>
              <w:t>старше трудоспособного возраста (% к итогу)</w:t>
            </w:r>
          </w:p>
        </w:tc>
        <w:tc>
          <w:tcPr>
            <w:tcW w:w="640" w:type="dxa"/>
            <w:vMerge w:val="restart"/>
            <w:shd w:val="clear" w:color="auto" w:fill="auto"/>
            <w:textDirection w:val="btLr"/>
            <w:vAlign w:val="bottom"/>
          </w:tcPr>
          <w:p w:rsidR="003D68C1" w:rsidRPr="003D68C1" w:rsidRDefault="003D68C1" w:rsidP="003D68C1">
            <w:pPr>
              <w:spacing w:before="0" w:after="0"/>
              <w:jc w:val="center"/>
              <w:rPr>
                <w:b/>
                <w:bCs/>
                <w:sz w:val="18"/>
                <w:szCs w:val="18"/>
              </w:rPr>
            </w:pPr>
            <w:r w:rsidRPr="003D68C1">
              <w:rPr>
                <w:b/>
                <w:bCs/>
                <w:sz w:val="18"/>
                <w:szCs w:val="18"/>
              </w:rPr>
              <w:t>Итого</w:t>
            </w:r>
          </w:p>
        </w:tc>
      </w:tr>
      <w:tr w:rsidR="003D68C1" w:rsidRPr="003D68C1" w:rsidTr="003D68C1">
        <w:trPr>
          <w:trHeight w:val="479"/>
        </w:trPr>
        <w:tc>
          <w:tcPr>
            <w:tcW w:w="1858" w:type="dxa"/>
            <w:vMerge/>
            <w:vAlign w:val="center"/>
          </w:tcPr>
          <w:p w:rsidR="003D68C1" w:rsidRPr="003D68C1" w:rsidRDefault="003D68C1" w:rsidP="003D68C1">
            <w:pPr>
              <w:spacing w:before="0" w:after="0"/>
              <w:jc w:val="left"/>
              <w:rPr>
                <w:sz w:val="20"/>
                <w:szCs w:val="20"/>
              </w:rPr>
            </w:pPr>
          </w:p>
        </w:tc>
        <w:tc>
          <w:tcPr>
            <w:tcW w:w="689" w:type="dxa"/>
            <w:vMerge/>
            <w:vAlign w:val="center"/>
          </w:tcPr>
          <w:p w:rsidR="003D68C1" w:rsidRPr="003D68C1" w:rsidRDefault="003D68C1" w:rsidP="003D68C1">
            <w:pPr>
              <w:spacing w:before="0" w:after="0"/>
              <w:jc w:val="left"/>
              <w:rPr>
                <w:sz w:val="20"/>
                <w:szCs w:val="20"/>
              </w:rPr>
            </w:pPr>
          </w:p>
        </w:tc>
        <w:tc>
          <w:tcPr>
            <w:tcW w:w="708" w:type="dxa"/>
            <w:vMerge/>
            <w:vAlign w:val="center"/>
          </w:tcPr>
          <w:p w:rsidR="003D68C1" w:rsidRPr="003D68C1" w:rsidRDefault="003D68C1" w:rsidP="003D68C1">
            <w:pPr>
              <w:spacing w:before="0" w:after="0"/>
              <w:jc w:val="left"/>
              <w:rPr>
                <w:sz w:val="20"/>
                <w:szCs w:val="20"/>
              </w:rPr>
            </w:pPr>
          </w:p>
        </w:tc>
        <w:tc>
          <w:tcPr>
            <w:tcW w:w="699" w:type="dxa"/>
            <w:vMerge/>
            <w:vAlign w:val="center"/>
          </w:tcPr>
          <w:p w:rsidR="003D68C1" w:rsidRPr="003D68C1" w:rsidRDefault="003D68C1" w:rsidP="003D68C1">
            <w:pPr>
              <w:spacing w:before="0" w:after="0"/>
              <w:jc w:val="left"/>
              <w:rPr>
                <w:sz w:val="20"/>
                <w:szCs w:val="20"/>
              </w:rPr>
            </w:pPr>
          </w:p>
        </w:tc>
        <w:tc>
          <w:tcPr>
            <w:tcW w:w="567" w:type="dxa"/>
            <w:vMerge/>
            <w:vAlign w:val="center"/>
          </w:tcPr>
          <w:p w:rsidR="003D68C1" w:rsidRPr="003D68C1" w:rsidRDefault="003D68C1" w:rsidP="003D68C1">
            <w:pPr>
              <w:spacing w:before="0" w:after="0"/>
              <w:jc w:val="left"/>
              <w:rPr>
                <w:b/>
                <w:bCs/>
                <w:sz w:val="20"/>
                <w:szCs w:val="20"/>
              </w:rPr>
            </w:pPr>
          </w:p>
        </w:tc>
        <w:tc>
          <w:tcPr>
            <w:tcW w:w="719" w:type="dxa"/>
            <w:vMerge/>
            <w:vAlign w:val="center"/>
          </w:tcPr>
          <w:p w:rsidR="003D68C1" w:rsidRPr="003D68C1" w:rsidRDefault="003D68C1" w:rsidP="003D68C1">
            <w:pPr>
              <w:spacing w:before="0" w:after="0"/>
              <w:jc w:val="left"/>
              <w:rPr>
                <w:sz w:val="20"/>
                <w:szCs w:val="20"/>
              </w:rPr>
            </w:pPr>
          </w:p>
        </w:tc>
        <w:tc>
          <w:tcPr>
            <w:tcW w:w="700" w:type="dxa"/>
            <w:vMerge/>
            <w:vAlign w:val="center"/>
          </w:tcPr>
          <w:p w:rsidR="003D68C1" w:rsidRPr="003D68C1" w:rsidRDefault="003D68C1" w:rsidP="003D68C1">
            <w:pPr>
              <w:spacing w:before="0" w:after="0"/>
              <w:jc w:val="left"/>
              <w:rPr>
                <w:sz w:val="20"/>
                <w:szCs w:val="20"/>
              </w:rPr>
            </w:pPr>
          </w:p>
        </w:tc>
        <w:tc>
          <w:tcPr>
            <w:tcW w:w="709" w:type="dxa"/>
            <w:vMerge/>
            <w:vAlign w:val="center"/>
          </w:tcPr>
          <w:p w:rsidR="003D68C1" w:rsidRPr="003D68C1" w:rsidRDefault="003D68C1" w:rsidP="003D68C1">
            <w:pPr>
              <w:spacing w:before="0" w:after="0"/>
              <w:jc w:val="left"/>
              <w:rPr>
                <w:sz w:val="20"/>
                <w:szCs w:val="20"/>
              </w:rPr>
            </w:pPr>
          </w:p>
        </w:tc>
        <w:tc>
          <w:tcPr>
            <w:tcW w:w="567" w:type="dxa"/>
            <w:vMerge/>
            <w:vAlign w:val="center"/>
          </w:tcPr>
          <w:p w:rsidR="003D68C1" w:rsidRPr="003D68C1" w:rsidRDefault="003D68C1" w:rsidP="003D68C1">
            <w:pPr>
              <w:spacing w:before="0" w:after="0"/>
              <w:jc w:val="left"/>
              <w:rPr>
                <w:b/>
                <w:bCs/>
                <w:sz w:val="20"/>
                <w:szCs w:val="20"/>
              </w:rPr>
            </w:pPr>
          </w:p>
        </w:tc>
        <w:tc>
          <w:tcPr>
            <w:tcW w:w="709" w:type="dxa"/>
            <w:vMerge/>
            <w:vAlign w:val="center"/>
          </w:tcPr>
          <w:p w:rsidR="003D68C1" w:rsidRPr="003D68C1" w:rsidRDefault="003D68C1" w:rsidP="003D68C1">
            <w:pPr>
              <w:spacing w:before="0" w:after="0"/>
              <w:jc w:val="left"/>
              <w:rPr>
                <w:sz w:val="20"/>
                <w:szCs w:val="20"/>
              </w:rPr>
            </w:pPr>
          </w:p>
        </w:tc>
        <w:tc>
          <w:tcPr>
            <w:tcW w:w="680" w:type="dxa"/>
            <w:vMerge/>
            <w:vAlign w:val="center"/>
          </w:tcPr>
          <w:p w:rsidR="003D68C1" w:rsidRPr="003D68C1" w:rsidRDefault="003D68C1" w:rsidP="003D68C1">
            <w:pPr>
              <w:spacing w:before="0" w:after="0"/>
              <w:jc w:val="left"/>
              <w:rPr>
                <w:sz w:val="20"/>
                <w:szCs w:val="20"/>
              </w:rPr>
            </w:pPr>
          </w:p>
        </w:tc>
        <w:tc>
          <w:tcPr>
            <w:tcW w:w="680" w:type="dxa"/>
            <w:vMerge/>
            <w:vAlign w:val="center"/>
          </w:tcPr>
          <w:p w:rsidR="003D68C1" w:rsidRPr="003D68C1" w:rsidRDefault="003D68C1" w:rsidP="003D68C1">
            <w:pPr>
              <w:spacing w:before="0" w:after="0"/>
              <w:jc w:val="left"/>
              <w:rPr>
                <w:sz w:val="20"/>
                <w:szCs w:val="20"/>
              </w:rPr>
            </w:pPr>
          </w:p>
        </w:tc>
        <w:tc>
          <w:tcPr>
            <w:tcW w:w="640" w:type="dxa"/>
            <w:vMerge/>
            <w:vAlign w:val="center"/>
          </w:tcPr>
          <w:p w:rsidR="003D68C1" w:rsidRPr="003D68C1" w:rsidRDefault="003D68C1" w:rsidP="003D68C1">
            <w:pPr>
              <w:spacing w:before="0" w:after="0"/>
              <w:jc w:val="left"/>
              <w:rPr>
                <w:b/>
                <w:bCs/>
                <w:sz w:val="20"/>
                <w:szCs w:val="20"/>
              </w:rPr>
            </w:pPr>
          </w:p>
        </w:tc>
      </w:tr>
      <w:tr w:rsidR="003D68C1" w:rsidRPr="003D68C1" w:rsidTr="003D68C1">
        <w:trPr>
          <w:trHeight w:val="110"/>
        </w:trPr>
        <w:tc>
          <w:tcPr>
            <w:tcW w:w="1858" w:type="dxa"/>
            <w:vMerge w:val="restart"/>
            <w:shd w:val="clear" w:color="auto" w:fill="auto"/>
          </w:tcPr>
          <w:p w:rsidR="003D68C1" w:rsidRPr="003D68C1" w:rsidRDefault="003D68C1" w:rsidP="003D68C1">
            <w:pPr>
              <w:spacing w:before="0" w:after="0"/>
              <w:jc w:val="left"/>
              <w:rPr>
                <w:b/>
                <w:bCs/>
                <w:sz w:val="20"/>
                <w:szCs w:val="20"/>
              </w:rPr>
            </w:pPr>
            <w:r w:rsidRPr="003D68C1">
              <w:rPr>
                <w:b/>
                <w:bCs/>
                <w:sz w:val="20"/>
                <w:szCs w:val="20"/>
              </w:rPr>
              <w:t>Ванновское сельское поселение</w:t>
            </w:r>
          </w:p>
        </w:tc>
        <w:tc>
          <w:tcPr>
            <w:tcW w:w="689" w:type="dxa"/>
            <w:shd w:val="clear" w:color="auto" w:fill="auto"/>
            <w:noWrap/>
            <w:vAlign w:val="bottom"/>
          </w:tcPr>
          <w:p w:rsidR="003D68C1" w:rsidRPr="003D68C1" w:rsidRDefault="003D68C1" w:rsidP="003D68C1">
            <w:pPr>
              <w:spacing w:before="0" w:after="0"/>
              <w:jc w:val="right"/>
              <w:rPr>
                <w:b/>
                <w:bCs/>
                <w:sz w:val="20"/>
                <w:szCs w:val="20"/>
              </w:rPr>
            </w:pPr>
            <w:r w:rsidRPr="003D68C1">
              <w:rPr>
                <w:b/>
                <w:bCs/>
                <w:sz w:val="20"/>
                <w:szCs w:val="20"/>
              </w:rPr>
              <w:t>972</w:t>
            </w:r>
          </w:p>
        </w:tc>
        <w:tc>
          <w:tcPr>
            <w:tcW w:w="708" w:type="dxa"/>
            <w:shd w:val="clear" w:color="auto" w:fill="auto"/>
            <w:noWrap/>
            <w:vAlign w:val="bottom"/>
          </w:tcPr>
          <w:p w:rsidR="003D68C1" w:rsidRPr="003D68C1" w:rsidRDefault="003D68C1" w:rsidP="003D68C1">
            <w:pPr>
              <w:spacing w:before="0" w:after="0"/>
              <w:jc w:val="right"/>
              <w:rPr>
                <w:b/>
                <w:bCs/>
                <w:sz w:val="20"/>
                <w:szCs w:val="20"/>
              </w:rPr>
            </w:pPr>
            <w:r w:rsidRPr="003D68C1">
              <w:rPr>
                <w:b/>
                <w:bCs/>
                <w:sz w:val="20"/>
                <w:szCs w:val="20"/>
              </w:rPr>
              <w:t>3348</w:t>
            </w:r>
          </w:p>
        </w:tc>
        <w:tc>
          <w:tcPr>
            <w:tcW w:w="699" w:type="dxa"/>
            <w:shd w:val="clear" w:color="auto" w:fill="auto"/>
            <w:noWrap/>
            <w:vAlign w:val="bottom"/>
          </w:tcPr>
          <w:p w:rsidR="003D68C1" w:rsidRPr="003D68C1" w:rsidRDefault="003D68C1" w:rsidP="003D68C1">
            <w:pPr>
              <w:spacing w:before="0" w:after="0"/>
              <w:jc w:val="right"/>
              <w:rPr>
                <w:b/>
                <w:bCs/>
                <w:sz w:val="20"/>
                <w:szCs w:val="20"/>
              </w:rPr>
            </w:pPr>
            <w:r w:rsidRPr="003D68C1">
              <w:rPr>
                <w:b/>
                <w:bCs/>
                <w:sz w:val="20"/>
                <w:szCs w:val="20"/>
              </w:rPr>
              <w:t>1267</w:t>
            </w:r>
          </w:p>
        </w:tc>
        <w:tc>
          <w:tcPr>
            <w:tcW w:w="567" w:type="dxa"/>
            <w:vMerge w:val="restart"/>
            <w:shd w:val="clear" w:color="auto" w:fill="auto"/>
            <w:noWrap/>
            <w:vAlign w:val="bottom"/>
          </w:tcPr>
          <w:p w:rsidR="003D68C1" w:rsidRPr="003D68C1" w:rsidRDefault="003D68C1" w:rsidP="003D68C1">
            <w:pPr>
              <w:spacing w:before="0" w:after="0"/>
              <w:jc w:val="right"/>
              <w:rPr>
                <w:b/>
                <w:bCs/>
                <w:sz w:val="20"/>
                <w:szCs w:val="20"/>
              </w:rPr>
            </w:pPr>
            <w:r w:rsidRPr="003D68C1">
              <w:rPr>
                <w:b/>
                <w:bCs/>
                <w:sz w:val="20"/>
                <w:szCs w:val="20"/>
              </w:rPr>
              <w:t>5587</w:t>
            </w:r>
          </w:p>
        </w:tc>
        <w:tc>
          <w:tcPr>
            <w:tcW w:w="719" w:type="dxa"/>
            <w:shd w:val="clear" w:color="auto" w:fill="auto"/>
            <w:noWrap/>
            <w:vAlign w:val="bottom"/>
          </w:tcPr>
          <w:p w:rsidR="003D68C1" w:rsidRPr="003D68C1" w:rsidRDefault="003D68C1" w:rsidP="003D68C1">
            <w:pPr>
              <w:spacing w:before="0" w:after="0"/>
              <w:jc w:val="right"/>
              <w:rPr>
                <w:b/>
                <w:bCs/>
                <w:sz w:val="20"/>
                <w:szCs w:val="20"/>
              </w:rPr>
            </w:pPr>
            <w:r w:rsidRPr="003D68C1">
              <w:rPr>
                <w:b/>
                <w:bCs/>
                <w:sz w:val="20"/>
                <w:szCs w:val="20"/>
              </w:rPr>
              <w:t>1024</w:t>
            </w:r>
          </w:p>
        </w:tc>
        <w:tc>
          <w:tcPr>
            <w:tcW w:w="700" w:type="dxa"/>
            <w:shd w:val="clear" w:color="auto" w:fill="auto"/>
            <w:noWrap/>
            <w:vAlign w:val="bottom"/>
          </w:tcPr>
          <w:p w:rsidR="003D68C1" w:rsidRPr="003D68C1" w:rsidRDefault="003D68C1" w:rsidP="003D68C1">
            <w:pPr>
              <w:spacing w:before="0" w:after="0"/>
              <w:jc w:val="right"/>
              <w:rPr>
                <w:b/>
                <w:bCs/>
                <w:sz w:val="20"/>
                <w:szCs w:val="20"/>
              </w:rPr>
            </w:pPr>
            <w:r w:rsidRPr="003D68C1">
              <w:rPr>
                <w:b/>
                <w:bCs/>
                <w:sz w:val="20"/>
                <w:szCs w:val="20"/>
              </w:rPr>
              <w:t>3309</w:t>
            </w:r>
          </w:p>
        </w:tc>
        <w:tc>
          <w:tcPr>
            <w:tcW w:w="709" w:type="dxa"/>
            <w:shd w:val="clear" w:color="auto" w:fill="auto"/>
            <w:noWrap/>
            <w:vAlign w:val="bottom"/>
          </w:tcPr>
          <w:p w:rsidR="003D68C1" w:rsidRPr="003D68C1" w:rsidRDefault="003D68C1" w:rsidP="003D68C1">
            <w:pPr>
              <w:spacing w:before="0" w:after="0"/>
              <w:jc w:val="right"/>
              <w:rPr>
                <w:b/>
                <w:bCs/>
                <w:sz w:val="20"/>
                <w:szCs w:val="20"/>
              </w:rPr>
            </w:pPr>
            <w:r w:rsidRPr="003D68C1">
              <w:rPr>
                <w:b/>
                <w:bCs/>
                <w:sz w:val="20"/>
                <w:szCs w:val="20"/>
              </w:rPr>
              <w:t>1447</w:t>
            </w:r>
          </w:p>
        </w:tc>
        <w:tc>
          <w:tcPr>
            <w:tcW w:w="567" w:type="dxa"/>
            <w:vMerge w:val="restart"/>
            <w:shd w:val="clear" w:color="auto" w:fill="auto"/>
            <w:noWrap/>
            <w:vAlign w:val="bottom"/>
          </w:tcPr>
          <w:p w:rsidR="003D68C1" w:rsidRPr="003D68C1" w:rsidRDefault="003D68C1" w:rsidP="003D68C1">
            <w:pPr>
              <w:spacing w:before="0" w:after="0"/>
              <w:jc w:val="right"/>
              <w:rPr>
                <w:b/>
                <w:bCs/>
                <w:sz w:val="20"/>
                <w:szCs w:val="20"/>
              </w:rPr>
            </w:pPr>
            <w:r w:rsidRPr="003D68C1">
              <w:rPr>
                <w:b/>
                <w:bCs/>
                <w:sz w:val="20"/>
                <w:szCs w:val="20"/>
              </w:rPr>
              <w:t>5780</w:t>
            </w:r>
          </w:p>
        </w:tc>
        <w:tc>
          <w:tcPr>
            <w:tcW w:w="709" w:type="dxa"/>
            <w:shd w:val="clear" w:color="auto" w:fill="auto"/>
            <w:noWrap/>
            <w:vAlign w:val="bottom"/>
          </w:tcPr>
          <w:p w:rsidR="003D68C1" w:rsidRPr="003D68C1" w:rsidRDefault="003D68C1" w:rsidP="003D68C1">
            <w:pPr>
              <w:spacing w:before="0" w:after="0"/>
              <w:jc w:val="right"/>
              <w:rPr>
                <w:b/>
                <w:bCs/>
                <w:sz w:val="20"/>
                <w:szCs w:val="20"/>
              </w:rPr>
            </w:pPr>
            <w:r w:rsidRPr="003D68C1">
              <w:rPr>
                <w:b/>
                <w:bCs/>
                <w:sz w:val="20"/>
                <w:szCs w:val="20"/>
              </w:rPr>
              <w:t>1236</w:t>
            </w:r>
          </w:p>
        </w:tc>
        <w:tc>
          <w:tcPr>
            <w:tcW w:w="680" w:type="dxa"/>
            <w:shd w:val="clear" w:color="auto" w:fill="auto"/>
            <w:noWrap/>
            <w:vAlign w:val="bottom"/>
          </w:tcPr>
          <w:p w:rsidR="003D68C1" w:rsidRPr="003D68C1" w:rsidRDefault="003D68C1" w:rsidP="003D68C1">
            <w:pPr>
              <w:spacing w:before="0" w:after="0"/>
              <w:jc w:val="right"/>
              <w:rPr>
                <w:b/>
                <w:bCs/>
                <w:sz w:val="20"/>
                <w:szCs w:val="20"/>
              </w:rPr>
            </w:pPr>
            <w:r w:rsidRPr="003D68C1">
              <w:rPr>
                <w:b/>
                <w:bCs/>
                <w:sz w:val="20"/>
                <w:szCs w:val="20"/>
              </w:rPr>
              <w:t>3339</w:t>
            </w:r>
          </w:p>
        </w:tc>
        <w:tc>
          <w:tcPr>
            <w:tcW w:w="680" w:type="dxa"/>
            <w:shd w:val="clear" w:color="auto" w:fill="auto"/>
            <w:noWrap/>
            <w:vAlign w:val="bottom"/>
          </w:tcPr>
          <w:p w:rsidR="003D68C1" w:rsidRPr="003D68C1" w:rsidRDefault="003D68C1" w:rsidP="003D68C1">
            <w:pPr>
              <w:spacing w:before="0" w:after="0"/>
              <w:jc w:val="right"/>
              <w:rPr>
                <w:b/>
                <w:bCs/>
                <w:sz w:val="20"/>
                <w:szCs w:val="20"/>
              </w:rPr>
            </w:pPr>
            <w:r w:rsidRPr="003D68C1">
              <w:rPr>
                <w:b/>
                <w:bCs/>
                <w:sz w:val="20"/>
                <w:szCs w:val="20"/>
              </w:rPr>
              <w:t>1728</w:t>
            </w:r>
          </w:p>
        </w:tc>
        <w:tc>
          <w:tcPr>
            <w:tcW w:w="640" w:type="dxa"/>
            <w:vMerge w:val="restart"/>
            <w:shd w:val="clear" w:color="auto" w:fill="auto"/>
            <w:noWrap/>
            <w:vAlign w:val="bottom"/>
          </w:tcPr>
          <w:p w:rsidR="003D68C1" w:rsidRPr="003D68C1" w:rsidRDefault="003D68C1" w:rsidP="003D68C1">
            <w:pPr>
              <w:spacing w:before="0" w:after="0"/>
              <w:jc w:val="right"/>
              <w:rPr>
                <w:b/>
                <w:bCs/>
                <w:sz w:val="20"/>
                <w:szCs w:val="20"/>
              </w:rPr>
            </w:pPr>
            <w:r w:rsidRPr="003D68C1">
              <w:rPr>
                <w:b/>
                <w:bCs/>
                <w:sz w:val="20"/>
                <w:szCs w:val="20"/>
              </w:rPr>
              <w:t>6303</w:t>
            </w:r>
          </w:p>
        </w:tc>
      </w:tr>
      <w:tr w:rsidR="003D68C1" w:rsidRPr="003D68C1" w:rsidTr="003D68C1">
        <w:trPr>
          <w:trHeight w:val="60"/>
        </w:trPr>
        <w:tc>
          <w:tcPr>
            <w:tcW w:w="1858" w:type="dxa"/>
            <w:vMerge/>
            <w:vAlign w:val="center"/>
          </w:tcPr>
          <w:p w:rsidR="003D68C1" w:rsidRPr="003D68C1" w:rsidRDefault="003D68C1" w:rsidP="003D68C1">
            <w:pPr>
              <w:spacing w:before="0" w:after="0"/>
              <w:jc w:val="left"/>
              <w:rPr>
                <w:b/>
                <w:bCs/>
                <w:sz w:val="20"/>
                <w:szCs w:val="20"/>
              </w:rPr>
            </w:pPr>
          </w:p>
        </w:tc>
        <w:tc>
          <w:tcPr>
            <w:tcW w:w="689" w:type="dxa"/>
            <w:shd w:val="clear" w:color="auto" w:fill="auto"/>
            <w:noWrap/>
            <w:vAlign w:val="bottom"/>
          </w:tcPr>
          <w:p w:rsidR="003D68C1" w:rsidRPr="003D68C1" w:rsidRDefault="003D68C1" w:rsidP="003D68C1">
            <w:pPr>
              <w:spacing w:before="0" w:after="0"/>
              <w:jc w:val="right"/>
              <w:rPr>
                <w:sz w:val="20"/>
                <w:szCs w:val="20"/>
              </w:rPr>
            </w:pPr>
            <w:r w:rsidRPr="003D68C1">
              <w:rPr>
                <w:sz w:val="20"/>
                <w:szCs w:val="20"/>
              </w:rPr>
              <w:t>17,40</w:t>
            </w:r>
          </w:p>
        </w:tc>
        <w:tc>
          <w:tcPr>
            <w:tcW w:w="708" w:type="dxa"/>
            <w:shd w:val="clear" w:color="auto" w:fill="auto"/>
            <w:noWrap/>
            <w:vAlign w:val="bottom"/>
          </w:tcPr>
          <w:p w:rsidR="003D68C1" w:rsidRPr="003D68C1" w:rsidRDefault="003D68C1" w:rsidP="003D68C1">
            <w:pPr>
              <w:spacing w:before="0" w:after="0"/>
              <w:jc w:val="right"/>
              <w:rPr>
                <w:sz w:val="20"/>
                <w:szCs w:val="20"/>
              </w:rPr>
            </w:pPr>
            <w:r w:rsidRPr="003D68C1">
              <w:rPr>
                <w:sz w:val="20"/>
                <w:szCs w:val="20"/>
              </w:rPr>
              <w:t>59,92</w:t>
            </w:r>
          </w:p>
        </w:tc>
        <w:tc>
          <w:tcPr>
            <w:tcW w:w="699" w:type="dxa"/>
            <w:shd w:val="clear" w:color="auto" w:fill="auto"/>
            <w:noWrap/>
            <w:vAlign w:val="bottom"/>
          </w:tcPr>
          <w:p w:rsidR="003D68C1" w:rsidRPr="003D68C1" w:rsidRDefault="003D68C1" w:rsidP="003D68C1">
            <w:pPr>
              <w:spacing w:before="0" w:after="0"/>
              <w:jc w:val="right"/>
              <w:rPr>
                <w:sz w:val="20"/>
                <w:szCs w:val="20"/>
              </w:rPr>
            </w:pPr>
            <w:r w:rsidRPr="003D68C1">
              <w:rPr>
                <w:sz w:val="20"/>
                <w:szCs w:val="20"/>
              </w:rPr>
              <w:t>22,68</w:t>
            </w:r>
          </w:p>
        </w:tc>
        <w:tc>
          <w:tcPr>
            <w:tcW w:w="567" w:type="dxa"/>
            <w:vMerge/>
            <w:vAlign w:val="center"/>
          </w:tcPr>
          <w:p w:rsidR="003D68C1" w:rsidRPr="003D68C1" w:rsidRDefault="003D68C1" w:rsidP="003D68C1">
            <w:pPr>
              <w:spacing w:before="0" w:after="0"/>
              <w:jc w:val="right"/>
              <w:rPr>
                <w:b/>
                <w:bCs/>
                <w:sz w:val="20"/>
                <w:szCs w:val="20"/>
              </w:rPr>
            </w:pPr>
          </w:p>
        </w:tc>
        <w:tc>
          <w:tcPr>
            <w:tcW w:w="719" w:type="dxa"/>
            <w:shd w:val="clear" w:color="auto" w:fill="auto"/>
            <w:noWrap/>
            <w:vAlign w:val="bottom"/>
          </w:tcPr>
          <w:p w:rsidR="003D68C1" w:rsidRPr="003D68C1" w:rsidRDefault="003D68C1" w:rsidP="003D68C1">
            <w:pPr>
              <w:spacing w:before="0" w:after="0"/>
              <w:jc w:val="right"/>
              <w:rPr>
                <w:b/>
                <w:bCs/>
                <w:sz w:val="20"/>
                <w:szCs w:val="20"/>
              </w:rPr>
            </w:pPr>
            <w:r w:rsidRPr="003D68C1">
              <w:rPr>
                <w:b/>
                <w:bCs/>
                <w:sz w:val="20"/>
                <w:szCs w:val="20"/>
              </w:rPr>
              <w:t>17,72</w:t>
            </w:r>
          </w:p>
        </w:tc>
        <w:tc>
          <w:tcPr>
            <w:tcW w:w="700" w:type="dxa"/>
            <w:shd w:val="clear" w:color="auto" w:fill="auto"/>
            <w:noWrap/>
            <w:vAlign w:val="bottom"/>
          </w:tcPr>
          <w:p w:rsidR="003D68C1" w:rsidRPr="003D68C1" w:rsidRDefault="003D68C1" w:rsidP="003D68C1">
            <w:pPr>
              <w:spacing w:before="0" w:after="0"/>
              <w:jc w:val="right"/>
              <w:rPr>
                <w:b/>
                <w:bCs/>
                <w:sz w:val="20"/>
                <w:szCs w:val="20"/>
              </w:rPr>
            </w:pPr>
            <w:r w:rsidRPr="003D68C1">
              <w:rPr>
                <w:b/>
                <w:bCs/>
                <w:sz w:val="20"/>
                <w:szCs w:val="20"/>
              </w:rPr>
              <w:t>57,25</w:t>
            </w:r>
          </w:p>
        </w:tc>
        <w:tc>
          <w:tcPr>
            <w:tcW w:w="709" w:type="dxa"/>
            <w:shd w:val="clear" w:color="auto" w:fill="auto"/>
            <w:noWrap/>
            <w:vAlign w:val="bottom"/>
          </w:tcPr>
          <w:p w:rsidR="003D68C1" w:rsidRPr="003D68C1" w:rsidRDefault="003D68C1" w:rsidP="003D68C1">
            <w:pPr>
              <w:spacing w:before="0" w:after="0"/>
              <w:jc w:val="right"/>
              <w:rPr>
                <w:b/>
                <w:bCs/>
                <w:sz w:val="20"/>
                <w:szCs w:val="20"/>
              </w:rPr>
            </w:pPr>
            <w:r w:rsidRPr="003D68C1">
              <w:rPr>
                <w:b/>
                <w:bCs/>
                <w:sz w:val="20"/>
                <w:szCs w:val="20"/>
              </w:rPr>
              <w:t>25,03</w:t>
            </w:r>
          </w:p>
        </w:tc>
        <w:tc>
          <w:tcPr>
            <w:tcW w:w="567" w:type="dxa"/>
            <w:vMerge/>
            <w:vAlign w:val="center"/>
          </w:tcPr>
          <w:p w:rsidR="003D68C1" w:rsidRPr="003D68C1" w:rsidRDefault="003D68C1" w:rsidP="003D68C1">
            <w:pPr>
              <w:spacing w:before="0" w:after="0"/>
              <w:jc w:val="right"/>
              <w:rPr>
                <w:b/>
                <w:bCs/>
                <w:sz w:val="20"/>
                <w:szCs w:val="20"/>
              </w:rPr>
            </w:pPr>
          </w:p>
        </w:tc>
        <w:tc>
          <w:tcPr>
            <w:tcW w:w="709" w:type="dxa"/>
            <w:shd w:val="clear" w:color="auto" w:fill="auto"/>
            <w:noWrap/>
            <w:vAlign w:val="bottom"/>
          </w:tcPr>
          <w:p w:rsidR="003D68C1" w:rsidRPr="003D68C1" w:rsidRDefault="003D68C1" w:rsidP="003D68C1">
            <w:pPr>
              <w:spacing w:before="0" w:after="0"/>
              <w:jc w:val="right"/>
              <w:rPr>
                <w:b/>
                <w:bCs/>
                <w:sz w:val="20"/>
                <w:szCs w:val="20"/>
              </w:rPr>
            </w:pPr>
            <w:r w:rsidRPr="003D68C1">
              <w:rPr>
                <w:b/>
                <w:bCs/>
                <w:sz w:val="20"/>
                <w:szCs w:val="20"/>
              </w:rPr>
              <w:t>19,61</w:t>
            </w:r>
          </w:p>
        </w:tc>
        <w:tc>
          <w:tcPr>
            <w:tcW w:w="680" w:type="dxa"/>
            <w:shd w:val="clear" w:color="auto" w:fill="auto"/>
            <w:noWrap/>
            <w:vAlign w:val="bottom"/>
          </w:tcPr>
          <w:p w:rsidR="003D68C1" w:rsidRPr="003D68C1" w:rsidRDefault="003D68C1" w:rsidP="003D68C1">
            <w:pPr>
              <w:spacing w:before="0" w:after="0"/>
              <w:jc w:val="right"/>
              <w:rPr>
                <w:b/>
                <w:bCs/>
                <w:sz w:val="20"/>
                <w:szCs w:val="20"/>
              </w:rPr>
            </w:pPr>
            <w:r w:rsidRPr="003D68C1">
              <w:rPr>
                <w:b/>
                <w:bCs/>
                <w:sz w:val="20"/>
                <w:szCs w:val="20"/>
              </w:rPr>
              <w:t>52,97</w:t>
            </w:r>
          </w:p>
        </w:tc>
        <w:tc>
          <w:tcPr>
            <w:tcW w:w="680" w:type="dxa"/>
            <w:shd w:val="clear" w:color="auto" w:fill="auto"/>
            <w:noWrap/>
            <w:vAlign w:val="bottom"/>
          </w:tcPr>
          <w:p w:rsidR="003D68C1" w:rsidRPr="003D68C1" w:rsidRDefault="003D68C1" w:rsidP="003D68C1">
            <w:pPr>
              <w:spacing w:before="0" w:after="0"/>
              <w:jc w:val="right"/>
              <w:rPr>
                <w:b/>
                <w:bCs/>
                <w:sz w:val="20"/>
                <w:szCs w:val="20"/>
              </w:rPr>
            </w:pPr>
            <w:r w:rsidRPr="003D68C1">
              <w:rPr>
                <w:b/>
                <w:bCs/>
                <w:sz w:val="20"/>
                <w:szCs w:val="20"/>
              </w:rPr>
              <w:t>27,42</w:t>
            </w:r>
          </w:p>
        </w:tc>
        <w:tc>
          <w:tcPr>
            <w:tcW w:w="640" w:type="dxa"/>
            <w:vMerge/>
            <w:vAlign w:val="center"/>
          </w:tcPr>
          <w:p w:rsidR="003D68C1" w:rsidRPr="003D68C1" w:rsidRDefault="003D68C1" w:rsidP="003D68C1">
            <w:pPr>
              <w:spacing w:before="0" w:after="0"/>
              <w:jc w:val="right"/>
              <w:rPr>
                <w:b/>
                <w:bCs/>
                <w:sz w:val="20"/>
                <w:szCs w:val="20"/>
              </w:rPr>
            </w:pPr>
          </w:p>
        </w:tc>
      </w:tr>
      <w:tr w:rsidR="003D68C1" w:rsidRPr="003D68C1" w:rsidTr="003D68C1">
        <w:trPr>
          <w:trHeight w:val="60"/>
        </w:trPr>
        <w:tc>
          <w:tcPr>
            <w:tcW w:w="1858" w:type="dxa"/>
            <w:vMerge w:val="restart"/>
            <w:shd w:val="clear" w:color="auto" w:fill="auto"/>
          </w:tcPr>
          <w:p w:rsidR="003D68C1" w:rsidRPr="003D68C1" w:rsidRDefault="003D68C1" w:rsidP="003D68C1">
            <w:pPr>
              <w:spacing w:before="0" w:after="0"/>
              <w:jc w:val="left"/>
              <w:rPr>
                <w:sz w:val="20"/>
                <w:szCs w:val="20"/>
              </w:rPr>
            </w:pPr>
            <w:r w:rsidRPr="003D68C1">
              <w:rPr>
                <w:sz w:val="20"/>
                <w:szCs w:val="20"/>
              </w:rPr>
              <w:t>с.Ванновское</w:t>
            </w:r>
          </w:p>
        </w:tc>
        <w:tc>
          <w:tcPr>
            <w:tcW w:w="689" w:type="dxa"/>
            <w:shd w:val="clear" w:color="auto" w:fill="auto"/>
            <w:noWrap/>
            <w:vAlign w:val="bottom"/>
          </w:tcPr>
          <w:p w:rsidR="003D68C1" w:rsidRPr="003D68C1" w:rsidRDefault="003D68C1" w:rsidP="003D68C1">
            <w:pPr>
              <w:spacing w:before="0" w:after="0"/>
              <w:jc w:val="right"/>
              <w:rPr>
                <w:sz w:val="20"/>
                <w:szCs w:val="20"/>
              </w:rPr>
            </w:pPr>
            <w:r w:rsidRPr="003D68C1">
              <w:rPr>
                <w:sz w:val="20"/>
                <w:szCs w:val="20"/>
              </w:rPr>
              <w:t>336</w:t>
            </w:r>
          </w:p>
        </w:tc>
        <w:tc>
          <w:tcPr>
            <w:tcW w:w="708" w:type="dxa"/>
            <w:shd w:val="clear" w:color="auto" w:fill="auto"/>
            <w:noWrap/>
            <w:vAlign w:val="bottom"/>
          </w:tcPr>
          <w:p w:rsidR="003D68C1" w:rsidRPr="003D68C1" w:rsidRDefault="003D68C1" w:rsidP="003D68C1">
            <w:pPr>
              <w:spacing w:before="0" w:after="0"/>
              <w:jc w:val="right"/>
              <w:rPr>
                <w:sz w:val="20"/>
                <w:szCs w:val="20"/>
              </w:rPr>
            </w:pPr>
            <w:r w:rsidRPr="003D68C1">
              <w:rPr>
                <w:sz w:val="20"/>
                <w:szCs w:val="20"/>
              </w:rPr>
              <w:t>1158</w:t>
            </w:r>
          </w:p>
        </w:tc>
        <w:tc>
          <w:tcPr>
            <w:tcW w:w="699" w:type="dxa"/>
            <w:shd w:val="clear" w:color="auto" w:fill="auto"/>
            <w:noWrap/>
            <w:vAlign w:val="bottom"/>
          </w:tcPr>
          <w:p w:rsidR="003D68C1" w:rsidRPr="003D68C1" w:rsidRDefault="003D68C1" w:rsidP="003D68C1">
            <w:pPr>
              <w:spacing w:before="0" w:after="0"/>
              <w:jc w:val="right"/>
              <w:rPr>
                <w:sz w:val="20"/>
                <w:szCs w:val="20"/>
              </w:rPr>
            </w:pPr>
            <w:r w:rsidRPr="003D68C1">
              <w:rPr>
                <w:sz w:val="20"/>
                <w:szCs w:val="20"/>
              </w:rPr>
              <w:t>438</w:t>
            </w:r>
          </w:p>
        </w:tc>
        <w:tc>
          <w:tcPr>
            <w:tcW w:w="567" w:type="dxa"/>
            <w:vMerge w:val="restart"/>
            <w:shd w:val="clear" w:color="auto" w:fill="auto"/>
            <w:noWrap/>
            <w:vAlign w:val="bottom"/>
          </w:tcPr>
          <w:p w:rsidR="003D68C1" w:rsidRPr="003D68C1" w:rsidRDefault="003D68C1" w:rsidP="003D68C1">
            <w:pPr>
              <w:spacing w:before="0" w:after="0"/>
              <w:jc w:val="right"/>
              <w:rPr>
                <w:b/>
                <w:bCs/>
                <w:sz w:val="20"/>
                <w:szCs w:val="20"/>
              </w:rPr>
            </w:pPr>
            <w:r w:rsidRPr="003D68C1">
              <w:rPr>
                <w:b/>
                <w:bCs/>
                <w:sz w:val="20"/>
                <w:szCs w:val="20"/>
              </w:rPr>
              <w:t>1932</w:t>
            </w:r>
          </w:p>
        </w:tc>
        <w:tc>
          <w:tcPr>
            <w:tcW w:w="719" w:type="dxa"/>
            <w:shd w:val="clear" w:color="auto" w:fill="auto"/>
            <w:noWrap/>
            <w:vAlign w:val="bottom"/>
          </w:tcPr>
          <w:p w:rsidR="003D68C1" w:rsidRPr="003D68C1" w:rsidRDefault="003D68C1" w:rsidP="003D68C1">
            <w:pPr>
              <w:spacing w:before="0" w:after="0"/>
              <w:jc w:val="right"/>
              <w:rPr>
                <w:sz w:val="20"/>
                <w:szCs w:val="20"/>
              </w:rPr>
            </w:pPr>
            <w:r w:rsidRPr="003D68C1">
              <w:rPr>
                <w:sz w:val="20"/>
                <w:szCs w:val="20"/>
              </w:rPr>
              <w:t>356</w:t>
            </w:r>
          </w:p>
        </w:tc>
        <w:tc>
          <w:tcPr>
            <w:tcW w:w="700" w:type="dxa"/>
            <w:shd w:val="clear" w:color="auto" w:fill="auto"/>
            <w:noWrap/>
            <w:vAlign w:val="bottom"/>
          </w:tcPr>
          <w:p w:rsidR="003D68C1" w:rsidRPr="003D68C1" w:rsidRDefault="003D68C1" w:rsidP="003D68C1">
            <w:pPr>
              <w:spacing w:before="0" w:after="0"/>
              <w:jc w:val="right"/>
              <w:rPr>
                <w:sz w:val="20"/>
                <w:szCs w:val="20"/>
              </w:rPr>
            </w:pPr>
            <w:r w:rsidRPr="003D68C1">
              <w:rPr>
                <w:sz w:val="20"/>
                <w:szCs w:val="20"/>
              </w:rPr>
              <w:t>1138</w:t>
            </w:r>
          </w:p>
        </w:tc>
        <w:tc>
          <w:tcPr>
            <w:tcW w:w="709" w:type="dxa"/>
            <w:shd w:val="clear" w:color="auto" w:fill="auto"/>
            <w:noWrap/>
            <w:vAlign w:val="bottom"/>
          </w:tcPr>
          <w:p w:rsidR="003D68C1" w:rsidRPr="003D68C1" w:rsidRDefault="003D68C1" w:rsidP="003D68C1">
            <w:pPr>
              <w:spacing w:before="0" w:after="0"/>
              <w:jc w:val="right"/>
              <w:rPr>
                <w:sz w:val="20"/>
                <w:szCs w:val="20"/>
              </w:rPr>
            </w:pPr>
            <w:r w:rsidRPr="003D68C1">
              <w:rPr>
                <w:sz w:val="20"/>
                <w:szCs w:val="20"/>
              </w:rPr>
              <w:t>506</w:t>
            </w:r>
          </w:p>
        </w:tc>
        <w:tc>
          <w:tcPr>
            <w:tcW w:w="567" w:type="dxa"/>
            <w:vMerge w:val="restart"/>
            <w:shd w:val="clear" w:color="auto" w:fill="auto"/>
            <w:noWrap/>
            <w:vAlign w:val="bottom"/>
          </w:tcPr>
          <w:p w:rsidR="003D68C1" w:rsidRPr="003D68C1" w:rsidRDefault="003D68C1" w:rsidP="003D68C1">
            <w:pPr>
              <w:spacing w:before="0" w:after="0"/>
              <w:jc w:val="right"/>
              <w:rPr>
                <w:b/>
                <w:bCs/>
                <w:sz w:val="20"/>
                <w:szCs w:val="20"/>
              </w:rPr>
            </w:pPr>
            <w:r w:rsidRPr="003D68C1">
              <w:rPr>
                <w:b/>
                <w:bCs/>
                <w:sz w:val="20"/>
                <w:szCs w:val="20"/>
              </w:rPr>
              <w:t>2000</w:t>
            </w:r>
          </w:p>
        </w:tc>
        <w:tc>
          <w:tcPr>
            <w:tcW w:w="709" w:type="dxa"/>
            <w:shd w:val="clear" w:color="auto" w:fill="auto"/>
            <w:noWrap/>
            <w:vAlign w:val="bottom"/>
          </w:tcPr>
          <w:p w:rsidR="003D68C1" w:rsidRPr="003D68C1" w:rsidRDefault="003D68C1" w:rsidP="003D68C1">
            <w:pPr>
              <w:spacing w:before="0" w:after="0"/>
              <w:jc w:val="right"/>
              <w:rPr>
                <w:sz w:val="20"/>
                <w:szCs w:val="20"/>
              </w:rPr>
            </w:pPr>
            <w:r w:rsidRPr="003D68C1">
              <w:rPr>
                <w:sz w:val="20"/>
                <w:szCs w:val="20"/>
              </w:rPr>
              <w:t>415</w:t>
            </w:r>
          </w:p>
        </w:tc>
        <w:tc>
          <w:tcPr>
            <w:tcW w:w="680" w:type="dxa"/>
            <w:shd w:val="clear" w:color="auto" w:fill="auto"/>
            <w:noWrap/>
            <w:vAlign w:val="bottom"/>
          </w:tcPr>
          <w:p w:rsidR="003D68C1" w:rsidRPr="003D68C1" w:rsidRDefault="003D68C1" w:rsidP="003D68C1">
            <w:pPr>
              <w:spacing w:before="0" w:after="0"/>
              <w:jc w:val="right"/>
              <w:rPr>
                <w:sz w:val="20"/>
                <w:szCs w:val="20"/>
              </w:rPr>
            </w:pPr>
            <w:r w:rsidRPr="003D68C1">
              <w:rPr>
                <w:sz w:val="20"/>
                <w:szCs w:val="20"/>
              </w:rPr>
              <w:t>1111</w:t>
            </w:r>
          </w:p>
        </w:tc>
        <w:tc>
          <w:tcPr>
            <w:tcW w:w="680" w:type="dxa"/>
            <w:shd w:val="clear" w:color="auto" w:fill="auto"/>
            <w:noWrap/>
            <w:vAlign w:val="bottom"/>
          </w:tcPr>
          <w:p w:rsidR="003D68C1" w:rsidRPr="003D68C1" w:rsidRDefault="003D68C1" w:rsidP="003D68C1">
            <w:pPr>
              <w:spacing w:before="0" w:after="0"/>
              <w:jc w:val="right"/>
              <w:rPr>
                <w:sz w:val="20"/>
                <w:szCs w:val="20"/>
              </w:rPr>
            </w:pPr>
            <w:r w:rsidRPr="003D68C1">
              <w:rPr>
                <w:sz w:val="20"/>
                <w:szCs w:val="20"/>
              </w:rPr>
              <w:t>631</w:t>
            </w:r>
          </w:p>
        </w:tc>
        <w:tc>
          <w:tcPr>
            <w:tcW w:w="640" w:type="dxa"/>
            <w:vMerge w:val="restart"/>
            <w:shd w:val="clear" w:color="auto" w:fill="auto"/>
            <w:noWrap/>
            <w:vAlign w:val="bottom"/>
          </w:tcPr>
          <w:p w:rsidR="003D68C1" w:rsidRPr="003D68C1" w:rsidRDefault="003D68C1" w:rsidP="003D68C1">
            <w:pPr>
              <w:spacing w:before="0" w:after="0"/>
              <w:jc w:val="right"/>
              <w:rPr>
                <w:b/>
                <w:bCs/>
                <w:sz w:val="20"/>
                <w:szCs w:val="20"/>
              </w:rPr>
            </w:pPr>
            <w:r w:rsidRPr="003D68C1">
              <w:rPr>
                <w:b/>
                <w:bCs/>
                <w:sz w:val="20"/>
                <w:szCs w:val="20"/>
              </w:rPr>
              <w:t>2157</w:t>
            </w:r>
          </w:p>
        </w:tc>
      </w:tr>
      <w:tr w:rsidR="003D68C1" w:rsidRPr="003D68C1" w:rsidTr="003D68C1">
        <w:trPr>
          <w:trHeight w:val="60"/>
        </w:trPr>
        <w:tc>
          <w:tcPr>
            <w:tcW w:w="1858" w:type="dxa"/>
            <w:vMerge/>
            <w:vAlign w:val="center"/>
          </w:tcPr>
          <w:p w:rsidR="003D68C1" w:rsidRPr="003D68C1" w:rsidRDefault="003D68C1" w:rsidP="003D68C1">
            <w:pPr>
              <w:spacing w:before="0" w:after="0"/>
              <w:jc w:val="left"/>
              <w:rPr>
                <w:sz w:val="20"/>
                <w:szCs w:val="20"/>
              </w:rPr>
            </w:pPr>
          </w:p>
        </w:tc>
        <w:tc>
          <w:tcPr>
            <w:tcW w:w="689" w:type="dxa"/>
            <w:shd w:val="clear" w:color="auto" w:fill="auto"/>
            <w:noWrap/>
            <w:vAlign w:val="bottom"/>
          </w:tcPr>
          <w:p w:rsidR="003D68C1" w:rsidRPr="003D68C1" w:rsidRDefault="003D68C1" w:rsidP="003D68C1">
            <w:pPr>
              <w:spacing w:before="0" w:after="0"/>
              <w:jc w:val="right"/>
              <w:rPr>
                <w:sz w:val="20"/>
                <w:szCs w:val="20"/>
              </w:rPr>
            </w:pPr>
            <w:r w:rsidRPr="003D68C1">
              <w:rPr>
                <w:sz w:val="20"/>
                <w:szCs w:val="20"/>
              </w:rPr>
              <w:t>17,39</w:t>
            </w:r>
          </w:p>
        </w:tc>
        <w:tc>
          <w:tcPr>
            <w:tcW w:w="708" w:type="dxa"/>
            <w:shd w:val="clear" w:color="auto" w:fill="auto"/>
            <w:noWrap/>
            <w:vAlign w:val="bottom"/>
          </w:tcPr>
          <w:p w:rsidR="003D68C1" w:rsidRPr="003D68C1" w:rsidRDefault="003D68C1" w:rsidP="003D68C1">
            <w:pPr>
              <w:spacing w:before="0" w:after="0"/>
              <w:jc w:val="right"/>
              <w:rPr>
                <w:sz w:val="20"/>
                <w:szCs w:val="20"/>
              </w:rPr>
            </w:pPr>
            <w:r w:rsidRPr="003D68C1">
              <w:rPr>
                <w:sz w:val="20"/>
                <w:szCs w:val="20"/>
              </w:rPr>
              <w:t>59,94</w:t>
            </w:r>
          </w:p>
        </w:tc>
        <w:tc>
          <w:tcPr>
            <w:tcW w:w="699" w:type="dxa"/>
            <w:shd w:val="clear" w:color="auto" w:fill="auto"/>
            <w:noWrap/>
            <w:vAlign w:val="bottom"/>
          </w:tcPr>
          <w:p w:rsidR="003D68C1" w:rsidRPr="003D68C1" w:rsidRDefault="003D68C1" w:rsidP="003D68C1">
            <w:pPr>
              <w:spacing w:before="0" w:after="0"/>
              <w:jc w:val="right"/>
              <w:rPr>
                <w:sz w:val="20"/>
                <w:szCs w:val="20"/>
              </w:rPr>
            </w:pPr>
            <w:r w:rsidRPr="003D68C1">
              <w:rPr>
                <w:sz w:val="20"/>
                <w:szCs w:val="20"/>
              </w:rPr>
              <w:t>22,67</w:t>
            </w:r>
          </w:p>
        </w:tc>
        <w:tc>
          <w:tcPr>
            <w:tcW w:w="567" w:type="dxa"/>
            <w:vMerge/>
            <w:vAlign w:val="center"/>
          </w:tcPr>
          <w:p w:rsidR="003D68C1" w:rsidRPr="003D68C1" w:rsidRDefault="003D68C1" w:rsidP="003D68C1">
            <w:pPr>
              <w:spacing w:before="0" w:after="0"/>
              <w:jc w:val="right"/>
              <w:rPr>
                <w:b/>
                <w:bCs/>
                <w:sz w:val="20"/>
                <w:szCs w:val="20"/>
              </w:rPr>
            </w:pPr>
          </w:p>
        </w:tc>
        <w:tc>
          <w:tcPr>
            <w:tcW w:w="719" w:type="dxa"/>
            <w:shd w:val="clear" w:color="auto" w:fill="auto"/>
            <w:noWrap/>
            <w:vAlign w:val="bottom"/>
          </w:tcPr>
          <w:p w:rsidR="003D68C1" w:rsidRPr="003D68C1" w:rsidRDefault="003D68C1" w:rsidP="003D68C1">
            <w:pPr>
              <w:spacing w:before="0" w:after="0"/>
              <w:jc w:val="right"/>
              <w:rPr>
                <w:sz w:val="20"/>
                <w:szCs w:val="20"/>
              </w:rPr>
            </w:pPr>
            <w:r w:rsidRPr="003D68C1">
              <w:rPr>
                <w:sz w:val="20"/>
                <w:szCs w:val="20"/>
              </w:rPr>
              <w:t>17,80</w:t>
            </w:r>
          </w:p>
        </w:tc>
        <w:tc>
          <w:tcPr>
            <w:tcW w:w="700" w:type="dxa"/>
            <w:shd w:val="clear" w:color="auto" w:fill="auto"/>
            <w:noWrap/>
            <w:vAlign w:val="bottom"/>
          </w:tcPr>
          <w:p w:rsidR="003D68C1" w:rsidRPr="003D68C1" w:rsidRDefault="003D68C1" w:rsidP="003D68C1">
            <w:pPr>
              <w:spacing w:before="0" w:after="0"/>
              <w:jc w:val="right"/>
              <w:rPr>
                <w:sz w:val="20"/>
                <w:szCs w:val="20"/>
              </w:rPr>
            </w:pPr>
            <w:r w:rsidRPr="003D68C1">
              <w:rPr>
                <w:sz w:val="20"/>
                <w:szCs w:val="20"/>
              </w:rPr>
              <w:t>56,90</w:t>
            </w:r>
          </w:p>
        </w:tc>
        <w:tc>
          <w:tcPr>
            <w:tcW w:w="709" w:type="dxa"/>
            <w:shd w:val="clear" w:color="auto" w:fill="auto"/>
            <w:noWrap/>
            <w:vAlign w:val="bottom"/>
          </w:tcPr>
          <w:p w:rsidR="003D68C1" w:rsidRPr="003D68C1" w:rsidRDefault="003D68C1" w:rsidP="003D68C1">
            <w:pPr>
              <w:spacing w:before="0" w:after="0"/>
              <w:jc w:val="right"/>
              <w:rPr>
                <w:sz w:val="20"/>
                <w:szCs w:val="20"/>
              </w:rPr>
            </w:pPr>
            <w:r w:rsidRPr="003D68C1">
              <w:rPr>
                <w:sz w:val="20"/>
                <w:szCs w:val="20"/>
              </w:rPr>
              <w:t>25,30</w:t>
            </w:r>
          </w:p>
        </w:tc>
        <w:tc>
          <w:tcPr>
            <w:tcW w:w="567" w:type="dxa"/>
            <w:vMerge/>
            <w:vAlign w:val="center"/>
          </w:tcPr>
          <w:p w:rsidR="003D68C1" w:rsidRPr="003D68C1" w:rsidRDefault="003D68C1" w:rsidP="003D68C1">
            <w:pPr>
              <w:spacing w:before="0" w:after="0"/>
              <w:jc w:val="right"/>
              <w:rPr>
                <w:b/>
                <w:bCs/>
                <w:sz w:val="20"/>
                <w:szCs w:val="20"/>
              </w:rPr>
            </w:pPr>
          </w:p>
        </w:tc>
        <w:tc>
          <w:tcPr>
            <w:tcW w:w="709" w:type="dxa"/>
            <w:shd w:val="clear" w:color="auto" w:fill="auto"/>
            <w:noWrap/>
            <w:vAlign w:val="bottom"/>
          </w:tcPr>
          <w:p w:rsidR="003D68C1" w:rsidRPr="003D68C1" w:rsidRDefault="003D68C1" w:rsidP="003D68C1">
            <w:pPr>
              <w:spacing w:before="0" w:after="0"/>
              <w:jc w:val="right"/>
              <w:rPr>
                <w:sz w:val="20"/>
                <w:szCs w:val="20"/>
              </w:rPr>
            </w:pPr>
            <w:r w:rsidRPr="003D68C1">
              <w:rPr>
                <w:sz w:val="20"/>
                <w:szCs w:val="20"/>
              </w:rPr>
              <w:t>19,24</w:t>
            </w:r>
          </w:p>
        </w:tc>
        <w:tc>
          <w:tcPr>
            <w:tcW w:w="680" w:type="dxa"/>
            <w:shd w:val="clear" w:color="auto" w:fill="auto"/>
            <w:noWrap/>
            <w:vAlign w:val="bottom"/>
          </w:tcPr>
          <w:p w:rsidR="003D68C1" w:rsidRPr="003D68C1" w:rsidRDefault="003D68C1" w:rsidP="003D68C1">
            <w:pPr>
              <w:spacing w:before="0" w:after="0"/>
              <w:jc w:val="right"/>
              <w:rPr>
                <w:sz w:val="20"/>
                <w:szCs w:val="20"/>
              </w:rPr>
            </w:pPr>
            <w:r w:rsidRPr="003D68C1">
              <w:rPr>
                <w:sz w:val="20"/>
                <w:szCs w:val="20"/>
              </w:rPr>
              <w:t>51,51</w:t>
            </w:r>
          </w:p>
        </w:tc>
        <w:tc>
          <w:tcPr>
            <w:tcW w:w="680" w:type="dxa"/>
            <w:shd w:val="clear" w:color="auto" w:fill="auto"/>
            <w:noWrap/>
            <w:vAlign w:val="bottom"/>
          </w:tcPr>
          <w:p w:rsidR="003D68C1" w:rsidRPr="003D68C1" w:rsidRDefault="003D68C1" w:rsidP="003D68C1">
            <w:pPr>
              <w:spacing w:before="0" w:after="0"/>
              <w:jc w:val="right"/>
              <w:rPr>
                <w:sz w:val="20"/>
                <w:szCs w:val="20"/>
              </w:rPr>
            </w:pPr>
            <w:r w:rsidRPr="003D68C1">
              <w:rPr>
                <w:sz w:val="20"/>
                <w:szCs w:val="20"/>
              </w:rPr>
              <w:t>29,25</w:t>
            </w:r>
          </w:p>
        </w:tc>
        <w:tc>
          <w:tcPr>
            <w:tcW w:w="640" w:type="dxa"/>
            <w:vMerge/>
            <w:vAlign w:val="center"/>
          </w:tcPr>
          <w:p w:rsidR="003D68C1" w:rsidRPr="003D68C1" w:rsidRDefault="003D68C1" w:rsidP="003D68C1">
            <w:pPr>
              <w:spacing w:before="0" w:after="0"/>
              <w:jc w:val="right"/>
              <w:rPr>
                <w:b/>
                <w:bCs/>
                <w:sz w:val="20"/>
                <w:szCs w:val="20"/>
              </w:rPr>
            </w:pPr>
          </w:p>
        </w:tc>
      </w:tr>
      <w:tr w:rsidR="003D68C1" w:rsidRPr="003D68C1" w:rsidTr="003D68C1">
        <w:trPr>
          <w:trHeight w:val="60"/>
        </w:trPr>
        <w:tc>
          <w:tcPr>
            <w:tcW w:w="1858" w:type="dxa"/>
            <w:vMerge w:val="restart"/>
            <w:shd w:val="clear" w:color="auto" w:fill="auto"/>
          </w:tcPr>
          <w:p w:rsidR="003D68C1" w:rsidRPr="003D68C1" w:rsidRDefault="003D68C1" w:rsidP="003D68C1">
            <w:pPr>
              <w:spacing w:before="0" w:after="0"/>
              <w:rPr>
                <w:sz w:val="20"/>
                <w:szCs w:val="20"/>
              </w:rPr>
            </w:pPr>
            <w:r w:rsidRPr="003D68C1">
              <w:rPr>
                <w:sz w:val="20"/>
                <w:szCs w:val="20"/>
              </w:rPr>
              <w:lastRenderedPageBreak/>
              <w:t>х.Веселый</w:t>
            </w:r>
          </w:p>
        </w:tc>
        <w:tc>
          <w:tcPr>
            <w:tcW w:w="689" w:type="dxa"/>
            <w:shd w:val="clear" w:color="auto" w:fill="auto"/>
            <w:noWrap/>
            <w:vAlign w:val="bottom"/>
          </w:tcPr>
          <w:p w:rsidR="003D68C1" w:rsidRPr="003D68C1" w:rsidRDefault="003D68C1" w:rsidP="003D68C1">
            <w:pPr>
              <w:spacing w:before="0" w:after="0"/>
              <w:jc w:val="right"/>
              <w:rPr>
                <w:sz w:val="20"/>
                <w:szCs w:val="20"/>
              </w:rPr>
            </w:pPr>
            <w:r w:rsidRPr="003D68C1">
              <w:rPr>
                <w:sz w:val="20"/>
                <w:szCs w:val="20"/>
              </w:rPr>
              <w:t>19</w:t>
            </w:r>
          </w:p>
        </w:tc>
        <w:tc>
          <w:tcPr>
            <w:tcW w:w="708" w:type="dxa"/>
            <w:shd w:val="clear" w:color="auto" w:fill="auto"/>
            <w:noWrap/>
            <w:vAlign w:val="bottom"/>
          </w:tcPr>
          <w:p w:rsidR="003D68C1" w:rsidRPr="003D68C1" w:rsidRDefault="003D68C1" w:rsidP="003D68C1">
            <w:pPr>
              <w:spacing w:before="0" w:after="0"/>
              <w:jc w:val="right"/>
              <w:rPr>
                <w:sz w:val="20"/>
                <w:szCs w:val="20"/>
              </w:rPr>
            </w:pPr>
            <w:r w:rsidRPr="003D68C1">
              <w:rPr>
                <w:sz w:val="20"/>
                <w:szCs w:val="20"/>
              </w:rPr>
              <w:t>65</w:t>
            </w:r>
          </w:p>
        </w:tc>
        <w:tc>
          <w:tcPr>
            <w:tcW w:w="699" w:type="dxa"/>
            <w:shd w:val="clear" w:color="auto" w:fill="auto"/>
            <w:noWrap/>
            <w:vAlign w:val="bottom"/>
          </w:tcPr>
          <w:p w:rsidR="003D68C1" w:rsidRPr="003D68C1" w:rsidRDefault="003D68C1" w:rsidP="003D68C1">
            <w:pPr>
              <w:spacing w:before="0" w:after="0"/>
              <w:jc w:val="right"/>
              <w:rPr>
                <w:sz w:val="20"/>
                <w:szCs w:val="20"/>
              </w:rPr>
            </w:pPr>
            <w:r w:rsidRPr="003D68C1">
              <w:rPr>
                <w:sz w:val="20"/>
                <w:szCs w:val="20"/>
              </w:rPr>
              <w:t>24</w:t>
            </w:r>
          </w:p>
        </w:tc>
        <w:tc>
          <w:tcPr>
            <w:tcW w:w="567" w:type="dxa"/>
            <w:vMerge w:val="restart"/>
            <w:shd w:val="clear" w:color="auto" w:fill="auto"/>
            <w:noWrap/>
            <w:vAlign w:val="bottom"/>
          </w:tcPr>
          <w:p w:rsidR="003D68C1" w:rsidRPr="003D68C1" w:rsidRDefault="003D68C1" w:rsidP="003D68C1">
            <w:pPr>
              <w:spacing w:before="0" w:after="0"/>
              <w:jc w:val="right"/>
              <w:rPr>
                <w:b/>
                <w:bCs/>
                <w:sz w:val="20"/>
                <w:szCs w:val="20"/>
              </w:rPr>
            </w:pPr>
            <w:r w:rsidRPr="003D68C1">
              <w:rPr>
                <w:b/>
                <w:bCs/>
                <w:sz w:val="20"/>
                <w:szCs w:val="20"/>
              </w:rPr>
              <w:t>108</w:t>
            </w:r>
          </w:p>
        </w:tc>
        <w:tc>
          <w:tcPr>
            <w:tcW w:w="719" w:type="dxa"/>
            <w:shd w:val="clear" w:color="auto" w:fill="auto"/>
            <w:noWrap/>
            <w:vAlign w:val="bottom"/>
          </w:tcPr>
          <w:p w:rsidR="003D68C1" w:rsidRPr="003D68C1" w:rsidRDefault="003D68C1" w:rsidP="003D68C1">
            <w:pPr>
              <w:spacing w:before="0" w:after="0"/>
              <w:jc w:val="right"/>
              <w:rPr>
                <w:sz w:val="20"/>
                <w:szCs w:val="20"/>
              </w:rPr>
            </w:pPr>
            <w:r w:rsidRPr="003D68C1">
              <w:rPr>
                <w:sz w:val="20"/>
                <w:szCs w:val="20"/>
              </w:rPr>
              <w:t>19</w:t>
            </w:r>
          </w:p>
        </w:tc>
        <w:tc>
          <w:tcPr>
            <w:tcW w:w="700" w:type="dxa"/>
            <w:shd w:val="clear" w:color="auto" w:fill="auto"/>
            <w:noWrap/>
            <w:vAlign w:val="bottom"/>
          </w:tcPr>
          <w:p w:rsidR="003D68C1" w:rsidRPr="003D68C1" w:rsidRDefault="003D68C1" w:rsidP="003D68C1">
            <w:pPr>
              <w:spacing w:before="0" w:after="0"/>
              <w:jc w:val="right"/>
              <w:rPr>
                <w:sz w:val="20"/>
                <w:szCs w:val="20"/>
              </w:rPr>
            </w:pPr>
            <w:r w:rsidRPr="003D68C1">
              <w:rPr>
                <w:sz w:val="20"/>
                <w:szCs w:val="20"/>
              </w:rPr>
              <w:t>65</w:t>
            </w:r>
          </w:p>
        </w:tc>
        <w:tc>
          <w:tcPr>
            <w:tcW w:w="709" w:type="dxa"/>
            <w:shd w:val="clear" w:color="auto" w:fill="auto"/>
            <w:noWrap/>
            <w:vAlign w:val="bottom"/>
          </w:tcPr>
          <w:p w:rsidR="003D68C1" w:rsidRPr="003D68C1" w:rsidRDefault="003D68C1" w:rsidP="003D68C1">
            <w:pPr>
              <w:spacing w:before="0" w:after="0"/>
              <w:jc w:val="right"/>
              <w:rPr>
                <w:sz w:val="20"/>
                <w:szCs w:val="20"/>
              </w:rPr>
            </w:pPr>
            <w:r w:rsidRPr="003D68C1">
              <w:rPr>
                <w:sz w:val="20"/>
                <w:szCs w:val="20"/>
              </w:rPr>
              <w:t>24</w:t>
            </w:r>
          </w:p>
        </w:tc>
        <w:tc>
          <w:tcPr>
            <w:tcW w:w="567" w:type="dxa"/>
            <w:vMerge w:val="restart"/>
            <w:shd w:val="clear" w:color="auto" w:fill="auto"/>
            <w:noWrap/>
            <w:vAlign w:val="bottom"/>
          </w:tcPr>
          <w:p w:rsidR="003D68C1" w:rsidRPr="003D68C1" w:rsidRDefault="003D68C1" w:rsidP="003D68C1">
            <w:pPr>
              <w:spacing w:before="0" w:after="0"/>
              <w:jc w:val="right"/>
              <w:rPr>
                <w:b/>
                <w:bCs/>
                <w:sz w:val="20"/>
                <w:szCs w:val="20"/>
              </w:rPr>
            </w:pPr>
            <w:r w:rsidRPr="003D68C1">
              <w:rPr>
                <w:b/>
                <w:bCs/>
                <w:sz w:val="20"/>
                <w:szCs w:val="20"/>
              </w:rPr>
              <w:t>108</w:t>
            </w:r>
          </w:p>
        </w:tc>
        <w:tc>
          <w:tcPr>
            <w:tcW w:w="709" w:type="dxa"/>
            <w:shd w:val="clear" w:color="auto" w:fill="auto"/>
            <w:noWrap/>
            <w:vAlign w:val="bottom"/>
          </w:tcPr>
          <w:p w:rsidR="003D68C1" w:rsidRPr="003D68C1" w:rsidRDefault="003D68C1" w:rsidP="003D68C1">
            <w:pPr>
              <w:spacing w:before="0" w:after="0"/>
              <w:jc w:val="right"/>
              <w:rPr>
                <w:sz w:val="20"/>
                <w:szCs w:val="20"/>
              </w:rPr>
            </w:pPr>
            <w:r w:rsidRPr="003D68C1">
              <w:rPr>
                <w:sz w:val="20"/>
                <w:szCs w:val="20"/>
              </w:rPr>
              <w:t>19</w:t>
            </w:r>
          </w:p>
        </w:tc>
        <w:tc>
          <w:tcPr>
            <w:tcW w:w="680" w:type="dxa"/>
            <w:shd w:val="clear" w:color="auto" w:fill="auto"/>
            <w:noWrap/>
            <w:vAlign w:val="bottom"/>
          </w:tcPr>
          <w:p w:rsidR="003D68C1" w:rsidRPr="003D68C1" w:rsidRDefault="003D68C1" w:rsidP="003D68C1">
            <w:pPr>
              <w:spacing w:before="0" w:after="0"/>
              <w:jc w:val="right"/>
              <w:rPr>
                <w:sz w:val="20"/>
                <w:szCs w:val="20"/>
              </w:rPr>
            </w:pPr>
            <w:r w:rsidRPr="003D68C1">
              <w:rPr>
                <w:sz w:val="20"/>
                <w:szCs w:val="20"/>
              </w:rPr>
              <w:t>65</w:t>
            </w:r>
          </w:p>
        </w:tc>
        <w:tc>
          <w:tcPr>
            <w:tcW w:w="680" w:type="dxa"/>
            <w:shd w:val="clear" w:color="auto" w:fill="auto"/>
            <w:noWrap/>
            <w:vAlign w:val="bottom"/>
          </w:tcPr>
          <w:p w:rsidR="003D68C1" w:rsidRPr="003D68C1" w:rsidRDefault="003D68C1" w:rsidP="003D68C1">
            <w:pPr>
              <w:spacing w:before="0" w:after="0"/>
              <w:jc w:val="right"/>
              <w:rPr>
                <w:sz w:val="20"/>
                <w:szCs w:val="20"/>
              </w:rPr>
            </w:pPr>
            <w:r w:rsidRPr="003D68C1">
              <w:rPr>
                <w:sz w:val="20"/>
                <w:szCs w:val="20"/>
              </w:rPr>
              <w:t>24</w:t>
            </w:r>
          </w:p>
        </w:tc>
        <w:tc>
          <w:tcPr>
            <w:tcW w:w="640" w:type="dxa"/>
            <w:vMerge w:val="restart"/>
            <w:shd w:val="clear" w:color="auto" w:fill="auto"/>
            <w:noWrap/>
            <w:vAlign w:val="bottom"/>
          </w:tcPr>
          <w:p w:rsidR="003D68C1" w:rsidRPr="003D68C1" w:rsidRDefault="003D68C1" w:rsidP="003D68C1">
            <w:pPr>
              <w:spacing w:before="0" w:after="0"/>
              <w:jc w:val="right"/>
              <w:rPr>
                <w:b/>
                <w:bCs/>
                <w:sz w:val="20"/>
                <w:szCs w:val="20"/>
              </w:rPr>
            </w:pPr>
            <w:r w:rsidRPr="003D68C1">
              <w:rPr>
                <w:b/>
                <w:bCs/>
                <w:sz w:val="20"/>
                <w:szCs w:val="20"/>
              </w:rPr>
              <w:t>108</w:t>
            </w:r>
          </w:p>
        </w:tc>
      </w:tr>
      <w:tr w:rsidR="003D68C1" w:rsidRPr="003D68C1" w:rsidTr="003D68C1">
        <w:trPr>
          <w:trHeight w:val="60"/>
        </w:trPr>
        <w:tc>
          <w:tcPr>
            <w:tcW w:w="1858" w:type="dxa"/>
            <w:vMerge/>
            <w:vAlign w:val="center"/>
          </w:tcPr>
          <w:p w:rsidR="003D68C1" w:rsidRPr="003D68C1" w:rsidRDefault="003D68C1" w:rsidP="003D68C1">
            <w:pPr>
              <w:spacing w:before="0" w:after="0"/>
              <w:jc w:val="left"/>
              <w:rPr>
                <w:sz w:val="20"/>
                <w:szCs w:val="20"/>
              </w:rPr>
            </w:pPr>
          </w:p>
        </w:tc>
        <w:tc>
          <w:tcPr>
            <w:tcW w:w="689" w:type="dxa"/>
            <w:shd w:val="clear" w:color="auto" w:fill="auto"/>
            <w:noWrap/>
            <w:vAlign w:val="bottom"/>
          </w:tcPr>
          <w:p w:rsidR="003D68C1" w:rsidRPr="003D68C1" w:rsidRDefault="003D68C1" w:rsidP="003D68C1">
            <w:pPr>
              <w:spacing w:before="0" w:after="0"/>
              <w:jc w:val="right"/>
              <w:rPr>
                <w:sz w:val="20"/>
                <w:szCs w:val="20"/>
              </w:rPr>
            </w:pPr>
            <w:r w:rsidRPr="003D68C1">
              <w:rPr>
                <w:sz w:val="20"/>
                <w:szCs w:val="20"/>
              </w:rPr>
              <w:t>17,59</w:t>
            </w:r>
          </w:p>
        </w:tc>
        <w:tc>
          <w:tcPr>
            <w:tcW w:w="708" w:type="dxa"/>
            <w:shd w:val="clear" w:color="auto" w:fill="auto"/>
            <w:noWrap/>
            <w:vAlign w:val="bottom"/>
          </w:tcPr>
          <w:p w:rsidR="003D68C1" w:rsidRPr="003D68C1" w:rsidRDefault="003D68C1" w:rsidP="003D68C1">
            <w:pPr>
              <w:spacing w:before="0" w:after="0"/>
              <w:jc w:val="right"/>
              <w:rPr>
                <w:sz w:val="20"/>
                <w:szCs w:val="20"/>
              </w:rPr>
            </w:pPr>
            <w:r w:rsidRPr="003D68C1">
              <w:rPr>
                <w:sz w:val="20"/>
                <w:szCs w:val="20"/>
              </w:rPr>
              <w:t>60,19</w:t>
            </w:r>
          </w:p>
        </w:tc>
        <w:tc>
          <w:tcPr>
            <w:tcW w:w="699" w:type="dxa"/>
            <w:shd w:val="clear" w:color="auto" w:fill="auto"/>
            <w:noWrap/>
            <w:vAlign w:val="bottom"/>
          </w:tcPr>
          <w:p w:rsidR="003D68C1" w:rsidRPr="003D68C1" w:rsidRDefault="003D68C1" w:rsidP="003D68C1">
            <w:pPr>
              <w:spacing w:before="0" w:after="0"/>
              <w:jc w:val="right"/>
              <w:rPr>
                <w:sz w:val="20"/>
                <w:szCs w:val="20"/>
              </w:rPr>
            </w:pPr>
            <w:r w:rsidRPr="003D68C1">
              <w:rPr>
                <w:sz w:val="20"/>
                <w:szCs w:val="20"/>
              </w:rPr>
              <w:t>22,22</w:t>
            </w:r>
          </w:p>
        </w:tc>
        <w:tc>
          <w:tcPr>
            <w:tcW w:w="567" w:type="dxa"/>
            <w:vMerge/>
            <w:vAlign w:val="center"/>
          </w:tcPr>
          <w:p w:rsidR="003D68C1" w:rsidRPr="003D68C1" w:rsidRDefault="003D68C1" w:rsidP="003D68C1">
            <w:pPr>
              <w:spacing w:before="0" w:after="0"/>
              <w:jc w:val="right"/>
              <w:rPr>
                <w:b/>
                <w:bCs/>
                <w:sz w:val="20"/>
                <w:szCs w:val="20"/>
              </w:rPr>
            </w:pPr>
          </w:p>
        </w:tc>
        <w:tc>
          <w:tcPr>
            <w:tcW w:w="719" w:type="dxa"/>
            <w:shd w:val="clear" w:color="auto" w:fill="auto"/>
            <w:noWrap/>
            <w:vAlign w:val="bottom"/>
          </w:tcPr>
          <w:p w:rsidR="003D68C1" w:rsidRPr="003D68C1" w:rsidRDefault="003D68C1" w:rsidP="003D68C1">
            <w:pPr>
              <w:spacing w:before="0" w:after="0"/>
              <w:jc w:val="right"/>
              <w:rPr>
                <w:sz w:val="20"/>
                <w:szCs w:val="20"/>
              </w:rPr>
            </w:pPr>
            <w:r w:rsidRPr="003D68C1">
              <w:rPr>
                <w:sz w:val="20"/>
                <w:szCs w:val="20"/>
              </w:rPr>
              <w:t>17,59</w:t>
            </w:r>
          </w:p>
        </w:tc>
        <w:tc>
          <w:tcPr>
            <w:tcW w:w="700" w:type="dxa"/>
            <w:shd w:val="clear" w:color="auto" w:fill="auto"/>
            <w:noWrap/>
            <w:vAlign w:val="bottom"/>
          </w:tcPr>
          <w:p w:rsidR="003D68C1" w:rsidRPr="003D68C1" w:rsidRDefault="003D68C1" w:rsidP="003D68C1">
            <w:pPr>
              <w:spacing w:before="0" w:after="0"/>
              <w:jc w:val="right"/>
              <w:rPr>
                <w:sz w:val="20"/>
                <w:szCs w:val="20"/>
              </w:rPr>
            </w:pPr>
            <w:r w:rsidRPr="003D68C1">
              <w:rPr>
                <w:sz w:val="20"/>
                <w:szCs w:val="20"/>
              </w:rPr>
              <w:t>60,19</w:t>
            </w:r>
          </w:p>
        </w:tc>
        <w:tc>
          <w:tcPr>
            <w:tcW w:w="709" w:type="dxa"/>
            <w:shd w:val="clear" w:color="auto" w:fill="auto"/>
            <w:noWrap/>
            <w:vAlign w:val="bottom"/>
          </w:tcPr>
          <w:p w:rsidR="003D68C1" w:rsidRPr="003D68C1" w:rsidRDefault="003D68C1" w:rsidP="003D68C1">
            <w:pPr>
              <w:spacing w:before="0" w:after="0"/>
              <w:jc w:val="right"/>
              <w:rPr>
                <w:sz w:val="20"/>
                <w:szCs w:val="20"/>
              </w:rPr>
            </w:pPr>
            <w:r w:rsidRPr="003D68C1">
              <w:rPr>
                <w:sz w:val="20"/>
                <w:szCs w:val="20"/>
              </w:rPr>
              <w:t>22,22</w:t>
            </w:r>
          </w:p>
        </w:tc>
        <w:tc>
          <w:tcPr>
            <w:tcW w:w="567" w:type="dxa"/>
            <w:vMerge/>
            <w:vAlign w:val="center"/>
          </w:tcPr>
          <w:p w:rsidR="003D68C1" w:rsidRPr="003D68C1" w:rsidRDefault="003D68C1" w:rsidP="003D68C1">
            <w:pPr>
              <w:spacing w:before="0" w:after="0"/>
              <w:jc w:val="right"/>
              <w:rPr>
                <w:b/>
                <w:bCs/>
                <w:sz w:val="20"/>
                <w:szCs w:val="20"/>
              </w:rPr>
            </w:pPr>
          </w:p>
        </w:tc>
        <w:tc>
          <w:tcPr>
            <w:tcW w:w="709" w:type="dxa"/>
            <w:shd w:val="clear" w:color="auto" w:fill="auto"/>
            <w:noWrap/>
            <w:vAlign w:val="bottom"/>
          </w:tcPr>
          <w:p w:rsidR="003D68C1" w:rsidRPr="003D68C1" w:rsidRDefault="003D68C1" w:rsidP="003D68C1">
            <w:pPr>
              <w:spacing w:before="0" w:after="0"/>
              <w:jc w:val="right"/>
              <w:rPr>
                <w:sz w:val="20"/>
                <w:szCs w:val="20"/>
              </w:rPr>
            </w:pPr>
            <w:r w:rsidRPr="003D68C1">
              <w:rPr>
                <w:sz w:val="20"/>
                <w:szCs w:val="20"/>
              </w:rPr>
              <w:t>17,59</w:t>
            </w:r>
          </w:p>
        </w:tc>
        <w:tc>
          <w:tcPr>
            <w:tcW w:w="680" w:type="dxa"/>
            <w:shd w:val="clear" w:color="auto" w:fill="auto"/>
            <w:noWrap/>
            <w:vAlign w:val="bottom"/>
          </w:tcPr>
          <w:p w:rsidR="003D68C1" w:rsidRPr="003D68C1" w:rsidRDefault="003D68C1" w:rsidP="003D68C1">
            <w:pPr>
              <w:spacing w:before="0" w:after="0"/>
              <w:jc w:val="right"/>
              <w:rPr>
                <w:sz w:val="20"/>
                <w:szCs w:val="20"/>
              </w:rPr>
            </w:pPr>
            <w:r w:rsidRPr="003D68C1">
              <w:rPr>
                <w:sz w:val="20"/>
                <w:szCs w:val="20"/>
              </w:rPr>
              <w:t>60,19</w:t>
            </w:r>
          </w:p>
        </w:tc>
        <w:tc>
          <w:tcPr>
            <w:tcW w:w="680" w:type="dxa"/>
            <w:shd w:val="clear" w:color="auto" w:fill="auto"/>
            <w:noWrap/>
            <w:vAlign w:val="bottom"/>
          </w:tcPr>
          <w:p w:rsidR="003D68C1" w:rsidRPr="003D68C1" w:rsidRDefault="003D68C1" w:rsidP="003D68C1">
            <w:pPr>
              <w:spacing w:before="0" w:after="0"/>
              <w:jc w:val="right"/>
              <w:rPr>
                <w:sz w:val="20"/>
                <w:szCs w:val="20"/>
              </w:rPr>
            </w:pPr>
            <w:r w:rsidRPr="003D68C1">
              <w:rPr>
                <w:sz w:val="20"/>
                <w:szCs w:val="20"/>
              </w:rPr>
              <w:t>22,22</w:t>
            </w:r>
          </w:p>
        </w:tc>
        <w:tc>
          <w:tcPr>
            <w:tcW w:w="640" w:type="dxa"/>
            <w:vMerge/>
            <w:vAlign w:val="center"/>
          </w:tcPr>
          <w:p w:rsidR="003D68C1" w:rsidRPr="003D68C1" w:rsidRDefault="003D68C1" w:rsidP="003D68C1">
            <w:pPr>
              <w:spacing w:before="0" w:after="0"/>
              <w:jc w:val="right"/>
              <w:rPr>
                <w:b/>
                <w:bCs/>
                <w:sz w:val="20"/>
                <w:szCs w:val="20"/>
              </w:rPr>
            </w:pPr>
          </w:p>
        </w:tc>
      </w:tr>
      <w:tr w:rsidR="003D68C1" w:rsidRPr="003D68C1" w:rsidTr="003D68C1">
        <w:trPr>
          <w:trHeight w:val="60"/>
        </w:trPr>
        <w:tc>
          <w:tcPr>
            <w:tcW w:w="1858" w:type="dxa"/>
            <w:shd w:val="clear" w:color="auto" w:fill="auto"/>
          </w:tcPr>
          <w:p w:rsidR="003D68C1" w:rsidRPr="003D68C1" w:rsidRDefault="003D68C1" w:rsidP="003D68C1">
            <w:pPr>
              <w:spacing w:before="0" w:after="0"/>
              <w:jc w:val="left"/>
              <w:rPr>
                <w:sz w:val="20"/>
                <w:szCs w:val="20"/>
              </w:rPr>
            </w:pPr>
            <w:r w:rsidRPr="003D68C1">
              <w:rPr>
                <w:sz w:val="20"/>
                <w:szCs w:val="20"/>
              </w:rPr>
              <w:t>х.Красный Зеленчук</w:t>
            </w:r>
          </w:p>
        </w:tc>
        <w:tc>
          <w:tcPr>
            <w:tcW w:w="689" w:type="dxa"/>
            <w:shd w:val="clear" w:color="auto" w:fill="auto"/>
          </w:tcPr>
          <w:p w:rsidR="003D68C1" w:rsidRPr="003D68C1" w:rsidRDefault="003D68C1" w:rsidP="003D68C1">
            <w:pPr>
              <w:spacing w:before="0" w:after="0"/>
              <w:jc w:val="right"/>
              <w:rPr>
                <w:sz w:val="20"/>
                <w:szCs w:val="20"/>
              </w:rPr>
            </w:pPr>
            <w:r w:rsidRPr="003D68C1">
              <w:rPr>
                <w:sz w:val="20"/>
                <w:szCs w:val="20"/>
              </w:rPr>
              <w:t>37</w:t>
            </w:r>
          </w:p>
        </w:tc>
        <w:tc>
          <w:tcPr>
            <w:tcW w:w="708" w:type="dxa"/>
            <w:shd w:val="clear" w:color="auto" w:fill="auto"/>
          </w:tcPr>
          <w:p w:rsidR="003D68C1" w:rsidRPr="003D68C1" w:rsidRDefault="003D68C1" w:rsidP="003D68C1">
            <w:pPr>
              <w:spacing w:before="0" w:after="0"/>
              <w:jc w:val="right"/>
              <w:rPr>
                <w:sz w:val="20"/>
                <w:szCs w:val="20"/>
              </w:rPr>
            </w:pPr>
            <w:r w:rsidRPr="003D68C1">
              <w:rPr>
                <w:sz w:val="20"/>
                <w:szCs w:val="20"/>
              </w:rPr>
              <w:t>130</w:t>
            </w:r>
          </w:p>
        </w:tc>
        <w:tc>
          <w:tcPr>
            <w:tcW w:w="699" w:type="dxa"/>
            <w:shd w:val="clear" w:color="auto" w:fill="auto"/>
          </w:tcPr>
          <w:p w:rsidR="003D68C1" w:rsidRPr="003D68C1" w:rsidRDefault="003D68C1" w:rsidP="003D68C1">
            <w:pPr>
              <w:spacing w:before="0" w:after="0"/>
              <w:jc w:val="right"/>
              <w:rPr>
                <w:sz w:val="20"/>
                <w:szCs w:val="20"/>
              </w:rPr>
            </w:pPr>
            <w:r w:rsidRPr="003D68C1">
              <w:rPr>
                <w:sz w:val="20"/>
                <w:szCs w:val="20"/>
              </w:rPr>
              <w:t>49</w:t>
            </w:r>
          </w:p>
        </w:tc>
        <w:tc>
          <w:tcPr>
            <w:tcW w:w="567" w:type="dxa"/>
            <w:vMerge w:val="restart"/>
            <w:shd w:val="clear" w:color="auto" w:fill="auto"/>
          </w:tcPr>
          <w:p w:rsidR="003D68C1" w:rsidRPr="003D68C1" w:rsidRDefault="003D68C1" w:rsidP="003D68C1">
            <w:pPr>
              <w:spacing w:before="0" w:after="0"/>
              <w:jc w:val="right"/>
              <w:rPr>
                <w:b/>
                <w:bCs/>
                <w:sz w:val="20"/>
                <w:szCs w:val="20"/>
              </w:rPr>
            </w:pPr>
            <w:r w:rsidRPr="003D68C1">
              <w:rPr>
                <w:b/>
                <w:bCs/>
                <w:sz w:val="20"/>
                <w:szCs w:val="20"/>
              </w:rPr>
              <w:t>216</w:t>
            </w:r>
          </w:p>
        </w:tc>
        <w:tc>
          <w:tcPr>
            <w:tcW w:w="719" w:type="dxa"/>
            <w:shd w:val="clear" w:color="auto" w:fill="auto"/>
          </w:tcPr>
          <w:p w:rsidR="003D68C1" w:rsidRPr="003D68C1" w:rsidRDefault="003D68C1" w:rsidP="003D68C1">
            <w:pPr>
              <w:spacing w:before="0" w:after="0"/>
              <w:jc w:val="right"/>
              <w:rPr>
                <w:sz w:val="20"/>
                <w:szCs w:val="20"/>
              </w:rPr>
            </w:pPr>
            <w:r w:rsidRPr="003D68C1">
              <w:rPr>
                <w:sz w:val="20"/>
                <w:szCs w:val="20"/>
              </w:rPr>
              <w:t>37</w:t>
            </w:r>
          </w:p>
        </w:tc>
        <w:tc>
          <w:tcPr>
            <w:tcW w:w="700" w:type="dxa"/>
            <w:shd w:val="clear" w:color="auto" w:fill="auto"/>
          </w:tcPr>
          <w:p w:rsidR="003D68C1" w:rsidRPr="003D68C1" w:rsidRDefault="003D68C1" w:rsidP="003D68C1">
            <w:pPr>
              <w:spacing w:before="0" w:after="0"/>
              <w:jc w:val="right"/>
              <w:rPr>
                <w:sz w:val="20"/>
                <w:szCs w:val="20"/>
              </w:rPr>
            </w:pPr>
            <w:r w:rsidRPr="003D68C1">
              <w:rPr>
                <w:sz w:val="20"/>
                <w:szCs w:val="20"/>
              </w:rPr>
              <w:t>130</w:t>
            </w:r>
          </w:p>
        </w:tc>
        <w:tc>
          <w:tcPr>
            <w:tcW w:w="709" w:type="dxa"/>
            <w:shd w:val="clear" w:color="auto" w:fill="auto"/>
          </w:tcPr>
          <w:p w:rsidR="003D68C1" w:rsidRPr="003D68C1" w:rsidRDefault="003D68C1" w:rsidP="003D68C1">
            <w:pPr>
              <w:spacing w:before="0" w:after="0"/>
              <w:jc w:val="right"/>
              <w:rPr>
                <w:sz w:val="20"/>
                <w:szCs w:val="20"/>
              </w:rPr>
            </w:pPr>
            <w:r w:rsidRPr="003D68C1">
              <w:rPr>
                <w:sz w:val="20"/>
                <w:szCs w:val="20"/>
              </w:rPr>
              <w:t>49</w:t>
            </w:r>
          </w:p>
        </w:tc>
        <w:tc>
          <w:tcPr>
            <w:tcW w:w="567" w:type="dxa"/>
            <w:vMerge w:val="restart"/>
            <w:shd w:val="clear" w:color="auto" w:fill="auto"/>
            <w:vAlign w:val="bottom"/>
          </w:tcPr>
          <w:p w:rsidR="003D68C1" w:rsidRPr="003D68C1" w:rsidRDefault="003D68C1" w:rsidP="003D68C1">
            <w:pPr>
              <w:spacing w:before="0" w:after="0"/>
              <w:jc w:val="right"/>
              <w:rPr>
                <w:b/>
                <w:bCs/>
                <w:sz w:val="20"/>
                <w:szCs w:val="20"/>
              </w:rPr>
            </w:pPr>
            <w:r w:rsidRPr="003D68C1">
              <w:rPr>
                <w:b/>
                <w:bCs/>
                <w:sz w:val="20"/>
                <w:szCs w:val="20"/>
              </w:rPr>
              <w:t>216</w:t>
            </w:r>
          </w:p>
        </w:tc>
        <w:tc>
          <w:tcPr>
            <w:tcW w:w="709" w:type="dxa"/>
            <w:shd w:val="clear" w:color="auto" w:fill="auto"/>
          </w:tcPr>
          <w:p w:rsidR="003D68C1" w:rsidRPr="003D68C1" w:rsidRDefault="003D68C1" w:rsidP="003D68C1">
            <w:pPr>
              <w:spacing w:before="0" w:after="0"/>
              <w:jc w:val="right"/>
              <w:rPr>
                <w:sz w:val="20"/>
                <w:szCs w:val="20"/>
              </w:rPr>
            </w:pPr>
            <w:r w:rsidRPr="003D68C1">
              <w:rPr>
                <w:sz w:val="20"/>
                <w:szCs w:val="20"/>
              </w:rPr>
              <w:t>62</w:t>
            </w:r>
          </w:p>
        </w:tc>
        <w:tc>
          <w:tcPr>
            <w:tcW w:w="680" w:type="dxa"/>
            <w:shd w:val="clear" w:color="auto" w:fill="auto"/>
          </w:tcPr>
          <w:p w:rsidR="003D68C1" w:rsidRPr="003D68C1" w:rsidRDefault="003D68C1" w:rsidP="003D68C1">
            <w:pPr>
              <w:spacing w:before="0" w:after="0"/>
              <w:jc w:val="right"/>
              <w:rPr>
                <w:sz w:val="20"/>
                <w:szCs w:val="20"/>
              </w:rPr>
            </w:pPr>
            <w:r w:rsidRPr="003D68C1">
              <w:rPr>
                <w:sz w:val="20"/>
                <w:szCs w:val="20"/>
              </w:rPr>
              <w:t>180</w:t>
            </w:r>
          </w:p>
        </w:tc>
        <w:tc>
          <w:tcPr>
            <w:tcW w:w="680" w:type="dxa"/>
            <w:shd w:val="clear" w:color="auto" w:fill="auto"/>
          </w:tcPr>
          <w:p w:rsidR="003D68C1" w:rsidRPr="003D68C1" w:rsidRDefault="003D68C1" w:rsidP="003D68C1">
            <w:pPr>
              <w:spacing w:before="0" w:after="0"/>
              <w:jc w:val="right"/>
              <w:rPr>
                <w:sz w:val="20"/>
                <w:szCs w:val="20"/>
              </w:rPr>
            </w:pPr>
            <w:r w:rsidRPr="003D68C1">
              <w:rPr>
                <w:sz w:val="20"/>
                <w:szCs w:val="20"/>
              </w:rPr>
              <w:t>49</w:t>
            </w:r>
          </w:p>
        </w:tc>
        <w:tc>
          <w:tcPr>
            <w:tcW w:w="640" w:type="dxa"/>
            <w:shd w:val="clear" w:color="auto" w:fill="auto"/>
          </w:tcPr>
          <w:p w:rsidR="003D68C1" w:rsidRPr="003D68C1" w:rsidRDefault="003D68C1" w:rsidP="003D68C1">
            <w:pPr>
              <w:spacing w:before="0" w:after="0"/>
              <w:jc w:val="right"/>
              <w:rPr>
                <w:b/>
                <w:bCs/>
                <w:sz w:val="20"/>
                <w:szCs w:val="20"/>
              </w:rPr>
            </w:pPr>
            <w:r w:rsidRPr="003D68C1">
              <w:rPr>
                <w:b/>
                <w:bCs/>
                <w:sz w:val="20"/>
                <w:szCs w:val="20"/>
              </w:rPr>
              <w:t>291</w:t>
            </w:r>
          </w:p>
        </w:tc>
      </w:tr>
      <w:tr w:rsidR="003D68C1" w:rsidRPr="003D68C1" w:rsidTr="003D68C1">
        <w:trPr>
          <w:trHeight w:val="60"/>
        </w:trPr>
        <w:tc>
          <w:tcPr>
            <w:tcW w:w="1858" w:type="dxa"/>
            <w:shd w:val="clear" w:color="auto" w:fill="auto"/>
          </w:tcPr>
          <w:p w:rsidR="003D68C1" w:rsidRPr="003D68C1" w:rsidRDefault="003D68C1" w:rsidP="003D68C1">
            <w:pPr>
              <w:spacing w:before="0" w:after="0"/>
              <w:jc w:val="left"/>
              <w:rPr>
                <w:sz w:val="20"/>
                <w:szCs w:val="20"/>
              </w:rPr>
            </w:pPr>
            <w:r w:rsidRPr="003D68C1">
              <w:rPr>
                <w:sz w:val="20"/>
                <w:szCs w:val="20"/>
              </w:rPr>
              <w:t> </w:t>
            </w:r>
          </w:p>
        </w:tc>
        <w:tc>
          <w:tcPr>
            <w:tcW w:w="689" w:type="dxa"/>
            <w:shd w:val="clear" w:color="auto" w:fill="auto"/>
          </w:tcPr>
          <w:p w:rsidR="003D68C1" w:rsidRPr="003D68C1" w:rsidRDefault="003D68C1" w:rsidP="003D68C1">
            <w:pPr>
              <w:spacing w:before="0" w:after="0"/>
              <w:jc w:val="right"/>
              <w:rPr>
                <w:sz w:val="20"/>
                <w:szCs w:val="20"/>
              </w:rPr>
            </w:pPr>
            <w:r w:rsidRPr="003D68C1">
              <w:rPr>
                <w:sz w:val="20"/>
                <w:szCs w:val="20"/>
              </w:rPr>
              <w:t>17,13</w:t>
            </w:r>
          </w:p>
        </w:tc>
        <w:tc>
          <w:tcPr>
            <w:tcW w:w="708" w:type="dxa"/>
            <w:shd w:val="clear" w:color="auto" w:fill="auto"/>
          </w:tcPr>
          <w:p w:rsidR="003D68C1" w:rsidRPr="003D68C1" w:rsidRDefault="003D68C1" w:rsidP="003D68C1">
            <w:pPr>
              <w:spacing w:before="0" w:after="0"/>
              <w:jc w:val="right"/>
              <w:rPr>
                <w:sz w:val="20"/>
                <w:szCs w:val="20"/>
              </w:rPr>
            </w:pPr>
            <w:r w:rsidRPr="003D68C1">
              <w:rPr>
                <w:sz w:val="20"/>
                <w:szCs w:val="20"/>
              </w:rPr>
              <w:t>60,19</w:t>
            </w:r>
          </w:p>
        </w:tc>
        <w:tc>
          <w:tcPr>
            <w:tcW w:w="699" w:type="dxa"/>
            <w:shd w:val="clear" w:color="auto" w:fill="auto"/>
          </w:tcPr>
          <w:p w:rsidR="003D68C1" w:rsidRPr="003D68C1" w:rsidRDefault="003D68C1" w:rsidP="003D68C1">
            <w:pPr>
              <w:spacing w:before="0" w:after="0"/>
              <w:jc w:val="right"/>
              <w:rPr>
                <w:sz w:val="20"/>
                <w:szCs w:val="20"/>
              </w:rPr>
            </w:pPr>
            <w:r w:rsidRPr="003D68C1">
              <w:rPr>
                <w:sz w:val="20"/>
                <w:szCs w:val="20"/>
              </w:rPr>
              <w:t>22,69</w:t>
            </w:r>
          </w:p>
        </w:tc>
        <w:tc>
          <w:tcPr>
            <w:tcW w:w="567" w:type="dxa"/>
            <w:vMerge/>
            <w:vAlign w:val="center"/>
          </w:tcPr>
          <w:p w:rsidR="003D68C1" w:rsidRPr="003D68C1" w:rsidRDefault="003D68C1" w:rsidP="003D68C1">
            <w:pPr>
              <w:spacing w:before="0" w:after="0"/>
              <w:jc w:val="right"/>
              <w:rPr>
                <w:b/>
                <w:bCs/>
                <w:sz w:val="20"/>
                <w:szCs w:val="20"/>
              </w:rPr>
            </w:pPr>
          </w:p>
        </w:tc>
        <w:tc>
          <w:tcPr>
            <w:tcW w:w="719" w:type="dxa"/>
            <w:shd w:val="clear" w:color="auto" w:fill="auto"/>
          </w:tcPr>
          <w:p w:rsidR="003D68C1" w:rsidRPr="003D68C1" w:rsidRDefault="003D68C1" w:rsidP="003D68C1">
            <w:pPr>
              <w:spacing w:before="0" w:after="0"/>
              <w:jc w:val="right"/>
              <w:rPr>
                <w:sz w:val="20"/>
                <w:szCs w:val="20"/>
              </w:rPr>
            </w:pPr>
            <w:r w:rsidRPr="003D68C1">
              <w:rPr>
                <w:sz w:val="20"/>
                <w:szCs w:val="20"/>
              </w:rPr>
              <w:t>17,13</w:t>
            </w:r>
          </w:p>
        </w:tc>
        <w:tc>
          <w:tcPr>
            <w:tcW w:w="700" w:type="dxa"/>
            <w:shd w:val="clear" w:color="auto" w:fill="auto"/>
          </w:tcPr>
          <w:p w:rsidR="003D68C1" w:rsidRPr="003D68C1" w:rsidRDefault="003D68C1" w:rsidP="003D68C1">
            <w:pPr>
              <w:spacing w:before="0" w:after="0"/>
              <w:jc w:val="right"/>
              <w:rPr>
                <w:sz w:val="20"/>
                <w:szCs w:val="20"/>
              </w:rPr>
            </w:pPr>
            <w:r w:rsidRPr="003D68C1">
              <w:rPr>
                <w:sz w:val="20"/>
                <w:szCs w:val="20"/>
              </w:rPr>
              <w:t>265,31</w:t>
            </w:r>
          </w:p>
        </w:tc>
        <w:tc>
          <w:tcPr>
            <w:tcW w:w="709" w:type="dxa"/>
            <w:shd w:val="clear" w:color="auto" w:fill="auto"/>
          </w:tcPr>
          <w:p w:rsidR="003D68C1" w:rsidRPr="003D68C1" w:rsidRDefault="003D68C1" w:rsidP="003D68C1">
            <w:pPr>
              <w:spacing w:before="0" w:after="0"/>
              <w:jc w:val="right"/>
              <w:rPr>
                <w:sz w:val="20"/>
                <w:szCs w:val="20"/>
              </w:rPr>
            </w:pPr>
            <w:r w:rsidRPr="003D68C1">
              <w:rPr>
                <w:sz w:val="20"/>
                <w:szCs w:val="20"/>
              </w:rPr>
              <w:t>22,69</w:t>
            </w:r>
          </w:p>
        </w:tc>
        <w:tc>
          <w:tcPr>
            <w:tcW w:w="567" w:type="dxa"/>
            <w:vMerge/>
            <w:vAlign w:val="center"/>
          </w:tcPr>
          <w:p w:rsidR="003D68C1" w:rsidRPr="003D68C1" w:rsidRDefault="003D68C1" w:rsidP="003D68C1">
            <w:pPr>
              <w:spacing w:before="0" w:after="0"/>
              <w:jc w:val="right"/>
              <w:rPr>
                <w:b/>
                <w:bCs/>
                <w:sz w:val="20"/>
                <w:szCs w:val="20"/>
              </w:rPr>
            </w:pPr>
          </w:p>
        </w:tc>
        <w:tc>
          <w:tcPr>
            <w:tcW w:w="709" w:type="dxa"/>
            <w:shd w:val="clear" w:color="auto" w:fill="auto"/>
          </w:tcPr>
          <w:p w:rsidR="003D68C1" w:rsidRPr="003D68C1" w:rsidRDefault="003D68C1" w:rsidP="003D68C1">
            <w:pPr>
              <w:spacing w:before="0" w:after="0"/>
              <w:jc w:val="right"/>
              <w:rPr>
                <w:sz w:val="20"/>
                <w:szCs w:val="20"/>
              </w:rPr>
            </w:pPr>
            <w:r w:rsidRPr="003D68C1">
              <w:rPr>
                <w:sz w:val="20"/>
                <w:szCs w:val="20"/>
              </w:rPr>
              <w:t>21,31</w:t>
            </w:r>
          </w:p>
        </w:tc>
        <w:tc>
          <w:tcPr>
            <w:tcW w:w="680" w:type="dxa"/>
            <w:shd w:val="clear" w:color="auto" w:fill="auto"/>
          </w:tcPr>
          <w:p w:rsidR="003D68C1" w:rsidRPr="003D68C1" w:rsidRDefault="003D68C1" w:rsidP="003D68C1">
            <w:pPr>
              <w:spacing w:before="0" w:after="0"/>
              <w:jc w:val="right"/>
              <w:rPr>
                <w:sz w:val="20"/>
                <w:szCs w:val="20"/>
              </w:rPr>
            </w:pPr>
            <w:r w:rsidRPr="003D68C1">
              <w:rPr>
                <w:sz w:val="20"/>
                <w:szCs w:val="20"/>
              </w:rPr>
              <w:t>61,86</w:t>
            </w:r>
          </w:p>
        </w:tc>
        <w:tc>
          <w:tcPr>
            <w:tcW w:w="680" w:type="dxa"/>
            <w:shd w:val="clear" w:color="auto" w:fill="auto"/>
          </w:tcPr>
          <w:p w:rsidR="003D68C1" w:rsidRPr="003D68C1" w:rsidRDefault="003D68C1" w:rsidP="003D68C1">
            <w:pPr>
              <w:spacing w:before="0" w:after="0"/>
              <w:jc w:val="right"/>
              <w:rPr>
                <w:sz w:val="20"/>
                <w:szCs w:val="20"/>
              </w:rPr>
            </w:pPr>
            <w:r w:rsidRPr="003D68C1">
              <w:rPr>
                <w:sz w:val="20"/>
                <w:szCs w:val="20"/>
              </w:rPr>
              <w:t>16,84</w:t>
            </w:r>
          </w:p>
        </w:tc>
        <w:tc>
          <w:tcPr>
            <w:tcW w:w="640" w:type="dxa"/>
            <w:shd w:val="clear" w:color="auto" w:fill="auto"/>
          </w:tcPr>
          <w:p w:rsidR="003D68C1" w:rsidRPr="003D68C1" w:rsidRDefault="003D68C1" w:rsidP="003D68C1">
            <w:pPr>
              <w:spacing w:before="0" w:after="0"/>
              <w:jc w:val="right"/>
              <w:rPr>
                <w:b/>
                <w:bCs/>
                <w:sz w:val="20"/>
                <w:szCs w:val="20"/>
              </w:rPr>
            </w:pPr>
            <w:r w:rsidRPr="003D68C1">
              <w:rPr>
                <w:b/>
                <w:bCs/>
                <w:sz w:val="20"/>
                <w:szCs w:val="20"/>
              </w:rPr>
              <w:t> </w:t>
            </w:r>
          </w:p>
        </w:tc>
      </w:tr>
      <w:tr w:rsidR="003D68C1" w:rsidRPr="003D68C1" w:rsidTr="003D68C1">
        <w:trPr>
          <w:trHeight w:val="62"/>
        </w:trPr>
        <w:tc>
          <w:tcPr>
            <w:tcW w:w="1858" w:type="dxa"/>
            <w:shd w:val="clear" w:color="auto" w:fill="auto"/>
          </w:tcPr>
          <w:p w:rsidR="003D68C1" w:rsidRPr="003D68C1" w:rsidRDefault="003D68C1" w:rsidP="003D68C1">
            <w:pPr>
              <w:spacing w:before="0" w:after="0"/>
              <w:jc w:val="left"/>
              <w:rPr>
                <w:sz w:val="20"/>
                <w:szCs w:val="20"/>
              </w:rPr>
            </w:pPr>
            <w:r w:rsidRPr="003D68C1">
              <w:rPr>
                <w:sz w:val="20"/>
                <w:szCs w:val="20"/>
              </w:rPr>
              <w:t>х.Новопеховский Первый</w:t>
            </w:r>
          </w:p>
        </w:tc>
        <w:tc>
          <w:tcPr>
            <w:tcW w:w="689" w:type="dxa"/>
            <w:shd w:val="clear" w:color="auto" w:fill="auto"/>
          </w:tcPr>
          <w:p w:rsidR="003D68C1" w:rsidRPr="003D68C1" w:rsidRDefault="003D68C1" w:rsidP="003D68C1">
            <w:pPr>
              <w:spacing w:before="0" w:after="0"/>
              <w:jc w:val="right"/>
              <w:rPr>
                <w:sz w:val="20"/>
                <w:szCs w:val="20"/>
              </w:rPr>
            </w:pPr>
            <w:r w:rsidRPr="003D68C1">
              <w:rPr>
                <w:sz w:val="20"/>
                <w:szCs w:val="20"/>
              </w:rPr>
              <w:t>32</w:t>
            </w:r>
          </w:p>
        </w:tc>
        <w:tc>
          <w:tcPr>
            <w:tcW w:w="708" w:type="dxa"/>
            <w:shd w:val="clear" w:color="auto" w:fill="auto"/>
          </w:tcPr>
          <w:p w:rsidR="003D68C1" w:rsidRPr="003D68C1" w:rsidRDefault="003D68C1" w:rsidP="003D68C1">
            <w:pPr>
              <w:spacing w:before="0" w:after="0"/>
              <w:jc w:val="right"/>
              <w:rPr>
                <w:sz w:val="20"/>
                <w:szCs w:val="20"/>
              </w:rPr>
            </w:pPr>
            <w:r w:rsidRPr="003D68C1">
              <w:rPr>
                <w:sz w:val="20"/>
                <w:szCs w:val="20"/>
              </w:rPr>
              <w:t>110</w:t>
            </w:r>
          </w:p>
        </w:tc>
        <w:tc>
          <w:tcPr>
            <w:tcW w:w="699" w:type="dxa"/>
            <w:shd w:val="clear" w:color="auto" w:fill="auto"/>
          </w:tcPr>
          <w:p w:rsidR="003D68C1" w:rsidRPr="003D68C1" w:rsidRDefault="003D68C1" w:rsidP="003D68C1">
            <w:pPr>
              <w:spacing w:before="0" w:after="0"/>
              <w:jc w:val="right"/>
              <w:rPr>
                <w:sz w:val="20"/>
                <w:szCs w:val="20"/>
              </w:rPr>
            </w:pPr>
            <w:r w:rsidRPr="003D68C1">
              <w:rPr>
                <w:sz w:val="20"/>
                <w:szCs w:val="20"/>
              </w:rPr>
              <w:t>42</w:t>
            </w:r>
          </w:p>
        </w:tc>
        <w:tc>
          <w:tcPr>
            <w:tcW w:w="567" w:type="dxa"/>
            <w:vMerge w:val="restart"/>
            <w:shd w:val="clear" w:color="auto" w:fill="auto"/>
          </w:tcPr>
          <w:p w:rsidR="003D68C1" w:rsidRPr="003D68C1" w:rsidRDefault="003D68C1" w:rsidP="003D68C1">
            <w:pPr>
              <w:spacing w:before="0" w:after="0"/>
              <w:jc w:val="right"/>
              <w:rPr>
                <w:b/>
                <w:bCs/>
                <w:sz w:val="20"/>
                <w:szCs w:val="20"/>
              </w:rPr>
            </w:pPr>
            <w:r w:rsidRPr="003D68C1">
              <w:rPr>
                <w:b/>
                <w:bCs/>
                <w:sz w:val="20"/>
                <w:szCs w:val="20"/>
              </w:rPr>
              <w:t>184</w:t>
            </w:r>
          </w:p>
        </w:tc>
        <w:tc>
          <w:tcPr>
            <w:tcW w:w="719" w:type="dxa"/>
            <w:shd w:val="clear" w:color="auto" w:fill="auto"/>
          </w:tcPr>
          <w:p w:rsidR="003D68C1" w:rsidRPr="003D68C1" w:rsidRDefault="003D68C1" w:rsidP="003D68C1">
            <w:pPr>
              <w:spacing w:before="0" w:after="0"/>
              <w:jc w:val="right"/>
              <w:rPr>
                <w:sz w:val="20"/>
                <w:szCs w:val="20"/>
              </w:rPr>
            </w:pPr>
            <w:r w:rsidRPr="003D68C1">
              <w:rPr>
                <w:sz w:val="20"/>
                <w:szCs w:val="20"/>
              </w:rPr>
              <w:t>32</w:t>
            </w:r>
          </w:p>
        </w:tc>
        <w:tc>
          <w:tcPr>
            <w:tcW w:w="700" w:type="dxa"/>
            <w:shd w:val="clear" w:color="auto" w:fill="auto"/>
          </w:tcPr>
          <w:p w:rsidR="003D68C1" w:rsidRPr="003D68C1" w:rsidRDefault="003D68C1" w:rsidP="003D68C1">
            <w:pPr>
              <w:spacing w:before="0" w:after="0"/>
              <w:jc w:val="right"/>
              <w:rPr>
                <w:sz w:val="20"/>
                <w:szCs w:val="20"/>
              </w:rPr>
            </w:pPr>
            <w:r w:rsidRPr="003D68C1">
              <w:rPr>
                <w:sz w:val="20"/>
                <w:szCs w:val="20"/>
              </w:rPr>
              <w:t>110</w:t>
            </w:r>
          </w:p>
        </w:tc>
        <w:tc>
          <w:tcPr>
            <w:tcW w:w="709" w:type="dxa"/>
            <w:shd w:val="clear" w:color="auto" w:fill="auto"/>
          </w:tcPr>
          <w:p w:rsidR="003D68C1" w:rsidRPr="003D68C1" w:rsidRDefault="003D68C1" w:rsidP="003D68C1">
            <w:pPr>
              <w:spacing w:before="0" w:after="0"/>
              <w:jc w:val="right"/>
              <w:rPr>
                <w:sz w:val="20"/>
                <w:szCs w:val="20"/>
              </w:rPr>
            </w:pPr>
            <w:r w:rsidRPr="003D68C1">
              <w:rPr>
                <w:sz w:val="20"/>
                <w:szCs w:val="20"/>
              </w:rPr>
              <w:t>42</w:t>
            </w:r>
          </w:p>
        </w:tc>
        <w:tc>
          <w:tcPr>
            <w:tcW w:w="567" w:type="dxa"/>
            <w:vMerge w:val="restart"/>
            <w:shd w:val="clear" w:color="auto" w:fill="auto"/>
            <w:vAlign w:val="bottom"/>
          </w:tcPr>
          <w:p w:rsidR="003D68C1" w:rsidRPr="003D68C1" w:rsidRDefault="003D68C1" w:rsidP="003D68C1">
            <w:pPr>
              <w:spacing w:before="0" w:after="0"/>
              <w:jc w:val="right"/>
              <w:rPr>
                <w:b/>
                <w:bCs/>
                <w:sz w:val="20"/>
                <w:szCs w:val="20"/>
              </w:rPr>
            </w:pPr>
            <w:r w:rsidRPr="003D68C1">
              <w:rPr>
                <w:b/>
                <w:bCs/>
                <w:sz w:val="20"/>
                <w:szCs w:val="20"/>
              </w:rPr>
              <w:t>184</w:t>
            </w:r>
          </w:p>
        </w:tc>
        <w:tc>
          <w:tcPr>
            <w:tcW w:w="709" w:type="dxa"/>
            <w:shd w:val="clear" w:color="auto" w:fill="auto"/>
          </w:tcPr>
          <w:p w:rsidR="003D68C1" w:rsidRPr="003D68C1" w:rsidRDefault="003D68C1" w:rsidP="003D68C1">
            <w:pPr>
              <w:spacing w:before="0" w:after="0"/>
              <w:jc w:val="right"/>
              <w:rPr>
                <w:sz w:val="20"/>
                <w:szCs w:val="20"/>
              </w:rPr>
            </w:pPr>
            <w:r w:rsidRPr="003D68C1">
              <w:rPr>
                <w:sz w:val="20"/>
                <w:szCs w:val="20"/>
              </w:rPr>
              <w:t>32</w:t>
            </w:r>
          </w:p>
        </w:tc>
        <w:tc>
          <w:tcPr>
            <w:tcW w:w="680" w:type="dxa"/>
            <w:shd w:val="clear" w:color="auto" w:fill="auto"/>
          </w:tcPr>
          <w:p w:rsidR="003D68C1" w:rsidRPr="003D68C1" w:rsidRDefault="003D68C1" w:rsidP="003D68C1">
            <w:pPr>
              <w:spacing w:before="0" w:after="0"/>
              <w:jc w:val="right"/>
              <w:rPr>
                <w:sz w:val="20"/>
                <w:szCs w:val="20"/>
              </w:rPr>
            </w:pPr>
            <w:r w:rsidRPr="003D68C1">
              <w:rPr>
                <w:sz w:val="20"/>
                <w:szCs w:val="20"/>
              </w:rPr>
              <w:t>110</w:t>
            </w:r>
          </w:p>
        </w:tc>
        <w:tc>
          <w:tcPr>
            <w:tcW w:w="680" w:type="dxa"/>
            <w:shd w:val="clear" w:color="auto" w:fill="auto"/>
          </w:tcPr>
          <w:p w:rsidR="003D68C1" w:rsidRPr="003D68C1" w:rsidRDefault="003D68C1" w:rsidP="003D68C1">
            <w:pPr>
              <w:spacing w:before="0" w:after="0"/>
              <w:jc w:val="right"/>
              <w:rPr>
                <w:sz w:val="20"/>
                <w:szCs w:val="20"/>
              </w:rPr>
            </w:pPr>
            <w:r w:rsidRPr="003D68C1">
              <w:rPr>
                <w:sz w:val="20"/>
                <w:szCs w:val="20"/>
              </w:rPr>
              <w:t>42</w:t>
            </w:r>
          </w:p>
        </w:tc>
        <w:tc>
          <w:tcPr>
            <w:tcW w:w="640" w:type="dxa"/>
            <w:vMerge w:val="restart"/>
            <w:shd w:val="clear" w:color="auto" w:fill="auto"/>
          </w:tcPr>
          <w:p w:rsidR="003D68C1" w:rsidRPr="003D68C1" w:rsidRDefault="003D68C1" w:rsidP="003D68C1">
            <w:pPr>
              <w:spacing w:before="0" w:after="0"/>
              <w:jc w:val="right"/>
              <w:rPr>
                <w:b/>
                <w:bCs/>
                <w:sz w:val="20"/>
                <w:szCs w:val="20"/>
              </w:rPr>
            </w:pPr>
            <w:r w:rsidRPr="003D68C1">
              <w:rPr>
                <w:b/>
                <w:bCs/>
                <w:sz w:val="20"/>
                <w:szCs w:val="20"/>
              </w:rPr>
              <w:t>184</w:t>
            </w:r>
          </w:p>
        </w:tc>
      </w:tr>
      <w:tr w:rsidR="003D68C1" w:rsidRPr="003D68C1" w:rsidTr="003D68C1">
        <w:trPr>
          <w:trHeight w:val="70"/>
        </w:trPr>
        <w:tc>
          <w:tcPr>
            <w:tcW w:w="1858" w:type="dxa"/>
            <w:shd w:val="clear" w:color="auto" w:fill="auto"/>
          </w:tcPr>
          <w:p w:rsidR="003D68C1" w:rsidRPr="003D68C1" w:rsidRDefault="003D68C1" w:rsidP="003D68C1">
            <w:pPr>
              <w:spacing w:before="0" w:after="0"/>
              <w:jc w:val="left"/>
              <w:rPr>
                <w:sz w:val="20"/>
                <w:szCs w:val="20"/>
              </w:rPr>
            </w:pPr>
          </w:p>
        </w:tc>
        <w:tc>
          <w:tcPr>
            <w:tcW w:w="689" w:type="dxa"/>
            <w:shd w:val="clear" w:color="auto" w:fill="auto"/>
          </w:tcPr>
          <w:p w:rsidR="003D68C1" w:rsidRPr="003D68C1" w:rsidRDefault="003D68C1" w:rsidP="003D68C1">
            <w:pPr>
              <w:spacing w:before="0" w:after="0"/>
              <w:jc w:val="right"/>
              <w:rPr>
                <w:sz w:val="20"/>
                <w:szCs w:val="20"/>
              </w:rPr>
            </w:pPr>
            <w:r w:rsidRPr="003D68C1">
              <w:rPr>
                <w:sz w:val="20"/>
                <w:szCs w:val="20"/>
              </w:rPr>
              <w:t>17,39</w:t>
            </w:r>
          </w:p>
        </w:tc>
        <w:tc>
          <w:tcPr>
            <w:tcW w:w="708" w:type="dxa"/>
            <w:shd w:val="clear" w:color="auto" w:fill="auto"/>
          </w:tcPr>
          <w:p w:rsidR="003D68C1" w:rsidRPr="003D68C1" w:rsidRDefault="003D68C1" w:rsidP="003D68C1">
            <w:pPr>
              <w:spacing w:before="0" w:after="0"/>
              <w:jc w:val="right"/>
              <w:rPr>
                <w:sz w:val="20"/>
                <w:szCs w:val="20"/>
              </w:rPr>
            </w:pPr>
            <w:r w:rsidRPr="003D68C1">
              <w:rPr>
                <w:sz w:val="20"/>
                <w:szCs w:val="20"/>
              </w:rPr>
              <w:t>59,78</w:t>
            </w:r>
          </w:p>
        </w:tc>
        <w:tc>
          <w:tcPr>
            <w:tcW w:w="699" w:type="dxa"/>
            <w:shd w:val="clear" w:color="auto" w:fill="auto"/>
          </w:tcPr>
          <w:p w:rsidR="003D68C1" w:rsidRPr="003D68C1" w:rsidRDefault="003D68C1" w:rsidP="003D68C1">
            <w:pPr>
              <w:spacing w:before="0" w:after="0"/>
              <w:jc w:val="right"/>
              <w:rPr>
                <w:sz w:val="20"/>
                <w:szCs w:val="20"/>
              </w:rPr>
            </w:pPr>
            <w:r w:rsidRPr="003D68C1">
              <w:rPr>
                <w:sz w:val="20"/>
                <w:szCs w:val="20"/>
              </w:rPr>
              <w:t>22,83</w:t>
            </w:r>
          </w:p>
        </w:tc>
        <w:tc>
          <w:tcPr>
            <w:tcW w:w="567" w:type="dxa"/>
            <w:vMerge/>
            <w:vAlign w:val="center"/>
          </w:tcPr>
          <w:p w:rsidR="003D68C1" w:rsidRPr="003D68C1" w:rsidRDefault="003D68C1" w:rsidP="003D68C1">
            <w:pPr>
              <w:spacing w:before="0" w:after="0"/>
              <w:jc w:val="right"/>
              <w:rPr>
                <w:b/>
                <w:bCs/>
                <w:sz w:val="20"/>
                <w:szCs w:val="20"/>
              </w:rPr>
            </w:pPr>
          </w:p>
        </w:tc>
        <w:tc>
          <w:tcPr>
            <w:tcW w:w="719" w:type="dxa"/>
            <w:shd w:val="clear" w:color="auto" w:fill="auto"/>
          </w:tcPr>
          <w:p w:rsidR="003D68C1" w:rsidRPr="003D68C1" w:rsidRDefault="003D68C1" w:rsidP="003D68C1">
            <w:pPr>
              <w:spacing w:before="0" w:after="0"/>
              <w:jc w:val="right"/>
              <w:rPr>
                <w:sz w:val="20"/>
                <w:szCs w:val="20"/>
              </w:rPr>
            </w:pPr>
            <w:r w:rsidRPr="003D68C1">
              <w:rPr>
                <w:sz w:val="20"/>
                <w:szCs w:val="20"/>
              </w:rPr>
              <w:t>17,39</w:t>
            </w:r>
          </w:p>
        </w:tc>
        <w:tc>
          <w:tcPr>
            <w:tcW w:w="700" w:type="dxa"/>
            <w:shd w:val="clear" w:color="auto" w:fill="auto"/>
          </w:tcPr>
          <w:p w:rsidR="003D68C1" w:rsidRPr="003D68C1" w:rsidRDefault="003D68C1" w:rsidP="003D68C1">
            <w:pPr>
              <w:spacing w:before="0" w:after="0"/>
              <w:jc w:val="right"/>
              <w:rPr>
                <w:sz w:val="20"/>
                <w:szCs w:val="20"/>
              </w:rPr>
            </w:pPr>
            <w:r w:rsidRPr="003D68C1">
              <w:rPr>
                <w:sz w:val="20"/>
                <w:szCs w:val="20"/>
              </w:rPr>
              <w:t>59,78</w:t>
            </w:r>
          </w:p>
        </w:tc>
        <w:tc>
          <w:tcPr>
            <w:tcW w:w="709" w:type="dxa"/>
            <w:shd w:val="clear" w:color="auto" w:fill="auto"/>
          </w:tcPr>
          <w:p w:rsidR="003D68C1" w:rsidRPr="003D68C1" w:rsidRDefault="003D68C1" w:rsidP="003D68C1">
            <w:pPr>
              <w:spacing w:before="0" w:after="0"/>
              <w:jc w:val="right"/>
              <w:rPr>
                <w:sz w:val="20"/>
                <w:szCs w:val="20"/>
              </w:rPr>
            </w:pPr>
            <w:r w:rsidRPr="003D68C1">
              <w:rPr>
                <w:sz w:val="20"/>
                <w:szCs w:val="20"/>
              </w:rPr>
              <w:t>22,83</w:t>
            </w:r>
          </w:p>
        </w:tc>
        <w:tc>
          <w:tcPr>
            <w:tcW w:w="567" w:type="dxa"/>
            <w:vMerge/>
            <w:vAlign w:val="center"/>
          </w:tcPr>
          <w:p w:rsidR="003D68C1" w:rsidRPr="003D68C1" w:rsidRDefault="003D68C1" w:rsidP="003D68C1">
            <w:pPr>
              <w:spacing w:before="0" w:after="0"/>
              <w:jc w:val="right"/>
              <w:rPr>
                <w:b/>
                <w:bCs/>
                <w:sz w:val="20"/>
                <w:szCs w:val="20"/>
              </w:rPr>
            </w:pPr>
          </w:p>
        </w:tc>
        <w:tc>
          <w:tcPr>
            <w:tcW w:w="709" w:type="dxa"/>
            <w:shd w:val="clear" w:color="auto" w:fill="auto"/>
          </w:tcPr>
          <w:p w:rsidR="003D68C1" w:rsidRPr="003D68C1" w:rsidRDefault="003D68C1" w:rsidP="003D68C1">
            <w:pPr>
              <w:spacing w:before="0" w:after="0"/>
              <w:jc w:val="right"/>
              <w:rPr>
                <w:sz w:val="20"/>
                <w:szCs w:val="20"/>
              </w:rPr>
            </w:pPr>
            <w:r w:rsidRPr="003D68C1">
              <w:rPr>
                <w:sz w:val="20"/>
                <w:szCs w:val="20"/>
              </w:rPr>
              <w:t>17,39</w:t>
            </w:r>
          </w:p>
        </w:tc>
        <w:tc>
          <w:tcPr>
            <w:tcW w:w="680" w:type="dxa"/>
            <w:shd w:val="clear" w:color="auto" w:fill="auto"/>
          </w:tcPr>
          <w:p w:rsidR="003D68C1" w:rsidRPr="003D68C1" w:rsidRDefault="003D68C1" w:rsidP="003D68C1">
            <w:pPr>
              <w:spacing w:before="0" w:after="0"/>
              <w:jc w:val="right"/>
              <w:rPr>
                <w:sz w:val="20"/>
                <w:szCs w:val="20"/>
              </w:rPr>
            </w:pPr>
            <w:r w:rsidRPr="003D68C1">
              <w:rPr>
                <w:sz w:val="20"/>
                <w:szCs w:val="20"/>
              </w:rPr>
              <w:t>59,78</w:t>
            </w:r>
          </w:p>
        </w:tc>
        <w:tc>
          <w:tcPr>
            <w:tcW w:w="680" w:type="dxa"/>
            <w:shd w:val="clear" w:color="auto" w:fill="auto"/>
          </w:tcPr>
          <w:p w:rsidR="003D68C1" w:rsidRPr="003D68C1" w:rsidRDefault="003D68C1" w:rsidP="003D68C1">
            <w:pPr>
              <w:spacing w:before="0" w:after="0"/>
              <w:jc w:val="right"/>
              <w:rPr>
                <w:sz w:val="20"/>
                <w:szCs w:val="20"/>
              </w:rPr>
            </w:pPr>
            <w:r w:rsidRPr="003D68C1">
              <w:rPr>
                <w:sz w:val="20"/>
                <w:szCs w:val="20"/>
              </w:rPr>
              <w:t>22,83</w:t>
            </w:r>
          </w:p>
        </w:tc>
        <w:tc>
          <w:tcPr>
            <w:tcW w:w="640" w:type="dxa"/>
            <w:vMerge/>
            <w:vAlign w:val="center"/>
          </w:tcPr>
          <w:p w:rsidR="003D68C1" w:rsidRPr="003D68C1" w:rsidRDefault="003D68C1" w:rsidP="003D68C1">
            <w:pPr>
              <w:spacing w:before="0" w:after="0"/>
              <w:jc w:val="right"/>
              <w:rPr>
                <w:b/>
                <w:bCs/>
                <w:sz w:val="20"/>
                <w:szCs w:val="20"/>
              </w:rPr>
            </w:pPr>
          </w:p>
        </w:tc>
      </w:tr>
      <w:tr w:rsidR="003D68C1" w:rsidRPr="003D68C1" w:rsidTr="003D68C1">
        <w:trPr>
          <w:trHeight w:val="78"/>
        </w:trPr>
        <w:tc>
          <w:tcPr>
            <w:tcW w:w="1858" w:type="dxa"/>
            <w:vMerge w:val="restart"/>
            <w:shd w:val="clear" w:color="auto" w:fill="auto"/>
            <w:noWrap/>
          </w:tcPr>
          <w:p w:rsidR="003D68C1" w:rsidRPr="003D68C1" w:rsidRDefault="003D68C1" w:rsidP="003D68C1">
            <w:pPr>
              <w:spacing w:before="0" w:after="0"/>
              <w:jc w:val="left"/>
              <w:rPr>
                <w:sz w:val="20"/>
                <w:szCs w:val="20"/>
              </w:rPr>
            </w:pPr>
            <w:r w:rsidRPr="003D68C1">
              <w:rPr>
                <w:sz w:val="20"/>
                <w:szCs w:val="20"/>
              </w:rPr>
              <w:t>х.Северокубанский</w:t>
            </w:r>
          </w:p>
        </w:tc>
        <w:tc>
          <w:tcPr>
            <w:tcW w:w="689" w:type="dxa"/>
            <w:shd w:val="clear" w:color="auto" w:fill="auto"/>
            <w:noWrap/>
            <w:vAlign w:val="bottom"/>
          </w:tcPr>
          <w:p w:rsidR="003D68C1" w:rsidRPr="003D68C1" w:rsidRDefault="003D68C1" w:rsidP="003D68C1">
            <w:pPr>
              <w:spacing w:before="0" w:after="0"/>
              <w:jc w:val="right"/>
              <w:rPr>
                <w:sz w:val="20"/>
                <w:szCs w:val="20"/>
              </w:rPr>
            </w:pPr>
            <w:r w:rsidRPr="003D68C1">
              <w:rPr>
                <w:sz w:val="20"/>
                <w:szCs w:val="20"/>
              </w:rPr>
              <w:t>226</w:t>
            </w:r>
          </w:p>
        </w:tc>
        <w:tc>
          <w:tcPr>
            <w:tcW w:w="708" w:type="dxa"/>
            <w:shd w:val="clear" w:color="auto" w:fill="auto"/>
            <w:noWrap/>
            <w:vAlign w:val="bottom"/>
          </w:tcPr>
          <w:p w:rsidR="003D68C1" w:rsidRPr="003D68C1" w:rsidRDefault="003D68C1" w:rsidP="003D68C1">
            <w:pPr>
              <w:spacing w:before="0" w:after="0"/>
              <w:jc w:val="right"/>
              <w:rPr>
                <w:sz w:val="20"/>
                <w:szCs w:val="20"/>
              </w:rPr>
            </w:pPr>
            <w:r w:rsidRPr="003D68C1">
              <w:rPr>
                <w:sz w:val="20"/>
                <w:szCs w:val="20"/>
              </w:rPr>
              <w:t>781</w:t>
            </w:r>
          </w:p>
        </w:tc>
        <w:tc>
          <w:tcPr>
            <w:tcW w:w="699" w:type="dxa"/>
            <w:shd w:val="clear" w:color="auto" w:fill="auto"/>
            <w:noWrap/>
            <w:vAlign w:val="bottom"/>
          </w:tcPr>
          <w:p w:rsidR="003D68C1" w:rsidRPr="003D68C1" w:rsidRDefault="003D68C1" w:rsidP="003D68C1">
            <w:pPr>
              <w:spacing w:before="0" w:after="0"/>
              <w:jc w:val="right"/>
              <w:rPr>
                <w:sz w:val="20"/>
                <w:szCs w:val="20"/>
              </w:rPr>
            </w:pPr>
            <w:r w:rsidRPr="003D68C1">
              <w:rPr>
                <w:sz w:val="20"/>
                <w:szCs w:val="20"/>
              </w:rPr>
              <w:t>296</w:t>
            </w:r>
          </w:p>
        </w:tc>
        <w:tc>
          <w:tcPr>
            <w:tcW w:w="567" w:type="dxa"/>
            <w:vMerge w:val="restart"/>
            <w:shd w:val="clear" w:color="auto" w:fill="auto"/>
            <w:noWrap/>
            <w:vAlign w:val="bottom"/>
          </w:tcPr>
          <w:p w:rsidR="003D68C1" w:rsidRPr="003D68C1" w:rsidRDefault="003D68C1" w:rsidP="003D68C1">
            <w:pPr>
              <w:spacing w:before="0" w:after="0"/>
              <w:jc w:val="right"/>
              <w:rPr>
                <w:b/>
                <w:bCs/>
                <w:sz w:val="20"/>
                <w:szCs w:val="20"/>
              </w:rPr>
            </w:pPr>
            <w:r w:rsidRPr="003D68C1">
              <w:rPr>
                <w:b/>
                <w:bCs/>
                <w:sz w:val="20"/>
                <w:szCs w:val="20"/>
              </w:rPr>
              <w:t>1303</w:t>
            </w:r>
          </w:p>
        </w:tc>
        <w:tc>
          <w:tcPr>
            <w:tcW w:w="719" w:type="dxa"/>
            <w:shd w:val="clear" w:color="auto" w:fill="auto"/>
            <w:noWrap/>
            <w:vAlign w:val="bottom"/>
          </w:tcPr>
          <w:p w:rsidR="003D68C1" w:rsidRPr="003D68C1" w:rsidRDefault="003D68C1" w:rsidP="003D68C1">
            <w:pPr>
              <w:spacing w:before="0" w:after="0"/>
              <w:jc w:val="right"/>
              <w:rPr>
                <w:sz w:val="20"/>
                <w:szCs w:val="20"/>
              </w:rPr>
            </w:pPr>
            <w:r w:rsidRPr="003D68C1">
              <w:rPr>
                <w:sz w:val="20"/>
                <w:szCs w:val="20"/>
              </w:rPr>
              <w:t>240</w:t>
            </w:r>
          </w:p>
        </w:tc>
        <w:tc>
          <w:tcPr>
            <w:tcW w:w="700" w:type="dxa"/>
            <w:shd w:val="clear" w:color="auto" w:fill="auto"/>
            <w:noWrap/>
            <w:vAlign w:val="bottom"/>
          </w:tcPr>
          <w:p w:rsidR="003D68C1" w:rsidRPr="003D68C1" w:rsidRDefault="003D68C1" w:rsidP="003D68C1">
            <w:pPr>
              <w:spacing w:before="0" w:after="0"/>
              <w:jc w:val="right"/>
              <w:rPr>
                <w:sz w:val="20"/>
                <w:szCs w:val="20"/>
              </w:rPr>
            </w:pPr>
            <w:r w:rsidRPr="003D68C1">
              <w:rPr>
                <w:sz w:val="20"/>
                <w:szCs w:val="20"/>
              </w:rPr>
              <w:t>768</w:t>
            </w:r>
          </w:p>
        </w:tc>
        <w:tc>
          <w:tcPr>
            <w:tcW w:w="709" w:type="dxa"/>
            <w:shd w:val="clear" w:color="auto" w:fill="auto"/>
            <w:noWrap/>
            <w:vAlign w:val="bottom"/>
          </w:tcPr>
          <w:p w:rsidR="003D68C1" w:rsidRPr="003D68C1" w:rsidRDefault="003D68C1" w:rsidP="003D68C1">
            <w:pPr>
              <w:spacing w:before="0" w:after="0"/>
              <w:jc w:val="right"/>
              <w:rPr>
                <w:sz w:val="20"/>
                <w:szCs w:val="20"/>
              </w:rPr>
            </w:pPr>
            <w:r w:rsidRPr="003D68C1">
              <w:rPr>
                <w:sz w:val="20"/>
                <w:szCs w:val="20"/>
              </w:rPr>
              <w:t>342</w:t>
            </w:r>
          </w:p>
        </w:tc>
        <w:tc>
          <w:tcPr>
            <w:tcW w:w="567" w:type="dxa"/>
            <w:vMerge w:val="restart"/>
            <w:shd w:val="clear" w:color="auto" w:fill="auto"/>
            <w:noWrap/>
          </w:tcPr>
          <w:p w:rsidR="003D68C1" w:rsidRPr="003D68C1" w:rsidRDefault="003D68C1" w:rsidP="003D68C1">
            <w:pPr>
              <w:spacing w:before="0" w:after="0"/>
              <w:jc w:val="right"/>
              <w:rPr>
                <w:b/>
                <w:bCs/>
                <w:sz w:val="20"/>
                <w:szCs w:val="20"/>
              </w:rPr>
            </w:pPr>
            <w:r w:rsidRPr="003D68C1">
              <w:rPr>
                <w:b/>
                <w:bCs/>
                <w:sz w:val="20"/>
                <w:szCs w:val="20"/>
              </w:rPr>
              <w:t>1350</w:t>
            </w:r>
          </w:p>
        </w:tc>
        <w:tc>
          <w:tcPr>
            <w:tcW w:w="709" w:type="dxa"/>
            <w:shd w:val="clear" w:color="auto" w:fill="auto"/>
            <w:noWrap/>
            <w:vAlign w:val="bottom"/>
          </w:tcPr>
          <w:p w:rsidR="003D68C1" w:rsidRPr="003D68C1" w:rsidRDefault="003D68C1" w:rsidP="003D68C1">
            <w:pPr>
              <w:spacing w:before="0" w:after="0"/>
              <w:jc w:val="right"/>
              <w:rPr>
                <w:sz w:val="20"/>
                <w:szCs w:val="20"/>
              </w:rPr>
            </w:pPr>
            <w:r w:rsidRPr="003D68C1">
              <w:rPr>
                <w:sz w:val="20"/>
                <w:szCs w:val="20"/>
              </w:rPr>
              <w:t>287</w:t>
            </w:r>
          </w:p>
        </w:tc>
        <w:tc>
          <w:tcPr>
            <w:tcW w:w="680" w:type="dxa"/>
            <w:shd w:val="clear" w:color="auto" w:fill="auto"/>
            <w:noWrap/>
            <w:vAlign w:val="bottom"/>
          </w:tcPr>
          <w:p w:rsidR="003D68C1" w:rsidRPr="003D68C1" w:rsidRDefault="003D68C1" w:rsidP="003D68C1">
            <w:pPr>
              <w:spacing w:before="0" w:after="0"/>
              <w:jc w:val="right"/>
              <w:rPr>
                <w:sz w:val="20"/>
                <w:szCs w:val="20"/>
              </w:rPr>
            </w:pPr>
            <w:r w:rsidRPr="003D68C1">
              <w:rPr>
                <w:sz w:val="20"/>
                <w:szCs w:val="20"/>
              </w:rPr>
              <w:t>733</w:t>
            </w:r>
          </w:p>
        </w:tc>
        <w:tc>
          <w:tcPr>
            <w:tcW w:w="680" w:type="dxa"/>
            <w:shd w:val="clear" w:color="auto" w:fill="auto"/>
            <w:noWrap/>
            <w:vAlign w:val="bottom"/>
          </w:tcPr>
          <w:p w:rsidR="003D68C1" w:rsidRPr="003D68C1" w:rsidRDefault="003D68C1" w:rsidP="003D68C1">
            <w:pPr>
              <w:spacing w:before="0" w:after="0"/>
              <w:jc w:val="right"/>
              <w:rPr>
                <w:sz w:val="20"/>
                <w:szCs w:val="20"/>
              </w:rPr>
            </w:pPr>
            <w:r w:rsidRPr="003D68C1">
              <w:rPr>
                <w:sz w:val="20"/>
                <w:szCs w:val="20"/>
              </w:rPr>
              <w:t>358</w:t>
            </w:r>
          </w:p>
        </w:tc>
        <w:tc>
          <w:tcPr>
            <w:tcW w:w="640" w:type="dxa"/>
            <w:vMerge w:val="restart"/>
            <w:shd w:val="clear" w:color="auto" w:fill="auto"/>
            <w:noWrap/>
          </w:tcPr>
          <w:p w:rsidR="003D68C1" w:rsidRPr="003D68C1" w:rsidRDefault="003D68C1" w:rsidP="003D68C1">
            <w:pPr>
              <w:spacing w:before="0" w:after="0"/>
              <w:jc w:val="right"/>
              <w:rPr>
                <w:b/>
                <w:bCs/>
                <w:sz w:val="20"/>
                <w:szCs w:val="20"/>
              </w:rPr>
            </w:pPr>
            <w:r w:rsidRPr="003D68C1">
              <w:rPr>
                <w:b/>
                <w:bCs/>
                <w:sz w:val="20"/>
                <w:szCs w:val="20"/>
              </w:rPr>
              <w:t>1378</w:t>
            </w:r>
          </w:p>
        </w:tc>
      </w:tr>
      <w:tr w:rsidR="003D68C1" w:rsidRPr="003D68C1" w:rsidTr="003D68C1">
        <w:trPr>
          <w:trHeight w:val="70"/>
        </w:trPr>
        <w:tc>
          <w:tcPr>
            <w:tcW w:w="1858" w:type="dxa"/>
            <w:vMerge/>
            <w:vAlign w:val="center"/>
          </w:tcPr>
          <w:p w:rsidR="003D68C1" w:rsidRPr="003D68C1" w:rsidRDefault="003D68C1" w:rsidP="003D68C1">
            <w:pPr>
              <w:spacing w:before="0" w:after="0"/>
              <w:jc w:val="left"/>
              <w:rPr>
                <w:sz w:val="20"/>
                <w:szCs w:val="20"/>
              </w:rPr>
            </w:pPr>
          </w:p>
        </w:tc>
        <w:tc>
          <w:tcPr>
            <w:tcW w:w="689" w:type="dxa"/>
            <w:shd w:val="clear" w:color="auto" w:fill="auto"/>
            <w:noWrap/>
            <w:vAlign w:val="bottom"/>
          </w:tcPr>
          <w:p w:rsidR="003D68C1" w:rsidRPr="003D68C1" w:rsidRDefault="003D68C1" w:rsidP="003D68C1">
            <w:pPr>
              <w:spacing w:before="0" w:after="0"/>
              <w:jc w:val="right"/>
              <w:rPr>
                <w:sz w:val="20"/>
                <w:szCs w:val="20"/>
              </w:rPr>
            </w:pPr>
            <w:r w:rsidRPr="003D68C1">
              <w:rPr>
                <w:sz w:val="20"/>
                <w:szCs w:val="20"/>
              </w:rPr>
              <w:t>17,34</w:t>
            </w:r>
          </w:p>
        </w:tc>
        <w:tc>
          <w:tcPr>
            <w:tcW w:w="708" w:type="dxa"/>
            <w:shd w:val="clear" w:color="auto" w:fill="auto"/>
            <w:noWrap/>
            <w:vAlign w:val="bottom"/>
          </w:tcPr>
          <w:p w:rsidR="003D68C1" w:rsidRPr="003D68C1" w:rsidRDefault="003D68C1" w:rsidP="003D68C1">
            <w:pPr>
              <w:spacing w:before="0" w:after="0"/>
              <w:jc w:val="right"/>
              <w:rPr>
                <w:sz w:val="20"/>
                <w:szCs w:val="20"/>
              </w:rPr>
            </w:pPr>
            <w:r w:rsidRPr="003D68C1">
              <w:rPr>
                <w:sz w:val="20"/>
                <w:szCs w:val="20"/>
              </w:rPr>
              <w:t>59,94</w:t>
            </w:r>
          </w:p>
        </w:tc>
        <w:tc>
          <w:tcPr>
            <w:tcW w:w="699" w:type="dxa"/>
            <w:shd w:val="clear" w:color="auto" w:fill="auto"/>
            <w:noWrap/>
            <w:vAlign w:val="bottom"/>
          </w:tcPr>
          <w:p w:rsidR="003D68C1" w:rsidRPr="003D68C1" w:rsidRDefault="003D68C1" w:rsidP="003D68C1">
            <w:pPr>
              <w:spacing w:before="0" w:after="0"/>
              <w:jc w:val="right"/>
              <w:rPr>
                <w:sz w:val="20"/>
                <w:szCs w:val="20"/>
              </w:rPr>
            </w:pPr>
            <w:r w:rsidRPr="003D68C1">
              <w:rPr>
                <w:sz w:val="20"/>
                <w:szCs w:val="20"/>
              </w:rPr>
              <w:t>22,72</w:t>
            </w:r>
          </w:p>
        </w:tc>
        <w:tc>
          <w:tcPr>
            <w:tcW w:w="567" w:type="dxa"/>
            <w:vMerge/>
            <w:vAlign w:val="center"/>
          </w:tcPr>
          <w:p w:rsidR="003D68C1" w:rsidRPr="003D68C1" w:rsidRDefault="003D68C1" w:rsidP="003D68C1">
            <w:pPr>
              <w:spacing w:before="0" w:after="0"/>
              <w:jc w:val="right"/>
              <w:rPr>
                <w:b/>
                <w:bCs/>
                <w:sz w:val="20"/>
                <w:szCs w:val="20"/>
              </w:rPr>
            </w:pPr>
          </w:p>
        </w:tc>
        <w:tc>
          <w:tcPr>
            <w:tcW w:w="719" w:type="dxa"/>
            <w:shd w:val="clear" w:color="auto" w:fill="auto"/>
            <w:noWrap/>
            <w:vAlign w:val="bottom"/>
          </w:tcPr>
          <w:p w:rsidR="003D68C1" w:rsidRPr="003D68C1" w:rsidRDefault="003D68C1" w:rsidP="003D68C1">
            <w:pPr>
              <w:spacing w:before="0" w:after="0"/>
              <w:jc w:val="right"/>
              <w:rPr>
                <w:sz w:val="20"/>
                <w:szCs w:val="20"/>
              </w:rPr>
            </w:pPr>
            <w:r w:rsidRPr="003D68C1">
              <w:rPr>
                <w:sz w:val="20"/>
                <w:szCs w:val="20"/>
              </w:rPr>
              <w:t>17,78</w:t>
            </w:r>
          </w:p>
        </w:tc>
        <w:tc>
          <w:tcPr>
            <w:tcW w:w="700" w:type="dxa"/>
            <w:shd w:val="clear" w:color="auto" w:fill="auto"/>
            <w:noWrap/>
            <w:vAlign w:val="bottom"/>
          </w:tcPr>
          <w:p w:rsidR="003D68C1" w:rsidRPr="003D68C1" w:rsidRDefault="003D68C1" w:rsidP="003D68C1">
            <w:pPr>
              <w:spacing w:before="0" w:after="0"/>
              <w:jc w:val="right"/>
              <w:rPr>
                <w:sz w:val="20"/>
                <w:szCs w:val="20"/>
              </w:rPr>
            </w:pPr>
            <w:r w:rsidRPr="003D68C1">
              <w:rPr>
                <w:sz w:val="20"/>
                <w:szCs w:val="20"/>
              </w:rPr>
              <w:t>56,89</w:t>
            </w:r>
          </w:p>
        </w:tc>
        <w:tc>
          <w:tcPr>
            <w:tcW w:w="709" w:type="dxa"/>
            <w:shd w:val="clear" w:color="auto" w:fill="auto"/>
            <w:noWrap/>
            <w:vAlign w:val="bottom"/>
          </w:tcPr>
          <w:p w:rsidR="003D68C1" w:rsidRPr="003D68C1" w:rsidRDefault="003D68C1" w:rsidP="003D68C1">
            <w:pPr>
              <w:spacing w:before="0" w:after="0"/>
              <w:jc w:val="right"/>
              <w:rPr>
                <w:sz w:val="20"/>
                <w:szCs w:val="20"/>
              </w:rPr>
            </w:pPr>
            <w:r w:rsidRPr="003D68C1">
              <w:rPr>
                <w:sz w:val="20"/>
                <w:szCs w:val="20"/>
              </w:rPr>
              <w:t>25,33</w:t>
            </w:r>
          </w:p>
        </w:tc>
        <w:tc>
          <w:tcPr>
            <w:tcW w:w="567" w:type="dxa"/>
            <w:vMerge/>
            <w:vAlign w:val="center"/>
          </w:tcPr>
          <w:p w:rsidR="003D68C1" w:rsidRPr="003D68C1" w:rsidRDefault="003D68C1" w:rsidP="003D68C1">
            <w:pPr>
              <w:spacing w:before="0" w:after="0"/>
              <w:jc w:val="right"/>
              <w:rPr>
                <w:b/>
                <w:bCs/>
                <w:sz w:val="20"/>
                <w:szCs w:val="20"/>
              </w:rPr>
            </w:pPr>
          </w:p>
        </w:tc>
        <w:tc>
          <w:tcPr>
            <w:tcW w:w="709" w:type="dxa"/>
            <w:shd w:val="clear" w:color="auto" w:fill="auto"/>
            <w:noWrap/>
            <w:vAlign w:val="bottom"/>
          </w:tcPr>
          <w:p w:rsidR="003D68C1" w:rsidRPr="003D68C1" w:rsidRDefault="003D68C1" w:rsidP="003D68C1">
            <w:pPr>
              <w:spacing w:before="0" w:after="0"/>
              <w:jc w:val="right"/>
              <w:rPr>
                <w:sz w:val="20"/>
                <w:szCs w:val="20"/>
              </w:rPr>
            </w:pPr>
            <w:r w:rsidRPr="003D68C1">
              <w:rPr>
                <w:sz w:val="20"/>
                <w:szCs w:val="20"/>
              </w:rPr>
              <w:t>20,83</w:t>
            </w:r>
          </w:p>
        </w:tc>
        <w:tc>
          <w:tcPr>
            <w:tcW w:w="680" w:type="dxa"/>
            <w:shd w:val="clear" w:color="auto" w:fill="auto"/>
            <w:noWrap/>
            <w:vAlign w:val="bottom"/>
          </w:tcPr>
          <w:p w:rsidR="003D68C1" w:rsidRPr="003D68C1" w:rsidRDefault="003D68C1" w:rsidP="003D68C1">
            <w:pPr>
              <w:spacing w:before="0" w:after="0"/>
              <w:jc w:val="right"/>
              <w:rPr>
                <w:sz w:val="20"/>
                <w:szCs w:val="20"/>
              </w:rPr>
            </w:pPr>
            <w:r w:rsidRPr="003D68C1">
              <w:rPr>
                <w:sz w:val="20"/>
                <w:szCs w:val="20"/>
              </w:rPr>
              <w:t>53,19</w:t>
            </w:r>
          </w:p>
        </w:tc>
        <w:tc>
          <w:tcPr>
            <w:tcW w:w="680" w:type="dxa"/>
            <w:shd w:val="clear" w:color="auto" w:fill="auto"/>
            <w:noWrap/>
            <w:vAlign w:val="bottom"/>
          </w:tcPr>
          <w:p w:rsidR="003D68C1" w:rsidRPr="003D68C1" w:rsidRDefault="003D68C1" w:rsidP="003D68C1">
            <w:pPr>
              <w:spacing w:before="0" w:after="0"/>
              <w:jc w:val="right"/>
              <w:rPr>
                <w:sz w:val="20"/>
                <w:szCs w:val="20"/>
              </w:rPr>
            </w:pPr>
            <w:r w:rsidRPr="003D68C1">
              <w:rPr>
                <w:sz w:val="20"/>
                <w:szCs w:val="20"/>
              </w:rPr>
              <w:t>25,98</w:t>
            </w:r>
          </w:p>
        </w:tc>
        <w:tc>
          <w:tcPr>
            <w:tcW w:w="640" w:type="dxa"/>
            <w:vMerge/>
            <w:vAlign w:val="center"/>
          </w:tcPr>
          <w:p w:rsidR="003D68C1" w:rsidRPr="003D68C1" w:rsidRDefault="003D68C1" w:rsidP="003D68C1">
            <w:pPr>
              <w:spacing w:before="0" w:after="0"/>
              <w:jc w:val="right"/>
              <w:rPr>
                <w:b/>
                <w:bCs/>
                <w:sz w:val="20"/>
                <w:szCs w:val="20"/>
              </w:rPr>
            </w:pPr>
          </w:p>
        </w:tc>
      </w:tr>
      <w:tr w:rsidR="003D68C1" w:rsidRPr="003D68C1" w:rsidTr="003D68C1">
        <w:trPr>
          <w:trHeight w:val="70"/>
        </w:trPr>
        <w:tc>
          <w:tcPr>
            <w:tcW w:w="1858" w:type="dxa"/>
            <w:vMerge w:val="restart"/>
            <w:shd w:val="clear" w:color="auto" w:fill="auto"/>
            <w:noWrap/>
          </w:tcPr>
          <w:p w:rsidR="003D68C1" w:rsidRPr="003D68C1" w:rsidRDefault="003D68C1" w:rsidP="003D68C1">
            <w:pPr>
              <w:spacing w:before="0" w:after="0"/>
              <w:jc w:val="left"/>
              <w:rPr>
                <w:sz w:val="20"/>
                <w:szCs w:val="20"/>
              </w:rPr>
            </w:pPr>
            <w:r w:rsidRPr="003D68C1">
              <w:rPr>
                <w:sz w:val="20"/>
                <w:szCs w:val="20"/>
              </w:rPr>
              <w:t>х.Шевченко</w:t>
            </w:r>
          </w:p>
        </w:tc>
        <w:tc>
          <w:tcPr>
            <w:tcW w:w="689" w:type="dxa"/>
            <w:shd w:val="clear" w:color="auto" w:fill="auto"/>
            <w:noWrap/>
            <w:vAlign w:val="bottom"/>
          </w:tcPr>
          <w:p w:rsidR="003D68C1" w:rsidRPr="003D68C1" w:rsidRDefault="003D68C1" w:rsidP="003D68C1">
            <w:pPr>
              <w:spacing w:before="0" w:after="0"/>
              <w:jc w:val="right"/>
              <w:rPr>
                <w:sz w:val="20"/>
                <w:szCs w:val="20"/>
              </w:rPr>
            </w:pPr>
            <w:r w:rsidRPr="003D68C1">
              <w:rPr>
                <w:sz w:val="20"/>
                <w:szCs w:val="20"/>
              </w:rPr>
              <w:t>218</w:t>
            </w:r>
          </w:p>
        </w:tc>
        <w:tc>
          <w:tcPr>
            <w:tcW w:w="708" w:type="dxa"/>
            <w:shd w:val="clear" w:color="auto" w:fill="auto"/>
            <w:noWrap/>
            <w:vAlign w:val="bottom"/>
          </w:tcPr>
          <w:p w:rsidR="003D68C1" w:rsidRPr="003D68C1" w:rsidRDefault="003D68C1" w:rsidP="003D68C1">
            <w:pPr>
              <w:spacing w:before="0" w:after="0"/>
              <w:jc w:val="right"/>
              <w:rPr>
                <w:sz w:val="20"/>
                <w:szCs w:val="20"/>
              </w:rPr>
            </w:pPr>
            <w:r w:rsidRPr="003D68C1">
              <w:rPr>
                <w:sz w:val="20"/>
                <w:szCs w:val="20"/>
              </w:rPr>
              <w:t>747</w:t>
            </w:r>
          </w:p>
        </w:tc>
        <w:tc>
          <w:tcPr>
            <w:tcW w:w="699" w:type="dxa"/>
            <w:shd w:val="clear" w:color="auto" w:fill="auto"/>
            <w:noWrap/>
            <w:vAlign w:val="bottom"/>
          </w:tcPr>
          <w:p w:rsidR="003D68C1" w:rsidRPr="003D68C1" w:rsidRDefault="003D68C1" w:rsidP="003D68C1">
            <w:pPr>
              <w:spacing w:before="0" w:after="0"/>
              <w:jc w:val="right"/>
              <w:rPr>
                <w:sz w:val="20"/>
                <w:szCs w:val="20"/>
              </w:rPr>
            </w:pPr>
            <w:r w:rsidRPr="003D68C1">
              <w:rPr>
                <w:sz w:val="20"/>
                <w:szCs w:val="20"/>
              </w:rPr>
              <w:t>283</w:t>
            </w:r>
          </w:p>
        </w:tc>
        <w:tc>
          <w:tcPr>
            <w:tcW w:w="567" w:type="dxa"/>
            <w:vMerge w:val="restart"/>
            <w:shd w:val="clear" w:color="auto" w:fill="auto"/>
            <w:noWrap/>
          </w:tcPr>
          <w:p w:rsidR="003D68C1" w:rsidRPr="003D68C1" w:rsidRDefault="003D68C1" w:rsidP="003D68C1">
            <w:pPr>
              <w:spacing w:before="0" w:after="0"/>
              <w:jc w:val="right"/>
              <w:rPr>
                <w:b/>
                <w:bCs/>
                <w:sz w:val="20"/>
                <w:szCs w:val="20"/>
              </w:rPr>
            </w:pPr>
            <w:r w:rsidRPr="003D68C1">
              <w:rPr>
                <w:b/>
                <w:bCs/>
                <w:sz w:val="20"/>
                <w:szCs w:val="20"/>
              </w:rPr>
              <w:t>1248</w:t>
            </w:r>
          </w:p>
        </w:tc>
        <w:tc>
          <w:tcPr>
            <w:tcW w:w="719" w:type="dxa"/>
            <w:shd w:val="clear" w:color="auto" w:fill="auto"/>
            <w:noWrap/>
            <w:vAlign w:val="bottom"/>
          </w:tcPr>
          <w:p w:rsidR="003D68C1" w:rsidRPr="003D68C1" w:rsidRDefault="003D68C1" w:rsidP="003D68C1">
            <w:pPr>
              <w:spacing w:before="0" w:after="0"/>
              <w:jc w:val="right"/>
              <w:rPr>
                <w:sz w:val="20"/>
                <w:szCs w:val="20"/>
              </w:rPr>
            </w:pPr>
            <w:r w:rsidRPr="003D68C1">
              <w:rPr>
                <w:sz w:val="20"/>
                <w:szCs w:val="20"/>
              </w:rPr>
              <w:t>229</w:t>
            </w:r>
          </w:p>
        </w:tc>
        <w:tc>
          <w:tcPr>
            <w:tcW w:w="700" w:type="dxa"/>
            <w:shd w:val="clear" w:color="auto" w:fill="auto"/>
            <w:noWrap/>
            <w:vAlign w:val="bottom"/>
          </w:tcPr>
          <w:p w:rsidR="003D68C1" w:rsidRPr="003D68C1" w:rsidRDefault="003D68C1" w:rsidP="003D68C1">
            <w:pPr>
              <w:spacing w:before="0" w:after="0"/>
              <w:jc w:val="right"/>
              <w:rPr>
                <w:sz w:val="20"/>
                <w:szCs w:val="20"/>
              </w:rPr>
            </w:pPr>
            <w:r w:rsidRPr="003D68C1">
              <w:rPr>
                <w:sz w:val="20"/>
                <w:szCs w:val="20"/>
              </w:rPr>
              <w:t>744</w:t>
            </w:r>
          </w:p>
        </w:tc>
        <w:tc>
          <w:tcPr>
            <w:tcW w:w="709" w:type="dxa"/>
            <w:shd w:val="clear" w:color="auto" w:fill="auto"/>
            <w:noWrap/>
            <w:vAlign w:val="bottom"/>
          </w:tcPr>
          <w:p w:rsidR="003D68C1" w:rsidRPr="003D68C1" w:rsidRDefault="003D68C1" w:rsidP="003D68C1">
            <w:pPr>
              <w:spacing w:before="0" w:after="0"/>
              <w:jc w:val="right"/>
              <w:rPr>
                <w:sz w:val="20"/>
                <w:szCs w:val="20"/>
              </w:rPr>
            </w:pPr>
            <w:r w:rsidRPr="003D68C1">
              <w:rPr>
                <w:sz w:val="20"/>
                <w:szCs w:val="20"/>
              </w:rPr>
              <w:t>329</w:t>
            </w:r>
          </w:p>
        </w:tc>
        <w:tc>
          <w:tcPr>
            <w:tcW w:w="567" w:type="dxa"/>
            <w:vMerge w:val="restart"/>
            <w:shd w:val="clear" w:color="auto" w:fill="auto"/>
            <w:noWrap/>
          </w:tcPr>
          <w:p w:rsidR="003D68C1" w:rsidRPr="003D68C1" w:rsidRDefault="003D68C1" w:rsidP="003D68C1">
            <w:pPr>
              <w:spacing w:before="0" w:after="0"/>
              <w:jc w:val="right"/>
              <w:rPr>
                <w:b/>
                <w:bCs/>
                <w:sz w:val="20"/>
                <w:szCs w:val="20"/>
              </w:rPr>
            </w:pPr>
            <w:r w:rsidRPr="003D68C1">
              <w:rPr>
                <w:b/>
                <w:bCs/>
                <w:sz w:val="20"/>
                <w:szCs w:val="20"/>
              </w:rPr>
              <w:t>1302</w:t>
            </w:r>
          </w:p>
        </w:tc>
        <w:tc>
          <w:tcPr>
            <w:tcW w:w="709" w:type="dxa"/>
            <w:shd w:val="clear" w:color="auto" w:fill="auto"/>
            <w:noWrap/>
            <w:vAlign w:val="bottom"/>
          </w:tcPr>
          <w:p w:rsidR="003D68C1" w:rsidRPr="003D68C1" w:rsidRDefault="003D68C1" w:rsidP="003D68C1">
            <w:pPr>
              <w:spacing w:before="0" w:after="0"/>
              <w:jc w:val="right"/>
              <w:rPr>
                <w:sz w:val="20"/>
                <w:szCs w:val="20"/>
              </w:rPr>
            </w:pPr>
            <w:r w:rsidRPr="003D68C1">
              <w:rPr>
                <w:sz w:val="20"/>
                <w:szCs w:val="20"/>
              </w:rPr>
              <w:t>284</w:t>
            </w:r>
          </w:p>
        </w:tc>
        <w:tc>
          <w:tcPr>
            <w:tcW w:w="680" w:type="dxa"/>
            <w:shd w:val="clear" w:color="auto" w:fill="auto"/>
            <w:noWrap/>
            <w:vAlign w:val="bottom"/>
          </w:tcPr>
          <w:p w:rsidR="003D68C1" w:rsidRPr="003D68C1" w:rsidRDefault="003D68C1" w:rsidP="003D68C1">
            <w:pPr>
              <w:spacing w:before="0" w:after="0"/>
              <w:jc w:val="right"/>
              <w:rPr>
                <w:sz w:val="20"/>
                <w:szCs w:val="20"/>
              </w:rPr>
            </w:pPr>
            <w:r w:rsidRPr="003D68C1">
              <w:rPr>
                <w:sz w:val="20"/>
                <w:szCs w:val="20"/>
              </w:rPr>
              <w:t>770</w:t>
            </w:r>
          </w:p>
        </w:tc>
        <w:tc>
          <w:tcPr>
            <w:tcW w:w="680" w:type="dxa"/>
            <w:shd w:val="clear" w:color="auto" w:fill="auto"/>
            <w:noWrap/>
            <w:vAlign w:val="bottom"/>
          </w:tcPr>
          <w:p w:rsidR="003D68C1" w:rsidRPr="003D68C1" w:rsidRDefault="003D68C1" w:rsidP="003D68C1">
            <w:pPr>
              <w:spacing w:before="0" w:after="0"/>
              <w:jc w:val="right"/>
              <w:rPr>
                <w:sz w:val="20"/>
                <w:szCs w:val="20"/>
              </w:rPr>
            </w:pPr>
            <w:r w:rsidRPr="003D68C1">
              <w:rPr>
                <w:sz w:val="20"/>
                <w:szCs w:val="20"/>
              </w:rPr>
              <w:t>421</w:t>
            </w:r>
          </w:p>
        </w:tc>
        <w:tc>
          <w:tcPr>
            <w:tcW w:w="640" w:type="dxa"/>
            <w:vMerge w:val="restart"/>
            <w:shd w:val="clear" w:color="auto" w:fill="auto"/>
            <w:noWrap/>
          </w:tcPr>
          <w:p w:rsidR="003D68C1" w:rsidRPr="003D68C1" w:rsidRDefault="003D68C1" w:rsidP="003D68C1">
            <w:pPr>
              <w:spacing w:before="0" w:after="0"/>
              <w:jc w:val="right"/>
              <w:rPr>
                <w:b/>
                <w:bCs/>
                <w:sz w:val="20"/>
                <w:szCs w:val="20"/>
              </w:rPr>
            </w:pPr>
            <w:r w:rsidRPr="003D68C1">
              <w:rPr>
                <w:b/>
                <w:bCs/>
                <w:sz w:val="20"/>
                <w:szCs w:val="20"/>
              </w:rPr>
              <w:t>1475</w:t>
            </w:r>
          </w:p>
        </w:tc>
      </w:tr>
      <w:tr w:rsidR="003D68C1" w:rsidRPr="003D68C1" w:rsidTr="003D68C1">
        <w:trPr>
          <w:trHeight w:val="70"/>
        </w:trPr>
        <w:tc>
          <w:tcPr>
            <w:tcW w:w="1858" w:type="dxa"/>
            <w:vMerge/>
            <w:vAlign w:val="center"/>
          </w:tcPr>
          <w:p w:rsidR="003D68C1" w:rsidRPr="003D68C1" w:rsidRDefault="003D68C1" w:rsidP="003D68C1">
            <w:pPr>
              <w:spacing w:before="0" w:after="0"/>
              <w:jc w:val="left"/>
              <w:rPr>
                <w:sz w:val="20"/>
                <w:szCs w:val="20"/>
              </w:rPr>
            </w:pPr>
          </w:p>
        </w:tc>
        <w:tc>
          <w:tcPr>
            <w:tcW w:w="689" w:type="dxa"/>
            <w:shd w:val="clear" w:color="auto" w:fill="auto"/>
            <w:noWrap/>
            <w:vAlign w:val="bottom"/>
          </w:tcPr>
          <w:p w:rsidR="003D68C1" w:rsidRPr="003D68C1" w:rsidRDefault="003D68C1" w:rsidP="003D68C1">
            <w:pPr>
              <w:spacing w:before="0" w:after="0"/>
              <w:jc w:val="right"/>
              <w:rPr>
                <w:sz w:val="20"/>
                <w:szCs w:val="20"/>
              </w:rPr>
            </w:pPr>
            <w:r w:rsidRPr="003D68C1">
              <w:rPr>
                <w:sz w:val="20"/>
                <w:szCs w:val="20"/>
              </w:rPr>
              <w:t>17,47</w:t>
            </w:r>
          </w:p>
        </w:tc>
        <w:tc>
          <w:tcPr>
            <w:tcW w:w="708" w:type="dxa"/>
            <w:shd w:val="clear" w:color="auto" w:fill="auto"/>
            <w:noWrap/>
            <w:vAlign w:val="bottom"/>
          </w:tcPr>
          <w:p w:rsidR="003D68C1" w:rsidRPr="003D68C1" w:rsidRDefault="003D68C1" w:rsidP="003D68C1">
            <w:pPr>
              <w:spacing w:before="0" w:after="0"/>
              <w:jc w:val="right"/>
              <w:rPr>
                <w:sz w:val="20"/>
                <w:szCs w:val="20"/>
              </w:rPr>
            </w:pPr>
            <w:r w:rsidRPr="003D68C1">
              <w:rPr>
                <w:sz w:val="20"/>
                <w:szCs w:val="20"/>
              </w:rPr>
              <w:t>59,86</w:t>
            </w:r>
          </w:p>
        </w:tc>
        <w:tc>
          <w:tcPr>
            <w:tcW w:w="699" w:type="dxa"/>
            <w:shd w:val="clear" w:color="auto" w:fill="auto"/>
            <w:noWrap/>
            <w:vAlign w:val="bottom"/>
          </w:tcPr>
          <w:p w:rsidR="003D68C1" w:rsidRPr="003D68C1" w:rsidRDefault="003D68C1" w:rsidP="003D68C1">
            <w:pPr>
              <w:spacing w:before="0" w:after="0"/>
              <w:jc w:val="right"/>
              <w:rPr>
                <w:sz w:val="20"/>
                <w:szCs w:val="20"/>
              </w:rPr>
            </w:pPr>
            <w:r w:rsidRPr="003D68C1">
              <w:rPr>
                <w:sz w:val="20"/>
                <w:szCs w:val="20"/>
              </w:rPr>
              <w:t>22,68</w:t>
            </w:r>
          </w:p>
        </w:tc>
        <w:tc>
          <w:tcPr>
            <w:tcW w:w="567" w:type="dxa"/>
            <w:vMerge/>
            <w:vAlign w:val="center"/>
          </w:tcPr>
          <w:p w:rsidR="003D68C1" w:rsidRPr="003D68C1" w:rsidRDefault="003D68C1" w:rsidP="003D68C1">
            <w:pPr>
              <w:spacing w:before="0" w:after="0"/>
              <w:jc w:val="right"/>
              <w:rPr>
                <w:b/>
                <w:bCs/>
                <w:sz w:val="20"/>
                <w:szCs w:val="20"/>
              </w:rPr>
            </w:pPr>
          </w:p>
        </w:tc>
        <w:tc>
          <w:tcPr>
            <w:tcW w:w="719" w:type="dxa"/>
            <w:shd w:val="clear" w:color="auto" w:fill="auto"/>
            <w:noWrap/>
            <w:vAlign w:val="bottom"/>
          </w:tcPr>
          <w:p w:rsidR="003D68C1" w:rsidRPr="003D68C1" w:rsidRDefault="003D68C1" w:rsidP="003D68C1">
            <w:pPr>
              <w:spacing w:before="0" w:after="0"/>
              <w:jc w:val="right"/>
              <w:rPr>
                <w:sz w:val="20"/>
                <w:szCs w:val="20"/>
              </w:rPr>
            </w:pPr>
            <w:r w:rsidRPr="003D68C1">
              <w:rPr>
                <w:sz w:val="20"/>
                <w:szCs w:val="20"/>
              </w:rPr>
              <w:t>17,59</w:t>
            </w:r>
          </w:p>
        </w:tc>
        <w:tc>
          <w:tcPr>
            <w:tcW w:w="700" w:type="dxa"/>
            <w:shd w:val="clear" w:color="auto" w:fill="auto"/>
            <w:noWrap/>
            <w:vAlign w:val="bottom"/>
          </w:tcPr>
          <w:p w:rsidR="003D68C1" w:rsidRPr="003D68C1" w:rsidRDefault="003D68C1" w:rsidP="003D68C1">
            <w:pPr>
              <w:spacing w:before="0" w:after="0"/>
              <w:jc w:val="right"/>
              <w:rPr>
                <w:sz w:val="20"/>
                <w:szCs w:val="20"/>
              </w:rPr>
            </w:pPr>
            <w:r w:rsidRPr="003D68C1">
              <w:rPr>
                <w:sz w:val="20"/>
                <w:szCs w:val="20"/>
              </w:rPr>
              <w:t>57,14</w:t>
            </w:r>
          </w:p>
        </w:tc>
        <w:tc>
          <w:tcPr>
            <w:tcW w:w="709" w:type="dxa"/>
            <w:shd w:val="clear" w:color="auto" w:fill="auto"/>
            <w:noWrap/>
            <w:vAlign w:val="bottom"/>
          </w:tcPr>
          <w:p w:rsidR="003D68C1" w:rsidRPr="003D68C1" w:rsidRDefault="003D68C1" w:rsidP="003D68C1">
            <w:pPr>
              <w:spacing w:before="0" w:after="0"/>
              <w:jc w:val="right"/>
              <w:rPr>
                <w:sz w:val="20"/>
                <w:szCs w:val="20"/>
              </w:rPr>
            </w:pPr>
            <w:r w:rsidRPr="003D68C1">
              <w:rPr>
                <w:sz w:val="20"/>
                <w:szCs w:val="20"/>
              </w:rPr>
              <w:t>25,27</w:t>
            </w:r>
          </w:p>
        </w:tc>
        <w:tc>
          <w:tcPr>
            <w:tcW w:w="567" w:type="dxa"/>
            <w:vMerge/>
            <w:vAlign w:val="center"/>
          </w:tcPr>
          <w:p w:rsidR="003D68C1" w:rsidRPr="003D68C1" w:rsidRDefault="003D68C1" w:rsidP="003D68C1">
            <w:pPr>
              <w:spacing w:before="0" w:after="0"/>
              <w:jc w:val="right"/>
              <w:rPr>
                <w:b/>
                <w:bCs/>
                <w:sz w:val="20"/>
                <w:szCs w:val="20"/>
              </w:rPr>
            </w:pPr>
          </w:p>
        </w:tc>
        <w:tc>
          <w:tcPr>
            <w:tcW w:w="709" w:type="dxa"/>
            <w:shd w:val="clear" w:color="auto" w:fill="auto"/>
            <w:noWrap/>
            <w:vAlign w:val="bottom"/>
          </w:tcPr>
          <w:p w:rsidR="003D68C1" w:rsidRPr="003D68C1" w:rsidRDefault="003D68C1" w:rsidP="003D68C1">
            <w:pPr>
              <w:spacing w:before="0" w:after="0"/>
              <w:jc w:val="right"/>
              <w:rPr>
                <w:sz w:val="20"/>
                <w:szCs w:val="20"/>
              </w:rPr>
            </w:pPr>
            <w:r w:rsidRPr="003D68C1">
              <w:rPr>
                <w:sz w:val="20"/>
                <w:szCs w:val="20"/>
              </w:rPr>
              <w:t>19,25</w:t>
            </w:r>
          </w:p>
        </w:tc>
        <w:tc>
          <w:tcPr>
            <w:tcW w:w="680" w:type="dxa"/>
            <w:shd w:val="clear" w:color="auto" w:fill="auto"/>
            <w:noWrap/>
            <w:vAlign w:val="bottom"/>
          </w:tcPr>
          <w:p w:rsidR="003D68C1" w:rsidRPr="003D68C1" w:rsidRDefault="003D68C1" w:rsidP="003D68C1">
            <w:pPr>
              <w:spacing w:before="0" w:after="0"/>
              <w:jc w:val="right"/>
              <w:rPr>
                <w:sz w:val="20"/>
                <w:szCs w:val="20"/>
              </w:rPr>
            </w:pPr>
            <w:r w:rsidRPr="003D68C1">
              <w:rPr>
                <w:sz w:val="20"/>
                <w:szCs w:val="20"/>
              </w:rPr>
              <w:t>52,20</w:t>
            </w:r>
          </w:p>
        </w:tc>
        <w:tc>
          <w:tcPr>
            <w:tcW w:w="680" w:type="dxa"/>
            <w:shd w:val="clear" w:color="auto" w:fill="auto"/>
            <w:noWrap/>
            <w:vAlign w:val="bottom"/>
          </w:tcPr>
          <w:p w:rsidR="003D68C1" w:rsidRPr="003D68C1" w:rsidRDefault="003D68C1" w:rsidP="003D68C1">
            <w:pPr>
              <w:spacing w:before="0" w:after="0"/>
              <w:jc w:val="right"/>
              <w:rPr>
                <w:sz w:val="20"/>
                <w:szCs w:val="20"/>
              </w:rPr>
            </w:pPr>
            <w:r w:rsidRPr="003D68C1">
              <w:rPr>
                <w:sz w:val="20"/>
                <w:szCs w:val="20"/>
              </w:rPr>
              <w:t>28,54</w:t>
            </w:r>
          </w:p>
        </w:tc>
        <w:tc>
          <w:tcPr>
            <w:tcW w:w="640" w:type="dxa"/>
            <w:vMerge/>
            <w:vAlign w:val="center"/>
          </w:tcPr>
          <w:p w:rsidR="003D68C1" w:rsidRPr="003D68C1" w:rsidRDefault="003D68C1" w:rsidP="003D68C1">
            <w:pPr>
              <w:spacing w:before="0" w:after="0"/>
              <w:jc w:val="right"/>
              <w:rPr>
                <w:b/>
                <w:bCs/>
                <w:sz w:val="20"/>
                <w:szCs w:val="20"/>
              </w:rPr>
            </w:pPr>
          </w:p>
        </w:tc>
      </w:tr>
      <w:tr w:rsidR="003D68C1" w:rsidRPr="003D68C1" w:rsidTr="003D68C1">
        <w:trPr>
          <w:trHeight w:val="70"/>
        </w:trPr>
        <w:tc>
          <w:tcPr>
            <w:tcW w:w="1858" w:type="dxa"/>
            <w:vMerge w:val="restart"/>
            <w:shd w:val="clear" w:color="auto" w:fill="auto"/>
            <w:noWrap/>
          </w:tcPr>
          <w:p w:rsidR="003D68C1" w:rsidRPr="003D68C1" w:rsidRDefault="003D68C1" w:rsidP="003D68C1">
            <w:pPr>
              <w:spacing w:before="0" w:after="0"/>
              <w:jc w:val="left"/>
              <w:rPr>
                <w:sz w:val="20"/>
                <w:szCs w:val="20"/>
              </w:rPr>
            </w:pPr>
            <w:r w:rsidRPr="003D68C1">
              <w:rPr>
                <w:sz w:val="20"/>
                <w:szCs w:val="20"/>
              </w:rPr>
              <w:t>х.Шереметьевское</w:t>
            </w:r>
          </w:p>
        </w:tc>
        <w:tc>
          <w:tcPr>
            <w:tcW w:w="689" w:type="dxa"/>
            <w:shd w:val="clear" w:color="auto" w:fill="auto"/>
            <w:noWrap/>
            <w:vAlign w:val="bottom"/>
          </w:tcPr>
          <w:p w:rsidR="003D68C1" w:rsidRPr="003D68C1" w:rsidRDefault="003D68C1" w:rsidP="003D68C1">
            <w:pPr>
              <w:spacing w:before="0" w:after="0"/>
              <w:jc w:val="right"/>
              <w:rPr>
                <w:sz w:val="20"/>
                <w:szCs w:val="20"/>
              </w:rPr>
            </w:pPr>
            <w:r w:rsidRPr="003D68C1">
              <w:rPr>
                <w:sz w:val="20"/>
                <w:szCs w:val="20"/>
              </w:rPr>
              <w:t>104</w:t>
            </w:r>
          </w:p>
        </w:tc>
        <w:tc>
          <w:tcPr>
            <w:tcW w:w="708" w:type="dxa"/>
            <w:shd w:val="clear" w:color="auto" w:fill="auto"/>
            <w:noWrap/>
            <w:vAlign w:val="bottom"/>
          </w:tcPr>
          <w:p w:rsidR="003D68C1" w:rsidRPr="003D68C1" w:rsidRDefault="003D68C1" w:rsidP="003D68C1">
            <w:pPr>
              <w:spacing w:before="0" w:after="0"/>
              <w:jc w:val="right"/>
              <w:rPr>
                <w:sz w:val="20"/>
                <w:szCs w:val="20"/>
              </w:rPr>
            </w:pPr>
            <w:r w:rsidRPr="003D68C1">
              <w:rPr>
                <w:sz w:val="20"/>
                <w:szCs w:val="20"/>
              </w:rPr>
              <w:t>357</w:t>
            </w:r>
          </w:p>
        </w:tc>
        <w:tc>
          <w:tcPr>
            <w:tcW w:w="699" w:type="dxa"/>
            <w:shd w:val="clear" w:color="auto" w:fill="auto"/>
            <w:noWrap/>
            <w:vAlign w:val="bottom"/>
          </w:tcPr>
          <w:p w:rsidR="003D68C1" w:rsidRPr="003D68C1" w:rsidRDefault="003D68C1" w:rsidP="003D68C1">
            <w:pPr>
              <w:spacing w:before="0" w:after="0"/>
              <w:jc w:val="right"/>
              <w:rPr>
                <w:sz w:val="20"/>
                <w:szCs w:val="20"/>
              </w:rPr>
            </w:pPr>
            <w:r w:rsidRPr="003D68C1">
              <w:rPr>
                <w:sz w:val="20"/>
                <w:szCs w:val="20"/>
              </w:rPr>
              <w:t>135</w:t>
            </w:r>
          </w:p>
        </w:tc>
        <w:tc>
          <w:tcPr>
            <w:tcW w:w="567" w:type="dxa"/>
            <w:vMerge w:val="restart"/>
            <w:shd w:val="clear" w:color="auto" w:fill="auto"/>
            <w:noWrap/>
          </w:tcPr>
          <w:p w:rsidR="003D68C1" w:rsidRPr="003D68C1" w:rsidRDefault="003D68C1" w:rsidP="003D68C1">
            <w:pPr>
              <w:spacing w:before="0" w:after="0"/>
              <w:jc w:val="right"/>
              <w:rPr>
                <w:b/>
                <w:bCs/>
                <w:sz w:val="20"/>
                <w:szCs w:val="20"/>
              </w:rPr>
            </w:pPr>
            <w:r w:rsidRPr="003D68C1">
              <w:rPr>
                <w:b/>
                <w:bCs/>
                <w:sz w:val="20"/>
                <w:szCs w:val="20"/>
              </w:rPr>
              <w:t>596</w:t>
            </w:r>
          </w:p>
        </w:tc>
        <w:tc>
          <w:tcPr>
            <w:tcW w:w="719" w:type="dxa"/>
            <w:shd w:val="clear" w:color="auto" w:fill="auto"/>
            <w:noWrap/>
            <w:vAlign w:val="bottom"/>
          </w:tcPr>
          <w:p w:rsidR="003D68C1" w:rsidRPr="003D68C1" w:rsidRDefault="003D68C1" w:rsidP="003D68C1">
            <w:pPr>
              <w:spacing w:before="0" w:after="0"/>
              <w:jc w:val="right"/>
              <w:rPr>
                <w:sz w:val="20"/>
                <w:szCs w:val="20"/>
              </w:rPr>
            </w:pPr>
            <w:r w:rsidRPr="003D68C1">
              <w:rPr>
                <w:sz w:val="20"/>
                <w:szCs w:val="20"/>
              </w:rPr>
              <w:t>111</w:t>
            </w:r>
          </w:p>
        </w:tc>
        <w:tc>
          <w:tcPr>
            <w:tcW w:w="700" w:type="dxa"/>
            <w:shd w:val="clear" w:color="auto" w:fill="auto"/>
            <w:noWrap/>
            <w:vAlign w:val="bottom"/>
          </w:tcPr>
          <w:p w:rsidR="003D68C1" w:rsidRPr="003D68C1" w:rsidRDefault="003D68C1" w:rsidP="003D68C1">
            <w:pPr>
              <w:spacing w:before="0" w:after="0"/>
              <w:jc w:val="right"/>
              <w:rPr>
                <w:sz w:val="20"/>
                <w:szCs w:val="20"/>
              </w:rPr>
            </w:pPr>
            <w:r w:rsidRPr="003D68C1">
              <w:rPr>
                <w:sz w:val="20"/>
                <w:szCs w:val="20"/>
              </w:rPr>
              <w:t>354</w:t>
            </w:r>
          </w:p>
        </w:tc>
        <w:tc>
          <w:tcPr>
            <w:tcW w:w="709" w:type="dxa"/>
            <w:shd w:val="clear" w:color="auto" w:fill="auto"/>
            <w:noWrap/>
            <w:vAlign w:val="bottom"/>
          </w:tcPr>
          <w:p w:rsidR="003D68C1" w:rsidRPr="003D68C1" w:rsidRDefault="003D68C1" w:rsidP="003D68C1">
            <w:pPr>
              <w:spacing w:before="0" w:after="0"/>
              <w:jc w:val="right"/>
              <w:rPr>
                <w:sz w:val="20"/>
                <w:szCs w:val="20"/>
              </w:rPr>
            </w:pPr>
            <w:r w:rsidRPr="003D68C1">
              <w:rPr>
                <w:sz w:val="20"/>
                <w:szCs w:val="20"/>
              </w:rPr>
              <w:t>155</w:t>
            </w:r>
          </w:p>
        </w:tc>
        <w:tc>
          <w:tcPr>
            <w:tcW w:w="567" w:type="dxa"/>
            <w:vMerge w:val="restart"/>
            <w:shd w:val="clear" w:color="auto" w:fill="auto"/>
            <w:noWrap/>
          </w:tcPr>
          <w:p w:rsidR="003D68C1" w:rsidRPr="003D68C1" w:rsidRDefault="003D68C1" w:rsidP="003D68C1">
            <w:pPr>
              <w:spacing w:before="0" w:after="0"/>
              <w:jc w:val="right"/>
              <w:rPr>
                <w:b/>
                <w:bCs/>
                <w:sz w:val="20"/>
                <w:szCs w:val="20"/>
              </w:rPr>
            </w:pPr>
            <w:r w:rsidRPr="003D68C1">
              <w:rPr>
                <w:b/>
                <w:bCs/>
                <w:sz w:val="20"/>
                <w:szCs w:val="20"/>
              </w:rPr>
              <w:t>620</w:t>
            </w:r>
          </w:p>
        </w:tc>
        <w:tc>
          <w:tcPr>
            <w:tcW w:w="709" w:type="dxa"/>
            <w:shd w:val="clear" w:color="auto" w:fill="auto"/>
            <w:noWrap/>
            <w:vAlign w:val="bottom"/>
          </w:tcPr>
          <w:p w:rsidR="003D68C1" w:rsidRPr="003D68C1" w:rsidRDefault="003D68C1" w:rsidP="003D68C1">
            <w:pPr>
              <w:spacing w:before="0" w:after="0"/>
              <w:jc w:val="right"/>
              <w:rPr>
                <w:sz w:val="20"/>
                <w:szCs w:val="20"/>
              </w:rPr>
            </w:pPr>
            <w:r w:rsidRPr="003D68C1">
              <w:rPr>
                <w:sz w:val="20"/>
                <w:szCs w:val="20"/>
              </w:rPr>
              <w:t>137</w:t>
            </w:r>
          </w:p>
        </w:tc>
        <w:tc>
          <w:tcPr>
            <w:tcW w:w="680" w:type="dxa"/>
            <w:shd w:val="clear" w:color="auto" w:fill="auto"/>
            <w:noWrap/>
            <w:vAlign w:val="bottom"/>
          </w:tcPr>
          <w:p w:rsidR="003D68C1" w:rsidRPr="003D68C1" w:rsidRDefault="003D68C1" w:rsidP="003D68C1">
            <w:pPr>
              <w:spacing w:before="0" w:after="0"/>
              <w:jc w:val="right"/>
              <w:rPr>
                <w:sz w:val="20"/>
                <w:szCs w:val="20"/>
              </w:rPr>
            </w:pPr>
            <w:r w:rsidRPr="003D68C1">
              <w:rPr>
                <w:sz w:val="20"/>
                <w:szCs w:val="20"/>
              </w:rPr>
              <w:t>370</w:t>
            </w:r>
          </w:p>
        </w:tc>
        <w:tc>
          <w:tcPr>
            <w:tcW w:w="680" w:type="dxa"/>
            <w:shd w:val="clear" w:color="auto" w:fill="auto"/>
            <w:noWrap/>
            <w:vAlign w:val="bottom"/>
          </w:tcPr>
          <w:p w:rsidR="003D68C1" w:rsidRPr="003D68C1" w:rsidRDefault="003D68C1" w:rsidP="003D68C1">
            <w:pPr>
              <w:spacing w:before="0" w:after="0"/>
              <w:jc w:val="right"/>
              <w:rPr>
                <w:sz w:val="20"/>
                <w:szCs w:val="20"/>
              </w:rPr>
            </w:pPr>
            <w:r w:rsidRPr="003D68C1">
              <w:rPr>
                <w:sz w:val="20"/>
                <w:szCs w:val="20"/>
              </w:rPr>
              <w:t>203</w:t>
            </w:r>
          </w:p>
        </w:tc>
        <w:tc>
          <w:tcPr>
            <w:tcW w:w="640" w:type="dxa"/>
            <w:vMerge w:val="restart"/>
            <w:shd w:val="clear" w:color="auto" w:fill="auto"/>
            <w:noWrap/>
          </w:tcPr>
          <w:p w:rsidR="003D68C1" w:rsidRPr="003D68C1" w:rsidRDefault="003D68C1" w:rsidP="003D68C1">
            <w:pPr>
              <w:spacing w:before="0" w:after="0"/>
              <w:jc w:val="right"/>
              <w:rPr>
                <w:b/>
                <w:bCs/>
                <w:sz w:val="20"/>
                <w:szCs w:val="20"/>
              </w:rPr>
            </w:pPr>
            <w:r w:rsidRPr="003D68C1">
              <w:rPr>
                <w:b/>
                <w:bCs/>
                <w:sz w:val="20"/>
                <w:szCs w:val="20"/>
              </w:rPr>
              <w:t>710</w:t>
            </w:r>
          </w:p>
        </w:tc>
      </w:tr>
      <w:tr w:rsidR="003D68C1" w:rsidRPr="003D68C1" w:rsidTr="003D68C1">
        <w:trPr>
          <w:trHeight w:val="300"/>
        </w:trPr>
        <w:tc>
          <w:tcPr>
            <w:tcW w:w="1858" w:type="dxa"/>
            <w:vMerge/>
            <w:vAlign w:val="center"/>
          </w:tcPr>
          <w:p w:rsidR="003D68C1" w:rsidRPr="003D68C1" w:rsidRDefault="003D68C1" w:rsidP="003D68C1">
            <w:pPr>
              <w:spacing w:before="0" w:after="0"/>
              <w:jc w:val="left"/>
              <w:rPr>
                <w:sz w:val="20"/>
                <w:szCs w:val="20"/>
              </w:rPr>
            </w:pPr>
          </w:p>
        </w:tc>
        <w:tc>
          <w:tcPr>
            <w:tcW w:w="689" w:type="dxa"/>
            <w:shd w:val="clear" w:color="auto" w:fill="auto"/>
            <w:noWrap/>
            <w:vAlign w:val="bottom"/>
          </w:tcPr>
          <w:p w:rsidR="003D68C1" w:rsidRPr="003D68C1" w:rsidRDefault="003D68C1" w:rsidP="003D68C1">
            <w:pPr>
              <w:spacing w:before="0" w:after="0"/>
              <w:jc w:val="right"/>
              <w:rPr>
                <w:sz w:val="20"/>
                <w:szCs w:val="20"/>
              </w:rPr>
            </w:pPr>
            <w:r w:rsidRPr="003D68C1">
              <w:rPr>
                <w:sz w:val="20"/>
                <w:szCs w:val="20"/>
              </w:rPr>
              <w:t>17,45</w:t>
            </w:r>
          </w:p>
        </w:tc>
        <w:tc>
          <w:tcPr>
            <w:tcW w:w="708" w:type="dxa"/>
            <w:shd w:val="clear" w:color="auto" w:fill="auto"/>
            <w:noWrap/>
            <w:vAlign w:val="bottom"/>
          </w:tcPr>
          <w:p w:rsidR="003D68C1" w:rsidRPr="003D68C1" w:rsidRDefault="003D68C1" w:rsidP="003D68C1">
            <w:pPr>
              <w:spacing w:before="0" w:after="0"/>
              <w:jc w:val="right"/>
              <w:rPr>
                <w:sz w:val="20"/>
                <w:szCs w:val="20"/>
              </w:rPr>
            </w:pPr>
            <w:r w:rsidRPr="003D68C1">
              <w:rPr>
                <w:sz w:val="20"/>
                <w:szCs w:val="20"/>
              </w:rPr>
              <w:t>59,90</w:t>
            </w:r>
          </w:p>
        </w:tc>
        <w:tc>
          <w:tcPr>
            <w:tcW w:w="699" w:type="dxa"/>
            <w:shd w:val="clear" w:color="auto" w:fill="auto"/>
            <w:noWrap/>
            <w:vAlign w:val="bottom"/>
          </w:tcPr>
          <w:p w:rsidR="003D68C1" w:rsidRPr="003D68C1" w:rsidRDefault="003D68C1" w:rsidP="003D68C1">
            <w:pPr>
              <w:spacing w:before="0" w:after="0"/>
              <w:jc w:val="right"/>
              <w:rPr>
                <w:sz w:val="20"/>
                <w:szCs w:val="20"/>
              </w:rPr>
            </w:pPr>
            <w:r w:rsidRPr="003D68C1">
              <w:rPr>
                <w:sz w:val="20"/>
                <w:szCs w:val="20"/>
              </w:rPr>
              <w:t>22,65</w:t>
            </w:r>
          </w:p>
        </w:tc>
        <w:tc>
          <w:tcPr>
            <w:tcW w:w="567" w:type="dxa"/>
            <w:vMerge/>
            <w:vAlign w:val="center"/>
          </w:tcPr>
          <w:p w:rsidR="003D68C1" w:rsidRPr="003D68C1" w:rsidRDefault="003D68C1" w:rsidP="003D68C1">
            <w:pPr>
              <w:spacing w:before="0" w:after="0"/>
              <w:jc w:val="right"/>
              <w:rPr>
                <w:b/>
                <w:bCs/>
                <w:sz w:val="20"/>
                <w:szCs w:val="20"/>
              </w:rPr>
            </w:pPr>
          </w:p>
        </w:tc>
        <w:tc>
          <w:tcPr>
            <w:tcW w:w="719" w:type="dxa"/>
            <w:shd w:val="clear" w:color="auto" w:fill="auto"/>
            <w:noWrap/>
            <w:vAlign w:val="bottom"/>
          </w:tcPr>
          <w:p w:rsidR="003D68C1" w:rsidRPr="003D68C1" w:rsidRDefault="003D68C1" w:rsidP="003D68C1">
            <w:pPr>
              <w:spacing w:before="0" w:after="0"/>
              <w:jc w:val="right"/>
              <w:rPr>
                <w:sz w:val="20"/>
                <w:szCs w:val="20"/>
              </w:rPr>
            </w:pPr>
            <w:r w:rsidRPr="003D68C1">
              <w:rPr>
                <w:sz w:val="20"/>
                <w:szCs w:val="20"/>
              </w:rPr>
              <w:t>17,90</w:t>
            </w:r>
          </w:p>
        </w:tc>
        <w:tc>
          <w:tcPr>
            <w:tcW w:w="700" w:type="dxa"/>
            <w:shd w:val="clear" w:color="auto" w:fill="auto"/>
            <w:noWrap/>
            <w:vAlign w:val="bottom"/>
          </w:tcPr>
          <w:p w:rsidR="003D68C1" w:rsidRPr="003D68C1" w:rsidRDefault="003D68C1" w:rsidP="003D68C1">
            <w:pPr>
              <w:spacing w:before="0" w:after="0"/>
              <w:jc w:val="right"/>
              <w:rPr>
                <w:sz w:val="20"/>
                <w:szCs w:val="20"/>
              </w:rPr>
            </w:pPr>
            <w:r w:rsidRPr="003D68C1">
              <w:rPr>
                <w:sz w:val="20"/>
                <w:szCs w:val="20"/>
              </w:rPr>
              <w:t>57,10</w:t>
            </w:r>
          </w:p>
        </w:tc>
        <w:tc>
          <w:tcPr>
            <w:tcW w:w="709" w:type="dxa"/>
            <w:shd w:val="clear" w:color="auto" w:fill="auto"/>
            <w:noWrap/>
            <w:vAlign w:val="bottom"/>
          </w:tcPr>
          <w:p w:rsidR="003D68C1" w:rsidRPr="003D68C1" w:rsidRDefault="003D68C1" w:rsidP="003D68C1">
            <w:pPr>
              <w:spacing w:before="0" w:after="0"/>
              <w:jc w:val="right"/>
              <w:rPr>
                <w:sz w:val="20"/>
                <w:szCs w:val="20"/>
              </w:rPr>
            </w:pPr>
            <w:r w:rsidRPr="003D68C1">
              <w:rPr>
                <w:sz w:val="20"/>
                <w:szCs w:val="20"/>
              </w:rPr>
              <w:t>25,00</w:t>
            </w:r>
          </w:p>
        </w:tc>
        <w:tc>
          <w:tcPr>
            <w:tcW w:w="567" w:type="dxa"/>
            <w:vMerge/>
            <w:vAlign w:val="center"/>
          </w:tcPr>
          <w:p w:rsidR="003D68C1" w:rsidRPr="003D68C1" w:rsidRDefault="003D68C1" w:rsidP="003D68C1">
            <w:pPr>
              <w:spacing w:before="0" w:after="0"/>
              <w:jc w:val="right"/>
              <w:rPr>
                <w:b/>
                <w:bCs/>
                <w:sz w:val="20"/>
                <w:szCs w:val="20"/>
              </w:rPr>
            </w:pPr>
          </w:p>
        </w:tc>
        <w:tc>
          <w:tcPr>
            <w:tcW w:w="709" w:type="dxa"/>
            <w:shd w:val="clear" w:color="auto" w:fill="auto"/>
            <w:noWrap/>
            <w:vAlign w:val="bottom"/>
          </w:tcPr>
          <w:p w:rsidR="003D68C1" w:rsidRPr="003D68C1" w:rsidRDefault="003D68C1" w:rsidP="003D68C1">
            <w:pPr>
              <w:spacing w:before="0" w:after="0"/>
              <w:jc w:val="right"/>
              <w:rPr>
                <w:sz w:val="20"/>
                <w:szCs w:val="20"/>
              </w:rPr>
            </w:pPr>
            <w:r w:rsidRPr="003D68C1">
              <w:rPr>
                <w:sz w:val="20"/>
                <w:szCs w:val="20"/>
              </w:rPr>
              <w:t>19,30</w:t>
            </w:r>
          </w:p>
        </w:tc>
        <w:tc>
          <w:tcPr>
            <w:tcW w:w="680" w:type="dxa"/>
            <w:shd w:val="clear" w:color="auto" w:fill="auto"/>
            <w:noWrap/>
            <w:vAlign w:val="bottom"/>
          </w:tcPr>
          <w:p w:rsidR="003D68C1" w:rsidRPr="003D68C1" w:rsidRDefault="003D68C1" w:rsidP="003D68C1">
            <w:pPr>
              <w:spacing w:before="0" w:after="0"/>
              <w:jc w:val="right"/>
              <w:rPr>
                <w:sz w:val="20"/>
                <w:szCs w:val="20"/>
              </w:rPr>
            </w:pPr>
            <w:r w:rsidRPr="003D68C1">
              <w:rPr>
                <w:sz w:val="20"/>
                <w:szCs w:val="20"/>
              </w:rPr>
              <w:t>52,11</w:t>
            </w:r>
          </w:p>
        </w:tc>
        <w:tc>
          <w:tcPr>
            <w:tcW w:w="680" w:type="dxa"/>
            <w:shd w:val="clear" w:color="auto" w:fill="auto"/>
            <w:noWrap/>
            <w:vAlign w:val="bottom"/>
          </w:tcPr>
          <w:p w:rsidR="003D68C1" w:rsidRPr="003D68C1" w:rsidRDefault="003D68C1" w:rsidP="003D68C1">
            <w:pPr>
              <w:spacing w:before="0" w:after="0"/>
              <w:jc w:val="right"/>
              <w:rPr>
                <w:sz w:val="20"/>
                <w:szCs w:val="20"/>
              </w:rPr>
            </w:pPr>
            <w:r w:rsidRPr="003D68C1">
              <w:rPr>
                <w:sz w:val="20"/>
                <w:szCs w:val="20"/>
              </w:rPr>
              <w:t>28,59</w:t>
            </w:r>
          </w:p>
        </w:tc>
        <w:tc>
          <w:tcPr>
            <w:tcW w:w="640" w:type="dxa"/>
            <w:vMerge/>
            <w:vAlign w:val="center"/>
          </w:tcPr>
          <w:p w:rsidR="003D68C1" w:rsidRPr="003D68C1" w:rsidRDefault="003D68C1" w:rsidP="003D68C1">
            <w:pPr>
              <w:spacing w:before="0" w:after="0"/>
              <w:jc w:val="left"/>
              <w:rPr>
                <w:b/>
                <w:bCs/>
                <w:sz w:val="20"/>
                <w:szCs w:val="20"/>
              </w:rPr>
            </w:pPr>
          </w:p>
        </w:tc>
      </w:tr>
    </w:tbl>
    <w:p w:rsidR="00F93A86" w:rsidRPr="00F93A86" w:rsidRDefault="00F93A86" w:rsidP="00F93A86">
      <w:pPr>
        <w:widowControl w:val="0"/>
        <w:suppressAutoHyphens/>
        <w:spacing w:before="0" w:after="0"/>
        <w:ind w:firstLine="709"/>
        <w:rPr>
          <w:rFonts w:eastAsia="Arial Unicode MS" w:cs="Tahoma"/>
          <w:sz w:val="28"/>
          <w:szCs w:val="28"/>
        </w:rPr>
      </w:pPr>
    </w:p>
    <w:p w:rsidR="00F93A86" w:rsidRPr="00F93A86" w:rsidRDefault="00F93A86" w:rsidP="00F93A86">
      <w:pPr>
        <w:widowControl w:val="0"/>
        <w:suppressAutoHyphens/>
        <w:spacing w:before="0" w:after="0"/>
        <w:ind w:firstLine="709"/>
        <w:rPr>
          <w:rFonts w:eastAsia="Arial Unicode MS" w:cs="Tahoma"/>
          <w:szCs w:val="28"/>
        </w:rPr>
      </w:pPr>
      <w:r w:rsidRPr="00F93A86">
        <w:rPr>
          <w:rFonts w:eastAsia="Arial Unicode MS" w:cs="Tahoma"/>
          <w:szCs w:val="28"/>
        </w:rPr>
        <w:t>К концу расчетного срока следует ожидать увеличение доли лиц моложе трудоспособного и  снижение трудоспособного возраста. Рост доли населения пенсионного возраста будет обусловлен тем, что в населенных пунктах проживают в настоящее время лица пенсионного и предпенсионного возраста, а к расчетному сроку в данную группу войдут и поколения рожденные в 60-70-е гг., а также немаловажную роль в этом будет играть высокий миграционный приток. Таким образом, дальнейшее развитие получит процесс демографического старения населения. Однако за счет более высокой доли лиц в возрасте моложе трудоспособного уменьшение численности трудового населения не будет столь резким и катастрофическим.</w:t>
      </w:r>
    </w:p>
    <w:p w:rsidR="00F93A86" w:rsidRPr="00F93A86" w:rsidRDefault="00F93A86" w:rsidP="00F93A86">
      <w:pPr>
        <w:widowControl w:val="0"/>
        <w:suppressAutoHyphens/>
        <w:spacing w:before="0" w:after="0"/>
        <w:ind w:firstLine="709"/>
        <w:rPr>
          <w:rFonts w:eastAsia="Arial Unicode MS" w:cs="Tahoma"/>
          <w:szCs w:val="28"/>
        </w:rPr>
      </w:pPr>
      <w:r w:rsidRPr="00F93A86">
        <w:rPr>
          <w:rFonts w:eastAsia="Arial Unicode MS" w:cs="Tahoma"/>
          <w:szCs w:val="28"/>
        </w:rPr>
        <w:t>Для достижения заложенных при расчете параметров демографического роста необходима:</w:t>
      </w:r>
    </w:p>
    <w:p w:rsidR="00F93A86" w:rsidRPr="00F93A86" w:rsidRDefault="00F93A86" w:rsidP="00F93A86">
      <w:pPr>
        <w:widowControl w:val="0"/>
        <w:suppressAutoHyphens/>
        <w:spacing w:before="0" w:after="0"/>
        <w:ind w:firstLine="709"/>
        <w:rPr>
          <w:rFonts w:eastAsia="Arial Unicode MS" w:cs="Tahoma"/>
          <w:szCs w:val="28"/>
        </w:rPr>
      </w:pPr>
      <w:r w:rsidRPr="00F93A86">
        <w:rPr>
          <w:rFonts w:eastAsia="Arial Unicode MS" w:cs="Tahoma"/>
          <w:szCs w:val="28"/>
        </w:rPr>
        <w:t>- разработка комплексных мероприятий по повышению рождаемости и укреплению института семьи; улучшению здоровья и росту продолжительности жизни;</w:t>
      </w:r>
    </w:p>
    <w:p w:rsidR="00F93A86" w:rsidRDefault="00F93A86" w:rsidP="00F93A86">
      <w:pPr>
        <w:spacing w:before="0" w:after="0"/>
        <w:ind w:firstLine="709"/>
        <w:rPr>
          <w:rFonts w:eastAsia="Arial Unicode MS" w:cs="Tahoma"/>
          <w:szCs w:val="28"/>
        </w:rPr>
      </w:pPr>
      <w:r w:rsidRPr="00F93A86">
        <w:rPr>
          <w:rFonts w:eastAsia="Arial Unicode MS" w:cs="Tahoma"/>
          <w:szCs w:val="28"/>
        </w:rPr>
        <w:t>- разработка комплексных мероприятий по обеспечению необходимого миграционного прироста и совершенствованию использования трудовых мигрантов.</w:t>
      </w:r>
    </w:p>
    <w:p w:rsidR="00CF4F30" w:rsidRPr="00F93A86" w:rsidRDefault="00CF4F30" w:rsidP="00F93A86">
      <w:pPr>
        <w:spacing w:before="0" w:after="0"/>
        <w:ind w:firstLine="709"/>
        <w:rPr>
          <w:color w:val="0000FF"/>
          <w:szCs w:val="28"/>
          <w:highlight w:val="yellow"/>
        </w:rPr>
      </w:pPr>
    </w:p>
    <w:p w:rsidR="0086656B" w:rsidRPr="00F93A86" w:rsidRDefault="00871208" w:rsidP="00B147FB">
      <w:pPr>
        <w:pStyle w:val="2"/>
        <w:spacing w:before="0" w:after="0"/>
        <w:jc w:val="left"/>
        <w:rPr>
          <w:iCs w:val="0"/>
          <w:sz w:val="26"/>
          <w:szCs w:val="26"/>
        </w:rPr>
      </w:pPr>
      <w:r w:rsidRPr="00F93A86">
        <w:rPr>
          <w:rStyle w:val="aa"/>
          <w:i w:val="0"/>
          <w:sz w:val="26"/>
          <w:szCs w:val="26"/>
        </w:rPr>
        <w:t xml:space="preserve">1.3. </w:t>
      </w:r>
      <w:r w:rsidR="00CA441A" w:rsidRPr="00F93A86">
        <w:rPr>
          <w:rStyle w:val="aa"/>
          <w:i w:val="0"/>
          <w:sz w:val="26"/>
          <w:szCs w:val="26"/>
        </w:rPr>
        <w:t xml:space="preserve">Прогноз развития </w:t>
      </w:r>
      <w:r w:rsidR="00DD7393" w:rsidRPr="00F93A86">
        <w:rPr>
          <w:rStyle w:val="aa"/>
          <w:i w:val="0"/>
          <w:sz w:val="26"/>
          <w:szCs w:val="26"/>
        </w:rPr>
        <w:t>Ванновскогосельского</w:t>
      </w:r>
      <w:r w:rsidR="006F3B5A" w:rsidRPr="00F93A86">
        <w:rPr>
          <w:rStyle w:val="aa"/>
          <w:i w:val="0"/>
          <w:sz w:val="26"/>
          <w:szCs w:val="26"/>
        </w:rPr>
        <w:t xml:space="preserve"> поселения</w:t>
      </w:r>
      <w:bookmarkEnd w:id="13"/>
    </w:p>
    <w:p w:rsidR="00CF4F30" w:rsidRDefault="00CF4F30" w:rsidP="00650DF1">
      <w:pPr>
        <w:tabs>
          <w:tab w:val="left" w:pos="709"/>
        </w:tabs>
        <w:spacing w:before="0" w:after="0"/>
        <w:ind w:firstLine="567"/>
        <w:rPr>
          <w:highlight w:val="yellow"/>
        </w:rPr>
      </w:pPr>
    </w:p>
    <w:p w:rsidR="00CF4F30" w:rsidRDefault="00F93A86" w:rsidP="00CF4F30">
      <w:pPr>
        <w:tabs>
          <w:tab w:val="left" w:pos="8000"/>
          <w:tab w:val="left" w:pos="8498"/>
        </w:tabs>
        <w:spacing w:before="0" w:after="0"/>
        <w:ind w:firstLine="851"/>
        <w:rPr>
          <w:iCs/>
        </w:rPr>
      </w:pPr>
      <w:r w:rsidRPr="00CF4F30">
        <w:rPr>
          <w:iCs/>
        </w:rPr>
        <w:t xml:space="preserve">По совокупности природных и экономико-географических факторов Ванновское сельское поселение  принадлежит к числу территорий, благоприятных для комплексного развития экономики, ее диверсификации. </w:t>
      </w:r>
    </w:p>
    <w:p w:rsidR="00CF4F30" w:rsidRDefault="00F93A86" w:rsidP="00CF4F30">
      <w:pPr>
        <w:tabs>
          <w:tab w:val="left" w:pos="8000"/>
          <w:tab w:val="left" w:pos="8498"/>
        </w:tabs>
        <w:spacing w:before="0" w:after="0"/>
        <w:ind w:firstLine="851"/>
        <w:rPr>
          <w:iCs/>
        </w:rPr>
      </w:pPr>
      <w:r w:rsidRPr="00CF4F30">
        <w:rPr>
          <w:iCs/>
        </w:rPr>
        <w:t xml:space="preserve">Основу экономического потенциала составляет сельское хозяйство, рынок потребительских услуг.Перспективное развитие сельского хозяйства, как и в прежние годы, ориентировано на наращивание валового производства продукции растениеводства, с акцентом на сохранение естественного плодородия почв. </w:t>
      </w:r>
    </w:p>
    <w:p w:rsidR="00CF4F30" w:rsidRDefault="00F93A86" w:rsidP="00CF4F30">
      <w:pPr>
        <w:tabs>
          <w:tab w:val="left" w:pos="8000"/>
          <w:tab w:val="left" w:pos="8498"/>
        </w:tabs>
        <w:spacing w:before="0" w:after="0"/>
        <w:ind w:firstLine="851"/>
        <w:rPr>
          <w:iCs/>
        </w:rPr>
      </w:pPr>
      <w:r w:rsidRPr="00CF4F30">
        <w:rPr>
          <w:iCs/>
        </w:rPr>
        <w:t>Для реализации главной стратегической задачи развития АПК необходимо проведение мероприятий по двум основным, направлениям:</w:t>
      </w:r>
    </w:p>
    <w:p w:rsidR="00CF4F30" w:rsidRDefault="00F93A86" w:rsidP="00CF4F30">
      <w:pPr>
        <w:tabs>
          <w:tab w:val="left" w:pos="8000"/>
          <w:tab w:val="left" w:pos="8498"/>
        </w:tabs>
        <w:spacing w:before="0" w:after="0"/>
        <w:ind w:firstLine="851"/>
        <w:rPr>
          <w:iCs/>
        </w:rPr>
      </w:pPr>
      <w:r w:rsidRPr="00CF4F30">
        <w:rPr>
          <w:iCs/>
        </w:rPr>
        <w:t xml:space="preserve"> - повышение производственного потенциала сельскохозяйственных и перерабатывающих предприятий;</w:t>
      </w:r>
    </w:p>
    <w:p w:rsidR="00CF4F30" w:rsidRDefault="00F93A86" w:rsidP="00CF4F30">
      <w:pPr>
        <w:tabs>
          <w:tab w:val="left" w:pos="8000"/>
          <w:tab w:val="left" w:pos="8498"/>
        </w:tabs>
        <w:spacing w:before="0" w:after="0"/>
        <w:ind w:firstLine="851"/>
        <w:rPr>
          <w:iCs/>
        </w:rPr>
      </w:pPr>
      <w:r w:rsidRPr="00CF4F30">
        <w:rPr>
          <w:iCs/>
        </w:rPr>
        <w:t xml:space="preserve"> - совершенствование территориальной организации агропромышленного производства. </w:t>
      </w:r>
    </w:p>
    <w:p w:rsidR="00CF4F30" w:rsidRDefault="00F93A86" w:rsidP="00CF4F30">
      <w:pPr>
        <w:tabs>
          <w:tab w:val="left" w:pos="8000"/>
          <w:tab w:val="left" w:pos="8498"/>
        </w:tabs>
        <w:spacing w:before="0" w:after="0"/>
        <w:ind w:firstLine="851"/>
        <w:rPr>
          <w:iCs/>
        </w:rPr>
      </w:pPr>
      <w:r w:rsidRPr="00CF4F30">
        <w:rPr>
          <w:iCs/>
        </w:rPr>
        <w:t xml:space="preserve">Агропромышленный комплекс является одним из наиболее приоритетных и перспективных для привлечения инвесторов. Совершенствование отрасли должно идти по пути эффективного использования имеющихся земельных, трудовых и материальных ресурсов. Дальнейшее развитие сельского хозяйства должно базироваться на уже имеющихся площадях сельскохозяйственных угодий. </w:t>
      </w:r>
    </w:p>
    <w:p w:rsidR="00CF4F30" w:rsidRDefault="00F93A86" w:rsidP="00CF4F30">
      <w:pPr>
        <w:tabs>
          <w:tab w:val="left" w:pos="8000"/>
          <w:tab w:val="left" w:pos="8498"/>
        </w:tabs>
        <w:spacing w:before="0" w:after="0"/>
        <w:ind w:firstLine="851"/>
        <w:rPr>
          <w:iCs/>
        </w:rPr>
      </w:pPr>
      <w:r w:rsidRPr="00CF4F30">
        <w:rPr>
          <w:iCs/>
        </w:rPr>
        <w:t>В качестве перспективных направлений рационального использования земельных ресурсов необходимо:</w:t>
      </w:r>
      <w:r w:rsidR="00CF4F30" w:rsidRPr="00CF4F30">
        <w:rPr>
          <w:iCs/>
        </w:rPr>
        <w:t xml:space="preserve"> - повышение продуктивности пахотных земель за счет совершенствования структуры посевных площадей в соответствии с требованиями рациональной системы севооборотов, внедрения интенсивных технологий;</w:t>
      </w:r>
    </w:p>
    <w:p w:rsidR="00CF4F30" w:rsidRDefault="00CF4F30" w:rsidP="00CF4F30">
      <w:pPr>
        <w:tabs>
          <w:tab w:val="left" w:pos="8000"/>
          <w:tab w:val="left" w:pos="8498"/>
        </w:tabs>
        <w:spacing w:before="0" w:after="0"/>
        <w:ind w:firstLine="851"/>
        <w:rPr>
          <w:iCs/>
        </w:rPr>
      </w:pPr>
    </w:p>
    <w:p w:rsidR="00F93A86" w:rsidRPr="00F93A86" w:rsidRDefault="00F93A86" w:rsidP="00E318A7">
      <w:pPr>
        <w:pStyle w:val="2"/>
        <w:spacing w:before="0" w:after="0"/>
        <w:ind w:left="0" w:firstLine="709"/>
        <w:rPr>
          <w:b w:val="0"/>
          <w:iCs w:val="0"/>
        </w:rPr>
      </w:pPr>
      <w:r w:rsidRPr="00F93A86">
        <w:rPr>
          <w:b w:val="0"/>
          <w:iCs w:val="0"/>
        </w:rPr>
        <w:t>- совершенствование систем земледелия за счет включения в существующие технологии производства элементов биологизации, экологизации и ресурсосбережения, что возможно при ландшафтном подходе к использованию сельскохозяйственных земель;</w:t>
      </w:r>
    </w:p>
    <w:p w:rsidR="00F93A86" w:rsidRPr="00F93A86" w:rsidRDefault="00F93A86" w:rsidP="00E318A7">
      <w:pPr>
        <w:pStyle w:val="2"/>
        <w:spacing w:before="0" w:after="0"/>
        <w:ind w:left="0" w:firstLine="709"/>
        <w:rPr>
          <w:b w:val="0"/>
          <w:iCs w:val="0"/>
        </w:rPr>
      </w:pPr>
      <w:r w:rsidRPr="00F93A86">
        <w:rPr>
          <w:b w:val="0"/>
          <w:iCs w:val="0"/>
        </w:rPr>
        <w:t>- переход на адаптивные системы землепользования и земледелия, базирующиеся на более полном использовании естественного агроэкологического потенциала отдельных территорий;</w:t>
      </w:r>
    </w:p>
    <w:p w:rsidR="00F93A86" w:rsidRPr="00F93A86" w:rsidRDefault="00F93A86" w:rsidP="00E318A7">
      <w:pPr>
        <w:pStyle w:val="2"/>
        <w:spacing w:before="0" w:after="0"/>
        <w:ind w:left="0" w:firstLine="709"/>
        <w:rPr>
          <w:b w:val="0"/>
          <w:iCs w:val="0"/>
        </w:rPr>
      </w:pPr>
      <w:r w:rsidRPr="00F93A86">
        <w:rPr>
          <w:b w:val="0"/>
          <w:iCs w:val="0"/>
        </w:rPr>
        <w:t>- повышение эффективности полеводства за счет использования чистых паров, применения рациональной системы обработки почв и внесения удобрений;</w:t>
      </w:r>
    </w:p>
    <w:p w:rsidR="00F93A86" w:rsidRPr="00F93A86" w:rsidRDefault="00F93A86" w:rsidP="00E318A7">
      <w:pPr>
        <w:pStyle w:val="2"/>
        <w:spacing w:before="0" w:after="0"/>
        <w:ind w:left="0" w:firstLine="709"/>
        <w:rPr>
          <w:b w:val="0"/>
          <w:iCs w:val="0"/>
        </w:rPr>
      </w:pPr>
      <w:r w:rsidRPr="00F93A86">
        <w:rPr>
          <w:b w:val="0"/>
          <w:iCs w:val="0"/>
        </w:rPr>
        <w:t>- совершенствование использования орошаемых земель путем коррекции структуры севооборотов и введения в них культур-мелиорантов, способных аккумулировать и выносить из почвы экологически вредные компоненты.</w:t>
      </w:r>
    </w:p>
    <w:p w:rsidR="00F93A86" w:rsidRPr="00F93A86" w:rsidRDefault="00F93A86" w:rsidP="00E318A7">
      <w:pPr>
        <w:pStyle w:val="2"/>
        <w:spacing w:before="0" w:after="0"/>
        <w:ind w:left="0" w:firstLine="709"/>
        <w:rPr>
          <w:b w:val="0"/>
          <w:iCs w:val="0"/>
        </w:rPr>
      </w:pPr>
      <w:r w:rsidRPr="00F93A86">
        <w:rPr>
          <w:b w:val="0"/>
          <w:iCs w:val="0"/>
        </w:rPr>
        <w:t xml:space="preserve">Объемы производства сахарной свеклы в сельском поселении занимают первое место. Начиная с 1990 г. в отрасли происходило заметное сокращение посевных площадей и снижение продуктивности, что серьезно отразилось на эффективности производства. Валовой сбор свеклосырья существенно уменьшился. </w:t>
      </w:r>
    </w:p>
    <w:p w:rsidR="00F93A86" w:rsidRPr="00F93A86" w:rsidRDefault="00F93A86" w:rsidP="00E318A7">
      <w:pPr>
        <w:pStyle w:val="2"/>
        <w:spacing w:before="0" w:after="0"/>
        <w:ind w:left="0" w:firstLine="709"/>
        <w:rPr>
          <w:b w:val="0"/>
          <w:iCs w:val="0"/>
        </w:rPr>
      </w:pPr>
      <w:r w:rsidRPr="00F93A86">
        <w:rPr>
          <w:b w:val="0"/>
          <w:iCs w:val="0"/>
        </w:rPr>
        <w:t xml:space="preserve">Целесообразно усилить концентрацию производства сахарной свеклы в данной местности за счет расширения посевных площадей и увеличения урожайности, тем более что на территории Тбилисского района располагается Тбилисский сахарный завод. В условиях развития отрасли необходимо расширение и модернизация существующих мощностей сахарного завода, что положительно отразится на развитии экономики, как сельского поселения, так и района в целом.  </w:t>
      </w:r>
    </w:p>
    <w:p w:rsidR="00F93A86" w:rsidRPr="00F93A86" w:rsidRDefault="00F93A86" w:rsidP="00E318A7">
      <w:pPr>
        <w:pStyle w:val="2"/>
        <w:spacing w:before="0" w:after="0"/>
        <w:ind w:left="0" w:firstLine="709"/>
        <w:rPr>
          <w:b w:val="0"/>
          <w:iCs w:val="0"/>
        </w:rPr>
      </w:pPr>
      <w:r w:rsidRPr="00F93A86">
        <w:rPr>
          <w:b w:val="0"/>
          <w:iCs w:val="0"/>
        </w:rPr>
        <w:t>Зерновое хозяйство также составляет основу агропромышленного комплекса сельского поселения.</w:t>
      </w:r>
    </w:p>
    <w:p w:rsidR="00F93A86" w:rsidRPr="00F93A86" w:rsidRDefault="00F93A86" w:rsidP="00E318A7">
      <w:pPr>
        <w:pStyle w:val="2"/>
        <w:spacing w:before="0" w:after="0"/>
        <w:ind w:left="0" w:firstLine="709"/>
        <w:rPr>
          <w:b w:val="0"/>
          <w:iCs w:val="0"/>
        </w:rPr>
      </w:pPr>
      <w:r w:rsidRPr="00F93A86">
        <w:rPr>
          <w:b w:val="0"/>
          <w:iCs w:val="0"/>
        </w:rPr>
        <w:t xml:space="preserve">В перспективе необходимо сохранить ведущую роль зернового хозяйства и, прежде всего, выращивание пшеницы. Увеличение производства зерна должно происходить за счет интенсификации отрасли и сохранения зернового клина в соответствии с требованиями рациональной системы земледелия. </w:t>
      </w:r>
    </w:p>
    <w:p w:rsidR="00F93A86" w:rsidRPr="00F93A86" w:rsidRDefault="00F93A86" w:rsidP="00E318A7">
      <w:pPr>
        <w:pStyle w:val="2"/>
        <w:spacing w:before="0" w:after="0"/>
        <w:ind w:left="0" w:firstLine="709"/>
        <w:rPr>
          <w:b w:val="0"/>
          <w:iCs w:val="0"/>
        </w:rPr>
      </w:pPr>
      <w:r w:rsidRPr="00F93A86">
        <w:rPr>
          <w:b w:val="0"/>
          <w:iCs w:val="0"/>
        </w:rPr>
        <w:t>Овощеводство и плодоводство в первую очередь должно обеспечивать местное население свежей продукцией, а также стать отраслью формирующей развитие консервной промышленности. Данная отрасль наиболее полно отвечает на интенсификацию производства в виде использования новых технологий полива и удобрения (капельное орошение и спринцевание).</w:t>
      </w:r>
    </w:p>
    <w:p w:rsidR="00F93A86" w:rsidRPr="00F93A86" w:rsidRDefault="00F93A86" w:rsidP="00E318A7">
      <w:pPr>
        <w:pStyle w:val="2"/>
        <w:spacing w:before="0" w:after="0"/>
        <w:ind w:left="0" w:firstLine="709"/>
        <w:rPr>
          <w:b w:val="0"/>
          <w:iCs w:val="0"/>
        </w:rPr>
      </w:pPr>
      <w:r w:rsidRPr="00F93A86">
        <w:rPr>
          <w:b w:val="0"/>
          <w:iCs w:val="0"/>
        </w:rPr>
        <w:t>Второй важнейшей отраслью сельскохозяйственного производства является животноводство. Оно во многих случаях опирается на растениеводство, как на источник кормов, и поэтому часто оказывается в зависимости от состояния последнего.</w:t>
      </w:r>
    </w:p>
    <w:p w:rsidR="00F93A86" w:rsidRPr="00F93A86" w:rsidRDefault="00F93A86" w:rsidP="00E318A7">
      <w:pPr>
        <w:pStyle w:val="2"/>
        <w:spacing w:before="0" w:after="0"/>
        <w:ind w:left="0" w:firstLine="709"/>
        <w:rPr>
          <w:b w:val="0"/>
          <w:iCs w:val="0"/>
        </w:rPr>
      </w:pPr>
      <w:r w:rsidRPr="00F93A86">
        <w:rPr>
          <w:b w:val="0"/>
          <w:iCs w:val="0"/>
        </w:rPr>
        <w:t>Совершенствование кормовой базы животноводства должно идти по пути создания культурных, богарных и орошаемых пастбищ, что позволит обеспечить животных зеленым кормом в течение большей части года и снизить себестоимость производства. Основной упор следует сделать на высокоурожайные многолетние травы, культуры с существенным содержанием белка. Дополнительными источниками кормов будут служить отходы от переработки сельскохозяйственного сырья</w:t>
      </w:r>
    </w:p>
    <w:p w:rsidR="00F93A86" w:rsidRPr="00F93A86" w:rsidRDefault="00F93A86" w:rsidP="00E318A7">
      <w:pPr>
        <w:pStyle w:val="2"/>
        <w:spacing w:before="0" w:after="0"/>
        <w:ind w:left="0" w:firstLine="709"/>
        <w:rPr>
          <w:b w:val="0"/>
          <w:iCs w:val="0"/>
        </w:rPr>
      </w:pPr>
      <w:r w:rsidRPr="00F93A86">
        <w:rPr>
          <w:b w:val="0"/>
          <w:iCs w:val="0"/>
        </w:rPr>
        <w:t>Проблема оптимизации животноводческой отрасли должна решаться за счет восстановления прежнего потенциала скотоводства, свиноводства и овцеводства. Значительный срок окупаемости объектов, требует приоритетного развития животноводства именно в начальный срок реализации программы. Для повышения отдачи отрасли следует в первые годы наращивать производство мяса свиней, а в дальнейшем сделать упор на выращивание мясного скота.</w:t>
      </w:r>
    </w:p>
    <w:p w:rsidR="00F93A86" w:rsidRPr="00F93A86" w:rsidRDefault="00F93A86" w:rsidP="00E318A7">
      <w:pPr>
        <w:pStyle w:val="2"/>
        <w:spacing w:before="0" w:after="0"/>
        <w:ind w:left="0" w:firstLine="709"/>
        <w:rPr>
          <w:b w:val="0"/>
          <w:iCs w:val="0"/>
        </w:rPr>
      </w:pPr>
      <w:r w:rsidRPr="00F93A86">
        <w:rPr>
          <w:b w:val="0"/>
          <w:iCs w:val="0"/>
        </w:rPr>
        <w:t xml:space="preserve">Также необходимо развитие мясо-молочного скотоводства, базирующегося на собственных ресурсах кормов. Полевое кормопроизводство на больших площадях позволит обеспечить животных необходимым количеством зеленых, сочных и грубых кормов. </w:t>
      </w:r>
    </w:p>
    <w:p w:rsidR="00F93A86" w:rsidRPr="00F93A86" w:rsidRDefault="00F93A86" w:rsidP="00E318A7">
      <w:pPr>
        <w:pStyle w:val="2"/>
        <w:spacing w:before="0" w:after="0"/>
        <w:ind w:left="0" w:firstLine="709"/>
        <w:rPr>
          <w:b w:val="0"/>
          <w:iCs w:val="0"/>
        </w:rPr>
      </w:pPr>
      <w:r w:rsidRPr="00F93A86">
        <w:rPr>
          <w:b w:val="0"/>
          <w:iCs w:val="0"/>
        </w:rPr>
        <w:t xml:space="preserve">Главная задача молочного комплекса – полное обеспечение населения цельномолочной продукцией и более глубокая переработка молока для производства масла животного, сыра, мороженного и молочных консервов. Специфической чертой данного </w:t>
      </w:r>
      <w:r w:rsidRPr="00F93A86">
        <w:rPr>
          <w:b w:val="0"/>
          <w:iCs w:val="0"/>
        </w:rPr>
        <w:lastRenderedPageBreak/>
        <w:t>производства является сезонность, когда в теплый период года количество потребителей молочной продукции резко возрастает, что требует адекватного увеличения производства молока, кисломолочной продукции, творога, сливок, сметаны и т.п.</w:t>
      </w:r>
    </w:p>
    <w:p w:rsidR="00F93A86" w:rsidRPr="00F93A86" w:rsidRDefault="00F93A86" w:rsidP="00E318A7">
      <w:pPr>
        <w:pStyle w:val="2"/>
        <w:spacing w:before="0" w:after="0"/>
        <w:ind w:left="0" w:firstLine="709"/>
        <w:rPr>
          <w:b w:val="0"/>
          <w:iCs w:val="0"/>
        </w:rPr>
      </w:pPr>
      <w:r w:rsidRPr="00F93A86">
        <w:rPr>
          <w:b w:val="0"/>
          <w:iCs w:val="0"/>
        </w:rPr>
        <w:t xml:space="preserve">Изменения в экономической политике в 90-х годах, бесконечные реформы на селе и возникшие финансовые проблемы привели к сокращению объемов производства сельхозпродукции в результате сокращения посевных площадей, поголовья скота, снижения продуктивности скота и урожайности сельскохозяйственных культур. Хозяйства утратили собственные оборотные средства, получив в собственность землю, новые хозяйственные структуры не стали реальными собственниками. Сельхозпредприятия стали экономически несостоятельными, частично свернули производство. На местном потребительском рынке заняли место поставщики импортных товаров. </w:t>
      </w:r>
    </w:p>
    <w:p w:rsidR="00F93A86" w:rsidRPr="00F93A86" w:rsidRDefault="00F93A86" w:rsidP="00E318A7">
      <w:pPr>
        <w:pStyle w:val="2"/>
        <w:spacing w:before="0" w:after="0"/>
        <w:ind w:left="0" w:firstLine="709"/>
        <w:rPr>
          <w:b w:val="0"/>
          <w:iCs w:val="0"/>
        </w:rPr>
      </w:pPr>
      <w:r w:rsidRPr="00F93A86">
        <w:rPr>
          <w:b w:val="0"/>
          <w:iCs w:val="0"/>
        </w:rPr>
        <w:t>Уровень обеспечения населения продуктами питания за счет местного производства - основной показатель эффективности работы АПК, обеспечение продовольственной безопасности. Общепринятый уровень продовольственной безопасности оценивается 70% наполнения рынка продуктами местного производства.</w:t>
      </w:r>
    </w:p>
    <w:p w:rsidR="00F93A86" w:rsidRPr="00F93A86" w:rsidRDefault="00F93A86" w:rsidP="00E318A7">
      <w:pPr>
        <w:pStyle w:val="2"/>
        <w:spacing w:before="0" w:after="0"/>
        <w:ind w:left="0" w:firstLine="709"/>
        <w:rPr>
          <w:b w:val="0"/>
          <w:iCs w:val="0"/>
        </w:rPr>
      </w:pPr>
      <w:r w:rsidRPr="00F93A86">
        <w:rPr>
          <w:b w:val="0"/>
          <w:iCs w:val="0"/>
        </w:rPr>
        <w:t>Как показывает мировой опыт, наиболее эффективной мерой в этом случае являются государственные дотации, ценовые субсидии и т.п. Эти меры необходимы для обеспечения нормального воспроизводственного процесса в сельском хозяйстве (особенно производство мяса), для сдерживания инфляции защиты интересов потребителя.</w:t>
      </w:r>
    </w:p>
    <w:p w:rsidR="00F93A86" w:rsidRPr="00F93A86" w:rsidRDefault="00F93A86" w:rsidP="00E318A7">
      <w:pPr>
        <w:pStyle w:val="2"/>
        <w:spacing w:before="0" w:after="0"/>
        <w:ind w:left="0" w:firstLine="709"/>
        <w:rPr>
          <w:b w:val="0"/>
          <w:iCs w:val="0"/>
        </w:rPr>
      </w:pPr>
      <w:r w:rsidRPr="00F93A86">
        <w:rPr>
          <w:b w:val="0"/>
          <w:iCs w:val="0"/>
        </w:rPr>
        <w:t>Значительную часть государственной финансовой поддержки необходимо направлять на поддержание соответствующего уровня цен и ценового равновесия, так как все возрастающий диспаритет цен окончательно разорит собственных товаропроизводителей и приведет к разрушительным последствиям. Мерой поддержки государства должна стать и льготная налоговая политика.</w:t>
      </w:r>
    </w:p>
    <w:p w:rsidR="00F93A86" w:rsidRPr="00F93A86" w:rsidRDefault="00F93A86" w:rsidP="00E318A7">
      <w:pPr>
        <w:pStyle w:val="2"/>
        <w:spacing w:before="0" w:after="0"/>
        <w:ind w:left="0" w:firstLine="709"/>
        <w:rPr>
          <w:b w:val="0"/>
          <w:iCs w:val="0"/>
        </w:rPr>
      </w:pPr>
      <w:r w:rsidRPr="00F93A86">
        <w:rPr>
          <w:b w:val="0"/>
          <w:iCs w:val="0"/>
        </w:rPr>
        <w:t>Необходимо снижение тарифов на электрическую и тепловую энергию, транспорт, перевозки, однако, цены на энергоносители выросли в последние годы, что делает все отрасли сельского хозяйства убыточными.</w:t>
      </w:r>
    </w:p>
    <w:p w:rsidR="00F93A86" w:rsidRPr="00F93A86" w:rsidRDefault="00F93A86" w:rsidP="00E318A7">
      <w:pPr>
        <w:pStyle w:val="2"/>
        <w:spacing w:before="0" w:after="0"/>
        <w:ind w:left="0" w:firstLine="709"/>
        <w:rPr>
          <w:b w:val="0"/>
          <w:iCs w:val="0"/>
        </w:rPr>
      </w:pPr>
      <w:r w:rsidRPr="00F93A86">
        <w:rPr>
          <w:b w:val="0"/>
          <w:iCs w:val="0"/>
        </w:rPr>
        <w:t>Существенной мерой укрепления финансового положения сельхозпредприятий может стать создание в их составе перерабатывающих цехов, хранилищ, организация собственных фирменных магазинов, кафе-ресторанов и пр., а также создание агрохолдингов (вертикальных интегрированных компаний - цепочка: земля-производство-реализация через сеть магазинов, кафе и пр.).</w:t>
      </w:r>
    </w:p>
    <w:p w:rsidR="00F93A86" w:rsidRPr="00F93A86" w:rsidRDefault="00F93A86" w:rsidP="00E318A7">
      <w:pPr>
        <w:pStyle w:val="2"/>
        <w:spacing w:before="0" w:after="0"/>
        <w:ind w:left="0" w:firstLine="709"/>
        <w:rPr>
          <w:b w:val="0"/>
          <w:iCs w:val="0"/>
        </w:rPr>
      </w:pPr>
      <w:r w:rsidRPr="00F93A86">
        <w:rPr>
          <w:b w:val="0"/>
          <w:iCs w:val="0"/>
        </w:rPr>
        <w:t>Кроме развития сельхозпредприятий в сельском поселении необходимо поддерживать существующие крестьянско-фермерские и личные подсобные хозяйства, которые на данном этапе развития играют существенную роль в экономике сельского поселения. В ЛПХ идет приток рабочей силы, земельные участки расширяются, объем производства наращивается, однако, уровень товарности остается низким. Натурализация хозяйств населения - следствие снижения уровня жизни, слабой механизации, высокого удельного веса ручного труда. По хозяйствам населения не ведется сплошного статистического учета (выборочные наблюдения, приписки, двойной учет), что снижает достоверность статистики. Вызывает озабоченность качество получаемой продукции, нет строгого контроля качества продукции. Однако растущее значение ЛПХ обязывает федеральные и местные органы власти обеспечивать их поддержку так же, как и хозяйствам всех форм собственности (повышение культуры производства, техника, севообороты, внедрение современных технологий, организация сбыта, правовое обеспечение и пр.).</w:t>
      </w:r>
    </w:p>
    <w:p w:rsidR="00F93A86" w:rsidRPr="00F93A86" w:rsidRDefault="00F93A86" w:rsidP="00E318A7">
      <w:pPr>
        <w:pStyle w:val="2"/>
        <w:spacing w:before="0" w:after="0"/>
        <w:ind w:left="0" w:firstLine="709"/>
        <w:rPr>
          <w:b w:val="0"/>
          <w:iCs w:val="0"/>
        </w:rPr>
      </w:pPr>
      <w:r w:rsidRPr="00F93A86">
        <w:rPr>
          <w:b w:val="0"/>
          <w:iCs w:val="0"/>
        </w:rPr>
        <w:t>Немаловажную роль в развитии экономики играют предприятия малого бизнеса, которые  привлекают инвестиции на развитие производства, на введение новых мощностей, приобретение оборудования. За счет капитала малого бизнеса развивается сфера торговли, общественного питания, строятся магазины, рынки, кафе, рестораны, развиваются новые производства. Значение предприятий малого бизнеса обусловлено  меньшими объемами капиталовложений, быстрыми сроками окупаемости. Увеличение количества субъектов малого предпринимательства повлечет за собой снижение безработицы и формирование более устойчивой экономики.</w:t>
      </w:r>
    </w:p>
    <w:p w:rsidR="00F93A86" w:rsidRPr="00F93A86" w:rsidRDefault="00F93A86" w:rsidP="00E318A7">
      <w:pPr>
        <w:pStyle w:val="2"/>
        <w:spacing w:before="0" w:after="0"/>
        <w:ind w:left="0" w:firstLine="709"/>
        <w:rPr>
          <w:b w:val="0"/>
          <w:iCs w:val="0"/>
        </w:rPr>
      </w:pPr>
      <w:r w:rsidRPr="00F93A86">
        <w:rPr>
          <w:b w:val="0"/>
          <w:iCs w:val="0"/>
        </w:rPr>
        <w:lastRenderedPageBreak/>
        <w:t>На современном этапе наиболее привлекательной для представителей малого бизнеса остается непроизводственная сфера деятельности.  Почти половина общего количества малых предприятий специализируются на торговле и общественном питании. Приоритетными направлениями развития предпринимательской деятельности должны стать:</w:t>
      </w:r>
    </w:p>
    <w:p w:rsidR="00F93A86" w:rsidRPr="00F93A86" w:rsidRDefault="00F93A86" w:rsidP="00E318A7">
      <w:pPr>
        <w:pStyle w:val="2"/>
        <w:spacing w:before="0" w:after="0"/>
        <w:ind w:left="0" w:firstLine="709"/>
        <w:rPr>
          <w:b w:val="0"/>
          <w:iCs w:val="0"/>
        </w:rPr>
      </w:pPr>
      <w:r w:rsidRPr="00F93A86">
        <w:rPr>
          <w:b w:val="0"/>
          <w:iCs w:val="0"/>
        </w:rPr>
        <w:t>- производство продовольственных и промышленных товаров;</w:t>
      </w:r>
    </w:p>
    <w:p w:rsidR="00F93A86" w:rsidRPr="00F93A86" w:rsidRDefault="00F93A86" w:rsidP="00E318A7">
      <w:pPr>
        <w:pStyle w:val="2"/>
        <w:spacing w:before="0" w:after="0"/>
        <w:ind w:left="0" w:firstLine="709"/>
        <w:rPr>
          <w:b w:val="0"/>
          <w:iCs w:val="0"/>
        </w:rPr>
      </w:pPr>
      <w:r w:rsidRPr="00F93A86">
        <w:rPr>
          <w:b w:val="0"/>
          <w:iCs w:val="0"/>
        </w:rPr>
        <w:t>- оказание производственных, коммунальных, бытовых услуг и услуг общественного питания;</w:t>
      </w:r>
    </w:p>
    <w:p w:rsidR="00F93A86" w:rsidRPr="00F93A86" w:rsidRDefault="00F93A86" w:rsidP="00E318A7">
      <w:pPr>
        <w:pStyle w:val="2"/>
        <w:spacing w:before="0" w:after="0"/>
        <w:ind w:left="0" w:firstLine="709"/>
        <w:rPr>
          <w:b w:val="0"/>
          <w:iCs w:val="0"/>
        </w:rPr>
      </w:pPr>
      <w:r w:rsidRPr="00F93A86">
        <w:rPr>
          <w:b w:val="0"/>
          <w:iCs w:val="0"/>
        </w:rPr>
        <w:t>- строительство объектов жилищного, производственного и социально-культурного назначения;</w:t>
      </w:r>
    </w:p>
    <w:p w:rsidR="00F93A86" w:rsidRPr="00F93A86" w:rsidRDefault="00F93A86" w:rsidP="00E318A7">
      <w:pPr>
        <w:pStyle w:val="2"/>
        <w:spacing w:before="0" w:after="0"/>
        <w:ind w:left="0" w:firstLine="709"/>
        <w:rPr>
          <w:b w:val="0"/>
          <w:iCs w:val="0"/>
        </w:rPr>
      </w:pPr>
      <w:r w:rsidRPr="00F93A86">
        <w:rPr>
          <w:b w:val="0"/>
          <w:iCs w:val="0"/>
        </w:rPr>
        <w:t>- переработка вторичного сырья.</w:t>
      </w:r>
    </w:p>
    <w:p w:rsidR="00F93A86" w:rsidRPr="00F93A86" w:rsidRDefault="00F93A86" w:rsidP="00E318A7">
      <w:pPr>
        <w:pStyle w:val="2"/>
        <w:spacing w:before="0" w:after="0"/>
        <w:ind w:left="0" w:firstLine="709"/>
        <w:rPr>
          <w:b w:val="0"/>
          <w:iCs w:val="0"/>
        </w:rPr>
      </w:pPr>
      <w:r w:rsidRPr="00F93A86">
        <w:rPr>
          <w:b w:val="0"/>
          <w:iCs w:val="0"/>
        </w:rPr>
        <w:tab/>
        <w:t>В рамках поддержки развития малого предпринимательства на территории муниципального образования Тбилисский район разработана и принята к реализации программа «Поддержки и развития малого предпринимательства в муниципальном образовании Тбилисский район», основными задачами которой являются:</w:t>
      </w:r>
    </w:p>
    <w:p w:rsidR="00F93A86" w:rsidRPr="00F93A86" w:rsidRDefault="00F93A86" w:rsidP="00E318A7">
      <w:pPr>
        <w:pStyle w:val="2"/>
        <w:spacing w:before="0" w:after="0"/>
        <w:ind w:left="0" w:firstLine="709"/>
        <w:rPr>
          <w:b w:val="0"/>
          <w:iCs w:val="0"/>
        </w:rPr>
      </w:pPr>
      <w:r w:rsidRPr="00F93A86">
        <w:rPr>
          <w:b w:val="0"/>
          <w:iCs w:val="0"/>
        </w:rPr>
        <w:tab/>
        <w:t>- совершенствование правовых актов, регулирующих деятельность субъектов малого предпринимательства, в первую очередь на муниципальном уровне (разработка механизма по предоставлению льгот при аренде и приватизации муниципального имущества, выделение квот на приобретение товаров и услуг у представителей малого бизнеса);</w:t>
      </w:r>
    </w:p>
    <w:p w:rsidR="00F93A86" w:rsidRPr="00F93A86" w:rsidRDefault="00F93A86" w:rsidP="00E318A7">
      <w:pPr>
        <w:pStyle w:val="2"/>
        <w:spacing w:before="0" w:after="0"/>
        <w:ind w:left="0" w:firstLine="709"/>
        <w:rPr>
          <w:b w:val="0"/>
          <w:iCs w:val="0"/>
        </w:rPr>
      </w:pPr>
      <w:r w:rsidRPr="00F93A86">
        <w:rPr>
          <w:b w:val="0"/>
          <w:iCs w:val="0"/>
        </w:rPr>
        <w:tab/>
        <w:t>- снижение административных барьеров;</w:t>
      </w:r>
    </w:p>
    <w:p w:rsidR="00F93A86" w:rsidRPr="00F93A86" w:rsidRDefault="00F93A86" w:rsidP="00E318A7">
      <w:pPr>
        <w:pStyle w:val="2"/>
        <w:spacing w:before="0" w:after="0"/>
        <w:ind w:left="0" w:firstLine="709"/>
        <w:rPr>
          <w:b w:val="0"/>
          <w:iCs w:val="0"/>
        </w:rPr>
      </w:pPr>
      <w:r w:rsidRPr="00F93A86">
        <w:rPr>
          <w:b w:val="0"/>
          <w:iCs w:val="0"/>
        </w:rPr>
        <w:t xml:space="preserve">     - развитие финансовых механизмов и внедрение новых финансовых технологий, направленных на развитие малого предпринимательства, что возможно под воздействием местных органов власти (разработка и принятие муниципальных программ по субсидированию части % ставки по кредитам, предоставляемых кредитными организациями); </w:t>
      </w:r>
    </w:p>
    <w:p w:rsidR="00F93A86" w:rsidRPr="00F93A86" w:rsidRDefault="00F93A86" w:rsidP="00E318A7">
      <w:pPr>
        <w:pStyle w:val="2"/>
        <w:spacing w:before="0" w:after="0"/>
        <w:ind w:left="0" w:firstLine="709"/>
        <w:rPr>
          <w:b w:val="0"/>
          <w:iCs w:val="0"/>
        </w:rPr>
      </w:pPr>
      <w:r w:rsidRPr="00F93A86">
        <w:rPr>
          <w:b w:val="0"/>
          <w:iCs w:val="0"/>
        </w:rPr>
        <w:t>- развитие инфраструктуры поддержки малого предпринимательства с целью оказания комплексной методической, информационной, консультационной, учебно-образовательной и юридической помощи;</w:t>
      </w:r>
    </w:p>
    <w:p w:rsidR="00F93A86" w:rsidRPr="00F93A86" w:rsidRDefault="00F93A86" w:rsidP="00E318A7">
      <w:pPr>
        <w:pStyle w:val="2"/>
        <w:spacing w:before="0" w:after="0"/>
        <w:ind w:left="0" w:firstLine="709"/>
        <w:rPr>
          <w:b w:val="0"/>
          <w:iCs w:val="0"/>
        </w:rPr>
      </w:pPr>
      <w:r w:rsidRPr="00F93A86">
        <w:rPr>
          <w:b w:val="0"/>
          <w:iCs w:val="0"/>
        </w:rPr>
        <w:t>- продвижение продукции субъектов малого предпринимательства в Тбилисском районе на международные, межрегиональные и региональные рынки (участие в выставках, ярмарках, конкурсах);</w:t>
      </w:r>
    </w:p>
    <w:p w:rsidR="00F93A86" w:rsidRPr="00F93A86" w:rsidRDefault="00F93A86" w:rsidP="00E318A7">
      <w:pPr>
        <w:pStyle w:val="2"/>
        <w:spacing w:before="0" w:after="0"/>
        <w:ind w:left="0" w:firstLine="709"/>
        <w:rPr>
          <w:b w:val="0"/>
          <w:iCs w:val="0"/>
        </w:rPr>
      </w:pPr>
      <w:r w:rsidRPr="00F93A86">
        <w:rPr>
          <w:b w:val="0"/>
          <w:iCs w:val="0"/>
        </w:rPr>
        <w:t>- создание саморегулируемой системы поддержки и развития малого предпринимательства.</w:t>
      </w:r>
    </w:p>
    <w:p w:rsidR="00F93A86" w:rsidRPr="00F93A86" w:rsidRDefault="00F93A86" w:rsidP="00E318A7">
      <w:pPr>
        <w:pStyle w:val="2"/>
        <w:spacing w:before="0" w:after="0"/>
        <w:ind w:left="0" w:firstLine="709"/>
        <w:rPr>
          <w:b w:val="0"/>
          <w:iCs w:val="0"/>
        </w:rPr>
      </w:pPr>
      <w:r w:rsidRPr="00F93A86">
        <w:rPr>
          <w:b w:val="0"/>
          <w:iCs w:val="0"/>
        </w:rPr>
        <w:tab/>
        <w:t xml:space="preserve">Несмотря на позитивные моменты, существует ряд факторов, препятствующих развитию малого предпринимательства: </w:t>
      </w:r>
    </w:p>
    <w:p w:rsidR="00F93A86" w:rsidRPr="00F93A86" w:rsidRDefault="00F93A86" w:rsidP="00E318A7">
      <w:pPr>
        <w:pStyle w:val="2"/>
        <w:spacing w:before="0" w:after="0"/>
        <w:ind w:left="0" w:firstLine="709"/>
        <w:rPr>
          <w:b w:val="0"/>
          <w:iCs w:val="0"/>
        </w:rPr>
      </w:pPr>
      <w:r w:rsidRPr="00F93A86">
        <w:rPr>
          <w:b w:val="0"/>
          <w:iCs w:val="0"/>
        </w:rPr>
        <w:t>- несовершенство законодательства (отсутствие на муниципальном уровне нормативной базы защищающей интересы малых предпринимателей, отсутствие квот для предпринимателей при закупке товаров и услуг для муниципальных нужд, отсутствие льготных условий аренды и приватизации муниципального имущества);</w:t>
      </w:r>
    </w:p>
    <w:p w:rsidR="00F93A86" w:rsidRPr="00F93A86" w:rsidRDefault="00F93A86" w:rsidP="00E318A7">
      <w:pPr>
        <w:pStyle w:val="2"/>
        <w:spacing w:before="0" w:after="0"/>
        <w:ind w:left="0" w:firstLine="709"/>
        <w:rPr>
          <w:b w:val="0"/>
          <w:iCs w:val="0"/>
        </w:rPr>
      </w:pPr>
      <w:r w:rsidRPr="00F93A86">
        <w:rPr>
          <w:b w:val="0"/>
          <w:iCs w:val="0"/>
        </w:rPr>
        <w:t>- административные барьеры (для государственной регистрации необходимо предоставить документы из 5- 10 организаций (ИФНС, Пенсионный фонд, фонд обязательного медицинского страхования, управление статистики и др.), усложненный и дублированный контроль текущей предпринимательской деятельностью, трудности при получении лицензий);</w:t>
      </w:r>
    </w:p>
    <w:p w:rsidR="00F93A86" w:rsidRPr="00F93A86" w:rsidRDefault="00F93A86" w:rsidP="00E318A7">
      <w:pPr>
        <w:pStyle w:val="2"/>
        <w:spacing w:before="0" w:after="0"/>
        <w:ind w:left="0" w:firstLine="709"/>
        <w:rPr>
          <w:b w:val="0"/>
          <w:iCs w:val="0"/>
        </w:rPr>
      </w:pPr>
      <w:r w:rsidRPr="00F93A86">
        <w:rPr>
          <w:b w:val="0"/>
          <w:iCs w:val="0"/>
        </w:rPr>
        <w:t>- отсутствие действенных механизмов для кредитования начинающих субъектов малого предпринимательства;</w:t>
      </w:r>
    </w:p>
    <w:p w:rsidR="00F93A86" w:rsidRPr="00F93A86" w:rsidRDefault="00F93A86" w:rsidP="00E318A7">
      <w:pPr>
        <w:pStyle w:val="2"/>
        <w:spacing w:before="0" w:after="0"/>
        <w:ind w:left="0" w:firstLine="709"/>
        <w:rPr>
          <w:b w:val="0"/>
          <w:iCs w:val="0"/>
        </w:rPr>
      </w:pPr>
      <w:r w:rsidRPr="00F93A86">
        <w:rPr>
          <w:b w:val="0"/>
          <w:iCs w:val="0"/>
        </w:rPr>
        <w:t xml:space="preserve">- отсутствие налаженной системы предоставления оборудования в лизинг субъектам малого предпринимательства;   </w:t>
      </w:r>
    </w:p>
    <w:p w:rsidR="00F93A86" w:rsidRPr="00F93A86" w:rsidRDefault="00F93A86" w:rsidP="00E318A7">
      <w:pPr>
        <w:pStyle w:val="2"/>
        <w:spacing w:before="0" w:after="0"/>
        <w:ind w:left="0" w:firstLine="709"/>
        <w:rPr>
          <w:b w:val="0"/>
          <w:iCs w:val="0"/>
        </w:rPr>
      </w:pPr>
      <w:r w:rsidRPr="00F93A86">
        <w:rPr>
          <w:b w:val="0"/>
          <w:iCs w:val="0"/>
        </w:rPr>
        <w:t xml:space="preserve"> - недостаточно развита инфраструктура поддержки малого предпринимательства;</w:t>
      </w:r>
    </w:p>
    <w:p w:rsidR="00F93A86" w:rsidRPr="00F93A86" w:rsidRDefault="00F93A86" w:rsidP="00E318A7">
      <w:pPr>
        <w:pStyle w:val="2"/>
        <w:spacing w:before="0" w:after="0"/>
        <w:ind w:left="0" w:firstLine="709"/>
        <w:rPr>
          <w:b w:val="0"/>
          <w:iCs w:val="0"/>
        </w:rPr>
      </w:pPr>
      <w:r w:rsidRPr="00F93A86">
        <w:rPr>
          <w:b w:val="0"/>
          <w:iCs w:val="0"/>
        </w:rPr>
        <w:t>- проблема кадрового обеспечения и подготовки специалистов для малого предпринимательства;</w:t>
      </w:r>
    </w:p>
    <w:p w:rsidR="00F93A86" w:rsidRPr="00F93A86" w:rsidRDefault="00F93A86" w:rsidP="00E318A7">
      <w:pPr>
        <w:pStyle w:val="2"/>
        <w:spacing w:before="0" w:after="0"/>
        <w:ind w:left="0" w:firstLine="709"/>
        <w:rPr>
          <w:b w:val="0"/>
          <w:iCs w:val="0"/>
        </w:rPr>
      </w:pPr>
      <w:r w:rsidRPr="00F93A86">
        <w:rPr>
          <w:b w:val="0"/>
          <w:iCs w:val="0"/>
        </w:rPr>
        <w:t>- низкая социальная активность предпринимателей.</w:t>
      </w:r>
    </w:p>
    <w:p w:rsidR="00F93A86" w:rsidRPr="00F93A86" w:rsidRDefault="00F93A86" w:rsidP="00E318A7">
      <w:pPr>
        <w:pStyle w:val="2"/>
        <w:spacing w:before="0" w:after="0"/>
        <w:ind w:left="0" w:firstLine="709"/>
        <w:rPr>
          <w:b w:val="0"/>
          <w:iCs w:val="0"/>
        </w:rPr>
      </w:pPr>
      <w:r w:rsidRPr="00F93A86">
        <w:rPr>
          <w:b w:val="0"/>
          <w:iCs w:val="0"/>
        </w:rPr>
        <w:lastRenderedPageBreak/>
        <w:t>Также рекомендуется проведение  мер по поддержке малых форм хозяйствования в соответствии с ФЗ «О личном подсобном хозяйстве», для повышения занятости населения и увеличения вклада местных товаропроизводителей в развитие экономики поселения.</w:t>
      </w:r>
    </w:p>
    <w:p w:rsidR="00F93A86" w:rsidRPr="00F93A86" w:rsidRDefault="00F93A86" w:rsidP="00E318A7">
      <w:pPr>
        <w:pStyle w:val="2"/>
        <w:spacing w:before="0" w:after="0"/>
        <w:ind w:left="0" w:firstLine="709"/>
        <w:rPr>
          <w:b w:val="0"/>
          <w:iCs w:val="0"/>
        </w:rPr>
      </w:pPr>
      <w:r w:rsidRPr="00F93A86">
        <w:rPr>
          <w:b w:val="0"/>
          <w:iCs w:val="0"/>
        </w:rPr>
        <w:t>Важнейшее направление дальнейшего развития ЛПХ населения – совершенствование их кооперативных и интеграционных связей с сельскохозяйственными, обслуживающими, перерабатывающими и другими организациями АПК, а также между собой и с фермерскими хозяйствами. Особое значение имеет помощь сельскохозяйственных предприятий в обеспечении ЛПХ кормами, молодняком скота и птицы, механизированными и транспортными услугами, в сбыте продукции. При этом проблема реализации излишков для хозяйств населения не менее важна, чем обеспечение их производственными ресурсами. В ее решении наряду с помощью сельскохозяйственных и перерабатывающих организаций важную роль должны сыграть закупочно-сбытовые потребительские кооперативы, создаваемые хозяйствами населения совместно с фермерами при поддержке органов государственной власти и местного самоуправления.</w:t>
      </w:r>
    </w:p>
    <w:p w:rsidR="00F93A86" w:rsidRDefault="00F93A86" w:rsidP="00E318A7">
      <w:pPr>
        <w:pStyle w:val="2"/>
        <w:spacing w:before="0" w:after="0"/>
        <w:ind w:left="0" w:firstLine="709"/>
        <w:rPr>
          <w:b w:val="0"/>
          <w:iCs w:val="0"/>
        </w:rPr>
      </w:pPr>
      <w:r w:rsidRPr="00F93A86">
        <w:rPr>
          <w:b w:val="0"/>
          <w:iCs w:val="0"/>
        </w:rPr>
        <w:t>Таким образом, в основу развития экономической базы поселка должно быть заложено наращивание производственного потенциала агропромышленного комплекса, и увеличение его доли в отраслевой структуре экономики путем обеспечения динамичного развития сельскохозяйственного производства и перерабатывающей промышленности через реализацию инвестиционных проектов, основанных на использовании новейших технологий. Минимизация влияния монопольной ценовой политики переработчиков путем строительства на территории сельского поселения новых объектов перерабатывающей промышленности, в том числе мясоперерабатывающих предприятий. Стимулирование развития малых товарных форм хозяйствования, а также малого предпринимательства.</w:t>
      </w:r>
    </w:p>
    <w:p w:rsidR="00B55D8A" w:rsidRPr="00F93A86" w:rsidRDefault="00B55D8A" w:rsidP="00F93A86">
      <w:pPr>
        <w:pStyle w:val="2"/>
        <w:jc w:val="left"/>
        <w:rPr>
          <w:iCs w:val="0"/>
          <w:sz w:val="26"/>
          <w:szCs w:val="26"/>
        </w:rPr>
      </w:pPr>
      <w:r w:rsidRPr="00F93A86">
        <w:rPr>
          <w:rStyle w:val="aa"/>
          <w:i w:val="0"/>
          <w:sz w:val="26"/>
          <w:szCs w:val="26"/>
        </w:rPr>
        <w:t xml:space="preserve">1.4. Прогноз развития застройки </w:t>
      </w:r>
      <w:r w:rsidR="00DD7393" w:rsidRPr="00F93A86">
        <w:rPr>
          <w:rStyle w:val="aa"/>
          <w:i w:val="0"/>
          <w:sz w:val="26"/>
          <w:szCs w:val="26"/>
        </w:rPr>
        <w:t>Ванновскогосельского</w:t>
      </w:r>
      <w:r w:rsidRPr="00F93A86">
        <w:rPr>
          <w:rStyle w:val="aa"/>
          <w:i w:val="0"/>
          <w:sz w:val="26"/>
          <w:szCs w:val="26"/>
        </w:rPr>
        <w:t xml:space="preserve"> поселения</w:t>
      </w:r>
    </w:p>
    <w:p w:rsidR="00BB4B35" w:rsidRPr="00F93A86" w:rsidRDefault="00BB4B35" w:rsidP="00F93A86">
      <w:pPr>
        <w:spacing w:before="0" w:after="0"/>
        <w:ind w:firstLine="709"/>
        <w:rPr>
          <w:sz w:val="22"/>
          <w:highlight w:val="yellow"/>
        </w:rPr>
      </w:pPr>
    </w:p>
    <w:p w:rsidR="00F93A86" w:rsidRPr="00F93A86" w:rsidRDefault="00F93A86" w:rsidP="00F93A86">
      <w:pPr>
        <w:spacing w:before="0" w:after="0"/>
        <w:ind w:firstLine="709"/>
        <w:rPr>
          <w:szCs w:val="28"/>
        </w:rPr>
      </w:pPr>
      <w:r w:rsidRPr="00F93A86">
        <w:rPr>
          <w:szCs w:val="20"/>
        </w:rPr>
        <w:t xml:space="preserve">Расчет проектной селитебной территории производится на основании проектной численности населения в соответствии со </w:t>
      </w:r>
      <w:r w:rsidRPr="00F93A86">
        <w:rPr>
          <w:szCs w:val="28"/>
        </w:rPr>
        <w:t>СНиП 2.07.01-89*. При расчете учитывается существующая территориально-планировочная структура как Ванновского сельского поселения в целом, так и входящих в него населенных пунктов. При определении размеров селитебной территории следует исходить из необходимости предоставления каждой семье отдельной квартиры или дома.</w:t>
      </w:r>
    </w:p>
    <w:p w:rsidR="00F93A86" w:rsidRPr="00F93A86" w:rsidRDefault="00F93A86" w:rsidP="00F93A86">
      <w:pPr>
        <w:spacing w:before="0" w:after="0"/>
        <w:ind w:firstLine="709"/>
        <w:rPr>
          <w:szCs w:val="28"/>
        </w:rPr>
      </w:pPr>
      <w:r w:rsidRPr="00F93A86">
        <w:rPr>
          <w:szCs w:val="28"/>
        </w:rPr>
        <w:t>Перспективный прирост численности населения Ванновского сельского поселения  к 2029 году составит 716 человек или 239 семей (при условии, что коэффициент семейности равен 3), в т.ч. 193 человека или 64 семьи – на 1 очередь строительства.</w:t>
      </w:r>
    </w:p>
    <w:p w:rsidR="00F93A86" w:rsidRPr="00F93A86" w:rsidRDefault="00F93A86" w:rsidP="00F93A86">
      <w:pPr>
        <w:spacing w:before="0" w:after="0"/>
        <w:ind w:firstLine="709"/>
        <w:rPr>
          <w:szCs w:val="28"/>
        </w:rPr>
      </w:pPr>
      <w:r w:rsidRPr="00F93A86">
        <w:rPr>
          <w:szCs w:val="28"/>
        </w:rPr>
        <w:t>Проектом также предусматривается обеспечение новым жилищным фондом и объектами инфраструктуры население, проживающее в санитарно-защитных зонах производственных предприятий:</w:t>
      </w:r>
    </w:p>
    <w:p w:rsidR="00F93A86" w:rsidRPr="00F93A86" w:rsidRDefault="00F93A86" w:rsidP="00F93A86">
      <w:pPr>
        <w:spacing w:before="0" w:after="0"/>
        <w:ind w:firstLine="709"/>
        <w:rPr>
          <w:szCs w:val="28"/>
        </w:rPr>
      </w:pPr>
      <w:r w:rsidRPr="00F93A86">
        <w:rPr>
          <w:szCs w:val="28"/>
        </w:rPr>
        <w:t>9 человек или 3 семьи – х.Красный Зеленчук;</w:t>
      </w:r>
    </w:p>
    <w:p w:rsidR="00F93A86" w:rsidRPr="00F93A86" w:rsidRDefault="00F93A86" w:rsidP="00F93A86">
      <w:pPr>
        <w:spacing w:before="0" w:after="0"/>
        <w:ind w:firstLine="709"/>
        <w:rPr>
          <w:szCs w:val="28"/>
        </w:rPr>
      </w:pPr>
      <w:r w:rsidRPr="00F93A86">
        <w:rPr>
          <w:szCs w:val="28"/>
        </w:rPr>
        <w:t>57 человек или 19 семей - х.Северокубанский.</w:t>
      </w:r>
    </w:p>
    <w:p w:rsidR="00F93A86" w:rsidRPr="00F93A86" w:rsidRDefault="00F93A86" w:rsidP="00F93A86">
      <w:pPr>
        <w:spacing w:before="0" w:after="0"/>
        <w:ind w:firstLine="709"/>
        <w:rPr>
          <w:szCs w:val="28"/>
        </w:rPr>
      </w:pPr>
      <w:r w:rsidRPr="00F93A86">
        <w:rPr>
          <w:rFonts w:eastAsia="Arial Unicode MS" w:cs="Tahoma"/>
          <w:szCs w:val="28"/>
        </w:rPr>
        <w:t>В связи с недостатком территорий в границах хутора Северокубанского, необходимых для дальнейшего развития жилой зоны, проектом генерального плана предполагается, что к расчетному  сроку (2029 году) население проживающее в зонах негативного воздействия (57 человек) будет переселено в с.Ванновское, а часть прирастающего населения (75 человек) буде размещено на территории х.Красный Зеленчук.</w:t>
      </w:r>
    </w:p>
    <w:p w:rsidR="00F93A86" w:rsidRPr="00F93A86" w:rsidRDefault="00F93A86" w:rsidP="00F93A86">
      <w:pPr>
        <w:spacing w:before="0" w:after="0"/>
        <w:ind w:firstLine="709"/>
        <w:rPr>
          <w:color w:val="FF0000"/>
          <w:szCs w:val="28"/>
        </w:rPr>
      </w:pPr>
      <w:r w:rsidRPr="00F93A86">
        <w:rPr>
          <w:szCs w:val="28"/>
        </w:rPr>
        <w:t xml:space="preserve">По данным администрации муниципального образования Тбилисский район размер земельного участка, выделяемого под индивидуальное строительство в Ванновском сельском поселении  на перспективу составляет </w:t>
      </w:r>
      <w:smartTag w:uri="urn:schemas-microsoft-com:office:smarttags" w:element="metricconverter">
        <w:smartTagPr>
          <w:attr w:name="ProductID" w:val="0,18 га"/>
        </w:smartTagPr>
        <w:r w:rsidRPr="00F93A86">
          <w:rPr>
            <w:szCs w:val="28"/>
          </w:rPr>
          <w:t>0,18 га</w:t>
        </w:r>
      </w:smartTag>
      <w:r w:rsidRPr="00F93A86">
        <w:rPr>
          <w:szCs w:val="28"/>
        </w:rPr>
        <w:t>.</w:t>
      </w:r>
    </w:p>
    <w:p w:rsidR="00F93A86" w:rsidRDefault="00F93A86" w:rsidP="00F93A86">
      <w:pPr>
        <w:spacing w:before="0" w:after="0"/>
        <w:ind w:firstLine="709"/>
        <w:rPr>
          <w:szCs w:val="28"/>
        </w:rPr>
      </w:pPr>
      <w:r w:rsidRPr="00F93A86">
        <w:rPr>
          <w:szCs w:val="28"/>
        </w:rPr>
        <w:t xml:space="preserve">В соответствии с п. 2.20 СНиП 2.07.01-89* - при размере приусадебного участка  – </w:t>
      </w:r>
      <w:smartTag w:uri="urn:schemas-microsoft-com:office:smarttags" w:element="metricconverter">
        <w:smartTagPr>
          <w:attr w:name="ProductID" w:val="0,18 га"/>
        </w:smartTagPr>
        <w:r w:rsidRPr="00F93A86">
          <w:rPr>
            <w:szCs w:val="28"/>
          </w:rPr>
          <w:t>0,18 га</w:t>
        </w:r>
      </w:smartTag>
      <w:r w:rsidRPr="00F93A86">
        <w:rPr>
          <w:szCs w:val="28"/>
        </w:rPr>
        <w:t xml:space="preserve"> для предварительного определения потребной селитебной территории норма составляет 0,23-</w:t>
      </w:r>
      <w:smartTag w:uri="urn:schemas-microsoft-com:office:smarttags" w:element="metricconverter">
        <w:smartTagPr>
          <w:attr w:name="ProductID" w:val="0,25 га"/>
        </w:smartTagPr>
        <w:r w:rsidRPr="00F93A86">
          <w:rPr>
            <w:szCs w:val="28"/>
          </w:rPr>
          <w:t>0,25 га</w:t>
        </w:r>
      </w:smartTag>
      <w:r w:rsidRPr="00F93A86">
        <w:rPr>
          <w:szCs w:val="28"/>
        </w:rPr>
        <w:t xml:space="preserve"> на 1 дом. Селитебная территория населенного пункта предназначена для размещения жилищного фонда, общественных зданий и сооружений, отдельных коммунальных и производственных объектов, не требующих устройства санитарно-защитных зон; размещения улиц, площадей, парков, скверов, бульваров и других мест </w:t>
      </w:r>
      <w:r w:rsidRPr="00F93A86">
        <w:rPr>
          <w:szCs w:val="28"/>
        </w:rPr>
        <w:lastRenderedPageBreak/>
        <w:t xml:space="preserve">общего пользования. Ориентировочная потребность в селитебной территории для прирастающего населения Ванновского сельского поселения представлена в таблице </w:t>
      </w:r>
      <w:r>
        <w:rPr>
          <w:szCs w:val="28"/>
        </w:rPr>
        <w:t>1.4.1</w:t>
      </w:r>
    </w:p>
    <w:p w:rsidR="00BC2748" w:rsidRPr="00F93A86" w:rsidRDefault="00BC2748" w:rsidP="00F93A86">
      <w:pPr>
        <w:spacing w:before="0" w:after="0"/>
        <w:ind w:firstLine="709"/>
        <w:rPr>
          <w:sz w:val="28"/>
          <w:szCs w:val="28"/>
        </w:rPr>
      </w:pPr>
    </w:p>
    <w:p w:rsidR="00F93A86" w:rsidRPr="00F93A86" w:rsidRDefault="00F93A86" w:rsidP="00F93A86">
      <w:pPr>
        <w:spacing w:before="0" w:after="0"/>
        <w:jc w:val="right"/>
        <w:outlineLvl w:val="8"/>
        <w:rPr>
          <w:b/>
          <w:szCs w:val="28"/>
          <w:lang w:eastAsia="ar-SA"/>
        </w:rPr>
      </w:pPr>
      <w:r w:rsidRPr="00F93A86">
        <w:rPr>
          <w:b/>
          <w:szCs w:val="28"/>
          <w:lang w:eastAsia="ar-SA"/>
        </w:rPr>
        <w:t>Таблица 1.4.1</w:t>
      </w:r>
    </w:p>
    <w:tbl>
      <w:tblPr>
        <w:tblW w:w="9752" w:type="dxa"/>
        <w:tblInd w:w="93" w:type="dxa"/>
        <w:tblLook w:val="04A0"/>
      </w:tblPr>
      <w:tblGrid>
        <w:gridCol w:w="661"/>
        <w:gridCol w:w="2331"/>
        <w:gridCol w:w="851"/>
        <w:gridCol w:w="930"/>
        <w:gridCol w:w="930"/>
        <w:gridCol w:w="924"/>
        <w:gridCol w:w="1154"/>
        <w:gridCol w:w="949"/>
        <w:gridCol w:w="1022"/>
      </w:tblGrid>
      <w:tr w:rsidR="00F93A86" w:rsidRPr="00BC2748" w:rsidTr="00F93A86">
        <w:trPr>
          <w:trHeight w:val="1260"/>
        </w:trPr>
        <w:tc>
          <w:tcPr>
            <w:tcW w:w="661" w:type="dxa"/>
            <w:vMerge w:val="restart"/>
            <w:tcBorders>
              <w:top w:val="single" w:sz="8" w:space="0" w:color="auto"/>
              <w:left w:val="single" w:sz="8" w:space="0" w:color="auto"/>
              <w:bottom w:val="single" w:sz="8" w:space="0" w:color="000000"/>
              <w:right w:val="single" w:sz="8" w:space="0" w:color="auto"/>
            </w:tcBorders>
            <w:shd w:val="clear" w:color="auto" w:fill="auto"/>
            <w:noWrap/>
            <w:vAlign w:val="center"/>
          </w:tcPr>
          <w:p w:rsidR="00F93A86" w:rsidRPr="00BC2748" w:rsidRDefault="00F93A86" w:rsidP="00F93A86">
            <w:pPr>
              <w:spacing w:before="0" w:after="0"/>
              <w:jc w:val="center"/>
              <w:rPr>
                <w:color w:val="000000"/>
                <w:sz w:val="22"/>
                <w:szCs w:val="22"/>
              </w:rPr>
            </w:pPr>
            <w:r w:rsidRPr="00BC2748">
              <w:rPr>
                <w:color w:val="000000"/>
                <w:sz w:val="22"/>
                <w:szCs w:val="22"/>
              </w:rPr>
              <w:t>№ п/п</w:t>
            </w:r>
          </w:p>
        </w:tc>
        <w:tc>
          <w:tcPr>
            <w:tcW w:w="2331" w:type="dxa"/>
            <w:vMerge w:val="restart"/>
            <w:tcBorders>
              <w:top w:val="single" w:sz="8" w:space="0" w:color="auto"/>
              <w:left w:val="single" w:sz="8" w:space="0" w:color="auto"/>
              <w:bottom w:val="single" w:sz="8" w:space="0" w:color="000000"/>
              <w:right w:val="single" w:sz="8" w:space="0" w:color="auto"/>
            </w:tcBorders>
            <w:shd w:val="clear" w:color="auto" w:fill="auto"/>
            <w:vAlign w:val="center"/>
          </w:tcPr>
          <w:p w:rsidR="00F93A86" w:rsidRPr="00BC2748" w:rsidRDefault="00F93A86" w:rsidP="00F93A86">
            <w:pPr>
              <w:spacing w:before="0" w:after="0"/>
              <w:jc w:val="center"/>
              <w:rPr>
                <w:color w:val="000000"/>
                <w:sz w:val="22"/>
                <w:szCs w:val="22"/>
              </w:rPr>
            </w:pPr>
            <w:r w:rsidRPr="00BC2748">
              <w:rPr>
                <w:color w:val="000000"/>
                <w:sz w:val="22"/>
                <w:szCs w:val="22"/>
              </w:rPr>
              <w:t>Наименование населённого пункта</w:t>
            </w:r>
          </w:p>
        </w:tc>
        <w:tc>
          <w:tcPr>
            <w:tcW w:w="2711" w:type="dxa"/>
            <w:gridSpan w:val="3"/>
            <w:tcBorders>
              <w:top w:val="single" w:sz="8" w:space="0" w:color="auto"/>
              <w:left w:val="nil"/>
              <w:bottom w:val="single" w:sz="8" w:space="0" w:color="auto"/>
              <w:right w:val="single" w:sz="8" w:space="0" w:color="000000"/>
            </w:tcBorders>
            <w:shd w:val="clear" w:color="auto" w:fill="auto"/>
            <w:vAlign w:val="center"/>
          </w:tcPr>
          <w:p w:rsidR="00F93A86" w:rsidRPr="00BC2748" w:rsidRDefault="00F93A86" w:rsidP="00F93A86">
            <w:pPr>
              <w:spacing w:before="0" w:after="0"/>
              <w:jc w:val="center"/>
              <w:rPr>
                <w:color w:val="000000"/>
                <w:sz w:val="22"/>
                <w:szCs w:val="22"/>
              </w:rPr>
            </w:pPr>
            <w:r w:rsidRPr="00BC2748">
              <w:rPr>
                <w:color w:val="000000"/>
                <w:sz w:val="22"/>
                <w:szCs w:val="22"/>
              </w:rPr>
              <w:t>Численность населения, чел.</w:t>
            </w:r>
          </w:p>
        </w:tc>
        <w:tc>
          <w:tcPr>
            <w:tcW w:w="924" w:type="dxa"/>
            <w:vMerge w:val="restart"/>
            <w:tcBorders>
              <w:top w:val="single" w:sz="8" w:space="0" w:color="auto"/>
              <w:left w:val="single" w:sz="8" w:space="0" w:color="auto"/>
              <w:bottom w:val="single" w:sz="8" w:space="0" w:color="000000"/>
              <w:right w:val="single" w:sz="8" w:space="0" w:color="auto"/>
            </w:tcBorders>
            <w:shd w:val="clear" w:color="auto" w:fill="auto"/>
            <w:textDirection w:val="btLr"/>
            <w:vAlign w:val="center"/>
          </w:tcPr>
          <w:p w:rsidR="00F93A86" w:rsidRPr="00BC2748" w:rsidRDefault="00F93A86" w:rsidP="00F93A86">
            <w:pPr>
              <w:spacing w:before="0" w:after="0"/>
              <w:jc w:val="center"/>
              <w:rPr>
                <w:color w:val="000000"/>
                <w:sz w:val="22"/>
                <w:szCs w:val="22"/>
              </w:rPr>
            </w:pPr>
            <w:r w:rsidRPr="00BC2748">
              <w:rPr>
                <w:color w:val="000000"/>
                <w:sz w:val="22"/>
                <w:szCs w:val="22"/>
              </w:rPr>
              <w:t>Размеры земельного участка при доме, га</w:t>
            </w:r>
          </w:p>
        </w:tc>
        <w:tc>
          <w:tcPr>
            <w:tcW w:w="1154" w:type="dxa"/>
            <w:vMerge w:val="restart"/>
            <w:tcBorders>
              <w:top w:val="single" w:sz="8" w:space="0" w:color="auto"/>
              <w:left w:val="single" w:sz="8" w:space="0" w:color="auto"/>
              <w:bottom w:val="single" w:sz="8" w:space="0" w:color="000000"/>
              <w:right w:val="single" w:sz="8" w:space="0" w:color="auto"/>
            </w:tcBorders>
            <w:shd w:val="clear" w:color="auto" w:fill="auto"/>
            <w:textDirection w:val="btLr"/>
            <w:vAlign w:val="center"/>
          </w:tcPr>
          <w:p w:rsidR="00F93A86" w:rsidRPr="00BC2748" w:rsidRDefault="00F93A86" w:rsidP="00F93A86">
            <w:pPr>
              <w:spacing w:before="0" w:after="0"/>
              <w:jc w:val="center"/>
              <w:rPr>
                <w:color w:val="000000"/>
                <w:sz w:val="22"/>
                <w:szCs w:val="22"/>
              </w:rPr>
            </w:pPr>
            <w:r w:rsidRPr="00BC2748">
              <w:rPr>
                <w:color w:val="000000"/>
                <w:sz w:val="22"/>
                <w:szCs w:val="22"/>
              </w:rPr>
              <w:t>Норма для предварительного определения селитебной территории, га*</w:t>
            </w:r>
          </w:p>
        </w:tc>
        <w:tc>
          <w:tcPr>
            <w:tcW w:w="1971" w:type="dxa"/>
            <w:gridSpan w:val="2"/>
            <w:tcBorders>
              <w:top w:val="single" w:sz="8" w:space="0" w:color="auto"/>
              <w:left w:val="nil"/>
              <w:bottom w:val="nil"/>
              <w:right w:val="single" w:sz="8" w:space="0" w:color="000000"/>
            </w:tcBorders>
            <w:shd w:val="clear" w:color="auto" w:fill="auto"/>
            <w:vAlign w:val="bottom"/>
          </w:tcPr>
          <w:p w:rsidR="00F93A86" w:rsidRPr="00BC2748" w:rsidRDefault="00F93A86" w:rsidP="00F93A86">
            <w:pPr>
              <w:spacing w:before="0" w:after="0"/>
              <w:jc w:val="center"/>
              <w:rPr>
                <w:color w:val="000000"/>
                <w:sz w:val="22"/>
                <w:szCs w:val="22"/>
              </w:rPr>
            </w:pPr>
            <w:r w:rsidRPr="00BC2748">
              <w:rPr>
                <w:color w:val="000000"/>
                <w:sz w:val="22"/>
                <w:szCs w:val="22"/>
              </w:rPr>
              <w:t xml:space="preserve">Потребность селитебной территории на расчетный срок </w:t>
            </w:r>
          </w:p>
        </w:tc>
      </w:tr>
      <w:tr w:rsidR="00F93A86" w:rsidRPr="00BC2748" w:rsidTr="00F93A86">
        <w:trPr>
          <w:trHeight w:val="390"/>
        </w:trPr>
        <w:tc>
          <w:tcPr>
            <w:tcW w:w="661" w:type="dxa"/>
            <w:vMerge/>
            <w:tcBorders>
              <w:top w:val="single" w:sz="8" w:space="0" w:color="auto"/>
              <w:left w:val="single" w:sz="8" w:space="0" w:color="auto"/>
              <w:bottom w:val="single" w:sz="8" w:space="0" w:color="000000"/>
              <w:right w:val="single" w:sz="8" w:space="0" w:color="auto"/>
            </w:tcBorders>
            <w:vAlign w:val="center"/>
          </w:tcPr>
          <w:p w:rsidR="00F93A86" w:rsidRPr="00BC2748" w:rsidRDefault="00F93A86" w:rsidP="00F93A86">
            <w:pPr>
              <w:spacing w:before="0" w:after="0"/>
              <w:jc w:val="left"/>
              <w:rPr>
                <w:color w:val="000000"/>
                <w:sz w:val="22"/>
                <w:szCs w:val="22"/>
              </w:rPr>
            </w:pPr>
          </w:p>
        </w:tc>
        <w:tc>
          <w:tcPr>
            <w:tcW w:w="2331" w:type="dxa"/>
            <w:vMerge/>
            <w:tcBorders>
              <w:top w:val="single" w:sz="8" w:space="0" w:color="auto"/>
              <w:left w:val="single" w:sz="8" w:space="0" w:color="auto"/>
              <w:bottom w:val="single" w:sz="8" w:space="0" w:color="000000"/>
              <w:right w:val="single" w:sz="8" w:space="0" w:color="auto"/>
            </w:tcBorders>
            <w:vAlign w:val="center"/>
          </w:tcPr>
          <w:p w:rsidR="00F93A86" w:rsidRPr="00BC2748" w:rsidRDefault="00F93A86" w:rsidP="00F93A86">
            <w:pPr>
              <w:spacing w:before="0" w:after="0"/>
              <w:jc w:val="left"/>
              <w:rPr>
                <w:color w:val="000000"/>
                <w:sz w:val="22"/>
                <w:szCs w:val="22"/>
              </w:rPr>
            </w:pPr>
          </w:p>
        </w:tc>
        <w:tc>
          <w:tcPr>
            <w:tcW w:w="851" w:type="dxa"/>
            <w:vMerge w:val="restart"/>
            <w:tcBorders>
              <w:top w:val="nil"/>
              <w:left w:val="single" w:sz="8" w:space="0" w:color="auto"/>
              <w:bottom w:val="single" w:sz="8" w:space="0" w:color="000000"/>
              <w:right w:val="single" w:sz="8" w:space="0" w:color="auto"/>
            </w:tcBorders>
            <w:shd w:val="clear" w:color="auto" w:fill="auto"/>
            <w:textDirection w:val="btLr"/>
            <w:vAlign w:val="center"/>
          </w:tcPr>
          <w:p w:rsidR="00F93A86" w:rsidRPr="00BC2748" w:rsidRDefault="00F93A86" w:rsidP="00F93A86">
            <w:pPr>
              <w:spacing w:before="0" w:after="0"/>
              <w:jc w:val="center"/>
              <w:rPr>
                <w:color w:val="000000"/>
                <w:sz w:val="22"/>
                <w:szCs w:val="22"/>
              </w:rPr>
            </w:pPr>
            <w:r w:rsidRPr="00BC2748">
              <w:rPr>
                <w:color w:val="000000"/>
                <w:sz w:val="22"/>
                <w:szCs w:val="22"/>
              </w:rPr>
              <w:t>Существующая</w:t>
            </w:r>
          </w:p>
        </w:tc>
        <w:tc>
          <w:tcPr>
            <w:tcW w:w="1860" w:type="dxa"/>
            <w:gridSpan w:val="2"/>
            <w:tcBorders>
              <w:top w:val="single" w:sz="8" w:space="0" w:color="auto"/>
              <w:left w:val="nil"/>
              <w:bottom w:val="single" w:sz="8" w:space="0" w:color="auto"/>
              <w:right w:val="single" w:sz="8" w:space="0" w:color="000000"/>
            </w:tcBorders>
            <w:shd w:val="clear" w:color="auto" w:fill="auto"/>
            <w:vAlign w:val="center"/>
          </w:tcPr>
          <w:p w:rsidR="00F93A86" w:rsidRPr="00BC2748" w:rsidRDefault="00F93A86" w:rsidP="00F93A86">
            <w:pPr>
              <w:spacing w:before="0" w:after="0"/>
              <w:jc w:val="center"/>
              <w:rPr>
                <w:color w:val="000000"/>
                <w:sz w:val="22"/>
                <w:szCs w:val="22"/>
              </w:rPr>
            </w:pPr>
            <w:r w:rsidRPr="00BC2748">
              <w:rPr>
                <w:color w:val="000000"/>
                <w:sz w:val="22"/>
                <w:szCs w:val="22"/>
              </w:rPr>
              <w:t>Проектная</w:t>
            </w:r>
          </w:p>
        </w:tc>
        <w:tc>
          <w:tcPr>
            <w:tcW w:w="924" w:type="dxa"/>
            <w:vMerge/>
            <w:tcBorders>
              <w:top w:val="single" w:sz="8" w:space="0" w:color="auto"/>
              <w:left w:val="single" w:sz="8" w:space="0" w:color="auto"/>
              <w:bottom w:val="single" w:sz="8" w:space="0" w:color="000000"/>
              <w:right w:val="single" w:sz="8" w:space="0" w:color="auto"/>
            </w:tcBorders>
            <w:vAlign w:val="center"/>
          </w:tcPr>
          <w:p w:rsidR="00F93A86" w:rsidRPr="00BC2748" w:rsidRDefault="00F93A86" w:rsidP="00F93A86">
            <w:pPr>
              <w:spacing w:before="0" w:after="0"/>
              <w:jc w:val="left"/>
              <w:rPr>
                <w:color w:val="000000"/>
                <w:sz w:val="22"/>
                <w:szCs w:val="22"/>
              </w:rPr>
            </w:pPr>
          </w:p>
        </w:tc>
        <w:tc>
          <w:tcPr>
            <w:tcW w:w="1154" w:type="dxa"/>
            <w:vMerge/>
            <w:tcBorders>
              <w:top w:val="single" w:sz="8" w:space="0" w:color="auto"/>
              <w:left w:val="single" w:sz="8" w:space="0" w:color="auto"/>
              <w:bottom w:val="single" w:sz="8" w:space="0" w:color="000000"/>
              <w:right w:val="single" w:sz="8" w:space="0" w:color="auto"/>
            </w:tcBorders>
            <w:vAlign w:val="center"/>
          </w:tcPr>
          <w:p w:rsidR="00F93A86" w:rsidRPr="00BC2748" w:rsidRDefault="00F93A86" w:rsidP="00F93A86">
            <w:pPr>
              <w:spacing w:before="0" w:after="0"/>
              <w:jc w:val="left"/>
              <w:rPr>
                <w:color w:val="000000"/>
                <w:sz w:val="22"/>
                <w:szCs w:val="22"/>
              </w:rPr>
            </w:pPr>
          </w:p>
        </w:tc>
        <w:tc>
          <w:tcPr>
            <w:tcW w:w="1971" w:type="dxa"/>
            <w:gridSpan w:val="2"/>
            <w:tcBorders>
              <w:top w:val="nil"/>
              <w:left w:val="nil"/>
              <w:bottom w:val="single" w:sz="8" w:space="0" w:color="000000"/>
              <w:right w:val="single" w:sz="8" w:space="0" w:color="000000"/>
            </w:tcBorders>
            <w:shd w:val="clear" w:color="auto" w:fill="auto"/>
            <w:vAlign w:val="bottom"/>
          </w:tcPr>
          <w:p w:rsidR="00F93A86" w:rsidRPr="00BC2748" w:rsidRDefault="00F93A86" w:rsidP="00F93A86">
            <w:pPr>
              <w:spacing w:before="0" w:after="0"/>
              <w:jc w:val="center"/>
              <w:rPr>
                <w:color w:val="000000"/>
                <w:sz w:val="22"/>
                <w:szCs w:val="22"/>
              </w:rPr>
            </w:pPr>
            <w:r w:rsidRPr="00BC2748">
              <w:rPr>
                <w:color w:val="000000"/>
                <w:sz w:val="22"/>
                <w:szCs w:val="22"/>
              </w:rPr>
              <w:t>(</w:t>
            </w:r>
            <w:smartTag w:uri="urn:schemas-microsoft-com:office:smarttags" w:element="metricconverter">
              <w:smartTagPr>
                <w:attr w:name="ProductID" w:val="2029 г"/>
              </w:smartTagPr>
              <w:r w:rsidRPr="00BC2748">
                <w:rPr>
                  <w:color w:val="000000"/>
                  <w:sz w:val="22"/>
                  <w:szCs w:val="22"/>
                </w:rPr>
                <w:t>2029 г</w:t>
              </w:r>
            </w:smartTag>
            <w:r w:rsidRPr="00BC2748">
              <w:rPr>
                <w:color w:val="000000"/>
                <w:sz w:val="22"/>
                <w:szCs w:val="22"/>
              </w:rPr>
              <w:t>.), га</w:t>
            </w:r>
          </w:p>
        </w:tc>
      </w:tr>
      <w:tr w:rsidR="00F93A86" w:rsidRPr="00BC2748" w:rsidTr="00F93A86">
        <w:trPr>
          <w:trHeight w:val="1485"/>
        </w:trPr>
        <w:tc>
          <w:tcPr>
            <w:tcW w:w="661" w:type="dxa"/>
            <w:vMerge/>
            <w:tcBorders>
              <w:top w:val="single" w:sz="8" w:space="0" w:color="auto"/>
              <w:left w:val="single" w:sz="8" w:space="0" w:color="auto"/>
              <w:bottom w:val="single" w:sz="8" w:space="0" w:color="000000"/>
              <w:right w:val="single" w:sz="8" w:space="0" w:color="auto"/>
            </w:tcBorders>
            <w:vAlign w:val="center"/>
          </w:tcPr>
          <w:p w:rsidR="00F93A86" w:rsidRPr="00BC2748" w:rsidRDefault="00F93A86" w:rsidP="00F93A86">
            <w:pPr>
              <w:spacing w:before="0" w:after="0"/>
              <w:jc w:val="left"/>
              <w:rPr>
                <w:color w:val="000000"/>
                <w:sz w:val="22"/>
                <w:szCs w:val="22"/>
              </w:rPr>
            </w:pPr>
          </w:p>
        </w:tc>
        <w:tc>
          <w:tcPr>
            <w:tcW w:w="2331" w:type="dxa"/>
            <w:vMerge/>
            <w:tcBorders>
              <w:top w:val="single" w:sz="8" w:space="0" w:color="auto"/>
              <w:left w:val="single" w:sz="8" w:space="0" w:color="auto"/>
              <w:bottom w:val="single" w:sz="8" w:space="0" w:color="000000"/>
              <w:right w:val="single" w:sz="8" w:space="0" w:color="auto"/>
            </w:tcBorders>
            <w:vAlign w:val="center"/>
          </w:tcPr>
          <w:p w:rsidR="00F93A86" w:rsidRPr="00BC2748" w:rsidRDefault="00F93A86" w:rsidP="00F93A86">
            <w:pPr>
              <w:spacing w:before="0" w:after="0"/>
              <w:jc w:val="left"/>
              <w:rPr>
                <w:color w:val="000000"/>
                <w:sz w:val="22"/>
                <w:szCs w:val="22"/>
              </w:rPr>
            </w:pPr>
          </w:p>
        </w:tc>
        <w:tc>
          <w:tcPr>
            <w:tcW w:w="851" w:type="dxa"/>
            <w:vMerge/>
            <w:tcBorders>
              <w:top w:val="nil"/>
              <w:left w:val="single" w:sz="8" w:space="0" w:color="auto"/>
              <w:bottom w:val="single" w:sz="8" w:space="0" w:color="000000"/>
              <w:right w:val="single" w:sz="8" w:space="0" w:color="auto"/>
            </w:tcBorders>
            <w:vAlign w:val="center"/>
          </w:tcPr>
          <w:p w:rsidR="00F93A86" w:rsidRPr="00BC2748" w:rsidRDefault="00F93A86" w:rsidP="00F93A86">
            <w:pPr>
              <w:spacing w:before="0" w:after="0"/>
              <w:jc w:val="center"/>
              <w:rPr>
                <w:color w:val="000000"/>
                <w:sz w:val="22"/>
                <w:szCs w:val="22"/>
              </w:rPr>
            </w:pPr>
          </w:p>
        </w:tc>
        <w:tc>
          <w:tcPr>
            <w:tcW w:w="930" w:type="dxa"/>
            <w:tcBorders>
              <w:top w:val="nil"/>
              <w:left w:val="nil"/>
              <w:bottom w:val="single" w:sz="8" w:space="0" w:color="auto"/>
              <w:right w:val="single" w:sz="8" w:space="0" w:color="auto"/>
            </w:tcBorders>
            <w:shd w:val="clear" w:color="auto" w:fill="auto"/>
            <w:textDirection w:val="btLr"/>
            <w:vAlign w:val="center"/>
          </w:tcPr>
          <w:p w:rsidR="00F93A86" w:rsidRPr="00BC2748" w:rsidRDefault="00F93A86" w:rsidP="00F93A86">
            <w:pPr>
              <w:spacing w:before="0" w:after="0"/>
              <w:jc w:val="center"/>
              <w:rPr>
                <w:color w:val="000000"/>
                <w:sz w:val="22"/>
                <w:szCs w:val="22"/>
              </w:rPr>
            </w:pPr>
            <w:r w:rsidRPr="00BC2748">
              <w:rPr>
                <w:color w:val="000000"/>
                <w:sz w:val="22"/>
                <w:szCs w:val="22"/>
              </w:rPr>
              <w:t>1 очередь</w:t>
            </w:r>
          </w:p>
        </w:tc>
        <w:tc>
          <w:tcPr>
            <w:tcW w:w="930" w:type="dxa"/>
            <w:tcBorders>
              <w:top w:val="nil"/>
              <w:left w:val="nil"/>
              <w:bottom w:val="single" w:sz="8" w:space="0" w:color="auto"/>
              <w:right w:val="single" w:sz="8" w:space="0" w:color="auto"/>
            </w:tcBorders>
            <w:shd w:val="clear" w:color="auto" w:fill="auto"/>
            <w:textDirection w:val="btLr"/>
            <w:vAlign w:val="center"/>
          </w:tcPr>
          <w:p w:rsidR="00F93A86" w:rsidRPr="00BC2748" w:rsidRDefault="00F93A86" w:rsidP="00F93A86">
            <w:pPr>
              <w:spacing w:before="0" w:after="0"/>
              <w:jc w:val="center"/>
              <w:rPr>
                <w:color w:val="000000"/>
                <w:sz w:val="22"/>
                <w:szCs w:val="22"/>
              </w:rPr>
            </w:pPr>
            <w:r w:rsidRPr="00BC2748">
              <w:rPr>
                <w:color w:val="000000"/>
                <w:sz w:val="22"/>
                <w:szCs w:val="22"/>
              </w:rPr>
              <w:t>р/срок</w:t>
            </w:r>
          </w:p>
        </w:tc>
        <w:tc>
          <w:tcPr>
            <w:tcW w:w="924" w:type="dxa"/>
            <w:vMerge/>
            <w:tcBorders>
              <w:top w:val="single" w:sz="8" w:space="0" w:color="auto"/>
              <w:left w:val="single" w:sz="8" w:space="0" w:color="auto"/>
              <w:bottom w:val="single" w:sz="8" w:space="0" w:color="000000"/>
              <w:right w:val="single" w:sz="8" w:space="0" w:color="auto"/>
            </w:tcBorders>
            <w:vAlign w:val="center"/>
          </w:tcPr>
          <w:p w:rsidR="00F93A86" w:rsidRPr="00BC2748" w:rsidRDefault="00F93A86" w:rsidP="00F93A86">
            <w:pPr>
              <w:spacing w:before="0" w:after="0"/>
              <w:jc w:val="left"/>
              <w:rPr>
                <w:color w:val="000000"/>
                <w:sz w:val="22"/>
                <w:szCs w:val="22"/>
              </w:rPr>
            </w:pPr>
          </w:p>
        </w:tc>
        <w:tc>
          <w:tcPr>
            <w:tcW w:w="1154" w:type="dxa"/>
            <w:vMerge/>
            <w:tcBorders>
              <w:top w:val="single" w:sz="8" w:space="0" w:color="auto"/>
              <w:left w:val="single" w:sz="8" w:space="0" w:color="auto"/>
              <w:bottom w:val="single" w:sz="8" w:space="0" w:color="000000"/>
              <w:right w:val="single" w:sz="8" w:space="0" w:color="auto"/>
            </w:tcBorders>
            <w:vAlign w:val="center"/>
          </w:tcPr>
          <w:p w:rsidR="00F93A86" w:rsidRPr="00BC2748" w:rsidRDefault="00F93A86" w:rsidP="00F93A86">
            <w:pPr>
              <w:spacing w:before="0" w:after="0"/>
              <w:jc w:val="left"/>
              <w:rPr>
                <w:color w:val="000000"/>
                <w:sz w:val="22"/>
                <w:szCs w:val="22"/>
              </w:rPr>
            </w:pPr>
          </w:p>
        </w:tc>
        <w:tc>
          <w:tcPr>
            <w:tcW w:w="949" w:type="dxa"/>
            <w:tcBorders>
              <w:top w:val="nil"/>
              <w:left w:val="nil"/>
              <w:bottom w:val="single" w:sz="8" w:space="0" w:color="auto"/>
              <w:right w:val="single" w:sz="8" w:space="0" w:color="auto"/>
            </w:tcBorders>
            <w:shd w:val="clear" w:color="auto" w:fill="auto"/>
            <w:vAlign w:val="center"/>
          </w:tcPr>
          <w:p w:rsidR="00F93A86" w:rsidRPr="00BC2748" w:rsidRDefault="00F93A86" w:rsidP="00F93A86">
            <w:pPr>
              <w:spacing w:before="0" w:after="0"/>
              <w:jc w:val="center"/>
              <w:rPr>
                <w:color w:val="000000"/>
                <w:sz w:val="22"/>
                <w:szCs w:val="22"/>
              </w:rPr>
            </w:pPr>
            <w:r w:rsidRPr="00BC2748">
              <w:rPr>
                <w:color w:val="000000"/>
                <w:sz w:val="22"/>
                <w:szCs w:val="22"/>
              </w:rPr>
              <w:t>р/срок</w:t>
            </w:r>
          </w:p>
        </w:tc>
        <w:tc>
          <w:tcPr>
            <w:tcW w:w="1022" w:type="dxa"/>
            <w:tcBorders>
              <w:top w:val="nil"/>
              <w:left w:val="nil"/>
              <w:bottom w:val="single" w:sz="8" w:space="0" w:color="auto"/>
              <w:right w:val="single" w:sz="8" w:space="0" w:color="auto"/>
            </w:tcBorders>
            <w:shd w:val="clear" w:color="auto" w:fill="auto"/>
            <w:vAlign w:val="center"/>
          </w:tcPr>
          <w:p w:rsidR="00F93A86" w:rsidRPr="00BC2748" w:rsidRDefault="00F93A86" w:rsidP="00F93A86">
            <w:pPr>
              <w:spacing w:before="0" w:after="0"/>
              <w:jc w:val="center"/>
              <w:rPr>
                <w:color w:val="000000"/>
                <w:sz w:val="22"/>
                <w:szCs w:val="22"/>
              </w:rPr>
            </w:pPr>
            <w:r w:rsidRPr="00BC2748">
              <w:rPr>
                <w:color w:val="000000"/>
                <w:sz w:val="22"/>
                <w:szCs w:val="22"/>
              </w:rPr>
              <w:t>в том числе на 1 очередь</w:t>
            </w:r>
          </w:p>
        </w:tc>
      </w:tr>
      <w:tr w:rsidR="00F93A86" w:rsidRPr="00BC2748" w:rsidTr="00F93A86">
        <w:trPr>
          <w:trHeight w:val="285"/>
        </w:trPr>
        <w:tc>
          <w:tcPr>
            <w:tcW w:w="661" w:type="dxa"/>
            <w:tcBorders>
              <w:top w:val="nil"/>
              <w:left w:val="single" w:sz="8" w:space="0" w:color="auto"/>
              <w:bottom w:val="single" w:sz="8" w:space="0" w:color="auto"/>
              <w:right w:val="single" w:sz="8" w:space="0" w:color="auto"/>
            </w:tcBorders>
            <w:shd w:val="clear" w:color="auto" w:fill="auto"/>
            <w:noWrap/>
            <w:vAlign w:val="bottom"/>
          </w:tcPr>
          <w:p w:rsidR="00F93A86" w:rsidRPr="00BC2748" w:rsidRDefault="00F93A86" w:rsidP="00F93A86">
            <w:pPr>
              <w:spacing w:before="0" w:after="0"/>
              <w:jc w:val="center"/>
              <w:rPr>
                <w:color w:val="000000"/>
                <w:sz w:val="22"/>
                <w:szCs w:val="22"/>
              </w:rPr>
            </w:pPr>
            <w:r w:rsidRPr="00BC2748">
              <w:rPr>
                <w:color w:val="000000"/>
                <w:sz w:val="22"/>
                <w:szCs w:val="22"/>
              </w:rPr>
              <w:t>1</w:t>
            </w:r>
          </w:p>
        </w:tc>
        <w:tc>
          <w:tcPr>
            <w:tcW w:w="2331" w:type="dxa"/>
            <w:tcBorders>
              <w:top w:val="nil"/>
              <w:left w:val="nil"/>
              <w:bottom w:val="single" w:sz="8" w:space="0" w:color="auto"/>
              <w:right w:val="single" w:sz="8" w:space="0" w:color="auto"/>
            </w:tcBorders>
            <w:shd w:val="clear" w:color="auto" w:fill="auto"/>
            <w:vAlign w:val="bottom"/>
          </w:tcPr>
          <w:p w:rsidR="00F93A86" w:rsidRPr="00BC2748" w:rsidRDefault="00F93A86" w:rsidP="00F93A86">
            <w:pPr>
              <w:spacing w:before="0" w:after="0"/>
              <w:jc w:val="center"/>
              <w:rPr>
                <w:b/>
                <w:bCs/>
                <w:color w:val="000000"/>
                <w:sz w:val="22"/>
                <w:szCs w:val="22"/>
              </w:rPr>
            </w:pPr>
            <w:r w:rsidRPr="00BC2748">
              <w:rPr>
                <w:b/>
                <w:bCs/>
                <w:color w:val="000000"/>
                <w:sz w:val="22"/>
                <w:szCs w:val="22"/>
              </w:rPr>
              <w:t>1</w:t>
            </w:r>
          </w:p>
        </w:tc>
        <w:tc>
          <w:tcPr>
            <w:tcW w:w="851" w:type="dxa"/>
            <w:tcBorders>
              <w:top w:val="nil"/>
              <w:left w:val="nil"/>
              <w:bottom w:val="single" w:sz="8" w:space="0" w:color="auto"/>
              <w:right w:val="single" w:sz="8" w:space="0" w:color="auto"/>
            </w:tcBorders>
            <w:shd w:val="clear" w:color="auto" w:fill="auto"/>
            <w:vAlign w:val="bottom"/>
          </w:tcPr>
          <w:p w:rsidR="00F93A86" w:rsidRPr="00BC2748" w:rsidRDefault="00F93A86" w:rsidP="00F93A86">
            <w:pPr>
              <w:spacing w:before="0" w:after="0"/>
              <w:jc w:val="center"/>
              <w:rPr>
                <w:b/>
                <w:bCs/>
                <w:color w:val="000000"/>
                <w:sz w:val="22"/>
                <w:szCs w:val="22"/>
              </w:rPr>
            </w:pPr>
            <w:r w:rsidRPr="00BC2748">
              <w:rPr>
                <w:b/>
                <w:bCs/>
                <w:color w:val="000000"/>
                <w:sz w:val="22"/>
                <w:szCs w:val="22"/>
              </w:rPr>
              <w:t>2</w:t>
            </w:r>
          </w:p>
        </w:tc>
        <w:tc>
          <w:tcPr>
            <w:tcW w:w="930" w:type="dxa"/>
            <w:tcBorders>
              <w:top w:val="nil"/>
              <w:left w:val="nil"/>
              <w:bottom w:val="single" w:sz="8" w:space="0" w:color="auto"/>
              <w:right w:val="single" w:sz="8" w:space="0" w:color="auto"/>
            </w:tcBorders>
            <w:shd w:val="clear" w:color="auto" w:fill="auto"/>
            <w:vAlign w:val="bottom"/>
          </w:tcPr>
          <w:p w:rsidR="00F93A86" w:rsidRPr="00BC2748" w:rsidRDefault="00F93A86" w:rsidP="00F93A86">
            <w:pPr>
              <w:spacing w:before="0" w:after="0"/>
              <w:jc w:val="center"/>
              <w:rPr>
                <w:b/>
                <w:bCs/>
                <w:color w:val="000000"/>
                <w:sz w:val="22"/>
                <w:szCs w:val="22"/>
              </w:rPr>
            </w:pPr>
            <w:r w:rsidRPr="00BC2748">
              <w:rPr>
                <w:b/>
                <w:bCs/>
                <w:color w:val="000000"/>
                <w:sz w:val="22"/>
                <w:szCs w:val="22"/>
              </w:rPr>
              <w:t>4</w:t>
            </w:r>
          </w:p>
        </w:tc>
        <w:tc>
          <w:tcPr>
            <w:tcW w:w="930" w:type="dxa"/>
            <w:tcBorders>
              <w:top w:val="nil"/>
              <w:left w:val="nil"/>
              <w:bottom w:val="single" w:sz="8" w:space="0" w:color="auto"/>
              <w:right w:val="single" w:sz="8" w:space="0" w:color="auto"/>
            </w:tcBorders>
            <w:shd w:val="clear" w:color="auto" w:fill="auto"/>
            <w:vAlign w:val="bottom"/>
          </w:tcPr>
          <w:p w:rsidR="00F93A86" w:rsidRPr="00BC2748" w:rsidRDefault="00F93A86" w:rsidP="00F93A86">
            <w:pPr>
              <w:spacing w:before="0" w:after="0"/>
              <w:jc w:val="center"/>
              <w:rPr>
                <w:b/>
                <w:bCs/>
                <w:color w:val="000000"/>
                <w:sz w:val="22"/>
                <w:szCs w:val="22"/>
              </w:rPr>
            </w:pPr>
            <w:r w:rsidRPr="00BC2748">
              <w:rPr>
                <w:b/>
                <w:bCs/>
                <w:color w:val="000000"/>
                <w:sz w:val="22"/>
                <w:szCs w:val="22"/>
              </w:rPr>
              <w:t>5</w:t>
            </w:r>
          </w:p>
        </w:tc>
        <w:tc>
          <w:tcPr>
            <w:tcW w:w="924" w:type="dxa"/>
            <w:tcBorders>
              <w:top w:val="nil"/>
              <w:left w:val="nil"/>
              <w:bottom w:val="single" w:sz="8" w:space="0" w:color="auto"/>
              <w:right w:val="single" w:sz="8" w:space="0" w:color="auto"/>
            </w:tcBorders>
            <w:shd w:val="clear" w:color="auto" w:fill="auto"/>
            <w:vAlign w:val="bottom"/>
          </w:tcPr>
          <w:p w:rsidR="00F93A86" w:rsidRPr="00BC2748" w:rsidRDefault="00F93A86" w:rsidP="00F93A86">
            <w:pPr>
              <w:spacing w:before="0" w:after="0"/>
              <w:jc w:val="center"/>
              <w:rPr>
                <w:b/>
                <w:bCs/>
                <w:color w:val="000000"/>
                <w:sz w:val="22"/>
                <w:szCs w:val="22"/>
              </w:rPr>
            </w:pPr>
            <w:r w:rsidRPr="00BC2748">
              <w:rPr>
                <w:b/>
                <w:bCs/>
                <w:color w:val="000000"/>
                <w:sz w:val="22"/>
                <w:szCs w:val="22"/>
              </w:rPr>
              <w:t>6</w:t>
            </w:r>
          </w:p>
        </w:tc>
        <w:tc>
          <w:tcPr>
            <w:tcW w:w="1154" w:type="dxa"/>
            <w:tcBorders>
              <w:top w:val="nil"/>
              <w:left w:val="nil"/>
              <w:bottom w:val="single" w:sz="8" w:space="0" w:color="auto"/>
              <w:right w:val="single" w:sz="8" w:space="0" w:color="auto"/>
            </w:tcBorders>
            <w:shd w:val="clear" w:color="auto" w:fill="auto"/>
            <w:vAlign w:val="bottom"/>
          </w:tcPr>
          <w:p w:rsidR="00F93A86" w:rsidRPr="00BC2748" w:rsidRDefault="00F93A86" w:rsidP="00F93A86">
            <w:pPr>
              <w:spacing w:before="0" w:after="0"/>
              <w:jc w:val="center"/>
              <w:rPr>
                <w:b/>
                <w:bCs/>
                <w:color w:val="000000"/>
                <w:sz w:val="22"/>
                <w:szCs w:val="22"/>
              </w:rPr>
            </w:pPr>
            <w:r w:rsidRPr="00BC2748">
              <w:rPr>
                <w:b/>
                <w:bCs/>
                <w:color w:val="000000"/>
                <w:sz w:val="22"/>
                <w:szCs w:val="22"/>
              </w:rPr>
              <w:t>7</w:t>
            </w:r>
          </w:p>
        </w:tc>
        <w:tc>
          <w:tcPr>
            <w:tcW w:w="949" w:type="dxa"/>
            <w:tcBorders>
              <w:top w:val="nil"/>
              <w:left w:val="nil"/>
              <w:bottom w:val="single" w:sz="8" w:space="0" w:color="auto"/>
              <w:right w:val="single" w:sz="8" w:space="0" w:color="auto"/>
            </w:tcBorders>
            <w:shd w:val="clear" w:color="auto" w:fill="auto"/>
            <w:vAlign w:val="bottom"/>
          </w:tcPr>
          <w:p w:rsidR="00F93A86" w:rsidRPr="00BC2748" w:rsidRDefault="00F93A86" w:rsidP="00F93A86">
            <w:pPr>
              <w:spacing w:before="0" w:after="0"/>
              <w:jc w:val="center"/>
              <w:rPr>
                <w:b/>
                <w:bCs/>
                <w:color w:val="000000"/>
                <w:sz w:val="22"/>
                <w:szCs w:val="22"/>
              </w:rPr>
            </w:pPr>
            <w:r w:rsidRPr="00BC2748">
              <w:rPr>
                <w:b/>
                <w:bCs/>
                <w:color w:val="000000"/>
                <w:sz w:val="22"/>
                <w:szCs w:val="22"/>
              </w:rPr>
              <w:t>8</w:t>
            </w:r>
          </w:p>
        </w:tc>
        <w:tc>
          <w:tcPr>
            <w:tcW w:w="1022" w:type="dxa"/>
            <w:tcBorders>
              <w:top w:val="nil"/>
              <w:left w:val="nil"/>
              <w:bottom w:val="single" w:sz="8" w:space="0" w:color="auto"/>
              <w:right w:val="single" w:sz="8" w:space="0" w:color="auto"/>
            </w:tcBorders>
            <w:shd w:val="clear" w:color="auto" w:fill="auto"/>
            <w:vAlign w:val="bottom"/>
          </w:tcPr>
          <w:p w:rsidR="00F93A86" w:rsidRPr="00BC2748" w:rsidRDefault="00F93A86" w:rsidP="00F93A86">
            <w:pPr>
              <w:spacing w:before="0" w:after="0"/>
              <w:jc w:val="center"/>
              <w:rPr>
                <w:b/>
                <w:bCs/>
                <w:color w:val="000000"/>
                <w:sz w:val="22"/>
                <w:szCs w:val="22"/>
              </w:rPr>
            </w:pPr>
            <w:r w:rsidRPr="00BC2748">
              <w:rPr>
                <w:b/>
                <w:bCs/>
                <w:color w:val="000000"/>
                <w:sz w:val="22"/>
                <w:szCs w:val="22"/>
              </w:rPr>
              <w:t>9</w:t>
            </w:r>
          </w:p>
        </w:tc>
      </w:tr>
      <w:tr w:rsidR="00F93A86" w:rsidRPr="00BC2748" w:rsidTr="00F93A86">
        <w:trPr>
          <w:trHeight w:val="645"/>
        </w:trPr>
        <w:tc>
          <w:tcPr>
            <w:tcW w:w="2992" w:type="dxa"/>
            <w:gridSpan w:val="2"/>
            <w:tcBorders>
              <w:top w:val="single" w:sz="8" w:space="0" w:color="auto"/>
              <w:left w:val="single" w:sz="8" w:space="0" w:color="auto"/>
              <w:bottom w:val="single" w:sz="8" w:space="0" w:color="auto"/>
              <w:right w:val="single" w:sz="8" w:space="0" w:color="000000"/>
            </w:tcBorders>
            <w:shd w:val="clear" w:color="auto" w:fill="auto"/>
          </w:tcPr>
          <w:p w:rsidR="00F93A86" w:rsidRPr="00BC2748" w:rsidRDefault="00F93A86" w:rsidP="00F93A86">
            <w:pPr>
              <w:spacing w:before="0" w:after="0"/>
              <w:jc w:val="left"/>
              <w:rPr>
                <w:b/>
                <w:bCs/>
                <w:color w:val="000000"/>
                <w:sz w:val="22"/>
                <w:szCs w:val="22"/>
              </w:rPr>
            </w:pPr>
            <w:r w:rsidRPr="00BC2748">
              <w:rPr>
                <w:b/>
                <w:bCs/>
                <w:color w:val="000000"/>
                <w:sz w:val="22"/>
                <w:szCs w:val="22"/>
              </w:rPr>
              <w:t>Ванновское сельское поселение</w:t>
            </w:r>
          </w:p>
        </w:tc>
        <w:tc>
          <w:tcPr>
            <w:tcW w:w="851" w:type="dxa"/>
            <w:tcBorders>
              <w:top w:val="nil"/>
              <w:left w:val="nil"/>
              <w:bottom w:val="single" w:sz="8" w:space="0" w:color="auto"/>
              <w:right w:val="single" w:sz="8" w:space="0" w:color="auto"/>
            </w:tcBorders>
            <w:shd w:val="clear" w:color="auto" w:fill="auto"/>
            <w:vAlign w:val="bottom"/>
          </w:tcPr>
          <w:p w:rsidR="00F93A86" w:rsidRPr="00BC2748" w:rsidRDefault="00F93A86" w:rsidP="00F93A86">
            <w:pPr>
              <w:spacing w:before="0" w:after="0"/>
              <w:jc w:val="right"/>
              <w:rPr>
                <w:b/>
                <w:bCs/>
                <w:color w:val="000000"/>
                <w:sz w:val="22"/>
                <w:szCs w:val="22"/>
              </w:rPr>
            </w:pPr>
            <w:r w:rsidRPr="00BC2748">
              <w:rPr>
                <w:b/>
                <w:bCs/>
                <w:color w:val="000000"/>
                <w:sz w:val="22"/>
                <w:szCs w:val="22"/>
              </w:rPr>
              <w:t>5 587</w:t>
            </w:r>
          </w:p>
        </w:tc>
        <w:tc>
          <w:tcPr>
            <w:tcW w:w="930" w:type="dxa"/>
            <w:tcBorders>
              <w:top w:val="nil"/>
              <w:left w:val="nil"/>
              <w:bottom w:val="single" w:sz="8" w:space="0" w:color="auto"/>
              <w:right w:val="single" w:sz="8" w:space="0" w:color="auto"/>
            </w:tcBorders>
            <w:shd w:val="clear" w:color="auto" w:fill="auto"/>
            <w:vAlign w:val="bottom"/>
          </w:tcPr>
          <w:p w:rsidR="00F93A86" w:rsidRPr="00BC2748" w:rsidRDefault="00F93A86" w:rsidP="00F93A86">
            <w:pPr>
              <w:spacing w:before="0" w:after="0"/>
              <w:jc w:val="right"/>
              <w:rPr>
                <w:b/>
                <w:bCs/>
                <w:color w:val="000000"/>
                <w:sz w:val="22"/>
                <w:szCs w:val="22"/>
              </w:rPr>
            </w:pPr>
            <w:r w:rsidRPr="00BC2748">
              <w:rPr>
                <w:b/>
                <w:bCs/>
                <w:color w:val="000000"/>
                <w:sz w:val="22"/>
                <w:szCs w:val="22"/>
              </w:rPr>
              <w:t>5 780</w:t>
            </w:r>
          </w:p>
        </w:tc>
        <w:tc>
          <w:tcPr>
            <w:tcW w:w="930" w:type="dxa"/>
            <w:tcBorders>
              <w:top w:val="nil"/>
              <w:left w:val="nil"/>
              <w:bottom w:val="single" w:sz="8" w:space="0" w:color="auto"/>
              <w:right w:val="single" w:sz="8" w:space="0" w:color="auto"/>
            </w:tcBorders>
            <w:shd w:val="clear" w:color="auto" w:fill="auto"/>
            <w:vAlign w:val="bottom"/>
          </w:tcPr>
          <w:p w:rsidR="00F93A86" w:rsidRPr="00BC2748" w:rsidRDefault="00F93A86" w:rsidP="00F93A86">
            <w:pPr>
              <w:spacing w:before="0" w:after="0"/>
              <w:jc w:val="right"/>
              <w:rPr>
                <w:b/>
                <w:bCs/>
                <w:color w:val="000000"/>
                <w:sz w:val="22"/>
                <w:szCs w:val="22"/>
              </w:rPr>
            </w:pPr>
            <w:r w:rsidRPr="00BC2748">
              <w:rPr>
                <w:b/>
                <w:bCs/>
                <w:color w:val="000000"/>
                <w:sz w:val="22"/>
                <w:szCs w:val="22"/>
              </w:rPr>
              <w:t>6 303</w:t>
            </w:r>
          </w:p>
        </w:tc>
        <w:tc>
          <w:tcPr>
            <w:tcW w:w="924" w:type="dxa"/>
            <w:tcBorders>
              <w:top w:val="nil"/>
              <w:left w:val="nil"/>
              <w:bottom w:val="single" w:sz="8" w:space="0" w:color="auto"/>
              <w:right w:val="single" w:sz="8" w:space="0" w:color="auto"/>
            </w:tcBorders>
            <w:shd w:val="clear" w:color="auto" w:fill="auto"/>
            <w:vAlign w:val="bottom"/>
          </w:tcPr>
          <w:p w:rsidR="00F93A86" w:rsidRPr="00BC2748" w:rsidRDefault="00F93A86" w:rsidP="00F93A86">
            <w:pPr>
              <w:spacing w:before="0" w:after="0"/>
              <w:jc w:val="right"/>
              <w:rPr>
                <w:b/>
                <w:bCs/>
                <w:color w:val="000000"/>
                <w:sz w:val="22"/>
                <w:szCs w:val="22"/>
              </w:rPr>
            </w:pPr>
            <w:r w:rsidRPr="00BC2748">
              <w:rPr>
                <w:b/>
                <w:bCs/>
                <w:color w:val="000000"/>
                <w:sz w:val="22"/>
                <w:szCs w:val="22"/>
              </w:rPr>
              <w:t>0,18</w:t>
            </w:r>
          </w:p>
        </w:tc>
        <w:tc>
          <w:tcPr>
            <w:tcW w:w="1154" w:type="dxa"/>
            <w:tcBorders>
              <w:top w:val="nil"/>
              <w:left w:val="nil"/>
              <w:bottom w:val="single" w:sz="8" w:space="0" w:color="auto"/>
              <w:right w:val="single" w:sz="8" w:space="0" w:color="auto"/>
            </w:tcBorders>
            <w:shd w:val="clear" w:color="auto" w:fill="auto"/>
            <w:vAlign w:val="bottom"/>
          </w:tcPr>
          <w:p w:rsidR="00F93A86" w:rsidRPr="00BC2748" w:rsidRDefault="00F93A86" w:rsidP="00F93A86">
            <w:pPr>
              <w:spacing w:before="0" w:after="0"/>
              <w:jc w:val="right"/>
              <w:rPr>
                <w:b/>
                <w:bCs/>
                <w:color w:val="000000"/>
                <w:sz w:val="22"/>
                <w:szCs w:val="22"/>
              </w:rPr>
            </w:pPr>
            <w:r w:rsidRPr="00BC2748">
              <w:rPr>
                <w:b/>
                <w:bCs/>
                <w:color w:val="000000"/>
                <w:sz w:val="22"/>
                <w:szCs w:val="22"/>
              </w:rPr>
              <w:t>0,24</w:t>
            </w:r>
          </w:p>
        </w:tc>
        <w:tc>
          <w:tcPr>
            <w:tcW w:w="949" w:type="dxa"/>
            <w:tcBorders>
              <w:top w:val="nil"/>
              <w:left w:val="nil"/>
              <w:bottom w:val="single" w:sz="8" w:space="0" w:color="auto"/>
              <w:right w:val="single" w:sz="8" w:space="0" w:color="auto"/>
            </w:tcBorders>
            <w:shd w:val="clear" w:color="auto" w:fill="auto"/>
            <w:vAlign w:val="bottom"/>
          </w:tcPr>
          <w:p w:rsidR="00F93A86" w:rsidRPr="00BC2748" w:rsidRDefault="00F93A86" w:rsidP="00F93A86">
            <w:pPr>
              <w:spacing w:before="0" w:after="0"/>
              <w:jc w:val="right"/>
              <w:rPr>
                <w:b/>
                <w:bCs/>
                <w:color w:val="000000"/>
                <w:sz w:val="22"/>
                <w:szCs w:val="22"/>
              </w:rPr>
            </w:pPr>
            <w:r w:rsidRPr="00BC2748">
              <w:rPr>
                <w:b/>
                <w:bCs/>
                <w:color w:val="000000"/>
                <w:sz w:val="22"/>
                <w:szCs w:val="22"/>
              </w:rPr>
              <w:t>58,08</w:t>
            </w:r>
          </w:p>
        </w:tc>
        <w:tc>
          <w:tcPr>
            <w:tcW w:w="1022" w:type="dxa"/>
            <w:tcBorders>
              <w:top w:val="nil"/>
              <w:left w:val="nil"/>
              <w:bottom w:val="single" w:sz="8" w:space="0" w:color="auto"/>
              <w:right w:val="single" w:sz="8" w:space="0" w:color="auto"/>
            </w:tcBorders>
            <w:shd w:val="clear" w:color="auto" w:fill="auto"/>
            <w:vAlign w:val="bottom"/>
          </w:tcPr>
          <w:p w:rsidR="00F93A86" w:rsidRPr="00BC2748" w:rsidRDefault="00F93A86" w:rsidP="00F93A86">
            <w:pPr>
              <w:spacing w:before="0" w:after="0"/>
              <w:jc w:val="right"/>
              <w:rPr>
                <w:b/>
                <w:bCs/>
                <w:color w:val="000000"/>
                <w:sz w:val="22"/>
                <w:szCs w:val="22"/>
              </w:rPr>
            </w:pPr>
            <w:r w:rsidRPr="00BC2748">
              <w:rPr>
                <w:b/>
                <w:bCs/>
                <w:color w:val="000000"/>
                <w:sz w:val="22"/>
                <w:szCs w:val="22"/>
              </w:rPr>
              <w:t>15,6</w:t>
            </w:r>
          </w:p>
        </w:tc>
      </w:tr>
      <w:tr w:rsidR="00F93A86" w:rsidRPr="00BC2748" w:rsidTr="00F93A86">
        <w:trPr>
          <w:trHeight w:val="202"/>
        </w:trPr>
        <w:tc>
          <w:tcPr>
            <w:tcW w:w="661" w:type="dxa"/>
            <w:tcBorders>
              <w:top w:val="nil"/>
              <w:left w:val="single" w:sz="8" w:space="0" w:color="auto"/>
              <w:bottom w:val="single" w:sz="8" w:space="0" w:color="auto"/>
              <w:right w:val="single" w:sz="8" w:space="0" w:color="auto"/>
            </w:tcBorders>
            <w:shd w:val="clear" w:color="auto" w:fill="auto"/>
            <w:noWrap/>
            <w:vAlign w:val="bottom"/>
          </w:tcPr>
          <w:p w:rsidR="00F93A86" w:rsidRPr="00BC2748" w:rsidRDefault="00F93A86" w:rsidP="00F93A86">
            <w:pPr>
              <w:spacing w:before="0" w:after="0"/>
              <w:jc w:val="center"/>
              <w:rPr>
                <w:color w:val="000000"/>
                <w:sz w:val="22"/>
                <w:szCs w:val="22"/>
              </w:rPr>
            </w:pPr>
            <w:r w:rsidRPr="00BC2748">
              <w:rPr>
                <w:color w:val="000000"/>
                <w:sz w:val="22"/>
                <w:szCs w:val="22"/>
              </w:rPr>
              <w:t>1</w:t>
            </w:r>
          </w:p>
        </w:tc>
        <w:tc>
          <w:tcPr>
            <w:tcW w:w="2331" w:type="dxa"/>
            <w:tcBorders>
              <w:top w:val="nil"/>
              <w:left w:val="nil"/>
              <w:bottom w:val="single" w:sz="8" w:space="0" w:color="auto"/>
              <w:right w:val="single" w:sz="8" w:space="0" w:color="auto"/>
            </w:tcBorders>
            <w:shd w:val="clear" w:color="auto" w:fill="auto"/>
          </w:tcPr>
          <w:p w:rsidR="00F93A86" w:rsidRPr="00BC2748" w:rsidRDefault="00F93A86" w:rsidP="00F93A86">
            <w:pPr>
              <w:spacing w:before="0" w:after="0"/>
              <w:rPr>
                <w:color w:val="000000"/>
                <w:sz w:val="22"/>
                <w:szCs w:val="22"/>
              </w:rPr>
            </w:pPr>
            <w:r w:rsidRPr="00BC2748">
              <w:rPr>
                <w:color w:val="000000"/>
                <w:sz w:val="22"/>
                <w:szCs w:val="22"/>
              </w:rPr>
              <w:t>с.Ванновское*</w:t>
            </w:r>
          </w:p>
        </w:tc>
        <w:tc>
          <w:tcPr>
            <w:tcW w:w="851" w:type="dxa"/>
            <w:tcBorders>
              <w:top w:val="nil"/>
              <w:left w:val="nil"/>
              <w:bottom w:val="single" w:sz="8" w:space="0" w:color="auto"/>
              <w:right w:val="single" w:sz="8" w:space="0" w:color="auto"/>
            </w:tcBorders>
            <w:shd w:val="clear" w:color="auto" w:fill="auto"/>
            <w:vAlign w:val="bottom"/>
          </w:tcPr>
          <w:p w:rsidR="00F93A86" w:rsidRPr="00BC2748" w:rsidRDefault="00F93A86" w:rsidP="00F93A86">
            <w:pPr>
              <w:spacing w:before="0" w:after="0"/>
              <w:jc w:val="right"/>
              <w:rPr>
                <w:rFonts w:ascii="Calibri" w:hAnsi="Calibri"/>
                <w:color w:val="000000"/>
                <w:sz w:val="22"/>
                <w:szCs w:val="22"/>
              </w:rPr>
            </w:pPr>
            <w:r w:rsidRPr="00BC2748">
              <w:rPr>
                <w:rFonts w:ascii="Calibri" w:hAnsi="Calibri"/>
                <w:color w:val="000000"/>
                <w:sz w:val="22"/>
                <w:szCs w:val="22"/>
              </w:rPr>
              <w:t>1932</w:t>
            </w:r>
          </w:p>
        </w:tc>
        <w:tc>
          <w:tcPr>
            <w:tcW w:w="930" w:type="dxa"/>
            <w:tcBorders>
              <w:top w:val="nil"/>
              <w:left w:val="nil"/>
              <w:bottom w:val="single" w:sz="8" w:space="0" w:color="auto"/>
              <w:right w:val="single" w:sz="8" w:space="0" w:color="auto"/>
            </w:tcBorders>
            <w:shd w:val="clear" w:color="auto" w:fill="auto"/>
            <w:vAlign w:val="bottom"/>
          </w:tcPr>
          <w:p w:rsidR="00F93A86" w:rsidRPr="00BC2748" w:rsidRDefault="00F93A86" w:rsidP="00F93A86">
            <w:pPr>
              <w:spacing w:before="0" w:after="0"/>
              <w:jc w:val="right"/>
              <w:rPr>
                <w:rFonts w:ascii="Calibri" w:hAnsi="Calibri"/>
                <w:color w:val="000000"/>
                <w:sz w:val="22"/>
                <w:szCs w:val="22"/>
              </w:rPr>
            </w:pPr>
            <w:r w:rsidRPr="00BC2748">
              <w:rPr>
                <w:rFonts w:ascii="Calibri" w:hAnsi="Calibri"/>
                <w:color w:val="000000"/>
                <w:sz w:val="22"/>
                <w:szCs w:val="22"/>
              </w:rPr>
              <w:t>2000</w:t>
            </w:r>
          </w:p>
        </w:tc>
        <w:tc>
          <w:tcPr>
            <w:tcW w:w="930" w:type="dxa"/>
            <w:tcBorders>
              <w:top w:val="nil"/>
              <w:left w:val="nil"/>
              <w:bottom w:val="single" w:sz="8" w:space="0" w:color="auto"/>
              <w:right w:val="single" w:sz="8" w:space="0" w:color="auto"/>
            </w:tcBorders>
            <w:shd w:val="clear" w:color="auto" w:fill="auto"/>
            <w:vAlign w:val="bottom"/>
          </w:tcPr>
          <w:p w:rsidR="00F93A86" w:rsidRPr="00BC2748" w:rsidRDefault="00F93A86" w:rsidP="00F93A86">
            <w:pPr>
              <w:spacing w:before="0" w:after="0"/>
              <w:jc w:val="right"/>
              <w:rPr>
                <w:rFonts w:ascii="Calibri" w:hAnsi="Calibri"/>
                <w:color w:val="000000"/>
                <w:sz w:val="22"/>
                <w:szCs w:val="22"/>
              </w:rPr>
            </w:pPr>
            <w:r w:rsidRPr="00BC2748">
              <w:rPr>
                <w:rFonts w:ascii="Calibri" w:hAnsi="Calibri"/>
                <w:color w:val="000000"/>
                <w:sz w:val="22"/>
                <w:szCs w:val="22"/>
              </w:rPr>
              <w:t>2157</w:t>
            </w:r>
          </w:p>
        </w:tc>
        <w:tc>
          <w:tcPr>
            <w:tcW w:w="924" w:type="dxa"/>
            <w:tcBorders>
              <w:top w:val="nil"/>
              <w:left w:val="nil"/>
              <w:bottom w:val="single" w:sz="8" w:space="0" w:color="auto"/>
              <w:right w:val="single" w:sz="8" w:space="0" w:color="auto"/>
            </w:tcBorders>
            <w:shd w:val="clear" w:color="auto" w:fill="auto"/>
            <w:vAlign w:val="bottom"/>
          </w:tcPr>
          <w:p w:rsidR="00F93A86" w:rsidRPr="00BC2748" w:rsidRDefault="00F93A86" w:rsidP="00F93A86">
            <w:pPr>
              <w:spacing w:before="0" w:after="0"/>
              <w:jc w:val="right"/>
              <w:rPr>
                <w:color w:val="000000"/>
                <w:sz w:val="22"/>
                <w:szCs w:val="22"/>
              </w:rPr>
            </w:pPr>
            <w:r w:rsidRPr="00BC2748">
              <w:rPr>
                <w:color w:val="000000"/>
                <w:sz w:val="22"/>
                <w:szCs w:val="22"/>
              </w:rPr>
              <w:t>0,18</w:t>
            </w:r>
          </w:p>
        </w:tc>
        <w:tc>
          <w:tcPr>
            <w:tcW w:w="1154" w:type="dxa"/>
            <w:tcBorders>
              <w:top w:val="nil"/>
              <w:left w:val="nil"/>
              <w:bottom w:val="single" w:sz="8" w:space="0" w:color="auto"/>
              <w:right w:val="single" w:sz="8" w:space="0" w:color="auto"/>
            </w:tcBorders>
            <w:shd w:val="clear" w:color="auto" w:fill="auto"/>
            <w:vAlign w:val="bottom"/>
          </w:tcPr>
          <w:p w:rsidR="00F93A86" w:rsidRPr="00BC2748" w:rsidRDefault="00F93A86" w:rsidP="00F93A86">
            <w:pPr>
              <w:spacing w:before="0" w:after="0"/>
              <w:jc w:val="right"/>
              <w:rPr>
                <w:color w:val="000000"/>
                <w:sz w:val="22"/>
                <w:szCs w:val="22"/>
              </w:rPr>
            </w:pPr>
            <w:r w:rsidRPr="00BC2748">
              <w:rPr>
                <w:color w:val="000000"/>
                <w:sz w:val="22"/>
                <w:szCs w:val="22"/>
              </w:rPr>
              <w:t>0,24</w:t>
            </w:r>
          </w:p>
        </w:tc>
        <w:tc>
          <w:tcPr>
            <w:tcW w:w="949" w:type="dxa"/>
            <w:tcBorders>
              <w:top w:val="nil"/>
              <w:left w:val="nil"/>
              <w:bottom w:val="single" w:sz="8" w:space="0" w:color="auto"/>
              <w:right w:val="single" w:sz="8" w:space="0" w:color="auto"/>
            </w:tcBorders>
            <w:shd w:val="clear" w:color="auto" w:fill="auto"/>
            <w:vAlign w:val="bottom"/>
          </w:tcPr>
          <w:p w:rsidR="00F93A86" w:rsidRPr="00BC2748" w:rsidRDefault="00F93A86" w:rsidP="00F93A86">
            <w:pPr>
              <w:spacing w:before="0" w:after="0"/>
              <w:jc w:val="right"/>
              <w:rPr>
                <w:b/>
                <w:bCs/>
                <w:color w:val="000000"/>
                <w:sz w:val="22"/>
                <w:szCs w:val="22"/>
              </w:rPr>
            </w:pPr>
            <w:r w:rsidRPr="00BC2748">
              <w:rPr>
                <w:b/>
                <w:bCs/>
                <w:color w:val="000000"/>
                <w:sz w:val="22"/>
                <w:szCs w:val="22"/>
              </w:rPr>
              <w:t>18,0</w:t>
            </w:r>
          </w:p>
        </w:tc>
        <w:tc>
          <w:tcPr>
            <w:tcW w:w="1022" w:type="dxa"/>
            <w:tcBorders>
              <w:top w:val="nil"/>
              <w:left w:val="nil"/>
              <w:bottom w:val="single" w:sz="8" w:space="0" w:color="auto"/>
              <w:right w:val="single" w:sz="8" w:space="0" w:color="auto"/>
            </w:tcBorders>
            <w:shd w:val="clear" w:color="auto" w:fill="auto"/>
            <w:vAlign w:val="bottom"/>
          </w:tcPr>
          <w:p w:rsidR="00F93A86" w:rsidRPr="00BC2748" w:rsidRDefault="00F93A86" w:rsidP="00F93A86">
            <w:pPr>
              <w:spacing w:before="0" w:after="0"/>
              <w:jc w:val="right"/>
              <w:rPr>
                <w:b/>
                <w:bCs/>
                <w:color w:val="000000"/>
                <w:sz w:val="22"/>
                <w:szCs w:val="22"/>
              </w:rPr>
            </w:pPr>
            <w:r w:rsidRPr="00BC2748">
              <w:rPr>
                <w:b/>
                <w:bCs/>
                <w:color w:val="000000"/>
                <w:sz w:val="22"/>
                <w:szCs w:val="22"/>
              </w:rPr>
              <w:t>5,52</w:t>
            </w:r>
          </w:p>
        </w:tc>
      </w:tr>
      <w:tr w:rsidR="00F93A86" w:rsidRPr="00BC2748" w:rsidTr="00F93A86">
        <w:trPr>
          <w:trHeight w:val="345"/>
        </w:trPr>
        <w:tc>
          <w:tcPr>
            <w:tcW w:w="661" w:type="dxa"/>
            <w:tcBorders>
              <w:top w:val="nil"/>
              <w:left w:val="single" w:sz="8" w:space="0" w:color="auto"/>
              <w:bottom w:val="single" w:sz="8" w:space="0" w:color="auto"/>
              <w:right w:val="single" w:sz="8" w:space="0" w:color="auto"/>
            </w:tcBorders>
            <w:shd w:val="clear" w:color="auto" w:fill="auto"/>
            <w:noWrap/>
            <w:vAlign w:val="bottom"/>
          </w:tcPr>
          <w:p w:rsidR="00F93A86" w:rsidRPr="00BC2748" w:rsidRDefault="00F93A86" w:rsidP="00F93A86">
            <w:pPr>
              <w:spacing w:before="0" w:after="0"/>
              <w:jc w:val="center"/>
              <w:rPr>
                <w:color w:val="000000"/>
                <w:sz w:val="22"/>
                <w:szCs w:val="22"/>
              </w:rPr>
            </w:pPr>
            <w:r w:rsidRPr="00BC2748">
              <w:rPr>
                <w:color w:val="000000"/>
                <w:sz w:val="22"/>
                <w:szCs w:val="22"/>
              </w:rPr>
              <w:t>2</w:t>
            </w:r>
          </w:p>
        </w:tc>
        <w:tc>
          <w:tcPr>
            <w:tcW w:w="2331" w:type="dxa"/>
            <w:tcBorders>
              <w:top w:val="nil"/>
              <w:left w:val="nil"/>
              <w:bottom w:val="single" w:sz="8" w:space="0" w:color="auto"/>
              <w:right w:val="single" w:sz="8" w:space="0" w:color="auto"/>
            </w:tcBorders>
            <w:shd w:val="clear" w:color="auto" w:fill="auto"/>
          </w:tcPr>
          <w:p w:rsidR="00F93A86" w:rsidRPr="00BC2748" w:rsidRDefault="00F93A86" w:rsidP="00F93A86">
            <w:pPr>
              <w:spacing w:before="0" w:after="0"/>
              <w:rPr>
                <w:color w:val="000000"/>
                <w:sz w:val="22"/>
                <w:szCs w:val="22"/>
              </w:rPr>
            </w:pPr>
            <w:r w:rsidRPr="00BC2748">
              <w:rPr>
                <w:color w:val="000000"/>
                <w:sz w:val="22"/>
                <w:szCs w:val="22"/>
              </w:rPr>
              <w:t>х.Веселый</w:t>
            </w:r>
          </w:p>
        </w:tc>
        <w:tc>
          <w:tcPr>
            <w:tcW w:w="851" w:type="dxa"/>
            <w:tcBorders>
              <w:top w:val="nil"/>
              <w:left w:val="nil"/>
              <w:bottom w:val="single" w:sz="8" w:space="0" w:color="auto"/>
              <w:right w:val="single" w:sz="8" w:space="0" w:color="auto"/>
            </w:tcBorders>
            <w:shd w:val="clear" w:color="auto" w:fill="auto"/>
            <w:vAlign w:val="bottom"/>
          </w:tcPr>
          <w:p w:rsidR="00F93A86" w:rsidRPr="00BC2748" w:rsidRDefault="00F93A86" w:rsidP="00F93A86">
            <w:pPr>
              <w:spacing w:before="0" w:after="0"/>
              <w:jc w:val="right"/>
              <w:rPr>
                <w:rFonts w:ascii="Calibri" w:hAnsi="Calibri"/>
                <w:color w:val="000000"/>
                <w:sz w:val="22"/>
                <w:szCs w:val="22"/>
              </w:rPr>
            </w:pPr>
            <w:r w:rsidRPr="00BC2748">
              <w:rPr>
                <w:rFonts w:ascii="Calibri" w:hAnsi="Calibri"/>
                <w:color w:val="000000"/>
                <w:sz w:val="22"/>
                <w:szCs w:val="22"/>
              </w:rPr>
              <w:t>108</w:t>
            </w:r>
          </w:p>
        </w:tc>
        <w:tc>
          <w:tcPr>
            <w:tcW w:w="930" w:type="dxa"/>
            <w:tcBorders>
              <w:top w:val="nil"/>
              <w:left w:val="nil"/>
              <w:bottom w:val="single" w:sz="8" w:space="0" w:color="auto"/>
              <w:right w:val="single" w:sz="8" w:space="0" w:color="auto"/>
            </w:tcBorders>
            <w:shd w:val="clear" w:color="auto" w:fill="auto"/>
            <w:vAlign w:val="bottom"/>
          </w:tcPr>
          <w:p w:rsidR="00F93A86" w:rsidRPr="00BC2748" w:rsidRDefault="00F93A86" w:rsidP="00F93A86">
            <w:pPr>
              <w:spacing w:before="0" w:after="0"/>
              <w:jc w:val="right"/>
              <w:rPr>
                <w:rFonts w:ascii="Calibri" w:hAnsi="Calibri"/>
                <w:color w:val="000000"/>
                <w:sz w:val="22"/>
                <w:szCs w:val="22"/>
              </w:rPr>
            </w:pPr>
            <w:r w:rsidRPr="00BC2748">
              <w:rPr>
                <w:rFonts w:ascii="Calibri" w:hAnsi="Calibri"/>
                <w:color w:val="000000"/>
                <w:sz w:val="22"/>
                <w:szCs w:val="22"/>
              </w:rPr>
              <w:t>108</w:t>
            </w:r>
          </w:p>
        </w:tc>
        <w:tc>
          <w:tcPr>
            <w:tcW w:w="930" w:type="dxa"/>
            <w:tcBorders>
              <w:top w:val="nil"/>
              <w:left w:val="nil"/>
              <w:bottom w:val="single" w:sz="8" w:space="0" w:color="auto"/>
              <w:right w:val="single" w:sz="8" w:space="0" w:color="auto"/>
            </w:tcBorders>
            <w:shd w:val="clear" w:color="auto" w:fill="auto"/>
            <w:vAlign w:val="bottom"/>
          </w:tcPr>
          <w:p w:rsidR="00F93A86" w:rsidRPr="00BC2748" w:rsidRDefault="00F93A86" w:rsidP="00F93A86">
            <w:pPr>
              <w:spacing w:before="0" w:after="0"/>
              <w:jc w:val="right"/>
              <w:rPr>
                <w:rFonts w:ascii="Calibri" w:hAnsi="Calibri"/>
                <w:color w:val="000000"/>
                <w:sz w:val="22"/>
                <w:szCs w:val="22"/>
              </w:rPr>
            </w:pPr>
            <w:r w:rsidRPr="00BC2748">
              <w:rPr>
                <w:rFonts w:ascii="Calibri" w:hAnsi="Calibri"/>
                <w:color w:val="000000"/>
                <w:sz w:val="22"/>
                <w:szCs w:val="22"/>
              </w:rPr>
              <w:t>108</w:t>
            </w:r>
          </w:p>
        </w:tc>
        <w:tc>
          <w:tcPr>
            <w:tcW w:w="924" w:type="dxa"/>
            <w:tcBorders>
              <w:top w:val="nil"/>
              <w:left w:val="nil"/>
              <w:bottom w:val="single" w:sz="8" w:space="0" w:color="auto"/>
              <w:right w:val="single" w:sz="8" w:space="0" w:color="auto"/>
            </w:tcBorders>
            <w:shd w:val="clear" w:color="auto" w:fill="auto"/>
            <w:vAlign w:val="bottom"/>
          </w:tcPr>
          <w:p w:rsidR="00F93A86" w:rsidRPr="00BC2748" w:rsidRDefault="00F93A86" w:rsidP="00F93A86">
            <w:pPr>
              <w:spacing w:before="0" w:after="0"/>
              <w:jc w:val="right"/>
              <w:rPr>
                <w:color w:val="000000"/>
                <w:sz w:val="22"/>
                <w:szCs w:val="22"/>
              </w:rPr>
            </w:pPr>
            <w:r w:rsidRPr="00BC2748">
              <w:rPr>
                <w:color w:val="000000"/>
                <w:sz w:val="22"/>
                <w:szCs w:val="22"/>
              </w:rPr>
              <w:t>0,18</w:t>
            </w:r>
          </w:p>
        </w:tc>
        <w:tc>
          <w:tcPr>
            <w:tcW w:w="1154" w:type="dxa"/>
            <w:tcBorders>
              <w:top w:val="nil"/>
              <w:left w:val="nil"/>
              <w:bottom w:val="single" w:sz="8" w:space="0" w:color="auto"/>
              <w:right w:val="single" w:sz="8" w:space="0" w:color="auto"/>
            </w:tcBorders>
            <w:shd w:val="clear" w:color="auto" w:fill="auto"/>
          </w:tcPr>
          <w:p w:rsidR="00F93A86" w:rsidRPr="00BC2748" w:rsidRDefault="00F93A86" w:rsidP="00F93A86">
            <w:pPr>
              <w:spacing w:before="0" w:after="0"/>
              <w:jc w:val="right"/>
              <w:rPr>
                <w:sz w:val="22"/>
                <w:szCs w:val="22"/>
              </w:rPr>
            </w:pPr>
            <w:r w:rsidRPr="00BC2748">
              <w:rPr>
                <w:color w:val="000000"/>
                <w:sz w:val="22"/>
                <w:szCs w:val="22"/>
              </w:rPr>
              <w:t>0,24</w:t>
            </w:r>
          </w:p>
        </w:tc>
        <w:tc>
          <w:tcPr>
            <w:tcW w:w="949" w:type="dxa"/>
            <w:tcBorders>
              <w:top w:val="nil"/>
              <w:left w:val="nil"/>
              <w:bottom w:val="single" w:sz="8" w:space="0" w:color="auto"/>
              <w:right w:val="single" w:sz="8" w:space="0" w:color="auto"/>
            </w:tcBorders>
            <w:shd w:val="clear" w:color="auto" w:fill="auto"/>
            <w:vAlign w:val="bottom"/>
          </w:tcPr>
          <w:p w:rsidR="00F93A86" w:rsidRPr="00BC2748" w:rsidRDefault="00F93A86" w:rsidP="00F93A86">
            <w:pPr>
              <w:spacing w:before="0" w:after="0"/>
              <w:jc w:val="right"/>
              <w:rPr>
                <w:b/>
                <w:bCs/>
                <w:color w:val="000000"/>
                <w:sz w:val="22"/>
                <w:szCs w:val="22"/>
              </w:rPr>
            </w:pPr>
            <w:r w:rsidRPr="00BC2748">
              <w:rPr>
                <w:b/>
                <w:bCs/>
                <w:color w:val="000000"/>
                <w:sz w:val="22"/>
                <w:szCs w:val="22"/>
              </w:rPr>
              <w:t>0,0</w:t>
            </w:r>
          </w:p>
        </w:tc>
        <w:tc>
          <w:tcPr>
            <w:tcW w:w="1022" w:type="dxa"/>
            <w:tcBorders>
              <w:top w:val="nil"/>
              <w:left w:val="nil"/>
              <w:bottom w:val="single" w:sz="8" w:space="0" w:color="auto"/>
              <w:right w:val="single" w:sz="8" w:space="0" w:color="auto"/>
            </w:tcBorders>
            <w:shd w:val="clear" w:color="auto" w:fill="auto"/>
            <w:vAlign w:val="bottom"/>
          </w:tcPr>
          <w:p w:rsidR="00F93A86" w:rsidRPr="00BC2748" w:rsidRDefault="00F93A86" w:rsidP="00F93A86">
            <w:pPr>
              <w:spacing w:before="0" w:after="0"/>
              <w:jc w:val="right"/>
              <w:rPr>
                <w:b/>
                <w:bCs/>
                <w:color w:val="000000"/>
                <w:sz w:val="22"/>
                <w:szCs w:val="22"/>
              </w:rPr>
            </w:pPr>
            <w:r w:rsidRPr="00BC2748">
              <w:rPr>
                <w:b/>
                <w:bCs/>
                <w:color w:val="000000"/>
                <w:sz w:val="22"/>
                <w:szCs w:val="22"/>
              </w:rPr>
              <w:t>0,0</w:t>
            </w:r>
          </w:p>
        </w:tc>
      </w:tr>
      <w:tr w:rsidR="00F93A86" w:rsidRPr="00BC2748" w:rsidTr="00F93A86">
        <w:trPr>
          <w:trHeight w:val="142"/>
        </w:trPr>
        <w:tc>
          <w:tcPr>
            <w:tcW w:w="661" w:type="dxa"/>
            <w:tcBorders>
              <w:top w:val="nil"/>
              <w:left w:val="single" w:sz="8" w:space="0" w:color="auto"/>
              <w:bottom w:val="single" w:sz="8" w:space="0" w:color="auto"/>
              <w:right w:val="single" w:sz="8" w:space="0" w:color="auto"/>
            </w:tcBorders>
            <w:shd w:val="clear" w:color="auto" w:fill="auto"/>
            <w:noWrap/>
            <w:vAlign w:val="bottom"/>
          </w:tcPr>
          <w:p w:rsidR="00F93A86" w:rsidRPr="00BC2748" w:rsidRDefault="00F93A86" w:rsidP="00F93A86">
            <w:pPr>
              <w:spacing w:before="0" w:after="0"/>
              <w:jc w:val="center"/>
              <w:rPr>
                <w:color w:val="000000"/>
                <w:sz w:val="22"/>
                <w:szCs w:val="22"/>
              </w:rPr>
            </w:pPr>
            <w:r w:rsidRPr="00BC2748">
              <w:rPr>
                <w:color w:val="000000"/>
                <w:sz w:val="22"/>
                <w:szCs w:val="22"/>
              </w:rPr>
              <w:t>3</w:t>
            </w:r>
          </w:p>
        </w:tc>
        <w:tc>
          <w:tcPr>
            <w:tcW w:w="2331" w:type="dxa"/>
            <w:tcBorders>
              <w:top w:val="nil"/>
              <w:left w:val="nil"/>
              <w:bottom w:val="single" w:sz="8" w:space="0" w:color="auto"/>
              <w:right w:val="single" w:sz="8" w:space="0" w:color="auto"/>
            </w:tcBorders>
            <w:shd w:val="clear" w:color="auto" w:fill="auto"/>
          </w:tcPr>
          <w:p w:rsidR="00F93A86" w:rsidRPr="00BC2748" w:rsidRDefault="00F93A86" w:rsidP="00F93A86">
            <w:pPr>
              <w:spacing w:before="0" w:after="0"/>
              <w:rPr>
                <w:color w:val="000000"/>
                <w:sz w:val="22"/>
                <w:szCs w:val="22"/>
              </w:rPr>
            </w:pPr>
            <w:r w:rsidRPr="00BC2748">
              <w:rPr>
                <w:color w:val="000000"/>
                <w:sz w:val="22"/>
                <w:szCs w:val="22"/>
              </w:rPr>
              <w:t>х.Красный Зеленчук</w:t>
            </w:r>
          </w:p>
        </w:tc>
        <w:tc>
          <w:tcPr>
            <w:tcW w:w="851" w:type="dxa"/>
            <w:tcBorders>
              <w:top w:val="nil"/>
              <w:left w:val="nil"/>
              <w:bottom w:val="single" w:sz="8" w:space="0" w:color="auto"/>
              <w:right w:val="single" w:sz="8" w:space="0" w:color="auto"/>
            </w:tcBorders>
            <w:shd w:val="clear" w:color="auto" w:fill="auto"/>
            <w:vAlign w:val="bottom"/>
          </w:tcPr>
          <w:p w:rsidR="00F93A86" w:rsidRPr="00BC2748" w:rsidRDefault="00F93A86" w:rsidP="00F93A86">
            <w:pPr>
              <w:spacing w:before="0" w:after="0"/>
              <w:jc w:val="right"/>
              <w:rPr>
                <w:rFonts w:ascii="Calibri" w:hAnsi="Calibri"/>
                <w:color w:val="000000"/>
                <w:sz w:val="22"/>
                <w:szCs w:val="22"/>
              </w:rPr>
            </w:pPr>
            <w:r w:rsidRPr="00BC2748">
              <w:rPr>
                <w:rFonts w:ascii="Calibri" w:hAnsi="Calibri"/>
                <w:color w:val="000000"/>
                <w:sz w:val="22"/>
                <w:szCs w:val="22"/>
              </w:rPr>
              <w:t>216</w:t>
            </w:r>
          </w:p>
        </w:tc>
        <w:tc>
          <w:tcPr>
            <w:tcW w:w="930" w:type="dxa"/>
            <w:tcBorders>
              <w:top w:val="nil"/>
              <w:left w:val="nil"/>
              <w:bottom w:val="single" w:sz="8" w:space="0" w:color="auto"/>
              <w:right w:val="single" w:sz="8" w:space="0" w:color="auto"/>
            </w:tcBorders>
            <w:shd w:val="clear" w:color="auto" w:fill="auto"/>
            <w:vAlign w:val="bottom"/>
          </w:tcPr>
          <w:p w:rsidR="00F93A86" w:rsidRPr="00BC2748" w:rsidRDefault="00F93A86" w:rsidP="00F93A86">
            <w:pPr>
              <w:spacing w:before="0" w:after="0"/>
              <w:jc w:val="right"/>
              <w:rPr>
                <w:rFonts w:ascii="Calibri" w:hAnsi="Calibri"/>
                <w:color w:val="000000"/>
                <w:sz w:val="22"/>
                <w:szCs w:val="22"/>
              </w:rPr>
            </w:pPr>
            <w:r w:rsidRPr="00BC2748">
              <w:rPr>
                <w:rFonts w:ascii="Calibri" w:hAnsi="Calibri"/>
                <w:color w:val="000000"/>
                <w:sz w:val="22"/>
                <w:szCs w:val="22"/>
              </w:rPr>
              <w:t>216</w:t>
            </w:r>
          </w:p>
        </w:tc>
        <w:tc>
          <w:tcPr>
            <w:tcW w:w="930" w:type="dxa"/>
            <w:tcBorders>
              <w:top w:val="nil"/>
              <w:left w:val="nil"/>
              <w:bottom w:val="single" w:sz="8" w:space="0" w:color="auto"/>
              <w:right w:val="single" w:sz="8" w:space="0" w:color="auto"/>
            </w:tcBorders>
            <w:shd w:val="clear" w:color="auto" w:fill="auto"/>
            <w:vAlign w:val="bottom"/>
          </w:tcPr>
          <w:p w:rsidR="00F93A86" w:rsidRPr="00BC2748" w:rsidRDefault="00F93A86" w:rsidP="00F93A86">
            <w:pPr>
              <w:spacing w:before="0" w:after="0"/>
              <w:jc w:val="right"/>
              <w:rPr>
                <w:rFonts w:ascii="Calibri" w:hAnsi="Calibri"/>
                <w:color w:val="000000"/>
                <w:sz w:val="22"/>
                <w:szCs w:val="22"/>
              </w:rPr>
            </w:pPr>
            <w:r w:rsidRPr="00BC2748">
              <w:rPr>
                <w:rFonts w:ascii="Calibri" w:hAnsi="Calibri"/>
                <w:color w:val="000000"/>
                <w:sz w:val="22"/>
                <w:szCs w:val="22"/>
              </w:rPr>
              <w:t>291</w:t>
            </w:r>
          </w:p>
        </w:tc>
        <w:tc>
          <w:tcPr>
            <w:tcW w:w="924" w:type="dxa"/>
            <w:tcBorders>
              <w:top w:val="nil"/>
              <w:left w:val="nil"/>
              <w:bottom w:val="single" w:sz="8" w:space="0" w:color="auto"/>
              <w:right w:val="single" w:sz="8" w:space="0" w:color="auto"/>
            </w:tcBorders>
            <w:shd w:val="clear" w:color="auto" w:fill="auto"/>
            <w:vAlign w:val="bottom"/>
          </w:tcPr>
          <w:p w:rsidR="00F93A86" w:rsidRPr="00BC2748" w:rsidRDefault="00F93A86" w:rsidP="00F93A86">
            <w:pPr>
              <w:spacing w:before="0" w:after="0"/>
              <w:jc w:val="right"/>
              <w:rPr>
                <w:color w:val="000000"/>
                <w:sz w:val="22"/>
                <w:szCs w:val="22"/>
              </w:rPr>
            </w:pPr>
            <w:r w:rsidRPr="00BC2748">
              <w:rPr>
                <w:color w:val="000000"/>
                <w:sz w:val="22"/>
                <w:szCs w:val="22"/>
              </w:rPr>
              <w:t>0,18</w:t>
            </w:r>
          </w:p>
        </w:tc>
        <w:tc>
          <w:tcPr>
            <w:tcW w:w="1154" w:type="dxa"/>
            <w:tcBorders>
              <w:top w:val="nil"/>
              <w:left w:val="nil"/>
              <w:bottom w:val="single" w:sz="8" w:space="0" w:color="auto"/>
              <w:right w:val="single" w:sz="8" w:space="0" w:color="auto"/>
            </w:tcBorders>
            <w:shd w:val="clear" w:color="auto" w:fill="auto"/>
          </w:tcPr>
          <w:p w:rsidR="00F93A86" w:rsidRPr="00BC2748" w:rsidRDefault="00F93A86" w:rsidP="00F93A86">
            <w:pPr>
              <w:spacing w:before="0" w:after="0"/>
              <w:jc w:val="right"/>
              <w:rPr>
                <w:sz w:val="22"/>
                <w:szCs w:val="22"/>
              </w:rPr>
            </w:pPr>
            <w:r w:rsidRPr="00BC2748">
              <w:rPr>
                <w:color w:val="000000"/>
                <w:sz w:val="22"/>
                <w:szCs w:val="22"/>
              </w:rPr>
              <w:t>0,24</w:t>
            </w:r>
          </w:p>
        </w:tc>
        <w:tc>
          <w:tcPr>
            <w:tcW w:w="949" w:type="dxa"/>
            <w:tcBorders>
              <w:top w:val="nil"/>
              <w:left w:val="nil"/>
              <w:bottom w:val="single" w:sz="8" w:space="0" w:color="auto"/>
              <w:right w:val="single" w:sz="8" w:space="0" w:color="auto"/>
            </w:tcBorders>
            <w:shd w:val="clear" w:color="auto" w:fill="auto"/>
            <w:vAlign w:val="bottom"/>
          </w:tcPr>
          <w:p w:rsidR="00F93A86" w:rsidRPr="00BC2748" w:rsidRDefault="00F93A86" w:rsidP="00F93A86">
            <w:pPr>
              <w:spacing w:before="0" w:after="0"/>
              <w:jc w:val="right"/>
              <w:rPr>
                <w:b/>
                <w:bCs/>
                <w:color w:val="000000"/>
                <w:sz w:val="22"/>
                <w:szCs w:val="22"/>
              </w:rPr>
            </w:pPr>
            <w:r w:rsidRPr="00BC2748">
              <w:rPr>
                <w:b/>
                <w:bCs/>
                <w:color w:val="000000"/>
                <w:sz w:val="22"/>
                <w:szCs w:val="22"/>
              </w:rPr>
              <w:t>6,72</w:t>
            </w:r>
          </w:p>
        </w:tc>
        <w:tc>
          <w:tcPr>
            <w:tcW w:w="1022" w:type="dxa"/>
            <w:tcBorders>
              <w:top w:val="nil"/>
              <w:left w:val="nil"/>
              <w:bottom w:val="single" w:sz="8" w:space="0" w:color="auto"/>
              <w:right w:val="single" w:sz="8" w:space="0" w:color="auto"/>
            </w:tcBorders>
            <w:shd w:val="clear" w:color="auto" w:fill="auto"/>
            <w:vAlign w:val="bottom"/>
          </w:tcPr>
          <w:p w:rsidR="00F93A86" w:rsidRPr="00BC2748" w:rsidRDefault="00F93A86" w:rsidP="00F93A86">
            <w:pPr>
              <w:spacing w:before="0" w:after="0"/>
              <w:jc w:val="right"/>
              <w:rPr>
                <w:b/>
                <w:bCs/>
                <w:color w:val="000000"/>
                <w:sz w:val="22"/>
                <w:szCs w:val="22"/>
              </w:rPr>
            </w:pPr>
            <w:r w:rsidRPr="00BC2748">
              <w:rPr>
                <w:b/>
                <w:bCs/>
                <w:color w:val="000000"/>
                <w:sz w:val="22"/>
                <w:szCs w:val="22"/>
              </w:rPr>
              <w:t>0,0</w:t>
            </w:r>
          </w:p>
        </w:tc>
      </w:tr>
      <w:tr w:rsidR="00F93A86" w:rsidRPr="00BC2748" w:rsidTr="00F93A86">
        <w:trPr>
          <w:trHeight w:val="345"/>
        </w:trPr>
        <w:tc>
          <w:tcPr>
            <w:tcW w:w="661" w:type="dxa"/>
            <w:tcBorders>
              <w:top w:val="nil"/>
              <w:left w:val="single" w:sz="8" w:space="0" w:color="auto"/>
              <w:bottom w:val="single" w:sz="8" w:space="0" w:color="auto"/>
              <w:right w:val="single" w:sz="8" w:space="0" w:color="auto"/>
            </w:tcBorders>
            <w:shd w:val="clear" w:color="auto" w:fill="auto"/>
            <w:noWrap/>
            <w:vAlign w:val="bottom"/>
          </w:tcPr>
          <w:p w:rsidR="00F93A86" w:rsidRPr="00BC2748" w:rsidRDefault="00F93A86" w:rsidP="00F93A86">
            <w:pPr>
              <w:spacing w:before="0" w:after="0"/>
              <w:jc w:val="center"/>
              <w:rPr>
                <w:color w:val="000000"/>
                <w:sz w:val="22"/>
                <w:szCs w:val="22"/>
              </w:rPr>
            </w:pPr>
            <w:r w:rsidRPr="00BC2748">
              <w:rPr>
                <w:color w:val="000000"/>
                <w:sz w:val="22"/>
                <w:szCs w:val="22"/>
              </w:rPr>
              <w:t>4</w:t>
            </w:r>
          </w:p>
        </w:tc>
        <w:tc>
          <w:tcPr>
            <w:tcW w:w="2331" w:type="dxa"/>
            <w:tcBorders>
              <w:top w:val="nil"/>
              <w:left w:val="nil"/>
              <w:bottom w:val="single" w:sz="8" w:space="0" w:color="auto"/>
              <w:right w:val="single" w:sz="8" w:space="0" w:color="auto"/>
            </w:tcBorders>
            <w:shd w:val="clear" w:color="auto" w:fill="auto"/>
          </w:tcPr>
          <w:p w:rsidR="00F93A86" w:rsidRPr="00BC2748" w:rsidRDefault="00F93A86" w:rsidP="00F93A86">
            <w:pPr>
              <w:spacing w:before="0" w:after="0"/>
              <w:rPr>
                <w:color w:val="000000"/>
                <w:sz w:val="22"/>
                <w:szCs w:val="22"/>
              </w:rPr>
            </w:pPr>
            <w:r w:rsidRPr="00BC2748">
              <w:rPr>
                <w:color w:val="000000"/>
                <w:sz w:val="22"/>
                <w:szCs w:val="22"/>
              </w:rPr>
              <w:t>х.Новопеховский</w:t>
            </w:r>
          </w:p>
        </w:tc>
        <w:tc>
          <w:tcPr>
            <w:tcW w:w="851" w:type="dxa"/>
            <w:tcBorders>
              <w:top w:val="nil"/>
              <w:left w:val="nil"/>
              <w:bottom w:val="single" w:sz="8" w:space="0" w:color="auto"/>
              <w:right w:val="single" w:sz="8" w:space="0" w:color="auto"/>
            </w:tcBorders>
            <w:shd w:val="clear" w:color="auto" w:fill="auto"/>
            <w:vAlign w:val="bottom"/>
          </w:tcPr>
          <w:p w:rsidR="00F93A86" w:rsidRPr="00BC2748" w:rsidRDefault="00F93A86" w:rsidP="00F93A86">
            <w:pPr>
              <w:spacing w:before="0" w:after="0"/>
              <w:jc w:val="right"/>
              <w:rPr>
                <w:rFonts w:ascii="Calibri" w:hAnsi="Calibri"/>
                <w:color w:val="000000"/>
                <w:sz w:val="22"/>
                <w:szCs w:val="22"/>
              </w:rPr>
            </w:pPr>
            <w:r w:rsidRPr="00BC2748">
              <w:rPr>
                <w:rFonts w:ascii="Calibri" w:hAnsi="Calibri"/>
                <w:color w:val="000000"/>
                <w:sz w:val="22"/>
                <w:szCs w:val="22"/>
              </w:rPr>
              <w:t>184</w:t>
            </w:r>
          </w:p>
        </w:tc>
        <w:tc>
          <w:tcPr>
            <w:tcW w:w="930" w:type="dxa"/>
            <w:tcBorders>
              <w:top w:val="nil"/>
              <w:left w:val="nil"/>
              <w:bottom w:val="single" w:sz="8" w:space="0" w:color="auto"/>
              <w:right w:val="single" w:sz="8" w:space="0" w:color="auto"/>
            </w:tcBorders>
            <w:shd w:val="clear" w:color="auto" w:fill="auto"/>
            <w:vAlign w:val="bottom"/>
          </w:tcPr>
          <w:p w:rsidR="00F93A86" w:rsidRPr="00BC2748" w:rsidRDefault="00F93A86" w:rsidP="00F93A86">
            <w:pPr>
              <w:spacing w:before="0" w:after="0"/>
              <w:jc w:val="right"/>
              <w:rPr>
                <w:rFonts w:ascii="Calibri" w:hAnsi="Calibri"/>
                <w:color w:val="000000"/>
                <w:sz w:val="22"/>
                <w:szCs w:val="22"/>
              </w:rPr>
            </w:pPr>
            <w:r w:rsidRPr="00BC2748">
              <w:rPr>
                <w:rFonts w:ascii="Calibri" w:hAnsi="Calibri"/>
                <w:color w:val="000000"/>
                <w:sz w:val="22"/>
                <w:szCs w:val="22"/>
              </w:rPr>
              <w:t>184</w:t>
            </w:r>
          </w:p>
        </w:tc>
        <w:tc>
          <w:tcPr>
            <w:tcW w:w="930" w:type="dxa"/>
            <w:tcBorders>
              <w:top w:val="nil"/>
              <w:left w:val="nil"/>
              <w:bottom w:val="single" w:sz="8" w:space="0" w:color="auto"/>
              <w:right w:val="single" w:sz="8" w:space="0" w:color="auto"/>
            </w:tcBorders>
            <w:shd w:val="clear" w:color="auto" w:fill="auto"/>
            <w:vAlign w:val="bottom"/>
          </w:tcPr>
          <w:p w:rsidR="00F93A86" w:rsidRPr="00BC2748" w:rsidRDefault="00F93A86" w:rsidP="00F93A86">
            <w:pPr>
              <w:spacing w:before="0" w:after="0"/>
              <w:jc w:val="right"/>
              <w:rPr>
                <w:rFonts w:ascii="Calibri" w:hAnsi="Calibri"/>
                <w:color w:val="000000"/>
                <w:sz w:val="22"/>
                <w:szCs w:val="22"/>
              </w:rPr>
            </w:pPr>
            <w:r w:rsidRPr="00BC2748">
              <w:rPr>
                <w:rFonts w:ascii="Calibri" w:hAnsi="Calibri"/>
                <w:color w:val="000000"/>
                <w:sz w:val="22"/>
                <w:szCs w:val="22"/>
              </w:rPr>
              <w:t>184</w:t>
            </w:r>
          </w:p>
        </w:tc>
        <w:tc>
          <w:tcPr>
            <w:tcW w:w="924" w:type="dxa"/>
            <w:tcBorders>
              <w:top w:val="nil"/>
              <w:left w:val="nil"/>
              <w:bottom w:val="single" w:sz="8" w:space="0" w:color="auto"/>
              <w:right w:val="single" w:sz="8" w:space="0" w:color="auto"/>
            </w:tcBorders>
            <w:shd w:val="clear" w:color="auto" w:fill="auto"/>
            <w:vAlign w:val="bottom"/>
          </w:tcPr>
          <w:p w:rsidR="00F93A86" w:rsidRPr="00BC2748" w:rsidRDefault="00F93A86" w:rsidP="00F93A86">
            <w:pPr>
              <w:spacing w:before="0" w:after="0"/>
              <w:jc w:val="right"/>
              <w:rPr>
                <w:color w:val="000000"/>
                <w:sz w:val="22"/>
                <w:szCs w:val="22"/>
              </w:rPr>
            </w:pPr>
            <w:r w:rsidRPr="00BC2748">
              <w:rPr>
                <w:color w:val="000000"/>
                <w:sz w:val="22"/>
                <w:szCs w:val="22"/>
              </w:rPr>
              <w:t>0,18</w:t>
            </w:r>
          </w:p>
        </w:tc>
        <w:tc>
          <w:tcPr>
            <w:tcW w:w="1154" w:type="dxa"/>
            <w:tcBorders>
              <w:top w:val="nil"/>
              <w:left w:val="nil"/>
              <w:bottom w:val="single" w:sz="8" w:space="0" w:color="auto"/>
              <w:right w:val="single" w:sz="8" w:space="0" w:color="auto"/>
            </w:tcBorders>
            <w:shd w:val="clear" w:color="auto" w:fill="auto"/>
          </w:tcPr>
          <w:p w:rsidR="00F93A86" w:rsidRPr="00BC2748" w:rsidRDefault="00F93A86" w:rsidP="00F93A86">
            <w:pPr>
              <w:spacing w:before="0" w:after="0"/>
              <w:jc w:val="right"/>
              <w:rPr>
                <w:sz w:val="22"/>
                <w:szCs w:val="22"/>
              </w:rPr>
            </w:pPr>
            <w:r w:rsidRPr="00BC2748">
              <w:rPr>
                <w:color w:val="000000"/>
                <w:sz w:val="22"/>
                <w:szCs w:val="22"/>
              </w:rPr>
              <w:t>0,24</w:t>
            </w:r>
          </w:p>
        </w:tc>
        <w:tc>
          <w:tcPr>
            <w:tcW w:w="949" w:type="dxa"/>
            <w:tcBorders>
              <w:top w:val="nil"/>
              <w:left w:val="nil"/>
              <w:bottom w:val="single" w:sz="8" w:space="0" w:color="auto"/>
              <w:right w:val="single" w:sz="8" w:space="0" w:color="auto"/>
            </w:tcBorders>
            <w:shd w:val="clear" w:color="auto" w:fill="auto"/>
            <w:vAlign w:val="bottom"/>
          </w:tcPr>
          <w:p w:rsidR="00F93A86" w:rsidRPr="00BC2748" w:rsidRDefault="00F93A86" w:rsidP="00F93A86">
            <w:pPr>
              <w:spacing w:before="0" w:after="0"/>
              <w:jc w:val="right"/>
              <w:rPr>
                <w:b/>
                <w:bCs/>
                <w:color w:val="000000"/>
                <w:sz w:val="22"/>
                <w:szCs w:val="22"/>
              </w:rPr>
            </w:pPr>
            <w:r w:rsidRPr="00BC2748">
              <w:rPr>
                <w:b/>
                <w:bCs/>
                <w:color w:val="000000"/>
                <w:sz w:val="22"/>
                <w:szCs w:val="22"/>
              </w:rPr>
              <w:t>0,0</w:t>
            </w:r>
          </w:p>
        </w:tc>
        <w:tc>
          <w:tcPr>
            <w:tcW w:w="1022" w:type="dxa"/>
            <w:tcBorders>
              <w:top w:val="nil"/>
              <w:left w:val="nil"/>
              <w:bottom w:val="single" w:sz="8" w:space="0" w:color="auto"/>
              <w:right w:val="single" w:sz="8" w:space="0" w:color="auto"/>
            </w:tcBorders>
            <w:shd w:val="clear" w:color="auto" w:fill="auto"/>
            <w:vAlign w:val="bottom"/>
          </w:tcPr>
          <w:p w:rsidR="00F93A86" w:rsidRPr="00BC2748" w:rsidRDefault="00F93A86" w:rsidP="00F93A86">
            <w:pPr>
              <w:spacing w:before="0" w:after="0"/>
              <w:jc w:val="right"/>
              <w:rPr>
                <w:b/>
                <w:bCs/>
                <w:color w:val="000000"/>
                <w:sz w:val="22"/>
                <w:szCs w:val="22"/>
              </w:rPr>
            </w:pPr>
            <w:r w:rsidRPr="00BC2748">
              <w:rPr>
                <w:b/>
                <w:bCs/>
                <w:color w:val="000000"/>
                <w:sz w:val="22"/>
                <w:szCs w:val="22"/>
              </w:rPr>
              <w:t>0,0</w:t>
            </w:r>
          </w:p>
        </w:tc>
      </w:tr>
      <w:tr w:rsidR="00F93A86" w:rsidRPr="00BC2748" w:rsidTr="00F93A86">
        <w:trPr>
          <w:trHeight w:val="360"/>
        </w:trPr>
        <w:tc>
          <w:tcPr>
            <w:tcW w:w="661" w:type="dxa"/>
            <w:tcBorders>
              <w:top w:val="nil"/>
              <w:left w:val="single" w:sz="8" w:space="0" w:color="auto"/>
              <w:bottom w:val="single" w:sz="8" w:space="0" w:color="auto"/>
              <w:right w:val="single" w:sz="8" w:space="0" w:color="auto"/>
            </w:tcBorders>
            <w:shd w:val="clear" w:color="auto" w:fill="auto"/>
            <w:noWrap/>
            <w:vAlign w:val="bottom"/>
          </w:tcPr>
          <w:p w:rsidR="00F93A86" w:rsidRPr="00BC2748" w:rsidRDefault="00F93A86" w:rsidP="00F93A86">
            <w:pPr>
              <w:spacing w:before="0" w:after="0"/>
              <w:jc w:val="center"/>
              <w:rPr>
                <w:color w:val="000000"/>
                <w:sz w:val="22"/>
                <w:szCs w:val="22"/>
              </w:rPr>
            </w:pPr>
            <w:r w:rsidRPr="00BC2748">
              <w:rPr>
                <w:color w:val="000000"/>
                <w:sz w:val="22"/>
                <w:szCs w:val="22"/>
              </w:rPr>
              <w:t>5</w:t>
            </w:r>
          </w:p>
        </w:tc>
        <w:tc>
          <w:tcPr>
            <w:tcW w:w="2331" w:type="dxa"/>
            <w:tcBorders>
              <w:top w:val="nil"/>
              <w:left w:val="nil"/>
              <w:bottom w:val="single" w:sz="8" w:space="0" w:color="auto"/>
              <w:right w:val="single" w:sz="8" w:space="0" w:color="auto"/>
            </w:tcBorders>
            <w:shd w:val="clear" w:color="auto" w:fill="auto"/>
          </w:tcPr>
          <w:p w:rsidR="00F93A86" w:rsidRPr="00BC2748" w:rsidRDefault="00F93A86" w:rsidP="00F93A86">
            <w:pPr>
              <w:spacing w:before="0" w:after="0"/>
              <w:rPr>
                <w:color w:val="000000"/>
                <w:sz w:val="22"/>
                <w:szCs w:val="22"/>
              </w:rPr>
            </w:pPr>
            <w:r w:rsidRPr="00BC2748">
              <w:rPr>
                <w:color w:val="000000"/>
                <w:sz w:val="22"/>
                <w:szCs w:val="22"/>
              </w:rPr>
              <w:t>х.Северокубанский</w:t>
            </w:r>
          </w:p>
        </w:tc>
        <w:tc>
          <w:tcPr>
            <w:tcW w:w="851" w:type="dxa"/>
            <w:tcBorders>
              <w:top w:val="nil"/>
              <w:left w:val="nil"/>
              <w:bottom w:val="single" w:sz="8" w:space="0" w:color="auto"/>
              <w:right w:val="single" w:sz="8" w:space="0" w:color="auto"/>
            </w:tcBorders>
            <w:shd w:val="clear" w:color="auto" w:fill="auto"/>
            <w:vAlign w:val="bottom"/>
          </w:tcPr>
          <w:p w:rsidR="00F93A86" w:rsidRPr="00BC2748" w:rsidRDefault="00F93A86" w:rsidP="00F93A86">
            <w:pPr>
              <w:spacing w:before="0" w:after="0"/>
              <w:jc w:val="right"/>
              <w:rPr>
                <w:rFonts w:ascii="Calibri" w:hAnsi="Calibri"/>
                <w:color w:val="000000"/>
                <w:sz w:val="22"/>
                <w:szCs w:val="22"/>
              </w:rPr>
            </w:pPr>
            <w:r w:rsidRPr="00BC2748">
              <w:rPr>
                <w:rFonts w:ascii="Calibri" w:hAnsi="Calibri"/>
                <w:color w:val="000000"/>
                <w:sz w:val="22"/>
                <w:szCs w:val="22"/>
              </w:rPr>
              <w:t>1303</w:t>
            </w:r>
          </w:p>
        </w:tc>
        <w:tc>
          <w:tcPr>
            <w:tcW w:w="930" w:type="dxa"/>
            <w:tcBorders>
              <w:top w:val="nil"/>
              <w:left w:val="nil"/>
              <w:bottom w:val="single" w:sz="8" w:space="0" w:color="auto"/>
              <w:right w:val="single" w:sz="8" w:space="0" w:color="auto"/>
            </w:tcBorders>
            <w:shd w:val="clear" w:color="auto" w:fill="auto"/>
            <w:vAlign w:val="bottom"/>
          </w:tcPr>
          <w:p w:rsidR="00F93A86" w:rsidRPr="00BC2748" w:rsidRDefault="00F93A86" w:rsidP="00F93A86">
            <w:pPr>
              <w:spacing w:before="0" w:after="0"/>
              <w:jc w:val="right"/>
              <w:rPr>
                <w:rFonts w:ascii="Calibri" w:hAnsi="Calibri"/>
                <w:color w:val="000000"/>
                <w:sz w:val="22"/>
                <w:szCs w:val="22"/>
              </w:rPr>
            </w:pPr>
            <w:r w:rsidRPr="00BC2748">
              <w:rPr>
                <w:rFonts w:ascii="Calibri" w:hAnsi="Calibri"/>
                <w:color w:val="000000"/>
                <w:sz w:val="22"/>
                <w:szCs w:val="22"/>
              </w:rPr>
              <w:t>1350</w:t>
            </w:r>
          </w:p>
        </w:tc>
        <w:tc>
          <w:tcPr>
            <w:tcW w:w="930" w:type="dxa"/>
            <w:tcBorders>
              <w:top w:val="nil"/>
              <w:left w:val="nil"/>
              <w:bottom w:val="single" w:sz="8" w:space="0" w:color="auto"/>
              <w:right w:val="single" w:sz="8" w:space="0" w:color="auto"/>
            </w:tcBorders>
            <w:shd w:val="clear" w:color="auto" w:fill="auto"/>
            <w:vAlign w:val="bottom"/>
          </w:tcPr>
          <w:p w:rsidR="00F93A86" w:rsidRPr="00BC2748" w:rsidRDefault="00F93A86" w:rsidP="00F93A86">
            <w:pPr>
              <w:spacing w:before="0" w:after="0"/>
              <w:jc w:val="right"/>
              <w:rPr>
                <w:rFonts w:ascii="Calibri" w:hAnsi="Calibri"/>
                <w:color w:val="000000"/>
                <w:sz w:val="22"/>
                <w:szCs w:val="22"/>
              </w:rPr>
            </w:pPr>
            <w:r w:rsidRPr="00BC2748">
              <w:rPr>
                <w:rFonts w:ascii="Calibri" w:hAnsi="Calibri"/>
                <w:color w:val="000000"/>
                <w:sz w:val="22"/>
                <w:szCs w:val="22"/>
              </w:rPr>
              <w:t>1378</w:t>
            </w:r>
          </w:p>
        </w:tc>
        <w:tc>
          <w:tcPr>
            <w:tcW w:w="924" w:type="dxa"/>
            <w:tcBorders>
              <w:top w:val="nil"/>
              <w:left w:val="nil"/>
              <w:bottom w:val="single" w:sz="8" w:space="0" w:color="auto"/>
              <w:right w:val="single" w:sz="8" w:space="0" w:color="auto"/>
            </w:tcBorders>
            <w:shd w:val="clear" w:color="auto" w:fill="auto"/>
            <w:vAlign w:val="bottom"/>
          </w:tcPr>
          <w:p w:rsidR="00F93A86" w:rsidRPr="00BC2748" w:rsidRDefault="00F93A86" w:rsidP="00F93A86">
            <w:pPr>
              <w:spacing w:before="0" w:after="0"/>
              <w:jc w:val="right"/>
              <w:rPr>
                <w:color w:val="000000"/>
                <w:sz w:val="22"/>
                <w:szCs w:val="22"/>
              </w:rPr>
            </w:pPr>
            <w:r w:rsidRPr="00BC2748">
              <w:rPr>
                <w:color w:val="000000"/>
                <w:sz w:val="22"/>
                <w:szCs w:val="22"/>
              </w:rPr>
              <w:t>0,18</w:t>
            </w:r>
          </w:p>
        </w:tc>
        <w:tc>
          <w:tcPr>
            <w:tcW w:w="1154" w:type="dxa"/>
            <w:tcBorders>
              <w:top w:val="nil"/>
              <w:left w:val="nil"/>
              <w:bottom w:val="single" w:sz="8" w:space="0" w:color="auto"/>
              <w:right w:val="single" w:sz="8" w:space="0" w:color="auto"/>
            </w:tcBorders>
            <w:shd w:val="clear" w:color="auto" w:fill="auto"/>
          </w:tcPr>
          <w:p w:rsidR="00F93A86" w:rsidRPr="00BC2748" w:rsidRDefault="00F93A86" w:rsidP="00F93A86">
            <w:pPr>
              <w:spacing w:before="0" w:after="0"/>
              <w:jc w:val="right"/>
              <w:rPr>
                <w:sz w:val="22"/>
                <w:szCs w:val="22"/>
              </w:rPr>
            </w:pPr>
            <w:r w:rsidRPr="00BC2748">
              <w:rPr>
                <w:color w:val="000000"/>
                <w:sz w:val="22"/>
                <w:szCs w:val="22"/>
              </w:rPr>
              <w:t>0,24</w:t>
            </w:r>
          </w:p>
        </w:tc>
        <w:tc>
          <w:tcPr>
            <w:tcW w:w="949" w:type="dxa"/>
            <w:tcBorders>
              <w:top w:val="nil"/>
              <w:left w:val="nil"/>
              <w:bottom w:val="single" w:sz="8" w:space="0" w:color="auto"/>
              <w:right w:val="single" w:sz="8" w:space="0" w:color="auto"/>
            </w:tcBorders>
            <w:shd w:val="clear" w:color="auto" w:fill="auto"/>
            <w:vAlign w:val="bottom"/>
          </w:tcPr>
          <w:p w:rsidR="00F93A86" w:rsidRPr="00BC2748" w:rsidRDefault="00F93A86" w:rsidP="00F93A86">
            <w:pPr>
              <w:spacing w:before="0" w:after="0"/>
              <w:jc w:val="right"/>
              <w:rPr>
                <w:b/>
                <w:bCs/>
                <w:color w:val="000000"/>
                <w:sz w:val="22"/>
                <w:szCs w:val="22"/>
              </w:rPr>
            </w:pPr>
            <w:r w:rsidRPr="00BC2748">
              <w:rPr>
                <w:b/>
                <w:bCs/>
                <w:color w:val="000000"/>
                <w:sz w:val="22"/>
                <w:szCs w:val="22"/>
              </w:rPr>
              <w:t>6,0</w:t>
            </w:r>
          </w:p>
        </w:tc>
        <w:tc>
          <w:tcPr>
            <w:tcW w:w="1022" w:type="dxa"/>
            <w:tcBorders>
              <w:top w:val="nil"/>
              <w:left w:val="nil"/>
              <w:bottom w:val="single" w:sz="8" w:space="0" w:color="auto"/>
              <w:right w:val="single" w:sz="8" w:space="0" w:color="auto"/>
            </w:tcBorders>
            <w:shd w:val="clear" w:color="auto" w:fill="auto"/>
            <w:vAlign w:val="bottom"/>
          </w:tcPr>
          <w:p w:rsidR="00F93A86" w:rsidRPr="00BC2748" w:rsidRDefault="00F93A86" w:rsidP="00F93A86">
            <w:pPr>
              <w:spacing w:before="0" w:after="0"/>
              <w:jc w:val="right"/>
              <w:rPr>
                <w:b/>
                <w:bCs/>
                <w:color w:val="000000"/>
                <w:sz w:val="22"/>
                <w:szCs w:val="22"/>
              </w:rPr>
            </w:pPr>
            <w:r w:rsidRPr="00BC2748">
              <w:rPr>
                <w:b/>
                <w:bCs/>
                <w:color w:val="000000"/>
                <w:sz w:val="22"/>
                <w:szCs w:val="22"/>
              </w:rPr>
              <w:t>3,84</w:t>
            </w:r>
          </w:p>
        </w:tc>
      </w:tr>
      <w:tr w:rsidR="00F93A86" w:rsidRPr="00BC2748" w:rsidTr="00F93A86">
        <w:trPr>
          <w:trHeight w:val="315"/>
        </w:trPr>
        <w:tc>
          <w:tcPr>
            <w:tcW w:w="661" w:type="dxa"/>
            <w:tcBorders>
              <w:top w:val="nil"/>
              <w:left w:val="single" w:sz="8" w:space="0" w:color="auto"/>
              <w:bottom w:val="single" w:sz="8" w:space="0" w:color="auto"/>
              <w:right w:val="single" w:sz="8" w:space="0" w:color="auto"/>
            </w:tcBorders>
            <w:shd w:val="clear" w:color="auto" w:fill="auto"/>
            <w:noWrap/>
            <w:vAlign w:val="bottom"/>
          </w:tcPr>
          <w:p w:rsidR="00F93A86" w:rsidRPr="00BC2748" w:rsidRDefault="00F93A86" w:rsidP="00F93A86">
            <w:pPr>
              <w:spacing w:before="0" w:after="0"/>
              <w:jc w:val="center"/>
              <w:rPr>
                <w:color w:val="000000"/>
                <w:sz w:val="22"/>
                <w:szCs w:val="22"/>
              </w:rPr>
            </w:pPr>
            <w:r w:rsidRPr="00BC2748">
              <w:rPr>
                <w:color w:val="000000"/>
                <w:sz w:val="22"/>
                <w:szCs w:val="22"/>
              </w:rPr>
              <w:t>6</w:t>
            </w:r>
          </w:p>
        </w:tc>
        <w:tc>
          <w:tcPr>
            <w:tcW w:w="2331" w:type="dxa"/>
            <w:tcBorders>
              <w:top w:val="nil"/>
              <w:left w:val="nil"/>
              <w:bottom w:val="single" w:sz="8" w:space="0" w:color="auto"/>
              <w:right w:val="single" w:sz="8" w:space="0" w:color="auto"/>
            </w:tcBorders>
            <w:shd w:val="clear" w:color="auto" w:fill="auto"/>
          </w:tcPr>
          <w:p w:rsidR="00F93A86" w:rsidRPr="00BC2748" w:rsidRDefault="00F93A86" w:rsidP="00F93A86">
            <w:pPr>
              <w:spacing w:before="0" w:after="0"/>
              <w:rPr>
                <w:color w:val="000000"/>
                <w:sz w:val="22"/>
                <w:szCs w:val="22"/>
              </w:rPr>
            </w:pPr>
            <w:r w:rsidRPr="00BC2748">
              <w:rPr>
                <w:color w:val="000000"/>
                <w:sz w:val="22"/>
                <w:szCs w:val="22"/>
              </w:rPr>
              <w:t>х.Шевченко</w:t>
            </w:r>
          </w:p>
        </w:tc>
        <w:tc>
          <w:tcPr>
            <w:tcW w:w="851" w:type="dxa"/>
            <w:tcBorders>
              <w:top w:val="nil"/>
              <w:left w:val="nil"/>
              <w:bottom w:val="single" w:sz="8" w:space="0" w:color="auto"/>
              <w:right w:val="single" w:sz="8" w:space="0" w:color="auto"/>
            </w:tcBorders>
            <w:shd w:val="clear" w:color="auto" w:fill="auto"/>
            <w:vAlign w:val="bottom"/>
          </w:tcPr>
          <w:p w:rsidR="00F93A86" w:rsidRPr="00BC2748" w:rsidRDefault="00F93A86" w:rsidP="00F93A86">
            <w:pPr>
              <w:spacing w:before="0" w:after="0"/>
              <w:jc w:val="right"/>
              <w:rPr>
                <w:rFonts w:ascii="Calibri" w:hAnsi="Calibri"/>
                <w:color w:val="000000"/>
                <w:sz w:val="22"/>
                <w:szCs w:val="22"/>
              </w:rPr>
            </w:pPr>
            <w:r w:rsidRPr="00BC2748">
              <w:rPr>
                <w:rFonts w:ascii="Calibri" w:hAnsi="Calibri"/>
                <w:color w:val="000000"/>
                <w:sz w:val="22"/>
                <w:szCs w:val="22"/>
              </w:rPr>
              <w:t>1248</w:t>
            </w:r>
          </w:p>
        </w:tc>
        <w:tc>
          <w:tcPr>
            <w:tcW w:w="930" w:type="dxa"/>
            <w:tcBorders>
              <w:top w:val="nil"/>
              <w:left w:val="nil"/>
              <w:bottom w:val="single" w:sz="8" w:space="0" w:color="auto"/>
              <w:right w:val="single" w:sz="8" w:space="0" w:color="auto"/>
            </w:tcBorders>
            <w:shd w:val="clear" w:color="auto" w:fill="auto"/>
            <w:vAlign w:val="bottom"/>
          </w:tcPr>
          <w:p w:rsidR="00F93A86" w:rsidRPr="00BC2748" w:rsidRDefault="00F93A86" w:rsidP="00F93A86">
            <w:pPr>
              <w:spacing w:before="0" w:after="0"/>
              <w:jc w:val="right"/>
              <w:rPr>
                <w:rFonts w:ascii="Calibri" w:hAnsi="Calibri"/>
                <w:color w:val="000000"/>
                <w:sz w:val="22"/>
                <w:szCs w:val="22"/>
              </w:rPr>
            </w:pPr>
            <w:r w:rsidRPr="00BC2748">
              <w:rPr>
                <w:rFonts w:ascii="Calibri" w:hAnsi="Calibri"/>
                <w:color w:val="000000"/>
                <w:sz w:val="22"/>
                <w:szCs w:val="22"/>
              </w:rPr>
              <w:t>1302</w:t>
            </w:r>
          </w:p>
        </w:tc>
        <w:tc>
          <w:tcPr>
            <w:tcW w:w="930" w:type="dxa"/>
            <w:tcBorders>
              <w:top w:val="nil"/>
              <w:left w:val="nil"/>
              <w:bottom w:val="single" w:sz="8" w:space="0" w:color="auto"/>
              <w:right w:val="single" w:sz="8" w:space="0" w:color="auto"/>
            </w:tcBorders>
            <w:shd w:val="clear" w:color="auto" w:fill="auto"/>
            <w:vAlign w:val="bottom"/>
          </w:tcPr>
          <w:p w:rsidR="00F93A86" w:rsidRPr="00BC2748" w:rsidRDefault="00F93A86" w:rsidP="00F93A86">
            <w:pPr>
              <w:spacing w:before="0" w:after="0"/>
              <w:jc w:val="right"/>
              <w:rPr>
                <w:rFonts w:ascii="Calibri" w:hAnsi="Calibri"/>
                <w:color w:val="000000"/>
                <w:sz w:val="22"/>
                <w:szCs w:val="22"/>
              </w:rPr>
            </w:pPr>
            <w:r w:rsidRPr="00BC2748">
              <w:rPr>
                <w:rFonts w:ascii="Calibri" w:hAnsi="Calibri"/>
                <w:color w:val="000000"/>
                <w:sz w:val="22"/>
                <w:szCs w:val="22"/>
              </w:rPr>
              <w:t>1475</w:t>
            </w:r>
          </w:p>
        </w:tc>
        <w:tc>
          <w:tcPr>
            <w:tcW w:w="924" w:type="dxa"/>
            <w:tcBorders>
              <w:top w:val="nil"/>
              <w:left w:val="nil"/>
              <w:bottom w:val="single" w:sz="8" w:space="0" w:color="auto"/>
              <w:right w:val="single" w:sz="8" w:space="0" w:color="auto"/>
            </w:tcBorders>
            <w:shd w:val="clear" w:color="auto" w:fill="auto"/>
            <w:vAlign w:val="bottom"/>
          </w:tcPr>
          <w:p w:rsidR="00F93A86" w:rsidRPr="00BC2748" w:rsidRDefault="00F93A86" w:rsidP="00F93A86">
            <w:pPr>
              <w:spacing w:before="0" w:after="0"/>
              <w:jc w:val="right"/>
              <w:rPr>
                <w:color w:val="000000"/>
                <w:sz w:val="22"/>
                <w:szCs w:val="22"/>
              </w:rPr>
            </w:pPr>
            <w:r w:rsidRPr="00BC2748">
              <w:rPr>
                <w:color w:val="000000"/>
                <w:sz w:val="22"/>
                <w:szCs w:val="22"/>
              </w:rPr>
              <w:t>0,18</w:t>
            </w:r>
          </w:p>
        </w:tc>
        <w:tc>
          <w:tcPr>
            <w:tcW w:w="1154" w:type="dxa"/>
            <w:tcBorders>
              <w:top w:val="nil"/>
              <w:left w:val="nil"/>
              <w:bottom w:val="single" w:sz="8" w:space="0" w:color="auto"/>
              <w:right w:val="single" w:sz="8" w:space="0" w:color="auto"/>
            </w:tcBorders>
            <w:shd w:val="clear" w:color="auto" w:fill="auto"/>
          </w:tcPr>
          <w:p w:rsidR="00F93A86" w:rsidRPr="00BC2748" w:rsidRDefault="00F93A86" w:rsidP="00F93A86">
            <w:pPr>
              <w:spacing w:before="0" w:after="0"/>
              <w:jc w:val="right"/>
              <w:rPr>
                <w:sz w:val="22"/>
                <w:szCs w:val="22"/>
              </w:rPr>
            </w:pPr>
            <w:r w:rsidRPr="00BC2748">
              <w:rPr>
                <w:color w:val="000000"/>
                <w:sz w:val="22"/>
                <w:szCs w:val="22"/>
              </w:rPr>
              <w:t>0,24</w:t>
            </w:r>
          </w:p>
        </w:tc>
        <w:tc>
          <w:tcPr>
            <w:tcW w:w="949" w:type="dxa"/>
            <w:tcBorders>
              <w:top w:val="nil"/>
              <w:left w:val="nil"/>
              <w:bottom w:val="single" w:sz="8" w:space="0" w:color="auto"/>
              <w:right w:val="single" w:sz="8" w:space="0" w:color="auto"/>
            </w:tcBorders>
            <w:shd w:val="clear" w:color="auto" w:fill="auto"/>
            <w:vAlign w:val="bottom"/>
          </w:tcPr>
          <w:p w:rsidR="00F93A86" w:rsidRPr="00BC2748" w:rsidRDefault="00F93A86" w:rsidP="00F93A86">
            <w:pPr>
              <w:spacing w:before="0" w:after="0"/>
              <w:jc w:val="right"/>
              <w:rPr>
                <w:b/>
                <w:bCs/>
                <w:color w:val="000000"/>
                <w:sz w:val="22"/>
                <w:szCs w:val="22"/>
              </w:rPr>
            </w:pPr>
            <w:r w:rsidRPr="00BC2748">
              <w:rPr>
                <w:b/>
                <w:bCs/>
                <w:color w:val="000000"/>
                <w:sz w:val="22"/>
                <w:szCs w:val="22"/>
              </w:rPr>
              <w:t>18,24</w:t>
            </w:r>
          </w:p>
        </w:tc>
        <w:tc>
          <w:tcPr>
            <w:tcW w:w="1022" w:type="dxa"/>
            <w:tcBorders>
              <w:top w:val="nil"/>
              <w:left w:val="nil"/>
              <w:bottom w:val="single" w:sz="8" w:space="0" w:color="auto"/>
              <w:right w:val="single" w:sz="8" w:space="0" w:color="auto"/>
            </w:tcBorders>
            <w:shd w:val="clear" w:color="auto" w:fill="auto"/>
            <w:vAlign w:val="bottom"/>
          </w:tcPr>
          <w:p w:rsidR="00F93A86" w:rsidRPr="00BC2748" w:rsidRDefault="00F93A86" w:rsidP="00F93A86">
            <w:pPr>
              <w:spacing w:before="0" w:after="0"/>
              <w:jc w:val="right"/>
              <w:rPr>
                <w:b/>
                <w:bCs/>
                <w:color w:val="000000"/>
                <w:sz w:val="22"/>
                <w:szCs w:val="22"/>
              </w:rPr>
            </w:pPr>
            <w:r w:rsidRPr="00BC2748">
              <w:rPr>
                <w:b/>
                <w:bCs/>
                <w:color w:val="000000"/>
                <w:sz w:val="22"/>
                <w:szCs w:val="22"/>
              </w:rPr>
              <w:t>4,32</w:t>
            </w:r>
          </w:p>
        </w:tc>
      </w:tr>
      <w:tr w:rsidR="00F93A86" w:rsidRPr="00BC2748" w:rsidTr="00F93A86">
        <w:trPr>
          <w:trHeight w:val="330"/>
        </w:trPr>
        <w:tc>
          <w:tcPr>
            <w:tcW w:w="661" w:type="dxa"/>
            <w:tcBorders>
              <w:top w:val="nil"/>
              <w:left w:val="single" w:sz="8" w:space="0" w:color="auto"/>
              <w:bottom w:val="single" w:sz="8" w:space="0" w:color="auto"/>
              <w:right w:val="single" w:sz="8" w:space="0" w:color="auto"/>
            </w:tcBorders>
            <w:shd w:val="clear" w:color="auto" w:fill="auto"/>
            <w:noWrap/>
            <w:vAlign w:val="bottom"/>
          </w:tcPr>
          <w:p w:rsidR="00F93A86" w:rsidRPr="00BC2748" w:rsidRDefault="00F93A86" w:rsidP="00F93A86">
            <w:pPr>
              <w:spacing w:before="0" w:after="0"/>
              <w:jc w:val="center"/>
              <w:rPr>
                <w:color w:val="000000"/>
                <w:sz w:val="22"/>
                <w:szCs w:val="22"/>
              </w:rPr>
            </w:pPr>
            <w:r w:rsidRPr="00BC2748">
              <w:rPr>
                <w:color w:val="000000"/>
                <w:sz w:val="22"/>
                <w:szCs w:val="22"/>
              </w:rPr>
              <w:t>7</w:t>
            </w:r>
          </w:p>
        </w:tc>
        <w:tc>
          <w:tcPr>
            <w:tcW w:w="2331" w:type="dxa"/>
            <w:tcBorders>
              <w:top w:val="nil"/>
              <w:left w:val="nil"/>
              <w:bottom w:val="single" w:sz="8" w:space="0" w:color="auto"/>
              <w:right w:val="single" w:sz="8" w:space="0" w:color="auto"/>
            </w:tcBorders>
            <w:shd w:val="clear" w:color="auto" w:fill="auto"/>
          </w:tcPr>
          <w:p w:rsidR="00F93A86" w:rsidRPr="00BC2748" w:rsidRDefault="00F93A86" w:rsidP="00F93A86">
            <w:pPr>
              <w:spacing w:before="0" w:after="0"/>
              <w:rPr>
                <w:color w:val="000000"/>
                <w:sz w:val="22"/>
                <w:szCs w:val="22"/>
              </w:rPr>
            </w:pPr>
            <w:r w:rsidRPr="00BC2748">
              <w:rPr>
                <w:color w:val="000000"/>
                <w:sz w:val="22"/>
                <w:szCs w:val="22"/>
              </w:rPr>
              <w:t>с.Шереметьевское</w:t>
            </w:r>
          </w:p>
        </w:tc>
        <w:tc>
          <w:tcPr>
            <w:tcW w:w="851" w:type="dxa"/>
            <w:tcBorders>
              <w:top w:val="nil"/>
              <w:left w:val="nil"/>
              <w:bottom w:val="single" w:sz="8" w:space="0" w:color="auto"/>
              <w:right w:val="single" w:sz="8" w:space="0" w:color="auto"/>
            </w:tcBorders>
            <w:shd w:val="clear" w:color="auto" w:fill="auto"/>
            <w:vAlign w:val="bottom"/>
          </w:tcPr>
          <w:p w:rsidR="00F93A86" w:rsidRPr="00BC2748" w:rsidRDefault="00F93A86" w:rsidP="00F93A86">
            <w:pPr>
              <w:spacing w:before="0" w:after="0"/>
              <w:jc w:val="right"/>
              <w:rPr>
                <w:rFonts w:ascii="Calibri" w:hAnsi="Calibri"/>
                <w:color w:val="000000"/>
                <w:sz w:val="22"/>
                <w:szCs w:val="22"/>
              </w:rPr>
            </w:pPr>
            <w:r w:rsidRPr="00BC2748">
              <w:rPr>
                <w:rFonts w:ascii="Calibri" w:hAnsi="Calibri"/>
                <w:color w:val="000000"/>
                <w:sz w:val="22"/>
                <w:szCs w:val="22"/>
              </w:rPr>
              <w:t>596</w:t>
            </w:r>
          </w:p>
        </w:tc>
        <w:tc>
          <w:tcPr>
            <w:tcW w:w="930" w:type="dxa"/>
            <w:tcBorders>
              <w:top w:val="nil"/>
              <w:left w:val="nil"/>
              <w:bottom w:val="single" w:sz="8" w:space="0" w:color="auto"/>
              <w:right w:val="single" w:sz="8" w:space="0" w:color="auto"/>
            </w:tcBorders>
            <w:shd w:val="clear" w:color="auto" w:fill="auto"/>
            <w:vAlign w:val="bottom"/>
          </w:tcPr>
          <w:p w:rsidR="00F93A86" w:rsidRPr="00BC2748" w:rsidRDefault="00F93A86" w:rsidP="00F93A86">
            <w:pPr>
              <w:spacing w:before="0" w:after="0"/>
              <w:jc w:val="right"/>
              <w:rPr>
                <w:rFonts w:ascii="Calibri" w:hAnsi="Calibri"/>
                <w:color w:val="000000"/>
                <w:sz w:val="22"/>
                <w:szCs w:val="22"/>
              </w:rPr>
            </w:pPr>
            <w:r w:rsidRPr="00BC2748">
              <w:rPr>
                <w:rFonts w:ascii="Calibri" w:hAnsi="Calibri"/>
                <w:color w:val="000000"/>
                <w:sz w:val="22"/>
                <w:szCs w:val="22"/>
              </w:rPr>
              <w:t>620</w:t>
            </w:r>
          </w:p>
        </w:tc>
        <w:tc>
          <w:tcPr>
            <w:tcW w:w="930" w:type="dxa"/>
            <w:tcBorders>
              <w:top w:val="nil"/>
              <w:left w:val="nil"/>
              <w:bottom w:val="single" w:sz="8" w:space="0" w:color="auto"/>
              <w:right w:val="single" w:sz="8" w:space="0" w:color="auto"/>
            </w:tcBorders>
            <w:shd w:val="clear" w:color="auto" w:fill="auto"/>
            <w:vAlign w:val="bottom"/>
          </w:tcPr>
          <w:p w:rsidR="00F93A86" w:rsidRPr="00BC2748" w:rsidRDefault="00F93A86" w:rsidP="00F93A86">
            <w:pPr>
              <w:spacing w:before="0" w:after="0"/>
              <w:jc w:val="right"/>
              <w:rPr>
                <w:rFonts w:ascii="Calibri" w:hAnsi="Calibri"/>
                <w:color w:val="000000"/>
                <w:sz w:val="22"/>
                <w:szCs w:val="22"/>
              </w:rPr>
            </w:pPr>
            <w:r w:rsidRPr="00BC2748">
              <w:rPr>
                <w:rFonts w:ascii="Calibri" w:hAnsi="Calibri"/>
                <w:color w:val="000000"/>
                <w:sz w:val="22"/>
                <w:szCs w:val="22"/>
              </w:rPr>
              <w:t>710</w:t>
            </w:r>
          </w:p>
        </w:tc>
        <w:tc>
          <w:tcPr>
            <w:tcW w:w="924" w:type="dxa"/>
            <w:tcBorders>
              <w:top w:val="nil"/>
              <w:left w:val="nil"/>
              <w:bottom w:val="single" w:sz="8" w:space="0" w:color="auto"/>
              <w:right w:val="single" w:sz="8" w:space="0" w:color="auto"/>
            </w:tcBorders>
            <w:shd w:val="clear" w:color="auto" w:fill="auto"/>
            <w:vAlign w:val="bottom"/>
          </w:tcPr>
          <w:p w:rsidR="00F93A86" w:rsidRPr="00BC2748" w:rsidRDefault="00F93A86" w:rsidP="00F93A86">
            <w:pPr>
              <w:spacing w:before="0" w:after="0"/>
              <w:jc w:val="right"/>
              <w:rPr>
                <w:color w:val="000000"/>
                <w:sz w:val="22"/>
                <w:szCs w:val="22"/>
              </w:rPr>
            </w:pPr>
            <w:r w:rsidRPr="00BC2748">
              <w:rPr>
                <w:color w:val="000000"/>
                <w:sz w:val="22"/>
                <w:szCs w:val="22"/>
              </w:rPr>
              <w:t>0,18</w:t>
            </w:r>
          </w:p>
        </w:tc>
        <w:tc>
          <w:tcPr>
            <w:tcW w:w="1154" w:type="dxa"/>
            <w:tcBorders>
              <w:top w:val="nil"/>
              <w:left w:val="nil"/>
              <w:bottom w:val="single" w:sz="8" w:space="0" w:color="auto"/>
              <w:right w:val="single" w:sz="8" w:space="0" w:color="auto"/>
            </w:tcBorders>
            <w:shd w:val="clear" w:color="auto" w:fill="auto"/>
          </w:tcPr>
          <w:p w:rsidR="00F93A86" w:rsidRPr="00BC2748" w:rsidRDefault="00F93A86" w:rsidP="00F93A86">
            <w:pPr>
              <w:spacing w:before="0" w:after="0"/>
              <w:jc w:val="right"/>
              <w:rPr>
                <w:sz w:val="22"/>
                <w:szCs w:val="22"/>
              </w:rPr>
            </w:pPr>
            <w:r w:rsidRPr="00BC2748">
              <w:rPr>
                <w:color w:val="000000"/>
                <w:sz w:val="22"/>
                <w:szCs w:val="22"/>
              </w:rPr>
              <w:t>0,24</w:t>
            </w:r>
          </w:p>
        </w:tc>
        <w:tc>
          <w:tcPr>
            <w:tcW w:w="949" w:type="dxa"/>
            <w:tcBorders>
              <w:top w:val="nil"/>
              <w:left w:val="nil"/>
              <w:bottom w:val="single" w:sz="8" w:space="0" w:color="auto"/>
              <w:right w:val="single" w:sz="8" w:space="0" w:color="auto"/>
            </w:tcBorders>
            <w:shd w:val="clear" w:color="auto" w:fill="auto"/>
            <w:vAlign w:val="bottom"/>
          </w:tcPr>
          <w:p w:rsidR="00F93A86" w:rsidRPr="00BC2748" w:rsidRDefault="00F93A86" w:rsidP="00F93A86">
            <w:pPr>
              <w:spacing w:before="0" w:after="0"/>
              <w:jc w:val="right"/>
              <w:rPr>
                <w:b/>
                <w:bCs/>
                <w:color w:val="000000"/>
                <w:sz w:val="22"/>
                <w:szCs w:val="22"/>
              </w:rPr>
            </w:pPr>
            <w:r w:rsidRPr="00BC2748">
              <w:rPr>
                <w:b/>
                <w:bCs/>
                <w:color w:val="000000"/>
                <w:sz w:val="22"/>
                <w:szCs w:val="22"/>
              </w:rPr>
              <w:t>9,12</w:t>
            </w:r>
          </w:p>
        </w:tc>
        <w:tc>
          <w:tcPr>
            <w:tcW w:w="1022" w:type="dxa"/>
            <w:tcBorders>
              <w:top w:val="nil"/>
              <w:left w:val="nil"/>
              <w:bottom w:val="single" w:sz="8" w:space="0" w:color="auto"/>
              <w:right w:val="single" w:sz="8" w:space="0" w:color="auto"/>
            </w:tcBorders>
            <w:shd w:val="clear" w:color="auto" w:fill="auto"/>
            <w:vAlign w:val="bottom"/>
          </w:tcPr>
          <w:p w:rsidR="00F93A86" w:rsidRPr="00BC2748" w:rsidRDefault="00F93A86" w:rsidP="00F93A86">
            <w:pPr>
              <w:spacing w:before="0" w:after="0"/>
              <w:jc w:val="right"/>
              <w:rPr>
                <w:b/>
                <w:bCs/>
                <w:color w:val="000000"/>
                <w:sz w:val="22"/>
                <w:szCs w:val="22"/>
              </w:rPr>
            </w:pPr>
            <w:r w:rsidRPr="00BC2748">
              <w:rPr>
                <w:b/>
                <w:bCs/>
                <w:color w:val="000000"/>
                <w:sz w:val="22"/>
                <w:szCs w:val="22"/>
              </w:rPr>
              <w:t>1,92</w:t>
            </w:r>
          </w:p>
        </w:tc>
      </w:tr>
    </w:tbl>
    <w:p w:rsidR="00F93A86" w:rsidRPr="00F93A86" w:rsidRDefault="00F93A86" w:rsidP="00F93A86">
      <w:pPr>
        <w:spacing w:before="0" w:after="0"/>
        <w:ind w:left="284" w:hanging="284"/>
        <w:rPr>
          <w:sz w:val="22"/>
          <w:szCs w:val="22"/>
          <w:lang w:eastAsia="ar-SA"/>
        </w:rPr>
      </w:pPr>
    </w:p>
    <w:p w:rsidR="00F93A86" w:rsidRPr="007976F9" w:rsidRDefault="00F93A86" w:rsidP="007976F9">
      <w:pPr>
        <w:spacing w:before="0" w:after="0"/>
        <w:ind w:firstLine="709"/>
        <w:rPr>
          <w:lang w:eastAsia="ar-SA"/>
        </w:rPr>
      </w:pPr>
      <w:r w:rsidRPr="00F93A86">
        <w:rPr>
          <w:lang w:eastAsia="ar-SA"/>
        </w:rPr>
        <w:t xml:space="preserve">* Расчет потребности в селитебной территории произведен в разработанном генеральном плане с.Ванновское в 2008 году. Согласно разработанному генеральному плану дополнительной селитебной территорией предусматривается обеспечить прирастающее население с. Ванновское, а также население, проживающее в домах барачного типа и на территории застройки, попадающей в санитарно-защитные зоны предприятий. На срок генерального плана потребность в дополнительной селитебной территории составит </w:t>
      </w:r>
      <w:smartTag w:uri="urn:schemas-microsoft-com:office:smarttags" w:element="metricconverter">
        <w:smartTagPr>
          <w:attr w:name="ProductID" w:val="18,48 га"/>
        </w:smartTagPr>
        <w:r w:rsidRPr="00F93A86">
          <w:rPr>
            <w:lang w:eastAsia="ar-SA"/>
          </w:rPr>
          <w:t>18,48 га</w:t>
        </w:r>
      </w:smartTag>
      <w:r w:rsidRPr="00F93A86">
        <w:rPr>
          <w:lang w:eastAsia="ar-SA"/>
        </w:rPr>
        <w:t xml:space="preserve">, в т.ч. </w:t>
      </w:r>
      <w:smartTag w:uri="urn:schemas-microsoft-com:office:smarttags" w:element="metricconverter">
        <w:smartTagPr>
          <w:attr w:name="ProductID" w:val="9,34 га"/>
        </w:smartTagPr>
        <w:r w:rsidRPr="00F93A86">
          <w:rPr>
            <w:lang w:eastAsia="ar-SA"/>
          </w:rPr>
          <w:t>9,34 га</w:t>
        </w:r>
      </w:smartTag>
      <w:r w:rsidRPr="00F93A86">
        <w:rPr>
          <w:lang w:eastAsia="ar-SA"/>
        </w:rPr>
        <w:t xml:space="preserve">. На 1 очередь строительства. На долгострочную преспективу – </w:t>
      </w:r>
      <w:smartTag w:uri="urn:schemas-microsoft-com:office:smarttags" w:element="metricconverter">
        <w:smartTagPr>
          <w:attr w:name="ProductID" w:val="30,48 га"/>
        </w:smartTagPr>
        <w:r w:rsidRPr="00F93A86">
          <w:rPr>
            <w:lang w:eastAsia="ar-SA"/>
          </w:rPr>
          <w:t>30,48 га</w:t>
        </w:r>
      </w:smartTag>
      <w:r w:rsidRPr="00F93A86">
        <w:rPr>
          <w:lang w:eastAsia="ar-SA"/>
        </w:rPr>
        <w:t xml:space="preserve">, в т.ч. на срок генерального плана и первую очередь строительства </w:t>
      </w:r>
      <w:smartTag w:uri="urn:schemas-microsoft-com:office:smarttags" w:element="metricconverter">
        <w:smartTagPr>
          <w:attr w:name="ProductID" w:val="18,48 га"/>
        </w:smartTagPr>
        <w:r w:rsidRPr="00F93A86">
          <w:rPr>
            <w:lang w:eastAsia="ar-SA"/>
          </w:rPr>
          <w:t>18,48 га</w:t>
        </w:r>
      </w:smartTag>
      <w:r w:rsidR="007976F9">
        <w:rPr>
          <w:lang w:eastAsia="ar-SA"/>
        </w:rPr>
        <w:t>.</w:t>
      </w:r>
    </w:p>
    <w:p w:rsidR="00F93A86" w:rsidRPr="00F93A86" w:rsidRDefault="00F93A86" w:rsidP="00F93A86">
      <w:pPr>
        <w:spacing w:before="0" w:after="0"/>
        <w:ind w:firstLine="709"/>
      </w:pPr>
      <w:r w:rsidRPr="00F93A86">
        <w:t>На долгосрочную перспективу (2029 – 2044 гг.) расчетная численность населения по сравнению с 2029 годом увеличится до 6840 человек, общий прирост - 537 человек или 179 семей. При сохранении действующих норм СНиП 2.07.01-89* за расчетный срок генерального плана (2029 – 2044 гг.) и сохранении в поселении норм выделяемых под усадебную застройку ориентировочная потребность в селитебной территории для прирастающего населения составит</w:t>
      </w:r>
      <w:smartTag w:uri="urn:schemas-microsoft-com:office:smarttags" w:element="metricconverter">
        <w:smartTagPr>
          <w:attr w:name="ProductID" w:val="43,2 га"/>
        </w:smartTagPr>
        <w:r w:rsidRPr="00F93A86">
          <w:t>43,2 га</w:t>
        </w:r>
      </w:smartTag>
      <w:r w:rsidRPr="00F93A86">
        <w:t>, в т.ч.:</w:t>
      </w:r>
    </w:p>
    <w:p w:rsidR="00F93A86" w:rsidRPr="00F93A86" w:rsidRDefault="00F93A86" w:rsidP="00F93A86">
      <w:pPr>
        <w:spacing w:before="0" w:after="0"/>
        <w:ind w:firstLine="709"/>
      </w:pPr>
      <w:r w:rsidRPr="00F93A86">
        <w:t xml:space="preserve">- для с.Ванновское – </w:t>
      </w:r>
      <w:smartTag w:uri="urn:schemas-microsoft-com:office:smarttags" w:element="metricconverter">
        <w:smartTagPr>
          <w:attr w:name="ProductID" w:val="13,44 га"/>
        </w:smartTagPr>
        <w:r w:rsidRPr="00F93A86">
          <w:t>13,44 га</w:t>
        </w:r>
      </w:smartTag>
      <w:r w:rsidRPr="00F93A86">
        <w:t>;</w:t>
      </w:r>
    </w:p>
    <w:p w:rsidR="00F93A86" w:rsidRPr="00F93A86" w:rsidRDefault="00F93A86" w:rsidP="00F93A86">
      <w:pPr>
        <w:spacing w:before="0" w:after="0"/>
        <w:ind w:firstLine="709"/>
      </w:pPr>
      <w:r w:rsidRPr="00F93A86">
        <w:t xml:space="preserve">- для х.Веселый – </w:t>
      </w:r>
      <w:smartTag w:uri="urn:schemas-microsoft-com:office:smarttags" w:element="metricconverter">
        <w:smartTagPr>
          <w:attr w:name="ProductID" w:val="0 га"/>
        </w:smartTagPr>
        <w:r w:rsidRPr="00F93A86">
          <w:t>0 га</w:t>
        </w:r>
      </w:smartTag>
      <w:r w:rsidRPr="00F93A86">
        <w:t>;</w:t>
      </w:r>
    </w:p>
    <w:p w:rsidR="00F93A86" w:rsidRPr="00F93A86" w:rsidRDefault="00F93A86" w:rsidP="00F93A86">
      <w:pPr>
        <w:spacing w:before="0" w:after="0"/>
        <w:ind w:firstLine="709"/>
      </w:pPr>
      <w:r w:rsidRPr="00F93A86">
        <w:t>- для х.Красный Зеленчук – 4,56га;</w:t>
      </w:r>
    </w:p>
    <w:p w:rsidR="00F93A86" w:rsidRPr="00F93A86" w:rsidRDefault="00F93A86" w:rsidP="00F93A86">
      <w:pPr>
        <w:spacing w:before="0" w:after="0"/>
        <w:ind w:firstLine="709"/>
      </w:pPr>
      <w:r w:rsidRPr="00F93A86">
        <w:t xml:space="preserve">- для х.Новопеховский – </w:t>
      </w:r>
      <w:smartTag w:uri="urn:schemas-microsoft-com:office:smarttags" w:element="metricconverter">
        <w:smartTagPr>
          <w:attr w:name="ProductID" w:val="0 га"/>
        </w:smartTagPr>
        <w:r w:rsidRPr="00F93A86">
          <w:t>0 га</w:t>
        </w:r>
      </w:smartTag>
      <w:r w:rsidRPr="00F93A86">
        <w:t>;</w:t>
      </w:r>
    </w:p>
    <w:p w:rsidR="00F93A86" w:rsidRPr="00F93A86" w:rsidRDefault="00F93A86" w:rsidP="00F93A86">
      <w:pPr>
        <w:spacing w:before="0" w:after="0"/>
        <w:ind w:firstLine="709"/>
      </w:pPr>
      <w:r w:rsidRPr="00F93A86">
        <w:t xml:space="preserve">- для х.Северокубанский – </w:t>
      </w:r>
      <w:smartTag w:uri="urn:schemas-microsoft-com:office:smarttags" w:element="metricconverter">
        <w:smartTagPr>
          <w:attr w:name="ProductID" w:val="4,56 га"/>
        </w:smartTagPr>
        <w:r w:rsidRPr="00F93A86">
          <w:t>4,56 га</w:t>
        </w:r>
      </w:smartTag>
      <w:r w:rsidRPr="00F93A86">
        <w:t>;</w:t>
      </w:r>
    </w:p>
    <w:p w:rsidR="00F93A86" w:rsidRPr="00F93A86" w:rsidRDefault="00F93A86" w:rsidP="00F93A86">
      <w:pPr>
        <w:spacing w:before="0" w:after="0"/>
        <w:ind w:firstLine="709"/>
      </w:pPr>
      <w:r w:rsidRPr="00F93A86">
        <w:t xml:space="preserve">- для х.Шевченко – </w:t>
      </w:r>
      <w:smartTag w:uri="urn:schemas-microsoft-com:office:smarttags" w:element="metricconverter">
        <w:smartTagPr>
          <w:attr w:name="ProductID" w:val="13,68 га"/>
        </w:smartTagPr>
        <w:r w:rsidRPr="00F93A86">
          <w:t>13,68 га</w:t>
        </w:r>
      </w:smartTag>
      <w:r w:rsidRPr="00F93A86">
        <w:t>;</w:t>
      </w:r>
    </w:p>
    <w:p w:rsidR="00F93A86" w:rsidRPr="00F93A86" w:rsidRDefault="00F93A86" w:rsidP="00F93A86">
      <w:pPr>
        <w:spacing w:before="0" w:after="0"/>
        <w:ind w:firstLine="709"/>
        <w:rPr>
          <w:color w:val="0000FF"/>
          <w:highlight w:val="yellow"/>
        </w:rPr>
      </w:pPr>
      <w:r w:rsidRPr="00F93A86">
        <w:t xml:space="preserve">- для с.Шереметьевское – </w:t>
      </w:r>
      <w:smartTag w:uri="urn:schemas-microsoft-com:office:smarttags" w:element="metricconverter">
        <w:smartTagPr>
          <w:attr w:name="ProductID" w:val="6,96 га"/>
        </w:smartTagPr>
        <w:r w:rsidRPr="00F93A86">
          <w:t>6,96 га</w:t>
        </w:r>
      </w:smartTag>
      <w:r w:rsidRPr="00F93A86">
        <w:t>.</w:t>
      </w:r>
    </w:p>
    <w:p w:rsidR="001D2980" w:rsidRPr="00F93A86" w:rsidRDefault="001D2980" w:rsidP="00F93A86">
      <w:pPr>
        <w:spacing w:before="0" w:after="0"/>
        <w:ind w:firstLine="709"/>
        <w:rPr>
          <w:highlight w:val="yellow"/>
        </w:rPr>
      </w:pPr>
    </w:p>
    <w:p w:rsidR="001D2980" w:rsidRPr="00DD7393" w:rsidRDefault="001D2980" w:rsidP="001D2980">
      <w:pPr>
        <w:spacing w:before="0" w:after="0"/>
        <w:ind w:firstLine="709"/>
        <w:rPr>
          <w:highlight w:val="yellow"/>
        </w:rPr>
      </w:pPr>
    </w:p>
    <w:p w:rsidR="00CA7E81" w:rsidRPr="00DD7393" w:rsidRDefault="00CA7E81" w:rsidP="00CA7E81">
      <w:pPr>
        <w:spacing w:before="0" w:after="0"/>
        <w:ind w:firstLine="709"/>
        <w:rPr>
          <w:highlight w:val="yellow"/>
        </w:rPr>
      </w:pPr>
    </w:p>
    <w:p w:rsidR="00CA7E81" w:rsidRPr="00DD7393" w:rsidRDefault="00CA7E81" w:rsidP="00CA7E81">
      <w:pPr>
        <w:spacing w:before="0" w:after="0"/>
        <w:ind w:firstLine="709"/>
        <w:rPr>
          <w:highlight w:val="yellow"/>
        </w:rPr>
      </w:pPr>
    </w:p>
    <w:p w:rsidR="00BB4B35" w:rsidRPr="00DD7393" w:rsidRDefault="00BB4B35" w:rsidP="00CA7E81">
      <w:pPr>
        <w:spacing w:before="0" w:after="0"/>
        <w:ind w:firstLine="709"/>
        <w:rPr>
          <w:highlight w:val="yellow"/>
        </w:rPr>
        <w:sectPr w:rsidR="00BB4B35" w:rsidRPr="00DD7393" w:rsidSect="00BE6DE1">
          <w:pgSz w:w="11906" w:h="16838"/>
          <w:pgMar w:top="539" w:right="851" w:bottom="567" w:left="1418" w:header="426" w:footer="312" w:gutter="0"/>
          <w:cols w:space="708"/>
          <w:docGrid w:linePitch="360"/>
        </w:sectPr>
      </w:pPr>
    </w:p>
    <w:p w:rsidR="00504C54" w:rsidRPr="00DD7393" w:rsidRDefault="00504C54" w:rsidP="002C5A2E">
      <w:pPr>
        <w:spacing w:before="0" w:after="0"/>
        <w:ind w:firstLine="567"/>
        <w:rPr>
          <w:highlight w:val="yellow"/>
        </w:rPr>
      </w:pPr>
    </w:p>
    <w:p w:rsidR="00E63F6E" w:rsidRDefault="00AB637F" w:rsidP="00AB637F">
      <w:pPr>
        <w:spacing w:before="0" w:after="0"/>
        <w:ind w:firstLine="142"/>
        <w:jc w:val="left"/>
        <w:rPr>
          <w:b/>
        </w:rPr>
      </w:pPr>
      <w:r w:rsidRPr="00565EF5">
        <w:rPr>
          <w:b/>
        </w:rPr>
        <w:t>Таблица № 1.4.2</w:t>
      </w:r>
      <w:r w:rsidR="00C31DFB" w:rsidRPr="00565EF5">
        <w:rPr>
          <w:b/>
        </w:rPr>
        <w:t xml:space="preserve">. </w:t>
      </w:r>
      <w:r w:rsidR="00565EF5" w:rsidRPr="00565EF5">
        <w:rPr>
          <w:b/>
        </w:rPr>
        <w:t xml:space="preserve">Расчёт объектов культурно-бытового обслуживания с.Ванновское Ванновского сельского поселения Тбилисского района на расчётный срок </w:t>
      </w:r>
    </w:p>
    <w:tbl>
      <w:tblPr>
        <w:tblW w:w="0" w:type="auto"/>
        <w:tblInd w:w="93" w:type="dxa"/>
        <w:tblLook w:val="04A0"/>
      </w:tblPr>
      <w:tblGrid>
        <w:gridCol w:w="601"/>
        <w:gridCol w:w="2775"/>
        <w:gridCol w:w="1484"/>
        <w:gridCol w:w="1488"/>
        <w:gridCol w:w="1471"/>
        <w:gridCol w:w="1532"/>
        <w:gridCol w:w="1322"/>
        <w:gridCol w:w="1538"/>
        <w:gridCol w:w="1642"/>
        <w:gridCol w:w="1435"/>
      </w:tblGrid>
      <w:tr w:rsidR="00565EF5" w:rsidRPr="00565EF5" w:rsidTr="00BC2748">
        <w:trPr>
          <w:trHeight w:val="276"/>
        </w:trPr>
        <w:tc>
          <w:tcPr>
            <w:tcW w:w="0" w:type="auto"/>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565EF5" w:rsidRPr="00565EF5" w:rsidRDefault="00565EF5" w:rsidP="00565EF5">
            <w:pPr>
              <w:spacing w:before="0" w:after="0"/>
              <w:jc w:val="center"/>
              <w:rPr>
                <w:szCs w:val="28"/>
              </w:rPr>
            </w:pPr>
            <w:r w:rsidRPr="00565EF5">
              <w:rPr>
                <w:szCs w:val="28"/>
              </w:rPr>
              <w:t>№№ п.п.</w:t>
            </w:r>
          </w:p>
        </w:tc>
        <w:tc>
          <w:tcPr>
            <w:tcW w:w="0" w:type="auto"/>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565EF5" w:rsidRPr="00565EF5" w:rsidRDefault="00565EF5" w:rsidP="00565EF5">
            <w:pPr>
              <w:spacing w:before="0" w:after="0"/>
              <w:jc w:val="center"/>
              <w:rPr>
                <w:szCs w:val="28"/>
              </w:rPr>
            </w:pPr>
            <w:r w:rsidRPr="00565EF5">
              <w:rPr>
                <w:szCs w:val="28"/>
              </w:rPr>
              <w:t xml:space="preserve">Наименование    </w:t>
            </w:r>
          </w:p>
        </w:tc>
        <w:tc>
          <w:tcPr>
            <w:tcW w:w="0" w:type="auto"/>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565EF5" w:rsidRPr="00565EF5" w:rsidRDefault="00565EF5" w:rsidP="00565EF5">
            <w:pPr>
              <w:spacing w:before="0" w:after="0"/>
              <w:jc w:val="center"/>
              <w:rPr>
                <w:szCs w:val="28"/>
              </w:rPr>
            </w:pPr>
            <w:r w:rsidRPr="00565EF5">
              <w:rPr>
                <w:szCs w:val="28"/>
              </w:rPr>
              <w:t>Единица измерения</w:t>
            </w:r>
          </w:p>
        </w:tc>
        <w:tc>
          <w:tcPr>
            <w:tcW w:w="0" w:type="auto"/>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565EF5" w:rsidRPr="00565EF5" w:rsidRDefault="00565EF5" w:rsidP="00565EF5">
            <w:pPr>
              <w:spacing w:before="0" w:after="0"/>
              <w:jc w:val="center"/>
              <w:rPr>
                <w:szCs w:val="28"/>
              </w:rPr>
            </w:pPr>
            <w:r w:rsidRPr="00565EF5">
              <w:rPr>
                <w:szCs w:val="28"/>
              </w:rPr>
              <w:t>Норма СНиП 2.07. 01.89*</w:t>
            </w:r>
          </w:p>
        </w:tc>
        <w:tc>
          <w:tcPr>
            <w:tcW w:w="0" w:type="auto"/>
            <w:vMerge w:val="restart"/>
            <w:tcBorders>
              <w:top w:val="single" w:sz="4" w:space="0" w:color="auto"/>
              <w:left w:val="single" w:sz="4" w:space="0" w:color="auto"/>
              <w:bottom w:val="nil"/>
              <w:right w:val="single" w:sz="4" w:space="0" w:color="auto"/>
            </w:tcBorders>
            <w:shd w:val="clear" w:color="auto" w:fill="auto"/>
            <w:vAlign w:val="center"/>
            <w:hideMark/>
          </w:tcPr>
          <w:p w:rsidR="00565EF5" w:rsidRPr="00565EF5" w:rsidRDefault="00565EF5" w:rsidP="00565EF5">
            <w:pPr>
              <w:spacing w:before="0" w:after="0"/>
              <w:jc w:val="center"/>
              <w:rPr>
                <w:szCs w:val="28"/>
              </w:rPr>
            </w:pPr>
            <w:r w:rsidRPr="00565EF5">
              <w:rPr>
                <w:szCs w:val="28"/>
              </w:rPr>
              <w:t>Нормативная потребность сельского населения на расчетный срок, на</w:t>
            </w:r>
          </w:p>
        </w:tc>
        <w:tc>
          <w:tcPr>
            <w:tcW w:w="0" w:type="auto"/>
            <w:vMerge w:val="restart"/>
            <w:tcBorders>
              <w:top w:val="single" w:sz="4" w:space="0" w:color="auto"/>
              <w:left w:val="single" w:sz="4" w:space="0" w:color="auto"/>
              <w:bottom w:val="nil"/>
              <w:right w:val="single" w:sz="4" w:space="0" w:color="auto"/>
            </w:tcBorders>
            <w:shd w:val="clear" w:color="auto" w:fill="auto"/>
            <w:vAlign w:val="center"/>
            <w:hideMark/>
          </w:tcPr>
          <w:p w:rsidR="00565EF5" w:rsidRPr="00565EF5" w:rsidRDefault="00565EF5" w:rsidP="00565EF5">
            <w:pPr>
              <w:spacing w:before="0" w:after="0"/>
              <w:jc w:val="center"/>
              <w:rPr>
                <w:szCs w:val="28"/>
              </w:rPr>
            </w:pPr>
            <w:r w:rsidRPr="00565EF5">
              <w:rPr>
                <w:szCs w:val="28"/>
              </w:rPr>
              <w:t>Нормативная потребность сопряженного населения на расчетный срок, на</w:t>
            </w:r>
          </w:p>
        </w:tc>
        <w:tc>
          <w:tcPr>
            <w:tcW w:w="0" w:type="auto"/>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565EF5" w:rsidRPr="00565EF5" w:rsidRDefault="00565EF5" w:rsidP="00565EF5">
            <w:pPr>
              <w:spacing w:before="0" w:after="0"/>
              <w:jc w:val="center"/>
              <w:rPr>
                <w:szCs w:val="28"/>
              </w:rPr>
            </w:pPr>
            <w:r w:rsidRPr="00565EF5">
              <w:rPr>
                <w:szCs w:val="28"/>
              </w:rPr>
              <w:t>Итого нормативная потребность</w:t>
            </w:r>
          </w:p>
        </w:tc>
        <w:tc>
          <w:tcPr>
            <w:tcW w:w="0" w:type="auto"/>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565EF5" w:rsidRPr="00565EF5" w:rsidRDefault="00565EF5" w:rsidP="00565EF5">
            <w:pPr>
              <w:spacing w:before="0" w:after="0"/>
              <w:jc w:val="center"/>
              <w:rPr>
                <w:szCs w:val="28"/>
              </w:rPr>
            </w:pPr>
            <w:r w:rsidRPr="00565EF5">
              <w:rPr>
                <w:szCs w:val="28"/>
              </w:rPr>
              <w:t xml:space="preserve">Сохраняется в существующих учреждениях </w:t>
            </w:r>
          </w:p>
        </w:tc>
        <w:tc>
          <w:tcPr>
            <w:tcW w:w="0" w:type="auto"/>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565EF5" w:rsidRPr="00565EF5" w:rsidRDefault="00565EF5" w:rsidP="00565EF5">
            <w:pPr>
              <w:spacing w:before="0" w:after="0"/>
              <w:jc w:val="center"/>
              <w:rPr>
                <w:szCs w:val="28"/>
              </w:rPr>
            </w:pPr>
            <w:r w:rsidRPr="00565EF5">
              <w:rPr>
                <w:szCs w:val="28"/>
              </w:rPr>
              <w:t>Требуется запроектировать по проекту</w:t>
            </w:r>
          </w:p>
        </w:tc>
        <w:tc>
          <w:tcPr>
            <w:tcW w:w="0" w:type="auto"/>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565EF5" w:rsidRPr="00565EF5" w:rsidRDefault="00565EF5" w:rsidP="00565EF5">
            <w:pPr>
              <w:spacing w:before="0" w:after="0"/>
              <w:jc w:val="center"/>
              <w:rPr>
                <w:szCs w:val="28"/>
              </w:rPr>
            </w:pPr>
            <w:r w:rsidRPr="00565EF5">
              <w:rPr>
                <w:szCs w:val="28"/>
              </w:rPr>
              <w:t>Примечание</w:t>
            </w:r>
          </w:p>
        </w:tc>
      </w:tr>
      <w:tr w:rsidR="00565EF5" w:rsidRPr="00565EF5" w:rsidTr="00BC2748">
        <w:trPr>
          <w:trHeight w:val="276"/>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565EF5" w:rsidRPr="00565EF5" w:rsidRDefault="00565EF5" w:rsidP="00565EF5">
            <w:pPr>
              <w:spacing w:before="0" w:after="0"/>
              <w:jc w:val="left"/>
              <w:rPr>
                <w:szCs w:val="28"/>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565EF5" w:rsidRPr="00565EF5" w:rsidRDefault="00565EF5" w:rsidP="00565EF5">
            <w:pPr>
              <w:spacing w:before="0" w:after="0"/>
              <w:jc w:val="left"/>
              <w:rPr>
                <w:szCs w:val="28"/>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565EF5" w:rsidRPr="00565EF5" w:rsidRDefault="00565EF5" w:rsidP="00565EF5">
            <w:pPr>
              <w:spacing w:before="0" w:after="0"/>
              <w:jc w:val="left"/>
              <w:rPr>
                <w:szCs w:val="28"/>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565EF5" w:rsidRPr="00565EF5" w:rsidRDefault="00565EF5" w:rsidP="00565EF5">
            <w:pPr>
              <w:spacing w:before="0" w:after="0"/>
              <w:jc w:val="left"/>
              <w:rPr>
                <w:szCs w:val="28"/>
              </w:rPr>
            </w:pPr>
          </w:p>
        </w:tc>
        <w:tc>
          <w:tcPr>
            <w:tcW w:w="0" w:type="auto"/>
            <w:vMerge/>
            <w:tcBorders>
              <w:top w:val="single" w:sz="4" w:space="0" w:color="auto"/>
              <w:left w:val="single" w:sz="4" w:space="0" w:color="auto"/>
              <w:bottom w:val="nil"/>
              <w:right w:val="single" w:sz="4" w:space="0" w:color="auto"/>
            </w:tcBorders>
            <w:vAlign w:val="center"/>
            <w:hideMark/>
          </w:tcPr>
          <w:p w:rsidR="00565EF5" w:rsidRPr="00565EF5" w:rsidRDefault="00565EF5" w:rsidP="00565EF5">
            <w:pPr>
              <w:spacing w:before="0" w:after="0"/>
              <w:jc w:val="left"/>
              <w:rPr>
                <w:szCs w:val="28"/>
              </w:rPr>
            </w:pPr>
          </w:p>
        </w:tc>
        <w:tc>
          <w:tcPr>
            <w:tcW w:w="0" w:type="auto"/>
            <w:vMerge/>
            <w:tcBorders>
              <w:top w:val="single" w:sz="4" w:space="0" w:color="auto"/>
              <w:left w:val="single" w:sz="4" w:space="0" w:color="auto"/>
              <w:bottom w:val="nil"/>
              <w:right w:val="single" w:sz="4" w:space="0" w:color="auto"/>
            </w:tcBorders>
            <w:vAlign w:val="center"/>
            <w:hideMark/>
          </w:tcPr>
          <w:p w:rsidR="00565EF5" w:rsidRPr="00565EF5" w:rsidRDefault="00565EF5" w:rsidP="00565EF5">
            <w:pPr>
              <w:spacing w:before="0" w:after="0"/>
              <w:jc w:val="left"/>
              <w:rPr>
                <w:szCs w:val="28"/>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565EF5" w:rsidRPr="00565EF5" w:rsidRDefault="00565EF5" w:rsidP="00565EF5">
            <w:pPr>
              <w:spacing w:before="0" w:after="0"/>
              <w:jc w:val="left"/>
              <w:rPr>
                <w:szCs w:val="28"/>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565EF5" w:rsidRPr="00565EF5" w:rsidRDefault="00565EF5" w:rsidP="00565EF5">
            <w:pPr>
              <w:spacing w:before="0" w:after="0"/>
              <w:jc w:val="left"/>
              <w:rPr>
                <w:szCs w:val="28"/>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565EF5" w:rsidRPr="00565EF5" w:rsidRDefault="00565EF5" w:rsidP="00565EF5">
            <w:pPr>
              <w:spacing w:before="0" w:after="0"/>
              <w:jc w:val="left"/>
              <w:rPr>
                <w:szCs w:val="28"/>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565EF5" w:rsidRPr="00565EF5" w:rsidRDefault="00565EF5" w:rsidP="00565EF5">
            <w:pPr>
              <w:spacing w:before="0" w:after="0"/>
              <w:jc w:val="left"/>
              <w:rPr>
                <w:szCs w:val="28"/>
              </w:rPr>
            </w:pPr>
          </w:p>
        </w:tc>
      </w:tr>
      <w:tr w:rsidR="00565EF5" w:rsidRPr="00565EF5" w:rsidTr="00BC2748">
        <w:trPr>
          <w:trHeight w:val="20"/>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565EF5" w:rsidRPr="00565EF5" w:rsidRDefault="00565EF5" w:rsidP="00565EF5">
            <w:pPr>
              <w:spacing w:before="0" w:after="0"/>
              <w:jc w:val="left"/>
              <w:rPr>
                <w:szCs w:val="28"/>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565EF5" w:rsidRPr="00565EF5" w:rsidRDefault="00565EF5" w:rsidP="00565EF5">
            <w:pPr>
              <w:spacing w:before="0" w:after="0"/>
              <w:jc w:val="left"/>
              <w:rPr>
                <w:szCs w:val="28"/>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565EF5" w:rsidRPr="00565EF5" w:rsidRDefault="00565EF5" w:rsidP="00565EF5">
            <w:pPr>
              <w:spacing w:before="0" w:after="0"/>
              <w:jc w:val="left"/>
              <w:rPr>
                <w:szCs w:val="28"/>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565EF5" w:rsidRPr="00565EF5" w:rsidRDefault="00565EF5" w:rsidP="00565EF5">
            <w:pPr>
              <w:spacing w:before="0" w:after="0"/>
              <w:jc w:val="left"/>
              <w:rPr>
                <w:szCs w:val="28"/>
              </w:rPr>
            </w:pPr>
          </w:p>
        </w:tc>
        <w:tc>
          <w:tcPr>
            <w:tcW w:w="0" w:type="auto"/>
            <w:tcBorders>
              <w:top w:val="nil"/>
              <w:left w:val="nil"/>
              <w:bottom w:val="nil"/>
              <w:right w:val="single" w:sz="4" w:space="0" w:color="auto"/>
            </w:tcBorders>
            <w:shd w:val="clear" w:color="auto" w:fill="auto"/>
            <w:vAlign w:val="center"/>
            <w:hideMark/>
          </w:tcPr>
          <w:p w:rsidR="00565EF5" w:rsidRPr="00565EF5" w:rsidRDefault="00565EF5" w:rsidP="00565EF5">
            <w:pPr>
              <w:spacing w:before="0" w:after="0"/>
              <w:jc w:val="center"/>
              <w:rPr>
                <w:szCs w:val="28"/>
              </w:rPr>
            </w:pPr>
            <w:r w:rsidRPr="00565EF5">
              <w:rPr>
                <w:szCs w:val="28"/>
              </w:rPr>
              <w:t>2,157</w:t>
            </w:r>
          </w:p>
        </w:tc>
        <w:tc>
          <w:tcPr>
            <w:tcW w:w="0" w:type="auto"/>
            <w:tcBorders>
              <w:top w:val="nil"/>
              <w:left w:val="nil"/>
              <w:bottom w:val="nil"/>
              <w:right w:val="single" w:sz="4" w:space="0" w:color="auto"/>
            </w:tcBorders>
            <w:shd w:val="clear" w:color="auto" w:fill="auto"/>
            <w:vAlign w:val="center"/>
            <w:hideMark/>
          </w:tcPr>
          <w:p w:rsidR="00565EF5" w:rsidRPr="00565EF5" w:rsidRDefault="00565EF5" w:rsidP="00565EF5">
            <w:pPr>
              <w:spacing w:before="0" w:after="0"/>
              <w:jc w:val="center"/>
              <w:rPr>
                <w:szCs w:val="28"/>
              </w:rPr>
            </w:pPr>
            <w:r w:rsidRPr="00565EF5">
              <w:rPr>
                <w:szCs w:val="28"/>
              </w:rPr>
              <w:t>0,818</w:t>
            </w: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565EF5" w:rsidRPr="00565EF5" w:rsidRDefault="00565EF5" w:rsidP="00565EF5">
            <w:pPr>
              <w:spacing w:before="0" w:after="0"/>
              <w:jc w:val="left"/>
              <w:rPr>
                <w:szCs w:val="28"/>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565EF5" w:rsidRPr="00565EF5" w:rsidRDefault="00565EF5" w:rsidP="00565EF5">
            <w:pPr>
              <w:spacing w:before="0" w:after="0"/>
              <w:jc w:val="left"/>
              <w:rPr>
                <w:szCs w:val="28"/>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565EF5" w:rsidRPr="00565EF5" w:rsidRDefault="00565EF5" w:rsidP="00565EF5">
            <w:pPr>
              <w:spacing w:before="0" w:after="0"/>
              <w:jc w:val="left"/>
              <w:rPr>
                <w:szCs w:val="28"/>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565EF5" w:rsidRPr="00565EF5" w:rsidRDefault="00565EF5" w:rsidP="00565EF5">
            <w:pPr>
              <w:spacing w:before="0" w:after="0"/>
              <w:jc w:val="left"/>
              <w:rPr>
                <w:szCs w:val="28"/>
              </w:rPr>
            </w:pPr>
          </w:p>
        </w:tc>
      </w:tr>
      <w:tr w:rsidR="00565EF5" w:rsidRPr="00565EF5" w:rsidTr="00BC2748">
        <w:trPr>
          <w:trHeight w:val="20"/>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565EF5" w:rsidRPr="00565EF5" w:rsidRDefault="00565EF5" w:rsidP="00565EF5">
            <w:pPr>
              <w:spacing w:before="0" w:after="0"/>
              <w:jc w:val="left"/>
              <w:rPr>
                <w:szCs w:val="28"/>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565EF5" w:rsidRPr="00565EF5" w:rsidRDefault="00565EF5" w:rsidP="00565EF5">
            <w:pPr>
              <w:spacing w:before="0" w:after="0"/>
              <w:jc w:val="left"/>
              <w:rPr>
                <w:szCs w:val="28"/>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565EF5" w:rsidRPr="00565EF5" w:rsidRDefault="00565EF5" w:rsidP="00565EF5">
            <w:pPr>
              <w:spacing w:before="0" w:after="0"/>
              <w:jc w:val="left"/>
              <w:rPr>
                <w:szCs w:val="28"/>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565EF5" w:rsidRPr="00565EF5" w:rsidRDefault="00565EF5" w:rsidP="00565EF5">
            <w:pPr>
              <w:spacing w:before="0" w:after="0"/>
              <w:jc w:val="left"/>
              <w:rPr>
                <w:szCs w:val="28"/>
              </w:rPr>
            </w:pPr>
          </w:p>
        </w:tc>
        <w:tc>
          <w:tcPr>
            <w:tcW w:w="0" w:type="auto"/>
            <w:tcBorders>
              <w:top w:val="nil"/>
              <w:left w:val="nil"/>
              <w:bottom w:val="single" w:sz="4" w:space="0" w:color="auto"/>
              <w:right w:val="single" w:sz="4" w:space="0" w:color="auto"/>
            </w:tcBorders>
            <w:shd w:val="clear" w:color="auto" w:fill="auto"/>
            <w:vAlign w:val="center"/>
            <w:hideMark/>
          </w:tcPr>
          <w:p w:rsidR="00565EF5" w:rsidRPr="00565EF5" w:rsidRDefault="00565EF5" w:rsidP="00565EF5">
            <w:pPr>
              <w:spacing w:before="0" w:after="0"/>
              <w:jc w:val="center"/>
              <w:rPr>
                <w:szCs w:val="28"/>
              </w:rPr>
            </w:pPr>
            <w:r w:rsidRPr="00565EF5">
              <w:rPr>
                <w:szCs w:val="28"/>
              </w:rPr>
              <w:t>тыс.чел</w:t>
            </w:r>
          </w:p>
        </w:tc>
        <w:tc>
          <w:tcPr>
            <w:tcW w:w="0" w:type="auto"/>
            <w:tcBorders>
              <w:top w:val="nil"/>
              <w:left w:val="nil"/>
              <w:bottom w:val="single" w:sz="4" w:space="0" w:color="auto"/>
              <w:right w:val="single" w:sz="4" w:space="0" w:color="auto"/>
            </w:tcBorders>
            <w:shd w:val="clear" w:color="auto" w:fill="auto"/>
            <w:vAlign w:val="center"/>
            <w:hideMark/>
          </w:tcPr>
          <w:p w:rsidR="00565EF5" w:rsidRPr="00565EF5" w:rsidRDefault="00565EF5" w:rsidP="00565EF5">
            <w:pPr>
              <w:spacing w:before="0" w:after="0"/>
              <w:jc w:val="center"/>
              <w:rPr>
                <w:szCs w:val="28"/>
              </w:rPr>
            </w:pPr>
            <w:r w:rsidRPr="00565EF5">
              <w:rPr>
                <w:szCs w:val="28"/>
              </w:rPr>
              <w:t>тыс. чел.</w:t>
            </w: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565EF5" w:rsidRPr="00565EF5" w:rsidRDefault="00565EF5" w:rsidP="00565EF5">
            <w:pPr>
              <w:spacing w:before="0" w:after="0"/>
              <w:jc w:val="left"/>
              <w:rPr>
                <w:szCs w:val="28"/>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565EF5" w:rsidRPr="00565EF5" w:rsidRDefault="00565EF5" w:rsidP="00565EF5">
            <w:pPr>
              <w:spacing w:before="0" w:after="0"/>
              <w:jc w:val="left"/>
              <w:rPr>
                <w:szCs w:val="28"/>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565EF5" w:rsidRPr="00565EF5" w:rsidRDefault="00565EF5" w:rsidP="00565EF5">
            <w:pPr>
              <w:spacing w:before="0" w:after="0"/>
              <w:jc w:val="left"/>
              <w:rPr>
                <w:szCs w:val="28"/>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565EF5" w:rsidRPr="00565EF5" w:rsidRDefault="00565EF5" w:rsidP="00565EF5">
            <w:pPr>
              <w:spacing w:before="0" w:after="0"/>
              <w:jc w:val="left"/>
              <w:rPr>
                <w:szCs w:val="28"/>
              </w:rPr>
            </w:pPr>
          </w:p>
        </w:tc>
      </w:tr>
      <w:tr w:rsidR="00565EF5" w:rsidRPr="00565EF5" w:rsidTr="00BC2748">
        <w:trPr>
          <w:trHeight w:val="20"/>
        </w:trPr>
        <w:tc>
          <w:tcPr>
            <w:tcW w:w="0" w:type="auto"/>
            <w:tcBorders>
              <w:top w:val="nil"/>
              <w:left w:val="single" w:sz="4" w:space="0" w:color="auto"/>
              <w:bottom w:val="nil"/>
              <w:right w:val="single" w:sz="4" w:space="0" w:color="auto"/>
            </w:tcBorders>
            <w:shd w:val="clear" w:color="auto" w:fill="auto"/>
            <w:vAlign w:val="center"/>
            <w:hideMark/>
          </w:tcPr>
          <w:p w:rsidR="00565EF5" w:rsidRPr="00565EF5" w:rsidRDefault="00565EF5" w:rsidP="00565EF5">
            <w:pPr>
              <w:spacing w:before="0" w:after="0"/>
              <w:jc w:val="center"/>
              <w:rPr>
                <w:szCs w:val="28"/>
              </w:rPr>
            </w:pPr>
            <w:r w:rsidRPr="00565EF5">
              <w:rPr>
                <w:szCs w:val="28"/>
              </w:rPr>
              <w:t>1</w:t>
            </w:r>
          </w:p>
        </w:tc>
        <w:tc>
          <w:tcPr>
            <w:tcW w:w="0" w:type="auto"/>
            <w:tcBorders>
              <w:top w:val="nil"/>
              <w:left w:val="nil"/>
              <w:bottom w:val="single" w:sz="4" w:space="0" w:color="auto"/>
              <w:right w:val="single" w:sz="4" w:space="0" w:color="auto"/>
            </w:tcBorders>
            <w:shd w:val="clear" w:color="auto" w:fill="auto"/>
            <w:vAlign w:val="center"/>
            <w:hideMark/>
          </w:tcPr>
          <w:p w:rsidR="00565EF5" w:rsidRPr="00565EF5" w:rsidRDefault="00565EF5" w:rsidP="00565EF5">
            <w:pPr>
              <w:spacing w:before="0" w:after="0"/>
              <w:jc w:val="center"/>
              <w:rPr>
                <w:szCs w:val="28"/>
              </w:rPr>
            </w:pPr>
            <w:r w:rsidRPr="00565EF5">
              <w:rPr>
                <w:szCs w:val="28"/>
              </w:rPr>
              <w:t>2</w:t>
            </w:r>
          </w:p>
        </w:tc>
        <w:tc>
          <w:tcPr>
            <w:tcW w:w="0" w:type="auto"/>
            <w:tcBorders>
              <w:top w:val="nil"/>
              <w:left w:val="nil"/>
              <w:bottom w:val="single" w:sz="4" w:space="0" w:color="auto"/>
              <w:right w:val="single" w:sz="4" w:space="0" w:color="auto"/>
            </w:tcBorders>
            <w:shd w:val="clear" w:color="auto" w:fill="auto"/>
            <w:vAlign w:val="center"/>
            <w:hideMark/>
          </w:tcPr>
          <w:p w:rsidR="00565EF5" w:rsidRPr="00565EF5" w:rsidRDefault="00565EF5" w:rsidP="00565EF5">
            <w:pPr>
              <w:spacing w:before="0" w:after="0"/>
              <w:jc w:val="center"/>
              <w:rPr>
                <w:szCs w:val="28"/>
              </w:rPr>
            </w:pPr>
            <w:r w:rsidRPr="00565EF5">
              <w:rPr>
                <w:szCs w:val="28"/>
              </w:rPr>
              <w:t>3</w:t>
            </w:r>
          </w:p>
        </w:tc>
        <w:tc>
          <w:tcPr>
            <w:tcW w:w="0" w:type="auto"/>
            <w:tcBorders>
              <w:top w:val="nil"/>
              <w:left w:val="nil"/>
              <w:bottom w:val="single" w:sz="4" w:space="0" w:color="auto"/>
              <w:right w:val="single" w:sz="4" w:space="0" w:color="auto"/>
            </w:tcBorders>
            <w:shd w:val="clear" w:color="auto" w:fill="auto"/>
            <w:vAlign w:val="center"/>
            <w:hideMark/>
          </w:tcPr>
          <w:p w:rsidR="00565EF5" w:rsidRPr="00565EF5" w:rsidRDefault="00565EF5" w:rsidP="00565EF5">
            <w:pPr>
              <w:spacing w:before="0" w:after="0"/>
              <w:jc w:val="center"/>
              <w:rPr>
                <w:szCs w:val="28"/>
              </w:rPr>
            </w:pPr>
            <w:r w:rsidRPr="00565EF5">
              <w:rPr>
                <w:szCs w:val="28"/>
              </w:rPr>
              <w:t>4</w:t>
            </w:r>
          </w:p>
        </w:tc>
        <w:tc>
          <w:tcPr>
            <w:tcW w:w="0" w:type="auto"/>
            <w:tcBorders>
              <w:top w:val="nil"/>
              <w:left w:val="nil"/>
              <w:bottom w:val="single" w:sz="4" w:space="0" w:color="auto"/>
              <w:right w:val="single" w:sz="4" w:space="0" w:color="auto"/>
            </w:tcBorders>
            <w:shd w:val="clear" w:color="auto" w:fill="auto"/>
            <w:vAlign w:val="center"/>
            <w:hideMark/>
          </w:tcPr>
          <w:p w:rsidR="00565EF5" w:rsidRPr="00565EF5" w:rsidRDefault="00565EF5" w:rsidP="00565EF5">
            <w:pPr>
              <w:spacing w:before="0" w:after="0"/>
              <w:jc w:val="center"/>
              <w:rPr>
                <w:szCs w:val="28"/>
              </w:rPr>
            </w:pPr>
            <w:r w:rsidRPr="00565EF5">
              <w:rPr>
                <w:szCs w:val="28"/>
              </w:rPr>
              <w:t>5</w:t>
            </w:r>
          </w:p>
        </w:tc>
        <w:tc>
          <w:tcPr>
            <w:tcW w:w="0" w:type="auto"/>
            <w:tcBorders>
              <w:top w:val="nil"/>
              <w:left w:val="nil"/>
              <w:bottom w:val="single" w:sz="4" w:space="0" w:color="auto"/>
              <w:right w:val="single" w:sz="4" w:space="0" w:color="auto"/>
            </w:tcBorders>
            <w:shd w:val="clear" w:color="auto" w:fill="auto"/>
            <w:vAlign w:val="center"/>
            <w:hideMark/>
          </w:tcPr>
          <w:p w:rsidR="00565EF5" w:rsidRPr="00565EF5" w:rsidRDefault="00565EF5" w:rsidP="00565EF5">
            <w:pPr>
              <w:spacing w:before="0" w:after="0"/>
              <w:jc w:val="center"/>
              <w:rPr>
                <w:szCs w:val="28"/>
              </w:rPr>
            </w:pPr>
            <w:r w:rsidRPr="00565EF5">
              <w:rPr>
                <w:szCs w:val="28"/>
              </w:rPr>
              <w:t>6</w:t>
            </w:r>
          </w:p>
        </w:tc>
        <w:tc>
          <w:tcPr>
            <w:tcW w:w="0" w:type="auto"/>
            <w:tcBorders>
              <w:top w:val="nil"/>
              <w:left w:val="nil"/>
              <w:bottom w:val="single" w:sz="4" w:space="0" w:color="auto"/>
              <w:right w:val="single" w:sz="4" w:space="0" w:color="auto"/>
            </w:tcBorders>
            <w:shd w:val="clear" w:color="auto" w:fill="auto"/>
            <w:vAlign w:val="center"/>
            <w:hideMark/>
          </w:tcPr>
          <w:p w:rsidR="00565EF5" w:rsidRPr="00565EF5" w:rsidRDefault="00565EF5" w:rsidP="00565EF5">
            <w:pPr>
              <w:spacing w:before="0" w:after="0"/>
              <w:jc w:val="center"/>
              <w:rPr>
                <w:szCs w:val="28"/>
              </w:rPr>
            </w:pPr>
            <w:r w:rsidRPr="00565EF5">
              <w:rPr>
                <w:szCs w:val="28"/>
              </w:rPr>
              <w:t>7</w:t>
            </w:r>
          </w:p>
        </w:tc>
        <w:tc>
          <w:tcPr>
            <w:tcW w:w="0" w:type="auto"/>
            <w:tcBorders>
              <w:top w:val="nil"/>
              <w:left w:val="nil"/>
              <w:bottom w:val="single" w:sz="4" w:space="0" w:color="auto"/>
              <w:right w:val="single" w:sz="4" w:space="0" w:color="auto"/>
            </w:tcBorders>
            <w:shd w:val="clear" w:color="auto" w:fill="auto"/>
            <w:vAlign w:val="center"/>
            <w:hideMark/>
          </w:tcPr>
          <w:p w:rsidR="00565EF5" w:rsidRPr="00565EF5" w:rsidRDefault="00565EF5" w:rsidP="00565EF5">
            <w:pPr>
              <w:spacing w:before="0" w:after="0"/>
              <w:jc w:val="center"/>
              <w:rPr>
                <w:szCs w:val="28"/>
              </w:rPr>
            </w:pPr>
            <w:r w:rsidRPr="00565EF5">
              <w:rPr>
                <w:szCs w:val="28"/>
              </w:rPr>
              <w:t>8</w:t>
            </w:r>
          </w:p>
        </w:tc>
        <w:tc>
          <w:tcPr>
            <w:tcW w:w="0" w:type="auto"/>
            <w:tcBorders>
              <w:top w:val="nil"/>
              <w:left w:val="nil"/>
              <w:bottom w:val="single" w:sz="4" w:space="0" w:color="auto"/>
              <w:right w:val="single" w:sz="4" w:space="0" w:color="auto"/>
            </w:tcBorders>
            <w:shd w:val="clear" w:color="auto" w:fill="auto"/>
            <w:vAlign w:val="center"/>
            <w:hideMark/>
          </w:tcPr>
          <w:p w:rsidR="00565EF5" w:rsidRPr="00565EF5" w:rsidRDefault="00565EF5" w:rsidP="00565EF5">
            <w:pPr>
              <w:spacing w:before="0" w:after="0"/>
              <w:jc w:val="center"/>
              <w:rPr>
                <w:szCs w:val="28"/>
              </w:rPr>
            </w:pPr>
            <w:r w:rsidRPr="00565EF5">
              <w:rPr>
                <w:szCs w:val="28"/>
              </w:rPr>
              <w:t>9</w:t>
            </w:r>
          </w:p>
        </w:tc>
        <w:tc>
          <w:tcPr>
            <w:tcW w:w="0" w:type="auto"/>
            <w:tcBorders>
              <w:top w:val="nil"/>
              <w:left w:val="nil"/>
              <w:bottom w:val="single" w:sz="4" w:space="0" w:color="auto"/>
              <w:right w:val="single" w:sz="4" w:space="0" w:color="auto"/>
            </w:tcBorders>
            <w:shd w:val="clear" w:color="auto" w:fill="auto"/>
            <w:vAlign w:val="center"/>
            <w:hideMark/>
          </w:tcPr>
          <w:p w:rsidR="00565EF5" w:rsidRPr="00565EF5" w:rsidRDefault="00565EF5" w:rsidP="00565EF5">
            <w:pPr>
              <w:spacing w:before="0" w:after="0"/>
              <w:jc w:val="center"/>
              <w:rPr>
                <w:szCs w:val="28"/>
              </w:rPr>
            </w:pPr>
            <w:r w:rsidRPr="00565EF5">
              <w:rPr>
                <w:szCs w:val="28"/>
              </w:rPr>
              <w:t>10</w:t>
            </w:r>
          </w:p>
        </w:tc>
      </w:tr>
      <w:tr w:rsidR="00565EF5" w:rsidRPr="00565EF5" w:rsidTr="00BC2748">
        <w:trPr>
          <w:trHeight w:val="20"/>
        </w:trPr>
        <w:tc>
          <w:tcPr>
            <w:tcW w:w="0" w:type="auto"/>
            <w:tcBorders>
              <w:top w:val="single" w:sz="4" w:space="0" w:color="auto"/>
              <w:left w:val="single" w:sz="4" w:space="0" w:color="auto"/>
              <w:bottom w:val="nil"/>
              <w:right w:val="single" w:sz="4" w:space="0" w:color="auto"/>
            </w:tcBorders>
            <w:shd w:val="clear" w:color="auto" w:fill="auto"/>
            <w:hideMark/>
          </w:tcPr>
          <w:p w:rsidR="00565EF5" w:rsidRPr="00565EF5" w:rsidRDefault="00565EF5" w:rsidP="00565EF5">
            <w:pPr>
              <w:spacing w:before="0" w:after="0"/>
              <w:jc w:val="center"/>
              <w:rPr>
                <w:szCs w:val="28"/>
              </w:rPr>
            </w:pPr>
            <w:r w:rsidRPr="00565EF5">
              <w:rPr>
                <w:szCs w:val="28"/>
              </w:rPr>
              <w:t>1</w:t>
            </w:r>
          </w:p>
        </w:tc>
        <w:tc>
          <w:tcPr>
            <w:tcW w:w="0" w:type="auto"/>
            <w:tcBorders>
              <w:top w:val="nil"/>
              <w:left w:val="nil"/>
              <w:bottom w:val="single" w:sz="4" w:space="0" w:color="auto"/>
              <w:right w:val="single" w:sz="4" w:space="0" w:color="auto"/>
            </w:tcBorders>
            <w:shd w:val="clear" w:color="auto" w:fill="auto"/>
            <w:hideMark/>
          </w:tcPr>
          <w:p w:rsidR="00565EF5" w:rsidRPr="00565EF5" w:rsidRDefault="00565EF5" w:rsidP="00565EF5">
            <w:pPr>
              <w:spacing w:before="0" w:after="0"/>
              <w:jc w:val="left"/>
              <w:rPr>
                <w:szCs w:val="28"/>
              </w:rPr>
            </w:pPr>
            <w:r w:rsidRPr="00565EF5">
              <w:rPr>
                <w:szCs w:val="28"/>
              </w:rPr>
              <w:t xml:space="preserve">Детские дошкольные учреждения </w:t>
            </w:r>
          </w:p>
        </w:tc>
        <w:tc>
          <w:tcPr>
            <w:tcW w:w="0" w:type="auto"/>
            <w:tcBorders>
              <w:top w:val="nil"/>
              <w:left w:val="nil"/>
              <w:bottom w:val="single" w:sz="4" w:space="0" w:color="auto"/>
              <w:right w:val="single" w:sz="4" w:space="0" w:color="auto"/>
            </w:tcBorders>
            <w:shd w:val="clear" w:color="auto" w:fill="auto"/>
            <w:hideMark/>
          </w:tcPr>
          <w:p w:rsidR="00565EF5" w:rsidRPr="00565EF5" w:rsidRDefault="00565EF5" w:rsidP="00565EF5">
            <w:pPr>
              <w:spacing w:before="0" w:after="0"/>
              <w:jc w:val="left"/>
              <w:rPr>
                <w:szCs w:val="28"/>
              </w:rPr>
            </w:pPr>
            <w:r w:rsidRPr="00565EF5">
              <w:rPr>
                <w:szCs w:val="28"/>
              </w:rPr>
              <w:t>место</w:t>
            </w:r>
          </w:p>
        </w:tc>
        <w:tc>
          <w:tcPr>
            <w:tcW w:w="0" w:type="auto"/>
            <w:tcBorders>
              <w:top w:val="nil"/>
              <w:left w:val="nil"/>
              <w:bottom w:val="nil"/>
              <w:right w:val="single" w:sz="4" w:space="0" w:color="auto"/>
            </w:tcBorders>
            <w:shd w:val="clear" w:color="auto" w:fill="auto"/>
            <w:vAlign w:val="center"/>
            <w:hideMark/>
          </w:tcPr>
          <w:p w:rsidR="00565EF5" w:rsidRPr="00565EF5" w:rsidRDefault="00565EF5" w:rsidP="00565EF5">
            <w:pPr>
              <w:spacing w:before="0" w:after="0"/>
              <w:jc w:val="center"/>
              <w:rPr>
                <w:szCs w:val="28"/>
              </w:rPr>
            </w:pPr>
            <w:r w:rsidRPr="00565EF5">
              <w:rPr>
                <w:szCs w:val="28"/>
              </w:rPr>
              <w:t>по данным демографии</w:t>
            </w:r>
          </w:p>
        </w:tc>
        <w:tc>
          <w:tcPr>
            <w:tcW w:w="0" w:type="auto"/>
            <w:tcBorders>
              <w:top w:val="nil"/>
              <w:left w:val="nil"/>
              <w:bottom w:val="single" w:sz="4" w:space="0" w:color="auto"/>
              <w:right w:val="single" w:sz="4" w:space="0" w:color="auto"/>
            </w:tcBorders>
            <w:shd w:val="clear" w:color="auto" w:fill="auto"/>
            <w:vAlign w:val="center"/>
            <w:hideMark/>
          </w:tcPr>
          <w:p w:rsidR="00565EF5" w:rsidRPr="00565EF5" w:rsidRDefault="00565EF5" w:rsidP="00565EF5">
            <w:pPr>
              <w:spacing w:before="0" w:after="0"/>
              <w:jc w:val="center"/>
              <w:rPr>
                <w:szCs w:val="28"/>
              </w:rPr>
            </w:pPr>
            <w:r w:rsidRPr="00565EF5">
              <w:rPr>
                <w:szCs w:val="28"/>
              </w:rPr>
              <w:t>230</w:t>
            </w:r>
          </w:p>
        </w:tc>
        <w:tc>
          <w:tcPr>
            <w:tcW w:w="0" w:type="auto"/>
            <w:tcBorders>
              <w:top w:val="nil"/>
              <w:left w:val="nil"/>
              <w:bottom w:val="nil"/>
              <w:right w:val="single" w:sz="4" w:space="0" w:color="auto"/>
            </w:tcBorders>
            <w:shd w:val="clear" w:color="auto" w:fill="auto"/>
            <w:vAlign w:val="center"/>
            <w:hideMark/>
          </w:tcPr>
          <w:p w:rsidR="00565EF5" w:rsidRPr="00565EF5" w:rsidRDefault="00565EF5" w:rsidP="00565EF5">
            <w:pPr>
              <w:spacing w:before="0" w:after="0"/>
              <w:jc w:val="center"/>
              <w:rPr>
                <w:szCs w:val="28"/>
              </w:rPr>
            </w:pPr>
            <w:r w:rsidRPr="00565EF5">
              <w:rPr>
                <w:szCs w:val="28"/>
              </w:rPr>
              <w:t>45</w:t>
            </w:r>
          </w:p>
        </w:tc>
        <w:tc>
          <w:tcPr>
            <w:tcW w:w="0" w:type="auto"/>
            <w:tcBorders>
              <w:top w:val="nil"/>
              <w:left w:val="nil"/>
              <w:bottom w:val="nil"/>
              <w:right w:val="single" w:sz="4" w:space="0" w:color="auto"/>
            </w:tcBorders>
            <w:shd w:val="clear" w:color="auto" w:fill="auto"/>
            <w:vAlign w:val="center"/>
            <w:hideMark/>
          </w:tcPr>
          <w:p w:rsidR="00565EF5" w:rsidRPr="00565EF5" w:rsidRDefault="00565EF5" w:rsidP="00565EF5">
            <w:pPr>
              <w:spacing w:before="0" w:after="0"/>
              <w:jc w:val="center"/>
              <w:rPr>
                <w:szCs w:val="28"/>
              </w:rPr>
            </w:pPr>
            <w:r w:rsidRPr="00565EF5">
              <w:rPr>
                <w:szCs w:val="28"/>
              </w:rPr>
              <w:t>274</w:t>
            </w:r>
          </w:p>
        </w:tc>
        <w:tc>
          <w:tcPr>
            <w:tcW w:w="0" w:type="auto"/>
            <w:tcBorders>
              <w:top w:val="nil"/>
              <w:left w:val="nil"/>
              <w:bottom w:val="nil"/>
              <w:right w:val="single" w:sz="4" w:space="0" w:color="auto"/>
            </w:tcBorders>
            <w:shd w:val="clear" w:color="auto" w:fill="auto"/>
            <w:vAlign w:val="center"/>
            <w:hideMark/>
          </w:tcPr>
          <w:p w:rsidR="00565EF5" w:rsidRPr="00565EF5" w:rsidRDefault="00565EF5" w:rsidP="00565EF5">
            <w:pPr>
              <w:spacing w:before="0" w:after="0"/>
              <w:jc w:val="center"/>
              <w:rPr>
                <w:szCs w:val="28"/>
              </w:rPr>
            </w:pPr>
            <w:r w:rsidRPr="00565EF5">
              <w:rPr>
                <w:szCs w:val="28"/>
              </w:rPr>
              <w:t>169</w:t>
            </w:r>
          </w:p>
        </w:tc>
        <w:tc>
          <w:tcPr>
            <w:tcW w:w="0" w:type="auto"/>
            <w:tcBorders>
              <w:top w:val="nil"/>
              <w:left w:val="nil"/>
              <w:bottom w:val="nil"/>
              <w:right w:val="single" w:sz="4" w:space="0" w:color="auto"/>
            </w:tcBorders>
            <w:shd w:val="clear" w:color="auto" w:fill="auto"/>
            <w:vAlign w:val="center"/>
            <w:hideMark/>
          </w:tcPr>
          <w:p w:rsidR="00565EF5" w:rsidRPr="00565EF5" w:rsidRDefault="00565EF5" w:rsidP="00565EF5">
            <w:pPr>
              <w:spacing w:before="0" w:after="0"/>
              <w:jc w:val="center"/>
              <w:rPr>
                <w:szCs w:val="28"/>
              </w:rPr>
            </w:pPr>
            <w:r w:rsidRPr="00565EF5">
              <w:rPr>
                <w:szCs w:val="28"/>
              </w:rPr>
              <w:t>105</w:t>
            </w:r>
          </w:p>
        </w:tc>
        <w:tc>
          <w:tcPr>
            <w:tcW w:w="0" w:type="auto"/>
            <w:tcBorders>
              <w:top w:val="nil"/>
              <w:left w:val="nil"/>
              <w:bottom w:val="nil"/>
              <w:right w:val="single" w:sz="4" w:space="0" w:color="auto"/>
            </w:tcBorders>
            <w:shd w:val="clear" w:color="auto" w:fill="auto"/>
            <w:vAlign w:val="center"/>
            <w:hideMark/>
          </w:tcPr>
          <w:p w:rsidR="00565EF5" w:rsidRPr="00565EF5" w:rsidRDefault="00565EF5" w:rsidP="00565EF5">
            <w:pPr>
              <w:spacing w:before="0" w:after="0"/>
              <w:jc w:val="center"/>
              <w:rPr>
                <w:szCs w:val="28"/>
              </w:rPr>
            </w:pPr>
            <w:r w:rsidRPr="00565EF5">
              <w:rPr>
                <w:szCs w:val="28"/>
              </w:rPr>
              <w:t> </w:t>
            </w:r>
          </w:p>
        </w:tc>
      </w:tr>
      <w:tr w:rsidR="00565EF5" w:rsidRPr="00565EF5" w:rsidTr="00BC2748">
        <w:trPr>
          <w:trHeight w:val="20"/>
        </w:trPr>
        <w:tc>
          <w:tcPr>
            <w:tcW w:w="0" w:type="auto"/>
            <w:tcBorders>
              <w:top w:val="single" w:sz="4" w:space="0" w:color="auto"/>
              <w:left w:val="single" w:sz="4" w:space="0" w:color="auto"/>
              <w:bottom w:val="nil"/>
              <w:right w:val="single" w:sz="4" w:space="0" w:color="auto"/>
            </w:tcBorders>
            <w:shd w:val="clear" w:color="auto" w:fill="auto"/>
            <w:hideMark/>
          </w:tcPr>
          <w:p w:rsidR="00565EF5" w:rsidRPr="00565EF5" w:rsidRDefault="00565EF5" w:rsidP="00565EF5">
            <w:pPr>
              <w:spacing w:before="0" w:after="0"/>
              <w:jc w:val="center"/>
              <w:rPr>
                <w:szCs w:val="28"/>
              </w:rPr>
            </w:pPr>
            <w:r w:rsidRPr="00565EF5">
              <w:rPr>
                <w:szCs w:val="28"/>
              </w:rPr>
              <w:t>2</w:t>
            </w:r>
          </w:p>
        </w:tc>
        <w:tc>
          <w:tcPr>
            <w:tcW w:w="0" w:type="auto"/>
            <w:tcBorders>
              <w:top w:val="nil"/>
              <w:left w:val="nil"/>
              <w:bottom w:val="single" w:sz="4" w:space="0" w:color="auto"/>
              <w:right w:val="single" w:sz="4" w:space="0" w:color="auto"/>
            </w:tcBorders>
            <w:shd w:val="clear" w:color="auto" w:fill="auto"/>
            <w:hideMark/>
          </w:tcPr>
          <w:p w:rsidR="00565EF5" w:rsidRPr="00565EF5" w:rsidRDefault="00565EF5" w:rsidP="00565EF5">
            <w:pPr>
              <w:spacing w:before="0" w:after="0"/>
              <w:jc w:val="left"/>
              <w:rPr>
                <w:szCs w:val="28"/>
              </w:rPr>
            </w:pPr>
            <w:r w:rsidRPr="00565EF5">
              <w:rPr>
                <w:szCs w:val="28"/>
              </w:rPr>
              <w:t xml:space="preserve">Общеобразовательные школы </w:t>
            </w:r>
          </w:p>
        </w:tc>
        <w:tc>
          <w:tcPr>
            <w:tcW w:w="0" w:type="auto"/>
            <w:tcBorders>
              <w:top w:val="nil"/>
              <w:left w:val="nil"/>
              <w:bottom w:val="single" w:sz="4" w:space="0" w:color="auto"/>
              <w:right w:val="single" w:sz="4" w:space="0" w:color="auto"/>
            </w:tcBorders>
            <w:shd w:val="clear" w:color="auto" w:fill="auto"/>
            <w:hideMark/>
          </w:tcPr>
          <w:p w:rsidR="00565EF5" w:rsidRPr="00565EF5" w:rsidRDefault="00565EF5" w:rsidP="00565EF5">
            <w:pPr>
              <w:spacing w:before="0" w:after="0"/>
              <w:jc w:val="left"/>
              <w:rPr>
                <w:szCs w:val="28"/>
              </w:rPr>
            </w:pPr>
            <w:r w:rsidRPr="00565EF5">
              <w:rPr>
                <w:szCs w:val="28"/>
              </w:rPr>
              <w:t>учащиеся</w:t>
            </w:r>
          </w:p>
        </w:tc>
        <w:tc>
          <w:tcPr>
            <w:tcW w:w="0" w:type="auto"/>
            <w:tcBorders>
              <w:top w:val="single" w:sz="4" w:space="0" w:color="auto"/>
              <w:left w:val="nil"/>
              <w:bottom w:val="nil"/>
              <w:right w:val="single" w:sz="4" w:space="0" w:color="auto"/>
            </w:tcBorders>
            <w:shd w:val="clear" w:color="auto" w:fill="auto"/>
            <w:vAlign w:val="center"/>
            <w:hideMark/>
          </w:tcPr>
          <w:p w:rsidR="00565EF5" w:rsidRPr="00565EF5" w:rsidRDefault="00565EF5" w:rsidP="00565EF5">
            <w:pPr>
              <w:spacing w:before="0" w:after="0"/>
              <w:jc w:val="center"/>
              <w:rPr>
                <w:szCs w:val="28"/>
              </w:rPr>
            </w:pPr>
            <w:r w:rsidRPr="00565EF5">
              <w:rPr>
                <w:szCs w:val="28"/>
              </w:rPr>
              <w:t>по данным демографии</w:t>
            </w:r>
          </w:p>
        </w:tc>
        <w:tc>
          <w:tcPr>
            <w:tcW w:w="0" w:type="auto"/>
            <w:tcBorders>
              <w:top w:val="nil"/>
              <w:left w:val="nil"/>
              <w:bottom w:val="nil"/>
              <w:right w:val="single" w:sz="4" w:space="0" w:color="auto"/>
            </w:tcBorders>
            <w:shd w:val="clear" w:color="auto" w:fill="auto"/>
            <w:vAlign w:val="center"/>
            <w:hideMark/>
          </w:tcPr>
          <w:p w:rsidR="00565EF5" w:rsidRPr="00565EF5" w:rsidRDefault="00565EF5" w:rsidP="00565EF5">
            <w:pPr>
              <w:spacing w:before="0" w:after="0"/>
              <w:jc w:val="center"/>
              <w:rPr>
                <w:szCs w:val="28"/>
              </w:rPr>
            </w:pPr>
            <w:r w:rsidRPr="00565EF5">
              <w:rPr>
                <w:szCs w:val="28"/>
              </w:rPr>
              <w:t>270</w:t>
            </w:r>
          </w:p>
        </w:tc>
        <w:tc>
          <w:tcPr>
            <w:tcW w:w="0" w:type="auto"/>
            <w:tcBorders>
              <w:top w:val="single" w:sz="4" w:space="0" w:color="auto"/>
              <w:left w:val="nil"/>
              <w:bottom w:val="nil"/>
              <w:right w:val="single" w:sz="4" w:space="0" w:color="auto"/>
            </w:tcBorders>
            <w:shd w:val="clear" w:color="auto" w:fill="auto"/>
            <w:vAlign w:val="center"/>
            <w:hideMark/>
          </w:tcPr>
          <w:p w:rsidR="00565EF5" w:rsidRPr="00565EF5" w:rsidRDefault="00565EF5" w:rsidP="00565EF5">
            <w:pPr>
              <w:spacing w:before="0" w:after="0"/>
              <w:jc w:val="center"/>
              <w:rPr>
                <w:szCs w:val="28"/>
              </w:rPr>
            </w:pPr>
            <w:r w:rsidRPr="00565EF5">
              <w:rPr>
                <w:szCs w:val="28"/>
              </w:rPr>
              <w:t>510</w:t>
            </w:r>
          </w:p>
        </w:tc>
        <w:tc>
          <w:tcPr>
            <w:tcW w:w="0" w:type="auto"/>
            <w:tcBorders>
              <w:top w:val="single" w:sz="4" w:space="0" w:color="auto"/>
              <w:left w:val="nil"/>
              <w:bottom w:val="nil"/>
              <w:right w:val="single" w:sz="4" w:space="0" w:color="auto"/>
            </w:tcBorders>
            <w:shd w:val="clear" w:color="auto" w:fill="auto"/>
            <w:vAlign w:val="center"/>
            <w:hideMark/>
          </w:tcPr>
          <w:p w:rsidR="00565EF5" w:rsidRPr="00565EF5" w:rsidRDefault="00565EF5" w:rsidP="00565EF5">
            <w:pPr>
              <w:spacing w:before="0" w:after="0"/>
              <w:jc w:val="center"/>
              <w:rPr>
                <w:szCs w:val="28"/>
              </w:rPr>
            </w:pPr>
            <w:r w:rsidRPr="00565EF5">
              <w:rPr>
                <w:szCs w:val="28"/>
              </w:rPr>
              <w:t>780</w:t>
            </w:r>
          </w:p>
        </w:tc>
        <w:tc>
          <w:tcPr>
            <w:tcW w:w="0" w:type="auto"/>
            <w:tcBorders>
              <w:top w:val="single" w:sz="4" w:space="0" w:color="auto"/>
              <w:left w:val="nil"/>
              <w:bottom w:val="nil"/>
              <w:right w:val="single" w:sz="4" w:space="0" w:color="auto"/>
            </w:tcBorders>
            <w:shd w:val="clear" w:color="auto" w:fill="auto"/>
            <w:vAlign w:val="center"/>
            <w:hideMark/>
          </w:tcPr>
          <w:p w:rsidR="00565EF5" w:rsidRPr="00565EF5" w:rsidRDefault="00565EF5" w:rsidP="00565EF5">
            <w:pPr>
              <w:spacing w:before="0" w:after="0"/>
              <w:jc w:val="center"/>
              <w:rPr>
                <w:szCs w:val="28"/>
              </w:rPr>
            </w:pPr>
            <w:r w:rsidRPr="00565EF5">
              <w:rPr>
                <w:szCs w:val="28"/>
              </w:rPr>
              <w:t>939</w:t>
            </w:r>
          </w:p>
        </w:tc>
        <w:tc>
          <w:tcPr>
            <w:tcW w:w="0" w:type="auto"/>
            <w:tcBorders>
              <w:top w:val="single" w:sz="4" w:space="0" w:color="auto"/>
              <w:left w:val="nil"/>
              <w:bottom w:val="nil"/>
              <w:right w:val="single" w:sz="4" w:space="0" w:color="auto"/>
            </w:tcBorders>
            <w:shd w:val="clear" w:color="auto" w:fill="auto"/>
            <w:vAlign w:val="center"/>
            <w:hideMark/>
          </w:tcPr>
          <w:p w:rsidR="00565EF5" w:rsidRPr="00565EF5" w:rsidRDefault="00565EF5" w:rsidP="00565EF5">
            <w:pPr>
              <w:spacing w:before="0" w:after="0"/>
              <w:jc w:val="center"/>
              <w:rPr>
                <w:szCs w:val="28"/>
              </w:rPr>
            </w:pPr>
            <w:r w:rsidRPr="00565EF5">
              <w:rPr>
                <w:szCs w:val="28"/>
              </w:rPr>
              <w:t>0</w:t>
            </w:r>
          </w:p>
        </w:tc>
        <w:tc>
          <w:tcPr>
            <w:tcW w:w="0" w:type="auto"/>
            <w:tcBorders>
              <w:top w:val="nil"/>
              <w:left w:val="nil"/>
              <w:bottom w:val="single" w:sz="4" w:space="0" w:color="auto"/>
              <w:right w:val="single" w:sz="4" w:space="0" w:color="auto"/>
            </w:tcBorders>
            <w:shd w:val="clear" w:color="auto" w:fill="auto"/>
            <w:vAlign w:val="center"/>
            <w:hideMark/>
          </w:tcPr>
          <w:p w:rsidR="00565EF5" w:rsidRPr="00565EF5" w:rsidRDefault="00565EF5" w:rsidP="00565EF5">
            <w:pPr>
              <w:spacing w:before="0" w:after="0"/>
              <w:jc w:val="left"/>
              <w:rPr>
                <w:szCs w:val="28"/>
              </w:rPr>
            </w:pPr>
            <w:r w:rsidRPr="00565EF5">
              <w:rPr>
                <w:szCs w:val="28"/>
              </w:rPr>
              <w:t>при расчете ОШ для сопряженного населения пинят 100 % охват детей от 7 до 17 лет</w:t>
            </w:r>
          </w:p>
        </w:tc>
      </w:tr>
      <w:tr w:rsidR="00565EF5" w:rsidRPr="00565EF5" w:rsidTr="00BC2748">
        <w:trPr>
          <w:trHeight w:val="20"/>
        </w:trPr>
        <w:tc>
          <w:tcPr>
            <w:tcW w:w="0" w:type="auto"/>
            <w:tcBorders>
              <w:top w:val="single" w:sz="4" w:space="0" w:color="auto"/>
              <w:left w:val="single" w:sz="4" w:space="0" w:color="auto"/>
              <w:bottom w:val="nil"/>
              <w:right w:val="single" w:sz="4" w:space="0" w:color="auto"/>
            </w:tcBorders>
            <w:shd w:val="clear" w:color="auto" w:fill="auto"/>
            <w:hideMark/>
          </w:tcPr>
          <w:p w:rsidR="00565EF5" w:rsidRPr="00565EF5" w:rsidRDefault="00565EF5" w:rsidP="00565EF5">
            <w:pPr>
              <w:spacing w:before="0" w:after="0"/>
              <w:jc w:val="center"/>
              <w:rPr>
                <w:szCs w:val="28"/>
              </w:rPr>
            </w:pPr>
            <w:r w:rsidRPr="00565EF5">
              <w:rPr>
                <w:szCs w:val="28"/>
              </w:rPr>
              <w:t>3</w:t>
            </w:r>
          </w:p>
        </w:tc>
        <w:tc>
          <w:tcPr>
            <w:tcW w:w="0" w:type="auto"/>
            <w:vMerge w:val="restart"/>
            <w:tcBorders>
              <w:top w:val="nil"/>
              <w:left w:val="single" w:sz="4" w:space="0" w:color="auto"/>
              <w:bottom w:val="single" w:sz="4" w:space="0" w:color="auto"/>
              <w:right w:val="single" w:sz="4" w:space="0" w:color="auto"/>
            </w:tcBorders>
            <w:shd w:val="clear" w:color="auto" w:fill="auto"/>
            <w:hideMark/>
          </w:tcPr>
          <w:p w:rsidR="00565EF5" w:rsidRPr="00565EF5" w:rsidRDefault="00565EF5" w:rsidP="00565EF5">
            <w:pPr>
              <w:spacing w:before="0" w:after="0"/>
              <w:jc w:val="left"/>
              <w:rPr>
                <w:szCs w:val="28"/>
              </w:rPr>
            </w:pPr>
            <w:r w:rsidRPr="00565EF5">
              <w:rPr>
                <w:szCs w:val="28"/>
              </w:rPr>
              <w:t>Межшкольный учебно-производственный комбинат</w:t>
            </w:r>
          </w:p>
        </w:tc>
        <w:tc>
          <w:tcPr>
            <w:tcW w:w="0" w:type="auto"/>
            <w:vMerge w:val="restart"/>
            <w:tcBorders>
              <w:top w:val="nil"/>
              <w:left w:val="single" w:sz="4" w:space="0" w:color="auto"/>
              <w:bottom w:val="single" w:sz="4" w:space="0" w:color="auto"/>
              <w:right w:val="nil"/>
            </w:tcBorders>
            <w:shd w:val="clear" w:color="auto" w:fill="auto"/>
            <w:hideMark/>
          </w:tcPr>
          <w:p w:rsidR="00565EF5" w:rsidRPr="00565EF5" w:rsidRDefault="00565EF5" w:rsidP="00565EF5">
            <w:pPr>
              <w:spacing w:before="0" w:after="0"/>
              <w:jc w:val="left"/>
              <w:rPr>
                <w:szCs w:val="28"/>
              </w:rPr>
            </w:pPr>
            <w:r w:rsidRPr="00565EF5">
              <w:rPr>
                <w:szCs w:val="28"/>
              </w:rPr>
              <w:t>место</w:t>
            </w:r>
          </w:p>
        </w:tc>
        <w:tc>
          <w:tcPr>
            <w:tcW w:w="0" w:type="auto"/>
            <w:tcBorders>
              <w:top w:val="single" w:sz="4" w:space="0" w:color="auto"/>
              <w:left w:val="single" w:sz="4" w:space="0" w:color="auto"/>
              <w:bottom w:val="nil"/>
              <w:right w:val="single" w:sz="4" w:space="0" w:color="auto"/>
            </w:tcBorders>
            <w:shd w:val="clear" w:color="auto" w:fill="auto"/>
            <w:vAlign w:val="center"/>
            <w:hideMark/>
          </w:tcPr>
          <w:p w:rsidR="00565EF5" w:rsidRPr="00565EF5" w:rsidRDefault="00565EF5" w:rsidP="00565EF5">
            <w:pPr>
              <w:spacing w:before="0" w:after="0"/>
              <w:jc w:val="center"/>
              <w:rPr>
                <w:szCs w:val="28"/>
              </w:rPr>
            </w:pPr>
            <w:r w:rsidRPr="00565EF5">
              <w:rPr>
                <w:szCs w:val="28"/>
              </w:rPr>
              <w:t>8%</w:t>
            </w:r>
          </w:p>
        </w:tc>
        <w:tc>
          <w:tcPr>
            <w:tcW w:w="0" w:type="auto"/>
            <w:vMerge w:val="restart"/>
            <w:tcBorders>
              <w:top w:val="single" w:sz="4" w:space="0" w:color="auto"/>
              <w:left w:val="nil"/>
              <w:bottom w:val="single" w:sz="4" w:space="0" w:color="auto"/>
              <w:right w:val="single" w:sz="4" w:space="0" w:color="auto"/>
            </w:tcBorders>
            <w:shd w:val="clear" w:color="auto" w:fill="auto"/>
            <w:vAlign w:val="center"/>
            <w:hideMark/>
          </w:tcPr>
          <w:p w:rsidR="00565EF5" w:rsidRPr="00565EF5" w:rsidRDefault="00565EF5" w:rsidP="00565EF5">
            <w:pPr>
              <w:spacing w:before="0" w:after="0"/>
              <w:jc w:val="center"/>
              <w:rPr>
                <w:szCs w:val="28"/>
              </w:rPr>
            </w:pPr>
            <w:r w:rsidRPr="00565EF5">
              <w:rPr>
                <w:szCs w:val="28"/>
              </w:rPr>
              <w:t>22</w:t>
            </w:r>
          </w:p>
        </w:tc>
        <w:tc>
          <w:tcPr>
            <w:tcW w:w="0" w:type="auto"/>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565EF5" w:rsidRPr="00565EF5" w:rsidRDefault="00565EF5" w:rsidP="00565EF5">
            <w:pPr>
              <w:spacing w:before="0" w:after="0"/>
              <w:jc w:val="center"/>
              <w:rPr>
                <w:szCs w:val="28"/>
              </w:rPr>
            </w:pPr>
            <w:r w:rsidRPr="00565EF5">
              <w:rPr>
                <w:szCs w:val="28"/>
              </w:rPr>
              <w:t>41</w:t>
            </w:r>
          </w:p>
        </w:tc>
        <w:tc>
          <w:tcPr>
            <w:tcW w:w="0" w:type="auto"/>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565EF5" w:rsidRPr="00565EF5" w:rsidRDefault="00565EF5" w:rsidP="00565EF5">
            <w:pPr>
              <w:spacing w:before="0" w:after="0"/>
              <w:jc w:val="center"/>
              <w:rPr>
                <w:szCs w:val="28"/>
              </w:rPr>
            </w:pPr>
            <w:r w:rsidRPr="00565EF5">
              <w:rPr>
                <w:szCs w:val="28"/>
              </w:rPr>
              <w:t>62</w:t>
            </w:r>
          </w:p>
        </w:tc>
        <w:tc>
          <w:tcPr>
            <w:tcW w:w="0" w:type="auto"/>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565EF5" w:rsidRPr="00565EF5" w:rsidRDefault="00565EF5" w:rsidP="00565EF5">
            <w:pPr>
              <w:spacing w:before="0" w:after="0"/>
              <w:jc w:val="center"/>
              <w:rPr>
                <w:szCs w:val="28"/>
              </w:rPr>
            </w:pPr>
            <w:r w:rsidRPr="00565EF5">
              <w:rPr>
                <w:szCs w:val="28"/>
              </w:rPr>
              <w:t>0</w:t>
            </w:r>
          </w:p>
        </w:tc>
        <w:tc>
          <w:tcPr>
            <w:tcW w:w="0" w:type="auto"/>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565EF5" w:rsidRPr="00565EF5" w:rsidRDefault="00565EF5" w:rsidP="00565EF5">
            <w:pPr>
              <w:spacing w:before="0" w:after="0"/>
              <w:jc w:val="center"/>
              <w:rPr>
                <w:szCs w:val="28"/>
              </w:rPr>
            </w:pPr>
            <w:r w:rsidRPr="00565EF5">
              <w:rPr>
                <w:szCs w:val="28"/>
              </w:rPr>
              <w:t>62</w:t>
            </w: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565EF5" w:rsidRPr="00565EF5" w:rsidRDefault="00565EF5" w:rsidP="00565EF5">
            <w:pPr>
              <w:spacing w:before="0" w:after="0"/>
              <w:jc w:val="center"/>
              <w:rPr>
                <w:szCs w:val="28"/>
              </w:rPr>
            </w:pPr>
            <w:r w:rsidRPr="00565EF5">
              <w:rPr>
                <w:szCs w:val="28"/>
              </w:rPr>
              <w:t> </w:t>
            </w:r>
          </w:p>
        </w:tc>
      </w:tr>
      <w:tr w:rsidR="00565EF5" w:rsidRPr="00565EF5" w:rsidTr="00BC2748">
        <w:trPr>
          <w:trHeight w:val="20"/>
        </w:trPr>
        <w:tc>
          <w:tcPr>
            <w:tcW w:w="0" w:type="auto"/>
            <w:tcBorders>
              <w:top w:val="nil"/>
              <w:left w:val="single" w:sz="4" w:space="0" w:color="auto"/>
              <w:bottom w:val="single" w:sz="4" w:space="0" w:color="auto"/>
              <w:right w:val="single" w:sz="4" w:space="0" w:color="auto"/>
            </w:tcBorders>
            <w:shd w:val="clear" w:color="auto" w:fill="auto"/>
            <w:hideMark/>
          </w:tcPr>
          <w:p w:rsidR="00565EF5" w:rsidRPr="00565EF5" w:rsidRDefault="00565EF5" w:rsidP="00565EF5">
            <w:pPr>
              <w:spacing w:before="0" w:after="0"/>
              <w:jc w:val="center"/>
              <w:rPr>
                <w:szCs w:val="28"/>
              </w:rPr>
            </w:pPr>
            <w:r w:rsidRPr="00565EF5">
              <w:rPr>
                <w:szCs w:val="28"/>
              </w:rPr>
              <w:t> </w:t>
            </w:r>
          </w:p>
        </w:tc>
        <w:tc>
          <w:tcPr>
            <w:tcW w:w="0" w:type="auto"/>
            <w:vMerge/>
            <w:tcBorders>
              <w:top w:val="nil"/>
              <w:left w:val="single" w:sz="4" w:space="0" w:color="auto"/>
              <w:bottom w:val="single" w:sz="4" w:space="0" w:color="auto"/>
              <w:right w:val="single" w:sz="4" w:space="0" w:color="auto"/>
            </w:tcBorders>
            <w:vAlign w:val="center"/>
            <w:hideMark/>
          </w:tcPr>
          <w:p w:rsidR="00565EF5" w:rsidRPr="00565EF5" w:rsidRDefault="00565EF5" w:rsidP="00565EF5">
            <w:pPr>
              <w:spacing w:before="0" w:after="0"/>
              <w:jc w:val="left"/>
              <w:rPr>
                <w:szCs w:val="28"/>
              </w:rPr>
            </w:pPr>
          </w:p>
        </w:tc>
        <w:tc>
          <w:tcPr>
            <w:tcW w:w="0" w:type="auto"/>
            <w:vMerge/>
            <w:tcBorders>
              <w:top w:val="nil"/>
              <w:left w:val="single" w:sz="4" w:space="0" w:color="auto"/>
              <w:bottom w:val="single" w:sz="4" w:space="0" w:color="auto"/>
              <w:right w:val="nil"/>
            </w:tcBorders>
            <w:vAlign w:val="center"/>
            <w:hideMark/>
          </w:tcPr>
          <w:p w:rsidR="00565EF5" w:rsidRPr="00565EF5" w:rsidRDefault="00565EF5" w:rsidP="00565EF5">
            <w:pPr>
              <w:spacing w:before="0" w:after="0"/>
              <w:jc w:val="left"/>
              <w:rPr>
                <w:szCs w:val="28"/>
              </w:rPr>
            </w:pP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565EF5" w:rsidRPr="00565EF5" w:rsidRDefault="00565EF5" w:rsidP="00565EF5">
            <w:pPr>
              <w:spacing w:before="0" w:after="0"/>
              <w:jc w:val="center"/>
              <w:rPr>
                <w:szCs w:val="28"/>
              </w:rPr>
            </w:pPr>
            <w:r w:rsidRPr="00565EF5">
              <w:rPr>
                <w:szCs w:val="28"/>
              </w:rPr>
              <w:t>от общего числа школьников</w:t>
            </w:r>
          </w:p>
        </w:tc>
        <w:tc>
          <w:tcPr>
            <w:tcW w:w="0" w:type="auto"/>
            <w:vMerge/>
            <w:tcBorders>
              <w:top w:val="single" w:sz="4" w:space="0" w:color="auto"/>
              <w:left w:val="nil"/>
              <w:bottom w:val="single" w:sz="4" w:space="0" w:color="auto"/>
              <w:right w:val="single" w:sz="4" w:space="0" w:color="auto"/>
            </w:tcBorders>
            <w:vAlign w:val="center"/>
            <w:hideMark/>
          </w:tcPr>
          <w:p w:rsidR="00565EF5" w:rsidRPr="00565EF5" w:rsidRDefault="00565EF5" w:rsidP="00565EF5">
            <w:pPr>
              <w:spacing w:before="0" w:after="0"/>
              <w:jc w:val="left"/>
              <w:rPr>
                <w:szCs w:val="28"/>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565EF5" w:rsidRPr="00565EF5" w:rsidRDefault="00565EF5" w:rsidP="00565EF5">
            <w:pPr>
              <w:spacing w:before="0" w:after="0"/>
              <w:jc w:val="left"/>
              <w:rPr>
                <w:szCs w:val="28"/>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565EF5" w:rsidRPr="00565EF5" w:rsidRDefault="00565EF5" w:rsidP="00565EF5">
            <w:pPr>
              <w:spacing w:before="0" w:after="0"/>
              <w:jc w:val="left"/>
              <w:rPr>
                <w:szCs w:val="28"/>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565EF5" w:rsidRPr="00565EF5" w:rsidRDefault="00565EF5" w:rsidP="00565EF5">
            <w:pPr>
              <w:spacing w:before="0" w:after="0"/>
              <w:jc w:val="left"/>
              <w:rPr>
                <w:szCs w:val="28"/>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565EF5" w:rsidRPr="00565EF5" w:rsidRDefault="00565EF5" w:rsidP="00565EF5">
            <w:pPr>
              <w:spacing w:before="0" w:after="0"/>
              <w:jc w:val="left"/>
              <w:rPr>
                <w:szCs w:val="28"/>
              </w:rPr>
            </w:pPr>
          </w:p>
        </w:tc>
        <w:tc>
          <w:tcPr>
            <w:tcW w:w="0" w:type="auto"/>
            <w:vMerge/>
            <w:tcBorders>
              <w:top w:val="nil"/>
              <w:left w:val="single" w:sz="4" w:space="0" w:color="auto"/>
              <w:bottom w:val="single" w:sz="4" w:space="0" w:color="000000"/>
              <w:right w:val="single" w:sz="4" w:space="0" w:color="auto"/>
            </w:tcBorders>
            <w:vAlign w:val="center"/>
            <w:hideMark/>
          </w:tcPr>
          <w:p w:rsidR="00565EF5" w:rsidRPr="00565EF5" w:rsidRDefault="00565EF5" w:rsidP="00565EF5">
            <w:pPr>
              <w:spacing w:before="0" w:after="0"/>
              <w:jc w:val="left"/>
              <w:rPr>
                <w:szCs w:val="28"/>
              </w:rPr>
            </w:pPr>
          </w:p>
        </w:tc>
      </w:tr>
      <w:tr w:rsidR="00565EF5" w:rsidRPr="00565EF5" w:rsidTr="00BC2748">
        <w:trPr>
          <w:trHeight w:val="20"/>
        </w:trPr>
        <w:tc>
          <w:tcPr>
            <w:tcW w:w="0" w:type="auto"/>
            <w:tcBorders>
              <w:top w:val="nil"/>
              <w:left w:val="single" w:sz="4" w:space="0" w:color="auto"/>
              <w:bottom w:val="nil"/>
              <w:right w:val="single" w:sz="4" w:space="0" w:color="auto"/>
            </w:tcBorders>
            <w:shd w:val="clear" w:color="auto" w:fill="auto"/>
            <w:hideMark/>
          </w:tcPr>
          <w:p w:rsidR="00565EF5" w:rsidRPr="00565EF5" w:rsidRDefault="00565EF5" w:rsidP="00565EF5">
            <w:pPr>
              <w:spacing w:before="0" w:after="0"/>
              <w:jc w:val="center"/>
              <w:rPr>
                <w:szCs w:val="28"/>
              </w:rPr>
            </w:pPr>
            <w:r w:rsidRPr="00565EF5">
              <w:rPr>
                <w:szCs w:val="28"/>
              </w:rPr>
              <w:t>4</w:t>
            </w:r>
          </w:p>
        </w:tc>
        <w:tc>
          <w:tcPr>
            <w:tcW w:w="0" w:type="auto"/>
            <w:vMerge w:val="restart"/>
            <w:tcBorders>
              <w:top w:val="nil"/>
              <w:left w:val="single" w:sz="4" w:space="0" w:color="auto"/>
              <w:bottom w:val="single" w:sz="4" w:space="0" w:color="auto"/>
              <w:right w:val="single" w:sz="4" w:space="0" w:color="auto"/>
            </w:tcBorders>
            <w:shd w:val="clear" w:color="auto" w:fill="auto"/>
            <w:hideMark/>
          </w:tcPr>
          <w:p w:rsidR="00565EF5" w:rsidRPr="00565EF5" w:rsidRDefault="00565EF5" w:rsidP="00565EF5">
            <w:pPr>
              <w:spacing w:before="0" w:after="0"/>
              <w:jc w:val="left"/>
              <w:rPr>
                <w:szCs w:val="28"/>
              </w:rPr>
            </w:pPr>
            <w:r w:rsidRPr="00565EF5">
              <w:rPr>
                <w:szCs w:val="28"/>
              </w:rPr>
              <w:t>Внешкольные учреждения</w:t>
            </w:r>
          </w:p>
        </w:tc>
        <w:tc>
          <w:tcPr>
            <w:tcW w:w="0" w:type="auto"/>
            <w:vMerge w:val="restart"/>
            <w:tcBorders>
              <w:top w:val="nil"/>
              <w:left w:val="single" w:sz="4" w:space="0" w:color="auto"/>
              <w:bottom w:val="single" w:sz="4" w:space="0" w:color="auto"/>
              <w:right w:val="nil"/>
            </w:tcBorders>
            <w:shd w:val="clear" w:color="auto" w:fill="auto"/>
            <w:hideMark/>
          </w:tcPr>
          <w:p w:rsidR="00565EF5" w:rsidRPr="00565EF5" w:rsidRDefault="00565EF5" w:rsidP="00565EF5">
            <w:pPr>
              <w:spacing w:before="0" w:after="0"/>
              <w:jc w:val="left"/>
              <w:rPr>
                <w:szCs w:val="28"/>
              </w:rPr>
            </w:pPr>
            <w:r w:rsidRPr="00565EF5">
              <w:rPr>
                <w:szCs w:val="28"/>
              </w:rPr>
              <w:t>место</w:t>
            </w:r>
          </w:p>
        </w:tc>
        <w:tc>
          <w:tcPr>
            <w:tcW w:w="0" w:type="auto"/>
            <w:tcBorders>
              <w:top w:val="nil"/>
              <w:left w:val="single" w:sz="4" w:space="0" w:color="auto"/>
              <w:bottom w:val="nil"/>
              <w:right w:val="single" w:sz="4" w:space="0" w:color="auto"/>
            </w:tcBorders>
            <w:shd w:val="clear" w:color="auto" w:fill="auto"/>
            <w:vAlign w:val="center"/>
            <w:hideMark/>
          </w:tcPr>
          <w:p w:rsidR="00565EF5" w:rsidRPr="00565EF5" w:rsidRDefault="00565EF5" w:rsidP="00565EF5">
            <w:pPr>
              <w:spacing w:before="0" w:after="0"/>
              <w:jc w:val="center"/>
              <w:rPr>
                <w:szCs w:val="28"/>
              </w:rPr>
            </w:pPr>
            <w:r w:rsidRPr="00565EF5">
              <w:rPr>
                <w:szCs w:val="28"/>
              </w:rPr>
              <w:t>10%</w:t>
            </w:r>
          </w:p>
        </w:tc>
        <w:tc>
          <w:tcPr>
            <w:tcW w:w="0" w:type="auto"/>
            <w:vMerge w:val="restart"/>
            <w:tcBorders>
              <w:top w:val="nil"/>
              <w:left w:val="nil"/>
              <w:bottom w:val="single" w:sz="4" w:space="0" w:color="auto"/>
              <w:right w:val="single" w:sz="4" w:space="0" w:color="auto"/>
            </w:tcBorders>
            <w:shd w:val="clear" w:color="auto" w:fill="auto"/>
            <w:vAlign w:val="center"/>
            <w:hideMark/>
          </w:tcPr>
          <w:p w:rsidR="00565EF5" w:rsidRPr="00565EF5" w:rsidRDefault="00565EF5" w:rsidP="00565EF5">
            <w:pPr>
              <w:spacing w:before="0" w:after="0"/>
              <w:jc w:val="center"/>
              <w:rPr>
                <w:szCs w:val="28"/>
              </w:rPr>
            </w:pPr>
            <w:r w:rsidRPr="00565EF5">
              <w:rPr>
                <w:szCs w:val="28"/>
              </w:rPr>
              <w:t>27</w:t>
            </w: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565EF5" w:rsidRPr="00565EF5" w:rsidRDefault="00565EF5" w:rsidP="00565EF5">
            <w:pPr>
              <w:spacing w:before="0" w:after="0"/>
              <w:jc w:val="center"/>
              <w:rPr>
                <w:szCs w:val="28"/>
              </w:rPr>
            </w:pPr>
            <w:r w:rsidRPr="00565EF5">
              <w:rPr>
                <w:szCs w:val="28"/>
              </w:rPr>
              <w:t>3</w:t>
            </w: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565EF5" w:rsidRPr="00565EF5" w:rsidRDefault="00565EF5" w:rsidP="00565EF5">
            <w:pPr>
              <w:spacing w:before="0" w:after="0"/>
              <w:jc w:val="center"/>
              <w:rPr>
                <w:szCs w:val="28"/>
              </w:rPr>
            </w:pPr>
            <w:r w:rsidRPr="00565EF5">
              <w:rPr>
                <w:szCs w:val="28"/>
              </w:rPr>
              <w:t>30</w:t>
            </w: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565EF5" w:rsidRPr="00565EF5" w:rsidRDefault="00565EF5" w:rsidP="00565EF5">
            <w:pPr>
              <w:spacing w:before="0" w:after="0"/>
              <w:jc w:val="center"/>
              <w:rPr>
                <w:szCs w:val="28"/>
              </w:rPr>
            </w:pPr>
            <w:r w:rsidRPr="00565EF5">
              <w:rPr>
                <w:szCs w:val="28"/>
              </w:rPr>
              <w:t>0</w:t>
            </w: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565EF5" w:rsidRPr="00565EF5" w:rsidRDefault="00565EF5" w:rsidP="00565EF5">
            <w:pPr>
              <w:spacing w:before="0" w:after="0"/>
              <w:jc w:val="center"/>
              <w:rPr>
                <w:szCs w:val="28"/>
              </w:rPr>
            </w:pPr>
            <w:r w:rsidRPr="00565EF5">
              <w:rPr>
                <w:szCs w:val="28"/>
              </w:rPr>
              <w:t>30</w:t>
            </w: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565EF5" w:rsidRPr="00565EF5" w:rsidRDefault="00565EF5" w:rsidP="00565EF5">
            <w:pPr>
              <w:spacing w:before="0" w:after="0"/>
              <w:jc w:val="center"/>
              <w:rPr>
                <w:szCs w:val="28"/>
              </w:rPr>
            </w:pPr>
            <w:r w:rsidRPr="00565EF5">
              <w:rPr>
                <w:szCs w:val="28"/>
              </w:rPr>
              <w:t> </w:t>
            </w:r>
          </w:p>
        </w:tc>
      </w:tr>
      <w:tr w:rsidR="00565EF5" w:rsidRPr="00565EF5" w:rsidTr="00BC2748">
        <w:trPr>
          <w:trHeight w:val="20"/>
        </w:trPr>
        <w:tc>
          <w:tcPr>
            <w:tcW w:w="0" w:type="auto"/>
            <w:tcBorders>
              <w:top w:val="nil"/>
              <w:left w:val="single" w:sz="4" w:space="0" w:color="auto"/>
              <w:bottom w:val="single" w:sz="4" w:space="0" w:color="auto"/>
              <w:right w:val="single" w:sz="4" w:space="0" w:color="auto"/>
            </w:tcBorders>
            <w:shd w:val="clear" w:color="auto" w:fill="auto"/>
            <w:hideMark/>
          </w:tcPr>
          <w:p w:rsidR="00565EF5" w:rsidRPr="00565EF5" w:rsidRDefault="00565EF5" w:rsidP="00565EF5">
            <w:pPr>
              <w:spacing w:before="0" w:after="0"/>
              <w:jc w:val="center"/>
              <w:rPr>
                <w:szCs w:val="28"/>
              </w:rPr>
            </w:pPr>
            <w:r w:rsidRPr="00565EF5">
              <w:rPr>
                <w:szCs w:val="28"/>
              </w:rPr>
              <w:t> </w:t>
            </w:r>
          </w:p>
        </w:tc>
        <w:tc>
          <w:tcPr>
            <w:tcW w:w="0" w:type="auto"/>
            <w:vMerge/>
            <w:tcBorders>
              <w:top w:val="nil"/>
              <w:left w:val="single" w:sz="4" w:space="0" w:color="auto"/>
              <w:bottom w:val="single" w:sz="4" w:space="0" w:color="auto"/>
              <w:right w:val="single" w:sz="4" w:space="0" w:color="auto"/>
            </w:tcBorders>
            <w:vAlign w:val="center"/>
            <w:hideMark/>
          </w:tcPr>
          <w:p w:rsidR="00565EF5" w:rsidRPr="00565EF5" w:rsidRDefault="00565EF5" w:rsidP="00565EF5">
            <w:pPr>
              <w:spacing w:before="0" w:after="0"/>
              <w:jc w:val="left"/>
              <w:rPr>
                <w:szCs w:val="28"/>
              </w:rPr>
            </w:pPr>
          </w:p>
        </w:tc>
        <w:tc>
          <w:tcPr>
            <w:tcW w:w="0" w:type="auto"/>
            <w:vMerge/>
            <w:tcBorders>
              <w:top w:val="nil"/>
              <w:left w:val="single" w:sz="4" w:space="0" w:color="auto"/>
              <w:bottom w:val="single" w:sz="4" w:space="0" w:color="auto"/>
              <w:right w:val="nil"/>
            </w:tcBorders>
            <w:vAlign w:val="center"/>
            <w:hideMark/>
          </w:tcPr>
          <w:p w:rsidR="00565EF5" w:rsidRPr="00565EF5" w:rsidRDefault="00565EF5" w:rsidP="00565EF5">
            <w:pPr>
              <w:spacing w:before="0" w:after="0"/>
              <w:jc w:val="left"/>
              <w:rPr>
                <w:szCs w:val="28"/>
              </w:rPr>
            </w:pP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565EF5" w:rsidRPr="00565EF5" w:rsidRDefault="00565EF5" w:rsidP="00565EF5">
            <w:pPr>
              <w:spacing w:before="0" w:after="0"/>
              <w:jc w:val="center"/>
              <w:rPr>
                <w:szCs w:val="28"/>
              </w:rPr>
            </w:pPr>
            <w:r w:rsidRPr="00565EF5">
              <w:rPr>
                <w:szCs w:val="28"/>
              </w:rPr>
              <w:t>от общего числа школьников</w:t>
            </w:r>
          </w:p>
        </w:tc>
        <w:tc>
          <w:tcPr>
            <w:tcW w:w="0" w:type="auto"/>
            <w:vMerge/>
            <w:tcBorders>
              <w:top w:val="nil"/>
              <w:left w:val="nil"/>
              <w:bottom w:val="single" w:sz="4" w:space="0" w:color="auto"/>
              <w:right w:val="single" w:sz="4" w:space="0" w:color="auto"/>
            </w:tcBorders>
            <w:vAlign w:val="center"/>
            <w:hideMark/>
          </w:tcPr>
          <w:p w:rsidR="00565EF5" w:rsidRPr="00565EF5" w:rsidRDefault="00565EF5" w:rsidP="00565EF5">
            <w:pPr>
              <w:spacing w:before="0" w:after="0"/>
              <w:jc w:val="left"/>
              <w:rPr>
                <w:szCs w:val="28"/>
              </w:rPr>
            </w:pPr>
          </w:p>
        </w:tc>
        <w:tc>
          <w:tcPr>
            <w:tcW w:w="0" w:type="auto"/>
            <w:vMerge/>
            <w:tcBorders>
              <w:top w:val="nil"/>
              <w:left w:val="single" w:sz="4" w:space="0" w:color="auto"/>
              <w:bottom w:val="single" w:sz="4" w:space="0" w:color="000000"/>
              <w:right w:val="single" w:sz="4" w:space="0" w:color="auto"/>
            </w:tcBorders>
            <w:vAlign w:val="center"/>
            <w:hideMark/>
          </w:tcPr>
          <w:p w:rsidR="00565EF5" w:rsidRPr="00565EF5" w:rsidRDefault="00565EF5" w:rsidP="00565EF5">
            <w:pPr>
              <w:spacing w:before="0" w:after="0"/>
              <w:jc w:val="left"/>
              <w:rPr>
                <w:szCs w:val="28"/>
              </w:rPr>
            </w:pPr>
          </w:p>
        </w:tc>
        <w:tc>
          <w:tcPr>
            <w:tcW w:w="0" w:type="auto"/>
            <w:vMerge/>
            <w:tcBorders>
              <w:top w:val="nil"/>
              <w:left w:val="single" w:sz="4" w:space="0" w:color="auto"/>
              <w:bottom w:val="single" w:sz="4" w:space="0" w:color="000000"/>
              <w:right w:val="single" w:sz="4" w:space="0" w:color="auto"/>
            </w:tcBorders>
            <w:vAlign w:val="center"/>
            <w:hideMark/>
          </w:tcPr>
          <w:p w:rsidR="00565EF5" w:rsidRPr="00565EF5" w:rsidRDefault="00565EF5" w:rsidP="00565EF5">
            <w:pPr>
              <w:spacing w:before="0" w:after="0"/>
              <w:jc w:val="left"/>
              <w:rPr>
                <w:szCs w:val="28"/>
              </w:rPr>
            </w:pPr>
          </w:p>
        </w:tc>
        <w:tc>
          <w:tcPr>
            <w:tcW w:w="0" w:type="auto"/>
            <w:vMerge/>
            <w:tcBorders>
              <w:top w:val="nil"/>
              <w:left w:val="single" w:sz="4" w:space="0" w:color="auto"/>
              <w:bottom w:val="single" w:sz="4" w:space="0" w:color="000000"/>
              <w:right w:val="single" w:sz="4" w:space="0" w:color="auto"/>
            </w:tcBorders>
            <w:vAlign w:val="center"/>
            <w:hideMark/>
          </w:tcPr>
          <w:p w:rsidR="00565EF5" w:rsidRPr="00565EF5" w:rsidRDefault="00565EF5" w:rsidP="00565EF5">
            <w:pPr>
              <w:spacing w:before="0" w:after="0"/>
              <w:jc w:val="left"/>
              <w:rPr>
                <w:szCs w:val="28"/>
              </w:rPr>
            </w:pPr>
          </w:p>
        </w:tc>
        <w:tc>
          <w:tcPr>
            <w:tcW w:w="0" w:type="auto"/>
            <w:vMerge/>
            <w:tcBorders>
              <w:top w:val="nil"/>
              <w:left w:val="single" w:sz="4" w:space="0" w:color="auto"/>
              <w:bottom w:val="single" w:sz="4" w:space="0" w:color="000000"/>
              <w:right w:val="single" w:sz="4" w:space="0" w:color="auto"/>
            </w:tcBorders>
            <w:vAlign w:val="center"/>
            <w:hideMark/>
          </w:tcPr>
          <w:p w:rsidR="00565EF5" w:rsidRPr="00565EF5" w:rsidRDefault="00565EF5" w:rsidP="00565EF5">
            <w:pPr>
              <w:spacing w:before="0" w:after="0"/>
              <w:jc w:val="left"/>
              <w:rPr>
                <w:szCs w:val="28"/>
              </w:rPr>
            </w:pPr>
          </w:p>
        </w:tc>
        <w:tc>
          <w:tcPr>
            <w:tcW w:w="0" w:type="auto"/>
            <w:vMerge/>
            <w:tcBorders>
              <w:top w:val="nil"/>
              <w:left w:val="single" w:sz="4" w:space="0" w:color="auto"/>
              <w:bottom w:val="single" w:sz="4" w:space="0" w:color="000000"/>
              <w:right w:val="single" w:sz="4" w:space="0" w:color="auto"/>
            </w:tcBorders>
            <w:vAlign w:val="center"/>
            <w:hideMark/>
          </w:tcPr>
          <w:p w:rsidR="00565EF5" w:rsidRPr="00565EF5" w:rsidRDefault="00565EF5" w:rsidP="00565EF5">
            <w:pPr>
              <w:spacing w:before="0" w:after="0"/>
              <w:jc w:val="left"/>
              <w:rPr>
                <w:szCs w:val="28"/>
              </w:rPr>
            </w:pPr>
          </w:p>
        </w:tc>
      </w:tr>
      <w:tr w:rsidR="00565EF5" w:rsidRPr="00565EF5" w:rsidTr="00BC2748">
        <w:trPr>
          <w:trHeight w:val="20"/>
        </w:trPr>
        <w:tc>
          <w:tcPr>
            <w:tcW w:w="0" w:type="auto"/>
            <w:tcBorders>
              <w:top w:val="nil"/>
              <w:left w:val="single" w:sz="4" w:space="0" w:color="auto"/>
              <w:bottom w:val="nil"/>
              <w:right w:val="single" w:sz="4" w:space="0" w:color="auto"/>
            </w:tcBorders>
            <w:shd w:val="clear" w:color="auto" w:fill="auto"/>
            <w:hideMark/>
          </w:tcPr>
          <w:p w:rsidR="00565EF5" w:rsidRPr="00565EF5" w:rsidRDefault="00565EF5" w:rsidP="00565EF5">
            <w:pPr>
              <w:spacing w:before="0" w:after="0"/>
              <w:jc w:val="center"/>
              <w:rPr>
                <w:szCs w:val="28"/>
              </w:rPr>
            </w:pPr>
            <w:r w:rsidRPr="00565EF5">
              <w:rPr>
                <w:szCs w:val="28"/>
              </w:rPr>
              <w:lastRenderedPageBreak/>
              <w:t>5</w:t>
            </w:r>
          </w:p>
        </w:tc>
        <w:tc>
          <w:tcPr>
            <w:tcW w:w="0" w:type="auto"/>
            <w:vMerge w:val="restart"/>
            <w:tcBorders>
              <w:top w:val="nil"/>
              <w:left w:val="single" w:sz="4" w:space="0" w:color="auto"/>
              <w:bottom w:val="single" w:sz="4" w:space="0" w:color="auto"/>
              <w:right w:val="single" w:sz="4" w:space="0" w:color="auto"/>
            </w:tcBorders>
            <w:shd w:val="clear" w:color="auto" w:fill="auto"/>
            <w:hideMark/>
          </w:tcPr>
          <w:p w:rsidR="00565EF5" w:rsidRPr="00565EF5" w:rsidRDefault="00565EF5" w:rsidP="00565EF5">
            <w:pPr>
              <w:spacing w:before="0" w:after="0"/>
              <w:jc w:val="left"/>
              <w:rPr>
                <w:szCs w:val="28"/>
              </w:rPr>
            </w:pPr>
            <w:r w:rsidRPr="00565EF5">
              <w:rPr>
                <w:szCs w:val="28"/>
              </w:rPr>
              <w:t>Стационарные больницы*</w:t>
            </w:r>
          </w:p>
        </w:tc>
        <w:tc>
          <w:tcPr>
            <w:tcW w:w="0" w:type="auto"/>
            <w:vMerge w:val="restart"/>
            <w:tcBorders>
              <w:top w:val="nil"/>
              <w:left w:val="single" w:sz="4" w:space="0" w:color="auto"/>
              <w:bottom w:val="single" w:sz="4" w:space="0" w:color="auto"/>
              <w:right w:val="nil"/>
            </w:tcBorders>
            <w:shd w:val="clear" w:color="auto" w:fill="auto"/>
            <w:hideMark/>
          </w:tcPr>
          <w:p w:rsidR="00565EF5" w:rsidRPr="00565EF5" w:rsidRDefault="00565EF5" w:rsidP="00565EF5">
            <w:pPr>
              <w:spacing w:before="0" w:after="0"/>
              <w:jc w:val="left"/>
              <w:rPr>
                <w:szCs w:val="28"/>
              </w:rPr>
            </w:pPr>
            <w:r w:rsidRPr="00565EF5">
              <w:rPr>
                <w:szCs w:val="28"/>
              </w:rPr>
              <w:t>койка</w:t>
            </w:r>
          </w:p>
        </w:tc>
        <w:tc>
          <w:tcPr>
            <w:tcW w:w="0" w:type="auto"/>
            <w:tcBorders>
              <w:top w:val="nil"/>
              <w:left w:val="single" w:sz="4" w:space="0" w:color="auto"/>
              <w:bottom w:val="nil"/>
              <w:right w:val="single" w:sz="4" w:space="0" w:color="auto"/>
            </w:tcBorders>
            <w:shd w:val="clear" w:color="auto" w:fill="auto"/>
            <w:vAlign w:val="center"/>
            <w:hideMark/>
          </w:tcPr>
          <w:p w:rsidR="00565EF5" w:rsidRPr="00565EF5" w:rsidRDefault="00565EF5" w:rsidP="00565EF5">
            <w:pPr>
              <w:spacing w:before="0" w:after="0"/>
              <w:jc w:val="center"/>
              <w:rPr>
                <w:szCs w:val="28"/>
              </w:rPr>
            </w:pPr>
            <w:r w:rsidRPr="00565EF5">
              <w:rPr>
                <w:szCs w:val="28"/>
              </w:rPr>
              <w:t>13,47</w:t>
            </w:r>
          </w:p>
        </w:tc>
        <w:tc>
          <w:tcPr>
            <w:tcW w:w="0" w:type="auto"/>
            <w:vMerge w:val="restart"/>
            <w:tcBorders>
              <w:top w:val="nil"/>
              <w:left w:val="nil"/>
              <w:bottom w:val="single" w:sz="4" w:space="0" w:color="auto"/>
              <w:right w:val="single" w:sz="4" w:space="0" w:color="auto"/>
            </w:tcBorders>
            <w:shd w:val="clear" w:color="auto" w:fill="auto"/>
            <w:vAlign w:val="center"/>
            <w:hideMark/>
          </w:tcPr>
          <w:p w:rsidR="00565EF5" w:rsidRPr="00565EF5" w:rsidRDefault="00565EF5" w:rsidP="00565EF5">
            <w:pPr>
              <w:spacing w:before="0" w:after="0"/>
              <w:jc w:val="center"/>
              <w:rPr>
                <w:szCs w:val="28"/>
              </w:rPr>
            </w:pPr>
            <w:r w:rsidRPr="00565EF5">
              <w:rPr>
                <w:szCs w:val="28"/>
              </w:rPr>
              <w:t>29</w:t>
            </w: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565EF5" w:rsidRPr="00565EF5" w:rsidRDefault="00565EF5" w:rsidP="00565EF5">
            <w:pPr>
              <w:spacing w:before="0" w:after="0"/>
              <w:jc w:val="center"/>
              <w:rPr>
                <w:szCs w:val="28"/>
              </w:rPr>
            </w:pPr>
            <w:r w:rsidRPr="00565EF5">
              <w:rPr>
                <w:szCs w:val="28"/>
              </w:rPr>
              <w:t>11</w:t>
            </w: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565EF5" w:rsidRPr="00565EF5" w:rsidRDefault="00565EF5" w:rsidP="00565EF5">
            <w:pPr>
              <w:spacing w:before="0" w:after="0"/>
              <w:jc w:val="center"/>
              <w:rPr>
                <w:szCs w:val="28"/>
              </w:rPr>
            </w:pPr>
            <w:r w:rsidRPr="00565EF5">
              <w:rPr>
                <w:szCs w:val="28"/>
              </w:rPr>
              <w:t>40</w:t>
            </w: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565EF5" w:rsidRPr="00565EF5" w:rsidRDefault="00565EF5" w:rsidP="00565EF5">
            <w:pPr>
              <w:spacing w:before="0" w:after="0"/>
              <w:jc w:val="center"/>
              <w:rPr>
                <w:szCs w:val="28"/>
              </w:rPr>
            </w:pPr>
            <w:r w:rsidRPr="00565EF5">
              <w:rPr>
                <w:szCs w:val="28"/>
              </w:rPr>
              <w:t>30</w:t>
            </w: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565EF5" w:rsidRPr="00565EF5" w:rsidRDefault="00565EF5" w:rsidP="00565EF5">
            <w:pPr>
              <w:spacing w:before="0" w:after="0"/>
              <w:jc w:val="center"/>
              <w:rPr>
                <w:szCs w:val="28"/>
              </w:rPr>
            </w:pPr>
            <w:r w:rsidRPr="00565EF5">
              <w:rPr>
                <w:szCs w:val="28"/>
              </w:rPr>
              <w:t>10</w:t>
            </w: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565EF5" w:rsidRPr="00565EF5" w:rsidRDefault="00565EF5" w:rsidP="00565EF5">
            <w:pPr>
              <w:spacing w:before="0" w:after="0"/>
              <w:jc w:val="center"/>
              <w:rPr>
                <w:szCs w:val="28"/>
              </w:rPr>
            </w:pPr>
            <w:r w:rsidRPr="00565EF5">
              <w:rPr>
                <w:szCs w:val="28"/>
              </w:rPr>
              <w:t> </w:t>
            </w:r>
          </w:p>
        </w:tc>
      </w:tr>
      <w:tr w:rsidR="00565EF5" w:rsidRPr="00565EF5" w:rsidTr="00BC2748">
        <w:trPr>
          <w:trHeight w:val="20"/>
        </w:trPr>
        <w:tc>
          <w:tcPr>
            <w:tcW w:w="0" w:type="auto"/>
            <w:tcBorders>
              <w:top w:val="nil"/>
              <w:left w:val="single" w:sz="4" w:space="0" w:color="auto"/>
              <w:bottom w:val="single" w:sz="4" w:space="0" w:color="auto"/>
              <w:right w:val="single" w:sz="4" w:space="0" w:color="auto"/>
            </w:tcBorders>
            <w:shd w:val="clear" w:color="auto" w:fill="auto"/>
            <w:hideMark/>
          </w:tcPr>
          <w:p w:rsidR="00565EF5" w:rsidRPr="00565EF5" w:rsidRDefault="00565EF5" w:rsidP="00565EF5">
            <w:pPr>
              <w:spacing w:before="0" w:after="0"/>
              <w:jc w:val="center"/>
              <w:rPr>
                <w:szCs w:val="28"/>
              </w:rPr>
            </w:pPr>
            <w:r w:rsidRPr="00565EF5">
              <w:rPr>
                <w:szCs w:val="28"/>
              </w:rPr>
              <w:t> </w:t>
            </w:r>
          </w:p>
        </w:tc>
        <w:tc>
          <w:tcPr>
            <w:tcW w:w="0" w:type="auto"/>
            <w:vMerge/>
            <w:tcBorders>
              <w:top w:val="nil"/>
              <w:left w:val="single" w:sz="4" w:space="0" w:color="auto"/>
              <w:bottom w:val="single" w:sz="4" w:space="0" w:color="auto"/>
              <w:right w:val="single" w:sz="4" w:space="0" w:color="auto"/>
            </w:tcBorders>
            <w:vAlign w:val="center"/>
            <w:hideMark/>
          </w:tcPr>
          <w:p w:rsidR="00565EF5" w:rsidRPr="00565EF5" w:rsidRDefault="00565EF5" w:rsidP="00565EF5">
            <w:pPr>
              <w:spacing w:before="0" w:after="0"/>
              <w:jc w:val="left"/>
              <w:rPr>
                <w:szCs w:val="28"/>
              </w:rPr>
            </w:pPr>
          </w:p>
        </w:tc>
        <w:tc>
          <w:tcPr>
            <w:tcW w:w="0" w:type="auto"/>
            <w:vMerge/>
            <w:tcBorders>
              <w:top w:val="nil"/>
              <w:left w:val="single" w:sz="4" w:space="0" w:color="auto"/>
              <w:bottom w:val="single" w:sz="4" w:space="0" w:color="auto"/>
              <w:right w:val="nil"/>
            </w:tcBorders>
            <w:vAlign w:val="center"/>
            <w:hideMark/>
          </w:tcPr>
          <w:p w:rsidR="00565EF5" w:rsidRPr="00565EF5" w:rsidRDefault="00565EF5" w:rsidP="00565EF5">
            <w:pPr>
              <w:spacing w:before="0" w:after="0"/>
              <w:jc w:val="left"/>
              <w:rPr>
                <w:szCs w:val="28"/>
              </w:rPr>
            </w:pP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565EF5" w:rsidRPr="00565EF5" w:rsidRDefault="00565EF5" w:rsidP="00565EF5">
            <w:pPr>
              <w:spacing w:before="0" w:after="0"/>
              <w:jc w:val="center"/>
              <w:rPr>
                <w:szCs w:val="28"/>
              </w:rPr>
            </w:pPr>
            <w:r w:rsidRPr="00565EF5">
              <w:rPr>
                <w:szCs w:val="28"/>
              </w:rPr>
              <w:t>на 1 тыс. чел.</w:t>
            </w:r>
          </w:p>
        </w:tc>
        <w:tc>
          <w:tcPr>
            <w:tcW w:w="0" w:type="auto"/>
            <w:vMerge/>
            <w:tcBorders>
              <w:top w:val="nil"/>
              <w:left w:val="nil"/>
              <w:bottom w:val="single" w:sz="4" w:space="0" w:color="auto"/>
              <w:right w:val="single" w:sz="4" w:space="0" w:color="auto"/>
            </w:tcBorders>
            <w:vAlign w:val="center"/>
            <w:hideMark/>
          </w:tcPr>
          <w:p w:rsidR="00565EF5" w:rsidRPr="00565EF5" w:rsidRDefault="00565EF5" w:rsidP="00565EF5">
            <w:pPr>
              <w:spacing w:before="0" w:after="0"/>
              <w:jc w:val="left"/>
              <w:rPr>
                <w:szCs w:val="28"/>
              </w:rPr>
            </w:pPr>
          </w:p>
        </w:tc>
        <w:tc>
          <w:tcPr>
            <w:tcW w:w="0" w:type="auto"/>
            <w:vMerge/>
            <w:tcBorders>
              <w:top w:val="nil"/>
              <w:left w:val="single" w:sz="4" w:space="0" w:color="auto"/>
              <w:bottom w:val="single" w:sz="4" w:space="0" w:color="000000"/>
              <w:right w:val="single" w:sz="4" w:space="0" w:color="auto"/>
            </w:tcBorders>
            <w:vAlign w:val="center"/>
            <w:hideMark/>
          </w:tcPr>
          <w:p w:rsidR="00565EF5" w:rsidRPr="00565EF5" w:rsidRDefault="00565EF5" w:rsidP="00565EF5">
            <w:pPr>
              <w:spacing w:before="0" w:after="0"/>
              <w:jc w:val="left"/>
              <w:rPr>
                <w:szCs w:val="28"/>
              </w:rPr>
            </w:pPr>
          </w:p>
        </w:tc>
        <w:tc>
          <w:tcPr>
            <w:tcW w:w="0" w:type="auto"/>
            <w:vMerge/>
            <w:tcBorders>
              <w:top w:val="nil"/>
              <w:left w:val="single" w:sz="4" w:space="0" w:color="auto"/>
              <w:bottom w:val="single" w:sz="4" w:space="0" w:color="000000"/>
              <w:right w:val="single" w:sz="4" w:space="0" w:color="auto"/>
            </w:tcBorders>
            <w:vAlign w:val="center"/>
            <w:hideMark/>
          </w:tcPr>
          <w:p w:rsidR="00565EF5" w:rsidRPr="00565EF5" w:rsidRDefault="00565EF5" w:rsidP="00565EF5">
            <w:pPr>
              <w:spacing w:before="0" w:after="0"/>
              <w:jc w:val="left"/>
              <w:rPr>
                <w:szCs w:val="28"/>
              </w:rPr>
            </w:pPr>
          </w:p>
        </w:tc>
        <w:tc>
          <w:tcPr>
            <w:tcW w:w="0" w:type="auto"/>
            <w:vMerge/>
            <w:tcBorders>
              <w:top w:val="nil"/>
              <w:left w:val="single" w:sz="4" w:space="0" w:color="auto"/>
              <w:bottom w:val="single" w:sz="4" w:space="0" w:color="000000"/>
              <w:right w:val="single" w:sz="4" w:space="0" w:color="auto"/>
            </w:tcBorders>
            <w:vAlign w:val="center"/>
            <w:hideMark/>
          </w:tcPr>
          <w:p w:rsidR="00565EF5" w:rsidRPr="00565EF5" w:rsidRDefault="00565EF5" w:rsidP="00565EF5">
            <w:pPr>
              <w:spacing w:before="0" w:after="0"/>
              <w:jc w:val="left"/>
              <w:rPr>
                <w:szCs w:val="28"/>
              </w:rPr>
            </w:pPr>
          </w:p>
        </w:tc>
        <w:tc>
          <w:tcPr>
            <w:tcW w:w="0" w:type="auto"/>
            <w:vMerge/>
            <w:tcBorders>
              <w:top w:val="nil"/>
              <w:left w:val="single" w:sz="4" w:space="0" w:color="auto"/>
              <w:bottom w:val="single" w:sz="4" w:space="0" w:color="000000"/>
              <w:right w:val="single" w:sz="4" w:space="0" w:color="auto"/>
            </w:tcBorders>
            <w:vAlign w:val="center"/>
            <w:hideMark/>
          </w:tcPr>
          <w:p w:rsidR="00565EF5" w:rsidRPr="00565EF5" w:rsidRDefault="00565EF5" w:rsidP="00565EF5">
            <w:pPr>
              <w:spacing w:before="0" w:after="0"/>
              <w:jc w:val="left"/>
              <w:rPr>
                <w:szCs w:val="28"/>
              </w:rPr>
            </w:pPr>
          </w:p>
        </w:tc>
        <w:tc>
          <w:tcPr>
            <w:tcW w:w="0" w:type="auto"/>
            <w:vMerge/>
            <w:tcBorders>
              <w:top w:val="nil"/>
              <w:left w:val="single" w:sz="4" w:space="0" w:color="auto"/>
              <w:bottom w:val="single" w:sz="4" w:space="0" w:color="000000"/>
              <w:right w:val="single" w:sz="4" w:space="0" w:color="auto"/>
            </w:tcBorders>
            <w:vAlign w:val="center"/>
            <w:hideMark/>
          </w:tcPr>
          <w:p w:rsidR="00565EF5" w:rsidRPr="00565EF5" w:rsidRDefault="00565EF5" w:rsidP="00565EF5">
            <w:pPr>
              <w:spacing w:before="0" w:after="0"/>
              <w:jc w:val="left"/>
              <w:rPr>
                <w:szCs w:val="28"/>
              </w:rPr>
            </w:pPr>
          </w:p>
        </w:tc>
      </w:tr>
      <w:tr w:rsidR="00565EF5" w:rsidRPr="00565EF5" w:rsidTr="00BC2748">
        <w:trPr>
          <w:trHeight w:val="20"/>
        </w:trPr>
        <w:tc>
          <w:tcPr>
            <w:tcW w:w="0" w:type="auto"/>
            <w:tcBorders>
              <w:top w:val="nil"/>
              <w:left w:val="single" w:sz="4" w:space="0" w:color="auto"/>
              <w:bottom w:val="nil"/>
              <w:right w:val="single" w:sz="4" w:space="0" w:color="auto"/>
            </w:tcBorders>
            <w:shd w:val="clear" w:color="auto" w:fill="auto"/>
            <w:hideMark/>
          </w:tcPr>
          <w:p w:rsidR="00565EF5" w:rsidRPr="00565EF5" w:rsidRDefault="00565EF5" w:rsidP="00565EF5">
            <w:pPr>
              <w:spacing w:before="0" w:after="0"/>
              <w:jc w:val="center"/>
              <w:rPr>
                <w:szCs w:val="28"/>
              </w:rPr>
            </w:pPr>
            <w:r w:rsidRPr="00565EF5">
              <w:rPr>
                <w:szCs w:val="28"/>
              </w:rPr>
              <w:t>6</w:t>
            </w:r>
          </w:p>
        </w:tc>
        <w:tc>
          <w:tcPr>
            <w:tcW w:w="0" w:type="auto"/>
            <w:vMerge w:val="restart"/>
            <w:tcBorders>
              <w:top w:val="nil"/>
              <w:left w:val="single" w:sz="4" w:space="0" w:color="auto"/>
              <w:bottom w:val="single" w:sz="4" w:space="0" w:color="000000"/>
              <w:right w:val="single" w:sz="4" w:space="0" w:color="auto"/>
            </w:tcBorders>
            <w:shd w:val="clear" w:color="auto" w:fill="auto"/>
            <w:hideMark/>
          </w:tcPr>
          <w:p w:rsidR="00565EF5" w:rsidRPr="00565EF5" w:rsidRDefault="00565EF5" w:rsidP="00565EF5">
            <w:pPr>
              <w:spacing w:before="0" w:after="0"/>
              <w:jc w:val="left"/>
              <w:rPr>
                <w:szCs w:val="28"/>
              </w:rPr>
            </w:pPr>
            <w:r w:rsidRPr="00565EF5">
              <w:rPr>
                <w:szCs w:val="28"/>
              </w:rPr>
              <w:t>Поликлиники амбулатории диспансеры без стационара</w:t>
            </w:r>
          </w:p>
        </w:tc>
        <w:tc>
          <w:tcPr>
            <w:tcW w:w="0" w:type="auto"/>
            <w:vMerge w:val="restart"/>
            <w:tcBorders>
              <w:top w:val="nil"/>
              <w:left w:val="single" w:sz="4" w:space="0" w:color="auto"/>
              <w:bottom w:val="single" w:sz="4" w:space="0" w:color="000000"/>
              <w:right w:val="nil"/>
            </w:tcBorders>
            <w:shd w:val="clear" w:color="auto" w:fill="auto"/>
            <w:hideMark/>
          </w:tcPr>
          <w:p w:rsidR="00565EF5" w:rsidRPr="00565EF5" w:rsidRDefault="00565EF5" w:rsidP="00565EF5">
            <w:pPr>
              <w:spacing w:before="0" w:after="0"/>
              <w:jc w:val="left"/>
              <w:rPr>
                <w:szCs w:val="28"/>
              </w:rPr>
            </w:pPr>
            <w:r w:rsidRPr="00565EF5">
              <w:rPr>
                <w:szCs w:val="28"/>
              </w:rPr>
              <w:t>посещение в смену</w:t>
            </w:r>
          </w:p>
        </w:tc>
        <w:tc>
          <w:tcPr>
            <w:tcW w:w="0" w:type="auto"/>
            <w:tcBorders>
              <w:top w:val="nil"/>
              <w:left w:val="single" w:sz="4" w:space="0" w:color="auto"/>
              <w:bottom w:val="nil"/>
              <w:right w:val="single" w:sz="4" w:space="0" w:color="auto"/>
            </w:tcBorders>
            <w:shd w:val="clear" w:color="auto" w:fill="auto"/>
            <w:vAlign w:val="center"/>
            <w:hideMark/>
          </w:tcPr>
          <w:p w:rsidR="00565EF5" w:rsidRPr="00565EF5" w:rsidRDefault="00565EF5" w:rsidP="00565EF5">
            <w:pPr>
              <w:spacing w:before="0" w:after="0"/>
              <w:jc w:val="center"/>
              <w:rPr>
                <w:szCs w:val="28"/>
              </w:rPr>
            </w:pPr>
            <w:r w:rsidRPr="00565EF5">
              <w:rPr>
                <w:szCs w:val="28"/>
              </w:rPr>
              <w:t>18,15</w:t>
            </w:r>
          </w:p>
        </w:tc>
        <w:tc>
          <w:tcPr>
            <w:tcW w:w="0" w:type="auto"/>
            <w:vMerge w:val="restart"/>
            <w:tcBorders>
              <w:top w:val="nil"/>
              <w:left w:val="nil"/>
              <w:bottom w:val="single" w:sz="4" w:space="0" w:color="000000"/>
              <w:right w:val="single" w:sz="4" w:space="0" w:color="auto"/>
            </w:tcBorders>
            <w:shd w:val="clear" w:color="auto" w:fill="auto"/>
            <w:vAlign w:val="center"/>
            <w:hideMark/>
          </w:tcPr>
          <w:p w:rsidR="00565EF5" w:rsidRPr="00565EF5" w:rsidRDefault="00565EF5" w:rsidP="00565EF5">
            <w:pPr>
              <w:spacing w:before="0" w:after="0"/>
              <w:jc w:val="center"/>
              <w:rPr>
                <w:szCs w:val="28"/>
              </w:rPr>
            </w:pPr>
            <w:r w:rsidRPr="00565EF5">
              <w:rPr>
                <w:szCs w:val="28"/>
              </w:rPr>
              <w:t>39</w:t>
            </w: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565EF5" w:rsidRPr="00565EF5" w:rsidRDefault="00565EF5" w:rsidP="00565EF5">
            <w:pPr>
              <w:spacing w:before="0" w:after="0"/>
              <w:jc w:val="center"/>
              <w:rPr>
                <w:szCs w:val="28"/>
              </w:rPr>
            </w:pPr>
            <w:r w:rsidRPr="00565EF5">
              <w:rPr>
                <w:szCs w:val="28"/>
              </w:rPr>
              <w:t>15</w:t>
            </w: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565EF5" w:rsidRPr="00565EF5" w:rsidRDefault="00565EF5" w:rsidP="00565EF5">
            <w:pPr>
              <w:spacing w:before="0" w:after="0"/>
              <w:jc w:val="center"/>
              <w:rPr>
                <w:szCs w:val="28"/>
              </w:rPr>
            </w:pPr>
            <w:r w:rsidRPr="00565EF5">
              <w:rPr>
                <w:szCs w:val="28"/>
              </w:rPr>
              <w:t>54</w:t>
            </w: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565EF5" w:rsidRPr="00565EF5" w:rsidRDefault="00565EF5" w:rsidP="00565EF5">
            <w:pPr>
              <w:spacing w:before="0" w:after="0"/>
              <w:jc w:val="center"/>
              <w:rPr>
                <w:szCs w:val="28"/>
              </w:rPr>
            </w:pPr>
            <w:r w:rsidRPr="00565EF5">
              <w:rPr>
                <w:szCs w:val="28"/>
              </w:rPr>
              <w:t>116</w:t>
            </w: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565EF5" w:rsidRPr="00565EF5" w:rsidRDefault="00565EF5" w:rsidP="00565EF5">
            <w:pPr>
              <w:spacing w:before="0" w:after="0"/>
              <w:jc w:val="center"/>
              <w:rPr>
                <w:szCs w:val="28"/>
              </w:rPr>
            </w:pPr>
            <w:r w:rsidRPr="00565EF5">
              <w:rPr>
                <w:szCs w:val="28"/>
              </w:rPr>
              <w:t>0</w:t>
            </w: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565EF5" w:rsidRPr="00565EF5" w:rsidRDefault="00565EF5" w:rsidP="00565EF5">
            <w:pPr>
              <w:spacing w:before="0" w:after="0"/>
              <w:jc w:val="center"/>
              <w:rPr>
                <w:szCs w:val="28"/>
              </w:rPr>
            </w:pPr>
            <w:r w:rsidRPr="00565EF5">
              <w:rPr>
                <w:szCs w:val="28"/>
              </w:rPr>
              <w:t> </w:t>
            </w:r>
          </w:p>
        </w:tc>
      </w:tr>
      <w:tr w:rsidR="00565EF5" w:rsidRPr="00565EF5" w:rsidTr="00BC2748">
        <w:trPr>
          <w:trHeight w:val="20"/>
        </w:trPr>
        <w:tc>
          <w:tcPr>
            <w:tcW w:w="0" w:type="auto"/>
            <w:tcBorders>
              <w:top w:val="nil"/>
              <w:left w:val="single" w:sz="4" w:space="0" w:color="auto"/>
              <w:bottom w:val="single" w:sz="4" w:space="0" w:color="auto"/>
              <w:right w:val="single" w:sz="4" w:space="0" w:color="auto"/>
            </w:tcBorders>
            <w:shd w:val="clear" w:color="auto" w:fill="auto"/>
            <w:hideMark/>
          </w:tcPr>
          <w:p w:rsidR="00565EF5" w:rsidRPr="00565EF5" w:rsidRDefault="00565EF5" w:rsidP="00565EF5">
            <w:pPr>
              <w:spacing w:before="0" w:after="0"/>
              <w:jc w:val="center"/>
              <w:rPr>
                <w:szCs w:val="28"/>
              </w:rPr>
            </w:pPr>
            <w:r w:rsidRPr="00565EF5">
              <w:rPr>
                <w:szCs w:val="28"/>
              </w:rPr>
              <w:t> </w:t>
            </w:r>
          </w:p>
        </w:tc>
        <w:tc>
          <w:tcPr>
            <w:tcW w:w="0" w:type="auto"/>
            <w:vMerge/>
            <w:tcBorders>
              <w:top w:val="nil"/>
              <w:left w:val="single" w:sz="4" w:space="0" w:color="auto"/>
              <w:bottom w:val="single" w:sz="4" w:space="0" w:color="000000"/>
              <w:right w:val="single" w:sz="4" w:space="0" w:color="auto"/>
            </w:tcBorders>
            <w:vAlign w:val="center"/>
            <w:hideMark/>
          </w:tcPr>
          <w:p w:rsidR="00565EF5" w:rsidRPr="00565EF5" w:rsidRDefault="00565EF5" w:rsidP="00565EF5">
            <w:pPr>
              <w:spacing w:before="0" w:after="0"/>
              <w:jc w:val="left"/>
              <w:rPr>
                <w:szCs w:val="28"/>
              </w:rPr>
            </w:pPr>
          </w:p>
        </w:tc>
        <w:tc>
          <w:tcPr>
            <w:tcW w:w="0" w:type="auto"/>
            <w:vMerge/>
            <w:tcBorders>
              <w:top w:val="nil"/>
              <w:left w:val="single" w:sz="4" w:space="0" w:color="auto"/>
              <w:bottom w:val="single" w:sz="4" w:space="0" w:color="000000"/>
              <w:right w:val="nil"/>
            </w:tcBorders>
            <w:vAlign w:val="center"/>
            <w:hideMark/>
          </w:tcPr>
          <w:p w:rsidR="00565EF5" w:rsidRPr="00565EF5" w:rsidRDefault="00565EF5" w:rsidP="00565EF5">
            <w:pPr>
              <w:spacing w:before="0" w:after="0"/>
              <w:jc w:val="left"/>
              <w:rPr>
                <w:szCs w:val="28"/>
              </w:rPr>
            </w:pP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565EF5" w:rsidRPr="00565EF5" w:rsidRDefault="00565EF5" w:rsidP="00565EF5">
            <w:pPr>
              <w:spacing w:before="0" w:after="0"/>
              <w:jc w:val="center"/>
              <w:rPr>
                <w:szCs w:val="28"/>
              </w:rPr>
            </w:pPr>
            <w:r w:rsidRPr="00565EF5">
              <w:rPr>
                <w:szCs w:val="28"/>
              </w:rPr>
              <w:t>на 1 тыс. чел.</w:t>
            </w:r>
          </w:p>
        </w:tc>
        <w:tc>
          <w:tcPr>
            <w:tcW w:w="0" w:type="auto"/>
            <w:vMerge/>
            <w:tcBorders>
              <w:top w:val="nil"/>
              <w:left w:val="nil"/>
              <w:bottom w:val="single" w:sz="4" w:space="0" w:color="000000"/>
              <w:right w:val="single" w:sz="4" w:space="0" w:color="auto"/>
            </w:tcBorders>
            <w:vAlign w:val="center"/>
            <w:hideMark/>
          </w:tcPr>
          <w:p w:rsidR="00565EF5" w:rsidRPr="00565EF5" w:rsidRDefault="00565EF5" w:rsidP="00565EF5">
            <w:pPr>
              <w:spacing w:before="0" w:after="0"/>
              <w:jc w:val="left"/>
              <w:rPr>
                <w:szCs w:val="28"/>
              </w:rPr>
            </w:pPr>
          </w:p>
        </w:tc>
        <w:tc>
          <w:tcPr>
            <w:tcW w:w="0" w:type="auto"/>
            <w:vMerge/>
            <w:tcBorders>
              <w:top w:val="nil"/>
              <w:left w:val="single" w:sz="4" w:space="0" w:color="auto"/>
              <w:bottom w:val="single" w:sz="4" w:space="0" w:color="000000"/>
              <w:right w:val="single" w:sz="4" w:space="0" w:color="auto"/>
            </w:tcBorders>
            <w:vAlign w:val="center"/>
            <w:hideMark/>
          </w:tcPr>
          <w:p w:rsidR="00565EF5" w:rsidRPr="00565EF5" w:rsidRDefault="00565EF5" w:rsidP="00565EF5">
            <w:pPr>
              <w:spacing w:before="0" w:after="0"/>
              <w:jc w:val="left"/>
              <w:rPr>
                <w:szCs w:val="28"/>
              </w:rPr>
            </w:pPr>
          </w:p>
        </w:tc>
        <w:tc>
          <w:tcPr>
            <w:tcW w:w="0" w:type="auto"/>
            <w:vMerge/>
            <w:tcBorders>
              <w:top w:val="nil"/>
              <w:left w:val="single" w:sz="4" w:space="0" w:color="auto"/>
              <w:bottom w:val="single" w:sz="4" w:space="0" w:color="000000"/>
              <w:right w:val="single" w:sz="4" w:space="0" w:color="auto"/>
            </w:tcBorders>
            <w:vAlign w:val="center"/>
            <w:hideMark/>
          </w:tcPr>
          <w:p w:rsidR="00565EF5" w:rsidRPr="00565EF5" w:rsidRDefault="00565EF5" w:rsidP="00565EF5">
            <w:pPr>
              <w:spacing w:before="0" w:after="0"/>
              <w:jc w:val="left"/>
              <w:rPr>
                <w:szCs w:val="28"/>
              </w:rPr>
            </w:pPr>
          </w:p>
        </w:tc>
        <w:tc>
          <w:tcPr>
            <w:tcW w:w="0" w:type="auto"/>
            <w:vMerge/>
            <w:tcBorders>
              <w:top w:val="nil"/>
              <w:left w:val="single" w:sz="4" w:space="0" w:color="auto"/>
              <w:bottom w:val="single" w:sz="4" w:space="0" w:color="000000"/>
              <w:right w:val="single" w:sz="4" w:space="0" w:color="auto"/>
            </w:tcBorders>
            <w:vAlign w:val="center"/>
            <w:hideMark/>
          </w:tcPr>
          <w:p w:rsidR="00565EF5" w:rsidRPr="00565EF5" w:rsidRDefault="00565EF5" w:rsidP="00565EF5">
            <w:pPr>
              <w:spacing w:before="0" w:after="0"/>
              <w:jc w:val="left"/>
              <w:rPr>
                <w:szCs w:val="28"/>
              </w:rPr>
            </w:pPr>
          </w:p>
        </w:tc>
        <w:tc>
          <w:tcPr>
            <w:tcW w:w="0" w:type="auto"/>
            <w:vMerge/>
            <w:tcBorders>
              <w:top w:val="nil"/>
              <w:left w:val="single" w:sz="4" w:space="0" w:color="auto"/>
              <w:bottom w:val="single" w:sz="4" w:space="0" w:color="000000"/>
              <w:right w:val="single" w:sz="4" w:space="0" w:color="auto"/>
            </w:tcBorders>
            <w:vAlign w:val="center"/>
            <w:hideMark/>
          </w:tcPr>
          <w:p w:rsidR="00565EF5" w:rsidRPr="00565EF5" w:rsidRDefault="00565EF5" w:rsidP="00565EF5">
            <w:pPr>
              <w:spacing w:before="0" w:after="0"/>
              <w:jc w:val="left"/>
              <w:rPr>
                <w:szCs w:val="28"/>
              </w:rPr>
            </w:pPr>
          </w:p>
        </w:tc>
        <w:tc>
          <w:tcPr>
            <w:tcW w:w="0" w:type="auto"/>
            <w:vMerge/>
            <w:tcBorders>
              <w:top w:val="nil"/>
              <w:left w:val="single" w:sz="4" w:space="0" w:color="auto"/>
              <w:bottom w:val="single" w:sz="4" w:space="0" w:color="000000"/>
              <w:right w:val="single" w:sz="4" w:space="0" w:color="auto"/>
            </w:tcBorders>
            <w:vAlign w:val="center"/>
            <w:hideMark/>
          </w:tcPr>
          <w:p w:rsidR="00565EF5" w:rsidRPr="00565EF5" w:rsidRDefault="00565EF5" w:rsidP="00565EF5">
            <w:pPr>
              <w:spacing w:before="0" w:after="0"/>
              <w:jc w:val="left"/>
              <w:rPr>
                <w:szCs w:val="28"/>
              </w:rPr>
            </w:pPr>
          </w:p>
        </w:tc>
      </w:tr>
      <w:tr w:rsidR="00565EF5" w:rsidRPr="00565EF5" w:rsidTr="00BC2748">
        <w:trPr>
          <w:trHeight w:val="20"/>
        </w:trPr>
        <w:tc>
          <w:tcPr>
            <w:tcW w:w="0" w:type="auto"/>
            <w:tcBorders>
              <w:top w:val="nil"/>
              <w:left w:val="single" w:sz="4" w:space="0" w:color="auto"/>
              <w:bottom w:val="nil"/>
              <w:right w:val="single" w:sz="4" w:space="0" w:color="auto"/>
            </w:tcBorders>
            <w:shd w:val="clear" w:color="auto" w:fill="auto"/>
            <w:hideMark/>
          </w:tcPr>
          <w:p w:rsidR="00565EF5" w:rsidRPr="00565EF5" w:rsidRDefault="00565EF5" w:rsidP="00565EF5">
            <w:pPr>
              <w:spacing w:before="0" w:after="0"/>
              <w:jc w:val="center"/>
              <w:rPr>
                <w:szCs w:val="28"/>
              </w:rPr>
            </w:pPr>
            <w:r w:rsidRPr="00565EF5">
              <w:rPr>
                <w:szCs w:val="28"/>
              </w:rPr>
              <w:t>7</w:t>
            </w:r>
          </w:p>
        </w:tc>
        <w:tc>
          <w:tcPr>
            <w:tcW w:w="0" w:type="auto"/>
            <w:vMerge w:val="restart"/>
            <w:tcBorders>
              <w:top w:val="nil"/>
              <w:left w:val="single" w:sz="4" w:space="0" w:color="auto"/>
              <w:bottom w:val="single" w:sz="4" w:space="0" w:color="auto"/>
              <w:right w:val="single" w:sz="4" w:space="0" w:color="auto"/>
            </w:tcBorders>
            <w:shd w:val="clear" w:color="auto" w:fill="auto"/>
            <w:hideMark/>
          </w:tcPr>
          <w:p w:rsidR="00565EF5" w:rsidRPr="00565EF5" w:rsidRDefault="00565EF5" w:rsidP="00565EF5">
            <w:pPr>
              <w:spacing w:before="0" w:after="0"/>
              <w:jc w:val="left"/>
              <w:rPr>
                <w:szCs w:val="28"/>
              </w:rPr>
            </w:pPr>
            <w:r w:rsidRPr="00565EF5">
              <w:rPr>
                <w:szCs w:val="28"/>
              </w:rPr>
              <w:t>Аптеки</w:t>
            </w:r>
          </w:p>
        </w:tc>
        <w:tc>
          <w:tcPr>
            <w:tcW w:w="0" w:type="auto"/>
            <w:vMerge w:val="restart"/>
            <w:tcBorders>
              <w:top w:val="nil"/>
              <w:left w:val="single" w:sz="4" w:space="0" w:color="auto"/>
              <w:bottom w:val="single" w:sz="4" w:space="0" w:color="auto"/>
              <w:right w:val="nil"/>
            </w:tcBorders>
            <w:shd w:val="clear" w:color="auto" w:fill="auto"/>
            <w:hideMark/>
          </w:tcPr>
          <w:p w:rsidR="00565EF5" w:rsidRPr="00565EF5" w:rsidRDefault="00565EF5" w:rsidP="00565EF5">
            <w:pPr>
              <w:spacing w:before="0" w:after="0"/>
              <w:jc w:val="left"/>
              <w:rPr>
                <w:szCs w:val="28"/>
              </w:rPr>
            </w:pPr>
            <w:r w:rsidRPr="00565EF5">
              <w:rPr>
                <w:szCs w:val="28"/>
              </w:rPr>
              <w:t>учрежден.</w:t>
            </w:r>
          </w:p>
        </w:tc>
        <w:tc>
          <w:tcPr>
            <w:tcW w:w="0" w:type="auto"/>
            <w:tcBorders>
              <w:top w:val="nil"/>
              <w:left w:val="single" w:sz="4" w:space="0" w:color="auto"/>
              <w:bottom w:val="nil"/>
              <w:right w:val="single" w:sz="4" w:space="0" w:color="auto"/>
            </w:tcBorders>
            <w:shd w:val="clear" w:color="auto" w:fill="auto"/>
            <w:vAlign w:val="center"/>
            <w:hideMark/>
          </w:tcPr>
          <w:p w:rsidR="00565EF5" w:rsidRPr="00565EF5" w:rsidRDefault="00565EF5" w:rsidP="00565EF5">
            <w:pPr>
              <w:spacing w:before="0" w:after="0"/>
              <w:jc w:val="center"/>
              <w:rPr>
                <w:color w:val="FF0000"/>
                <w:szCs w:val="28"/>
              </w:rPr>
            </w:pPr>
            <w:r w:rsidRPr="00565EF5">
              <w:rPr>
                <w:color w:val="FF0000"/>
                <w:szCs w:val="28"/>
              </w:rPr>
              <w:t>1</w:t>
            </w:r>
          </w:p>
        </w:tc>
        <w:tc>
          <w:tcPr>
            <w:tcW w:w="0" w:type="auto"/>
            <w:vMerge w:val="restart"/>
            <w:tcBorders>
              <w:top w:val="nil"/>
              <w:left w:val="nil"/>
              <w:bottom w:val="single" w:sz="4" w:space="0" w:color="auto"/>
              <w:right w:val="single" w:sz="4" w:space="0" w:color="auto"/>
            </w:tcBorders>
            <w:shd w:val="clear" w:color="auto" w:fill="auto"/>
            <w:vAlign w:val="center"/>
            <w:hideMark/>
          </w:tcPr>
          <w:p w:rsidR="00565EF5" w:rsidRPr="00565EF5" w:rsidRDefault="00565EF5" w:rsidP="00565EF5">
            <w:pPr>
              <w:spacing w:before="0" w:after="0"/>
              <w:jc w:val="center"/>
              <w:rPr>
                <w:szCs w:val="28"/>
              </w:rPr>
            </w:pPr>
            <w:r w:rsidRPr="00565EF5">
              <w:rPr>
                <w:szCs w:val="28"/>
              </w:rPr>
              <w:t>1</w:t>
            </w: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565EF5" w:rsidRPr="00565EF5" w:rsidRDefault="00565EF5" w:rsidP="00565EF5">
            <w:pPr>
              <w:spacing w:before="0" w:after="0"/>
              <w:jc w:val="center"/>
              <w:rPr>
                <w:szCs w:val="28"/>
              </w:rPr>
            </w:pPr>
            <w:r w:rsidRPr="00565EF5">
              <w:rPr>
                <w:szCs w:val="28"/>
              </w:rPr>
              <w:t>1</w:t>
            </w: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565EF5" w:rsidRPr="00565EF5" w:rsidRDefault="00565EF5" w:rsidP="00565EF5">
            <w:pPr>
              <w:spacing w:before="0" w:after="0"/>
              <w:jc w:val="center"/>
              <w:rPr>
                <w:szCs w:val="28"/>
              </w:rPr>
            </w:pPr>
            <w:r w:rsidRPr="00565EF5">
              <w:rPr>
                <w:szCs w:val="28"/>
              </w:rPr>
              <w:t>2</w:t>
            </w: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565EF5" w:rsidRPr="00565EF5" w:rsidRDefault="00565EF5" w:rsidP="00565EF5">
            <w:pPr>
              <w:spacing w:before="0" w:after="0"/>
              <w:jc w:val="center"/>
              <w:rPr>
                <w:szCs w:val="28"/>
              </w:rPr>
            </w:pPr>
            <w:r w:rsidRPr="00565EF5">
              <w:rPr>
                <w:szCs w:val="28"/>
              </w:rPr>
              <w:t>1</w:t>
            </w: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565EF5" w:rsidRPr="00565EF5" w:rsidRDefault="00565EF5" w:rsidP="00565EF5">
            <w:pPr>
              <w:spacing w:before="0" w:after="0"/>
              <w:jc w:val="center"/>
              <w:rPr>
                <w:szCs w:val="28"/>
              </w:rPr>
            </w:pPr>
            <w:r w:rsidRPr="00565EF5">
              <w:rPr>
                <w:szCs w:val="28"/>
              </w:rPr>
              <w:t>1</w:t>
            </w: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565EF5" w:rsidRPr="00565EF5" w:rsidRDefault="00565EF5" w:rsidP="00565EF5">
            <w:pPr>
              <w:spacing w:before="0" w:after="0"/>
              <w:jc w:val="center"/>
              <w:rPr>
                <w:szCs w:val="28"/>
              </w:rPr>
            </w:pPr>
            <w:r w:rsidRPr="00565EF5">
              <w:rPr>
                <w:szCs w:val="28"/>
              </w:rPr>
              <w:t> </w:t>
            </w:r>
          </w:p>
        </w:tc>
      </w:tr>
      <w:tr w:rsidR="00565EF5" w:rsidRPr="00565EF5" w:rsidTr="00BC2748">
        <w:trPr>
          <w:trHeight w:val="20"/>
        </w:trPr>
        <w:tc>
          <w:tcPr>
            <w:tcW w:w="0" w:type="auto"/>
            <w:tcBorders>
              <w:top w:val="nil"/>
              <w:left w:val="single" w:sz="4" w:space="0" w:color="auto"/>
              <w:bottom w:val="single" w:sz="4" w:space="0" w:color="auto"/>
              <w:right w:val="single" w:sz="4" w:space="0" w:color="auto"/>
            </w:tcBorders>
            <w:shd w:val="clear" w:color="auto" w:fill="auto"/>
            <w:hideMark/>
          </w:tcPr>
          <w:p w:rsidR="00565EF5" w:rsidRPr="00565EF5" w:rsidRDefault="00565EF5" w:rsidP="00565EF5">
            <w:pPr>
              <w:spacing w:before="0" w:after="0"/>
              <w:jc w:val="center"/>
              <w:rPr>
                <w:szCs w:val="28"/>
              </w:rPr>
            </w:pPr>
            <w:r w:rsidRPr="00565EF5">
              <w:rPr>
                <w:szCs w:val="28"/>
              </w:rPr>
              <w:t> </w:t>
            </w:r>
          </w:p>
        </w:tc>
        <w:tc>
          <w:tcPr>
            <w:tcW w:w="0" w:type="auto"/>
            <w:vMerge/>
            <w:tcBorders>
              <w:top w:val="nil"/>
              <w:left w:val="single" w:sz="4" w:space="0" w:color="auto"/>
              <w:bottom w:val="single" w:sz="4" w:space="0" w:color="auto"/>
              <w:right w:val="single" w:sz="4" w:space="0" w:color="auto"/>
            </w:tcBorders>
            <w:vAlign w:val="center"/>
            <w:hideMark/>
          </w:tcPr>
          <w:p w:rsidR="00565EF5" w:rsidRPr="00565EF5" w:rsidRDefault="00565EF5" w:rsidP="00565EF5">
            <w:pPr>
              <w:spacing w:before="0" w:after="0"/>
              <w:jc w:val="left"/>
              <w:rPr>
                <w:szCs w:val="28"/>
              </w:rPr>
            </w:pPr>
          </w:p>
        </w:tc>
        <w:tc>
          <w:tcPr>
            <w:tcW w:w="0" w:type="auto"/>
            <w:vMerge/>
            <w:tcBorders>
              <w:top w:val="nil"/>
              <w:left w:val="single" w:sz="4" w:space="0" w:color="auto"/>
              <w:bottom w:val="single" w:sz="4" w:space="0" w:color="auto"/>
              <w:right w:val="nil"/>
            </w:tcBorders>
            <w:vAlign w:val="center"/>
            <w:hideMark/>
          </w:tcPr>
          <w:p w:rsidR="00565EF5" w:rsidRPr="00565EF5" w:rsidRDefault="00565EF5" w:rsidP="00565EF5">
            <w:pPr>
              <w:spacing w:before="0" w:after="0"/>
              <w:jc w:val="left"/>
              <w:rPr>
                <w:szCs w:val="28"/>
              </w:rPr>
            </w:pP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565EF5" w:rsidRPr="00565EF5" w:rsidRDefault="00565EF5" w:rsidP="00565EF5">
            <w:pPr>
              <w:spacing w:before="0" w:after="0"/>
              <w:jc w:val="center"/>
              <w:rPr>
                <w:szCs w:val="28"/>
              </w:rPr>
            </w:pPr>
            <w:r w:rsidRPr="00565EF5">
              <w:rPr>
                <w:szCs w:val="28"/>
              </w:rPr>
              <w:t>на 10 тыс. чел.</w:t>
            </w:r>
          </w:p>
        </w:tc>
        <w:tc>
          <w:tcPr>
            <w:tcW w:w="0" w:type="auto"/>
            <w:vMerge/>
            <w:tcBorders>
              <w:top w:val="nil"/>
              <w:left w:val="nil"/>
              <w:bottom w:val="single" w:sz="4" w:space="0" w:color="auto"/>
              <w:right w:val="single" w:sz="4" w:space="0" w:color="auto"/>
            </w:tcBorders>
            <w:vAlign w:val="center"/>
            <w:hideMark/>
          </w:tcPr>
          <w:p w:rsidR="00565EF5" w:rsidRPr="00565EF5" w:rsidRDefault="00565EF5" w:rsidP="00565EF5">
            <w:pPr>
              <w:spacing w:before="0" w:after="0"/>
              <w:jc w:val="left"/>
              <w:rPr>
                <w:szCs w:val="28"/>
              </w:rPr>
            </w:pPr>
          </w:p>
        </w:tc>
        <w:tc>
          <w:tcPr>
            <w:tcW w:w="0" w:type="auto"/>
            <w:vMerge/>
            <w:tcBorders>
              <w:top w:val="nil"/>
              <w:left w:val="single" w:sz="4" w:space="0" w:color="auto"/>
              <w:bottom w:val="single" w:sz="4" w:space="0" w:color="000000"/>
              <w:right w:val="single" w:sz="4" w:space="0" w:color="auto"/>
            </w:tcBorders>
            <w:vAlign w:val="center"/>
            <w:hideMark/>
          </w:tcPr>
          <w:p w:rsidR="00565EF5" w:rsidRPr="00565EF5" w:rsidRDefault="00565EF5" w:rsidP="00565EF5">
            <w:pPr>
              <w:spacing w:before="0" w:after="0"/>
              <w:jc w:val="left"/>
              <w:rPr>
                <w:szCs w:val="28"/>
              </w:rPr>
            </w:pPr>
          </w:p>
        </w:tc>
        <w:tc>
          <w:tcPr>
            <w:tcW w:w="0" w:type="auto"/>
            <w:vMerge/>
            <w:tcBorders>
              <w:top w:val="nil"/>
              <w:left w:val="single" w:sz="4" w:space="0" w:color="auto"/>
              <w:bottom w:val="single" w:sz="4" w:space="0" w:color="000000"/>
              <w:right w:val="single" w:sz="4" w:space="0" w:color="auto"/>
            </w:tcBorders>
            <w:vAlign w:val="center"/>
            <w:hideMark/>
          </w:tcPr>
          <w:p w:rsidR="00565EF5" w:rsidRPr="00565EF5" w:rsidRDefault="00565EF5" w:rsidP="00565EF5">
            <w:pPr>
              <w:spacing w:before="0" w:after="0"/>
              <w:jc w:val="left"/>
              <w:rPr>
                <w:szCs w:val="28"/>
              </w:rPr>
            </w:pPr>
          </w:p>
        </w:tc>
        <w:tc>
          <w:tcPr>
            <w:tcW w:w="0" w:type="auto"/>
            <w:vMerge/>
            <w:tcBorders>
              <w:top w:val="nil"/>
              <w:left w:val="single" w:sz="4" w:space="0" w:color="auto"/>
              <w:bottom w:val="single" w:sz="4" w:space="0" w:color="000000"/>
              <w:right w:val="single" w:sz="4" w:space="0" w:color="auto"/>
            </w:tcBorders>
            <w:vAlign w:val="center"/>
            <w:hideMark/>
          </w:tcPr>
          <w:p w:rsidR="00565EF5" w:rsidRPr="00565EF5" w:rsidRDefault="00565EF5" w:rsidP="00565EF5">
            <w:pPr>
              <w:spacing w:before="0" w:after="0"/>
              <w:jc w:val="left"/>
              <w:rPr>
                <w:szCs w:val="28"/>
              </w:rPr>
            </w:pPr>
          </w:p>
        </w:tc>
        <w:tc>
          <w:tcPr>
            <w:tcW w:w="0" w:type="auto"/>
            <w:vMerge/>
            <w:tcBorders>
              <w:top w:val="nil"/>
              <w:left w:val="single" w:sz="4" w:space="0" w:color="auto"/>
              <w:bottom w:val="single" w:sz="4" w:space="0" w:color="000000"/>
              <w:right w:val="single" w:sz="4" w:space="0" w:color="auto"/>
            </w:tcBorders>
            <w:vAlign w:val="center"/>
            <w:hideMark/>
          </w:tcPr>
          <w:p w:rsidR="00565EF5" w:rsidRPr="00565EF5" w:rsidRDefault="00565EF5" w:rsidP="00565EF5">
            <w:pPr>
              <w:spacing w:before="0" w:after="0"/>
              <w:jc w:val="left"/>
              <w:rPr>
                <w:szCs w:val="28"/>
              </w:rPr>
            </w:pPr>
          </w:p>
        </w:tc>
        <w:tc>
          <w:tcPr>
            <w:tcW w:w="0" w:type="auto"/>
            <w:vMerge/>
            <w:tcBorders>
              <w:top w:val="nil"/>
              <w:left w:val="single" w:sz="4" w:space="0" w:color="auto"/>
              <w:bottom w:val="single" w:sz="4" w:space="0" w:color="000000"/>
              <w:right w:val="single" w:sz="4" w:space="0" w:color="auto"/>
            </w:tcBorders>
            <w:vAlign w:val="center"/>
            <w:hideMark/>
          </w:tcPr>
          <w:p w:rsidR="00565EF5" w:rsidRPr="00565EF5" w:rsidRDefault="00565EF5" w:rsidP="00565EF5">
            <w:pPr>
              <w:spacing w:before="0" w:after="0"/>
              <w:jc w:val="left"/>
              <w:rPr>
                <w:szCs w:val="28"/>
              </w:rPr>
            </w:pPr>
          </w:p>
        </w:tc>
      </w:tr>
      <w:tr w:rsidR="00565EF5" w:rsidRPr="00565EF5" w:rsidTr="00BC2748">
        <w:trPr>
          <w:trHeight w:val="20"/>
        </w:trPr>
        <w:tc>
          <w:tcPr>
            <w:tcW w:w="0" w:type="auto"/>
            <w:tcBorders>
              <w:top w:val="nil"/>
              <w:left w:val="single" w:sz="4" w:space="0" w:color="auto"/>
              <w:bottom w:val="nil"/>
              <w:right w:val="single" w:sz="4" w:space="0" w:color="auto"/>
            </w:tcBorders>
            <w:shd w:val="clear" w:color="auto" w:fill="auto"/>
            <w:hideMark/>
          </w:tcPr>
          <w:p w:rsidR="00565EF5" w:rsidRPr="00565EF5" w:rsidRDefault="00565EF5" w:rsidP="00565EF5">
            <w:pPr>
              <w:spacing w:before="0" w:after="0"/>
              <w:jc w:val="center"/>
              <w:rPr>
                <w:szCs w:val="28"/>
              </w:rPr>
            </w:pPr>
            <w:r w:rsidRPr="00565EF5">
              <w:rPr>
                <w:szCs w:val="28"/>
              </w:rPr>
              <w:t>8</w:t>
            </w:r>
          </w:p>
        </w:tc>
        <w:tc>
          <w:tcPr>
            <w:tcW w:w="0" w:type="auto"/>
            <w:vMerge w:val="restart"/>
            <w:tcBorders>
              <w:top w:val="nil"/>
              <w:left w:val="single" w:sz="4" w:space="0" w:color="auto"/>
              <w:bottom w:val="single" w:sz="4" w:space="0" w:color="auto"/>
              <w:right w:val="single" w:sz="4" w:space="0" w:color="auto"/>
            </w:tcBorders>
            <w:shd w:val="clear" w:color="auto" w:fill="auto"/>
            <w:hideMark/>
          </w:tcPr>
          <w:p w:rsidR="00565EF5" w:rsidRPr="00565EF5" w:rsidRDefault="00565EF5" w:rsidP="00565EF5">
            <w:pPr>
              <w:spacing w:before="0" w:after="0"/>
              <w:jc w:val="left"/>
              <w:rPr>
                <w:szCs w:val="28"/>
              </w:rPr>
            </w:pPr>
            <w:r w:rsidRPr="00565EF5">
              <w:rPr>
                <w:szCs w:val="28"/>
              </w:rPr>
              <w:t>Станции скорой медицинской помощи</w:t>
            </w:r>
          </w:p>
        </w:tc>
        <w:tc>
          <w:tcPr>
            <w:tcW w:w="0" w:type="auto"/>
            <w:vMerge w:val="restart"/>
            <w:tcBorders>
              <w:top w:val="nil"/>
              <w:left w:val="single" w:sz="4" w:space="0" w:color="auto"/>
              <w:bottom w:val="single" w:sz="4" w:space="0" w:color="auto"/>
              <w:right w:val="nil"/>
            </w:tcBorders>
            <w:shd w:val="clear" w:color="auto" w:fill="auto"/>
            <w:hideMark/>
          </w:tcPr>
          <w:p w:rsidR="00565EF5" w:rsidRPr="00565EF5" w:rsidRDefault="00565EF5" w:rsidP="00565EF5">
            <w:pPr>
              <w:spacing w:before="0" w:after="0"/>
              <w:jc w:val="left"/>
              <w:rPr>
                <w:szCs w:val="28"/>
              </w:rPr>
            </w:pPr>
            <w:r w:rsidRPr="00565EF5">
              <w:rPr>
                <w:szCs w:val="28"/>
              </w:rPr>
              <w:t>автомобиль</w:t>
            </w:r>
          </w:p>
        </w:tc>
        <w:tc>
          <w:tcPr>
            <w:tcW w:w="0" w:type="auto"/>
            <w:tcBorders>
              <w:top w:val="nil"/>
              <w:left w:val="single" w:sz="4" w:space="0" w:color="auto"/>
              <w:bottom w:val="nil"/>
              <w:right w:val="single" w:sz="4" w:space="0" w:color="auto"/>
            </w:tcBorders>
            <w:shd w:val="clear" w:color="auto" w:fill="auto"/>
            <w:vAlign w:val="center"/>
            <w:hideMark/>
          </w:tcPr>
          <w:p w:rsidR="00565EF5" w:rsidRPr="00565EF5" w:rsidRDefault="00565EF5" w:rsidP="00565EF5">
            <w:pPr>
              <w:spacing w:before="0" w:after="0"/>
              <w:jc w:val="center"/>
              <w:rPr>
                <w:szCs w:val="28"/>
              </w:rPr>
            </w:pPr>
            <w:r w:rsidRPr="00565EF5">
              <w:rPr>
                <w:szCs w:val="28"/>
              </w:rPr>
              <w:t>0,1</w:t>
            </w:r>
          </w:p>
        </w:tc>
        <w:tc>
          <w:tcPr>
            <w:tcW w:w="0" w:type="auto"/>
            <w:vMerge w:val="restart"/>
            <w:tcBorders>
              <w:top w:val="nil"/>
              <w:left w:val="nil"/>
              <w:bottom w:val="single" w:sz="4" w:space="0" w:color="auto"/>
              <w:right w:val="single" w:sz="4" w:space="0" w:color="auto"/>
            </w:tcBorders>
            <w:shd w:val="clear" w:color="auto" w:fill="auto"/>
            <w:vAlign w:val="center"/>
            <w:hideMark/>
          </w:tcPr>
          <w:p w:rsidR="00565EF5" w:rsidRPr="00565EF5" w:rsidRDefault="00565EF5" w:rsidP="00565EF5">
            <w:pPr>
              <w:spacing w:before="0" w:after="0"/>
              <w:jc w:val="center"/>
              <w:rPr>
                <w:szCs w:val="28"/>
              </w:rPr>
            </w:pPr>
            <w:r w:rsidRPr="00565EF5">
              <w:rPr>
                <w:szCs w:val="28"/>
              </w:rPr>
              <w:t>1</w:t>
            </w: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565EF5" w:rsidRPr="00565EF5" w:rsidRDefault="00565EF5" w:rsidP="00565EF5">
            <w:pPr>
              <w:spacing w:before="0" w:after="0"/>
              <w:jc w:val="center"/>
              <w:rPr>
                <w:szCs w:val="28"/>
              </w:rPr>
            </w:pPr>
            <w:r w:rsidRPr="00565EF5">
              <w:rPr>
                <w:szCs w:val="28"/>
              </w:rPr>
              <w:t>0</w:t>
            </w: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565EF5" w:rsidRPr="00565EF5" w:rsidRDefault="00565EF5" w:rsidP="00565EF5">
            <w:pPr>
              <w:spacing w:before="0" w:after="0"/>
              <w:jc w:val="center"/>
              <w:rPr>
                <w:szCs w:val="28"/>
              </w:rPr>
            </w:pPr>
            <w:r w:rsidRPr="00565EF5">
              <w:rPr>
                <w:szCs w:val="28"/>
              </w:rPr>
              <w:t>1</w:t>
            </w: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565EF5" w:rsidRPr="00565EF5" w:rsidRDefault="00565EF5" w:rsidP="00565EF5">
            <w:pPr>
              <w:spacing w:before="0" w:after="0"/>
              <w:jc w:val="center"/>
              <w:rPr>
                <w:szCs w:val="28"/>
              </w:rPr>
            </w:pPr>
            <w:r w:rsidRPr="00565EF5">
              <w:rPr>
                <w:szCs w:val="28"/>
              </w:rPr>
              <w:t>1</w:t>
            </w: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565EF5" w:rsidRPr="00565EF5" w:rsidRDefault="00565EF5" w:rsidP="00565EF5">
            <w:pPr>
              <w:spacing w:before="0" w:after="0"/>
              <w:jc w:val="center"/>
              <w:rPr>
                <w:szCs w:val="28"/>
              </w:rPr>
            </w:pPr>
            <w:r w:rsidRPr="00565EF5">
              <w:rPr>
                <w:szCs w:val="28"/>
              </w:rPr>
              <w:t>0</w:t>
            </w: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565EF5" w:rsidRPr="00565EF5" w:rsidRDefault="00565EF5" w:rsidP="00565EF5">
            <w:pPr>
              <w:spacing w:before="0" w:after="0"/>
              <w:jc w:val="center"/>
              <w:rPr>
                <w:szCs w:val="28"/>
              </w:rPr>
            </w:pPr>
            <w:r w:rsidRPr="00565EF5">
              <w:rPr>
                <w:szCs w:val="28"/>
              </w:rPr>
              <w:t> </w:t>
            </w:r>
          </w:p>
        </w:tc>
      </w:tr>
      <w:tr w:rsidR="00565EF5" w:rsidRPr="00565EF5" w:rsidTr="00BC2748">
        <w:trPr>
          <w:trHeight w:val="20"/>
        </w:trPr>
        <w:tc>
          <w:tcPr>
            <w:tcW w:w="0" w:type="auto"/>
            <w:tcBorders>
              <w:top w:val="nil"/>
              <w:left w:val="single" w:sz="4" w:space="0" w:color="auto"/>
              <w:bottom w:val="single" w:sz="4" w:space="0" w:color="auto"/>
              <w:right w:val="single" w:sz="4" w:space="0" w:color="auto"/>
            </w:tcBorders>
            <w:shd w:val="clear" w:color="auto" w:fill="auto"/>
            <w:hideMark/>
          </w:tcPr>
          <w:p w:rsidR="00565EF5" w:rsidRPr="00565EF5" w:rsidRDefault="00565EF5" w:rsidP="00565EF5">
            <w:pPr>
              <w:spacing w:before="0" w:after="0"/>
              <w:jc w:val="center"/>
              <w:rPr>
                <w:szCs w:val="28"/>
              </w:rPr>
            </w:pPr>
            <w:r w:rsidRPr="00565EF5">
              <w:rPr>
                <w:szCs w:val="28"/>
              </w:rPr>
              <w:t> </w:t>
            </w:r>
          </w:p>
        </w:tc>
        <w:tc>
          <w:tcPr>
            <w:tcW w:w="0" w:type="auto"/>
            <w:vMerge/>
            <w:tcBorders>
              <w:top w:val="nil"/>
              <w:left w:val="single" w:sz="4" w:space="0" w:color="auto"/>
              <w:bottom w:val="single" w:sz="4" w:space="0" w:color="auto"/>
              <w:right w:val="single" w:sz="4" w:space="0" w:color="auto"/>
            </w:tcBorders>
            <w:vAlign w:val="center"/>
            <w:hideMark/>
          </w:tcPr>
          <w:p w:rsidR="00565EF5" w:rsidRPr="00565EF5" w:rsidRDefault="00565EF5" w:rsidP="00565EF5">
            <w:pPr>
              <w:spacing w:before="0" w:after="0"/>
              <w:jc w:val="left"/>
              <w:rPr>
                <w:szCs w:val="28"/>
              </w:rPr>
            </w:pPr>
          </w:p>
        </w:tc>
        <w:tc>
          <w:tcPr>
            <w:tcW w:w="0" w:type="auto"/>
            <w:vMerge/>
            <w:tcBorders>
              <w:top w:val="nil"/>
              <w:left w:val="single" w:sz="4" w:space="0" w:color="auto"/>
              <w:bottom w:val="single" w:sz="4" w:space="0" w:color="auto"/>
              <w:right w:val="nil"/>
            </w:tcBorders>
            <w:vAlign w:val="center"/>
            <w:hideMark/>
          </w:tcPr>
          <w:p w:rsidR="00565EF5" w:rsidRPr="00565EF5" w:rsidRDefault="00565EF5" w:rsidP="00565EF5">
            <w:pPr>
              <w:spacing w:before="0" w:after="0"/>
              <w:jc w:val="left"/>
              <w:rPr>
                <w:szCs w:val="28"/>
              </w:rPr>
            </w:pP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565EF5" w:rsidRPr="00565EF5" w:rsidRDefault="00565EF5" w:rsidP="00565EF5">
            <w:pPr>
              <w:spacing w:before="0" w:after="0"/>
              <w:jc w:val="center"/>
              <w:rPr>
                <w:szCs w:val="28"/>
              </w:rPr>
            </w:pPr>
            <w:r w:rsidRPr="00565EF5">
              <w:rPr>
                <w:szCs w:val="28"/>
              </w:rPr>
              <w:t>на 1 тыс. жителей</w:t>
            </w:r>
          </w:p>
        </w:tc>
        <w:tc>
          <w:tcPr>
            <w:tcW w:w="0" w:type="auto"/>
            <w:vMerge/>
            <w:tcBorders>
              <w:top w:val="nil"/>
              <w:left w:val="nil"/>
              <w:bottom w:val="single" w:sz="4" w:space="0" w:color="auto"/>
              <w:right w:val="single" w:sz="4" w:space="0" w:color="auto"/>
            </w:tcBorders>
            <w:vAlign w:val="center"/>
            <w:hideMark/>
          </w:tcPr>
          <w:p w:rsidR="00565EF5" w:rsidRPr="00565EF5" w:rsidRDefault="00565EF5" w:rsidP="00565EF5">
            <w:pPr>
              <w:spacing w:before="0" w:after="0"/>
              <w:jc w:val="left"/>
              <w:rPr>
                <w:szCs w:val="28"/>
              </w:rPr>
            </w:pPr>
          </w:p>
        </w:tc>
        <w:tc>
          <w:tcPr>
            <w:tcW w:w="0" w:type="auto"/>
            <w:vMerge/>
            <w:tcBorders>
              <w:top w:val="nil"/>
              <w:left w:val="single" w:sz="4" w:space="0" w:color="auto"/>
              <w:bottom w:val="single" w:sz="4" w:space="0" w:color="000000"/>
              <w:right w:val="single" w:sz="4" w:space="0" w:color="auto"/>
            </w:tcBorders>
            <w:vAlign w:val="center"/>
            <w:hideMark/>
          </w:tcPr>
          <w:p w:rsidR="00565EF5" w:rsidRPr="00565EF5" w:rsidRDefault="00565EF5" w:rsidP="00565EF5">
            <w:pPr>
              <w:spacing w:before="0" w:after="0"/>
              <w:jc w:val="left"/>
              <w:rPr>
                <w:szCs w:val="28"/>
              </w:rPr>
            </w:pPr>
          </w:p>
        </w:tc>
        <w:tc>
          <w:tcPr>
            <w:tcW w:w="0" w:type="auto"/>
            <w:vMerge/>
            <w:tcBorders>
              <w:top w:val="nil"/>
              <w:left w:val="single" w:sz="4" w:space="0" w:color="auto"/>
              <w:bottom w:val="single" w:sz="4" w:space="0" w:color="000000"/>
              <w:right w:val="single" w:sz="4" w:space="0" w:color="auto"/>
            </w:tcBorders>
            <w:vAlign w:val="center"/>
            <w:hideMark/>
          </w:tcPr>
          <w:p w:rsidR="00565EF5" w:rsidRPr="00565EF5" w:rsidRDefault="00565EF5" w:rsidP="00565EF5">
            <w:pPr>
              <w:spacing w:before="0" w:after="0"/>
              <w:jc w:val="left"/>
              <w:rPr>
                <w:szCs w:val="28"/>
              </w:rPr>
            </w:pPr>
          </w:p>
        </w:tc>
        <w:tc>
          <w:tcPr>
            <w:tcW w:w="0" w:type="auto"/>
            <w:vMerge/>
            <w:tcBorders>
              <w:top w:val="nil"/>
              <w:left w:val="single" w:sz="4" w:space="0" w:color="auto"/>
              <w:bottom w:val="single" w:sz="4" w:space="0" w:color="000000"/>
              <w:right w:val="single" w:sz="4" w:space="0" w:color="auto"/>
            </w:tcBorders>
            <w:vAlign w:val="center"/>
            <w:hideMark/>
          </w:tcPr>
          <w:p w:rsidR="00565EF5" w:rsidRPr="00565EF5" w:rsidRDefault="00565EF5" w:rsidP="00565EF5">
            <w:pPr>
              <w:spacing w:before="0" w:after="0"/>
              <w:jc w:val="left"/>
              <w:rPr>
                <w:szCs w:val="28"/>
              </w:rPr>
            </w:pPr>
          </w:p>
        </w:tc>
        <w:tc>
          <w:tcPr>
            <w:tcW w:w="0" w:type="auto"/>
            <w:vMerge/>
            <w:tcBorders>
              <w:top w:val="nil"/>
              <w:left w:val="single" w:sz="4" w:space="0" w:color="auto"/>
              <w:bottom w:val="single" w:sz="4" w:space="0" w:color="000000"/>
              <w:right w:val="single" w:sz="4" w:space="0" w:color="auto"/>
            </w:tcBorders>
            <w:vAlign w:val="center"/>
            <w:hideMark/>
          </w:tcPr>
          <w:p w:rsidR="00565EF5" w:rsidRPr="00565EF5" w:rsidRDefault="00565EF5" w:rsidP="00565EF5">
            <w:pPr>
              <w:spacing w:before="0" w:after="0"/>
              <w:jc w:val="left"/>
              <w:rPr>
                <w:szCs w:val="28"/>
              </w:rPr>
            </w:pPr>
          </w:p>
        </w:tc>
        <w:tc>
          <w:tcPr>
            <w:tcW w:w="0" w:type="auto"/>
            <w:vMerge/>
            <w:tcBorders>
              <w:top w:val="nil"/>
              <w:left w:val="single" w:sz="4" w:space="0" w:color="auto"/>
              <w:bottom w:val="single" w:sz="4" w:space="0" w:color="000000"/>
              <w:right w:val="single" w:sz="4" w:space="0" w:color="auto"/>
            </w:tcBorders>
            <w:vAlign w:val="center"/>
            <w:hideMark/>
          </w:tcPr>
          <w:p w:rsidR="00565EF5" w:rsidRPr="00565EF5" w:rsidRDefault="00565EF5" w:rsidP="00565EF5">
            <w:pPr>
              <w:spacing w:before="0" w:after="0"/>
              <w:jc w:val="left"/>
              <w:rPr>
                <w:szCs w:val="28"/>
              </w:rPr>
            </w:pPr>
          </w:p>
        </w:tc>
      </w:tr>
      <w:tr w:rsidR="00565EF5" w:rsidRPr="00565EF5" w:rsidTr="00BC2748">
        <w:trPr>
          <w:trHeight w:val="20"/>
        </w:trPr>
        <w:tc>
          <w:tcPr>
            <w:tcW w:w="0" w:type="auto"/>
            <w:tcBorders>
              <w:top w:val="nil"/>
              <w:left w:val="single" w:sz="4" w:space="0" w:color="auto"/>
              <w:bottom w:val="nil"/>
              <w:right w:val="single" w:sz="4" w:space="0" w:color="auto"/>
            </w:tcBorders>
            <w:shd w:val="clear" w:color="auto" w:fill="auto"/>
            <w:hideMark/>
          </w:tcPr>
          <w:p w:rsidR="00565EF5" w:rsidRPr="00565EF5" w:rsidRDefault="00565EF5" w:rsidP="00565EF5">
            <w:pPr>
              <w:spacing w:before="0" w:after="0"/>
              <w:jc w:val="center"/>
              <w:rPr>
                <w:szCs w:val="28"/>
              </w:rPr>
            </w:pPr>
            <w:r w:rsidRPr="00565EF5">
              <w:rPr>
                <w:szCs w:val="28"/>
              </w:rPr>
              <w:t>9</w:t>
            </w:r>
          </w:p>
        </w:tc>
        <w:tc>
          <w:tcPr>
            <w:tcW w:w="0" w:type="auto"/>
            <w:vMerge w:val="restart"/>
            <w:tcBorders>
              <w:top w:val="nil"/>
              <w:left w:val="single" w:sz="4" w:space="0" w:color="auto"/>
              <w:bottom w:val="single" w:sz="4" w:space="0" w:color="auto"/>
              <w:right w:val="single" w:sz="4" w:space="0" w:color="auto"/>
            </w:tcBorders>
            <w:shd w:val="clear" w:color="auto" w:fill="auto"/>
            <w:hideMark/>
          </w:tcPr>
          <w:p w:rsidR="00565EF5" w:rsidRPr="00565EF5" w:rsidRDefault="00565EF5" w:rsidP="00565EF5">
            <w:pPr>
              <w:spacing w:before="0" w:after="0"/>
              <w:jc w:val="left"/>
              <w:rPr>
                <w:szCs w:val="28"/>
              </w:rPr>
            </w:pPr>
            <w:r w:rsidRPr="00565EF5">
              <w:rPr>
                <w:szCs w:val="28"/>
              </w:rPr>
              <w:t>Спортивные залы общего пользования</w:t>
            </w:r>
          </w:p>
        </w:tc>
        <w:tc>
          <w:tcPr>
            <w:tcW w:w="0" w:type="auto"/>
            <w:vMerge w:val="restart"/>
            <w:tcBorders>
              <w:top w:val="nil"/>
              <w:left w:val="single" w:sz="4" w:space="0" w:color="auto"/>
              <w:bottom w:val="single" w:sz="4" w:space="0" w:color="auto"/>
              <w:right w:val="nil"/>
            </w:tcBorders>
            <w:shd w:val="clear" w:color="auto" w:fill="auto"/>
            <w:hideMark/>
          </w:tcPr>
          <w:p w:rsidR="00565EF5" w:rsidRPr="00565EF5" w:rsidRDefault="00565EF5" w:rsidP="00565EF5">
            <w:pPr>
              <w:spacing w:before="0" w:after="0"/>
              <w:jc w:val="left"/>
              <w:rPr>
                <w:szCs w:val="28"/>
              </w:rPr>
            </w:pPr>
            <w:r w:rsidRPr="00565EF5">
              <w:rPr>
                <w:szCs w:val="28"/>
              </w:rPr>
              <w:t xml:space="preserve">кв.м пола </w:t>
            </w:r>
          </w:p>
        </w:tc>
        <w:tc>
          <w:tcPr>
            <w:tcW w:w="0" w:type="auto"/>
            <w:tcBorders>
              <w:top w:val="nil"/>
              <w:left w:val="single" w:sz="4" w:space="0" w:color="auto"/>
              <w:bottom w:val="nil"/>
              <w:right w:val="single" w:sz="4" w:space="0" w:color="auto"/>
            </w:tcBorders>
            <w:shd w:val="clear" w:color="auto" w:fill="auto"/>
            <w:vAlign w:val="center"/>
            <w:hideMark/>
          </w:tcPr>
          <w:p w:rsidR="00565EF5" w:rsidRPr="00565EF5" w:rsidRDefault="00565EF5" w:rsidP="00565EF5">
            <w:pPr>
              <w:spacing w:before="0" w:after="0"/>
              <w:jc w:val="center"/>
              <w:rPr>
                <w:szCs w:val="28"/>
              </w:rPr>
            </w:pPr>
            <w:r w:rsidRPr="00565EF5">
              <w:rPr>
                <w:szCs w:val="28"/>
              </w:rPr>
              <w:t>70</w:t>
            </w:r>
          </w:p>
        </w:tc>
        <w:tc>
          <w:tcPr>
            <w:tcW w:w="0" w:type="auto"/>
            <w:vMerge w:val="restart"/>
            <w:tcBorders>
              <w:top w:val="nil"/>
              <w:left w:val="nil"/>
              <w:bottom w:val="single" w:sz="4" w:space="0" w:color="auto"/>
              <w:right w:val="single" w:sz="4" w:space="0" w:color="auto"/>
            </w:tcBorders>
            <w:shd w:val="clear" w:color="auto" w:fill="auto"/>
            <w:vAlign w:val="center"/>
            <w:hideMark/>
          </w:tcPr>
          <w:p w:rsidR="00565EF5" w:rsidRPr="00565EF5" w:rsidRDefault="00565EF5" w:rsidP="00565EF5">
            <w:pPr>
              <w:spacing w:before="0" w:after="0"/>
              <w:jc w:val="center"/>
              <w:rPr>
                <w:szCs w:val="28"/>
              </w:rPr>
            </w:pPr>
            <w:r w:rsidRPr="00565EF5">
              <w:rPr>
                <w:szCs w:val="28"/>
              </w:rPr>
              <w:t>150,99</w:t>
            </w: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565EF5" w:rsidRPr="00565EF5" w:rsidRDefault="00565EF5" w:rsidP="00565EF5">
            <w:pPr>
              <w:spacing w:before="0" w:after="0"/>
              <w:jc w:val="center"/>
              <w:rPr>
                <w:szCs w:val="28"/>
              </w:rPr>
            </w:pPr>
            <w:r w:rsidRPr="00565EF5">
              <w:rPr>
                <w:szCs w:val="28"/>
              </w:rPr>
              <w:t>57,26</w:t>
            </w: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565EF5" w:rsidRPr="00565EF5" w:rsidRDefault="00565EF5" w:rsidP="00565EF5">
            <w:pPr>
              <w:spacing w:before="0" w:after="0"/>
              <w:jc w:val="center"/>
              <w:rPr>
                <w:szCs w:val="28"/>
              </w:rPr>
            </w:pPr>
            <w:r w:rsidRPr="00565EF5">
              <w:rPr>
                <w:szCs w:val="28"/>
              </w:rPr>
              <w:t>208,25</w:t>
            </w: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565EF5" w:rsidRPr="00565EF5" w:rsidRDefault="00565EF5" w:rsidP="00565EF5">
            <w:pPr>
              <w:spacing w:before="0" w:after="0"/>
              <w:jc w:val="center"/>
              <w:rPr>
                <w:szCs w:val="28"/>
              </w:rPr>
            </w:pPr>
            <w:r w:rsidRPr="00565EF5">
              <w:rPr>
                <w:szCs w:val="28"/>
              </w:rPr>
              <w:t>0</w:t>
            </w: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565EF5" w:rsidRPr="00565EF5" w:rsidRDefault="00565EF5" w:rsidP="00565EF5">
            <w:pPr>
              <w:spacing w:before="0" w:after="0"/>
              <w:jc w:val="center"/>
              <w:rPr>
                <w:szCs w:val="28"/>
              </w:rPr>
            </w:pPr>
            <w:r w:rsidRPr="00565EF5">
              <w:rPr>
                <w:szCs w:val="28"/>
              </w:rPr>
              <w:t>208</w:t>
            </w: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565EF5" w:rsidRPr="00565EF5" w:rsidRDefault="00565EF5" w:rsidP="00565EF5">
            <w:pPr>
              <w:spacing w:before="0" w:after="0"/>
              <w:jc w:val="center"/>
              <w:rPr>
                <w:szCs w:val="28"/>
              </w:rPr>
            </w:pPr>
            <w:r w:rsidRPr="00565EF5">
              <w:rPr>
                <w:szCs w:val="28"/>
              </w:rPr>
              <w:t> </w:t>
            </w:r>
          </w:p>
        </w:tc>
      </w:tr>
      <w:tr w:rsidR="00565EF5" w:rsidRPr="00565EF5" w:rsidTr="00BC2748">
        <w:trPr>
          <w:trHeight w:val="20"/>
        </w:trPr>
        <w:tc>
          <w:tcPr>
            <w:tcW w:w="0" w:type="auto"/>
            <w:tcBorders>
              <w:top w:val="nil"/>
              <w:left w:val="single" w:sz="4" w:space="0" w:color="auto"/>
              <w:bottom w:val="single" w:sz="4" w:space="0" w:color="auto"/>
              <w:right w:val="single" w:sz="4" w:space="0" w:color="auto"/>
            </w:tcBorders>
            <w:shd w:val="clear" w:color="auto" w:fill="auto"/>
            <w:hideMark/>
          </w:tcPr>
          <w:p w:rsidR="00565EF5" w:rsidRPr="00565EF5" w:rsidRDefault="00565EF5" w:rsidP="00565EF5">
            <w:pPr>
              <w:spacing w:before="0" w:after="0"/>
              <w:jc w:val="center"/>
              <w:rPr>
                <w:szCs w:val="28"/>
              </w:rPr>
            </w:pPr>
            <w:r w:rsidRPr="00565EF5">
              <w:rPr>
                <w:szCs w:val="28"/>
              </w:rPr>
              <w:t> </w:t>
            </w:r>
          </w:p>
        </w:tc>
        <w:tc>
          <w:tcPr>
            <w:tcW w:w="0" w:type="auto"/>
            <w:vMerge/>
            <w:tcBorders>
              <w:top w:val="nil"/>
              <w:left w:val="single" w:sz="4" w:space="0" w:color="auto"/>
              <w:bottom w:val="single" w:sz="4" w:space="0" w:color="auto"/>
              <w:right w:val="single" w:sz="4" w:space="0" w:color="auto"/>
            </w:tcBorders>
            <w:vAlign w:val="center"/>
            <w:hideMark/>
          </w:tcPr>
          <w:p w:rsidR="00565EF5" w:rsidRPr="00565EF5" w:rsidRDefault="00565EF5" w:rsidP="00565EF5">
            <w:pPr>
              <w:spacing w:before="0" w:after="0"/>
              <w:jc w:val="left"/>
              <w:rPr>
                <w:szCs w:val="28"/>
              </w:rPr>
            </w:pPr>
          </w:p>
        </w:tc>
        <w:tc>
          <w:tcPr>
            <w:tcW w:w="0" w:type="auto"/>
            <w:vMerge/>
            <w:tcBorders>
              <w:top w:val="nil"/>
              <w:left w:val="single" w:sz="4" w:space="0" w:color="auto"/>
              <w:bottom w:val="single" w:sz="4" w:space="0" w:color="auto"/>
              <w:right w:val="nil"/>
            </w:tcBorders>
            <w:vAlign w:val="center"/>
            <w:hideMark/>
          </w:tcPr>
          <w:p w:rsidR="00565EF5" w:rsidRPr="00565EF5" w:rsidRDefault="00565EF5" w:rsidP="00565EF5">
            <w:pPr>
              <w:spacing w:before="0" w:after="0"/>
              <w:jc w:val="left"/>
              <w:rPr>
                <w:szCs w:val="28"/>
              </w:rPr>
            </w:pP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565EF5" w:rsidRPr="007976F9" w:rsidRDefault="00565EF5" w:rsidP="00565EF5">
            <w:pPr>
              <w:spacing w:before="0" w:after="0"/>
              <w:jc w:val="center"/>
              <w:rPr>
                <w:szCs w:val="28"/>
              </w:rPr>
            </w:pPr>
            <w:r w:rsidRPr="007976F9">
              <w:rPr>
                <w:szCs w:val="28"/>
              </w:rPr>
              <w:t>на 1 тыс. чел.</w:t>
            </w:r>
          </w:p>
        </w:tc>
        <w:tc>
          <w:tcPr>
            <w:tcW w:w="0" w:type="auto"/>
            <w:vMerge/>
            <w:tcBorders>
              <w:top w:val="nil"/>
              <w:left w:val="nil"/>
              <w:bottom w:val="single" w:sz="4" w:space="0" w:color="auto"/>
              <w:right w:val="single" w:sz="4" w:space="0" w:color="auto"/>
            </w:tcBorders>
            <w:vAlign w:val="center"/>
            <w:hideMark/>
          </w:tcPr>
          <w:p w:rsidR="00565EF5" w:rsidRPr="007976F9" w:rsidRDefault="00565EF5" w:rsidP="00565EF5">
            <w:pPr>
              <w:spacing w:before="0" w:after="0"/>
              <w:jc w:val="left"/>
              <w:rPr>
                <w:szCs w:val="28"/>
              </w:rPr>
            </w:pPr>
          </w:p>
        </w:tc>
        <w:tc>
          <w:tcPr>
            <w:tcW w:w="0" w:type="auto"/>
            <w:vMerge/>
            <w:tcBorders>
              <w:top w:val="nil"/>
              <w:left w:val="single" w:sz="4" w:space="0" w:color="auto"/>
              <w:bottom w:val="single" w:sz="4" w:space="0" w:color="000000"/>
              <w:right w:val="single" w:sz="4" w:space="0" w:color="auto"/>
            </w:tcBorders>
            <w:vAlign w:val="center"/>
            <w:hideMark/>
          </w:tcPr>
          <w:p w:rsidR="00565EF5" w:rsidRPr="00565EF5" w:rsidRDefault="00565EF5" w:rsidP="00565EF5">
            <w:pPr>
              <w:spacing w:before="0" w:after="0"/>
              <w:jc w:val="left"/>
              <w:rPr>
                <w:szCs w:val="28"/>
              </w:rPr>
            </w:pPr>
          </w:p>
        </w:tc>
        <w:tc>
          <w:tcPr>
            <w:tcW w:w="0" w:type="auto"/>
            <w:vMerge/>
            <w:tcBorders>
              <w:top w:val="nil"/>
              <w:left w:val="single" w:sz="4" w:space="0" w:color="auto"/>
              <w:bottom w:val="single" w:sz="4" w:space="0" w:color="000000"/>
              <w:right w:val="single" w:sz="4" w:space="0" w:color="auto"/>
            </w:tcBorders>
            <w:vAlign w:val="center"/>
            <w:hideMark/>
          </w:tcPr>
          <w:p w:rsidR="00565EF5" w:rsidRPr="00565EF5" w:rsidRDefault="00565EF5" w:rsidP="00565EF5">
            <w:pPr>
              <w:spacing w:before="0" w:after="0"/>
              <w:jc w:val="left"/>
              <w:rPr>
                <w:szCs w:val="28"/>
              </w:rPr>
            </w:pPr>
          </w:p>
        </w:tc>
        <w:tc>
          <w:tcPr>
            <w:tcW w:w="0" w:type="auto"/>
            <w:vMerge/>
            <w:tcBorders>
              <w:top w:val="nil"/>
              <w:left w:val="single" w:sz="4" w:space="0" w:color="auto"/>
              <w:bottom w:val="single" w:sz="4" w:space="0" w:color="000000"/>
              <w:right w:val="single" w:sz="4" w:space="0" w:color="auto"/>
            </w:tcBorders>
            <w:vAlign w:val="center"/>
            <w:hideMark/>
          </w:tcPr>
          <w:p w:rsidR="00565EF5" w:rsidRPr="00565EF5" w:rsidRDefault="00565EF5" w:rsidP="00565EF5">
            <w:pPr>
              <w:spacing w:before="0" w:after="0"/>
              <w:jc w:val="left"/>
              <w:rPr>
                <w:szCs w:val="28"/>
              </w:rPr>
            </w:pPr>
          </w:p>
        </w:tc>
        <w:tc>
          <w:tcPr>
            <w:tcW w:w="0" w:type="auto"/>
            <w:vMerge/>
            <w:tcBorders>
              <w:top w:val="nil"/>
              <w:left w:val="single" w:sz="4" w:space="0" w:color="auto"/>
              <w:bottom w:val="single" w:sz="4" w:space="0" w:color="000000"/>
              <w:right w:val="single" w:sz="4" w:space="0" w:color="auto"/>
            </w:tcBorders>
            <w:vAlign w:val="center"/>
            <w:hideMark/>
          </w:tcPr>
          <w:p w:rsidR="00565EF5" w:rsidRPr="00565EF5" w:rsidRDefault="00565EF5" w:rsidP="00565EF5">
            <w:pPr>
              <w:spacing w:before="0" w:after="0"/>
              <w:jc w:val="left"/>
              <w:rPr>
                <w:szCs w:val="28"/>
              </w:rPr>
            </w:pPr>
          </w:p>
        </w:tc>
        <w:tc>
          <w:tcPr>
            <w:tcW w:w="0" w:type="auto"/>
            <w:vMerge/>
            <w:tcBorders>
              <w:top w:val="nil"/>
              <w:left w:val="single" w:sz="4" w:space="0" w:color="auto"/>
              <w:bottom w:val="single" w:sz="4" w:space="0" w:color="000000"/>
              <w:right w:val="single" w:sz="4" w:space="0" w:color="auto"/>
            </w:tcBorders>
            <w:vAlign w:val="center"/>
            <w:hideMark/>
          </w:tcPr>
          <w:p w:rsidR="00565EF5" w:rsidRPr="00565EF5" w:rsidRDefault="00565EF5" w:rsidP="00565EF5">
            <w:pPr>
              <w:spacing w:before="0" w:after="0"/>
              <w:jc w:val="left"/>
              <w:rPr>
                <w:szCs w:val="28"/>
              </w:rPr>
            </w:pPr>
          </w:p>
        </w:tc>
      </w:tr>
      <w:tr w:rsidR="00565EF5" w:rsidRPr="00565EF5" w:rsidTr="00BC2748">
        <w:trPr>
          <w:trHeight w:val="20"/>
        </w:trPr>
        <w:tc>
          <w:tcPr>
            <w:tcW w:w="0" w:type="auto"/>
            <w:tcBorders>
              <w:top w:val="nil"/>
              <w:left w:val="single" w:sz="4" w:space="0" w:color="auto"/>
              <w:bottom w:val="nil"/>
              <w:right w:val="single" w:sz="4" w:space="0" w:color="auto"/>
            </w:tcBorders>
            <w:shd w:val="clear" w:color="auto" w:fill="auto"/>
            <w:hideMark/>
          </w:tcPr>
          <w:p w:rsidR="00565EF5" w:rsidRPr="00565EF5" w:rsidRDefault="00565EF5" w:rsidP="00565EF5">
            <w:pPr>
              <w:spacing w:before="0" w:after="0"/>
              <w:jc w:val="center"/>
              <w:rPr>
                <w:szCs w:val="28"/>
              </w:rPr>
            </w:pPr>
            <w:r w:rsidRPr="00565EF5">
              <w:rPr>
                <w:szCs w:val="28"/>
              </w:rPr>
              <w:t>10</w:t>
            </w:r>
          </w:p>
        </w:tc>
        <w:tc>
          <w:tcPr>
            <w:tcW w:w="0" w:type="auto"/>
            <w:vMerge w:val="restart"/>
            <w:tcBorders>
              <w:top w:val="nil"/>
              <w:left w:val="single" w:sz="4" w:space="0" w:color="auto"/>
              <w:bottom w:val="single" w:sz="4" w:space="0" w:color="auto"/>
              <w:right w:val="single" w:sz="4" w:space="0" w:color="auto"/>
            </w:tcBorders>
            <w:shd w:val="clear" w:color="auto" w:fill="auto"/>
            <w:hideMark/>
          </w:tcPr>
          <w:p w:rsidR="00565EF5" w:rsidRPr="00565EF5" w:rsidRDefault="00565EF5" w:rsidP="00565EF5">
            <w:pPr>
              <w:spacing w:before="0" w:after="0"/>
              <w:jc w:val="left"/>
              <w:rPr>
                <w:szCs w:val="28"/>
              </w:rPr>
            </w:pPr>
            <w:r w:rsidRPr="00565EF5">
              <w:rPr>
                <w:szCs w:val="28"/>
              </w:rPr>
              <w:t>Плоскостные спортивные сооружения</w:t>
            </w:r>
          </w:p>
        </w:tc>
        <w:tc>
          <w:tcPr>
            <w:tcW w:w="0" w:type="auto"/>
            <w:vMerge w:val="restart"/>
            <w:tcBorders>
              <w:top w:val="nil"/>
              <w:left w:val="single" w:sz="4" w:space="0" w:color="auto"/>
              <w:bottom w:val="single" w:sz="4" w:space="0" w:color="auto"/>
              <w:right w:val="nil"/>
            </w:tcBorders>
            <w:shd w:val="clear" w:color="auto" w:fill="auto"/>
            <w:hideMark/>
          </w:tcPr>
          <w:p w:rsidR="00565EF5" w:rsidRPr="00565EF5" w:rsidRDefault="00565EF5" w:rsidP="00565EF5">
            <w:pPr>
              <w:spacing w:before="0" w:after="0"/>
              <w:jc w:val="left"/>
              <w:rPr>
                <w:szCs w:val="28"/>
              </w:rPr>
            </w:pPr>
            <w:r w:rsidRPr="00565EF5">
              <w:rPr>
                <w:szCs w:val="28"/>
              </w:rPr>
              <w:t>кв.м.</w:t>
            </w:r>
          </w:p>
        </w:tc>
        <w:tc>
          <w:tcPr>
            <w:tcW w:w="0" w:type="auto"/>
            <w:tcBorders>
              <w:top w:val="nil"/>
              <w:left w:val="single" w:sz="4" w:space="0" w:color="auto"/>
              <w:bottom w:val="nil"/>
              <w:right w:val="single" w:sz="4" w:space="0" w:color="auto"/>
            </w:tcBorders>
            <w:shd w:val="clear" w:color="auto" w:fill="auto"/>
            <w:vAlign w:val="center"/>
            <w:hideMark/>
          </w:tcPr>
          <w:p w:rsidR="00565EF5" w:rsidRPr="007976F9" w:rsidRDefault="00565EF5" w:rsidP="00565EF5">
            <w:pPr>
              <w:spacing w:before="0" w:after="0"/>
              <w:jc w:val="center"/>
              <w:rPr>
                <w:szCs w:val="28"/>
              </w:rPr>
            </w:pPr>
            <w:r w:rsidRPr="007976F9">
              <w:rPr>
                <w:szCs w:val="28"/>
              </w:rPr>
              <w:t>1949,4</w:t>
            </w:r>
          </w:p>
        </w:tc>
        <w:tc>
          <w:tcPr>
            <w:tcW w:w="0" w:type="auto"/>
            <w:vMerge w:val="restart"/>
            <w:tcBorders>
              <w:top w:val="nil"/>
              <w:left w:val="nil"/>
              <w:bottom w:val="single" w:sz="4" w:space="0" w:color="auto"/>
              <w:right w:val="single" w:sz="4" w:space="0" w:color="auto"/>
            </w:tcBorders>
            <w:shd w:val="clear" w:color="auto" w:fill="auto"/>
            <w:vAlign w:val="center"/>
            <w:hideMark/>
          </w:tcPr>
          <w:p w:rsidR="00565EF5" w:rsidRPr="007976F9" w:rsidRDefault="00565EF5" w:rsidP="00565EF5">
            <w:pPr>
              <w:spacing w:before="0" w:after="0"/>
              <w:jc w:val="center"/>
              <w:rPr>
                <w:szCs w:val="28"/>
              </w:rPr>
            </w:pPr>
            <w:r w:rsidRPr="007976F9">
              <w:rPr>
                <w:szCs w:val="28"/>
              </w:rPr>
              <w:t>4205</w:t>
            </w: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565EF5" w:rsidRPr="00565EF5" w:rsidRDefault="00565EF5" w:rsidP="00565EF5">
            <w:pPr>
              <w:spacing w:before="0" w:after="0"/>
              <w:jc w:val="center"/>
              <w:rPr>
                <w:szCs w:val="28"/>
              </w:rPr>
            </w:pPr>
            <w:r w:rsidRPr="00565EF5">
              <w:rPr>
                <w:szCs w:val="28"/>
              </w:rPr>
              <w:t>1595</w:t>
            </w: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565EF5" w:rsidRPr="00565EF5" w:rsidRDefault="00565EF5" w:rsidP="00565EF5">
            <w:pPr>
              <w:spacing w:before="0" w:after="0"/>
              <w:jc w:val="center"/>
              <w:rPr>
                <w:szCs w:val="28"/>
              </w:rPr>
            </w:pPr>
            <w:r w:rsidRPr="00565EF5">
              <w:rPr>
                <w:szCs w:val="28"/>
              </w:rPr>
              <w:t>5799</w:t>
            </w:r>
          </w:p>
        </w:tc>
        <w:tc>
          <w:tcPr>
            <w:tcW w:w="0" w:type="auto"/>
            <w:vMerge w:val="restart"/>
            <w:tcBorders>
              <w:top w:val="nil"/>
              <w:left w:val="nil"/>
              <w:bottom w:val="single" w:sz="4" w:space="0" w:color="auto"/>
              <w:right w:val="single" w:sz="4" w:space="0" w:color="auto"/>
            </w:tcBorders>
            <w:shd w:val="clear" w:color="auto" w:fill="auto"/>
            <w:vAlign w:val="center"/>
            <w:hideMark/>
          </w:tcPr>
          <w:p w:rsidR="00565EF5" w:rsidRPr="00565EF5" w:rsidRDefault="00565EF5" w:rsidP="00565EF5">
            <w:pPr>
              <w:spacing w:before="0" w:after="0"/>
              <w:jc w:val="center"/>
              <w:rPr>
                <w:szCs w:val="28"/>
              </w:rPr>
            </w:pPr>
            <w:r w:rsidRPr="00565EF5">
              <w:rPr>
                <w:szCs w:val="28"/>
              </w:rPr>
              <w:t>0</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565EF5" w:rsidRPr="00565EF5" w:rsidRDefault="00565EF5" w:rsidP="00565EF5">
            <w:pPr>
              <w:spacing w:before="0" w:after="0"/>
              <w:jc w:val="center"/>
              <w:rPr>
                <w:szCs w:val="28"/>
              </w:rPr>
            </w:pPr>
            <w:r w:rsidRPr="00565EF5">
              <w:rPr>
                <w:szCs w:val="28"/>
              </w:rPr>
              <w:t>5799</w:t>
            </w: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565EF5" w:rsidRPr="00565EF5" w:rsidRDefault="00565EF5" w:rsidP="00565EF5">
            <w:pPr>
              <w:spacing w:before="0" w:after="0"/>
              <w:jc w:val="center"/>
              <w:rPr>
                <w:szCs w:val="28"/>
              </w:rPr>
            </w:pPr>
            <w:r w:rsidRPr="00565EF5">
              <w:rPr>
                <w:szCs w:val="28"/>
              </w:rPr>
              <w:t> </w:t>
            </w:r>
          </w:p>
        </w:tc>
      </w:tr>
      <w:tr w:rsidR="00565EF5" w:rsidRPr="00565EF5" w:rsidTr="00BC2748">
        <w:trPr>
          <w:trHeight w:val="20"/>
        </w:trPr>
        <w:tc>
          <w:tcPr>
            <w:tcW w:w="0" w:type="auto"/>
            <w:tcBorders>
              <w:top w:val="nil"/>
              <w:left w:val="single" w:sz="4" w:space="0" w:color="auto"/>
              <w:bottom w:val="single" w:sz="4" w:space="0" w:color="auto"/>
              <w:right w:val="single" w:sz="4" w:space="0" w:color="auto"/>
            </w:tcBorders>
            <w:shd w:val="clear" w:color="auto" w:fill="auto"/>
            <w:hideMark/>
          </w:tcPr>
          <w:p w:rsidR="00565EF5" w:rsidRPr="00565EF5" w:rsidRDefault="00565EF5" w:rsidP="00565EF5">
            <w:pPr>
              <w:spacing w:before="0" w:after="0"/>
              <w:jc w:val="center"/>
              <w:rPr>
                <w:szCs w:val="28"/>
              </w:rPr>
            </w:pPr>
            <w:r w:rsidRPr="00565EF5">
              <w:rPr>
                <w:szCs w:val="28"/>
              </w:rPr>
              <w:t> </w:t>
            </w:r>
          </w:p>
        </w:tc>
        <w:tc>
          <w:tcPr>
            <w:tcW w:w="0" w:type="auto"/>
            <w:vMerge/>
            <w:tcBorders>
              <w:top w:val="nil"/>
              <w:left w:val="single" w:sz="4" w:space="0" w:color="auto"/>
              <w:bottom w:val="single" w:sz="4" w:space="0" w:color="auto"/>
              <w:right w:val="single" w:sz="4" w:space="0" w:color="auto"/>
            </w:tcBorders>
            <w:vAlign w:val="center"/>
            <w:hideMark/>
          </w:tcPr>
          <w:p w:rsidR="00565EF5" w:rsidRPr="00565EF5" w:rsidRDefault="00565EF5" w:rsidP="00565EF5">
            <w:pPr>
              <w:spacing w:before="0" w:after="0"/>
              <w:jc w:val="left"/>
              <w:rPr>
                <w:szCs w:val="28"/>
              </w:rPr>
            </w:pPr>
          </w:p>
        </w:tc>
        <w:tc>
          <w:tcPr>
            <w:tcW w:w="0" w:type="auto"/>
            <w:vMerge/>
            <w:tcBorders>
              <w:top w:val="nil"/>
              <w:left w:val="single" w:sz="4" w:space="0" w:color="auto"/>
              <w:bottom w:val="single" w:sz="4" w:space="0" w:color="auto"/>
              <w:right w:val="nil"/>
            </w:tcBorders>
            <w:vAlign w:val="center"/>
            <w:hideMark/>
          </w:tcPr>
          <w:p w:rsidR="00565EF5" w:rsidRPr="00565EF5" w:rsidRDefault="00565EF5" w:rsidP="00565EF5">
            <w:pPr>
              <w:spacing w:before="0" w:after="0"/>
              <w:jc w:val="left"/>
              <w:rPr>
                <w:szCs w:val="28"/>
              </w:rPr>
            </w:pP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565EF5" w:rsidRPr="007976F9" w:rsidRDefault="00565EF5" w:rsidP="00565EF5">
            <w:pPr>
              <w:spacing w:before="0" w:after="0"/>
              <w:jc w:val="center"/>
              <w:rPr>
                <w:szCs w:val="28"/>
              </w:rPr>
            </w:pPr>
            <w:r w:rsidRPr="007976F9">
              <w:rPr>
                <w:szCs w:val="28"/>
              </w:rPr>
              <w:t>на 1 тыс. чел.</w:t>
            </w:r>
          </w:p>
        </w:tc>
        <w:tc>
          <w:tcPr>
            <w:tcW w:w="0" w:type="auto"/>
            <w:vMerge/>
            <w:tcBorders>
              <w:top w:val="nil"/>
              <w:left w:val="nil"/>
              <w:bottom w:val="single" w:sz="4" w:space="0" w:color="auto"/>
              <w:right w:val="single" w:sz="4" w:space="0" w:color="auto"/>
            </w:tcBorders>
            <w:vAlign w:val="center"/>
            <w:hideMark/>
          </w:tcPr>
          <w:p w:rsidR="00565EF5" w:rsidRPr="007976F9" w:rsidRDefault="00565EF5" w:rsidP="00565EF5">
            <w:pPr>
              <w:spacing w:before="0" w:after="0"/>
              <w:jc w:val="left"/>
              <w:rPr>
                <w:szCs w:val="28"/>
              </w:rPr>
            </w:pPr>
          </w:p>
        </w:tc>
        <w:tc>
          <w:tcPr>
            <w:tcW w:w="0" w:type="auto"/>
            <w:vMerge/>
            <w:tcBorders>
              <w:top w:val="nil"/>
              <w:left w:val="single" w:sz="4" w:space="0" w:color="auto"/>
              <w:bottom w:val="single" w:sz="4" w:space="0" w:color="000000"/>
              <w:right w:val="single" w:sz="4" w:space="0" w:color="auto"/>
            </w:tcBorders>
            <w:vAlign w:val="center"/>
            <w:hideMark/>
          </w:tcPr>
          <w:p w:rsidR="00565EF5" w:rsidRPr="00565EF5" w:rsidRDefault="00565EF5" w:rsidP="00565EF5">
            <w:pPr>
              <w:spacing w:before="0" w:after="0"/>
              <w:jc w:val="left"/>
              <w:rPr>
                <w:szCs w:val="28"/>
              </w:rPr>
            </w:pPr>
          </w:p>
        </w:tc>
        <w:tc>
          <w:tcPr>
            <w:tcW w:w="0" w:type="auto"/>
            <w:vMerge/>
            <w:tcBorders>
              <w:top w:val="nil"/>
              <w:left w:val="single" w:sz="4" w:space="0" w:color="auto"/>
              <w:bottom w:val="single" w:sz="4" w:space="0" w:color="000000"/>
              <w:right w:val="single" w:sz="4" w:space="0" w:color="auto"/>
            </w:tcBorders>
            <w:vAlign w:val="center"/>
            <w:hideMark/>
          </w:tcPr>
          <w:p w:rsidR="00565EF5" w:rsidRPr="00565EF5" w:rsidRDefault="00565EF5" w:rsidP="00565EF5">
            <w:pPr>
              <w:spacing w:before="0" w:after="0"/>
              <w:jc w:val="left"/>
              <w:rPr>
                <w:szCs w:val="28"/>
              </w:rPr>
            </w:pPr>
          </w:p>
        </w:tc>
        <w:tc>
          <w:tcPr>
            <w:tcW w:w="0" w:type="auto"/>
            <w:vMerge/>
            <w:tcBorders>
              <w:top w:val="nil"/>
              <w:left w:val="nil"/>
              <w:bottom w:val="single" w:sz="4" w:space="0" w:color="auto"/>
              <w:right w:val="single" w:sz="4" w:space="0" w:color="auto"/>
            </w:tcBorders>
            <w:vAlign w:val="center"/>
            <w:hideMark/>
          </w:tcPr>
          <w:p w:rsidR="00565EF5" w:rsidRPr="00565EF5" w:rsidRDefault="00565EF5" w:rsidP="00565EF5">
            <w:pPr>
              <w:spacing w:before="0" w:after="0"/>
              <w:jc w:val="left"/>
              <w:rPr>
                <w:szCs w:val="28"/>
              </w:rPr>
            </w:pPr>
          </w:p>
        </w:tc>
        <w:tc>
          <w:tcPr>
            <w:tcW w:w="0" w:type="auto"/>
            <w:vMerge/>
            <w:tcBorders>
              <w:top w:val="nil"/>
              <w:left w:val="single" w:sz="4" w:space="0" w:color="auto"/>
              <w:bottom w:val="single" w:sz="4" w:space="0" w:color="auto"/>
              <w:right w:val="single" w:sz="4" w:space="0" w:color="auto"/>
            </w:tcBorders>
            <w:vAlign w:val="center"/>
            <w:hideMark/>
          </w:tcPr>
          <w:p w:rsidR="00565EF5" w:rsidRPr="00565EF5" w:rsidRDefault="00565EF5" w:rsidP="00565EF5">
            <w:pPr>
              <w:spacing w:before="0" w:after="0"/>
              <w:jc w:val="left"/>
              <w:rPr>
                <w:szCs w:val="28"/>
              </w:rPr>
            </w:pPr>
          </w:p>
        </w:tc>
        <w:tc>
          <w:tcPr>
            <w:tcW w:w="0" w:type="auto"/>
            <w:vMerge/>
            <w:tcBorders>
              <w:top w:val="nil"/>
              <w:left w:val="single" w:sz="4" w:space="0" w:color="auto"/>
              <w:bottom w:val="single" w:sz="4" w:space="0" w:color="000000"/>
              <w:right w:val="single" w:sz="4" w:space="0" w:color="auto"/>
            </w:tcBorders>
            <w:vAlign w:val="center"/>
            <w:hideMark/>
          </w:tcPr>
          <w:p w:rsidR="00565EF5" w:rsidRPr="00565EF5" w:rsidRDefault="00565EF5" w:rsidP="00565EF5">
            <w:pPr>
              <w:spacing w:before="0" w:after="0"/>
              <w:jc w:val="left"/>
              <w:rPr>
                <w:szCs w:val="28"/>
              </w:rPr>
            </w:pPr>
          </w:p>
        </w:tc>
      </w:tr>
      <w:tr w:rsidR="00565EF5" w:rsidRPr="00565EF5" w:rsidTr="00BC2748">
        <w:trPr>
          <w:trHeight w:val="20"/>
        </w:trPr>
        <w:tc>
          <w:tcPr>
            <w:tcW w:w="0" w:type="auto"/>
            <w:tcBorders>
              <w:top w:val="nil"/>
              <w:left w:val="single" w:sz="4" w:space="0" w:color="auto"/>
              <w:bottom w:val="nil"/>
              <w:right w:val="single" w:sz="4" w:space="0" w:color="auto"/>
            </w:tcBorders>
            <w:shd w:val="clear" w:color="auto" w:fill="auto"/>
            <w:hideMark/>
          </w:tcPr>
          <w:p w:rsidR="00565EF5" w:rsidRPr="00565EF5" w:rsidRDefault="00565EF5" w:rsidP="00565EF5">
            <w:pPr>
              <w:spacing w:before="0" w:after="0"/>
              <w:jc w:val="center"/>
              <w:rPr>
                <w:szCs w:val="28"/>
              </w:rPr>
            </w:pPr>
            <w:r w:rsidRPr="00565EF5">
              <w:rPr>
                <w:szCs w:val="28"/>
              </w:rPr>
              <w:t>11</w:t>
            </w:r>
          </w:p>
        </w:tc>
        <w:tc>
          <w:tcPr>
            <w:tcW w:w="0" w:type="auto"/>
            <w:vMerge w:val="restart"/>
            <w:tcBorders>
              <w:top w:val="nil"/>
              <w:left w:val="single" w:sz="4" w:space="0" w:color="auto"/>
              <w:bottom w:val="single" w:sz="4" w:space="0" w:color="auto"/>
              <w:right w:val="single" w:sz="4" w:space="0" w:color="auto"/>
            </w:tcBorders>
            <w:shd w:val="clear" w:color="auto" w:fill="auto"/>
            <w:hideMark/>
          </w:tcPr>
          <w:p w:rsidR="00565EF5" w:rsidRPr="00565EF5" w:rsidRDefault="00565EF5" w:rsidP="00565EF5">
            <w:pPr>
              <w:spacing w:before="0" w:after="0"/>
              <w:jc w:val="left"/>
              <w:rPr>
                <w:szCs w:val="28"/>
              </w:rPr>
            </w:pPr>
            <w:r w:rsidRPr="00565EF5">
              <w:rPr>
                <w:szCs w:val="28"/>
              </w:rPr>
              <w:t>Клубы или учреждения клубного типа</w:t>
            </w:r>
          </w:p>
        </w:tc>
        <w:tc>
          <w:tcPr>
            <w:tcW w:w="0" w:type="auto"/>
            <w:vMerge w:val="restart"/>
            <w:tcBorders>
              <w:top w:val="nil"/>
              <w:left w:val="single" w:sz="4" w:space="0" w:color="auto"/>
              <w:bottom w:val="single" w:sz="4" w:space="0" w:color="auto"/>
              <w:right w:val="nil"/>
            </w:tcBorders>
            <w:shd w:val="clear" w:color="auto" w:fill="auto"/>
            <w:hideMark/>
          </w:tcPr>
          <w:p w:rsidR="00565EF5" w:rsidRPr="00565EF5" w:rsidRDefault="00565EF5" w:rsidP="00565EF5">
            <w:pPr>
              <w:spacing w:before="0" w:after="0"/>
              <w:jc w:val="left"/>
              <w:rPr>
                <w:szCs w:val="28"/>
              </w:rPr>
            </w:pPr>
            <w:r w:rsidRPr="00565EF5">
              <w:rPr>
                <w:szCs w:val="28"/>
              </w:rPr>
              <w:t>зрительские места</w:t>
            </w:r>
          </w:p>
        </w:tc>
        <w:tc>
          <w:tcPr>
            <w:tcW w:w="0" w:type="auto"/>
            <w:tcBorders>
              <w:top w:val="nil"/>
              <w:left w:val="single" w:sz="4" w:space="0" w:color="auto"/>
              <w:bottom w:val="nil"/>
              <w:right w:val="single" w:sz="4" w:space="0" w:color="auto"/>
            </w:tcBorders>
            <w:shd w:val="clear" w:color="auto" w:fill="auto"/>
            <w:vAlign w:val="center"/>
            <w:hideMark/>
          </w:tcPr>
          <w:p w:rsidR="00565EF5" w:rsidRPr="007976F9" w:rsidRDefault="00565EF5" w:rsidP="00565EF5">
            <w:pPr>
              <w:spacing w:before="0" w:after="0"/>
              <w:jc w:val="center"/>
              <w:rPr>
                <w:szCs w:val="28"/>
              </w:rPr>
            </w:pPr>
            <w:r w:rsidRPr="007976F9">
              <w:rPr>
                <w:szCs w:val="28"/>
              </w:rPr>
              <w:t>100</w:t>
            </w:r>
          </w:p>
        </w:tc>
        <w:tc>
          <w:tcPr>
            <w:tcW w:w="0" w:type="auto"/>
            <w:vMerge w:val="restart"/>
            <w:tcBorders>
              <w:top w:val="nil"/>
              <w:left w:val="nil"/>
              <w:bottom w:val="single" w:sz="4" w:space="0" w:color="auto"/>
              <w:right w:val="single" w:sz="4" w:space="0" w:color="auto"/>
            </w:tcBorders>
            <w:shd w:val="clear" w:color="auto" w:fill="auto"/>
            <w:vAlign w:val="center"/>
            <w:hideMark/>
          </w:tcPr>
          <w:p w:rsidR="00565EF5" w:rsidRPr="007976F9" w:rsidRDefault="00565EF5" w:rsidP="00565EF5">
            <w:pPr>
              <w:spacing w:before="0" w:after="0"/>
              <w:jc w:val="center"/>
              <w:rPr>
                <w:szCs w:val="28"/>
              </w:rPr>
            </w:pPr>
            <w:r w:rsidRPr="007976F9">
              <w:rPr>
                <w:szCs w:val="28"/>
              </w:rPr>
              <w:t>216</w:t>
            </w: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565EF5" w:rsidRPr="00565EF5" w:rsidRDefault="00565EF5" w:rsidP="00565EF5">
            <w:pPr>
              <w:spacing w:before="0" w:after="0"/>
              <w:jc w:val="center"/>
              <w:rPr>
                <w:szCs w:val="28"/>
              </w:rPr>
            </w:pPr>
            <w:r w:rsidRPr="00565EF5">
              <w:rPr>
                <w:szCs w:val="28"/>
              </w:rPr>
              <w:t>82</w:t>
            </w: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565EF5" w:rsidRPr="00565EF5" w:rsidRDefault="00565EF5" w:rsidP="00565EF5">
            <w:pPr>
              <w:spacing w:before="0" w:after="0"/>
              <w:jc w:val="center"/>
              <w:rPr>
                <w:szCs w:val="28"/>
              </w:rPr>
            </w:pPr>
            <w:r w:rsidRPr="00565EF5">
              <w:rPr>
                <w:szCs w:val="28"/>
              </w:rPr>
              <w:t>298</w:t>
            </w:r>
          </w:p>
        </w:tc>
        <w:tc>
          <w:tcPr>
            <w:tcW w:w="0" w:type="auto"/>
            <w:vMerge w:val="restart"/>
            <w:tcBorders>
              <w:top w:val="nil"/>
              <w:left w:val="nil"/>
              <w:bottom w:val="single" w:sz="4" w:space="0" w:color="auto"/>
              <w:right w:val="single" w:sz="4" w:space="0" w:color="auto"/>
            </w:tcBorders>
            <w:shd w:val="clear" w:color="auto" w:fill="auto"/>
            <w:vAlign w:val="center"/>
            <w:hideMark/>
          </w:tcPr>
          <w:p w:rsidR="00565EF5" w:rsidRPr="00565EF5" w:rsidRDefault="00565EF5" w:rsidP="00565EF5">
            <w:pPr>
              <w:spacing w:before="0" w:after="0"/>
              <w:jc w:val="center"/>
              <w:rPr>
                <w:szCs w:val="28"/>
              </w:rPr>
            </w:pPr>
            <w:r w:rsidRPr="00565EF5">
              <w:rPr>
                <w:szCs w:val="28"/>
              </w:rPr>
              <w:t>100</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565EF5" w:rsidRPr="00565EF5" w:rsidRDefault="00565EF5" w:rsidP="00565EF5">
            <w:pPr>
              <w:spacing w:before="0" w:after="0"/>
              <w:jc w:val="center"/>
              <w:rPr>
                <w:szCs w:val="28"/>
              </w:rPr>
            </w:pPr>
            <w:r w:rsidRPr="00565EF5">
              <w:rPr>
                <w:szCs w:val="28"/>
              </w:rPr>
              <w:t>198</w:t>
            </w: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565EF5" w:rsidRPr="00565EF5" w:rsidRDefault="00565EF5" w:rsidP="00565EF5">
            <w:pPr>
              <w:spacing w:before="0" w:after="0"/>
              <w:jc w:val="center"/>
              <w:rPr>
                <w:szCs w:val="28"/>
              </w:rPr>
            </w:pPr>
            <w:r w:rsidRPr="00565EF5">
              <w:rPr>
                <w:szCs w:val="28"/>
              </w:rPr>
              <w:t> </w:t>
            </w:r>
          </w:p>
        </w:tc>
      </w:tr>
      <w:tr w:rsidR="00565EF5" w:rsidRPr="00565EF5" w:rsidTr="00BC2748">
        <w:trPr>
          <w:trHeight w:val="20"/>
        </w:trPr>
        <w:tc>
          <w:tcPr>
            <w:tcW w:w="0" w:type="auto"/>
            <w:tcBorders>
              <w:top w:val="nil"/>
              <w:left w:val="single" w:sz="4" w:space="0" w:color="auto"/>
              <w:bottom w:val="single" w:sz="4" w:space="0" w:color="auto"/>
              <w:right w:val="single" w:sz="4" w:space="0" w:color="auto"/>
            </w:tcBorders>
            <w:shd w:val="clear" w:color="auto" w:fill="auto"/>
            <w:hideMark/>
          </w:tcPr>
          <w:p w:rsidR="00565EF5" w:rsidRPr="00565EF5" w:rsidRDefault="00565EF5" w:rsidP="00565EF5">
            <w:pPr>
              <w:spacing w:before="0" w:after="0"/>
              <w:jc w:val="center"/>
              <w:rPr>
                <w:szCs w:val="28"/>
              </w:rPr>
            </w:pPr>
            <w:r w:rsidRPr="00565EF5">
              <w:rPr>
                <w:szCs w:val="28"/>
              </w:rPr>
              <w:t> </w:t>
            </w:r>
          </w:p>
        </w:tc>
        <w:tc>
          <w:tcPr>
            <w:tcW w:w="0" w:type="auto"/>
            <w:vMerge/>
            <w:tcBorders>
              <w:top w:val="nil"/>
              <w:left w:val="single" w:sz="4" w:space="0" w:color="auto"/>
              <w:bottom w:val="single" w:sz="4" w:space="0" w:color="auto"/>
              <w:right w:val="single" w:sz="4" w:space="0" w:color="auto"/>
            </w:tcBorders>
            <w:vAlign w:val="center"/>
            <w:hideMark/>
          </w:tcPr>
          <w:p w:rsidR="00565EF5" w:rsidRPr="00565EF5" w:rsidRDefault="00565EF5" w:rsidP="00565EF5">
            <w:pPr>
              <w:spacing w:before="0" w:after="0"/>
              <w:jc w:val="left"/>
              <w:rPr>
                <w:szCs w:val="28"/>
              </w:rPr>
            </w:pPr>
          </w:p>
        </w:tc>
        <w:tc>
          <w:tcPr>
            <w:tcW w:w="0" w:type="auto"/>
            <w:vMerge/>
            <w:tcBorders>
              <w:top w:val="nil"/>
              <w:left w:val="single" w:sz="4" w:space="0" w:color="auto"/>
              <w:bottom w:val="single" w:sz="4" w:space="0" w:color="auto"/>
              <w:right w:val="nil"/>
            </w:tcBorders>
            <w:vAlign w:val="center"/>
            <w:hideMark/>
          </w:tcPr>
          <w:p w:rsidR="00565EF5" w:rsidRPr="00565EF5" w:rsidRDefault="00565EF5" w:rsidP="00565EF5">
            <w:pPr>
              <w:spacing w:before="0" w:after="0"/>
              <w:jc w:val="left"/>
              <w:rPr>
                <w:szCs w:val="28"/>
              </w:rPr>
            </w:pP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565EF5" w:rsidRPr="007976F9" w:rsidRDefault="00565EF5" w:rsidP="00565EF5">
            <w:pPr>
              <w:spacing w:before="0" w:after="0"/>
              <w:jc w:val="center"/>
              <w:rPr>
                <w:szCs w:val="28"/>
              </w:rPr>
            </w:pPr>
            <w:r w:rsidRPr="007976F9">
              <w:rPr>
                <w:szCs w:val="28"/>
              </w:rPr>
              <w:t>на 1 тыс. жителей</w:t>
            </w:r>
          </w:p>
        </w:tc>
        <w:tc>
          <w:tcPr>
            <w:tcW w:w="0" w:type="auto"/>
            <w:vMerge/>
            <w:tcBorders>
              <w:top w:val="nil"/>
              <w:left w:val="nil"/>
              <w:bottom w:val="single" w:sz="4" w:space="0" w:color="auto"/>
              <w:right w:val="single" w:sz="4" w:space="0" w:color="auto"/>
            </w:tcBorders>
            <w:vAlign w:val="center"/>
            <w:hideMark/>
          </w:tcPr>
          <w:p w:rsidR="00565EF5" w:rsidRPr="007976F9" w:rsidRDefault="00565EF5" w:rsidP="00565EF5">
            <w:pPr>
              <w:spacing w:before="0" w:after="0"/>
              <w:jc w:val="left"/>
              <w:rPr>
                <w:szCs w:val="28"/>
              </w:rPr>
            </w:pPr>
          </w:p>
        </w:tc>
        <w:tc>
          <w:tcPr>
            <w:tcW w:w="0" w:type="auto"/>
            <w:vMerge/>
            <w:tcBorders>
              <w:top w:val="nil"/>
              <w:left w:val="single" w:sz="4" w:space="0" w:color="auto"/>
              <w:bottom w:val="single" w:sz="4" w:space="0" w:color="000000"/>
              <w:right w:val="single" w:sz="4" w:space="0" w:color="auto"/>
            </w:tcBorders>
            <w:vAlign w:val="center"/>
            <w:hideMark/>
          </w:tcPr>
          <w:p w:rsidR="00565EF5" w:rsidRPr="00565EF5" w:rsidRDefault="00565EF5" w:rsidP="00565EF5">
            <w:pPr>
              <w:spacing w:before="0" w:after="0"/>
              <w:jc w:val="left"/>
              <w:rPr>
                <w:szCs w:val="28"/>
              </w:rPr>
            </w:pPr>
          </w:p>
        </w:tc>
        <w:tc>
          <w:tcPr>
            <w:tcW w:w="0" w:type="auto"/>
            <w:vMerge/>
            <w:tcBorders>
              <w:top w:val="nil"/>
              <w:left w:val="single" w:sz="4" w:space="0" w:color="auto"/>
              <w:bottom w:val="single" w:sz="4" w:space="0" w:color="000000"/>
              <w:right w:val="single" w:sz="4" w:space="0" w:color="auto"/>
            </w:tcBorders>
            <w:vAlign w:val="center"/>
            <w:hideMark/>
          </w:tcPr>
          <w:p w:rsidR="00565EF5" w:rsidRPr="00565EF5" w:rsidRDefault="00565EF5" w:rsidP="00565EF5">
            <w:pPr>
              <w:spacing w:before="0" w:after="0"/>
              <w:jc w:val="left"/>
              <w:rPr>
                <w:szCs w:val="28"/>
              </w:rPr>
            </w:pPr>
          </w:p>
        </w:tc>
        <w:tc>
          <w:tcPr>
            <w:tcW w:w="0" w:type="auto"/>
            <w:vMerge/>
            <w:tcBorders>
              <w:top w:val="nil"/>
              <w:left w:val="nil"/>
              <w:bottom w:val="single" w:sz="4" w:space="0" w:color="auto"/>
              <w:right w:val="single" w:sz="4" w:space="0" w:color="auto"/>
            </w:tcBorders>
            <w:vAlign w:val="center"/>
            <w:hideMark/>
          </w:tcPr>
          <w:p w:rsidR="00565EF5" w:rsidRPr="00565EF5" w:rsidRDefault="00565EF5" w:rsidP="00565EF5">
            <w:pPr>
              <w:spacing w:before="0" w:after="0"/>
              <w:jc w:val="left"/>
              <w:rPr>
                <w:szCs w:val="28"/>
              </w:rPr>
            </w:pPr>
          </w:p>
        </w:tc>
        <w:tc>
          <w:tcPr>
            <w:tcW w:w="0" w:type="auto"/>
            <w:vMerge/>
            <w:tcBorders>
              <w:top w:val="nil"/>
              <w:left w:val="single" w:sz="4" w:space="0" w:color="auto"/>
              <w:bottom w:val="single" w:sz="4" w:space="0" w:color="auto"/>
              <w:right w:val="single" w:sz="4" w:space="0" w:color="auto"/>
            </w:tcBorders>
            <w:vAlign w:val="center"/>
            <w:hideMark/>
          </w:tcPr>
          <w:p w:rsidR="00565EF5" w:rsidRPr="00565EF5" w:rsidRDefault="00565EF5" w:rsidP="00565EF5">
            <w:pPr>
              <w:spacing w:before="0" w:after="0"/>
              <w:jc w:val="left"/>
              <w:rPr>
                <w:szCs w:val="28"/>
              </w:rPr>
            </w:pPr>
          </w:p>
        </w:tc>
        <w:tc>
          <w:tcPr>
            <w:tcW w:w="0" w:type="auto"/>
            <w:vMerge/>
            <w:tcBorders>
              <w:top w:val="nil"/>
              <w:left w:val="single" w:sz="4" w:space="0" w:color="auto"/>
              <w:bottom w:val="single" w:sz="4" w:space="0" w:color="000000"/>
              <w:right w:val="single" w:sz="4" w:space="0" w:color="auto"/>
            </w:tcBorders>
            <w:vAlign w:val="center"/>
            <w:hideMark/>
          </w:tcPr>
          <w:p w:rsidR="00565EF5" w:rsidRPr="00565EF5" w:rsidRDefault="00565EF5" w:rsidP="00565EF5">
            <w:pPr>
              <w:spacing w:before="0" w:after="0"/>
              <w:jc w:val="left"/>
              <w:rPr>
                <w:szCs w:val="28"/>
              </w:rPr>
            </w:pPr>
          </w:p>
        </w:tc>
      </w:tr>
      <w:tr w:rsidR="00565EF5" w:rsidRPr="00565EF5" w:rsidTr="00BC2748">
        <w:trPr>
          <w:trHeight w:val="20"/>
        </w:trPr>
        <w:tc>
          <w:tcPr>
            <w:tcW w:w="0" w:type="auto"/>
            <w:tcBorders>
              <w:top w:val="nil"/>
              <w:left w:val="single" w:sz="4" w:space="0" w:color="auto"/>
              <w:bottom w:val="nil"/>
              <w:right w:val="single" w:sz="4" w:space="0" w:color="auto"/>
            </w:tcBorders>
            <w:shd w:val="clear" w:color="auto" w:fill="auto"/>
            <w:hideMark/>
          </w:tcPr>
          <w:p w:rsidR="00565EF5" w:rsidRPr="00565EF5" w:rsidRDefault="00565EF5" w:rsidP="00565EF5">
            <w:pPr>
              <w:spacing w:before="0" w:after="0"/>
              <w:jc w:val="center"/>
              <w:rPr>
                <w:szCs w:val="28"/>
              </w:rPr>
            </w:pPr>
            <w:r w:rsidRPr="00565EF5">
              <w:rPr>
                <w:szCs w:val="28"/>
              </w:rPr>
              <w:t>12</w:t>
            </w:r>
          </w:p>
        </w:tc>
        <w:tc>
          <w:tcPr>
            <w:tcW w:w="0" w:type="auto"/>
            <w:vMerge w:val="restart"/>
            <w:tcBorders>
              <w:top w:val="nil"/>
              <w:left w:val="single" w:sz="4" w:space="0" w:color="auto"/>
              <w:bottom w:val="single" w:sz="4" w:space="0" w:color="auto"/>
              <w:right w:val="single" w:sz="4" w:space="0" w:color="auto"/>
            </w:tcBorders>
            <w:shd w:val="clear" w:color="auto" w:fill="auto"/>
            <w:hideMark/>
          </w:tcPr>
          <w:p w:rsidR="00565EF5" w:rsidRPr="00565EF5" w:rsidRDefault="00565EF5" w:rsidP="00565EF5">
            <w:pPr>
              <w:spacing w:before="0" w:after="0"/>
              <w:jc w:val="left"/>
              <w:rPr>
                <w:szCs w:val="28"/>
              </w:rPr>
            </w:pPr>
            <w:r w:rsidRPr="00565EF5">
              <w:rPr>
                <w:szCs w:val="28"/>
              </w:rPr>
              <w:t>Танцевальные залы и площадки</w:t>
            </w:r>
          </w:p>
        </w:tc>
        <w:tc>
          <w:tcPr>
            <w:tcW w:w="0" w:type="auto"/>
            <w:vMerge w:val="restart"/>
            <w:tcBorders>
              <w:top w:val="nil"/>
              <w:left w:val="single" w:sz="4" w:space="0" w:color="auto"/>
              <w:bottom w:val="single" w:sz="4" w:space="0" w:color="auto"/>
              <w:right w:val="nil"/>
            </w:tcBorders>
            <w:shd w:val="clear" w:color="auto" w:fill="auto"/>
            <w:hideMark/>
          </w:tcPr>
          <w:p w:rsidR="00565EF5" w:rsidRPr="00565EF5" w:rsidRDefault="00565EF5" w:rsidP="00565EF5">
            <w:pPr>
              <w:spacing w:before="0" w:after="0"/>
              <w:jc w:val="left"/>
              <w:rPr>
                <w:szCs w:val="28"/>
              </w:rPr>
            </w:pPr>
            <w:r w:rsidRPr="00565EF5">
              <w:rPr>
                <w:szCs w:val="28"/>
              </w:rPr>
              <w:t>место</w:t>
            </w:r>
          </w:p>
        </w:tc>
        <w:tc>
          <w:tcPr>
            <w:tcW w:w="0" w:type="auto"/>
            <w:tcBorders>
              <w:top w:val="nil"/>
              <w:left w:val="single" w:sz="4" w:space="0" w:color="auto"/>
              <w:bottom w:val="nil"/>
              <w:right w:val="single" w:sz="4" w:space="0" w:color="auto"/>
            </w:tcBorders>
            <w:shd w:val="clear" w:color="auto" w:fill="auto"/>
            <w:vAlign w:val="center"/>
            <w:hideMark/>
          </w:tcPr>
          <w:p w:rsidR="00565EF5" w:rsidRPr="007976F9" w:rsidRDefault="00565EF5" w:rsidP="00565EF5">
            <w:pPr>
              <w:spacing w:before="0" w:after="0"/>
              <w:jc w:val="center"/>
              <w:rPr>
                <w:szCs w:val="28"/>
              </w:rPr>
            </w:pPr>
            <w:r w:rsidRPr="007976F9">
              <w:rPr>
                <w:szCs w:val="28"/>
              </w:rPr>
              <w:t>6</w:t>
            </w:r>
          </w:p>
        </w:tc>
        <w:tc>
          <w:tcPr>
            <w:tcW w:w="0" w:type="auto"/>
            <w:vMerge w:val="restart"/>
            <w:tcBorders>
              <w:top w:val="nil"/>
              <w:left w:val="nil"/>
              <w:bottom w:val="single" w:sz="4" w:space="0" w:color="auto"/>
              <w:right w:val="single" w:sz="4" w:space="0" w:color="auto"/>
            </w:tcBorders>
            <w:shd w:val="clear" w:color="auto" w:fill="auto"/>
            <w:vAlign w:val="center"/>
            <w:hideMark/>
          </w:tcPr>
          <w:p w:rsidR="00565EF5" w:rsidRPr="007976F9" w:rsidRDefault="00565EF5" w:rsidP="00565EF5">
            <w:pPr>
              <w:spacing w:before="0" w:after="0"/>
              <w:jc w:val="center"/>
              <w:rPr>
                <w:szCs w:val="28"/>
              </w:rPr>
            </w:pPr>
            <w:r w:rsidRPr="007976F9">
              <w:rPr>
                <w:szCs w:val="28"/>
              </w:rPr>
              <w:t>13</w:t>
            </w: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565EF5" w:rsidRPr="00565EF5" w:rsidRDefault="00565EF5" w:rsidP="00565EF5">
            <w:pPr>
              <w:spacing w:before="0" w:after="0"/>
              <w:jc w:val="center"/>
              <w:rPr>
                <w:szCs w:val="28"/>
              </w:rPr>
            </w:pPr>
            <w:r w:rsidRPr="00565EF5">
              <w:rPr>
                <w:szCs w:val="28"/>
              </w:rPr>
              <w:t>5</w:t>
            </w: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565EF5" w:rsidRPr="00565EF5" w:rsidRDefault="00565EF5" w:rsidP="00565EF5">
            <w:pPr>
              <w:spacing w:before="0" w:after="0"/>
              <w:jc w:val="center"/>
              <w:rPr>
                <w:szCs w:val="28"/>
              </w:rPr>
            </w:pPr>
            <w:r w:rsidRPr="00565EF5">
              <w:rPr>
                <w:szCs w:val="28"/>
              </w:rPr>
              <w:t>18</w:t>
            </w:r>
          </w:p>
        </w:tc>
        <w:tc>
          <w:tcPr>
            <w:tcW w:w="0" w:type="auto"/>
            <w:vMerge w:val="restart"/>
            <w:tcBorders>
              <w:top w:val="nil"/>
              <w:left w:val="nil"/>
              <w:bottom w:val="single" w:sz="4" w:space="0" w:color="auto"/>
              <w:right w:val="single" w:sz="4" w:space="0" w:color="auto"/>
            </w:tcBorders>
            <w:shd w:val="clear" w:color="auto" w:fill="auto"/>
            <w:vAlign w:val="center"/>
            <w:hideMark/>
          </w:tcPr>
          <w:p w:rsidR="00565EF5" w:rsidRPr="00565EF5" w:rsidRDefault="00565EF5" w:rsidP="00565EF5">
            <w:pPr>
              <w:spacing w:before="0" w:after="0"/>
              <w:jc w:val="center"/>
              <w:rPr>
                <w:szCs w:val="28"/>
              </w:rPr>
            </w:pPr>
            <w:r w:rsidRPr="00565EF5">
              <w:rPr>
                <w:szCs w:val="28"/>
              </w:rPr>
              <w:t>0</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565EF5" w:rsidRPr="00565EF5" w:rsidRDefault="00565EF5" w:rsidP="00565EF5">
            <w:pPr>
              <w:spacing w:before="0" w:after="0"/>
              <w:jc w:val="center"/>
              <w:rPr>
                <w:szCs w:val="28"/>
              </w:rPr>
            </w:pPr>
            <w:r w:rsidRPr="00565EF5">
              <w:rPr>
                <w:szCs w:val="28"/>
              </w:rPr>
              <w:t>18</w:t>
            </w: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565EF5" w:rsidRPr="00565EF5" w:rsidRDefault="00565EF5" w:rsidP="00565EF5">
            <w:pPr>
              <w:spacing w:before="0" w:after="0"/>
              <w:jc w:val="center"/>
              <w:rPr>
                <w:szCs w:val="28"/>
              </w:rPr>
            </w:pPr>
            <w:r w:rsidRPr="00565EF5">
              <w:rPr>
                <w:szCs w:val="28"/>
              </w:rPr>
              <w:t> </w:t>
            </w:r>
          </w:p>
        </w:tc>
      </w:tr>
      <w:tr w:rsidR="00565EF5" w:rsidRPr="00565EF5" w:rsidTr="00BC2748">
        <w:trPr>
          <w:trHeight w:val="20"/>
        </w:trPr>
        <w:tc>
          <w:tcPr>
            <w:tcW w:w="0" w:type="auto"/>
            <w:tcBorders>
              <w:top w:val="nil"/>
              <w:left w:val="single" w:sz="4" w:space="0" w:color="auto"/>
              <w:bottom w:val="single" w:sz="4" w:space="0" w:color="auto"/>
              <w:right w:val="single" w:sz="4" w:space="0" w:color="auto"/>
            </w:tcBorders>
            <w:shd w:val="clear" w:color="auto" w:fill="auto"/>
            <w:hideMark/>
          </w:tcPr>
          <w:p w:rsidR="00565EF5" w:rsidRPr="00565EF5" w:rsidRDefault="00565EF5" w:rsidP="00565EF5">
            <w:pPr>
              <w:spacing w:before="0" w:after="0"/>
              <w:jc w:val="center"/>
              <w:rPr>
                <w:szCs w:val="28"/>
              </w:rPr>
            </w:pPr>
            <w:r w:rsidRPr="00565EF5">
              <w:rPr>
                <w:szCs w:val="28"/>
              </w:rPr>
              <w:t> </w:t>
            </w:r>
          </w:p>
        </w:tc>
        <w:tc>
          <w:tcPr>
            <w:tcW w:w="0" w:type="auto"/>
            <w:vMerge/>
            <w:tcBorders>
              <w:top w:val="nil"/>
              <w:left w:val="single" w:sz="4" w:space="0" w:color="auto"/>
              <w:bottom w:val="single" w:sz="4" w:space="0" w:color="auto"/>
              <w:right w:val="single" w:sz="4" w:space="0" w:color="auto"/>
            </w:tcBorders>
            <w:vAlign w:val="center"/>
            <w:hideMark/>
          </w:tcPr>
          <w:p w:rsidR="00565EF5" w:rsidRPr="00565EF5" w:rsidRDefault="00565EF5" w:rsidP="00565EF5">
            <w:pPr>
              <w:spacing w:before="0" w:after="0"/>
              <w:jc w:val="left"/>
              <w:rPr>
                <w:szCs w:val="28"/>
              </w:rPr>
            </w:pPr>
          </w:p>
        </w:tc>
        <w:tc>
          <w:tcPr>
            <w:tcW w:w="0" w:type="auto"/>
            <w:vMerge/>
            <w:tcBorders>
              <w:top w:val="nil"/>
              <w:left w:val="single" w:sz="4" w:space="0" w:color="auto"/>
              <w:bottom w:val="single" w:sz="4" w:space="0" w:color="auto"/>
              <w:right w:val="nil"/>
            </w:tcBorders>
            <w:vAlign w:val="center"/>
            <w:hideMark/>
          </w:tcPr>
          <w:p w:rsidR="00565EF5" w:rsidRPr="00565EF5" w:rsidRDefault="00565EF5" w:rsidP="00565EF5">
            <w:pPr>
              <w:spacing w:before="0" w:after="0"/>
              <w:jc w:val="left"/>
              <w:rPr>
                <w:szCs w:val="28"/>
              </w:rPr>
            </w:pP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565EF5" w:rsidRPr="007976F9" w:rsidRDefault="00565EF5" w:rsidP="00565EF5">
            <w:pPr>
              <w:spacing w:before="0" w:after="0"/>
              <w:jc w:val="center"/>
              <w:rPr>
                <w:szCs w:val="28"/>
              </w:rPr>
            </w:pPr>
            <w:r w:rsidRPr="007976F9">
              <w:rPr>
                <w:szCs w:val="28"/>
              </w:rPr>
              <w:t>на 1 тыс. чел.</w:t>
            </w:r>
          </w:p>
        </w:tc>
        <w:tc>
          <w:tcPr>
            <w:tcW w:w="0" w:type="auto"/>
            <w:vMerge/>
            <w:tcBorders>
              <w:top w:val="nil"/>
              <w:left w:val="nil"/>
              <w:bottom w:val="single" w:sz="4" w:space="0" w:color="auto"/>
              <w:right w:val="single" w:sz="4" w:space="0" w:color="auto"/>
            </w:tcBorders>
            <w:vAlign w:val="center"/>
            <w:hideMark/>
          </w:tcPr>
          <w:p w:rsidR="00565EF5" w:rsidRPr="007976F9" w:rsidRDefault="00565EF5" w:rsidP="00565EF5">
            <w:pPr>
              <w:spacing w:before="0" w:after="0"/>
              <w:jc w:val="left"/>
              <w:rPr>
                <w:szCs w:val="28"/>
              </w:rPr>
            </w:pPr>
          </w:p>
        </w:tc>
        <w:tc>
          <w:tcPr>
            <w:tcW w:w="0" w:type="auto"/>
            <w:vMerge/>
            <w:tcBorders>
              <w:top w:val="nil"/>
              <w:left w:val="single" w:sz="4" w:space="0" w:color="auto"/>
              <w:bottom w:val="single" w:sz="4" w:space="0" w:color="000000"/>
              <w:right w:val="single" w:sz="4" w:space="0" w:color="auto"/>
            </w:tcBorders>
            <w:vAlign w:val="center"/>
            <w:hideMark/>
          </w:tcPr>
          <w:p w:rsidR="00565EF5" w:rsidRPr="00565EF5" w:rsidRDefault="00565EF5" w:rsidP="00565EF5">
            <w:pPr>
              <w:spacing w:before="0" w:after="0"/>
              <w:jc w:val="left"/>
              <w:rPr>
                <w:szCs w:val="28"/>
              </w:rPr>
            </w:pPr>
          </w:p>
        </w:tc>
        <w:tc>
          <w:tcPr>
            <w:tcW w:w="0" w:type="auto"/>
            <w:vMerge/>
            <w:tcBorders>
              <w:top w:val="nil"/>
              <w:left w:val="single" w:sz="4" w:space="0" w:color="auto"/>
              <w:bottom w:val="single" w:sz="4" w:space="0" w:color="000000"/>
              <w:right w:val="single" w:sz="4" w:space="0" w:color="auto"/>
            </w:tcBorders>
            <w:vAlign w:val="center"/>
            <w:hideMark/>
          </w:tcPr>
          <w:p w:rsidR="00565EF5" w:rsidRPr="00565EF5" w:rsidRDefault="00565EF5" w:rsidP="00565EF5">
            <w:pPr>
              <w:spacing w:before="0" w:after="0"/>
              <w:jc w:val="left"/>
              <w:rPr>
                <w:szCs w:val="28"/>
              </w:rPr>
            </w:pPr>
          </w:p>
        </w:tc>
        <w:tc>
          <w:tcPr>
            <w:tcW w:w="0" w:type="auto"/>
            <w:vMerge/>
            <w:tcBorders>
              <w:top w:val="nil"/>
              <w:left w:val="nil"/>
              <w:bottom w:val="single" w:sz="4" w:space="0" w:color="auto"/>
              <w:right w:val="single" w:sz="4" w:space="0" w:color="auto"/>
            </w:tcBorders>
            <w:vAlign w:val="center"/>
            <w:hideMark/>
          </w:tcPr>
          <w:p w:rsidR="00565EF5" w:rsidRPr="00565EF5" w:rsidRDefault="00565EF5" w:rsidP="00565EF5">
            <w:pPr>
              <w:spacing w:before="0" w:after="0"/>
              <w:jc w:val="left"/>
              <w:rPr>
                <w:szCs w:val="28"/>
              </w:rPr>
            </w:pPr>
          </w:p>
        </w:tc>
        <w:tc>
          <w:tcPr>
            <w:tcW w:w="0" w:type="auto"/>
            <w:vMerge/>
            <w:tcBorders>
              <w:top w:val="nil"/>
              <w:left w:val="single" w:sz="4" w:space="0" w:color="auto"/>
              <w:bottom w:val="single" w:sz="4" w:space="0" w:color="auto"/>
              <w:right w:val="single" w:sz="4" w:space="0" w:color="auto"/>
            </w:tcBorders>
            <w:vAlign w:val="center"/>
            <w:hideMark/>
          </w:tcPr>
          <w:p w:rsidR="00565EF5" w:rsidRPr="00565EF5" w:rsidRDefault="00565EF5" w:rsidP="00565EF5">
            <w:pPr>
              <w:spacing w:before="0" w:after="0"/>
              <w:jc w:val="left"/>
              <w:rPr>
                <w:szCs w:val="28"/>
              </w:rPr>
            </w:pPr>
          </w:p>
        </w:tc>
        <w:tc>
          <w:tcPr>
            <w:tcW w:w="0" w:type="auto"/>
            <w:vMerge/>
            <w:tcBorders>
              <w:top w:val="nil"/>
              <w:left w:val="single" w:sz="4" w:space="0" w:color="auto"/>
              <w:bottom w:val="single" w:sz="4" w:space="0" w:color="000000"/>
              <w:right w:val="single" w:sz="4" w:space="0" w:color="auto"/>
            </w:tcBorders>
            <w:vAlign w:val="center"/>
            <w:hideMark/>
          </w:tcPr>
          <w:p w:rsidR="00565EF5" w:rsidRPr="00565EF5" w:rsidRDefault="00565EF5" w:rsidP="00565EF5">
            <w:pPr>
              <w:spacing w:before="0" w:after="0"/>
              <w:jc w:val="left"/>
              <w:rPr>
                <w:szCs w:val="28"/>
              </w:rPr>
            </w:pPr>
          </w:p>
        </w:tc>
      </w:tr>
      <w:tr w:rsidR="00565EF5" w:rsidRPr="00565EF5" w:rsidTr="00BC2748">
        <w:trPr>
          <w:trHeight w:val="20"/>
        </w:trPr>
        <w:tc>
          <w:tcPr>
            <w:tcW w:w="0" w:type="auto"/>
            <w:tcBorders>
              <w:top w:val="nil"/>
              <w:left w:val="single" w:sz="4" w:space="0" w:color="auto"/>
              <w:bottom w:val="nil"/>
              <w:right w:val="single" w:sz="4" w:space="0" w:color="auto"/>
            </w:tcBorders>
            <w:shd w:val="clear" w:color="auto" w:fill="auto"/>
            <w:hideMark/>
          </w:tcPr>
          <w:p w:rsidR="00565EF5" w:rsidRPr="00565EF5" w:rsidRDefault="00565EF5" w:rsidP="00565EF5">
            <w:pPr>
              <w:spacing w:before="0" w:after="0"/>
              <w:jc w:val="center"/>
              <w:rPr>
                <w:szCs w:val="28"/>
              </w:rPr>
            </w:pPr>
            <w:r w:rsidRPr="00565EF5">
              <w:rPr>
                <w:szCs w:val="28"/>
              </w:rPr>
              <w:t>13</w:t>
            </w:r>
          </w:p>
        </w:tc>
        <w:tc>
          <w:tcPr>
            <w:tcW w:w="0" w:type="auto"/>
            <w:vMerge w:val="restart"/>
            <w:tcBorders>
              <w:top w:val="nil"/>
              <w:left w:val="single" w:sz="4" w:space="0" w:color="auto"/>
              <w:bottom w:val="single" w:sz="4" w:space="0" w:color="auto"/>
              <w:right w:val="single" w:sz="4" w:space="0" w:color="auto"/>
            </w:tcBorders>
            <w:shd w:val="clear" w:color="auto" w:fill="auto"/>
            <w:hideMark/>
          </w:tcPr>
          <w:p w:rsidR="00565EF5" w:rsidRPr="00565EF5" w:rsidRDefault="00565EF5" w:rsidP="00565EF5">
            <w:pPr>
              <w:spacing w:before="0" w:after="0"/>
              <w:jc w:val="left"/>
              <w:rPr>
                <w:szCs w:val="28"/>
              </w:rPr>
            </w:pPr>
            <w:r w:rsidRPr="00565EF5">
              <w:rPr>
                <w:szCs w:val="28"/>
              </w:rPr>
              <w:t>Библиотека</w:t>
            </w:r>
          </w:p>
        </w:tc>
        <w:tc>
          <w:tcPr>
            <w:tcW w:w="0" w:type="auto"/>
            <w:vMerge w:val="restart"/>
            <w:tcBorders>
              <w:top w:val="nil"/>
              <w:left w:val="single" w:sz="4" w:space="0" w:color="auto"/>
              <w:bottom w:val="single" w:sz="4" w:space="0" w:color="auto"/>
              <w:right w:val="nil"/>
            </w:tcBorders>
            <w:shd w:val="clear" w:color="auto" w:fill="auto"/>
            <w:hideMark/>
          </w:tcPr>
          <w:p w:rsidR="00565EF5" w:rsidRPr="00565EF5" w:rsidRDefault="00565EF5" w:rsidP="00565EF5">
            <w:pPr>
              <w:spacing w:before="0" w:after="0"/>
              <w:jc w:val="left"/>
              <w:rPr>
                <w:szCs w:val="28"/>
              </w:rPr>
            </w:pPr>
            <w:r w:rsidRPr="00565EF5">
              <w:rPr>
                <w:szCs w:val="28"/>
              </w:rPr>
              <w:t>учреждение культуры</w:t>
            </w:r>
          </w:p>
        </w:tc>
        <w:tc>
          <w:tcPr>
            <w:tcW w:w="0" w:type="auto"/>
            <w:tcBorders>
              <w:top w:val="nil"/>
              <w:left w:val="single" w:sz="4" w:space="0" w:color="auto"/>
              <w:bottom w:val="nil"/>
              <w:right w:val="single" w:sz="4" w:space="0" w:color="auto"/>
            </w:tcBorders>
            <w:shd w:val="clear" w:color="auto" w:fill="auto"/>
            <w:vAlign w:val="center"/>
            <w:hideMark/>
          </w:tcPr>
          <w:p w:rsidR="00565EF5" w:rsidRPr="007976F9" w:rsidRDefault="00565EF5" w:rsidP="00565EF5">
            <w:pPr>
              <w:spacing w:before="0" w:after="0"/>
              <w:jc w:val="center"/>
              <w:rPr>
                <w:szCs w:val="28"/>
              </w:rPr>
            </w:pPr>
            <w:r w:rsidRPr="007976F9">
              <w:rPr>
                <w:szCs w:val="28"/>
              </w:rPr>
              <w:t>0,3</w:t>
            </w:r>
          </w:p>
        </w:tc>
        <w:tc>
          <w:tcPr>
            <w:tcW w:w="0" w:type="auto"/>
            <w:vMerge w:val="restart"/>
            <w:tcBorders>
              <w:top w:val="nil"/>
              <w:left w:val="nil"/>
              <w:bottom w:val="single" w:sz="4" w:space="0" w:color="auto"/>
              <w:right w:val="single" w:sz="4" w:space="0" w:color="auto"/>
            </w:tcBorders>
            <w:shd w:val="clear" w:color="auto" w:fill="auto"/>
            <w:vAlign w:val="center"/>
            <w:hideMark/>
          </w:tcPr>
          <w:p w:rsidR="00565EF5" w:rsidRPr="007976F9" w:rsidRDefault="00565EF5" w:rsidP="00565EF5">
            <w:pPr>
              <w:spacing w:before="0" w:after="0"/>
              <w:jc w:val="center"/>
              <w:rPr>
                <w:szCs w:val="28"/>
              </w:rPr>
            </w:pPr>
            <w:r w:rsidRPr="007976F9">
              <w:rPr>
                <w:szCs w:val="28"/>
              </w:rPr>
              <w:t>1</w:t>
            </w: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565EF5" w:rsidRPr="00565EF5" w:rsidRDefault="00565EF5" w:rsidP="00565EF5">
            <w:pPr>
              <w:spacing w:before="0" w:after="0"/>
              <w:jc w:val="center"/>
              <w:rPr>
                <w:szCs w:val="28"/>
              </w:rPr>
            </w:pPr>
            <w:r w:rsidRPr="00565EF5">
              <w:rPr>
                <w:szCs w:val="28"/>
              </w:rPr>
              <w:t>0</w:t>
            </w: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565EF5" w:rsidRPr="00565EF5" w:rsidRDefault="00565EF5" w:rsidP="00565EF5">
            <w:pPr>
              <w:spacing w:before="0" w:after="0"/>
              <w:jc w:val="center"/>
              <w:rPr>
                <w:szCs w:val="28"/>
              </w:rPr>
            </w:pPr>
            <w:r w:rsidRPr="00565EF5">
              <w:rPr>
                <w:szCs w:val="28"/>
              </w:rPr>
              <w:t>1</w:t>
            </w: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565EF5" w:rsidRPr="00565EF5" w:rsidRDefault="00565EF5" w:rsidP="00565EF5">
            <w:pPr>
              <w:spacing w:before="0" w:after="0"/>
              <w:jc w:val="center"/>
              <w:rPr>
                <w:szCs w:val="28"/>
              </w:rPr>
            </w:pPr>
            <w:r w:rsidRPr="00565EF5">
              <w:rPr>
                <w:szCs w:val="28"/>
              </w:rPr>
              <w:t>1</w:t>
            </w: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565EF5" w:rsidRPr="00565EF5" w:rsidRDefault="00565EF5" w:rsidP="00565EF5">
            <w:pPr>
              <w:spacing w:before="0" w:after="0"/>
              <w:jc w:val="center"/>
              <w:rPr>
                <w:szCs w:val="28"/>
              </w:rPr>
            </w:pPr>
            <w:r w:rsidRPr="00565EF5">
              <w:rPr>
                <w:szCs w:val="28"/>
              </w:rPr>
              <w:t>0</w:t>
            </w: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565EF5" w:rsidRPr="00565EF5" w:rsidRDefault="00565EF5" w:rsidP="00565EF5">
            <w:pPr>
              <w:spacing w:before="0" w:after="0"/>
              <w:jc w:val="center"/>
              <w:rPr>
                <w:szCs w:val="28"/>
              </w:rPr>
            </w:pPr>
            <w:r w:rsidRPr="00565EF5">
              <w:rPr>
                <w:szCs w:val="28"/>
              </w:rPr>
              <w:t> </w:t>
            </w:r>
          </w:p>
        </w:tc>
      </w:tr>
      <w:tr w:rsidR="00565EF5" w:rsidRPr="00565EF5" w:rsidTr="00BC2748">
        <w:trPr>
          <w:trHeight w:val="20"/>
        </w:trPr>
        <w:tc>
          <w:tcPr>
            <w:tcW w:w="0" w:type="auto"/>
            <w:tcBorders>
              <w:top w:val="nil"/>
              <w:left w:val="single" w:sz="4" w:space="0" w:color="auto"/>
              <w:bottom w:val="single" w:sz="4" w:space="0" w:color="auto"/>
              <w:right w:val="single" w:sz="4" w:space="0" w:color="auto"/>
            </w:tcBorders>
            <w:shd w:val="clear" w:color="auto" w:fill="auto"/>
            <w:hideMark/>
          </w:tcPr>
          <w:p w:rsidR="00565EF5" w:rsidRPr="00565EF5" w:rsidRDefault="00565EF5" w:rsidP="00565EF5">
            <w:pPr>
              <w:spacing w:before="0" w:after="0"/>
              <w:jc w:val="center"/>
              <w:rPr>
                <w:szCs w:val="28"/>
              </w:rPr>
            </w:pPr>
            <w:r w:rsidRPr="00565EF5">
              <w:rPr>
                <w:szCs w:val="28"/>
              </w:rPr>
              <w:t> </w:t>
            </w:r>
          </w:p>
        </w:tc>
        <w:tc>
          <w:tcPr>
            <w:tcW w:w="0" w:type="auto"/>
            <w:vMerge/>
            <w:tcBorders>
              <w:top w:val="nil"/>
              <w:left w:val="single" w:sz="4" w:space="0" w:color="auto"/>
              <w:bottom w:val="single" w:sz="4" w:space="0" w:color="auto"/>
              <w:right w:val="single" w:sz="4" w:space="0" w:color="auto"/>
            </w:tcBorders>
            <w:vAlign w:val="center"/>
            <w:hideMark/>
          </w:tcPr>
          <w:p w:rsidR="00565EF5" w:rsidRPr="00565EF5" w:rsidRDefault="00565EF5" w:rsidP="00565EF5">
            <w:pPr>
              <w:spacing w:before="0" w:after="0"/>
              <w:jc w:val="left"/>
              <w:rPr>
                <w:szCs w:val="28"/>
              </w:rPr>
            </w:pPr>
          </w:p>
        </w:tc>
        <w:tc>
          <w:tcPr>
            <w:tcW w:w="0" w:type="auto"/>
            <w:vMerge/>
            <w:tcBorders>
              <w:top w:val="nil"/>
              <w:left w:val="single" w:sz="4" w:space="0" w:color="auto"/>
              <w:bottom w:val="single" w:sz="4" w:space="0" w:color="auto"/>
              <w:right w:val="nil"/>
            </w:tcBorders>
            <w:vAlign w:val="center"/>
            <w:hideMark/>
          </w:tcPr>
          <w:p w:rsidR="00565EF5" w:rsidRPr="00565EF5" w:rsidRDefault="00565EF5" w:rsidP="00565EF5">
            <w:pPr>
              <w:spacing w:before="0" w:after="0"/>
              <w:jc w:val="left"/>
              <w:rPr>
                <w:szCs w:val="28"/>
              </w:rPr>
            </w:pP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565EF5" w:rsidRPr="007976F9" w:rsidRDefault="00565EF5" w:rsidP="00565EF5">
            <w:pPr>
              <w:spacing w:before="0" w:after="0"/>
              <w:jc w:val="center"/>
              <w:rPr>
                <w:szCs w:val="28"/>
              </w:rPr>
            </w:pPr>
            <w:r w:rsidRPr="007976F9">
              <w:rPr>
                <w:szCs w:val="28"/>
              </w:rPr>
              <w:t>на 1 тыс. чел.</w:t>
            </w:r>
          </w:p>
        </w:tc>
        <w:tc>
          <w:tcPr>
            <w:tcW w:w="0" w:type="auto"/>
            <w:vMerge/>
            <w:tcBorders>
              <w:top w:val="nil"/>
              <w:left w:val="nil"/>
              <w:bottom w:val="single" w:sz="4" w:space="0" w:color="auto"/>
              <w:right w:val="single" w:sz="4" w:space="0" w:color="auto"/>
            </w:tcBorders>
            <w:vAlign w:val="center"/>
            <w:hideMark/>
          </w:tcPr>
          <w:p w:rsidR="00565EF5" w:rsidRPr="007976F9" w:rsidRDefault="00565EF5" w:rsidP="00565EF5">
            <w:pPr>
              <w:spacing w:before="0" w:after="0"/>
              <w:jc w:val="left"/>
              <w:rPr>
                <w:szCs w:val="28"/>
              </w:rPr>
            </w:pPr>
          </w:p>
        </w:tc>
        <w:tc>
          <w:tcPr>
            <w:tcW w:w="0" w:type="auto"/>
            <w:vMerge/>
            <w:tcBorders>
              <w:top w:val="nil"/>
              <w:left w:val="single" w:sz="4" w:space="0" w:color="auto"/>
              <w:bottom w:val="single" w:sz="4" w:space="0" w:color="000000"/>
              <w:right w:val="single" w:sz="4" w:space="0" w:color="auto"/>
            </w:tcBorders>
            <w:vAlign w:val="center"/>
            <w:hideMark/>
          </w:tcPr>
          <w:p w:rsidR="00565EF5" w:rsidRPr="00565EF5" w:rsidRDefault="00565EF5" w:rsidP="00565EF5">
            <w:pPr>
              <w:spacing w:before="0" w:after="0"/>
              <w:jc w:val="left"/>
              <w:rPr>
                <w:szCs w:val="28"/>
              </w:rPr>
            </w:pPr>
          </w:p>
        </w:tc>
        <w:tc>
          <w:tcPr>
            <w:tcW w:w="0" w:type="auto"/>
            <w:vMerge/>
            <w:tcBorders>
              <w:top w:val="nil"/>
              <w:left w:val="single" w:sz="4" w:space="0" w:color="auto"/>
              <w:bottom w:val="single" w:sz="4" w:space="0" w:color="000000"/>
              <w:right w:val="single" w:sz="4" w:space="0" w:color="auto"/>
            </w:tcBorders>
            <w:vAlign w:val="center"/>
            <w:hideMark/>
          </w:tcPr>
          <w:p w:rsidR="00565EF5" w:rsidRPr="00565EF5" w:rsidRDefault="00565EF5" w:rsidP="00565EF5">
            <w:pPr>
              <w:spacing w:before="0" w:after="0"/>
              <w:jc w:val="left"/>
              <w:rPr>
                <w:szCs w:val="28"/>
              </w:rPr>
            </w:pPr>
          </w:p>
        </w:tc>
        <w:tc>
          <w:tcPr>
            <w:tcW w:w="0" w:type="auto"/>
            <w:vMerge/>
            <w:tcBorders>
              <w:top w:val="nil"/>
              <w:left w:val="single" w:sz="4" w:space="0" w:color="auto"/>
              <w:bottom w:val="single" w:sz="4" w:space="0" w:color="000000"/>
              <w:right w:val="single" w:sz="4" w:space="0" w:color="auto"/>
            </w:tcBorders>
            <w:vAlign w:val="center"/>
            <w:hideMark/>
          </w:tcPr>
          <w:p w:rsidR="00565EF5" w:rsidRPr="00565EF5" w:rsidRDefault="00565EF5" w:rsidP="00565EF5">
            <w:pPr>
              <w:spacing w:before="0" w:after="0"/>
              <w:jc w:val="left"/>
              <w:rPr>
                <w:szCs w:val="28"/>
              </w:rPr>
            </w:pPr>
          </w:p>
        </w:tc>
        <w:tc>
          <w:tcPr>
            <w:tcW w:w="0" w:type="auto"/>
            <w:vMerge/>
            <w:tcBorders>
              <w:top w:val="nil"/>
              <w:left w:val="single" w:sz="4" w:space="0" w:color="auto"/>
              <w:bottom w:val="single" w:sz="4" w:space="0" w:color="000000"/>
              <w:right w:val="single" w:sz="4" w:space="0" w:color="auto"/>
            </w:tcBorders>
            <w:vAlign w:val="center"/>
            <w:hideMark/>
          </w:tcPr>
          <w:p w:rsidR="00565EF5" w:rsidRPr="00565EF5" w:rsidRDefault="00565EF5" w:rsidP="00565EF5">
            <w:pPr>
              <w:spacing w:before="0" w:after="0"/>
              <w:jc w:val="left"/>
              <w:rPr>
                <w:szCs w:val="28"/>
              </w:rPr>
            </w:pPr>
          </w:p>
        </w:tc>
        <w:tc>
          <w:tcPr>
            <w:tcW w:w="0" w:type="auto"/>
            <w:vMerge/>
            <w:tcBorders>
              <w:top w:val="nil"/>
              <w:left w:val="single" w:sz="4" w:space="0" w:color="auto"/>
              <w:bottom w:val="single" w:sz="4" w:space="0" w:color="000000"/>
              <w:right w:val="single" w:sz="4" w:space="0" w:color="auto"/>
            </w:tcBorders>
            <w:vAlign w:val="center"/>
            <w:hideMark/>
          </w:tcPr>
          <w:p w:rsidR="00565EF5" w:rsidRPr="00565EF5" w:rsidRDefault="00565EF5" w:rsidP="00565EF5">
            <w:pPr>
              <w:spacing w:before="0" w:after="0"/>
              <w:jc w:val="left"/>
              <w:rPr>
                <w:szCs w:val="28"/>
              </w:rPr>
            </w:pPr>
          </w:p>
        </w:tc>
      </w:tr>
      <w:tr w:rsidR="00565EF5" w:rsidRPr="00565EF5" w:rsidTr="00BC2748">
        <w:trPr>
          <w:trHeight w:val="20"/>
        </w:trPr>
        <w:tc>
          <w:tcPr>
            <w:tcW w:w="0" w:type="auto"/>
            <w:tcBorders>
              <w:top w:val="nil"/>
              <w:left w:val="single" w:sz="4" w:space="0" w:color="auto"/>
              <w:bottom w:val="nil"/>
              <w:right w:val="single" w:sz="4" w:space="0" w:color="auto"/>
            </w:tcBorders>
            <w:shd w:val="clear" w:color="auto" w:fill="auto"/>
            <w:hideMark/>
          </w:tcPr>
          <w:p w:rsidR="00565EF5" w:rsidRPr="00565EF5" w:rsidRDefault="00565EF5" w:rsidP="00565EF5">
            <w:pPr>
              <w:spacing w:before="0" w:after="0"/>
              <w:jc w:val="center"/>
              <w:rPr>
                <w:szCs w:val="28"/>
              </w:rPr>
            </w:pPr>
            <w:r w:rsidRPr="00565EF5">
              <w:rPr>
                <w:szCs w:val="28"/>
              </w:rPr>
              <w:t>14</w:t>
            </w:r>
          </w:p>
        </w:tc>
        <w:tc>
          <w:tcPr>
            <w:tcW w:w="0" w:type="auto"/>
            <w:vMerge w:val="restart"/>
            <w:tcBorders>
              <w:top w:val="nil"/>
              <w:left w:val="single" w:sz="4" w:space="0" w:color="auto"/>
              <w:bottom w:val="single" w:sz="4" w:space="0" w:color="auto"/>
              <w:right w:val="single" w:sz="4" w:space="0" w:color="auto"/>
            </w:tcBorders>
            <w:shd w:val="clear" w:color="auto" w:fill="auto"/>
            <w:hideMark/>
          </w:tcPr>
          <w:p w:rsidR="00565EF5" w:rsidRPr="00565EF5" w:rsidRDefault="00565EF5" w:rsidP="00565EF5">
            <w:pPr>
              <w:spacing w:before="0" w:after="0"/>
              <w:jc w:val="left"/>
              <w:rPr>
                <w:szCs w:val="28"/>
              </w:rPr>
            </w:pPr>
            <w:r w:rsidRPr="00565EF5">
              <w:rPr>
                <w:szCs w:val="28"/>
              </w:rPr>
              <w:t>Музеи</w:t>
            </w:r>
          </w:p>
        </w:tc>
        <w:tc>
          <w:tcPr>
            <w:tcW w:w="0" w:type="auto"/>
            <w:vMerge w:val="restart"/>
            <w:tcBorders>
              <w:top w:val="nil"/>
              <w:left w:val="single" w:sz="4" w:space="0" w:color="auto"/>
              <w:bottom w:val="single" w:sz="4" w:space="0" w:color="auto"/>
              <w:right w:val="nil"/>
            </w:tcBorders>
            <w:shd w:val="clear" w:color="auto" w:fill="auto"/>
            <w:hideMark/>
          </w:tcPr>
          <w:p w:rsidR="00565EF5" w:rsidRPr="00565EF5" w:rsidRDefault="00565EF5" w:rsidP="00565EF5">
            <w:pPr>
              <w:spacing w:before="0" w:after="0"/>
              <w:jc w:val="left"/>
              <w:rPr>
                <w:szCs w:val="28"/>
              </w:rPr>
            </w:pPr>
            <w:r w:rsidRPr="00565EF5">
              <w:rPr>
                <w:szCs w:val="28"/>
              </w:rPr>
              <w:t>учреждение культуры</w:t>
            </w:r>
          </w:p>
        </w:tc>
        <w:tc>
          <w:tcPr>
            <w:tcW w:w="0" w:type="auto"/>
            <w:tcBorders>
              <w:top w:val="nil"/>
              <w:left w:val="single" w:sz="4" w:space="0" w:color="auto"/>
              <w:bottom w:val="nil"/>
              <w:right w:val="single" w:sz="4" w:space="0" w:color="auto"/>
            </w:tcBorders>
            <w:shd w:val="clear" w:color="auto" w:fill="auto"/>
            <w:vAlign w:val="center"/>
            <w:hideMark/>
          </w:tcPr>
          <w:p w:rsidR="00565EF5" w:rsidRPr="007976F9" w:rsidRDefault="00565EF5" w:rsidP="00565EF5">
            <w:pPr>
              <w:spacing w:before="0" w:after="0"/>
              <w:jc w:val="center"/>
              <w:rPr>
                <w:szCs w:val="28"/>
              </w:rPr>
            </w:pPr>
            <w:r w:rsidRPr="007976F9">
              <w:rPr>
                <w:szCs w:val="28"/>
              </w:rPr>
              <w:t>1</w:t>
            </w:r>
          </w:p>
        </w:tc>
        <w:tc>
          <w:tcPr>
            <w:tcW w:w="0" w:type="auto"/>
            <w:vMerge w:val="restart"/>
            <w:tcBorders>
              <w:top w:val="nil"/>
              <w:left w:val="nil"/>
              <w:bottom w:val="single" w:sz="4" w:space="0" w:color="auto"/>
              <w:right w:val="single" w:sz="4" w:space="0" w:color="auto"/>
            </w:tcBorders>
            <w:shd w:val="clear" w:color="auto" w:fill="auto"/>
            <w:vAlign w:val="center"/>
            <w:hideMark/>
          </w:tcPr>
          <w:p w:rsidR="00565EF5" w:rsidRPr="007976F9" w:rsidRDefault="00565EF5" w:rsidP="00565EF5">
            <w:pPr>
              <w:spacing w:before="0" w:after="0"/>
              <w:jc w:val="center"/>
              <w:rPr>
                <w:szCs w:val="28"/>
              </w:rPr>
            </w:pPr>
            <w:r w:rsidRPr="007976F9">
              <w:rPr>
                <w:szCs w:val="28"/>
              </w:rPr>
              <w:t>0</w:t>
            </w: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565EF5" w:rsidRPr="00565EF5" w:rsidRDefault="00565EF5" w:rsidP="00565EF5">
            <w:pPr>
              <w:spacing w:before="0" w:after="0"/>
              <w:jc w:val="center"/>
              <w:rPr>
                <w:szCs w:val="28"/>
              </w:rPr>
            </w:pPr>
            <w:r w:rsidRPr="00565EF5">
              <w:rPr>
                <w:szCs w:val="28"/>
              </w:rPr>
              <w:t>0</w:t>
            </w: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565EF5" w:rsidRPr="00565EF5" w:rsidRDefault="00565EF5" w:rsidP="00565EF5">
            <w:pPr>
              <w:spacing w:before="0" w:after="0"/>
              <w:jc w:val="center"/>
              <w:rPr>
                <w:szCs w:val="28"/>
              </w:rPr>
            </w:pPr>
            <w:r w:rsidRPr="00565EF5">
              <w:rPr>
                <w:szCs w:val="28"/>
              </w:rPr>
              <w:t>0</w:t>
            </w: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565EF5" w:rsidRPr="00565EF5" w:rsidRDefault="00565EF5" w:rsidP="00565EF5">
            <w:pPr>
              <w:spacing w:before="0" w:after="0"/>
              <w:jc w:val="center"/>
              <w:rPr>
                <w:szCs w:val="28"/>
              </w:rPr>
            </w:pPr>
            <w:r w:rsidRPr="00565EF5">
              <w:rPr>
                <w:szCs w:val="28"/>
              </w:rPr>
              <w:t>0</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565EF5" w:rsidRPr="00565EF5" w:rsidRDefault="00565EF5" w:rsidP="00565EF5">
            <w:pPr>
              <w:spacing w:before="0" w:after="0"/>
              <w:jc w:val="center"/>
              <w:rPr>
                <w:szCs w:val="28"/>
              </w:rPr>
            </w:pPr>
            <w:r w:rsidRPr="00565EF5">
              <w:rPr>
                <w:szCs w:val="28"/>
              </w:rPr>
              <w:t>0</w:t>
            </w: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565EF5" w:rsidRPr="00565EF5" w:rsidRDefault="00565EF5" w:rsidP="00565EF5">
            <w:pPr>
              <w:spacing w:before="0" w:after="0"/>
              <w:jc w:val="center"/>
              <w:rPr>
                <w:szCs w:val="28"/>
              </w:rPr>
            </w:pPr>
            <w:r w:rsidRPr="00565EF5">
              <w:rPr>
                <w:szCs w:val="28"/>
              </w:rPr>
              <w:t> </w:t>
            </w:r>
          </w:p>
        </w:tc>
      </w:tr>
      <w:tr w:rsidR="00565EF5" w:rsidRPr="00565EF5" w:rsidTr="00BC2748">
        <w:trPr>
          <w:trHeight w:val="20"/>
        </w:trPr>
        <w:tc>
          <w:tcPr>
            <w:tcW w:w="0" w:type="auto"/>
            <w:tcBorders>
              <w:top w:val="nil"/>
              <w:left w:val="single" w:sz="4" w:space="0" w:color="auto"/>
              <w:bottom w:val="nil"/>
              <w:right w:val="single" w:sz="4" w:space="0" w:color="auto"/>
            </w:tcBorders>
            <w:shd w:val="clear" w:color="auto" w:fill="auto"/>
            <w:hideMark/>
          </w:tcPr>
          <w:p w:rsidR="00565EF5" w:rsidRPr="00565EF5" w:rsidRDefault="00565EF5" w:rsidP="00565EF5">
            <w:pPr>
              <w:spacing w:before="0" w:after="0"/>
              <w:jc w:val="center"/>
              <w:rPr>
                <w:szCs w:val="28"/>
              </w:rPr>
            </w:pPr>
            <w:r w:rsidRPr="00565EF5">
              <w:rPr>
                <w:szCs w:val="28"/>
              </w:rPr>
              <w:t> </w:t>
            </w:r>
          </w:p>
        </w:tc>
        <w:tc>
          <w:tcPr>
            <w:tcW w:w="0" w:type="auto"/>
            <w:vMerge/>
            <w:tcBorders>
              <w:top w:val="nil"/>
              <w:left w:val="single" w:sz="4" w:space="0" w:color="auto"/>
              <w:bottom w:val="single" w:sz="4" w:space="0" w:color="auto"/>
              <w:right w:val="single" w:sz="4" w:space="0" w:color="auto"/>
            </w:tcBorders>
            <w:vAlign w:val="center"/>
            <w:hideMark/>
          </w:tcPr>
          <w:p w:rsidR="00565EF5" w:rsidRPr="00565EF5" w:rsidRDefault="00565EF5" w:rsidP="00565EF5">
            <w:pPr>
              <w:spacing w:before="0" w:after="0"/>
              <w:jc w:val="left"/>
              <w:rPr>
                <w:szCs w:val="28"/>
              </w:rPr>
            </w:pPr>
          </w:p>
        </w:tc>
        <w:tc>
          <w:tcPr>
            <w:tcW w:w="0" w:type="auto"/>
            <w:vMerge/>
            <w:tcBorders>
              <w:top w:val="nil"/>
              <w:left w:val="single" w:sz="4" w:space="0" w:color="auto"/>
              <w:bottom w:val="single" w:sz="4" w:space="0" w:color="auto"/>
              <w:right w:val="nil"/>
            </w:tcBorders>
            <w:vAlign w:val="center"/>
            <w:hideMark/>
          </w:tcPr>
          <w:p w:rsidR="00565EF5" w:rsidRPr="00565EF5" w:rsidRDefault="00565EF5" w:rsidP="00565EF5">
            <w:pPr>
              <w:spacing w:before="0" w:after="0"/>
              <w:jc w:val="left"/>
              <w:rPr>
                <w:szCs w:val="28"/>
              </w:rPr>
            </w:pP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565EF5" w:rsidRPr="007976F9" w:rsidRDefault="00565EF5" w:rsidP="00565EF5">
            <w:pPr>
              <w:spacing w:before="0" w:after="0"/>
              <w:jc w:val="center"/>
              <w:rPr>
                <w:szCs w:val="28"/>
              </w:rPr>
            </w:pPr>
            <w:r w:rsidRPr="007976F9">
              <w:rPr>
                <w:szCs w:val="28"/>
              </w:rPr>
              <w:t>с нас. до 20 тыс.</w:t>
            </w:r>
          </w:p>
        </w:tc>
        <w:tc>
          <w:tcPr>
            <w:tcW w:w="0" w:type="auto"/>
            <w:vMerge/>
            <w:tcBorders>
              <w:top w:val="nil"/>
              <w:left w:val="nil"/>
              <w:bottom w:val="single" w:sz="4" w:space="0" w:color="auto"/>
              <w:right w:val="single" w:sz="4" w:space="0" w:color="auto"/>
            </w:tcBorders>
            <w:vAlign w:val="center"/>
            <w:hideMark/>
          </w:tcPr>
          <w:p w:rsidR="00565EF5" w:rsidRPr="007976F9" w:rsidRDefault="00565EF5" w:rsidP="00565EF5">
            <w:pPr>
              <w:spacing w:before="0" w:after="0"/>
              <w:jc w:val="left"/>
              <w:rPr>
                <w:szCs w:val="28"/>
              </w:rPr>
            </w:pPr>
          </w:p>
        </w:tc>
        <w:tc>
          <w:tcPr>
            <w:tcW w:w="0" w:type="auto"/>
            <w:vMerge/>
            <w:tcBorders>
              <w:top w:val="nil"/>
              <w:left w:val="single" w:sz="4" w:space="0" w:color="auto"/>
              <w:bottom w:val="single" w:sz="4" w:space="0" w:color="000000"/>
              <w:right w:val="single" w:sz="4" w:space="0" w:color="auto"/>
            </w:tcBorders>
            <w:vAlign w:val="center"/>
            <w:hideMark/>
          </w:tcPr>
          <w:p w:rsidR="00565EF5" w:rsidRPr="00565EF5" w:rsidRDefault="00565EF5" w:rsidP="00565EF5">
            <w:pPr>
              <w:spacing w:before="0" w:after="0"/>
              <w:jc w:val="left"/>
              <w:rPr>
                <w:szCs w:val="28"/>
              </w:rPr>
            </w:pPr>
          </w:p>
        </w:tc>
        <w:tc>
          <w:tcPr>
            <w:tcW w:w="0" w:type="auto"/>
            <w:vMerge/>
            <w:tcBorders>
              <w:top w:val="nil"/>
              <w:left w:val="single" w:sz="4" w:space="0" w:color="auto"/>
              <w:bottom w:val="single" w:sz="4" w:space="0" w:color="000000"/>
              <w:right w:val="single" w:sz="4" w:space="0" w:color="auto"/>
            </w:tcBorders>
            <w:vAlign w:val="center"/>
            <w:hideMark/>
          </w:tcPr>
          <w:p w:rsidR="00565EF5" w:rsidRPr="00565EF5" w:rsidRDefault="00565EF5" w:rsidP="00565EF5">
            <w:pPr>
              <w:spacing w:before="0" w:after="0"/>
              <w:jc w:val="left"/>
              <w:rPr>
                <w:szCs w:val="28"/>
              </w:rPr>
            </w:pPr>
          </w:p>
        </w:tc>
        <w:tc>
          <w:tcPr>
            <w:tcW w:w="0" w:type="auto"/>
            <w:vMerge/>
            <w:tcBorders>
              <w:top w:val="nil"/>
              <w:left w:val="single" w:sz="4" w:space="0" w:color="auto"/>
              <w:bottom w:val="single" w:sz="4" w:space="0" w:color="000000"/>
              <w:right w:val="single" w:sz="4" w:space="0" w:color="auto"/>
            </w:tcBorders>
            <w:vAlign w:val="center"/>
            <w:hideMark/>
          </w:tcPr>
          <w:p w:rsidR="00565EF5" w:rsidRPr="00565EF5" w:rsidRDefault="00565EF5" w:rsidP="00565EF5">
            <w:pPr>
              <w:spacing w:before="0" w:after="0"/>
              <w:jc w:val="left"/>
              <w:rPr>
                <w:szCs w:val="28"/>
              </w:rPr>
            </w:pPr>
          </w:p>
        </w:tc>
        <w:tc>
          <w:tcPr>
            <w:tcW w:w="0" w:type="auto"/>
            <w:vMerge/>
            <w:tcBorders>
              <w:top w:val="nil"/>
              <w:left w:val="single" w:sz="4" w:space="0" w:color="auto"/>
              <w:bottom w:val="single" w:sz="4" w:space="0" w:color="auto"/>
              <w:right w:val="single" w:sz="4" w:space="0" w:color="auto"/>
            </w:tcBorders>
            <w:vAlign w:val="center"/>
            <w:hideMark/>
          </w:tcPr>
          <w:p w:rsidR="00565EF5" w:rsidRPr="00565EF5" w:rsidRDefault="00565EF5" w:rsidP="00565EF5">
            <w:pPr>
              <w:spacing w:before="0" w:after="0"/>
              <w:jc w:val="left"/>
              <w:rPr>
                <w:szCs w:val="28"/>
              </w:rPr>
            </w:pPr>
          </w:p>
        </w:tc>
        <w:tc>
          <w:tcPr>
            <w:tcW w:w="0" w:type="auto"/>
            <w:vMerge/>
            <w:tcBorders>
              <w:top w:val="nil"/>
              <w:left w:val="single" w:sz="4" w:space="0" w:color="auto"/>
              <w:bottom w:val="single" w:sz="4" w:space="0" w:color="000000"/>
              <w:right w:val="single" w:sz="4" w:space="0" w:color="auto"/>
            </w:tcBorders>
            <w:vAlign w:val="center"/>
            <w:hideMark/>
          </w:tcPr>
          <w:p w:rsidR="00565EF5" w:rsidRPr="00565EF5" w:rsidRDefault="00565EF5" w:rsidP="00565EF5">
            <w:pPr>
              <w:spacing w:before="0" w:after="0"/>
              <w:jc w:val="left"/>
              <w:rPr>
                <w:szCs w:val="28"/>
              </w:rPr>
            </w:pPr>
          </w:p>
        </w:tc>
      </w:tr>
      <w:tr w:rsidR="00565EF5" w:rsidRPr="00565EF5" w:rsidTr="00BC2748">
        <w:trPr>
          <w:trHeight w:val="20"/>
        </w:trPr>
        <w:tc>
          <w:tcPr>
            <w:tcW w:w="0" w:type="auto"/>
            <w:tcBorders>
              <w:top w:val="single" w:sz="4" w:space="0" w:color="auto"/>
              <w:left w:val="single" w:sz="4" w:space="0" w:color="auto"/>
              <w:bottom w:val="nil"/>
              <w:right w:val="single" w:sz="4" w:space="0" w:color="auto"/>
            </w:tcBorders>
            <w:shd w:val="clear" w:color="auto" w:fill="auto"/>
            <w:hideMark/>
          </w:tcPr>
          <w:p w:rsidR="00565EF5" w:rsidRPr="00565EF5" w:rsidRDefault="00565EF5" w:rsidP="00565EF5">
            <w:pPr>
              <w:spacing w:before="0" w:after="0"/>
              <w:jc w:val="center"/>
              <w:rPr>
                <w:szCs w:val="28"/>
              </w:rPr>
            </w:pPr>
            <w:r w:rsidRPr="00565EF5">
              <w:rPr>
                <w:szCs w:val="28"/>
              </w:rPr>
              <w:t>15</w:t>
            </w:r>
          </w:p>
        </w:tc>
        <w:tc>
          <w:tcPr>
            <w:tcW w:w="0" w:type="auto"/>
            <w:vMerge w:val="restart"/>
            <w:tcBorders>
              <w:top w:val="nil"/>
              <w:left w:val="single" w:sz="4" w:space="0" w:color="auto"/>
              <w:bottom w:val="single" w:sz="4" w:space="0" w:color="auto"/>
              <w:right w:val="single" w:sz="4" w:space="0" w:color="auto"/>
            </w:tcBorders>
            <w:shd w:val="clear" w:color="auto" w:fill="auto"/>
            <w:hideMark/>
          </w:tcPr>
          <w:p w:rsidR="00565EF5" w:rsidRPr="00565EF5" w:rsidRDefault="00565EF5" w:rsidP="00565EF5">
            <w:pPr>
              <w:spacing w:before="0" w:after="0"/>
              <w:jc w:val="left"/>
              <w:rPr>
                <w:szCs w:val="28"/>
              </w:rPr>
            </w:pPr>
            <w:r w:rsidRPr="00565EF5">
              <w:rPr>
                <w:szCs w:val="28"/>
              </w:rPr>
              <w:t>Парк культуры и отдыха</w:t>
            </w:r>
          </w:p>
        </w:tc>
        <w:tc>
          <w:tcPr>
            <w:tcW w:w="0" w:type="auto"/>
            <w:vMerge w:val="restart"/>
            <w:tcBorders>
              <w:top w:val="nil"/>
              <w:left w:val="single" w:sz="4" w:space="0" w:color="auto"/>
              <w:bottom w:val="single" w:sz="4" w:space="0" w:color="auto"/>
              <w:right w:val="nil"/>
            </w:tcBorders>
            <w:shd w:val="clear" w:color="auto" w:fill="auto"/>
            <w:hideMark/>
          </w:tcPr>
          <w:p w:rsidR="00565EF5" w:rsidRPr="00565EF5" w:rsidRDefault="00565EF5" w:rsidP="00565EF5">
            <w:pPr>
              <w:spacing w:before="0" w:after="0"/>
              <w:jc w:val="left"/>
              <w:rPr>
                <w:szCs w:val="28"/>
              </w:rPr>
            </w:pPr>
            <w:r w:rsidRPr="00565EF5">
              <w:rPr>
                <w:szCs w:val="28"/>
              </w:rPr>
              <w:t>учреждение культуры</w:t>
            </w:r>
          </w:p>
        </w:tc>
        <w:tc>
          <w:tcPr>
            <w:tcW w:w="0" w:type="auto"/>
            <w:tcBorders>
              <w:top w:val="nil"/>
              <w:left w:val="single" w:sz="4" w:space="0" w:color="auto"/>
              <w:bottom w:val="nil"/>
              <w:right w:val="single" w:sz="4" w:space="0" w:color="auto"/>
            </w:tcBorders>
            <w:shd w:val="clear" w:color="auto" w:fill="auto"/>
            <w:vAlign w:val="center"/>
            <w:hideMark/>
          </w:tcPr>
          <w:p w:rsidR="00565EF5" w:rsidRPr="007976F9" w:rsidRDefault="00565EF5" w:rsidP="00565EF5">
            <w:pPr>
              <w:spacing w:before="0" w:after="0"/>
              <w:jc w:val="center"/>
              <w:rPr>
                <w:szCs w:val="28"/>
              </w:rPr>
            </w:pPr>
            <w:r w:rsidRPr="007976F9">
              <w:rPr>
                <w:szCs w:val="28"/>
              </w:rPr>
              <w:t>1</w:t>
            </w:r>
          </w:p>
        </w:tc>
        <w:tc>
          <w:tcPr>
            <w:tcW w:w="0" w:type="auto"/>
            <w:vMerge w:val="restart"/>
            <w:tcBorders>
              <w:top w:val="nil"/>
              <w:left w:val="nil"/>
              <w:bottom w:val="single" w:sz="4" w:space="0" w:color="auto"/>
              <w:right w:val="single" w:sz="4" w:space="0" w:color="auto"/>
            </w:tcBorders>
            <w:shd w:val="clear" w:color="auto" w:fill="auto"/>
            <w:vAlign w:val="center"/>
            <w:hideMark/>
          </w:tcPr>
          <w:p w:rsidR="00565EF5" w:rsidRPr="007976F9" w:rsidRDefault="00565EF5" w:rsidP="00565EF5">
            <w:pPr>
              <w:spacing w:before="0" w:after="0"/>
              <w:jc w:val="center"/>
              <w:rPr>
                <w:szCs w:val="28"/>
              </w:rPr>
            </w:pPr>
            <w:r w:rsidRPr="007976F9">
              <w:rPr>
                <w:szCs w:val="28"/>
              </w:rPr>
              <w:t>1</w:t>
            </w: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565EF5" w:rsidRPr="00565EF5" w:rsidRDefault="00565EF5" w:rsidP="00565EF5">
            <w:pPr>
              <w:spacing w:before="0" w:after="0"/>
              <w:jc w:val="center"/>
              <w:rPr>
                <w:szCs w:val="28"/>
              </w:rPr>
            </w:pPr>
            <w:r w:rsidRPr="00565EF5">
              <w:rPr>
                <w:szCs w:val="28"/>
              </w:rPr>
              <w:t>0</w:t>
            </w: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565EF5" w:rsidRPr="00565EF5" w:rsidRDefault="00565EF5" w:rsidP="00565EF5">
            <w:pPr>
              <w:spacing w:before="0" w:after="0"/>
              <w:jc w:val="center"/>
              <w:rPr>
                <w:szCs w:val="28"/>
              </w:rPr>
            </w:pPr>
            <w:r w:rsidRPr="00565EF5">
              <w:rPr>
                <w:szCs w:val="28"/>
              </w:rPr>
              <w:t>1</w:t>
            </w: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565EF5" w:rsidRPr="00565EF5" w:rsidRDefault="00565EF5" w:rsidP="00565EF5">
            <w:pPr>
              <w:spacing w:before="0" w:after="0"/>
              <w:jc w:val="center"/>
              <w:rPr>
                <w:szCs w:val="28"/>
              </w:rPr>
            </w:pPr>
            <w:r w:rsidRPr="00565EF5">
              <w:rPr>
                <w:szCs w:val="28"/>
              </w:rPr>
              <w:t>1</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565EF5" w:rsidRPr="00565EF5" w:rsidRDefault="00565EF5" w:rsidP="00565EF5">
            <w:pPr>
              <w:spacing w:before="0" w:after="0"/>
              <w:jc w:val="center"/>
              <w:rPr>
                <w:szCs w:val="28"/>
              </w:rPr>
            </w:pPr>
            <w:r w:rsidRPr="00565EF5">
              <w:rPr>
                <w:szCs w:val="28"/>
              </w:rPr>
              <w:t>0</w:t>
            </w: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565EF5" w:rsidRPr="00565EF5" w:rsidRDefault="00565EF5" w:rsidP="00565EF5">
            <w:pPr>
              <w:spacing w:before="0" w:after="0"/>
              <w:jc w:val="center"/>
              <w:rPr>
                <w:szCs w:val="28"/>
              </w:rPr>
            </w:pPr>
            <w:r w:rsidRPr="00565EF5">
              <w:rPr>
                <w:szCs w:val="28"/>
              </w:rPr>
              <w:t> </w:t>
            </w:r>
          </w:p>
        </w:tc>
      </w:tr>
      <w:tr w:rsidR="00565EF5" w:rsidRPr="00565EF5" w:rsidTr="00BC2748">
        <w:trPr>
          <w:trHeight w:val="20"/>
        </w:trPr>
        <w:tc>
          <w:tcPr>
            <w:tcW w:w="0" w:type="auto"/>
            <w:tcBorders>
              <w:top w:val="nil"/>
              <w:left w:val="single" w:sz="4" w:space="0" w:color="auto"/>
              <w:bottom w:val="nil"/>
              <w:right w:val="single" w:sz="4" w:space="0" w:color="auto"/>
            </w:tcBorders>
            <w:shd w:val="clear" w:color="auto" w:fill="auto"/>
            <w:hideMark/>
          </w:tcPr>
          <w:p w:rsidR="00565EF5" w:rsidRPr="00565EF5" w:rsidRDefault="00565EF5" w:rsidP="00565EF5">
            <w:pPr>
              <w:spacing w:before="0" w:after="0"/>
              <w:jc w:val="center"/>
              <w:rPr>
                <w:szCs w:val="28"/>
              </w:rPr>
            </w:pPr>
            <w:r w:rsidRPr="00565EF5">
              <w:rPr>
                <w:szCs w:val="28"/>
              </w:rPr>
              <w:t> </w:t>
            </w:r>
          </w:p>
        </w:tc>
        <w:tc>
          <w:tcPr>
            <w:tcW w:w="0" w:type="auto"/>
            <w:vMerge/>
            <w:tcBorders>
              <w:top w:val="nil"/>
              <w:left w:val="single" w:sz="4" w:space="0" w:color="auto"/>
              <w:bottom w:val="single" w:sz="4" w:space="0" w:color="auto"/>
              <w:right w:val="single" w:sz="4" w:space="0" w:color="auto"/>
            </w:tcBorders>
            <w:vAlign w:val="center"/>
            <w:hideMark/>
          </w:tcPr>
          <w:p w:rsidR="00565EF5" w:rsidRPr="00565EF5" w:rsidRDefault="00565EF5" w:rsidP="00565EF5">
            <w:pPr>
              <w:spacing w:before="0" w:after="0"/>
              <w:jc w:val="left"/>
              <w:rPr>
                <w:szCs w:val="28"/>
              </w:rPr>
            </w:pPr>
          </w:p>
        </w:tc>
        <w:tc>
          <w:tcPr>
            <w:tcW w:w="0" w:type="auto"/>
            <w:vMerge/>
            <w:tcBorders>
              <w:top w:val="nil"/>
              <w:left w:val="single" w:sz="4" w:space="0" w:color="auto"/>
              <w:bottom w:val="single" w:sz="4" w:space="0" w:color="auto"/>
              <w:right w:val="nil"/>
            </w:tcBorders>
            <w:vAlign w:val="center"/>
            <w:hideMark/>
          </w:tcPr>
          <w:p w:rsidR="00565EF5" w:rsidRPr="00565EF5" w:rsidRDefault="00565EF5" w:rsidP="00565EF5">
            <w:pPr>
              <w:spacing w:before="0" w:after="0"/>
              <w:jc w:val="left"/>
              <w:rPr>
                <w:szCs w:val="28"/>
              </w:rPr>
            </w:pP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565EF5" w:rsidRPr="007976F9" w:rsidRDefault="00565EF5" w:rsidP="00565EF5">
            <w:pPr>
              <w:spacing w:before="0" w:after="0"/>
              <w:jc w:val="center"/>
              <w:rPr>
                <w:szCs w:val="28"/>
              </w:rPr>
            </w:pPr>
            <w:r w:rsidRPr="007976F9">
              <w:rPr>
                <w:szCs w:val="28"/>
              </w:rPr>
              <w:t xml:space="preserve">на </w:t>
            </w:r>
            <w:r w:rsidRPr="007976F9">
              <w:rPr>
                <w:szCs w:val="28"/>
              </w:rPr>
              <w:lastRenderedPageBreak/>
              <w:t>нас.пункт</w:t>
            </w:r>
          </w:p>
        </w:tc>
        <w:tc>
          <w:tcPr>
            <w:tcW w:w="0" w:type="auto"/>
            <w:vMerge/>
            <w:tcBorders>
              <w:top w:val="nil"/>
              <w:left w:val="nil"/>
              <w:bottom w:val="single" w:sz="4" w:space="0" w:color="auto"/>
              <w:right w:val="single" w:sz="4" w:space="0" w:color="auto"/>
            </w:tcBorders>
            <w:vAlign w:val="center"/>
            <w:hideMark/>
          </w:tcPr>
          <w:p w:rsidR="00565EF5" w:rsidRPr="007976F9" w:rsidRDefault="00565EF5" w:rsidP="00565EF5">
            <w:pPr>
              <w:spacing w:before="0" w:after="0"/>
              <w:jc w:val="left"/>
              <w:rPr>
                <w:szCs w:val="28"/>
              </w:rPr>
            </w:pPr>
          </w:p>
        </w:tc>
        <w:tc>
          <w:tcPr>
            <w:tcW w:w="0" w:type="auto"/>
            <w:vMerge/>
            <w:tcBorders>
              <w:top w:val="nil"/>
              <w:left w:val="single" w:sz="4" w:space="0" w:color="auto"/>
              <w:bottom w:val="single" w:sz="4" w:space="0" w:color="000000"/>
              <w:right w:val="single" w:sz="4" w:space="0" w:color="auto"/>
            </w:tcBorders>
            <w:vAlign w:val="center"/>
            <w:hideMark/>
          </w:tcPr>
          <w:p w:rsidR="00565EF5" w:rsidRPr="00565EF5" w:rsidRDefault="00565EF5" w:rsidP="00565EF5">
            <w:pPr>
              <w:spacing w:before="0" w:after="0"/>
              <w:jc w:val="left"/>
              <w:rPr>
                <w:szCs w:val="28"/>
              </w:rPr>
            </w:pPr>
          </w:p>
        </w:tc>
        <w:tc>
          <w:tcPr>
            <w:tcW w:w="0" w:type="auto"/>
            <w:vMerge/>
            <w:tcBorders>
              <w:top w:val="nil"/>
              <w:left w:val="single" w:sz="4" w:space="0" w:color="auto"/>
              <w:bottom w:val="single" w:sz="4" w:space="0" w:color="000000"/>
              <w:right w:val="single" w:sz="4" w:space="0" w:color="auto"/>
            </w:tcBorders>
            <w:vAlign w:val="center"/>
            <w:hideMark/>
          </w:tcPr>
          <w:p w:rsidR="00565EF5" w:rsidRPr="00565EF5" w:rsidRDefault="00565EF5" w:rsidP="00565EF5">
            <w:pPr>
              <w:spacing w:before="0" w:after="0"/>
              <w:jc w:val="left"/>
              <w:rPr>
                <w:szCs w:val="28"/>
              </w:rPr>
            </w:pPr>
          </w:p>
        </w:tc>
        <w:tc>
          <w:tcPr>
            <w:tcW w:w="0" w:type="auto"/>
            <w:vMerge/>
            <w:tcBorders>
              <w:top w:val="nil"/>
              <w:left w:val="single" w:sz="4" w:space="0" w:color="auto"/>
              <w:bottom w:val="single" w:sz="4" w:space="0" w:color="000000"/>
              <w:right w:val="single" w:sz="4" w:space="0" w:color="auto"/>
            </w:tcBorders>
            <w:vAlign w:val="center"/>
            <w:hideMark/>
          </w:tcPr>
          <w:p w:rsidR="00565EF5" w:rsidRPr="00565EF5" w:rsidRDefault="00565EF5" w:rsidP="00565EF5">
            <w:pPr>
              <w:spacing w:before="0" w:after="0"/>
              <w:jc w:val="left"/>
              <w:rPr>
                <w:szCs w:val="28"/>
              </w:rPr>
            </w:pPr>
          </w:p>
        </w:tc>
        <w:tc>
          <w:tcPr>
            <w:tcW w:w="0" w:type="auto"/>
            <w:vMerge/>
            <w:tcBorders>
              <w:top w:val="nil"/>
              <w:left w:val="single" w:sz="4" w:space="0" w:color="auto"/>
              <w:bottom w:val="single" w:sz="4" w:space="0" w:color="auto"/>
              <w:right w:val="single" w:sz="4" w:space="0" w:color="auto"/>
            </w:tcBorders>
            <w:vAlign w:val="center"/>
            <w:hideMark/>
          </w:tcPr>
          <w:p w:rsidR="00565EF5" w:rsidRPr="00565EF5" w:rsidRDefault="00565EF5" w:rsidP="00565EF5">
            <w:pPr>
              <w:spacing w:before="0" w:after="0"/>
              <w:jc w:val="left"/>
              <w:rPr>
                <w:szCs w:val="28"/>
              </w:rPr>
            </w:pPr>
          </w:p>
        </w:tc>
        <w:tc>
          <w:tcPr>
            <w:tcW w:w="0" w:type="auto"/>
            <w:vMerge/>
            <w:tcBorders>
              <w:top w:val="nil"/>
              <w:left w:val="single" w:sz="4" w:space="0" w:color="auto"/>
              <w:bottom w:val="single" w:sz="4" w:space="0" w:color="000000"/>
              <w:right w:val="single" w:sz="4" w:space="0" w:color="auto"/>
            </w:tcBorders>
            <w:vAlign w:val="center"/>
            <w:hideMark/>
          </w:tcPr>
          <w:p w:rsidR="00565EF5" w:rsidRPr="00565EF5" w:rsidRDefault="00565EF5" w:rsidP="00565EF5">
            <w:pPr>
              <w:spacing w:before="0" w:after="0"/>
              <w:jc w:val="left"/>
              <w:rPr>
                <w:szCs w:val="28"/>
              </w:rPr>
            </w:pPr>
          </w:p>
        </w:tc>
      </w:tr>
      <w:tr w:rsidR="00565EF5" w:rsidRPr="00565EF5" w:rsidTr="00BC2748">
        <w:trPr>
          <w:trHeight w:val="20"/>
        </w:trPr>
        <w:tc>
          <w:tcPr>
            <w:tcW w:w="0" w:type="auto"/>
            <w:tcBorders>
              <w:top w:val="single" w:sz="4" w:space="0" w:color="auto"/>
              <w:left w:val="single" w:sz="4" w:space="0" w:color="auto"/>
              <w:bottom w:val="nil"/>
              <w:right w:val="single" w:sz="4" w:space="0" w:color="auto"/>
            </w:tcBorders>
            <w:shd w:val="clear" w:color="auto" w:fill="auto"/>
            <w:hideMark/>
          </w:tcPr>
          <w:p w:rsidR="00565EF5" w:rsidRPr="00565EF5" w:rsidRDefault="00565EF5" w:rsidP="00565EF5">
            <w:pPr>
              <w:spacing w:before="0" w:after="0"/>
              <w:jc w:val="center"/>
              <w:rPr>
                <w:szCs w:val="28"/>
              </w:rPr>
            </w:pPr>
            <w:r w:rsidRPr="00565EF5">
              <w:rPr>
                <w:szCs w:val="28"/>
              </w:rPr>
              <w:lastRenderedPageBreak/>
              <w:t>16</w:t>
            </w:r>
          </w:p>
        </w:tc>
        <w:tc>
          <w:tcPr>
            <w:tcW w:w="0" w:type="auto"/>
            <w:vMerge w:val="restart"/>
            <w:tcBorders>
              <w:top w:val="nil"/>
              <w:left w:val="single" w:sz="4" w:space="0" w:color="auto"/>
              <w:bottom w:val="single" w:sz="4" w:space="0" w:color="auto"/>
              <w:right w:val="single" w:sz="4" w:space="0" w:color="auto"/>
            </w:tcBorders>
            <w:shd w:val="clear" w:color="auto" w:fill="auto"/>
            <w:hideMark/>
          </w:tcPr>
          <w:p w:rsidR="00565EF5" w:rsidRPr="00565EF5" w:rsidRDefault="00565EF5" w:rsidP="00565EF5">
            <w:pPr>
              <w:spacing w:before="0" w:after="0"/>
              <w:jc w:val="left"/>
              <w:rPr>
                <w:szCs w:val="28"/>
              </w:rPr>
            </w:pPr>
            <w:r w:rsidRPr="00565EF5">
              <w:rPr>
                <w:szCs w:val="28"/>
              </w:rPr>
              <w:t>Магазины продовольственных и непродовольственных товаров</w:t>
            </w:r>
          </w:p>
        </w:tc>
        <w:tc>
          <w:tcPr>
            <w:tcW w:w="0" w:type="auto"/>
            <w:vMerge w:val="restart"/>
            <w:tcBorders>
              <w:top w:val="nil"/>
              <w:left w:val="single" w:sz="4" w:space="0" w:color="auto"/>
              <w:bottom w:val="single" w:sz="4" w:space="0" w:color="auto"/>
              <w:right w:val="nil"/>
            </w:tcBorders>
            <w:shd w:val="clear" w:color="auto" w:fill="auto"/>
            <w:hideMark/>
          </w:tcPr>
          <w:p w:rsidR="00565EF5" w:rsidRPr="00565EF5" w:rsidRDefault="00565EF5" w:rsidP="00565EF5">
            <w:pPr>
              <w:spacing w:before="0" w:after="0"/>
              <w:jc w:val="left"/>
              <w:rPr>
                <w:szCs w:val="28"/>
              </w:rPr>
            </w:pPr>
            <w:r w:rsidRPr="00565EF5">
              <w:rPr>
                <w:szCs w:val="28"/>
              </w:rPr>
              <w:t>кв.м  торговой площади</w:t>
            </w:r>
          </w:p>
        </w:tc>
        <w:tc>
          <w:tcPr>
            <w:tcW w:w="0" w:type="auto"/>
            <w:tcBorders>
              <w:top w:val="nil"/>
              <w:left w:val="single" w:sz="4" w:space="0" w:color="auto"/>
              <w:bottom w:val="nil"/>
              <w:right w:val="single" w:sz="4" w:space="0" w:color="auto"/>
            </w:tcBorders>
            <w:shd w:val="clear" w:color="auto" w:fill="auto"/>
            <w:vAlign w:val="center"/>
            <w:hideMark/>
          </w:tcPr>
          <w:p w:rsidR="00565EF5" w:rsidRPr="007976F9" w:rsidRDefault="00565EF5" w:rsidP="00565EF5">
            <w:pPr>
              <w:spacing w:before="0" w:after="0"/>
              <w:jc w:val="center"/>
              <w:rPr>
                <w:szCs w:val="28"/>
              </w:rPr>
            </w:pPr>
            <w:r w:rsidRPr="007976F9">
              <w:rPr>
                <w:szCs w:val="28"/>
              </w:rPr>
              <w:t>300</w:t>
            </w:r>
          </w:p>
        </w:tc>
        <w:tc>
          <w:tcPr>
            <w:tcW w:w="0" w:type="auto"/>
            <w:vMerge w:val="restart"/>
            <w:tcBorders>
              <w:top w:val="nil"/>
              <w:left w:val="nil"/>
              <w:bottom w:val="single" w:sz="4" w:space="0" w:color="auto"/>
              <w:right w:val="single" w:sz="4" w:space="0" w:color="auto"/>
            </w:tcBorders>
            <w:shd w:val="clear" w:color="auto" w:fill="auto"/>
            <w:vAlign w:val="center"/>
            <w:hideMark/>
          </w:tcPr>
          <w:p w:rsidR="00565EF5" w:rsidRPr="007976F9" w:rsidRDefault="00565EF5" w:rsidP="00565EF5">
            <w:pPr>
              <w:spacing w:before="0" w:after="0"/>
              <w:jc w:val="center"/>
              <w:rPr>
                <w:szCs w:val="28"/>
              </w:rPr>
            </w:pPr>
            <w:r w:rsidRPr="007976F9">
              <w:rPr>
                <w:szCs w:val="28"/>
              </w:rPr>
              <w:t>647,1</w:t>
            </w: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565EF5" w:rsidRPr="00565EF5" w:rsidRDefault="00565EF5" w:rsidP="00565EF5">
            <w:pPr>
              <w:spacing w:before="0" w:after="0"/>
              <w:jc w:val="center"/>
              <w:rPr>
                <w:szCs w:val="28"/>
              </w:rPr>
            </w:pPr>
            <w:r w:rsidRPr="00565EF5">
              <w:rPr>
                <w:szCs w:val="28"/>
              </w:rPr>
              <w:t>245,4</w:t>
            </w: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565EF5" w:rsidRPr="00565EF5" w:rsidRDefault="00565EF5" w:rsidP="00565EF5">
            <w:pPr>
              <w:spacing w:before="0" w:after="0"/>
              <w:jc w:val="center"/>
              <w:rPr>
                <w:szCs w:val="28"/>
              </w:rPr>
            </w:pPr>
            <w:r w:rsidRPr="00565EF5">
              <w:rPr>
                <w:szCs w:val="28"/>
              </w:rPr>
              <w:t>892,5</w:t>
            </w: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565EF5" w:rsidRPr="00565EF5" w:rsidRDefault="00565EF5" w:rsidP="00565EF5">
            <w:pPr>
              <w:spacing w:before="0" w:after="0"/>
              <w:jc w:val="center"/>
              <w:rPr>
                <w:szCs w:val="28"/>
              </w:rPr>
            </w:pPr>
            <w:r w:rsidRPr="00565EF5">
              <w:rPr>
                <w:szCs w:val="28"/>
              </w:rPr>
              <w:t>664,0</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565EF5" w:rsidRPr="00565EF5" w:rsidRDefault="00565EF5" w:rsidP="00565EF5">
            <w:pPr>
              <w:spacing w:before="0" w:after="0"/>
              <w:jc w:val="center"/>
              <w:rPr>
                <w:szCs w:val="28"/>
              </w:rPr>
            </w:pPr>
            <w:r w:rsidRPr="00565EF5">
              <w:rPr>
                <w:szCs w:val="28"/>
              </w:rPr>
              <w:t>228,5</w:t>
            </w: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565EF5" w:rsidRPr="00565EF5" w:rsidRDefault="00565EF5" w:rsidP="00565EF5">
            <w:pPr>
              <w:spacing w:before="0" w:after="0"/>
              <w:jc w:val="center"/>
              <w:rPr>
                <w:szCs w:val="28"/>
              </w:rPr>
            </w:pPr>
            <w:r w:rsidRPr="00565EF5">
              <w:rPr>
                <w:szCs w:val="28"/>
              </w:rPr>
              <w:t> </w:t>
            </w:r>
          </w:p>
        </w:tc>
      </w:tr>
      <w:tr w:rsidR="00565EF5" w:rsidRPr="00565EF5" w:rsidTr="00BC2748">
        <w:trPr>
          <w:trHeight w:val="20"/>
        </w:trPr>
        <w:tc>
          <w:tcPr>
            <w:tcW w:w="0" w:type="auto"/>
            <w:tcBorders>
              <w:top w:val="nil"/>
              <w:left w:val="single" w:sz="4" w:space="0" w:color="auto"/>
              <w:bottom w:val="single" w:sz="4" w:space="0" w:color="auto"/>
              <w:right w:val="single" w:sz="4" w:space="0" w:color="auto"/>
            </w:tcBorders>
            <w:shd w:val="clear" w:color="auto" w:fill="auto"/>
            <w:hideMark/>
          </w:tcPr>
          <w:p w:rsidR="00565EF5" w:rsidRPr="00565EF5" w:rsidRDefault="00565EF5" w:rsidP="00565EF5">
            <w:pPr>
              <w:spacing w:before="0" w:after="0"/>
              <w:jc w:val="center"/>
              <w:rPr>
                <w:szCs w:val="28"/>
              </w:rPr>
            </w:pPr>
            <w:r w:rsidRPr="00565EF5">
              <w:rPr>
                <w:szCs w:val="28"/>
              </w:rPr>
              <w:t> </w:t>
            </w:r>
          </w:p>
        </w:tc>
        <w:tc>
          <w:tcPr>
            <w:tcW w:w="0" w:type="auto"/>
            <w:vMerge/>
            <w:tcBorders>
              <w:top w:val="nil"/>
              <w:left w:val="single" w:sz="4" w:space="0" w:color="auto"/>
              <w:bottom w:val="single" w:sz="4" w:space="0" w:color="auto"/>
              <w:right w:val="single" w:sz="4" w:space="0" w:color="auto"/>
            </w:tcBorders>
            <w:vAlign w:val="center"/>
            <w:hideMark/>
          </w:tcPr>
          <w:p w:rsidR="00565EF5" w:rsidRPr="00565EF5" w:rsidRDefault="00565EF5" w:rsidP="00565EF5">
            <w:pPr>
              <w:spacing w:before="0" w:after="0"/>
              <w:jc w:val="left"/>
              <w:rPr>
                <w:szCs w:val="28"/>
              </w:rPr>
            </w:pPr>
          </w:p>
        </w:tc>
        <w:tc>
          <w:tcPr>
            <w:tcW w:w="0" w:type="auto"/>
            <w:vMerge/>
            <w:tcBorders>
              <w:top w:val="nil"/>
              <w:left w:val="single" w:sz="4" w:space="0" w:color="auto"/>
              <w:bottom w:val="single" w:sz="4" w:space="0" w:color="auto"/>
              <w:right w:val="nil"/>
            </w:tcBorders>
            <w:vAlign w:val="center"/>
            <w:hideMark/>
          </w:tcPr>
          <w:p w:rsidR="00565EF5" w:rsidRPr="00565EF5" w:rsidRDefault="00565EF5" w:rsidP="00565EF5">
            <w:pPr>
              <w:spacing w:before="0" w:after="0"/>
              <w:jc w:val="left"/>
              <w:rPr>
                <w:szCs w:val="28"/>
              </w:rPr>
            </w:pP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565EF5" w:rsidRPr="007976F9" w:rsidRDefault="00565EF5" w:rsidP="00565EF5">
            <w:pPr>
              <w:spacing w:before="0" w:after="0"/>
              <w:jc w:val="center"/>
              <w:rPr>
                <w:szCs w:val="28"/>
              </w:rPr>
            </w:pPr>
            <w:r w:rsidRPr="007976F9">
              <w:rPr>
                <w:szCs w:val="28"/>
              </w:rPr>
              <w:t>на 1 тыс . чел</w:t>
            </w:r>
          </w:p>
        </w:tc>
        <w:tc>
          <w:tcPr>
            <w:tcW w:w="0" w:type="auto"/>
            <w:vMerge/>
            <w:tcBorders>
              <w:top w:val="nil"/>
              <w:left w:val="nil"/>
              <w:bottom w:val="single" w:sz="4" w:space="0" w:color="auto"/>
              <w:right w:val="single" w:sz="4" w:space="0" w:color="auto"/>
            </w:tcBorders>
            <w:vAlign w:val="center"/>
            <w:hideMark/>
          </w:tcPr>
          <w:p w:rsidR="00565EF5" w:rsidRPr="007976F9" w:rsidRDefault="00565EF5" w:rsidP="00565EF5">
            <w:pPr>
              <w:spacing w:before="0" w:after="0"/>
              <w:jc w:val="left"/>
              <w:rPr>
                <w:szCs w:val="28"/>
              </w:rPr>
            </w:pPr>
          </w:p>
        </w:tc>
        <w:tc>
          <w:tcPr>
            <w:tcW w:w="0" w:type="auto"/>
            <w:vMerge/>
            <w:tcBorders>
              <w:top w:val="nil"/>
              <w:left w:val="single" w:sz="4" w:space="0" w:color="auto"/>
              <w:bottom w:val="single" w:sz="4" w:space="0" w:color="000000"/>
              <w:right w:val="single" w:sz="4" w:space="0" w:color="auto"/>
            </w:tcBorders>
            <w:vAlign w:val="center"/>
            <w:hideMark/>
          </w:tcPr>
          <w:p w:rsidR="00565EF5" w:rsidRPr="00565EF5" w:rsidRDefault="00565EF5" w:rsidP="00565EF5">
            <w:pPr>
              <w:spacing w:before="0" w:after="0"/>
              <w:jc w:val="left"/>
              <w:rPr>
                <w:szCs w:val="28"/>
              </w:rPr>
            </w:pPr>
          </w:p>
        </w:tc>
        <w:tc>
          <w:tcPr>
            <w:tcW w:w="0" w:type="auto"/>
            <w:vMerge/>
            <w:tcBorders>
              <w:top w:val="nil"/>
              <w:left w:val="single" w:sz="4" w:space="0" w:color="auto"/>
              <w:bottom w:val="single" w:sz="4" w:space="0" w:color="000000"/>
              <w:right w:val="single" w:sz="4" w:space="0" w:color="auto"/>
            </w:tcBorders>
            <w:vAlign w:val="center"/>
            <w:hideMark/>
          </w:tcPr>
          <w:p w:rsidR="00565EF5" w:rsidRPr="00565EF5" w:rsidRDefault="00565EF5" w:rsidP="00565EF5">
            <w:pPr>
              <w:spacing w:before="0" w:after="0"/>
              <w:jc w:val="left"/>
              <w:rPr>
                <w:szCs w:val="28"/>
              </w:rPr>
            </w:pPr>
          </w:p>
        </w:tc>
        <w:tc>
          <w:tcPr>
            <w:tcW w:w="0" w:type="auto"/>
            <w:vMerge/>
            <w:tcBorders>
              <w:top w:val="nil"/>
              <w:left w:val="single" w:sz="4" w:space="0" w:color="auto"/>
              <w:bottom w:val="single" w:sz="4" w:space="0" w:color="000000"/>
              <w:right w:val="single" w:sz="4" w:space="0" w:color="auto"/>
            </w:tcBorders>
            <w:vAlign w:val="center"/>
            <w:hideMark/>
          </w:tcPr>
          <w:p w:rsidR="00565EF5" w:rsidRPr="00565EF5" w:rsidRDefault="00565EF5" w:rsidP="00565EF5">
            <w:pPr>
              <w:spacing w:before="0" w:after="0"/>
              <w:jc w:val="left"/>
              <w:rPr>
                <w:szCs w:val="28"/>
              </w:rPr>
            </w:pPr>
          </w:p>
        </w:tc>
        <w:tc>
          <w:tcPr>
            <w:tcW w:w="0" w:type="auto"/>
            <w:vMerge/>
            <w:tcBorders>
              <w:top w:val="nil"/>
              <w:left w:val="single" w:sz="4" w:space="0" w:color="auto"/>
              <w:bottom w:val="single" w:sz="4" w:space="0" w:color="auto"/>
              <w:right w:val="single" w:sz="4" w:space="0" w:color="auto"/>
            </w:tcBorders>
            <w:vAlign w:val="center"/>
            <w:hideMark/>
          </w:tcPr>
          <w:p w:rsidR="00565EF5" w:rsidRPr="00565EF5" w:rsidRDefault="00565EF5" w:rsidP="00565EF5">
            <w:pPr>
              <w:spacing w:before="0" w:after="0"/>
              <w:jc w:val="left"/>
              <w:rPr>
                <w:szCs w:val="28"/>
              </w:rPr>
            </w:pPr>
          </w:p>
        </w:tc>
        <w:tc>
          <w:tcPr>
            <w:tcW w:w="0" w:type="auto"/>
            <w:vMerge/>
            <w:tcBorders>
              <w:top w:val="nil"/>
              <w:left w:val="single" w:sz="4" w:space="0" w:color="auto"/>
              <w:bottom w:val="single" w:sz="4" w:space="0" w:color="000000"/>
              <w:right w:val="single" w:sz="4" w:space="0" w:color="auto"/>
            </w:tcBorders>
            <w:vAlign w:val="center"/>
            <w:hideMark/>
          </w:tcPr>
          <w:p w:rsidR="00565EF5" w:rsidRPr="00565EF5" w:rsidRDefault="00565EF5" w:rsidP="00565EF5">
            <w:pPr>
              <w:spacing w:before="0" w:after="0"/>
              <w:jc w:val="left"/>
              <w:rPr>
                <w:szCs w:val="28"/>
              </w:rPr>
            </w:pPr>
          </w:p>
        </w:tc>
      </w:tr>
      <w:tr w:rsidR="00565EF5" w:rsidRPr="00565EF5" w:rsidTr="00BC2748">
        <w:trPr>
          <w:trHeight w:val="20"/>
        </w:trPr>
        <w:tc>
          <w:tcPr>
            <w:tcW w:w="0" w:type="auto"/>
            <w:tcBorders>
              <w:top w:val="nil"/>
              <w:left w:val="single" w:sz="4" w:space="0" w:color="auto"/>
              <w:bottom w:val="nil"/>
              <w:right w:val="single" w:sz="4" w:space="0" w:color="auto"/>
            </w:tcBorders>
            <w:shd w:val="clear" w:color="auto" w:fill="auto"/>
            <w:hideMark/>
          </w:tcPr>
          <w:p w:rsidR="00565EF5" w:rsidRPr="00565EF5" w:rsidRDefault="00565EF5" w:rsidP="00565EF5">
            <w:pPr>
              <w:spacing w:before="0" w:after="0"/>
              <w:jc w:val="center"/>
              <w:rPr>
                <w:szCs w:val="28"/>
              </w:rPr>
            </w:pPr>
            <w:r w:rsidRPr="00565EF5">
              <w:rPr>
                <w:szCs w:val="28"/>
              </w:rPr>
              <w:t>17</w:t>
            </w:r>
          </w:p>
        </w:tc>
        <w:tc>
          <w:tcPr>
            <w:tcW w:w="0" w:type="auto"/>
            <w:vMerge w:val="restart"/>
            <w:tcBorders>
              <w:top w:val="nil"/>
              <w:left w:val="single" w:sz="4" w:space="0" w:color="auto"/>
              <w:bottom w:val="single" w:sz="4" w:space="0" w:color="auto"/>
              <w:right w:val="single" w:sz="4" w:space="0" w:color="auto"/>
            </w:tcBorders>
            <w:shd w:val="clear" w:color="auto" w:fill="auto"/>
            <w:hideMark/>
          </w:tcPr>
          <w:p w:rsidR="00565EF5" w:rsidRPr="00565EF5" w:rsidRDefault="00565EF5" w:rsidP="00565EF5">
            <w:pPr>
              <w:spacing w:before="0" w:after="0"/>
              <w:jc w:val="left"/>
              <w:rPr>
                <w:szCs w:val="28"/>
              </w:rPr>
            </w:pPr>
            <w:r w:rsidRPr="00565EF5">
              <w:rPr>
                <w:szCs w:val="28"/>
              </w:rPr>
              <w:t>Рынок</w:t>
            </w:r>
          </w:p>
        </w:tc>
        <w:tc>
          <w:tcPr>
            <w:tcW w:w="0" w:type="auto"/>
            <w:vMerge w:val="restart"/>
            <w:tcBorders>
              <w:top w:val="nil"/>
              <w:left w:val="single" w:sz="4" w:space="0" w:color="auto"/>
              <w:bottom w:val="single" w:sz="4" w:space="0" w:color="auto"/>
              <w:right w:val="nil"/>
            </w:tcBorders>
            <w:shd w:val="clear" w:color="auto" w:fill="auto"/>
            <w:hideMark/>
          </w:tcPr>
          <w:p w:rsidR="00565EF5" w:rsidRPr="00565EF5" w:rsidRDefault="00565EF5" w:rsidP="00565EF5">
            <w:pPr>
              <w:spacing w:before="0" w:after="0"/>
              <w:jc w:val="left"/>
              <w:rPr>
                <w:szCs w:val="28"/>
              </w:rPr>
            </w:pPr>
            <w:r w:rsidRPr="00565EF5">
              <w:rPr>
                <w:szCs w:val="28"/>
              </w:rPr>
              <w:t>кв.м торговой площади</w:t>
            </w:r>
          </w:p>
        </w:tc>
        <w:tc>
          <w:tcPr>
            <w:tcW w:w="0" w:type="auto"/>
            <w:tcBorders>
              <w:top w:val="nil"/>
              <w:left w:val="single" w:sz="4" w:space="0" w:color="auto"/>
              <w:bottom w:val="nil"/>
              <w:right w:val="single" w:sz="4" w:space="0" w:color="auto"/>
            </w:tcBorders>
            <w:shd w:val="clear" w:color="auto" w:fill="auto"/>
            <w:vAlign w:val="center"/>
            <w:hideMark/>
          </w:tcPr>
          <w:p w:rsidR="00565EF5" w:rsidRPr="007976F9" w:rsidRDefault="00565EF5" w:rsidP="00565EF5">
            <w:pPr>
              <w:spacing w:before="0" w:after="0"/>
              <w:jc w:val="center"/>
              <w:rPr>
                <w:szCs w:val="28"/>
              </w:rPr>
            </w:pPr>
            <w:r w:rsidRPr="007976F9">
              <w:rPr>
                <w:szCs w:val="28"/>
              </w:rPr>
              <w:t>40</w:t>
            </w:r>
          </w:p>
        </w:tc>
        <w:tc>
          <w:tcPr>
            <w:tcW w:w="0" w:type="auto"/>
            <w:vMerge w:val="restart"/>
            <w:tcBorders>
              <w:top w:val="nil"/>
              <w:left w:val="nil"/>
              <w:bottom w:val="single" w:sz="4" w:space="0" w:color="auto"/>
              <w:right w:val="single" w:sz="4" w:space="0" w:color="auto"/>
            </w:tcBorders>
            <w:shd w:val="clear" w:color="auto" w:fill="auto"/>
            <w:vAlign w:val="center"/>
            <w:hideMark/>
          </w:tcPr>
          <w:p w:rsidR="00565EF5" w:rsidRPr="007976F9" w:rsidRDefault="00565EF5" w:rsidP="00565EF5">
            <w:pPr>
              <w:spacing w:before="0" w:after="0"/>
              <w:jc w:val="center"/>
              <w:rPr>
                <w:szCs w:val="28"/>
              </w:rPr>
            </w:pPr>
            <w:r w:rsidRPr="007976F9">
              <w:rPr>
                <w:szCs w:val="28"/>
              </w:rPr>
              <w:t>86,28</w:t>
            </w: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565EF5" w:rsidRPr="00565EF5" w:rsidRDefault="00565EF5" w:rsidP="00565EF5">
            <w:pPr>
              <w:spacing w:before="0" w:after="0"/>
              <w:jc w:val="center"/>
              <w:rPr>
                <w:szCs w:val="28"/>
              </w:rPr>
            </w:pPr>
            <w:r w:rsidRPr="00565EF5">
              <w:rPr>
                <w:szCs w:val="28"/>
              </w:rPr>
              <w:t>32,72</w:t>
            </w: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565EF5" w:rsidRPr="00565EF5" w:rsidRDefault="00565EF5" w:rsidP="00565EF5">
            <w:pPr>
              <w:spacing w:before="0" w:after="0"/>
              <w:jc w:val="center"/>
              <w:rPr>
                <w:szCs w:val="28"/>
              </w:rPr>
            </w:pPr>
            <w:r w:rsidRPr="00565EF5">
              <w:rPr>
                <w:szCs w:val="28"/>
              </w:rPr>
              <w:t>119</w:t>
            </w: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565EF5" w:rsidRPr="00565EF5" w:rsidRDefault="00565EF5" w:rsidP="00565EF5">
            <w:pPr>
              <w:spacing w:before="0" w:after="0"/>
              <w:jc w:val="center"/>
              <w:rPr>
                <w:szCs w:val="28"/>
              </w:rPr>
            </w:pPr>
            <w:r w:rsidRPr="00565EF5">
              <w:rPr>
                <w:szCs w:val="28"/>
              </w:rPr>
              <w:t>0</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565EF5" w:rsidRPr="00565EF5" w:rsidRDefault="00565EF5" w:rsidP="00565EF5">
            <w:pPr>
              <w:spacing w:before="0" w:after="0"/>
              <w:jc w:val="center"/>
              <w:rPr>
                <w:szCs w:val="28"/>
              </w:rPr>
            </w:pPr>
            <w:r w:rsidRPr="00565EF5">
              <w:rPr>
                <w:szCs w:val="28"/>
              </w:rPr>
              <w:t>119</w:t>
            </w: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565EF5" w:rsidRPr="00565EF5" w:rsidRDefault="00565EF5" w:rsidP="00565EF5">
            <w:pPr>
              <w:spacing w:before="0" w:after="0"/>
              <w:jc w:val="center"/>
              <w:rPr>
                <w:szCs w:val="28"/>
              </w:rPr>
            </w:pPr>
            <w:r w:rsidRPr="00565EF5">
              <w:rPr>
                <w:szCs w:val="28"/>
              </w:rPr>
              <w:t> </w:t>
            </w:r>
          </w:p>
        </w:tc>
      </w:tr>
      <w:tr w:rsidR="00565EF5" w:rsidRPr="00565EF5" w:rsidTr="00BC2748">
        <w:trPr>
          <w:trHeight w:val="20"/>
        </w:trPr>
        <w:tc>
          <w:tcPr>
            <w:tcW w:w="0" w:type="auto"/>
            <w:tcBorders>
              <w:top w:val="nil"/>
              <w:left w:val="single" w:sz="4" w:space="0" w:color="auto"/>
              <w:bottom w:val="single" w:sz="4" w:space="0" w:color="auto"/>
              <w:right w:val="single" w:sz="4" w:space="0" w:color="auto"/>
            </w:tcBorders>
            <w:shd w:val="clear" w:color="auto" w:fill="auto"/>
            <w:hideMark/>
          </w:tcPr>
          <w:p w:rsidR="00565EF5" w:rsidRPr="00565EF5" w:rsidRDefault="00565EF5" w:rsidP="00565EF5">
            <w:pPr>
              <w:spacing w:before="0" w:after="0"/>
              <w:jc w:val="center"/>
              <w:rPr>
                <w:szCs w:val="28"/>
              </w:rPr>
            </w:pPr>
            <w:r w:rsidRPr="00565EF5">
              <w:rPr>
                <w:szCs w:val="28"/>
              </w:rPr>
              <w:t> </w:t>
            </w:r>
          </w:p>
        </w:tc>
        <w:tc>
          <w:tcPr>
            <w:tcW w:w="0" w:type="auto"/>
            <w:vMerge/>
            <w:tcBorders>
              <w:top w:val="nil"/>
              <w:left w:val="single" w:sz="4" w:space="0" w:color="auto"/>
              <w:bottom w:val="single" w:sz="4" w:space="0" w:color="auto"/>
              <w:right w:val="single" w:sz="4" w:space="0" w:color="auto"/>
            </w:tcBorders>
            <w:vAlign w:val="center"/>
            <w:hideMark/>
          </w:tcPr>
          <w:p w:rsidR="00565EF5" w:rsidRPr="00565EF5" w:rsidRDefault="00565EF5" w:rsidP="00565EF5">
            <w:pPr>
              <w:spacing w:before="0" w:after="0"/>
              <w:jc w:val="left"/>
              <w:rPr>
                <w:szCs w:val="28"/>
              </w:rPr>
            </w:pPr>
          </w:p>
        </w:tc>
        <w:tc>
          <w:tcPr>
            <w:tcW w:w="0" w:type="auto"/>
            <w:vMerge/>
            <w:tcBorders>
              <w:top w:val="nil"/>
              <w:left w:val="single" w:sz="4" w:space="0" w:color="auto"/>
              <w:bottom w:val="single" w:sz="4" w:space="0" w:color="auto"/>
              <w:right w:val="nil"/>
            </w:tcBorders>
            <w:vAlign w:val="center"/>
            <w:hideMark/>
          </w:tcPr>
          <w:p w:rsidR="00565EF5" w:rsidRPr="00565EF5" w:rsidRDefault="00565EF5" w:rsidP="00565EF5">
            <w:pPr>
              <w:spacing w:before="0" w:after="0"/>
              <w:jc w:val="left"/>
              <w:rPr>
                <w:szCs w:val="28"/>
              </w:rPr>
            </w:pP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565EF5" w:rsidRPr="007976F9" w:rsidRDefault="00565EF5" w:rsidP="00565EF5">
            <w:pPr>
              <w:spacing w:before="0" w:after="0"/>
              <w:jc w:val="center"/>
              <w:rPr>
                <w:szCs w:val="28"/>
              </w:rPr>
            </w:pPr>
            <w:r w:rsidRPr="007976F9">
              <w:rPr>
                <w:szCs w:val="28"/>
              </w:rPr>
              <w:t>на 1 тыс . чел</w:t>
            </w:r>
          </w:p>
        </w:tc>
        <w:tc>
          <w:tcPr>
            <w:tcW w:w="0" w:type="auto"/>
            <w:vMerge/>
            <w:tcBorders>
              <w:top w:val="nil"/>
              <w:left w:val="nil"/>
              <w:bottom w:val="single" w:sz="4" w:space="0" w:color="auto"/>
              <w:right w:val="single" w:sz="4" w:space="0" w:color="auto"/>
            </w:tcBorders>
            <w:vAlign w:val="center"/>
            <w:hideMark/>
          </w:tcPr>
          <w:p w:rsidR="00565EF5" w:rsidRPr="007976F9" w:rsidRDefault="00565EF5" w:rsidP="00565EF5">
            <w:pPr>
              <w:spacing w:before="0" w:after="0"/>
              <w:jc w:val="left"/>
              <w:rPr>
                <w:szCs w:val="28"/>
              </w:rPr>
            </w:pPr>
          </w:p>
        </w:tc>
        <w:tc>
          <w:tcPr>
            <w:tcW w:w="0" w:type="auto"/>
            <w:vMerge/>
            <w:tcBorders>
              <w:top w:val="nil"/>
              <w:left w:val="single" w:sz="4" w:space="0" w:color="auto"/>
              <w:bottom w:val="single" w:sz="4" w:space="0" w:color="000000"/>
              <w:right w:val="single" w:sz="4" w:space="0" w:color="auto"/>
            </w:tcBorders>
            <w:vAlign w:val="center"/>
            <w:hideMark/>
          </w:tcPr>
          <w:p w:rsidR="00565EF5" w:rsidRPr="00565EF5" w:rsidRDefault="00565EF5" w:rsidP="00565EF5">
            <w:pPr>
              <w:spacing w:before="0" w:after="0"/>
              <w:jc w:val="left"/>
              <w:rPr>
                <w:szCs w:val="28"/>
              </w:rPr>
            </w:pPr>
          </w:p>
        </w:tc>
        <w:tc>
          <w:tcPr>
            <w:tcW w:w="0" w:type="auto"/>
            <w:vMerge/>
            <w:tcBorders>
              <w:top w:val="nil"/>
              <w:left w:val="single" w:sz="4" w:space="0" w:color="auto"/>
              <w:bottom w:val="single" w:sz="4" w:space="0" w:color="000000"/>
              <w:right w:val="single" w:sz="4" w:space="0" w:color="auto"/>
            </w:tcBorders>
            <w:vAlign w:val="center"/>
            <w:hideMark/>
          </w:tcPr>
          <w:p w:rsidR="00565EF5" w:rsidRPr="00565EF5" w:rsidRDefault="00565EF5" w:rsidP="00565EF5">
            <w:pPr>
              <w:spacing w:before="0" w:after="0"/>
              <w:jc w:val="left"/>
              <w:rPr>
                <w:szCs w:val="28"/>
              </w:rPr>
            </w:pPr>
          </w:p>
        </w:tc>
        <w:tc>
          <w:tcPr>
            <w:tcW w:w="0" w:type="auto"/>
            <w:vMerge/>
            <w:tcBorders>
              <w:top w:val="nil"/>
              <w:left w:val="single" w:sz="4" w:space="0" w:color="auto"/>
              <w:bottom w:val="single" w:sz="4" w:space="0" w:color="000000"/>
              <w:right w:val="single" w:sz="4" w:space="0" w:color="auto"/>
            </w:tcBorders>
            <w:vAlign w:val="center"/>
            <w:hideMark/>
          </w:tcPr>
          <w:p w:rsidR="00565EF5" w:rsidRPr="00565EF5" w:rsidRDefault="00565EF5" w:rsidP="00565EF5">
            <w:pPr>
              <w:spacing w:before="0" w:after="0"/>
              <w:jc w:val="left"/>
              <w:rPr>
                <w:szCs w:val="28"/>
              </w:rPr>
            </w:pPr>
          </w:p>
        </w:tc>
        <w:tc>
          <w:tcPr>
            <w:tcW w:w="0" w:type="auto"/>
            <w:vMerge/>
            <w:tcBorders>
              <w:top w:val="nil"/>
              <w:left w:val="single" w:sz="4" w:space="0" w:color="auto"/>
              <w:bottom w:val="single" w:sz="4" w:space="0" w:color="auto"/>
              <w:right w:val="single" w:sz="4" w:space="0" w:color="auto"/>
            </w:tcBorders>
            <w:vAlign w:val="center"/>
            <w:hideMark/>
          </w:tcPr>
          <w:p w:rsidR="00565EF5" w:rsidRPr="00565EF5" w:rsidRDefault="00565EF5" w:rsidP="00565EF5">
            <w:pPr>
              <w:spacing w:before="0" w:after="0"/>
              <w:jc w:val="left"/>
              <w:rPr>
                <w:szCs w:val="28"/>
              </w:rPr>
            </w:pPr>
          </w:p>
        </w:tc>
        <w:tc>
          <w:tcPr>
            <w:tcW w:w="0" w:type="auto"/>
            <w:vMerge/>
            <w:tcBorders>
              <w:top w:val="nil"/>
              <w:left w:val="single" w:sz="4" w:space="0" w:color="auto"/>
              <w:bottom w:val="single" w:sz="4" w:space="0" w:color="000000"/>
              <w:right w:val="single" w:sz="4" w:space="0" w:color="auto"/>
            </w:tcBorders>
            <w:vAlign w:val="center"/>
            <w:hideMark/>
          </w:tcPr>
          <w:p w:rsidR="00565EF5" w:rsidRPr="00565EF5" w:rsidRDefault="00565EF5" w:rsidP="00565EF5">
            <w:pPr>
              <w:spacing w:before="0" w:after="0"/>
              <w:jc w:val="left"/>
              <w:rPr>
                <w:szCs w:val="28"/>
              </w:rPr>
            </w:pPr>
          </w:p>
        </w:tc>
      </w:tr>
      <w:tr w:rsidR="00565EF5" w:rsidRPr="00565EF5" w:rsidTr="00BC2748">
        <w:trPr>
          <w:trHeight w:val="20"/>
        </w:trPr>
        <w:tc>
          <w:tcPr>
            <w:tcW w:w="0" w:type="auto"/>
            <w:tcBorders>
              <w:top w:val="nil"/>
              <w:left w:val="single" w:sz="4" w:space="0" w:color="auto"/>
              <w:bottom w:val="nil"/>
              <w:right w:val="single" w:sz="4" w:space="0" w:color="auto"/>
            </w:tcBorders>
            <w:shd w:val="clear" w:color="auto" w:fill="auto"/>
            <w:hideMark/>
          </w:tcPr>
          <w:p w:rsidR="00565EF5" w:rsidRPr="00565EF5" w:rsidRDefault="00565EF5" w:rsidP="00565EF5">
            <w:pPr>
              <w:spacing w:before="0" w:after="0"/>
              <w:jc w:val="center"/>
              <w:rPr>
                <w:szCs w:val="28"/>
              </w:rPr>
            </w:pPr>
            <w:r w:rsidRPr="00565EF5">
              <w:rPr>
                <w:szCs w:val="28"/>
              </w:rPr>
              <w:t>18</w:t>
            </w:r>
          </w:p>
        </w:tc>
        <w:tc>
          <w:tcPr>
            <w:tcW w:w="0" w:type="auto"/>
            <w:vMerge w:val="restart"/>
            <w:tcBorders>
              <w:top w:val="nil"/>
              <w:left w:val="single" w:sz="4" w:space="0" w:color="auto"/>
              <w:bottom w:val="single" w:sz="4" w:space="0" w:color="auto"/>
              <w:right w:val="single" w:sz="4" w:space="0" w:color="auto"/>
            </w:tcBorders>
            <w:shd w:val="clear" w:color="auto" w:fill="auto"/>
            <w:hideMark/>
          </w:tcPr>
          <w:p w:rsidR="00565EF5" w:rsidRPr="00565EF5" w:rsidRDefault="00565EF5" w:rsidP="00565EF5">
            <w:pPr>
              <w:spacing w:before="0" w:after="0"/>
              <w:jc w:val="left"/>
              <w:rPr>
                <w:szCs w:val="28"/>
              </w:rPr>
            </w:pPr>
            <w:r w:rsidRPr="00565EF5">
              <w:rPr>
                <w:szCs w:val="28"/>
              </w:rPr>
              <w:t>Предприятия общественного питания</w:t>
            </w:r>
          </w:p>
        </w:tc>
        <w:tc>
          <w:tcPr>
            <w:tcW w:w="0" w:type="auto"/>
            <w:vMerge w:val="restart"/>
            <w:tcBorders>
              <w:top w:val="nil"/>
              <w:left w:val="single" w:sz="4" w:space="0" w:color="auto"/>
              <w:bottom w:val="single" w:sz="4" w:space="0" w:color="auto"/>
              <w:right w:val="nil"/>
            </w:tcBorders>
            <w:shd w:val="clear" w:color="auto" w:fill="auto"/>
            <w:hideMark/>
          </w:tcPr>
          <w:p w:rsidR="00565EF5" w:rsidRPr="00565EF5" w:rsidRDefault="00565EF5" w:rsidP="00565EF5">
            <w:pPr>
              <w:spacing w:before="0" w:after="0"/>
              <w:jc w:val="left"/>
              <w:rPr>
                <w:szCs w:val="28"/>
              </w:rPr>
            </w:pPr>
            <w:r w:rsidRPr="00565EF5">
              <w:rPr>
                <w:szCs w:val="28"/>
              </w:rPr>
              <w:t>место</w:t>
            </w:r>
          </w:p>
        </w:tc>
        <w:tc>
          <w:tcPr>
            <w:tcW w:w="0" w:type="auto"/>
            <w:tcBorders>
              <w:top w:val="nil"/>
              <w:left w:val="single" w:sz="4" w:space="0" w:color="auto"/>
              <w:bottom w:val="nil"/>
              <w:right w:val="single" w:sz="4" w:space="0" w:color="auto"/>
            </w:tcBorders>
            <w:shd w:val="clear" w:color="auto" w:fill="auto"/>
            <w:vAlign w:val="center"/>
            <w:hideMark/>
          </w:tcPr>
          <w:p w:rsidR="00565EF5" w:rsidRPr="007976F9" w:rsidRDefault="00565EF5" w:rsidP="00565EF5">
            <w:pPr>
              <w:spacing w:before="0" w:after="0"/>
              <w:jc w:val="center"/>
              <w:rPr>
                <w:szCs w:val="28"/>
              </w:rPr>
            </w:pPr>
            <w:r w:rsidRPr="007976F9">
              <w:rPr>
                <w:szCs w:val="28"/>
              </w:rPr>
              <w:t>40</w:t>
            </w:r>
          </w:p>
        </w:tc>
        <w:tc>
          <w:tcPr>
            <w:tcW w:w="0" w:type="auto"/>
            <w:vMerge w:val="restart"/>
            <w:tcBorders>
              <w:top w:val="nil"/>
              <w:left w:val="nil"/>
              <w:bottom w:val="single" w:sz="4" w:space="0" w:color="auto"/>
              <w:right w:val="single" w:sz="4" w:space="0" w:color="auto"/>
            </w:tcBorders>
            <w:shd w:val="clear" w:color="auto" w:fill="auto"/>
            <w:vAlign w:val="center"/>
            <w:hideMark/>
          </w:tcPr>
          <w:p w:rsidR="00565EF5" w:rsidRPr="007976F9" w:rsidRDefault="00565EF5" w:rsidP="00565EF5">
            <w:pPr>
              <w:spacing w:before="0" w:after="0"/>
              <w:jc w:val="center"/>
              <w:rPr>
                <w:szCs w:val="28"/>
              </w:rPr>
            </w:pPr>
            <w:r w:rsidRPr="007976F9">
              <w:rPr>
                <w:szCs w:val="28"/>
              </w:rPr>
              <w:t>86</w:t>
            </w: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565EF5" w:rsidRPr="00565EF5" w:rsidRDefault="00565EF5" w:rsidP="00565EF5">
            <w:pPr>
              <w:spacing w:before="0" w:after="0"/>
              <w:jc w:val="center"/>
              <w:rPr>
                <w:szCs w:val="28"/>
              </w:rPr>
            </w:pPr>
            <w:r w:rsidRPr="00565EF5">
              <w:rPr>
                <w:szCs w:val="28"/>
              </w:rPr>
              <w:t>33</w:t>
            </w: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565EF5" w:rsidRPr="00565EF5" w:rsidRDefault="00565EF5" w:rsidP="00565EF5">
            <w:pPr>
              <w:spacing w:before="0" w:after="0"/>
              <w:jc w:val="center"/>
              <w:rPr>
                <w:szCs w:val="28"/>
              </w:rPr>
            </w:pPr>
            <w:r w:rsidRPr="00565EF5">
              <w:rPr>
                <w:szCs w:val="28"/>
              </w:rPr>
              <w:t>119</w:t>
            </w: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565EF5" w:rsidRPr="00565EF5" w:rsidRDefault="00565EF5" w:rsidP="00565EF5">
            <w:pPr>
              <w:spacing w:before="0" w:after="0"/>
              <w:jc w:val="center"/>
              <w:rPr>
                <w:szCs w:val="28"/>
              </w:rPr>
            </w:pPr>
            <w:r w:rsidRPr="00565EF5">
              <w:rPr>
                <w:szCs w:val="28"/>
              </w:rPr>
              <w:t>0</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565EF5" w:rsidRPr="00565EF5" w:rsidRDefault="00565EF5" w:rsidP="00565EF5">
            <w:pPr>
              <w:spacing w:before="0" w:after="0"/>
              <w:jc w:val="center"/>
              <w:rPr>
                <w:szCs w:val="28"/>
              </w:rPr>
            </w:pPr>
            <w:r w:rsidRPr="00565EF5">
              <w:rPr>
                <w:szCs w:val="28"/>
              </w:rPr>
              <w:t>119</w:t>
            </w: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565EF5" w:rsidRPr="00565EF5" w:rsidRDefault="00565EF5" w:rsidP="00565EF5">
            <w:pPr>
              <w:spacing w:before="0" w:after="0"/>
              <w:jc w:val="center"/>
              <w:rPr>
                <w:szCs w:val="28"/>
              </w:rPr>
            </w:pPr>
            <w:r w:rsidRPr="00565EF5">
              <w:rPr>
                <w:szCs w:val="28"/>
              </w:rPr>
              <w:t> </w:t>
            </w:r>
          </w:p>
        </w:tc>
      </w:tr>
      <w:tr w:rsidR="00565EF5" w:rsidRPr="00565EF5" w:rsidTr="00BC2748">
        <w:trPr>
          <w:trHeight w:val="20"/>
        </w:trPr>
        <w:tc>
          <w:tcPr>
            <w:tcW w:w="0" w:type="auto"/>
            <w:tcBorders>
              <w:top w:val="nil"/>
              <w:left w:val="single" w:sz="4" w:space="0" w:color="auto"/>
              <w:bottom w:val="single" w:sz="4" w:space="0" w:color="auto"/>
              <w:right w:val="single" w:sz="4" w:space="0" w:color="auto"/>
            </w:tcBorders>
            <w:shd w:val="clear" w:color="auto" w:fill="auto"/>
            <w:hideMark/>
          </w:tcPr>
          <w:p w:rsidR="00565EF5" w:rsidRPr="00565EF5" w:rsidRDefault="00565EF5" w:rsidP="00565EF5">
            <w:pPr>
              <w:spacing w:before="0" w:after="0"/>
              <w:jc w:val="center"/>
              <w:rPr>
                <w:szCs w:val="28"/>
              </w:rPr>
            </w:pPr>
            <w:r w:rsidRPr="00565EF5">
              <w:rPr>
                <w:szCs w:val="28"/>
              </w:rPr>
              <w:t> </w:t>
            </w:r>
          </w:p>
        </w:tc>
        <w:tc>
          <w:tcPr>
            <w:tcW w:w="0" w:type="auto"/>
            <w:vMerge/>
            <w:tcBorders>
              <w:top w:val="nil"/>
              <w:left w:val="single" w:sz="4" w:space="0" w:color="auto"/>
              <w:bottom w:val="single" w:sz="4" w:space="0" w:color="auto"/>
              <w:right w:val="single" w:sz="4" w:space="0" w:color="auto"/>
            </w:tcBorders>
            <w:vAlign w:val="center"/>
            <w:hideMark/>
          </w:tcPr>
          <w:p w:rsidR="00565EF5" w:rsidRPr="00565EF5" w:rsidRDefault="00565EF5" w:rsidP="00565EF5">
            <w:pPr>
              <w:spacing w:before="0" w:after="0"/>
              <w:jc w:val="left"/>
              <w:rPr>
                <w:szCs w:val="28"/>
              </w:rPr>
            </w:pPr>
          </w:p>
        </w:tc>
        <w:tc>
          <w:tcPr>
            <w:tcW w:w="0" w:type="auto"/>
            <w:vMerge/>
            <w:tcBorders>
              <w:top w:val="nil"/>
              <w:left w:val="single" w:sz="4" w:space="0" w:color="auto"/>
              <w:bottom w:val="single" w:sz="4" w:space="0" w:color="auto"/>
              <w:right w:val="nil"/>
            </w:tcBorders>
            <w:vAlign w:val="center"/>
            <w:hideMark/>
          </w:tcPr>
          <w:p w:rsidR="00565EF5" w:rsidRPr="00565EF5" w:rsidRDefault="00565EF5" w:rsidP="00565EF5">
            <w:pPr>
              <w:spacing w:before="0" w:after="0"/>
              <w:jc w:val="left"/>
              <w:rPr>
                <w:szCs w:val="28"/>
              </w:rPr>
            </w:pP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565EF5" w:rsidRPr="007976F9" w:rsidRDefault="00565EF5" w:rsidP="00565EF5">
            <w:pPr>
              <w:spacing w:before="0" w:after="0"/>
              <w:jc w:val="center"/>
              <w:rPr>
                <w:szCs w:val="28"/>
              </w:rPr>
            </w:pPr>
            <w:r w:rsidRPr="007976F9">
              <w:rPr>
                <w:szCs w:val="28"/>
              </w:rPr>
              <w:t>на 1 тыс . чел</w:t>
            </w:r>
          </w:p>
        </w:tc>
        <w:tc>
          <w:tcPr>
            <w:tcW w:w="0" w:type="auto"/>
            <w:vMerge/>
            <w:tcBorders>
              <w:top w:val="nil"/>
              <w:left w:val="nil"/>
              <w:bottom w:val="single" w:sz="4" w:space="0" w:color="auto"/>
              <w:right w:val="single" w:sz="4" w:space="0" w:color="auto"/>
            </w:tcBorders>
            <w:vAlign w:val="center"/>
            <w:hideMark/>
          </w:tcPr>
          <w:p w:rsidR="00565EF5" w:rsidRPr="007976F9" w:rsidRDefault="00565EF5" w:rsidP="00565EF5">
            <w:pPr>
              <w:spacing w:before="0" w:after="0"/>
              <w:jc w:val="left"/>
              <w:rPr>
                <w:szCs w:val="28"/>
              </w:rPr>
            </w:pPr>
          </w:p>
        </w:tc>
        <w:tc>
          <w:tcPr>
            <w:tcW w:w="0" w:type="auto"/>
            <w:vMerge/>
            <w:tcBorders>
              <w:top w:val="nil"/>
              <w:left w:val="single" w:sz="4" w:space="0" w:color="auto"/>
              <w:bottom w:val="single" w:sz="4" w:space="0" w:color="000000"/>
              <w:right w:val="single" w:sz="4" w:space="0" w:color="auto"/>
            </w:tcBorders>
            <w:vAlign w:val="center"/>
            <w:hideMark/>
          </w:tcPr>
          <w:p w:rsidR="00565EF5" w:rsidRPr="00565EF5" w:rsidRDefault="00565EF5" w:rsidP="00565EF5">
            <w:pPr>
              <w:spacing w:before="0" w:after="0"/>
              <w:jc w:val="left"/>
              <w:rPr>
                <w:szCs w:val="28"/>
              </w:rPr>
            </w:pPr>
          </w:p>
        </w:tc>
        <w:tc>
          <w:tcPr>
            <w:tcW w:w="0" w:type="auto"/>
            <w:vMerge/>
            <w:tcBorders>
              <w:top w:val="nil"/>
              <w:left w:val="single" w:sz="4" w:space="0" w:color="auto"/>
              <w:bottom w:val="single" w:sz="4" w:space="0" w:color="000000"/>
              <w:right w:val="single" w:sz="4" w:space="0" w:color="auto"/>
            </w:tcBorders>
            <w:vAlign w:val="center"/>
            <w:hideMark/>
          </w:tcPr>
          <w:p w:rsidR="00565EF5" w:rsidRPr="00565EF5" w:rsidRDefault="00565EF5" w:rsidP="00565EF5">
            <w:pPr>
              <w:spacing w:before="0" w:after="0"/>
              <w:jc w:val="left"/>
              <w:rPr>
                <w:szCs w:val="28"/>
              </w:rPr>
            </w:pPr>
          </w:p>
        </w:tc>
        <w:tc>
          <w:tcPr>
            <w:tcW w:w="0" w:type="auto"/>
            <w:vMerge/>
            <w:tcBorders>
              <w:top w:val="nil"/>
              <w:left w:val="single" w:sz="4" w:space="0" w:color="auto"/>
              <w:bottom w:val="single" w:sz="4" w:space="0" w:color="000000"/>
              <w:right w:val="single" w:sz="4" w:space="0" w:color="auto"/>
            </w:tcBorders>
            <w:vAlign w:val="center"/>
            <w:hideMark/>
          </w:tcPr>
          <w:p w:rsidR="00565EF5" w:rsidRPr="00565EF5" w:rsidRDefault="00565EF5" w:rsidP="00565EF5">
            <w:pPr>
              <w:spacing w:before="0" w:after="0"/>
              <w:jc w:val="left"/>
              <w:rPr>
                <w:szCs w:val="28"/>
              </w:rPr>
            </w:pPr>
          </w:p>
        </w:tc>
        <w:tc>
          <w:tcPr>
            <w:tcW w:w="0" w:type="auto"/>
            <w:vMerge/>
            <w:tcBorders>
              <w:top w:val="nil"/>
              <w:left w:val="single" w:sz="4" w:space="0" w:color="auto"/>
              <w:bottom w:val="single" w:sz="4" w:space="0" w:color="auto"/>
              <w:right w:val="single" w:sz="4" w:space="0" w:color="auto"/>
            </w:tcBorders>
            <w:vAlign w:val="center"/>
            <w:hideMark/>
          </w:tcPr>
          <w:p w:rsidR="00565EF5" w:rsidRPr="00565EF5" w:rsidRDefault="00565EF5" w:rsidP="00565EF5">
            <w:pPr>
              <w:spacing w:before="0" w:after="0"/>
              <w:jc w:val="left"/>
              <w:rPr>
                <w:szCs w:val="28"/>
              </w:rPr>
            </w:pPr>
          </w:p>
        </w:tc>
        <w:tc>
          <w:tcPr>
            <w:tcW w:w="0" w:type="auto"/>
            <w:vMerge/>
            <w:tcBorders>
              <w:top w:val="nil"/>
              <w:left w:val="single" w:sz="4" w:space="0" w:color="auto"/>
              <w:bottom w:val="single" w:sz="4" w:space="0" w:color="000000"/>
              <w:right w:val="single" w:sz="4" w:space="0" w:color="auto"/>
            </w:tcBorders>
            <w:vAlign w:val="center"/>
            <w:hideMark/>
          </w:tcPr>
          <w:p w:rsidR="00565EF5" w:rsidRPr="00565EF5" w:rsidRDefault="00565EF5" w:rsidP="00565EF5">
            <w:pPr>
              <w:spacing w:before="0" w:after="0"/>
              <w:jc w:val="left"/>
              <w:rPr>
                <w:szCs w:val="28"/>
              </w:rPr>
            </w:pPr>
          </w:p>
        </w:tc>
      </w:tr>
      <w:tr w:rsidR="00565EF5" w:rsidRPr="00565EF5" w:rsidTr="00BC2748">
        <w:trPr>
          <w:trHeight w:val="20"/>
        </w:trPr>
        <w:tc>
          <w:tcPr>
            <w:tcW w:w="0" w:type="auto"/>
            <w:tcBorders>
              <w:top w:val="nil"/>
              <w:left w:val="single" w:sz="4" w:space="0" w:color="auto"/>
              <w:bottom w:val="nil"/>
              <w:right w:val="single" w:sz="4" w:space="0" w:color="auto"/>
            </w:tcBorders>
            <w:shd w:val="clear" w:color="auto" w:fill="auto"/>
            <w:hideMark/>
          </w:tcPr>
          <w:p w:rsidR="00565EF5" w:rsidRPr="00565EF5" w:rsidRDefault="00565EF5" w:rsidP="00565EF5">
            <w:pPr>
              <w:spacing w:before="0" w:after="0"/>
              <w:jc w:val="center"/>
              <w:rPr>
                <w:szCs w:val="28"/>
              </w:rPr>
            </w:pPr>
            <w:r w:rsidRPr="00565EF5">
              <w:rPr>
                <w:szCs w:val="28"/>
              </w:rPr>
              <w:t>19</w:t>
            </w:r>
          </w:p>
        </w:tc>
        <w:tc>
          <w:tcPr>
            <w:tcW w:w="0" w:type="auto"/>
            <w:vMerge w:val="restart"/>
            <w:tcBorders>
              <w:top w:val="nil"/>
              <w:left w:val="single" w:sz="4" w:space="0" w:color="auto"/>
              <w:bottom w:val="single" w:sz="4" w:space="0" w:color="auto"/>
              <w:right w:val="single" w:sz="4" w:space="0" w:color="auto"/>
            </w:tcBorders>
            <w:shd w:val="clear" w:color="auto" w:fill="auto"/>
            <w:hideMark/>
          </w:tcPr>
          <w:p w:rsidR="00565EF5" w:rsidRPr="00565EF5" w:rsidRDefault="00565EF5" w:rsidP="00565EF5">
            <w:pPr>
              <w:spacing w:before="0" w:after="0"/>
              <w:jc w:val="left"/>
              <w:rPr>
                <w:szCs w:val="28"/>
              </w:rPr>
            </w:pPr>
            <w:r w:rsidRPr="00565EF5">
              <w:rPr>
                <w:szCs w:val="28"/>
              </w:rPr>
              <w:t>Предприятия бытового обслуживания</w:t>
            </w:r>
          </w:p>
        </w:tc>
        <w:tc>
          <w:tcPr>
            <w:tcW w:w="0" w:type="auto"/>
            <w:vMerge w:val="restart"/>
            <w:tcBorders>
              <w:top w:val="nil"/>
              <w:left w:val="single" w:sz="4" w:space="0" w:color="auto"/>
              <w:bottom w:val="single" w:sz="4" w:space="0" w:color="auto"/>
              <w:right w:val="nil"/>
            </w:tcBorders>
            <w:shd w:val="clear" w:color="auto" w:fill="auto"/>
            <w:hideMark/>
          </w:tcPr>
          <w:p w:rsidR="00565EF5" w:rsidRPr="00565EF5" w:rsidRDefault="00565EF5" w:rsidP="00565EF5">
            <w:pPr>
              <w:spacing w:before="0" w:after="0"/>
              <w:jc w:val="left"/>
              <w:rPr>
                <w:szCs w:val="28"/>
              </w:rPr>
            </w:pPr>
            <w:r w:rsidRPr="00565EF5">
              <w:rPr>
                <w:szCs w:val="28"/>
              </w:rPr>
              <w:t>рабочее место</w:t>
            </w:r>
          </w:p>
        </w:tc>
        <w:tc>
          <w:tcPr>
            <w:tcW w:w="0" w:type="auto"/>
            <w:tcBorders>
              <w:top w:val="nil"/>
              <w:left w:val="single" w:sz="4" w:space="0" w:color="auto"/>
              <w:bottom w:val="nil"/>
              <w:right w:val="single" w:sz="4" w:space="0" w:color="auto"/>
            </w:tcBorders>
            <w:shd w:val="clear" w:color="auto" w:fill="auto"/>
            <w:vAlign w:val="center"/>
            <w:hideMark/>
          </w:tcPr>
          <w:p w:rsidR="00565EF5" w:rsidRPr="007976F9" w:rsidRDefault="00565EF5" w:rsidP="00565EF5">
            <w:pPr>
              <w:spacing w:before="0" w:after="0"/>
              <w:jc w:val="center"/>
              <w:rPr>
                <w:szCs w:val="28"/>
              </w:rPr>
            </w:pPr>
            <w:r w:rsidRPr="007976F9">
              <w:rPr>
                <w:szCs w:val="28"/>
              </w:rPr>
              <w:t>7</w:t>
            </w:r>
          </w:p>
        </w:tc>
        <w:tc>
          <w:tcPr>
            <w:tcW w:w="0" w:type="auto"/>
            <w:vMerge w:val="restart"/>
            <w:tcBorders>
              <w:top w:val="nil"/>
              <w:left w:val="nil"/>
              <w:bottom w:val="single" w:sz="4" w:space="0" w:color="auto"/>
              <w:right w:val="single" w:sz="4" w:space="0" w:color="auto"/>
            </w:tcBorders>
            <w:shd w:val="clear" w:color="auto" w:fill="auto"/>
            <w:vAlign w:val="center"/>
            <w:hideMark/>
          </w:tcPr>
          <w:p w:rsidR="00565EF5" w:rsidRPr="007976F9" w:rsidRDefault="00565EF5" w:rsidP="00565EF5">
            <w:pPr>
              <w:spacing w:before="0" w:after="0"/>
              <w:jc w:val="center"/>
              <w:rPr>
                <w:szCs w:val="28"/>
              </w:rPr>
            </w:pPr>
            <w:r w:rsidRPr="007976F9">
              <w:rPr>
                <w:szCs w:val="28"/>
              </w:rPr>
              <w:t>15</w:t>
            </w: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565EF5" w:rsidRPr="00565EF5" w:rsidRDefault="00565EF5" w:rsidP="00565EF5">
            <w:pPr>
              <w:spacing w:before="0" w:after="0"/>
              <w:jc w:val="center"/>
              <w:rPr>
                <w:szCs w:val="28"/>
              </w:rPr>
            </w:pPr>
            <w:r w:rsidRPr="00565EF5">
              <w:rPr>
                <w:szCs w:val="28"/>
              </w:rPr>
              <w:t>6</w:t>
            </w: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565EF5" w:rsidRPr="00565EF5" w:rsidRDefault="00565EF5" w:rsidP="00565EF5">
            <w:pPr>
              <w:spacing w:before="0" w:after="0"/>
              <w:jc w:val="center"/>
              <w:rPr>
                <w:szCs w:val="28"/>
              </w:rPr>
            </w:pPr>
            <w:r w:rsidRPr="00565EF5">
              <w:rPr>
                <w:szCs w:val="28"/>
              </w:rPr>
              <w:t>21</w:t>
            </w:r>
          </w:p>
        </w:tc>
        <w:tc>
          <w:tcPr>
            <w:tcW w:w="0" w:type="auto"/>
            <w:vMerge w:val="restart"/>
            <w:tcBorders>
              <w:top w:val="nil"/>
              <w:left w:val="nil"/>
              <w:bottom w:val="single" w:sz="4" w:space="0" w:color="auto"/>
              <w:right w:val="single" w:sz="4" w:space="0" w:color="auto"/>
            </w:tcBorders>
            <w:shd w:val="clear" w:color="auto" w:fill="auto"/>
            <w:vAlign w:val="center"/>
            <w:hideMark/>
          </w:tcPr>
          <w:p w:rsidR="00565EF5" w:rsidRPr="00565EF5" w:rsidRDefault="00565EF5" w:rsidP="00565EF5">
            <w:pPr>
              <w:spacing w:before="0" w:after="0"/>
              <w:jc w:val="center"/>
              <w:rPr>
                <w:szCs w:val="28"/>
              </w:rPr>
            </w:pPr>
            <w:r w:rsidRPr="00565EF5">
              <w:rPr>
                <w:szCs w:val="28"/>
              </w:rPr>
              <w:t>10</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565EF5" w:rsidRPr="00565EF5" w:rsidRDefault="00565EF5" w:rsidP="00565EF5">
            <w:pPr>
              <w:spacing w:before="0" w:after="0"/>
              <w:jc w:val="center"/>
              <w:rPr>
                <w:szCs w:val="28"/>
              </w:rPr>
            </w:pPr>
            <w:r w:rsidRPr="00565EF5">
              <w:rPr>
                <w:szCs w:val="28"/>
              </w:rPr>
              <w:t>11</w:t>
            </w: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565EF5" w:rsidRPr="00565EF5" w:rsidRDefault="00565EF5" w:rsidP="00565EF5">
            <w:pPr>
              <w:spacing w:before="0" w:after="0"/>
              <w:jc w:val="center"/>
              <w:rPr>
                <w:szCs w:val="28"/>
              </w:rPr>
            </w:pPr>
            <w:r w:rsidRPr="00565EF5">
              <w:rPr>
                <w:szCs w:val="28"/>
              </w:rPr>
              <w:t> </w:t>
            </w:r>
          </w:p>
        </w:tc>
      </w:tr>
      <w:tr w:rsidR="00565EF5" w:rsidRPr="00565EF5" w:rsidTr="00BC2748">
        <w:trPr>
          <w:trHeight w:val="20"/>
        </w:trPr>
        <w:tc>
          <w:tcPr>
            <w:tcW w:w="0" w:type="auto"/>
            <w:tcBorders>
              <w:top w:val="nil"/>
              <w:left w:val="single" w:sz="4" w:space="0" w:color="auto"/>
              <w:bottom w:val="single" w:sz="4" w:space="0" w:color="auto"/>
              <w:right w:val="single" w:sz="4" w:space="0" w:color="auto"/>
            </w:tcBorders>
            <w:shd w:val="clear" w:color="auto" w:fill="auto"/>
            <w:hideMark/>
          </w:tcPr>
          <w:p w:rsidR="00565EF5" w:rsidRPr="00565EF5" w:rsidRDefault="00565EF5" w:rsidP="00565EF5">
            <w:pPr>
              <w:spacing w:before="0" w:after="0"/>
              <w:jc w:val="center"/>
              <w:rPr>
                <w:szCs w:val="28"/>
              </w:rPr>
            </w:pPr>
            <w:r w:rsidRPr="00565EF5">
              <w:rPr>
                <w:szCs w:val="28"/>
              </w:rPr>
              <w:t> </w:t>
            </w:r>
          </w:p>
        </w:tc>
        <w:tc>
          <w:tcPr>
            <w:tcW w:w="0" w:type="auto"/>
            <w:vMerge/>
            <w:tcBorders>
              <w:top w:val="nil"/>
              <w:left w:val="single" w:sz="4" w:space="0" w:color="auto"/>
              <w:bottom w:val="single" w:sz="4" w:space="0" w:color="auto"/>
              <w:right w:val="single" w:sz="4" w:space="0" w:color="auto"/>
            </w:tcBorders>
            <w:vAlign w:val="center"/>
            <w:hideMark/>
          </w:tcPr>
          <w:p w:rsidR="00565EF5" w:rsidRPr="00565EF5" w:rsidRDefault="00565EF5" w:rsidP="00565EF5">
            <w:pPr>
              <w:spacing w:before="0" w:after="0"/>
              <w:jc w:val="left"/>
              <w:rPr>
                <w:szCs w:val="28"/>
              </w:rPr>
            </w:pPr>
          </w:p>
        </w:tc>
        <w:tc>
          <w:tcPr>
            <w:tcW w:w="0" w:type="auto"/>
            <w:vMerge/>
            <w:tcBorders>
              <w:top w:val="nil"/>
              <w:left w:val="single" w:sz="4" w:space="0" w:color="auto"/>
              <w:bottom w:val="single" w:sz="4" w:space="0" w:color="auto"/>
              <w:right w:val="nil"/>
            </w:tcBorders>
            <w:vAlign w:val="center"/>
            <w:hideMark/>
          </w:tcPr>
          <w:p w:rsidR="00565EF5" w:rsidRPr="00565EF5" w:rsidRDefault="00565EF5" w:rsidP="00565EF5">
            <w:pPr>
              <w:spacing w:before="0" w:after="0"/>
              <w:jc w:val="left"/>
              <w:rPr>
                <w:szCs w:val="28"/>
              </w:rPr>
            </w:pP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565EF5" w:rsidRPr="00565EF5" w:rsidRDefault="00565EF5" w:rsidP="00565EF5">
            <w:pPr>
              <w:spacing w:before="0" w:after="0"/>
              <w:jc w:val="center"/>
              <w:rPr>
                <w:szCs w:val="28"/>
              </w:rPr>
            </w:pPr>
            <w:r w:rsidRPr="00565EF5">
              <w:rPr>
                <w:szCs w:val="28"/>
              </w:rPr>
              <w:t xml:space="preserve">на 1 тыс. чел. </w:t>
            </w:r>
          </w:p>
        </w:tc>
        <w:tc>
          <w:tcPr>
            <w:tcW w:w="0" w:type="auto"/>
            <w:vMerge/>
            <w:tcBorders>
              <w:top w:val="nil"/>
              <w:left w:val="nil"/>
              <w:bottom w:val="single" w:sz="4" w:space="0" w:color="auto"/>
              <w:right w:val="single" w:sz="4" w:space="0" w:color="auto"/>
            </w:tcBorders>
            <w:vAlign w:val="center"/>
            <w:hideMark/>
          </w:tcPr>
          <w:p w:rsidR="00565EF5" w:rsidRPr="00565EF5" w:rsidRDefault="00565EF5" w:rsidP="00565EF5">
            <w:pPr>
              <w:spacing w:before="0" w:after="0"/>
              <w:jc w:val="left"/>
              <w:rPr>
                <w:szCs w:val="28"/>
              </w:rPr>
            </w:pPr>
          </w:p>
        </w:tc>
        <w:tc>
          <w:tcPr>
            <w:tcW w:w="0" w:type="auto"/>
            <w:vMerge/>
            <w:tcBorders>
              <w:top w:val="nil"/>
              <w:left w:val="single" w:sz="4" w:space="0" w:color="auto"/>
              <w:bottom w:val="single" w:sz="4" w:space="0" w:color="000000"/>
              <w:right w:val="single" w:sz="4" w:space="0" w:color="auto"/>
            </w:tcBorders>
            <w:vAlign w:val="center"/>
            <w:hideMark/>
          </w:tcPr>
          <w:p w:rsidR="00565EF5" w:rsidRPr="00565EF5" w:rsidRDefault="00565EF5" w:rsidP="00565EF5">
            <w:pPr>
              <w:spacing w:before="0" w:after="0"/>
              <w:jc w:val="left"/>
              <w:rPr>
                <w:szCs w:val="28"/>
              </w:rPr>
            </w:pPr>
          </w:p>
        </w:tc>
        <w:tc>
          <w:tcPr>
            <w:tcW w:w="0" w:type="auto"/>
            <w:vMerge/>
            <w:tcBorders>
              <w:top w:val="nil"/>
              <w:left w:val="single" w:sz="4" w:space="0" w:color="auto"/>
              <w:bottom w:val="single" w:sz="4" w:space="0" w:color="000000"/>
              <w:right w:val="single" w:sz="4" w:space="0" w:color="auto"/>
            </w:tcBorders>
            <w:vAlign w:val="center"/>
            <w:hideMark/>
          </w:tcPr>
          <w:p w:rsidR="00565EF5" w:rsidRPr="00565EF5" w:rsidRDefault="00565EF5" w:rsidP="00565EF5">
            <w:pPr>
              <w:spacing w:before="0" w:after="0"/>
              <w:jc w:val="left"/>
              <w:rPr>
                <w:szCs w:val="28"/>
              </w:rPr>
            </w:pPr>
          </w:p>
        </w:tc>
        <w:tc>
          <w:tcPr>
            <w:tcW w:w="0" w:type="auto"/>
            <w:vMerge/>
            <w:tcBorders>
              <w:top w:val="nil"/>
              <w:left w:val="nil"/>
              <w:bottom w:val="single" w:sz="4" w:space="0" w:color="auto"/>
              <w:right w:val="single" w:sz="4" w:space="0" w:color="auto"/>
            </w:tcBorders>
            <w:vAlign w:val="center"/>
            <w:hideMark/>
          </w:tcPr>
          <w:p w:rsidR="00565EF5" w:rsidRPr="00565EF5" w:rsidRDefault="00565EF5" w:rsidP="00565EF5">
            <w:pPr>
              <w:spacing w:before="0" w:after="0"/>
              <w:jc w:val="left"/>
              <w:rPr>
                <w:szCs w:val="28"/>
              </w:rPr>
            </w:pPr>
          </w:p>
        </w:tc>
        <w:tc>
          <w:tcPr>
            <w:tcW w:w="0" w:type="auto"/>
            <w:vMerge/>
            <w:tcBorders>
              <w:top w:val="nil"/>
              <w:left w:val="single" w:sz="4" w:space="0" w:color="auto"/>
              <w:bottom w:val="single" w:sz="4" w:space="0" w:color="auto"/>
              <w:right w:val="single" w:sz="4" w:space="0" w:color="auto"/>
            </w:tcBorders>
            <w:vAlign w:val="center"/>
            <w:hideMark/>
          </w:tcPr>
          <w:p w:rsidR="00565EF5" w:rsidRPr="00565EF5" w:rsidRDefault="00565EF5" w:rsidP="00565EF5">
            <w:pPr>
              <w:spacing w:before="0" w:after="0"/>
              <w:jc w:val="left"/>
              <w:rPr>
                <w:szCs w:val="28"/>
              </w:rPr>
            </w:pPr>
          </w:p>
        </w:tc>
        <w:tc>
          <w:tcPr>
            <w:tcW w:w="0" w:type="auto"/>
            <w:vMerge/>
            <w:tcBorders>
              <w:top w:val="nil"/>
              <w:left w:val="single" w:sz="4" w:space="0" w:color="auto"/>
              <w:bottom w:val="single" w:sz="4" w:space="0" w:color="000000"/>
              <w:right w:val="single" w:sz="4" w:space="0" w:color="auto"/>
            </w:tcBorders>
            <w:vAlign w:val="center"/>
            <w:hideMark/>
          </w:tcPr>
          <w:p w:rsidR="00565EF5" w:rsidRPr="00565EF5" w:rsidRDefault="00565EF5" w:rsidP="00565EF5">
            <w:pPr>
              <w:spacing w:before="0" w:after="0"/>
              <w:jc w:val="left"/>
              <w:rPr>
                <w:szCs w:val="28"/>
              </w:rPr>
            </w:pPr>
          </w:p>
        </w:tc>
      </w:tr>
      <w:tr w:rsidR="00565EF5" w:rsidRPr="00565EF5" w:rsidTr="00BC2748">
        <w:trPr>
          <w:trHeight w:val="20"/>
        </w:trPr>
        <w:tc>
          <w:tcPr>
            <w:tcW w:w="0" w:type="auto"/>
            <w:tcBorders>
              <w:top w:val="nil"/>
              <w:left w:val="single" w:sz="4" w:space="0" w:color="auto"/>
              <w:bottom w:val="nil"/>
              <w:right w:val="single" w:sz="4" w:space="0" w:color="auto"/>
            </w:tcBorders>
            <w:shd w:val="clear" w:color="auto" w:fill="auto"/>
            <w:hideMark/>
          </w:tcPr>
          <w:p w:rsidR="00565EF5" w:rsidRPr="00565EF5" w:rsidRDefault="00565EF5" w:rsidP="00565EF5">
            <w:pPr>
              <w:spacing w:before="0" w:after="0"/>
              <w:jc w:val="center"/>
              <w:rPr>
                <w:szCs w:val="28"/>
              </w:rPr>
            </w:pPr>
            <w:r w:rsidRPr="00565EF5">
              <w:rPr>
                <w:szCs w:val="28"/>
              </w:rPr>
              <w:t>20</w:t>
            </w:r>
          </w:p>
        </w:tc>
        <w:tc>
          <w:tcPr>
            <w:tcW w:w="0" w:type="auto"/>
            <w:vMerge w:val="restart"/>
            <w:tcBorders>
              <w:top w:val="nil"/>
              <w:left w:val="single" w:sz="4" w:space="0" w:color="auto"/>
              <w:bottom w:val="single" w:sz="4" w:space="0" w:color="auto"/>
              <w:right w:val="single" w:sz="4" w:space="0" w:color="auto"/>
            </w:tcBorders>
            <w:shd w:val="clear" w:color="auto" w:fill="auto"/>
            <w:hideMark/>
          </w:tcPr>
          <w:p w:rsidR="00565EF5" w:rsidRPr="00565EF5" w:rsidRDefault="00565EF5" w:rsidP="00565EF5">
            <w:pPr>
              <w:spacing w:before="0" w:after="0"/>
              <w:jc w:val="left"/>
              <w:rPr>
                <w:szCs w:val="28"/>
              </w:rPr>
            </w:pPr>
            <w:r w:rsidRPr="00565EF5">
              <w:rPr>
                <w:szCs w:val="28"/>
              </w:rPr>
              <w:t>Прачечные</w:t>
            </w:r>
          </w:p>
        </w:tc>
        <w:tc>
          <w:tcPr>
            <w:tcW w:w="0" w:type="auto"/>
            <w:vMerge w:val="restart"/>
            <w:tcBorders>
              <w:top w:val="nil"/>
              <w:left w:val="single" w:sz="4" w:space="0" w:color="auto"/>
              <w:bottom w:val="single" w:sz="4" w:space="0" w:color="auto"/>
              <w:right w:val="nil"/>
            </w:tcBorders>
            <w:shd w:val="clear" w:color="auto" w:fill="auto"/>
            <w:hideMark/>
          </w:tcPr>
          <w:p w:rsidR="00565EF5" w:rsidRPr="00565EF5" w:rsidRDefault="00565EF5" w:rsidP="00565EF5">
            <w:pPr>
              <w:spacing w:before="0" w:after="0"/>
              <w:jc w:val="left"/>
              <w:rPr>
                <w:szCs w:val="28"/>
              </w:rPr>
            </w:pPr>
            <w:r w:rsidRPr="00565EF5">
              <w:rPr>
                <w:szCs w:val="28"/>
              </w:rPr>
              <w:t>кг белья в смену</w:t>
            </w:r>
          </w:p>
        </w:tc>
        <w:tc>
          <w:tcPr>
            <w:tcW w:w="0" w:type="auto"/>
            <w:tcBorders>
              <w:top w:val="nil"/>
              <w:left w:val="single" w:sz="4" w:space="0" w:color="auto"/>
              <w:bottom w:val="nil"/>
              <w:right w:val="single" w:sz="4" w:space="0" w:color="auto"/>
            </w:tcBorders>
            <w:shd w:val="clear" w:color="auto" w:fill="auto"/>
            <w:vAlign w:val="center"/>
            <w:hideMark/>
          </w:tcPr>
          <w:p w:rsidR="00565EF5" w:rsidRPr="00565EF5" w:rsidRDefault="00565EF5" w:rsidP="00565EF5">
            <w:pPr>
              <w:spacing w:before="0" w:after="0"/>
              <w:jc w:val="center"/>
              <w:rPr>
                <w:szCs w:val="28"/>
              </w:rPr>
            </w:pPr>
            <w:r w:rsidRPr="00565EF5">
              <w:rPr>
                <w:szCs w:val="28"/>
              </w:rPr>
              <w:t>20</w:t>
            </w:r>
          </w:p>
        </w:tc>
        <w:tc>
          <w:tcPr>
            <w:tcW w:w="0" w:type="auto"/>
            <w:vMerge w:val="restart"/>
            <w:tcBorders>
              <w:top w:val="nil"/>
              <w:left w:val="nil"/>
              <w:bottom w:val="single" w:sz="4" w:space="0" w:color="auto"/>
              <w:right w:val="single" w:sz="4" w:space="0" w:color="auto"/>
            </w:tcBorders>
            <w:shd w:val="clear" w:color="auto" w:fill="auto"/>
            <w:vAlign w:val="center"/>
            <w:hideMark/>
          </w:tcPr>
          <w:p w:rsidR="00565EF5" w:rsidRPr="00565EF5" w:rsidRDefault="00565EF5" w:rsidP="00565EF5">
            <w:pPr>
              <w:spacing w:before="0" w:after="0"/>
              <w:jc w:val="center"/>
              <w:rPr>
                <w:szCs w:val="28"/>
              </w:rPr>
            </w:pPr>
            <w:r w:rsidRPr="00565EF5">
              <w:rPr>
                <w:szCs w:val="28"/>
              </w:rPr>
              <w:t>43,14</w:t>
            </w: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565EF5" w:rsidRPr="00565EF5" w:rsidRDefault="00565EF5" w:rsidP="00565EF5">
            <w:pPr>
              <w:spacing w:before="0" w:after="0"/>
              <w:jc w:val="center"/>
              <w:rPr>
                <w:szCs w:val="28"/>
              </w:rPr>
            </w:pPr>
            <w:r w:rsidRPr="00565EF5">
              <w:rPr>
                <w:szCs w:val="28"/>
              </w:rPr>
              <w:t>16,36</w:t>
            </w: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565EF5" w:rsidRPr="00565EF5" w:rsidRDefault="00565EF5" w:rsidP="00565EF5">
            <w:pPr>
              <w:spacing w:before="0" w:after="0"/>
              <w:jc w:val="center"/>
              <w:rPr>
                <w:szCs w:val="28"/>
              </w:rPr>
            </w:pPr>
            <w:r w:rsidRPr="00565EF5">
              <w:rPr>
                <w:szCs w:val="28"/>
              </w:rPr>
              <w:t>59,5</w:t>
            </w:r>
          </w:p>
        </w:tc>
        <w:tc>
          <w:tcPr>
            <w:tcW w:w="0" w:type="auto"/>
            <w:vMerge w:val="restart"/>
            <w:tcBorders>
              <w:top w:val="nil"/>
              <w:left w:val="nil"/>
              <w:bottom w:val="single" w:sz="4" w:space="0" w:color="auto"/>
              <w:right w:val="single" w:sz="4" w:space="0" w:color="auto"/>
            </w:tcBorders>
            <w:shd w:val="clear" w:color="auto" w:fill="auto"/>
            <w:vAlign w:val="center"/>
            <w:hideMark/>
          </w:tcPr>
          <w:p w:rsidR="00565EF5" w:rsidRPr="00565EF5" w:rsidRDefault="00565EF5" w:rsidP="00565EF5">
            <w:pPr>
              <w:spacing w:before="0" w:after="0"/>
              <w:jc w:val="center"/>
              <w:rPr>
                <w:szCs w:val="28"/>
              </w:rPr>
            </w:pPr>
            <w:r w:rsidRPr="00565EF5">
              <w:rPr>
                <w:szCs w:val="28"/>
              </w:rPr>
              <w:t>0</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565EF5" w:rsidRPr="00565EF5" w:rsidRDefault="00565EF5" w:rsidP="00565EF5">
            <w:pPr>
              <w:spacing w:before="0" w:after="0"/>
              <w:jc w:val="center"/>
              <w:rPr>
                <w:szCs w:val="28"/>
              </w:rPr>
            </w:pPr>
            <w:r w:rsidRPr="00565EF5">
              <w:rPr>
                <w:szCs w:val="28"/>
              </w:rPr>
              <w:t>60</w:t>
            </w: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565EF5" w:rsidRPr="00565EF5" w:rsidRDefault="00565EF5" w:rsidP="00565EF5">
            <w:pPr>
              <w:spacing w:before="0" w:after="0"/>
              <w:jc w:val="center"/>
              <w:rPr>
                <w:szCs w:val="28"/>
              </w:rPr>
            </w:pPr>
            <w:r w:rsidRPr="00565EF5">
              <w:rPr>
                <w:szCs w:val="28"/>
              </w:rPr>
              <w:t> </w:t>
            </w:r>
          </w:p>
        </w:tc>
      </w:tr>
      <w:tr w:rsidR="00565EF5" w:rsidRPr="00565EF5" w:rsidTr="00BC2748">
        <w:trPr>
          <w:trHeight w:val="20"/>
        </w:trPr>
        <w:tc>
          <w:tcPr>
            <w:tcW w:w="0" w:type="auto"/>
            <w:tcBorders>
              <w:top w:val="nil"/>
              <w:left w:val="single" w:sz="4" w:space="0" w:color="auto"/>
              <w:bottom w:val="single" w:sz="4" w:space="0" w:color="auto"/>
              <w:right w:val="single" w:sz="4" w:space="0" w:color="auto"/>
            </w:tcBorders>
            <w:shd w:val="clear" w:color="auto" w:fill="auto"/>
            <w:hideMark/>
          </w:tcPr>
          <w:p w:rsidR="00565EF5" w:rsidRPr="00565EF5" w:rsidRDefault="00565EF5" w:rsidP="00565EF5">
            <w:pPr>
              <w:spacing w:before="0" w:after="0"/>
              <w:jc w:val="center"/>
              <w:rPr>
                <w:szCs w:val="28"/>
              </w:rPr>
            </w:pPr>
            <w:r w:rsidRPr="00565EF5">
              <w:rPr>
                <w:szCs w:val="28"/>
              </w:rPr>
              <w:t> </w:t>
            </w:r>
          </w:p>
        </w:tc>
        <w:tc>
          <w:tcPr>
            <w:tcW w:w="0" w:type="auto"/>
            <w:vMerge/>
            <w:tcBorders>
              <w:top w:val="nil"/>
              <w:left w:val="single" w:sz="4" w:space="0" w:color="auto"/>
              <w:bottom w:val="single" w:sz="4" w:space="0" w:color="auto"/>
              <w:right w:val="single" w:sz="4" w:space="0" w:color="auto"/>
            </w:tcBorders>
            <w:vAlign w:val="center"/>
            <w:hideMark/>
          </w:tcPr>
          <w:p w:rsidR="00565EF5" w:rsidRPr="00565EF5" w:rsidRDefault="00565EF5" w:rsidP="00565EF5">
            <w:pPr>
              <w:spacing w:before="0" w:after="0"/>
              <w:jc w:val="left"/>
              <w:rPr>
                <w:szCs w:val="28"/>
              </w:rPr>
            </w:pPr>
          </w:p>
        </w:tc>
        <w:tc>
          <w:tcPr>
            <w:tcW w:w="0" w:type="auto"/>
            <w:vMerge/>
            <w:tcBorders>
              <w:top w:val="nil"/>
              <w:left w:val="single" w:sz="4" w:space="0" w:color="auto"/>
              <w:bottom w:val="single" w:sz="4" w:space="0" w:color="auto"/>
              <w:right w:val="nil"/>
            </w:tcBorders>
            <w:vAlign w:val="center"/>
            <w:hideMark/>
          </w:tcPr>
          <w:p w:rsidR="00565EF5" w:rsidRPr="00565EF5" w:rsidRDefault="00565EF5" w:rsidP="00565EF5">
            <w:pPr>
              <w:spacing w:before="0" w:after="0"/>
              <w:jc w:val="left"/>
              <w:rPr>
                <w:szCs w:val="28"/>
              </w:rPr>
            </w:pPr>
          </w:p>
        </w:tc>
        <w:tc>
          <w:tcPr>
            <w:tcW w:w="0" w:type="auto"/>
            <w:tcBorders>
              <w:top w:val="nil"/>
              <w:left w:val="single" w:sz="4" w:space="0" w:color="auto"/>
              <w:bottom w:val="nil"/>
              <w:right w:val="single" w:sz="4" w:space="0" w:color="auto"/>
            </w:tcBorders>
            <w:shd w:val="clear" w:color="auto" w:fill="auto"/>
            <w:vAlign w:val="center"/>
            <w:hideMark/>
          </w:tcPr>
          <w:p w:rsidR="00565EF5" w:rsidRPr="00565EF5" w:rsidRDefault="00565EF5" w:rsidP="00565EF5">
            <w:pPr>
              <w:spacing w:before="0" w:after="0"/>
              <w:jc w:val="center"/>
              <w:rPr>
                <w:szCs w:val="28"/>
              </w:rPr>
            </w:pPr>
            <w:r w:rsidRPr="00565EF5">
              <w:rPr>
                <w:szCs w:val="28"/>
              </w:rPr>
              <w:t xml:space="preserve">на 1 тыс. чел. </w:t>
            </w:r>
          </w:p>
        </w:tc>
        <w:tc>
          <w:tcPr>
            <w:tcW w:w="0" w:type="auto"/>
            <w:vMerge/>
            <w:tcBorders>
              <w:top w:val="nil"/>
              <w:left w:val="nil"/>
              <w:bottom w:val="single" w:sz="4" w:space="0" w:color="auto"/>
              <w:right w:val="single" w:sz="4" w:space="0" w:color="auto"/>
            </w:tcBorders>
            <w:vAlign w:val="center"/>
            <w:hideMark/>
          </w:tcPr>
          <w:p w:rsidR="00565EF5" w:rsidRPr="00565EF5" w:rsidRDefault="00565EF5" w:rsidP="00565EF5">
            <w:pPr>
              <w:spacing w:before="0" w:after="0"/>
              <w:jc w:val="left"/>
              <w:rPr>
                <w:szCs w:val="28"/>
              </w:rPr>
            </w:pPr>
          </w:p>
        </w:tc>
        <w:tc>
          <w:tcPr>
            <w:tcW w:w="0" w:type="auto"/>
            <w:vMerge/>
            <w:tcBorders>
              <w:top w:val="nil"/>
              <w:left w:val="single" w:sz="4" w:space="0" w:color="auto"/>
              <w:bottom w:val="single" w:sz="4" w:space="0" w:color="000000"/>
              <w:right w:val="single" w:sz="4" w:space="0" w:color="auto"/>
            </w:tcBorders>
            <w:vAlign w:val="center"/>
            <w:hideMark/>
          </w:tcPr>
          <w:p w:rsidR="00565EF5" w:rsidRPr="00565EF5" w:rsidRDefault="00565EF5" w:rsidP="00565EF5">
            <w:pPr>
              <w:spacing w:before="0" w:after="0"/>
              <w:jc w:val="left"/>
              <w:rPr>
                <w:szCs w:val="28"/>
              </w:rPr>
            </w:pPr>
          </w:p>
        </w:tc>
        <w:tc>
          <w:tcPr>
            <w:tcW w:w="0" w:type="auto"/>
            <w:vMerge/>
            <w:tcBorders>
              <w:top w:val="nil"/>
              <w:left w:val="single" w:sz="4" w:space="0" w:color="auto"/>
              <w:bottom w:val="single" w:sz="4" w:space="0" w:color="000000"/>
              <w:right w:val="single" w:sz="4" w:space="0" w:color="auto"/>
            </w:tcBorders>
            <w:vAlign w:val="center"/>
            <w:hideMark/>
          </w:tcPr>
          <w:p w:rsidR="00565EF5" w:rsidRPr="00565EF5" w:rsidRDefault="00565EF5" w:rsidP="00565EF5">
            <w:pPr>
              <w:spacing w:before="0" w:after="0"/>
              <w:jc w:val="left"/>
              <w:rPr>
                <w:szCs w:val="28"/>
              </w:rPr>
            </w:pPr>
          </w:p>
        </w:tc>
        <w:tc>
          <w:tcPr>
            <w:tcW w:w="0" w:type="auto"/>
            <w:vMerge/>
            <w:tcBorders>
              <w:top w:val="nil"/>
              <w:left w:val="nil"/>
              <w:bottom w:val="single" w:sz="4" w:space="0" w:color="auto"/>
              <w:right w:val="single" w:sz="4" w:space="0" w:color="auto"/>
            </w:tcBorders>
            <w:vAlign w:val="center"/>
            <w:hideMark/>
          </w:tcPr>
          <w:p w:rsidR="00565EF5" w:rsidRPr="00565EF5" w:rsidRDefault="00565EF5" w:rsidP="00565EF5">
            <w:pPr>
              <w:spacing w:before="0" w:after="0"/>
              <w:jc w:val="left"/>
              <w:rPr>
                <w:szCs w:val="28"/>
              </w:rPr>
            </w:pPr>
          </w:p>
        </w:tc>
        <w:tc>
          <w:tcPr>
            <w:tcW w:w="0" w:type="auto"/>
            <w:vMerge/>
            <w:tcBorders>
              <w:top w:val="nil"/>
              <w:left w:val="single" w:sz="4" w:space="0" w:color="auto"/>
              <w:bottom w:val="single" w:sz="4" w:space="0" w:color="auto"/>
              <w:right w:val="single" w:sz="4" w:space="0" w:color="auto"/>
            </w:tcBorders>
            <w:vAlign w:val="center"/>
            <w:hideMark/>
          </w:tcPr>
          <w:p w:rsidR="00565EF5" w:rsidRPr="00565EF5" w:rsidRDefault="00565EF5" w:rsidP="00565EF5">
            <w:pPr>
              <w:spacing w:before="0" w:after="0"/>
              <w:jc w:val="left"/>
              <w:rPr>
                <w:szCs w:val="28"/>
              </w:rPr>
            </w:pPr>
          </w:p>
        </w:tc>
        <w:tc>
          <w:tcPr>
            <w:tcW w:w="0" w:type="auto"/>
            <w:vMerge/>
            <w:tcBorders>
              <w:top w:val="nil"/>
              <w:left w:val="single" w:sz="4" w:space="0" w:color="auto"/>
              <w:bottom w:val="single" w:sz="4" w:space="0" w:color="000000"/>
              <w:right w:val="single" w:sz="4" w:space="0" w:color="auto"/>
            </w:tcBorders>
            <w:vAlign w:val="center"/>
            <w:hideMark/>
          </w:tcPr>
          <w:p w:rsidR="00565EF5" w:rsidRPr="00565EF5" w:rsidRDefault="00565EF5" w:rsidP="00565EF5">
            <w:pPr>
              <w:spacing w:before="0" w:after="0"/>
              <w:jc w:val="left"/>
              <w:rPr>
                <w:szCs w:val="28"/>
              </w:rPr>
            </w:pPr>
          </w:p>
        </w:tc>
      </w:tr>
      <w:tr w:rsidR="00565EF5" w:rsidRPr="00565EF5" w:rsidTr="00BC2748">
        <w:trPr>
          <w:trHeight w:val="20"/>
        </w:trPr>
        <w:tc>
          <w:tcPr>
            <w:tcW w:w="0" w:type="auto"/>
            <w:tcBorders>
              <w:top w:val="nil"/>
              <w:left w:val="single" w:sz="4" w:space="0" w:color="auto"/>
              <w:bottom w:val="nil"/>
              <w:right w:val="single" w:sz="4" w:space="0" w:color="auto"/>
            </w:tcBorders>
            <w:shd w:val="clear" w:color="auto" w:fill="auto"/>
            <w:hideMark/>
          </w:tcPr>
          <w:p w:rsidR="00565EF5" w:rsidRPr="00565EF5" w:rsidRDefault="00565EF5" w:rsidP="00565EF5">
            <w:pPr>
              <w:spacing w:before="0" w:after="0"/>
              <w:jc w:val="center"/>
              <w:rPr>
                <w:szCs w:val="28"/>
              </w:rPr>
            </w:pPr>
            <w:r w:rsidRPr="00565EF5">
              <w:rPr>
                <w:szCs w:val="28"/>
              </w:rPr>
              <w:t>21</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hideMark/>
          </w:tcPr>
          <w:p w:rsidR="00565EF5" w:rsidRPr="00565EF5" w:rsidRDefault="00565EF5" w:rsidP="00565EF5">
            <w:pPr>
              <w:spacing w:before="0" w:after="0"/>
              <w:jc w:val="left"/>
              <w:rPr>
                <w:szCs w:val="28"/>
              </w:rPr>
            </w:pPr>
            <w:r w:rsidRPr="00565EF5">
              <w:rPr>
                <w:szCs w:val="28"/>
              </w:rPr>
              <w:t>Бани</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hideMark/>
          </w:tcPr>
          <w:p w:rsidR="00565EF5" w:rsidRPr="00565EF5" w:rsidRDefault="00565EF5" w:rsidP="00565EF5">
            <w:pPr>
              <w:spacing w:before="0" w:after="0"/>
              <w:jc w:val="left"/>
              <w:rPr>
                <w:szCs w:val="28"/>
              </w:rPr>
            </w:pPr>
            <w:r w:rsidRPr="00565EF5">
              <w:rPr>
                <w:szCs w:val="28"/>
              </w:rPr>
              <w:t>место</w:t>
            </w:r>
          </w:p>
        </w:tc>
        <w:tc>
          <w:tcPr>
            <w:tcW w:w="0" w:type="auto"/>
            <w:tcBorders>
              <w:top w:val="single" w:sz="4" w:space="0" w:color="auto"/>
              <w:left w:val="nil"/>
              <w:bottom w:val="nil"/>
              <w:right w:val="single" w:sz="4" w:space="0" w:color="auto"/>
            </w:tcBorders>
            <w:shd w:val="clear" w:color="auto" w:fill="auto"/>
            <w:vAlign w:val="center"/>
            <w:hideMark/>
          </w:tcPr>
          <w:p w:rsidR="00565EF5" w:rsidRPr="00565EF5" w:rsidRDefault="00565EF5" w:rsidP="00565EF5">
            <w:pPr>
              <w:spacing w:before="0" w:after="0"/>
              <w:jc w:val="center"/>
              <w:rPr>
                <w:szCs w:val="28"/>
              </w:rPr>
            </w:pPr>
            <w:r w:rsidRPr="00565EF5">
              <w:rPr>
                <w:szCs w:val="28"/>
              </w:rPr>
              <w:t>10</w:t>
            </w:r>
          </w:p>
        </w:tc>
        <w:tc>
          <w:tcPr>
            <w:tcW w:w="0" w:type="auto"/>
            <w:vMerge w:val="restart"/>
            <w:tcBorders>
              <w:top w:val="nil"/>
              <w:left w:val="nil"/>
              <w:bottom w:val="single" w:sz="4" w:space="0" w:color="auto"/>
              <w:right w:val="single" w:sz="4" w:space="0" w:color="auto"/>
            </w:tcBorders>
            <w:shd w:val="clear" w:color="auto" w:fill="auto"/>
            <w:vAlign w:val="center"/>
            <w:hideMark/>
          </w:tcPr>
          <w:p w:rsidR="00565EF5" w:rsidRPr="00565EF5" w:rsidRDefault="00565EF5" w:rsidP="00565EF5">
            <w:pPr>
              <w:spacing w:before="0" w:after="0"/>
              <w:jc w:val="center"/>
              <w:rPr>
                <w:szCs w:val="28"/>
              </w:rPr>
            </w:pPr>
            <w:r w:rsidRPr="00565EF5">
              <w:rPr>
                <w:szCs w:val="28"/>
              </w:rPr>
              <w:t>22</w:t>
            </w: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565EF5" w:rsidRPr="00565EF5" w:rsidRDefault="00565EF5" w:rsidP="00565EF5">
            <w:pPr>
              <w:spacing w:before="0" w:after="0"/>
              <w:jc w:val="center"/>
              <w:rPr>
                <w:szCs w:val="28"/>
              </w:rPr>
            </w:pPr>
            <w:r w:rsidRPr="00565EF5">
              <w:rPr>
                <w:szCs w:val="28"/>
              </w:rPr>
              <w:t>8</w:t>
            </w: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565EF5" w:rsidRPr="00565EF5" w:rsidRDefault="00565EF5" w:rsidP="00565EF5">
            <w:pPr>
              <w:spacing w:before="0" w:after="0"/>
              <w:jc w:val="center"/>
              <w:rPr>
                <w:szCs w:val="28"/>
              </w:rPr>
            </w:pPr>
            <w:r w:rsidRPr="00565EF5">
              <w:rPr>
                <w:szCs w:val="28"/>
              </w:rPr>
              <w:t>30</w:t>
            </w:r>
          </w:p>
        </w:tc>
        <w:tc>
          <w:tcPr>
            <w:tcW w:w="0" w:type="auto"/>
            <w:vMerge w:val="restart"/>
            <w:tcBorders>
              <w:top w:val="nil"/>
              <w:left w:val="nil"/>
              <w:bottom w:val="single" w:sz="4" w:space="0" w:color="auto"/>
              <w:right w:val="single" w:sz="4" w:space="0" w:color="auto"/>
            </w:tcBorders>
            <w:shd w:val="clear" w:color="auto" w:fill="auto"/>
            <w:vAlign w:val="center"/>
            <w:hideMark/>
          </w:tcPr>
          <w:p w:rsidR="00565EF5" w:rsidRPr="00565EF5" w:rsidRDefault="00565EF5" w:rsidP="00565EF5">
            <w:pPr>
              <w:spacing w:before="0" w:after="0"/>
              <w:jc w:val="center"/>
              <w:rPr>
                <w:szCs w:val="28"/>
              </w:rPr>
            </w:pPr>
            <w:r w:rsidRPr="00565EF5">
              <w:rPr>
                <w:szCs w:val="28"/>
              </w:rPr>
              <w:t>0</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565EF5" w:rsidRPr="00565EF5" w:rsidRDefault="00565EF5" w:rsidP="00565EF5">
            <w:pPr>
              <w:spacing w:before="0" w:after="0"/>
              <w:jc w:val="center"/>
              <w:rPr>
                <w:szCs w:val="28"/>
              </w:rPr>
            </w:pPr>
            <w:r w:rsidRPr="00565EF5">
              <w:rPr>
                <w:szCs w:val="28"/>
              </w:rPr>
              <w:t>30</w:t>
            </w: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565EF5" w:rsidRPr="00565EF5" w:rsidRDefault="00565EF5" w:rsidP="00565EF5">
            <w:pPr>
              <w:spacing w:before="0" w:after="0"/>
              <w:jc w:val="center"/>
              <w:rPr>
                <w:szCs w:val="28"/>
              </w:rPr>
            </w:pPr>
            <w:r w:rsidRPr="00565EF5">
              <w:rPr>
                <w:szCs w:val="28"/>
              </w:rPr>
              <w:t> </w:t>
            </w:r>
          </w:p>
        </w:tc>
      </w:tr>
      <w:tr w:rsidR="00565EF5" w:rsidRPr="00565EF5" w:rsidTr="00BC2748">
        <w:trPr>
          <w:trHeight w:val="20"/>
        </w:trPr>
        <w:tc>
          <w:tcPr>
            <w:tcW w:w="0" w:type="auto"/>
            <w:tcBorders>
              <w:top w:val="nil"/>
              <w:left w:val="single" w:sz="4" w:space="0" w:color="auto"/>
              <w:bottom w:val="single" w:sz="4" w:space="0" w:color="auto"/>
              <w:right w:val="single" w:sz="4" w:space="0" w:color="auto"/>
            </w:tcBorders>
            <w:shd w:val="clear" w:color="auto" w:fill="auto"/>
            <w:hideMark/>
          </w:tcPr>
          <w:p w:rsidR="00565EF5" w:rsidRPr="00565EF5" w:rsidRDefault="00565EF5" w:rsidP="00565EF5">
            <w:pPr>
              <w:spacing w:before="0" w:after="0"/>
              <w:jc w:val="center"/>
              <w:rPr>
                <w:szCs w:val="28"/>
              </w:rPr>
            </w:pPr>
            <w:r w:rsidRPr="00565EF5">
              <w:rPr>
                <w:szCs w:val="28"/>
              </w:rPr>
              <w:t> </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65EF5" w:rsidRPr="00565EF5" w:rsidRDefault="00565EF5" w:rsidP="00565EF5">
            <w:pPr>
              <w:spacing w:before="0" w:after="0"/>
              <w:jc w:val="left"/>
              <w:rPr>
                <w:szCs w:val="2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65EF5" w:rsidRPr="00565EF5" w:rsidRDefault="00565EF5" w:rsidP="00565EF5">
            <w:pPr>
              <w:spacing w:before="0" w:after="0"/>
              <w:jc w:val="left"/>
              <w:rPr>
                <w:szCs w:val="28"/>
              </w:rPr>
            </w:pPr>
          </w:p>
        </w:tc>
        <w:tc>
          <w:tcPr>
            <w:tcW w:w="0" w:type="auto"/>
            <w:tcBorders>
              <w:top w:val="nil"/>
              <w:left w:val="nil"/>
              <w:bottom w:val="single" w:sz="4" w:space="0" w:color="auto"/>
              <w:right w:val="single" w:sz="4" w:space="0" w:color="auto"/>
            </w:tcBorders>
            <w:shd w:val="clear" w:color="auto" w:fill="auto"/>
            <w:vAlign w:val="center"/>
            <w:hideMark/>
          </w:tcPr>
          <w:p w:rsidR="00565EF5" w:rsidRPr="00565EF5" w:rsidRDefault="00565EF5" w:rsidP="00565EF5">
            <w:pPr>
              <w:spacing w:before="0" w:after="0"/>
              <w:jc w:val="center"/>
              <w:rPr>
                <w:szCs w:val="28"/>
              </w:rPr>
            </w:pPr>
            <w:r w:rsidRPr="00565EF5">
              <w:rPr>
                <w:szCs w:val="28"/>
              </w:rPr>
              <w:t>на 1тыс. чел.</w:t>
            </w:r>
          </w:p>
        </w:tc>
        <w:tc>
          <w:tcPr>
            <w:tcW w:w="0" w:type="auto"/>
            <w:vMerge/>
            <w:tcBorders>
              <w:top w:val="nil"/>
              <w:left w:val="nil"/>
              <w:bottom w:val="single" w:sz="4" w:space="0" w:color="auto"/>
              <w:right w:val="single" w:sz="4" w:space="0" w:color="auto"/>
            </w:tcBorders>
            <w:vAlign w:val="center"/>
            <w:hideMark/>
          </w:tcPr>
          <w:p w:rsidR="00565EF5" w:rsidRPr="00565EF5" w:rsidRDefault="00565EF5" w:rsidP="00565EF5">
            <w:pPr>
              <w:spacing w:before="0" w:after="0"/>
              <w:jc w:val="left"/>
              <w:rPr>
                <w:szCs w:val="28"/>
              </w:rPr>
            </w:pPr>
          </w:p>
        </w:tc>
        <w:tc>
          <w:tcPr>
            <w:tcW w:w="0" w:type="auto"/>
            <w:vMerge/>
            <w:tcBorders>
              <w:top w:val="nil"/>
              <w:left w:val="single" w:sz="4" w:space="0" w:color="auto"/>
              <w:bottom w:val="single" w:sz="4" w:space="0" w:color="000000"/>
              <w:right w:val="single" w:sz="4" w:space="0" w:color="auto"/>
            </w:tcBorders>
            <w:vAlign w:val="center"/>
            <w:hideMark/>
          </w:tcPr>
          <w:p w:rsidR="00565EF5" w:rsidRPr="00565EF5" w:rsidRDefault="00565EF5" w:rsidP="00565EF5">
            <w:pPr>
              <w:spacing w:before="0" w:after="0"/>
              <w:jc w:val="left"/>
              <w:rPr>
                <w:szCs w:val="28"/>
              </w:rPr>
            </w:pPr>
          </w:p>
        </w:tc>
        <w:tc>
          <w:tcPr>
            <w:tcW w:w="0" w:type="auto"/>
            <w:vMerge/>
            <w:tcBorders>
              <w:top w:val="nil"/>
              <w:left w:val="single" w:sz="4" w:space="0" w:color="auto"/>
              <w:bottom w:val="single" w:sz="4" w:space="0" w:color="000000"/>
              <w:right w:val="single" w:sz="4" w:space="0" w:color="auto"/>
            </w:tcBorders>
            <w:vAlign w:val="center"/>
            <w:hideMark/>
          </w:tcPr>
          <w:p w:rsidR="00565EF5" w:rsidRPr="00565EF5" w:rsidRDefault="00565EF5" w:rsidP="00565EF5">
            <w:pPr>
              <w:spacing w:before="0" w:after="0"/>
              <w:jc w:val="left"/>
              <w:rPr>
                <w:szCs w:val="28"/>
              </w:rPr>
            </w:pPr>
          </w:p>
        </w:tc>
        <w:tc>
          <w:tcPr>
            <w:tcW w:w="0" w:type="auto"/>
            <w:vMerge/>
            <w:tcBorders>
              <w:top w:val="nil"/>
              <w:left w:val="nil"/>
              <w:bottom w:val="single" w:sz="4" w:space="0" w:color="auto"/>
              <w:right w:val="single" w:sz="4" w:space="0" w:color="auto"/>
            </w:tcBorders>
            <w:vAlign w:val="center"/>
            <w:hideMark/>
          </w:tcPr>
          <w:p w:rsidR="00565EF5" w:rsidRPr="00565EF5" w:rsidRDefault="00565EF5" w:rsidP="00565EF5">
            <w:pPr>
              <w:spacing w:before="0" w:after="0"/>
              <w:jc w:val="left"/>
              <w:rPr>
                <w:szCs w:val="28"/>
              </w:rPr>
            </w:pPr>
          </w:p>
        </w:tc>
        <w:tc>
          <w:tcPr>
            <w:tcW w:w="0" w:type="auto"/>
            <w:vMerge/>
            <w:tcBorders>
              <w:top w:val="nil"/>
              <w:left w:val="single" w:sz="4" w:space="0" w:color="auto"/>
              <w:bottom w:val="single" w:sz="4" w:space="0" w:color="auto"/>
              <w:right w:val="single" w:sz="4" w:space="0" w:color="auto"/>
            </w:tcBorders>
            <w:vAlign w:val="center"/>
            <w:hideMark/>
          </w:tcPr>
          <w:p w:rsidR="00565EF5" w:rsidRPr="00565EF5" w:rsidRDefault="00565EF5" w:rsidP="00565EF5">
            <w:pPr>
              <w:spacing w:before="0" w:after="0"/>
              <w:jc w:val="left"/>
              <w:rPr>
                <w:szCs w:val="28"/>
              </w:rPr>
            </w:pPr>
          </w:p>
        </w:tc>
        <w:tc>
          <w:tcPr>
            <w:tcW w:w="0" w:type="auto"/>
            <w:vMerge/>
            <w:tcBorders>
              <w:top w:val="nil"/>
              <w:left w:val="single" w:sz="4" w:space="0" w:color="auto"/>
              <w:bottom w:val="single" w:sz="4" w:space="0" w:color="000000"/>
              <w:right w:val="single" w:sz="4" w:space="0" w:color="auto"/>
            </w:tcBorders>
            <w:vAlign w:val="center"/>
            <w:hideMark/>
          </w:tcPr>
          <w:p w:rsidR="00565EF5" w:rsidRPr="00565EF5" w:rsidRDefault="00565EF5" w:rsidP="00565EF5">
            <w:pPr>
              <w:spacing w:before="0" w:after="0"/>
              <w:jc w:val="left"/>
              <w:rPr>
                <w:szCs w:val="28"/>
              </w:rPr>
            </w:pPr>
          </w:p>
        </w:tc>
      </w:tr>
      <w:tr w:rsidR="00565EF5" w:rsidRPr="00565EF5" w:rsidTr="00BC2748">
        <w:trPr>
          <w:trHeight w:val="20"/>
        </w:trPr>
        <w:tc>
          <w:tcPr>
            <w:tcW w:w="0" w:type="auto"/>
            <w:tcBorders>
              <w:top w:val="nil"/>
              <w:left w:val="single" w:sz="4" w:space="0" w:color="auto"/>
              <w:bottom w:val="nil"/>
              <w:right w:val="single" w:sz="4" w:space="0" w:color="auto"/>
            </w:tcBorders>
            <w:shd w:val="clear" w:color="auto" w:fill="auto"/>
            <w:hideMark/>
          </w:tcPr>
          <w:p w:rsidR="00565EF5" w:rsidRPr="00565EF5" w:rsidRDefault="00565EF5" w:rsidP="00565EF5">
            <w:pPr>
              <w:spacing w:before="0" w:after="0"/>
              <w:jc w:val="center"/>
              <w:rPr>
                <w:szCs w:val="28"/>
              </w:rPr>
            </w:pPr>
            <w:r w:rsidRPr="00565EF5">
              <w:rPr>
                <w:szCs w:val="28"/>
              </w:rPr>
              <w:t>22</w:t>
            </w:r>
          </w:p>
        </w:tc>
        <w:tc>
          <w:tcPr>
            <w:tcW w:w="0" w:type="auto"/>
            <w:vMerge w:val="restart"/>
            <w:tcBorders>
              <w:top w:val="nil"/>
              <w:left w:val="single" w:sz="4" w:space="0" w:color="auto"/>
              <w:bottom w:val="single" w:sz="4" w:space="0" w:color="auto"/>
              <w:right w:val="single" w:sz="4" w:space="0" w:color="auto"/>
            </w:tcBorders>
            <w:shd w:val="clear" w:color="auto" w:fill="auto"/>
            <w:hideMark/>
          </w:tcPr>
          <w:p w:rsidR="00565EF5" w:rsidRPr="00565EF5" w:rsidRDefault="00565EF5" w:rsidP="00565EF5">
            <w:pPr>
              <w:spacing w:before="0" w:after="0"/>
              <w:jc w:val="left"/>
              <w:rPr>
                <w:szCs w:val="28"/>
              </w:rPr>
            </w:pPr>
            <w:r w:rsidRPr="00565EF5">
              <w:rPr>
                <w:szCs w:val="28"/>
              </w:rPr>
              <w:t>Отделение связи</w:t>
            </w:r>
          </w:p>
        </w:tc>
        <w:tc>
          <w:tcPr>
            <w:tcW w:w="0" w:type="auto"/>
            <w:vMerge w:val="restart"/>
            <w:tcBorders>
              <w:top w:val="nil"/>
              <w:left w:val="single" w:sz="4" w:space="0" w:color="auto"/>
              <w:bottom w:val="single" w:sz="4" w:space="0" w:color="auto"/>
              <w:right w:val="nil"/>
            </w:tcBorders>
            <w:shd w:val="clear" w:color="auto" w:fill="auto"/>
            <w:hideMark/>
          </w:tcPr>
          <w:p w:rsidR="00565EF5" w:rsidRPr="00565EF5" w:rsidRDefault="00565EF5" w:rsidP="00565EF5">
            <w:pPr>
              <w:spacing w:before="0" w:after="0"/>
              <w:jc w:val="left"/>
              <w:rPr>
                <w:szCs w:val="28"/>
              </w:rPr>
            </w:pPr>
            <w:r w:rsidRPr="00565EF5">
              <w:rPr>
                <w:szCs w:val="28"/>
              </w:rPr>
              <w:t>объект</w:t>
            </w:r>
          </w:p>
        </w:tc>
        <w:tc>
          <w:tcPr>
            <w:tcW w:w="0" w:type="auto"/>
            <w:tcBorders>
              <w:top w:val="nil"/>
              <w:left w:val="single" w:sz="4" w:space="0" w:color="auto"/>
              <w:bottom w:val="nil"/>
              <w:right w:val="single" w:sz="4" w:space="0" w:color="auto"/>
            </w:tcBorders>
            <w:shd w:val="clear" w:color="auto" w:fill="auto"/>
            <w:vAlign w:val="center"/>
            <w:hideMark/>
          </w:tcPr>
          <w:p w:rsidR="00565EF5" w:rsidRPr="00565EF5" w:rsidRDefault="00565EF5" w:rsidP="00565EF5">
            <w:pPr>
              <w:spacing w:before="0" w:after="0"/>
              <w:jc w:val="center"/>
              <w:rPr>
                <w:szCs w:val="28"/>
              </w:rPr>
            </w:pPr>
            <w:r w:rsidRPr="00565EF5">
              <w:rPr>
                <w:szCs w:val="28"/>
              </w:rPr>
              <w:t>0,5</w:t>
            </w:r>
          </w:p>
        </w:tc>
        <w:tc>
          <w:tcPr>
            <w:tcW w:w="0" w:type="auto"/>
            <w:vMerge w:val="restart"/>
            <w:tcBorders>
              <w:top w:val="nil"/>
              <w:left w:val="nil"/>
              <w:bottom w:val="single" w:sz="4" w:space="0" w:color="auto"/>
              <w:right w:val="single" w:sz="4" w:space="0" w:color="auto"/>
            </w:tcBorders>
            <w:shd w:val="clear" w:color="auto" w:fill="auto"/>
            <w:vAlign w:val="center"/>
            <w:hideMark/>
          </w:tcPr>
          <w:p w:rsidR="00565EF5" w:rsidRPr="00565EF5" w:rsidRDefault="00565EF5" w:rsidP="00565EF5">
            <w:pPr>
              <w:spacing w:before="0" w:after="0"/>
              <w:jc w:val="center"/>
              <w:rPr>
                <w:szCs w:val="28"/>
              </w:rPr>
            </w:pPr>
            <w:r w:rsidRPr="00565EF5">
              <w:rPr>
                <w:szCs w:val="28"/>
              </w:rPr>
              <w:t>1</w:t>
            </w: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565EF5" w:rsidRPr="00565EF5" w:rsidRDefault="00565EF5" w:rsidP="00565EF5">
            <w:pPr>
              <w:spacing w:before="0" w:after="0"/>
              <w:jc w:val="center"/>
              <w:rPr>
                <w:szCs w:val="28"/>
              </w:rPr>
            </w:pPr>
            <w:r w:rsidRPr="00565EF5">
              <w:rPr>
                <w:szCs w:val="28"/>
              </w:rPr>
              <w:t>0</w:t>
            </w: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565EF5" w:rsidRPr="00565EF5" w:rsidRDefault="00565EF5" w:rsidP="00565EF5">
            <w:pPr>
              <w:spacing w:before="0" w:after="0"/>
              <w:jc w:val="center"/>
              <w:rPr>
                <w:szCs w:val="28"/>
              </w:rPr>
            </w:pPr>
            <w:r w:rsidRPr="00565EF5">
              <w:rPr>
                <w:szCs w:val="28"/>
              </w:rPr>
              <w:t>1</w:t>
            </w: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565EF5" w:rsidRPr="00565EF5" w:rsidRDefault="00565EF5" w:rsidP="00565EF5">
            <w:pPr>
              <w:spacing w:before="0" w:after="0"/>
              <w:jc w:val="center"/>
              <w:rPr>
                <w:szCs w:val="28"/>
              </w:rPr>
            </w:pPr>
            <w:r w:rsidRPr="00565EF5">
              <w:rPr>
                <w:szCs w:val="28"/>
              </w:rPr>
              <w:t>1</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565EF5" w:rsidRPr="00565EF5" w:rsidRDefault="00565EF5" w:rsidP="00565EF5">
            <w:pPr>
              <w:spacing w:before="0" w:after="0"/>
              <w:jc w:val="center"/>
              <w:rPr>
                <w:szCs w:val="28"/>
              </w:rPr>
            </w:pPr>
            <w:r w:rsidRPr="00565EF5">
              <w:rPr>
                <w:szCs w:val="28"/>
              </w:rPr>
              <w:t>0</w:t>
            </w: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565EF5" w:rsidRPr="00565EF5" w:rsidRDefault="00565EF5" w:rsidP="00565EF5">
            <w:pPr>
              <w:spacing w:before="0" w:after="0"/>
              <w:jc w:val="center"/>
              <w:rPr>
                <w:szCs w:val="28"/>
              </w:rPr>
            </w:pPr>
            <w:r w:rsidRPr="00565EF5">
              <w:rPr>
                <w:szCs w:val="28"/>
              </w:rPr>
              <w:t> </w:t>
            </w:r>
          </w:p>
        </w:tc>
      </w:tr>
      <w:tr w:rsidR="00565EF5" w:rsidRPr="00565EF5" w:rsidTr="00BC2748">
        <w:trPr>
          <w:trHeight w:val="20"/>
        </w:trPr>
        <w:tc>
          <w:tcPr>
            <w:tcW w:w="0" w:type="auto"/>
            <w:tcBorders>
              <w:top w:val="nil"/>
              <w:left w:val="single" w:sz="4" w:space="0" w:color="auto"/>
              <w:bottom w:val="single" w:sz="4" w:space="0" w:color="auto"/>
              <w:right w:val="single" w:sz="4" w:space="0" w:color="auto"/>
            </w:tcBorders>
            <w:shd w:val="clear" w:color="auto" w:fill="auto"/>
            <w:hideMark/>
          </w:tcPr>
          <w:p w:rsidR="00565EF5" w:rsidRPr="00565EF5" w:rsidRDefault="00565EF5" w:rsidP="00565EF5">
            <w:pPr>
              <w:spacing w:before="0" w:after="0"/>
              <w:jc w:val="center"/>
              <w:rPr>
                <w:szCs w:val="28"/>
              </w:rPr>
            </w:pPr>
            <w:r w:rsidRPr="00565EF5">
              <w:rPr>
                <w:szCs w:val="28"/>
              </w:rPr>
              <w:t> </w:t>
            </w:r>
          </w:p>
        </w:tc>
        <w:tc>
          <w:tcPr>
            <w:tcW w:w="0" w:type="auto"/>
            <w:vMerge/>
            <w:tcBorders>
              <w:top w:val="nil"/>
              <w:left w:val="single" w:sz="4" w:space="0" w:color="auto"/>
              <w:bottom w:val="single" w:sz="4" w:space="0" w:color="auto"/>
              <w:right w:val="single" w:sz="4" w:space="0" w:color="auto"/>
            </w:tcBorders>
            <w:vAlign w:val="center"/>
            <w:hideMark/>
          </w:tcPr>
          <w:p w:rsidR="00565EF5" w:rsidRPr="00565EF5" w:rsidRDefault="00565EF5" w:rsidP="00565EF5">
            <w:pPr>
              <w:spacing w:before="0" w:after="0"/>
              <w:jc w:val="left"/>
              <w:rPr>
                <w:szCs w:val="28"/>
              </w:rPr>
            </w:pPr>
          </w:p>
        </w:tc>
        <w:tc>
          <w:tcPr>
            <w:tcW w:w="0" w:type="auto"/>
            <w:vMerge/>
            <w:tcBorders>
              <w:top w:val="nil"/>
              <w:left w:val="single" w:sz="4" w:space="0" w:color="auto"/>
              <w:bottom w:val="single" w:sz="4" w:space="0" w:color="auto"/>
              <w:right w:val="nil"/>
            </w:tcBorders>
            <w:vAlign w:val="center"/>
            <w:hideMark/>
          </w:tcPr>
          <w:p w:rsidR="00565EF5" w:rsidRPr="00565EF5" w:rsidRDefault="00565EF5" w:rsidP="00565EF5">
            <w:pPr>
              <w:spacing w:before="0" w:after="0"/>
              <w:jc w:val="left"/>
              <w:rPr>
                <w:szCs w:val="28"/>
              </w:rPr>
            </w:pP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565EF5" w:rsidRPr="00565EF5" w:rsidRDefault="00565EF5" w:rsidP="00565EF5">
            <w:pPr>
              <w:spacing w:before="0" w:after="0"/>
              <w:jc w:val="center"/>
              <w:rPr>
                <w:szCs w:val="28"/>
              </w:rPr>
            </w:pPr>
            <w:r w:rsidRPr="00565EF5">
              <w:rPr>
                <w:szCs w:val="28"/>
              </w:rPr>
              <w:t>на 1 тыс. чел.</w:t>
            </w:r>
          </w:p>
        </w:tc>
        <w:tc>
          <w:tcPr>
            <w:tcW w:w="0" w:type="auto"/>
            <w:vMerge/>
            <w:tcBorders>
              <w:top w:val="nil"/>
              <w:left w:val="nil"/>
              <w:bottom w:val="single" w:sz="4" w:space="0" w:color="auto"/>
              <w:right w:val="single" w:sz="4" w:space="0" w:color="auto"/>
            </w:tcBorders>
            <w:vAlign w:val="center"/>
            <w:hideMark/>
          </w:tcPr>
          <w:p w:rsidR="00565EF5" w:rsidRPr="00565EF5" w:rsidRDefault="00565EF5" w:rsidP="00565EF5">
            <w:pPr>
              <w:spacing w:before="0" w:after="0"/>
              <w:jc w:val="left"/>
              <w:rPr>
                <w:szCs w:val="28"/>
              </w:rPr>
            </w:pPr>
          </w:p>
        </w:tc>
        <w:tc>
          <w:tcPr>
            <w:tcW w:w="0" w:type="auto"/>
            <w:vMerge/>
            <w:tcBorders>
              <w:top w:val="nil"/>
              <w:left w:val="single" w:sz="4" w:space="0" w:color="auto"/>
              <w:bottom w:val="single" w:sz="4" w:space="0" w:color="000000"/>
              <w:right w:val="single" w:sz="4" w:space="0" w:color="auto"/>
            </w:tcBorders>
            <w:vAlign w:val="center"/>
            <w:hideMark/>
          </w:tcPr>
          <w:p w:rsidR="00565EF5" w:rsidRPr="00565EF5" w:rsidRDefault="00565EF5" w:rsidP="00565EF5">
            <w:pPr>
              <w:spacing w:before="0" w:after="0"/>
              <w:jc w:val="left"/>
              <w:rPr>
                <w:szCs w:val="28"/>
              </w:rPr>
            </w:pPr>
          </w:p>
        </w:tc>
        <w:tc>
          <w:tcPr>
            <w:tcW w:w="0" w:type="auto"/>
            <w:vMerge/>
            <w:tcBorders>
              <w:top w:val="nil"/>
              <w:left w:val="single" w:sz="4" w:space="0" w:color="auto"/>
              <w:bottom w:val="single" w:sz="4" w:space="0" w:color="000000"/>
              <w:right w:val="single" w:sz="4" w:space="0" w:color="auto"/>
            </w:tcBorders>
            <w:vAlign w:val="center"/>
            <w:hideMark/>
          </w:tcPr>
          <w:p w:rsidR="00565EF5" w:rsidRPr="00565EF5" w:rsidRDefault="00565EF5" w:rsidP="00565EF5">
            <w:pPr>
              <w:spacing w:before="0" w:after="0"/>
              <w:jc w:val="left"/>
              <w:rPr>
                <w:szCs w:val="28"/>
              </w:rPr>
            </w:pPr>
          </w:p>
        </w:tc>
        <w:tc>
          <w:tcPr>
            <w:tcW w:w="0" w:type="auto"/>
            <w:vMerge/>
            <w:tcBorders>
              <w:top w:val="nil"/>
              <w:left w:val="single" w:sz="4" w:space="0" w:color="auto"/>
              <w:bottom w:val="single" w:sz="4" w:space="0" w:color="000000"/>
              <w:right w:val="single" w:sz="4" w:space="0" w:color="auto"/>
            </w:tcBorders>
            <w:vAlign w:val="center"/>
            <w:hideMark/>
          </w:tcPr>
          <w:p w:rsidR="00565EF5" w:rsidRPr="00565EF5" w:rsidRDefault="00565EF5" w:rsidP="00565EF5">
            <w:pPr>
              <w:spacing w:before="0" w:after="0"/>
              <w:jc w:val="left"/>
              <w:rPr>
                <w:szCs w:val="28"/>
              </w:rPr>
            </w:pPr>
          </w:p>
        </w:tc>
        <w:tc>
          <w:tcPr>
            <w:tcW w:w="0" w:type="auto"/>
            <w:vMerge/>
            <w:tcBorders>
              <w:top w:val="nil"/>
              <w:left w:val="single" w:sz="4" w:space="0" w:color="auto"/>
              <w:bottom w:val="single" w:sz="4" w:space="0" w:color="auto"/>
              <w:right w:val="single" w:sz="4" w:space="0" w:color="auto"/>
            </w:tcBorders>
            <w:vAlign w:val="center"/>
            <w:hideMark/>
          </w:tcPr>
          <w:p w:rsidR="00565EF5" w:rsidRPr="00565EF5" w:rsidRDefault="00565EF5" w:rsidP="00565EF5">
            <w:pPr>
              <w:spacing w:before="0" w:after="0"/>
              <w:jc w:val="left"/>
              <w:rPr>
                <w:szCs w:val="28"/>
              </w:rPr>
            </w:pPr>
          </w:p>
        </w:tc>
        <w:tc>
          <w:tcPr>
            <w:tcW w:w="0" w:type="auto"/>
            <w:vMerge/>
            <w:tcBorders>
              <w:top w:val="nil"/>
              <w:left w:val="single" w:sz="4" w:space="0" w:color="auto"/>
              <w:bottom w:val="single" w:sz="4" w:space="0" w:color="000000"/>
              <w:right w:val="single" w:sz="4" w:space="0" w:color="auto"/>
            </w:tcBorders>
            <w:vAlign w:val="center"/>
            <w:hideMark/>
          </w:tcPr>
          <w:p w:rsidR="00565EF5" w:rsidRPr="00565EF5" w:rsidRDefault="00565EF5" w:rsidP="00565EF5">
            <w:pPr>
              <w:spacing w:before="0" w:after="0"/>
              <w:jc w:val="left"/>
              <w:rPr>
                <w:szCs w:val="28"/>
              </w:rPr>
            </w:pPr>
          </w:p>
        </w:tc>
      </w:tr>
      <w:tr w:rsidR="00565EF5" w:rsidRPr="00565EF5" w:rsidTr="00BC2748">
        <w:trPr>
          <w:trHeight w:val="20"/>
        </w:trPr>
        <w:tc>
          <w:tcPr>
            <w:tcW w:w="0" w:type="auto"/>
            <w:tcBorders>
              <w:top w:val="nil"/>
              <w:left w:val="single" w:sz="4" w:space="0" w:color="auto"/>
              <w:bottom w:val="nil"/>
              <w:right w:val="single" w:sz="4" w:space="0" w:color="auto"/>
            </w:tcBorders>
            <w:shd w:val="clear" w:color="auto" w:fill="auto"/>
            <w:hideMark/>
          </w:tcPr>
          <w:p w:rsidR="00565EF5" w:rsidRPr="00565EF5" w:rsidRDefault="00565EF5" w:rsidP="00565EF5">
            <w:pPr>
              <w:spacing w:before="0" w:after="0"/>
              <w:jc w:val="center"/>
              <w:rPr>
                <w:szCs w:val="28"/>
              </w:rPr>
            </w:pPr>
            <w:r w:rsidRPr="00565EF5">
              <w:rPr>
                <w:szCs w:val="28"/>
              </w:rPr>
              <w:t>23</w:t>
            </w:r>
          </w:p>
        </w:tc>
        <w:tc>
          <w:tcPr>
            <w:tcW w:w="0" w:type="auto"/>
            <w:vMerge w:val="restart"/>
            <w:tcBorders>
              <w:top w:val="nil"/>
              <w:left w:val="single" w:sz="4" w:space="0" w:color="auto"/>
              <w:bottom w:val="single" w:sz="4" w:space="0" w:color="auto"/>
              <w:right w:val="single" w:sz="4" w:space="0" w:color="auto"/>
            </w:tcBorders>
            <w:shd w:val="clear" w:color="auto" w:fill="auto"/>
            <w:hideMark/>
          </w:tcPr>
          <w:p w:rsidR="00565EF5" w:rsidRPr="00565EF5" w:rsidRDefault="00565EF5" w:rsidP="00565EF5">
            <w:pPr>
              <w:spacing w:before="0" w:after="0"/>
              <w:jc w:val="left"/>
              <w:rPr>
                <w:szCs w:val="28"/>
              </w:rPr>
            </w:pPr>
            <w:r w:rsidRPr="00565EF5">
              <w:rPr>
                <w:szCs w:val="28"/>
              </w:rPr>
              <w:t>Отделения сбербанка</w:t>
            </w:r>
          </w:p>
        </w:tc>
        <w:tc>
          <w:tcPr>
            <w:tcW w:w="0" w:type="auto"/>
            <w:vMerge w:val="restart"/>
            <w:tcBorders>
              <w:top w:val="nil"/>
              <w:left w:val="single" w:sz="4" w:space="0" w:color="auto"/>
              <w:bottom w:val="single" w:sz="4" w:space="0" w:color="auto"/>
              <w:right w:val="nil"/>
            </w:tcBorders>
            <w:shd w:val="clear" w:color="auto" w:fill="auto"/>
            <w:hideMark/>
          </w:tcPr>
          <w:p w:rsidR="00565EF5" w:rsidRPr="00565EF5" w:rsidRDefault="00565EF5" w:rsidP="00565EF5">
            <w:pPr>
              <w:spacing w:before="0" w:after="0"/>
              <w:jc w:val="left"/>
              <w:rPr>
                <w:szCs w:val="28"/>
              </w:rPr>
            </w:pPr>
            <w:r w:rsidRPr="00565EF5">
              <w:rPr>
                <w:szCs w:val="28"/>
              </w:rPr>
              <w:t>операцион. место</w:t>
            </w:r>
          </w:p>
        </w:tc>
        <w:tc>
          <w:tcPr>
            <w:tcW w:w="0" w:type="auto"/>
            <w:tcBorders>
              <w:top w:val="nil"/>
              <w:left w:val="single" w:sz="4" w:space="0" w:color="auto"/>
              <w:bottom w:val="nil"/>
              <w:right w:val="single" w:sz="4" w:space="0" w:color="auto"/>
            </w:tcBorders>
            <w:shd w:val="clear" w:color="auto" w:fill="auto"/>
            <w:vAlign w:val="center"/>
            <w:hideMark/>
          </w:tcPr>
          <w:p w:rsidR="00565EF5" w:rsidRPr="00565EF5" w:rsidRDefault="00565EF5" w:rsidP="00565EF5">
            <w:pPr>
              <w:spacing w:before="0" w:after="0"/>
              <w:jc w:val="center"/>
              <w:rPr>
                <w:szCs w:val="28"/>
              </w:rPr>
            </w:pPr>
            <w:r w:rsidRPr="00565EF5">
              <w:rPr>
                <w:szCs w:val="28"/>
              </w:rPr>
              <w:t>0,3</w:t>
            </w:r>
          </w:p>
        </w:tc>
        <w:tc>
          <w:tcPr>
            <w:tcW w:w="0" w:type="auto"/>
            <w:vMerge w:val="restart"/>
            <w:tcBorders>
              <w:top w:val="nil"/>
              <w:left w:val="nil"/>
              <w:bottom w:val="single" w:sz="4" w:space="0" w:color="auto"/>
              <w:right w:val="single" w:sz="4" w:space="0" w:color="auto"/>
            </w:tcBorders>
            <w:shd w:val="clear" w:color="auto" w:fill="auto"/>
            <w:vAlign w:val="center"/>
            <w:hideMark/>
          </w:tcPr>
          <w:p w:rsidR="00565EF5" w:rsidRPr="00565EF5" w:rsidRDefault="00565EF5" w:rsidP="00565EF5">
            <w:pPr>
              <w:spacing w:before="0" w:after="0"/>
              <w:jc w:val="center"/>
              <w:rPr>
                <w:szCs w:val="28"/>
              </w:rPr>
            </w:pPr>
            <w:r w:rsidRPr="00565EF5">
              <w:rPr>
                <w:szCs w:val="28"/>
              </w:rPr>
              <w:t>1</w:t>
            </w: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565EF5" w:rsidRPr="00565EF5" w:rsidRDefault="00565EF5" w:rsidP="00565EF5">
            <w:pPr>
              <w:spacing w:before="0" w:after="0"/>
              <w:jc w:val="center"/>
              <w:rPr>
                <w:szCs w:val="28"/>
              </w:rPr>
            </w:pPr>
            <w:r w:rsidRPr="00565EF5">
              <w:rPr>
                <w:szCs w:val="28"/>
              </w:rPr>
              <w:t>0</w:t>
            </w: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565EF5" w:rsidRPr="00565EF5" w:rsidRDefault="00565EF5" w:rsidP="00565EF5">
            <w:pPr>
              <w:spacing w:before="0" w:after="0"/>
              <w:jc w:val="center"/>
              <w:rPr>
                <w:szCs w:val="28"/>
              </w:rPr>
            </w:pPr>
            <w:r w:rsidRPr="00565EF5">
              <w:rPr>
                <w:szCs w:val="28"/>
              </w:rPr>
              <w:t>1</w:t>
            </w: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565EF5" w:rsidRPr="00565EF5" w:rsidRDefault="00565EF5" w:rsidP="00565EF5">
            <w:pPr>
              <w:spacing w:before="0" w:after="0"/>
              <w:jc w:val="center"/>
              <w:rPr>
                <w:szCs w:val="28"/>
              </w:rPr>
            </w:pPr>
            <w:r w:rsidRPr="00565EF5">
              <w:rPr>
                <w:szCs w:val="28"/>
              </w:rPr>
              <w:t>1</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565EF5" w:rsidRPr="00565EF5" w:rsidRDefault="00565EF5" w:rsidP="00565EF5">
            <w:pPr>
              <w:spacing w:before="0" w:after="0"/>
              <w:jc w:val="center"/>
              <w:rPr>
                <w:szCs w:val="28"/>
              </w:rPr>
            </w:pPr>
            <w:r w:rsidRPr="00565EF5">
              <w:rPr>
                <w:szCs w:val="28"/>
              </w:rPr>
              <w:t>0</w:t>
            </w: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565EF5" w:rsidRPr="00565EF5" w:rsidRDefault="00565EF5" w:rsidP="00565EF5">
            <w:pPr>
              <w:spacing w:before="0" w:after="0"/>
              <w:jc w:val="center"/>
              <w:rPr>
                <w:szCs w:val="28"/>
              </w:rPr>
            </w:pPr>
            <w:r w:rsidRPr="00565EF5">
              <w:rPr>
                <w:szCs w:val="28"/>
              </w:rPr>
              <w:t> </w:t>
            </w:r>
          </w:p>
        </w:tc>
      </w:tr>
      <w:tr w:rsidR="00565EF5" w:rsidRPr="00565EF5" w:rsidTr="00BC2748">
        <w:trPr>
          <w:trHeight w:val="20"/>
        </w:trPr>
        <w:tc>
          <w:tcPr>
            <w:tcW w:w="0" w:type="auto"/>
            <w:tcBorders>
              <w:top w:val="nil"/>
              <w:left w:val="single" w:sz="4" w:space="0" w:color="auto"/>
              <w:bottom w:val="single" w:sz="4" w:space="0" w:color="auto"/>
              <w:right w:val="single" w:sz="4" w:space="0" w:color="auto"/>
            </w:tcBorders>
            <w:shd w:val="clear" w:color="auto" w:fill="auto"/>
            <w:hideMark/>
          </w:tcPr>
          <w:p w:rsidR="00565EF5" w:rsidRPr="00565EF5" w:rsidRDefault="00565EF5" w:rsidP="00565EF5">
            <w:pPr>
              <w:spacing w:before="0" w:after="0"/>
              <w:jc w:val="center"/>
              <w:rPr>
                <w:szCs w:val="28"/>
              </w:rPr>
            </w:pPr>
            <w:r w:rsidRPr="00565EF5">
              <w:rPr>
                <w:szCs w:val="28"/>
              </w:rPr>
              <w:t> </w:t>
            </w:r>
          </w:p>
        </w:tc>
        <w:tc>
          <w:tcPr>
            <w:tcW w:w="0" w:type="auto"/>
            <w:vMerge/>
            <w:tcBorders>
              <w:top w:val="nil"/>
              <w:left w:val="single" w:sz="4" w:space="0" w:color="auto"/>
              <w:bottom w:val="single" w:sz="4" w:space="0" w:color="auto"/>
              <w:right w:val="single" w:sz="4" w:space="0" w:color="auto"/>
            </w:tcBorders>
            <w:vAlign w:val="center"/>
            <w:hideMark/>
          </w:tcPr>
          <w:p w:rsidR="00565EF5" w:rsidRPr="00565EF5" w:rsidRDefault="00565EF5" w:rsidP="00565EF5">
            <w:pPr>
              <w:spacing w:before="0" w:after="0"/>
              <w:jc w:val="left"/>
              <w:rPr>
                <w:szCs w:val="28"/>
              </w:rPr>
            </w:pPr>
          </w:p>
        </w:tc>
        <w:tc>
          <w:tcPr>
            <w:tcW w:w="0" w:type="auto"/>
            <w:vMerge/>
            <w:tcBorders>
              <w:top w:val="nil"/>
              <w:left w:val="single" w:sz="4" w:space="0" w:color="auto"/>
              <w:bottom w:val="single" w:sz="4" w:space="0" w:color="auto"/>
              <w:right w:val="nil"/>
            </w:tcBorders>
            <w:vAlign w:val="center"/>
            <w:hideMark/>
          </w:tcPr>
          <w:p w:rsidR="00565EF5" w:rsidRPr="00565EF5" w:rsidRDefault="00565EF5" w:rsidP="00565EF5">
            <w:pPr>
              <w:spacing w:before="0" w:after="0"/>
              <w:jc w:val="left"/>
              <w:rPr>
                <w:szCs w:val="28"/>
              </w:rPr>
            </w:pP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565EF5" w:rsidRPr="00565EF5" w:rsidRDefault="00565EF5" w:rsidP="00565EF5">
            <w:pPr>
              <w:spacing w:before="0" w:after="0"/>
              <w:jc w:val="center"/>
              <w:rPr>
                <w:szCs w:val="28"/>
              </w:rPr>
            </w:pPr>
            <w:r w:rsidRPr="00565EF5">
              <w:rPr>
                <w:szCs w:val="28"/>
              </w:rPr>
              <w:t>на 1 тыс. чел.</w:t>
            </w:r>
          </w:p>
        </w:tc>
        <w:tc>
          <w:tcPr>
            <w:tcW w:w="0" w:type="auto"/>
            <w:vMerge/>
            <w:tcBorders>
              <w:top w:val="nil"/>
              <w:left w:val="nil"/>
              <w:bottom w:val="single" w:sz="4" w:space="0" w:color="auto"/>
              <w:right w:val="single" w:sz="4" w:space="0" w:color="auto"/>
            </w:tcBorders>
            <w:vAlign w:val="center"/>
            <w:hideMark/>
          </w:tcPr>
          <w:p w:rsidR="00565EF5" w:rsidRPr="00565EF5" w:rsidRDefault="00565EF5" w:rsidP="00565EF5">
            <w:pPr>
              <w:spacing w:before="0" w:after="0"/>
              <w:jc w:val="left"/>
              <w:rPr>
                <w:szCs w:val="28"/>
              </w:rPr>
            </w:pPr>
          </w:p>
        </w:tc>
        <w:tc>
          <w:tcPr>
            <w:tcW w:w="0" w:type="auto"/>
            <w:vMerge/>
            <w:tcBorders>
              <w:top w:val="nil"/>
              <w:left w:val="single" w:sz="4" w:space="0" w:color="auto"/>
              <w:bottom w:val="single" w:sz="4" w:space="0" w:color="000000"/>
              <w:right w:val="single" w:sz="4" w:space="0" w:color="auto"/>
            </w:tcBorders>
            <w:vAlign w:val="center"/>
            <w:hideMark/>
          </w:tcPr>
          <w:p w:rsidR="00565EF5" w:rsidRPr="00565EF5" w:rsidRDefault="00565EF5" w:rsidP="00565EF5">
            <w:pPr>
              <w:spacing w:before="0" w:after="0"/>
              <w:jc w:val="left"/>
              <w:rPr>
                <w:szCs w:val="28"/>
              </w:rPr>
            </w:pPr>
          </w:p>
        </w:tc>
        <w:tc>
          <w:tcPr>
            <w:tcW w:w="0" w:type="auto"/>
            <w:vMerge/>
            <w:tcBorders>
              <w:top w:val="nil"/>
              <w:left w:val="single" w:sz="4" w:space="0" w:color="auto"/>
              <w:bottom w:val="single" w:sz="4" w:space="0" w:color="000000"/>
              <w:right w:val="single" w:sz="4" w:space="0" w:color="auto"/>
            </w:tcBorders>
            <w:vAlign w:val="center"/>
            <w:hideMark/>
          </w:tcPr>
          <w:p w:rsidR="00565EF5" w:rsidRPr="00565EF5" w:rsidRDefault="00565EF5" w:rsidP="00565EF5">
            <w:pPr>
              <w:spacing w:before="0" w:after="0"/>
              <w:jc w:val="left"/>
              <w:rPr>
                <w:szCs w:val="28"/>
              </w:rPr>
            </w:pPr>
          </w:p>
        </w:tc>
        <w:tc>
          <w:tcPr>
            <w:tcW w:w="0" w:type="auto"/>
            <w:vMerge/>
            <w:tcBorders>
              <w:top w:val="nil"/>
              <w:left w:val="single" w:sz="4" w:space="0" w:color="auto"/>
              <w:bottom w:val="single" w:sz="4" w:space="0" w:color="000000"/>
              <w:right w:val="single" w:sz="4" w:space="0" w:color="auto"/>
            </w:tcBorders>
            <w:vAlign w:val="center"/>
            <w:hideMark/>
          </w:tcPr>
          <w:p w:rsidR="00565EF5" w:rsidRPr="00565EF5" w:rsidRDefault="00565EF5" w:rsidP="00565EF5">
            <w:pPr>
              <w:spacing w:before="0" w:after="0"/>
              <w:jc w:val="left"/>
              <w:rPr>
                <w:szCs w:val="28"/>
              </w:rPr>
            </w:pPr>
          </w:p>
        </w:tc>
        <w:tc>
          <w:tcPr>
            <w:tcW w:w="0" w:type="auto"/>
            <w:vMerge/>
            <w:tcBorders>
              <w:top w:val="nil"/>
              <w:left w:val="single" w:sz="4" w:space="0" w:color="auto"/>
              <w:bottom w:val="single" w:sz="4" w:space="0" w:color="auto"/>
              <w:right w:val="single" w:sz="4" w:space="0" w:color="auto"/>
            </w:tcBorders>
            <w:vAlign w:val="center"/>
            <w:hideMark/>
          </w:tcPr>
          <w:p w:rsidR="00565EF5" w:rsidRPr="00565EF5" w:rsidRDefault="00565EF5" w:rsidP="00565EF5">
            <w:pPr>
              <w:spacing w:before="0" w:after="0"/>
              <w:jc w:val="left"/>
              <w:rPr>
                <w:szCs w:val="28"/>
              </w:rPr>
            </w:pPr>
          </w:p>
        </w:tc>
        <w:tc>
          <w:tcPr>
            <w:tcW w:w="0" w:type="auto"/>
            <w:vMerge/>
            <w:tcBorders>
              <w:top w:val="nil"/>
              <w:left w:val="single" w:sz="4" w:space="0" w:color="auto"/>
              <w:bottom w:val="single" w:sz="4" w:space="0" w:color="000000"/>
              <w:right w:val="single" w:sz="4" w:space="0" w:color="auto"/>
            </w:tcBorders>
            <w:vAlign w:val="center"/>
            <w:hideMark/>
          </w:tcPr>
          <w:p w:rsidR="00565EF5" w:rsidRPr="00565EF5" w:rsidRDefault="00565EF5" w:rsidP="00565EF5">
            <w:pPr>
              <w:spacing w:before="0" w:after="0"/>
              <w:jc w:val="left"/>
              <w:rPr>
                <w:szCs w:val="28"/>
              </w:rPr>
            </w:pPr>
          </w:p>
        </w:tc>
      </w:tr>
      <w:tr w:rsidR="00565EF5" w:rsidRPr="00565EF5" w:rsidTr="00BC2748">
        <w:trPr>
          <w:trHeight w:val="20"/>
        </w:trPr>
        <w:tc>
          <w:tcPr>
            <w:tcW w:w="0" w:type="auto"/>
            <w:tcBorders>
              <w:top w:val="nil"/>
              <w:left w:val="single" w:sz="4" w:space="0" w:color="auto"/>
              <w:bottom w:val="nil"/>
              <w:right w:val="single" w:sz="4" w:space="0" w:color="auto"/>
            </w:tcBorders>
            <w:shd w:val="clear" w:color="auto" w:fill="auto"/>
            <w:hideMark/>
          </w:tcPr>
          <w:p w:rsidR="00565EF5" w:rsidRPr="00565EF5" w:rsidRDefault="00565EF5" w:rsidP="00565EF5">
            <w:pPr>
              <w:spacing w:before="0" w:after="0"/>
              <w:jc w:val="center"/>
              <w:rPr>
                <w:szCs w:val="28"/>
              </w:rPr>
            </w:pPr>
            <w:r w:rsidRPr="00565EF5">
              <w:rPr>
                <w:szCs w:val="28"/>
              </w:rPr>
              <w:t>24</w:t>
            </w:r>
          </w:p>
        </w:tc>
        <w:tc>
          <w:tcPr>
            <w:tcW w:w="0" w:type="auto"/>
            <w:vMerge w:val="restart"/>
            <w:tcBorders>
              <w:top w:val="nil"/>
              <w:left w:val="single" w:sz="4" w:space="0" w:color="auto"/>
              <w:bottom w:val="single" w:sz="4" w:space="0" w:color="auto"/>
              <w:right w:val="single" w:sz="4" w:space="0" w:color="auto"/>
            </w:tcBorders>
            <w:shd w:val="clear" w:color="auto" w:fill="auto"/>
            <w:hideMark/>
          </w:tcPr>
          <w:p w:rsidR="00565EF5" w:rsidRPr="00565EF5" w:rsidRDefault="00565EF5" w:rsidP="00565EF5">
            <w:pPr>
              <w:spacing w:before="0" w:after="0"/>
              <w:jc w:val="left"/>
              <w:rPr>
                <w:szCs w:val="28"/>
              </w:rPr>
            </w:pPr>
            <w:r w:rsidRPr="00565EF5">
              <w:rPr>
                <w:szCs w:val="28"/>
              </w:rPr>
              <w:t>Пождепо</w:t>
            </w:r>
          </w:p>
        </w:tc>
        <w:tc>
          <w:tcPr>
            <w:tcW w:w="0" w:type="auto"/>
            <w:vMerge w:val="restart"/>
            <w:tcBorders>
              <w:top w:val="nil"/>
              <w:left w:val="single" w:sz="4" w:space="0" w:color="auto"/>
              <w:bottom w:val="single" w:sz="4" w:space="0" w:color="auto"/>
              <w:right w:val="nil"/>
            </w:tcBorders>
            <w:shd w:val="clear" w:color="auto" w:fill="auto"/>
            <w:hideMark/>
          </w:tcPr>
          <w:p w:rsidR="00565EF5" w:rsidRPr="00565EF5" w:rsidRDefault="00565EF5" w:rsidP="00565EF5">
            <w:pPr>
              <w:spacing w:before="0" w:after="0"/>
              <w:jc w:val="left"/>
              <w:rPr>
                <w:szCs w:val="28"/>
              </w:rPr>
            </w:pPr>
            <w:r w:rsidRPr="00565EF5">
              <w:rPr>
                <w:szCs w:val="28"/>
              </w:rPr>
              <w:t>объектов/ машин</w:t>
            </w:r>
          </w:p>
        </w:tc>
        <w:tc>
          <w:tcPr>
            <w:tcW w:w="0" w:type="auto"/>
            <w:tcBorders>
              <w:top w:val="nil"/>
              <w:left w:val="single" w:sz="4" w:space="0" w:color="auto"/>
              <w:bottom w:val="nil"/>
              <w:right w:val="single" w:sz="4" w:space="0" w:color="auto"/>
            </w:tcBorders>
            <w:shd w:val="clear" w:color="auto" w:fill="auto"/>
            <w:vAlign w:val="center"/>
            <w:hideMark/>
          </w:tcPr>
          <w:p w:rsidR="00565EF5" w:rsidRPr="00565EF5" w:rsidRDefault="00565EF5" w:rsidP="00565EF5">
            <w:pPr>
              <w:spacing w:before="0" w:after="0"/>
              <w:jc w:val="center"/>
              <w:rPr>
                <w:szCs w:val="28"/>
              </w:rPr>
            </w:pPr>
            <w:r w:rsidRPr="00565EF5">
              <w:rPr>
                <w:szCs w:val="28"/>
              </w:rPr>
              <w:t>1/2</w:t>
            </w:r>
          </w:p>
        </w:tc>
        <w:tc>
          <w:tcPr>
            <w:tcW w:w="0" w:type="auto"/>
            <w:vMerge w:val="restart"/>
            <w:tcBorders>
              <w:top w:val="nil"/>
              <w:left w:val="nil"/>
              <w:bottom w:val="single" w:sz="4" w:space="0" w:color="auto"/>
              <w:right w:val="single" w:sz="4" w:space="0" w:color="auto"/>
            </w:tcBorders>
            <w:shd w:val="clear" w:color="auto" w:fill="auto"/>
            <w:vAlign w:val="center"/>
            <w:hideMark/>
          </w:tcPr>
          <w:p w:rsidR="00565EF5" w:rsidRPr="00565EF5" w:rsidRDefault="00565EF5" w:rsidP="00565EF5">
            <w:pPr>
              <w:spacing w:before="0" w:after="0"/>
              <w:jc w:val="center"/>
              <w:rPr>
                <w:szCs w:val="28"/>
              </w:rPr>
            </w:pPr>
            <w:r w:rsidRPr="00565EF5">
              <w:rPr>
                <w:szCs w:val="28"/>
              </w:rPr>
              <w:t>1 депо на 2 машины</w:t>
            </w: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565EF5" w:rsidRPr="00565EF5" w:rsidRDefault="00565EF5" w:rsidP="00565EF5">
            <w:pPr>
              <w:spacing w:before="0" w:after="0"/>
              <w:jc w:val="center"/>
              <w:rPr>
                <w:szCs w:val="28"/>
              </w:rPr>
            </w:pPr>
            <w:r w:rsidRPr="00565EF5">
              <w:rPr>
                <w:szCs w:val="28"/>
              </w:rPr>
              <w:t> </w:t>
            </w: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565EF5" w:rsidRPr="00565EF5" w:rsidRDefault="00565EF5" w:rsidP="00565EF5">
            <w:pPr>
              <w:spacing w:before="0" w:after="0"/>
              <w:jc w:val="center"/>
              <w:rPr>
                <w:szCs w:val="28"/>
              </w:rPr>
            </w:pPr>
            <w:r w:rsidRPr="00565EF5">
              <w:rPr>
                <w:szCs w:val="28"/>
              </w:rPr>
              <w:t>1 депо на 2 машины</w:t>
            </w:r>
          </w:p>
        </w:tc>
        <w:tc>
          <w:tcPr>
            <w:tcW w:w="0" w:type="auto"/>
            <w:vMerge w:val="restart"/>
            <w:tcBorders>
              <w:top w:val="nil"/>
              <w:left w:val="nil"/>
              <w:bottom w:val="single" w:sz="4" w:space="0" w:color="auto"/>
              <w:right w:val="single" w:sz="4" w:space="0" w:color="auto"/>
            </w:tcBorders>
            <w:shd w:val="clear" w:color="auto" w:fill="auto"/>
            <w:vAlign w:val="center"/>
            <w:hideMark/>
          </w:tcPr>
          <w:p w:rsidR="00565EF5" w:rsidRPr="00565EF5" w:rsidRDefault="00565EF5" w:rsidP="00565EF5">
            <w:pPr>
              <w:spacing w:before="0" w:after="0"/>
              <w:jc w:val="center"/>
              <w:rPr>
                <w:szCs w:val="28"/>
              </w:rPr>
            </w:pPr>
            <w:r w:rsidRPr="00565EF5">
              <w:rPr>
                <w:szCs w:val="28"/>
              </w:rPr>
              <w:t>0</w:t>
            </w:r>
          </w:p>
        </w:tc>
        <w:tc>
          <w:tcPr>
            <w:tcW w:w="0" w:type="auto"/>
            <w:vMerge w:val="restart"/>
            <w:tcBorders>
              <w:top w:val="nil"/>
              <w:left w:val="nil"/>
              <w:bottom w:val="single" w:sz="4" w:space="0" w:color="auto"/>
              <w:right w:val="single" w:sz="4" w:space="0" w:color="auto"/>
            </w:tcBorders>
            <w:shd w:val="clear" w:color="auto" w:fill="auto"/>
            <w:vAlign w:val="center"/>
            <w:hideMark/>
          </w:tcPr>
          <w:p w:rsidR="00565EF5" w:rsidRPr="00565EF5" w:rsidRDefault="00565EF5" w:rsidP="00565EF5">
            <w:pPr>
              <w:spacing w:before="0" w:after="0"/>
              <w:jc w:val="center"/>
              <w:rPr>
                <w:szCs w:val="28"/>
              </w:rPr>
            </w:pPr>
            <w:r w:rsidRPr="00565EF5">
              <w:rPr>
                <w:szCs w:val="28"/>
              </w:rPr>
              <w:t>1 депо на 2 машины</w:t>
            </w: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565EF5" w:rsidRPr="00565EF5" w:rsidRDefault="00565EF5" w:rsidP="00565EF5">
            <w:pPr>
              <w:spacing w:before="0" w:after="0"/>
              <w:jc w:val="center"/>
              <w:rPr>
                <w:szCs w:val="28"/>
              </w:rPr>
            </w:pPr>
            <w:r w:rsidRPr="00565EF5">
              <w:rPr>
                <w:szCs w:val="28"/>
              </w:rPr>
              <w:t> </w:t>
            </w:r>
          </w:p>
        </w:tc>
      </w:tr>
      <w:tr w:rsidR="00565EF5" w:rsidRPr="00565EF5" w:rsidTr="00BC2748">
        <w:trPr>
          <w:trHeight w:val="20"/>
        </w:trPr>
        <w:tc>
          <w:tcPr>
            <w:tcW w:w="0" w:type="auto"/>
            <w:tcBorders>
              <w:top w:val="nil"/>
              <w:left w:val="single" w:sz="4" w:space="0" w:color="auto"/>
              <w:bottom w:val="single" w:sz="4" w:space="0" w:color="auto"/>
              <w:right w:val="single" w:sz="4" w:space="0" w:color="auto"/>
            </w:tcBorders>
            <w:shd w:val="clear" w:color="auto" w:fill="auto"/>
            <w:hideMark/>
          </w:tcPr>
          <w:p w:rsidR="00565EF5" w:rsidRPr="00565EF5" w:rsidRDefault="00565EF5" w:rsidP="00565EF5">
            <w:pPr>
              <w:spacing w:before="0" w:after="0"/>
              <w:jc w:val="center"/>
              <w:rPr>
                <w:szCs w:val="28"/>
              </w:rPr>
            </w:pPr>
            <w:r w:rsidRPr="00565EF5">
              <w:rPr>
                <w:szCs w:val="28"/>
              </w:rPr>
              <w:t> </w:t>
            </w:r>
          </w:p>
        </w:tc>
        <w:tc>
          <w:tcPr>
            <w:tcW w:w="0" w:type="auto"/>
            <w:vMerge/>
            <w:tcBorders>
              <w:top w:val="nil"/>
              <w:left w:val="single" w:sz="4" w:space="0" w:color="auto"/>
              <w:bottom w:val="single" w:sz="4" w:space="0" w:color="auto"/>
              <w:right w:val="single" w:sz="4" w:space="0" w:color="auto"/>
            </w:tcBorders>
            <w:vAlign w:val="center"/>
            <w:hideMark/>
          </w:tcPr>
          <w:p w:rsidR="00565EF5" w:rsidRPr="00565EF5" w:rsidRDefault="00565EF5" w:rsidP="00565EF5">
            <w:pPr>
              <w:spacing w:before="0" w:after="0"/>
              <w:jc w:val="left"/>
              <w:rPr>
                <w:szCs w:val="28"/>
              </w:rPr>
            </w:pPr>
          </w:p>
        </w:tc>
        <w:tc>
          <w:tcPr>
            <w:tcW w:w="0" w:type="auto"/>
            <w:vMerge/>
            <w:tcBorders>
              <w:top w:val="nil"/>
              <w:left w:val="single" w:sz="4" w:space="0" w:color="auto"/>
              <w:bottom w:val="single" w:sz="4" w:space="0" w:color="auto"/>
              <w:right w:val="nil"/>
            </w:tcBorders>
            <w:vAlign w:val="center"/>
            <w:hideMark/>
          </w:tcPr>
          <w:p w:rsidR="00565EF5" w:rsidRPr="00565EF5" w:rsidRDefault="00565EF5" w:rsidP="00565EF5">
            <w:pPr>
              <w:spacing w:before="0" w:after="0"/>
              <w:jc w:val="left"/>
              <w:rPr>
                <w:szCs w:val="28"/>
              </w:rPr>
            </w:pPr>
          </w:p>
        </w:tc>
        <w:tc>
          <w:tcPr>
            <w:tcW w:w="0" w:type="auto"/>
            <w:tcBorders>
              <w:top w:val="nil"/>
              <w:left w:val="single" w:sz="4" w:space="0" w:color="auto"/>
              <w:bottom w:val="nil"/>
              <w:right w:val="single" w:sz="4" w:space="0" w:color="auto"/>
            </w:tcBorders>
            <w:shd w:val="clear" w:color="auto" w:fill="auto"/>
            <w:vAlign w:val="center"/>
            <w:hideMark/>
          </w:tcPr>
          <w:p w:rsidR="00565EF5" w:rsidRPr="00565EF5" w:rsidRDefault="00565EF5" w:rsidP="00565EF5">
            <w:pPr>
              <w:spacing w:before="0" w:after="0"/>
              <w:jc w:val="center"/>
              <w:rPr>
                <w:szCs w:val="28"/>
              </w:rPr>
            </w:pPr>
            <w:r w:rsidRPr="00565EF5">
              <w:rPr>
                <w:szCs w:val="28"/>
              </w:rPr>
              <w:t>с нас. До 5 тыс.</w:t>
            </w:r>
          </w:p>
        </w:tc>
        <w:tc>
          <w:tcPr>
            <w:tcW w:w="0" w:type="auto"/>
            <w:vMerge/>
            <w:tcBorders>
              <w:top w:val="nil"/>
              <w:left w:val="nil"/>
              <w:bottom w:val="single" w:sz="4" w:space="0" w:color="auto"/>
              <w:right w:val="single" w:sz="4" w:space="0" w:color="auto"/>
            </w:tcBorders>
            <w:vAlign w:val="center"/>
            <w:hideMark/>
          </w:tcPr>
          <w:p w:rsidR="00565EF5" w:rsidRPr="00565EF5" w:rsidRDefault="00565EF5" w:rsidP="00565EF5">
            <w:pPr>
              <w:spacing w:before="0" w:after="0"/>
              <w:jc w:val="left"/>
              <w:rPr>
                <w:szCs w:val="28"/>
              </w:rPr>
            </w:pPr>
          </w:p>
        </w:tc>
        <w:tc>
          <w:tcPr>
            <w:tcW w:w="0" w:type="auto"/>
            <w:vMerge/>
            <w:tcBorders>
              <w:top w:val="nil"/>
              <w:left w:val="single" w:sz="4" w:space="0" w:color="auto"/>
              <w:bottom w:val="single" w:sz="4" w:space="0" w:color="000000"/>
              <w:right w:val="single" w:sz="4" w:space="0" w:color="auto"/>
            </w:tcBorders>
            <w:vAlign w:val="center"/>
            <w:hideMark/>
          </w:tcPr>
          <w:p w:rsidR="00565EF5" w:rsidRPr="00565EF5" w:rsidRDefault="00565EF5" w:rsidP="00565EF5">
            <w:pPr>
              <w:spacing w:before="0" w:after="0"/>
              <w:jc w:val="left"/>
              <w:rPr>
                <w:szCs w:val="28"/>
              </w:rPr>
            </w:pPr>
          </w:p>
        </w:tc>
        <w:tc>
          <w:tcPr>
            <w:tcW w:w="0" w:type="auto"/>
            <w:vMerge/>
            <w:tcBorders>
              <w:top w:val="nil"/>
              <w:left w:val="single" w:sz="4" w:space="0" w:color="auto"/>
              <w:bottom w:val="single" w:sz="4" w:space="0" w:color="000000"/>
              <w:right w:val="single" w:sz="4" w:space="0" w:color="auto"/>
            </w:tcBorders>
            <w:vAlign w:val="center"/>
            <w:hideMark/>
          </w:tcPr>
          <w:p w:rsidR="00565EF5" w:rsidRPr="00565EF5" w:rsidRDefault="00565EF5" w:rsidP="00565EF5">
            <w:pPr>
              <w:spacing w:before="0" w:after="0"/>
              <w:jc w:val="left"/>
              <w:rPr>
                <w:szCs w:val="28"/>
              </w:rPr>
            </w:pPr>
          </w:p>
        </w:tc>
        <w:tc>
          <w:tcPr>
            <w:tcW w:w="0" w:type="auto"/>
            <w:vMerge/>
            <w:tcBorders>
              <w:top w:val="nil"/>
              <w:left w:val="nil"/>
              <w:bottom w:val="single" w:sz="4" w:space="0" w:color="auto"/>
              <w:right w:val="single" w:sz="4" w:space="0" w:color="auto"/>
            </w:tcBorders>
            <w:vAlign w:val="center"/>
            <w:hideMark/>
          </w:tcPr>
          <w:p w:rsidR="00565EF5" w:rsidRPr="00565EF5" w:rsidRDefault="00565EF5" w:rsidP="00565EF5">
            <w:pPr>
              <w:spacing w:before="0" w:after="0"/>
              <w:jc w:val="left"/>
              <w:rPr>
                <w:szCs w:val="28"/>
              </w:rPr>
            </w:pPr>
          </w:p>
        </w:tc>
        <w:tc>
          <w:tcPr>
            <w:tcW w:w="0" w:type="auto"/>
            <w:vMerge/>
            <w:tcBorders>
              <w:top w:val="nil"/>
              <w:left w:val="nil"/>
              <w:bottom w:val="single" w:sz="4" w:space="0" w:color="auto"/>
              <w:right w:val="single" w:sz="4" w:space="0" w:color="auto"/>
            </w:tcBorders>
            <w:vAlign w:val="center"/>
            <w:hideMark/>
          </w:tcPr>
          <w:p w:rsidR="00565EF5" w:rsidRPr="00565EF5" w:rsidRDefault="00565EF5" w:rsidP="00565EF5">
            <w:pPr>
              <w:spacing w:before="0" w:after="0"/>
              <w:jc w:val="left"/>
              <w:rPr>
                <w:szCs w:val="28"/>
              </w:rPr>
            </w:pPr>
          </w:p>
        </w:tc>
        <w:tc>
          <w:tcPr>
            <w:tcW w:w="0" w:type="auto"/>
            <w:vMerge/>
            <w:tcBorders>
              <w:top w:val="nil"/>
              <w:left w:val="single" w:sz="4" w:space="0" w:color="auto"/>
              <w:bottom w:val="single" w:sz="4" w:space="0" w:color="000000"/>
              <w:right w:val="single" w:sz="4" w:space="0" w:color="auto"/>
            </w:tcBorders>
            <w:vAlign w:val="center"/>
            <w:hideMark/>
          </w:tcPr>
          <w:p w:rsidR="00565EF5" w:rsidRPr="00565EF5" w:rsidRDefault="00565EF5" w:rsidP="00565EF5">
            <w:pPr>
              <w:spacing w:before="0" w:after="0"/>
              <w:jc w:val="left"/>
              <w:rPr>
                <w:szCs w:val="28"/>
              </w:rPr>
            </w:pPr>
          </w:p>
        </w:tc>
      </w:tr>
      <w:tr w:rsidR="00565EF5" w:rsidRPr="00565EF5" w:rsidTr="00BC2748">
        <w:trPr>
          <w:trHeight w:val="20"/>
        </w:trPr>
        <w:tc>
          <w:tcPr>
            <w:tcW w:w="0" w:type="auto"/>
            <w:tcBorders>
              <w:top w:val="nil"/>
              <w:left w:val="single" w:sz="4" w:space="0" w:color="auto"/>
              <w:bottom w:val="nil"/>
              <w:right w:val="single" w:sz="4" w:space="0" w:color="auto"/>
            </w:tcBorders>
            <w:shd w:val="clear" w:color="auto" w:fill="auto"/>
            <w:hideMark/>
          </w:tcPr>
          <w:p w:rsidR="00565EF5" w:rsidRPr="00565EF5" w:rsidRDefault="00565EF5" w:rsidP="00565EF5">
            <w:pPr>
              <w:spacing w:before="0" w:after="0"/>
              <w:jc w:val="center"/>
              <w:rPr>
                <w:szCs w:val="28"/>
              </w:rPr>
            </w:pPr>
            <w:r w:rsidRPr="00565EF5">
              <w:rPr>
                <w:szCs w:val="28"/>
              </w:rPr>
              <w:t>25</w:t>
            </w:r>
          </w:p>
        </w:tc>
        <w:tc>
          <w:tcPr>
            <w:tcW w:w="0" w:type="auto"/>
            <w:vMerge w:val="restart"/>
            <w:tcBorders>
              <w:top w:val="nil"/>
              <w:left w:val="single" w:sz="4" w:space="0" w:color="auto"/>
              <w:bottom w:val="single" w:sz="4" w:space="0" w:color="000000"/>
              <w:right w:val="single" w:sz="4" w:space="0" w:color="auto"/>
            </w:tcBorders>
            <w:shd w:val="clear" w:color="auto" w:fill="auto"/>
            <w:hideMark/>
          </w:tcPr>
          <w:p w:rsidR="00565EF5" w:rsidRPr="00565EF5" w:rsidRDefault="00565EF5" w:rsidP="00565EF5">
            <w:pPr>
              <w:spacing w:before="0" w:after="0"/>
              <w:jc w:val="left"/>
              <w:rPr>
                <w:szCs w:val="28"/>
              </w:rPr>
            </w:pPr>
            <w:r w:rsidRPr="00565EF5">
              <w:rPr>
                <w:szCs w:val="28"/>
              </w:rPr>
              <w:t>Гостиницы</w:t>
            </w:r>
          </w:p>
        </w:tc>
        <w:tc>
          <w:tcPr>
            <w:tcW w:w="0" w:type="auto"/>
            <w:vMerge w:val="restart"/>
            <w:tcBorders>
              <w:top w:val="nil"/>
              <w:left w:val="single" w:sz="4" w:space="0" w:color="auto"/>
              <w:bottom w:val="single" w:sz="4" w:space="0" w:color="000000"/>
              <w:right w:val="single" w:sz="4" w:space="0" w:color="auto"/>
            </w:tcBorders>
            <w:shd w:val="clear" w:color="auto" w:fill="auto"/>
            <w:hideMark/>
          </w:tcPr>
          <w:p w:rsidR="00565EF5" w:rsidRPr="00565EF5" w:rsidRDefault="00565EF5" w:rsidP="00565EF5">
            <w:pPr>
              <w:spacing w:before="0" w:after="0"/>
              <w:jc w:val="left"/>
              <w:rPr>
                <w:szCs w:val="28"/>
              </w:rPr>
            </w:pPr>
            <w:r w:rsidRPr="00565EF5">
              <w:rPr>
                <w:szCs w:val="28"/>
              </w:rPr>
              <w:t>место</w:t>
            </w:r>
          </w:p>
        </w:tc>
        <w:tc>
          <w:tcPr>
            <w:tcW w:w="0" w:type="auto"/>
            <w:tcBorders>
              <w:top w:val="single" w:sz="4" w:space="0" w:color="auto"/>
              <w:left w:val="nil"/>
              <w:bottom w:val="nil"/>
              <w:right w:val="single" w:sz="4" w:space="0" w:color="auto"/>
            </w:tcBorders>
            <w:shd w:val="clear" w:color="auto" w:fill="auto"/>
            <w:vAlign w:val="center"/>
            <w:hideMark/>
          </w:tcPr>
          <w:p w:rsidR="00565EF5" w:rsidRPr="00565EF5" w:rsidRDefault="00565EF5" w:rsidP="00565EF5">
            <w:pPr>
              <w:spacing w:before="0" w:after="0"/>
              <w:jc w:val="center"/>
              <w:rPr>
                <w:szCs w:val="28"/>
              </w:rPr>
            </w:pPr>
            <w:r w:rsidRPr="00565EF5">
              <w:rPr>
                <w:szCs w:val="28"/>
              </w:rPr>
              <w:t>6</w:t>
            </w: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565EF5" w:rsidRPr="00565EF5" w:rsidRDefault="00565EF5" w:rsidP="00565EF5">
            <w:pPr>
              <w:spacing w:before="0" w:after="0"/>
              <w:jc w:val="center"/>
              <w:rPr>
                <w:szCs w:val="28"/>
              </w:rPr>
            </w:pPr>
            <w:r w:rsidRPr="00565EF5">
              <w:rPr>
                <w:szCs w:val="28"/>
              </w:rPr>
              <w:t>13</w:t>
            </w: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565EF5" w:rsidRPr="00565EF5" w:rsidRDefault="00565EF5" w:rsidP="00565EF5">
            <w:pPr>
              <w:spacing w:before="0" w:after="0"/>
              <w:jc w:val="center"/>
              <w:rPr>
                <w:szCs w:val="28"/>
              </w:rPr>
            </w:pPr>
            <w:r w:rsidRPr="00565EF5">
              <w:rPr>
                <w:szCs w:val="28"/>
              </w:rPr>
              <w:t>5</w:t>
            </w: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565EF5" w:rsidRPr="00565EF5" w:rsidRDefault="00565EF5" w:rsidP="00565EF5">
            <w:pPr>
              <w:spacing w:before="0" w:after="0"/>
              <w:jc w:val="center"/>
              <w:rPr>
                <w:szCs w:val="28"/>
              </w:rPr>
            </w:pPr>
            <w:r w:rsidRPr="00565EF5">
              <w:rPr>
                <w:szCs w:val="28"/>
              </w:rPr>
              <w:t>18</w:t>
            </w: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565EF5" w:rsidRPr="00565EF5" w:rsidRDefault="00565EF5" w:rsidP="00565EF5">
            <w:pPr>
              <w:spacing w:before="0" w:after="0"/>
              <w:jc w:val="center"/>
              <w:rPr>
                <w:szCs w:val="28"/>
              </w:rPr>
            </w:pPr>
            <w:r w:rsidRPr="00565EF5">
              <w:rPr>
                <w:szCs w:val="28"/>
              </w:rPr>
              <w:t>0</w:t>
            </w: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565EF5" w:rsidRPr="00565EF5" w:rsidRDefault="00565EF5" w:rsidP="00565EF5">
            <w:pPr>
              <w:spacing w:before="0" w:after="0"/>
              <w:jc w:val="center"/>
              <w:rPr>
                <w:szCs w:val="28"/>
              </w:rPr>
            </w:pPr>
            <w:r w:rsidRPr="00565EF5">
              <w:rPr>
                <w:szCs w:val="28"/>
              </w:rPr>
              <w:t>18</w:t>
            </w: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565EF5" w:rsidRPr="00565EF5" w:rsidRDefault="00565EF5" w:rsidP="00565EF5">
            <w:pPr>
              <w:spacing w:before="0" w:after="0"/>
              <w:jc w:val="center"/>
              <w:rPr>
                <w:szCs w:val="28"/>
              </w:rPr>
            </w:pPr>
            <w:r w:rsidRPr="00565EF5">
              <w:rPr>
                <w:szCs w:val="28"/>
              </w:rPr>
              <w:t> </w:t>
            </w:r>
          </w:p>
        </w:tc>
      </w:tr>
      <w:tr w:rsidR="00565EF5" w:rsidRPr="00565EF5" w:rsidTr="00BC2748">
        <w:trPr>
          <w:trHeight w:val="20"/>
        </w:trPr>
        <w:tc>
          <w:tcPr>
            <w:tcW w:w="0" w:type="auto"/>
            <w:tcBorders>
              <w:top w:val="nil"/>
              <w:left w:val="single" w:sz="4" w:space="0" w:color="auto"/>
              <w:bottom w:val="single" w:sz="4" w:space="0" w:color="auto"/>
              <w:right w:val="single" w:sz="4" w:space="0" w:color="auto"/>
            </w:tcBorders>
            <w:shd w:val="clear" w:color="auto" w:fill="auto"/>
            <w:hideMark/>
          </w:tcPr>
          <w:p w:rsidR="00565EF5" w:rsidRPr="00565EF5" w:rsidRDefault="00565EF5" w:rsidP="00565EF5">
            <w:pPr>
              <w:spacing w:before="0" w:after="0"/>
              <w:jc w:val="center"/>
              <w:rPr>
                <w:szCs w:val="28"/>
              </w:rPr>
            </w:pPr>
            <w:r w:rsidRPr="00565EF5">
              <w:rPr>
                <w:szCs w:val="28"/>
              </w:rPr>
              <w:t> </w:t>
            </w:r>
          </w:p>
        </w:tc>
        <w:tc>
          <w:tcPr>
            <w:tcW w:w="0" w:type="auto"/>
            <w:vMerge/>
            <w:tcBorders>
              <w:top w:val="nil"/>
              <w:left w:val="single" w:sz="4" w:space="0" w:color="auto"/>
              <w:bottom w:val="single" w:sz="4" w:space="0" w:color="000000"/>
              <w:right w:val="single" w:sz="4" w:space="0" w:color="auto"/>
            </w:tcBorders>
            <w:vAlign w:val="center"/>
            <w:hideMark/>
          </w:tcPr>
          <w:p w:rsidR="00565EF5" w:rsidRPr="00565EF5" w:rsidRDefault="00565EF5" w:rsidP="00565EF5">
            <w:pPr>
              <w:spacing w:before="0" w:after="0"/>
              <w:jc w:val="left"/>
              <w:rPr>
                <w:szCs w:val="28"/>
              </w:rPr>
            </w:pPr>
          </w:p>
        </w:tc>
        <w:tc>
          <w:tcPr>
            <w:tcW w:w="0" w:type="auto"/>
            <w:vMerge/>
            <w:tcBorders>
              <w:top w:val="nil"/>
              <w:left w:val="single" w:sz="4" w:space="0" w:color="auto"/>
              <w:bottom w:val="single" w:sz="4" w:space="0" w:color="000000"/>
              <w:right w:val="single" w:sz="4" w:space="0" w:color="auto"/>
            </w:tcBorders>
            <w:vAlign w:val="center"/>
            <w:hideMark/>
          </w:tcPr>
          <w:p w:rsidR="00565EF5" w:rsidRPr="00565EF5" w:rsidRDefault="00565EF5" w:rsidP="00565EF5">
            <w:pPr>
              <w:spacing w:before="0" w:after="0"/>
              <w:jc w:val="left"/>
              <w:rPr>
                <w:szCs w:val="28"/>
              </w:rPr>
            </w:pPr>
          </w:p>
        </w:tc>
        <w:tc>
          <w:tcPr>
            <w:tcW w:w="0" w:type="auto"/>
            <w:tcBorders>
              <w:top w:val="nil"/>
              <w:left w:val="nil"/>
              <w:bottom w:val="single" w:sz="4" w:space="0" w:color="auto"/>
              <w:right w:val="single" w:sz="4" w:space="0" w:color="auto"/>
            </w:tcBorders>
            <w:shd w:val="clear" w:color="auto" w:fill="auto"/>
            <w:vAlign w:val="center"/>
            <w:hideMark/>
          </w:tcPr>
          <w:p w:rsidR="00565EF5" w:rsidRPr="00565EF5" w:rsidRDefault="00565EF5" w:rsidP="00565EF5">
            <w:pPr>
              <w:spacing w:before="0" w:after="0"/>
              <w:jc w:val="center"/>
              <w:rPr>
                <w:szCs w:val="28"/>
              </w:rPr>
            </w:pPr>
            <w:r w:rsidRPr="00565EF5">
              <w:rPr>
                <w:szCs w:val="28"/>
              </w:rPr>
              <w:t>на 1 тыс. чел.</w:t>
            </w:r>
          </w:p>
        </w:tc>
        <w:tc>
          <w:tcPr>
            <w:tcW w:w="0" w:type="auto"/>
            <w:vMerge/>
            <w:tcBorders>
              <w:top w:val="nil"/>
              <w:left w:val="single" w:sz="4" w:space="0" w:color="auto"/>
              <w:bottom w:val="single" w:sz="4" w:space="0" w:color="000000"/>
              <w:right w:val="single" w:sz="4" w:space="0" w:color="auto"/>
            </w:tcBorders>
            <w:vAlign w:val="center"/>
            <w:hideMark/>
          </w:tcPr>
          <w:p w:rsidR="00565EF5" w:rsidRPr="00565EF5" w:rsidRDefault="00565EF5" w:rsidP="00565EF5">
            <w:pPr>
              <w:spacing w:before="0" w:after="0"/>
              <w:jc w:val="left"/>
              <w:rPr>
                <w:szCs w:val="28"/>
              </w:rPr>
            </w:pPr>
          </w:p>
        </w:tc>
        <w:tc>
          <w:tcPr>
            <w:tcW w:w="0" w:type="auto"/>
            <w:vMerge/>
            <w:tcBorders>
              <w:top w:val="nil"/>
              <w:left w:val="single" w:sz="4" w:space="0" w:color="auto"/>
              <w:bottom w:val="single" w:sz="4" w:space="0" w:color="000000"/>
              <w:right w:val="single" w:sz="4" w:space="0" w:color="auto"/>
            </w:tcBorders>
            <w:vAlign w:val="center"/>
            <w:hideMark/>
          </w:tcPr>
          <w:p w:rsidR="00565EF5" w:rsidRPr="00565EF5" w:rsidRDefault="00565EF5" w:rsidP="00565EF5">
            <w:pPr>
              <w:spacing w:before="0" w:after="0"/>
              <w:jc w:val="left"/>
              <w:rPr>
                <w:szCs w:val="28"/>
              </w:rPr>
            </w:pPr>
          </w:p>
        </w:tc>
        <w:tc>
          <w:tcPr>
            <w:tcW w:w="0" w:type="auto"/>
            <w:vMerge/>
            <w:tcBorders>
              <w:top w:val="nil"/>
              <w:left w:val="single" w:sz="4" w:space="0" w:color="auto"/>
              <w:bottom w:val="single" w:sz="4" w:space="0" w:color="000000"/>
              <w:right w:val="single" w:sz="4" w:space="0" w:color="auto"/>
            </w:tcBorders>
            <w:vAlign w:val="center"/>
            <w:hideMark/>
          </w:tcPr>
          <w:p w:rsidR="00565EF5" w:rsidRPr="00565EF5" w:rsidRDefault="00565EF5" w:rsidP="00565EF5">
            <w:pPr>
              <w:spacing w:before="0" w:after="0"/>
              <w:jc w:val="left"/>
              <w:rPr>
                <w:szCs w:val="28"/>
              </w:rPr>
            </w:pPr>
          </w:p>
        </w:tc>
        <w:tc>
          <w:tcPr>
            <w:tcW w:w="0" w:type="auto"/>
            <w:vMerge/>
            <w:tcBorders>
              <w:top w:val="nil"/>
              <w:left w:val="single" w:sz="4" w:space="0" w:color="auto"/>
              <w:bottom w:val="single" w:sz="4" w:space="0" w:color="000000"/>
              <w:right w:val="single" w:sz="4" w:space="0" w:color="auto"/>
            </w:tcBorders>
            <w:vAlign w:val="center"/>
            <w:hideMark/>
          </w:tcPr>
          <w:p w:rsidR="00565EF5" w:rsidRPr="00565EF5" w:rsidRDefault="00565EF5" w:rsidP="00565EF5">
            <w:pPr>
              <w:spacing w:before="0" w:after="0"/>
              <w:jc w:val="left"/>
              <w:rPr>
                <w:szCs w:val="28"/>
              </w:rPr>
            </w:pPr>
          </w:p>
        </w:tc>
        <w:tc>
          <w:tcPr>
            <w:tcW w:w="0" w:type="auto"/>
            <w:vMerge/>
            <w:tcBorders>
              <w:top w:val="nil"/>
              <w:left w:val="single" w:sz="4" w:space="0" w:color="auto"/>
              <w:bottom w:val="single" w:sz="4" w:space="0" w:color="000000"/>
              <w:right w:val="single" w:sz="4" w:space="0" w:color="auto"/>
            </w:tcBorders>
            <w:vAlign w:val="center"/>
            <w:hideMark/>
          </w:tcPr>
          <w:p w:rsidR="00565EF5" w:rsidRPr="00565EF5" w:rsidRDefault="00565EF5" w:rsidP="00565EF5">
            <w:pPr>
              <w:spacing w:before="0" w:after="0"/>
              <w:jc w:val="left"/>
              <w:rPr>
                <w:szCs w:val="28"/>
              </w:rPr>
            </w:pPr>
          </w:p>
        </w:tc>
        <w:tc>
          <w:tcPr>
            <w:tcW w:w="0" w:type="auto"/>
            <w:vMerge/>
            <w:tcBorders>
              <w:top w:val="nil"/>
              <w:left w:val="single" w:sz="4" w:space="0" w:color="auto"/>
              <w:bottom w:val="single" w:sz="4" w:space="0" w:color="000000"/>
              <w:right w:val="single" w:sz="4" w:space="0" w:color="auto"/>
            </w:tcBorders>
            <w:vAlign w:val="center"/>
            <w:hideMark/>
          </w:tcPr>
          <w:p w:rsidR="00565EF5" w:rsidRPr="00565EF5" w:rsidRDefault="00565EF5" w:rsidP="00565EF5">
            <w:pPr>
              <w:spacing w:before="0" w:after="0"/>
              <w:jc w:val="left"/>
              <w:rPr>
                <w:szCs w:val="28"/>
              </w:rPr>
            </w:pPr>
          </w:p>
        </w:tc>
      </w:tr>
      <w:tr w:rsidR="00565EF5" w:rsidRPr="00565EF5" w:rsidTr="00BC2748">
        <w:trPr>
          <w:trHeight w:val="20"/>
        </w:trPr>
        <w:tc>
          <w:tcPr>
            <w:tcW w:w="0" w:type="auto"/>
            <w:tcBorders>
              <w:top w:val="nil"/>
              <w:left w:val="single" w:sz="4" w:space="0" w:color="auto"/>
              <w:bottom w:val="nil"/>
              <w:right w:val="single" w:sz="4" w:space="0" w:color="auto"/>
            </w:tcBorders>
            <w:shd w:val="clear" w:color="auto" w:fill="auto"/>
            <w:hideMark/>
          </w:tcPr>
          <w:p w:rsidR="00565EF5" w:rsidRPr="00565EF5" w:rsidRDefault="00565EF5" w:rsidP="00565EF5">
            <w:pPr>
              <w:spacing w:before="0" w:after="0"/>
              <w:jc w:val="center"/>
              <w:rPr>
                <w:szCs w:val="28"/>
              </w:rPr>
            </w:pPr>
            <w:r w:rsidRPr="00565EF5">
              <w:rPr>
                <w:szCs w:val="28"/>
              </w:rPr>
              <w:t>28</w:t>
            </w:r>
          </w:p>
        </w:tc>
        <w:tc>
          <w:tcPr>
            <w:tcW w:w="0" w:type="auto"/>
            <w:vMerge w:val="restart"/>
            <w:tcBorders>
              <w:top w:val="nil"/>
              <w:left w:val="single" w:sz="4" w:space="0" w:color="auto"/>
              <w:bottom w:val="single" w:sz="4" w:space="0" w:color="auto"/>
              <w:right w:val="single" w:sz="4" w:space="0" w:color="auto"/>
            </w:tcBorders>
            <w:shd w:val="clear" w:color="auto" w:fill="auto"/>
            <w:hideMark/>
          </w:tcPr>
          <w:p w:rsidR="00565EF5" w:rsidRPr="00565EF5" w:rsidRDefault="00565EF5" w:rsidP="00565EF5">
            <w:pPr>
              <w:spacing w:before="0" w:after="0"/>
              <w:jc w:val="left"/>
              <w:rPr>
                <w:szCs w:val="28"/>
              </w:rPr>
            </w:pPr>
            <w:r w:rsidRPr="00565EF5">
              <w:rPr>
                <w:szCs w:val="28"/>
              </w:rPr>
              <w:t xml:space="preserve">Кладбище </w:t>
            </w:r>
            <w:r w:rsidRPr="00565EF5">
              <w:rPr>
                <w:szCs w:val="28"/>
              </w:rPr>
              <w:lastRenderedPageBreak/>
              <w:t>традиционного захоронения</w:t>
            </w:r>
          </w:p>
        </w:tc>
        <w:tc>
          <w:tcPr>
            <w:tcW w:w="0" w:type="auto"/>
            <w:vMerge w:val="restart"/>
            <w:tcBorders>
              <w:top w:val="nil"/>
              <w:left w:val="single" w:sz="4" w:space="0" w:color="auto"/>
              <w:bottom w:val="single" w:sz="4" w:space="0" w:color="auto"/>
              <w:right w:val="nil"/>
            </w:tcBorders>
            <w:shd w:val="clear" w:color="auto" w:fill="auto"/>
            <w:hideMark/>
          </w:tcPr>
          <w:p w:rsidR="00565EF5" w:rsidRPr="00565EF5" w:rsidRDefault="00565EF5" w:rsidP="00565EF5">
            <w:pPr>
              <w:spacing w:before="0" w:after="0"/>
              <w:jc w:val="left"/>
              <w:rPr>
                <w:szCs w:val="28"/>
              </w:rPr>
            </w:pPr>
            <w:r w:rsidRPr="00565EF5">
              <w:rPr>
                <w:szCs w:val="28"/>
              </w:rPr>
              <w:lastRenderedPageBreak/>
              <w:t>га</w:t>
            </w:r>
          </w:p>
        </w:tc>
        <w:tc>
          <w:tcPr>
            <w:tcW w:w="0" w:type="auto"/>
            <w:tcBorders>
              <w:top w:val="nil"/>
              <w:left w:val="single" w:sz="4" w:space="0" w:color="auto"/>
              <w:bottom w:val="nil"/>
              <w:right w:val="single" w:sz="4" w:space="0" w:color="auto"/>
            </w:tcBorders>
            <w:shd w:val="clear" w:color="auto" w:fill="auto"/>
            <w:vAlign w:val="center"/>
            <w:hideMark/>
          </w:tcPr>
          <w:p w:rsidR="00565EF5" w:rsidRPr="00565EF5" w:rsidRDefault="00565EF5" w:rsidP="00565EF5">
            <w:pPr>
              <w:spacing w:before="0" w:after="0"/>
              <w:jc w:val="center"/>
              <w:rPr>
                <w:szCs w:val="28"/>
              </w:rPr>
            </w:pPr>
            <w:r w:rsidRPr="00565EF5">
              <w:rPr>
                <w:szCs w:val="28"/>
              </w:rPr>
              <w:t>0,24</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565EF5" w:rsidRPr="00565EF5" w:rsidRDefault="00565EF5" w:rsidP="00565EF5">
            <w:pPr>
              <w:spacing w:before="0" w:after="0"/>
              <w:jc w:val="center"/>
              <w:rPr>
                <w:szCs w:val="28"/>
              </w:rPr>
            </w:pPr>
            <w:r w:rsidRPr="00565EF5">
              <w:rPr>
                <w:szCs w:val="28"/>
              </w:rPr>
              <w:t>0,52</w:t>
            </w: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565EF5" w:rsidRPr="00565EF5" w:rsidRDefault="00565EF5" w:rsidP="00565EF5">
            <w:pPr>
              <w:spacing w:before="0" w:after="0"/>
              <w:jc w:val="center"/>
              <w:rPr>
                <w:szCs w:val="28"/>
              </w:rPr>
            </w:pPr>
            <w:r w:rsidRPr="00565EF5">
              <w:rPr>
                <w:szCs w:val="28"/>
              </w:rPr>
              <w:t>0,20</w:t>
            </w: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565EF5" w:rsidRPr="00565EF5" w:rsidRDefault="00565EF5" w:rsidP="00565EF5">
            <w:pPr>
              <w:spacing w:before="0" w:after="0"/>
              <w:jc w:val="center"/>
              <w:rPr>
                <w:szCs w:val="28"/>
              </w:rPr>
            </w:pPr>
            <w:r w:rsidRPr="00565EF5">
              <w:rPr>
                <w:szCs w:val="28"/>
              </w:rPr>
              <w:t>0,71</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565EF5" w:rsidRPr="00565EF5" w:rsidRDefault="00565EF5" w:rsidP="00565EF5">
            <w:pPr>
              <w:spacing w:before="0" w:after="0"/>
              <w:jc w:val="center"/>
              <w:rPr>
                <w:szCs w:val="28"/>
              </w:rPr>
            </w:pPr>
            <w:r w:rsidRPr="00565EF5">
              <w:rPr>
                <w:szCs w:val="28"/>
              </w:rPr>
              <w:t>10,0</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565EF5" w:rsidRPr="00565EF5" w:rsidRDefault="00565EF5" w:rsidP="00565EF5">
            <w:pPr>
              <w:spacing w:before="0" w:after="0"/>
              <w:jc w:val="center"/>
              <w:rPr>
                <w:szCs w:val="28"/>
              </w:rPr>
            </w:pPr>
            <w:r w:rsidRPr="00565EF5">
              <w:rPr>
                <w:szCs w:val="28"/>
              </w:rPr>
              <w:t>0,00</w:t>
            </w: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565EF5" w:rsidRPr="00565EF5" w:rsidRDefault="00565EF5" w:rsidP="00565EF5">
            <w:pPr>
              <w:spacing w:before="0" w:after="0"/>
              <w:jc w:val="center"/>
              <w:rPr>
                <w:szCs w:val="28"/>
              </w:rPr>
            </w:pPr>
            <w:r w:rsidRPr="00565EF5">
              <w:rPr>
                <w:szCs w:val="28"/>
              </w:rPr>
              <w:t> </w:t>
            </w:r>
          </w:p>
        </w:tc>
      </w:tr>
      <w:tr w:rsidR="00565EF5" w:rsidRPr="00565EF5" w:rsidTr="00BC2748">
        <w:trPr>
          <w:trHeight w:val="20"/>
        </w:trPr>
        <w:tc>
          <w:tcPr>
            <w:tcW w:w="0" w:type="auto"/>
            <w:tcBorders>
              <w:top w:val="nil"/>
              <w:left w:val="single" w:sz="4" w:space="0" w:color="auto"/>
              <w:bottom w:val="single" w:sz="4" w:space="0" w:color="auto"/>
              <w:right w:val="single" w:sz="4" w:space="0" w:color="auto"/>
            </w:tcBorders>
            <w:shd w:val="clear" w:color="auto" w:fill="auto"/>
            <w:hideMark/>
          </w:tcPr>
          <w:p w:rsidR="00565EF5" w:rsidRPr="00565EF5" w:rsidRDefault="00565EF5" w:rsidP="00565EF5">
            <w:pPr>
              <w:spacing w:before="0" w:after="0"/>
              <w:jc w:val="center"/>
              <w:rPr>
                <w:szCs w:val="28"/>
              </w:rPr>
            </w:pPr>
            <w:r w:rsidRPr="00565EF5">
              <w:rPr>
                <w:szCs w:val="28"/>
              </w:rPr>
              <w:lastRenderedPageBreak/>
              <w:t> </w:t>
            </w:r>
          </w:p>
        </w:tc>
        <w:tc>
          <w:tcPr>
            <w:tcW w:w="0" w:type="auto"/>
            <w:vMerge/>
            <w:tcBorders>
              <w:top w:val="nil"/>
              <w:left w:val="single" w:sz="4" w:space="0" w:color="auto"/>
              <w:bottom w:val="single" w:sz="4" w:space="0" w:color="auto"/>
              <w:right w:val="single" w:sz="4" w:space="0" w:color="auto"/>
            </w:tcBorders>
            <w:vAlign w:val="center"/>
            <w:hideMark/>
          </w:tcPr>
          <w:p w:rsidR="00565EF5" w:rsidRPr="00565EF5" w:rsidRDefault="00565EF5" w:rsidP="00565EF5">
            <w:pPr>
              <w:spacing w:before="0" w:after="0"/>
              <w:jc w:val="left"/>
              <w:rPr>
                <w:szCs w:val="28"/>
              </w:rPr>
            </w:pPr>
          </w:p>
        </w:tc>
        <w:tc>
          <w:tcPr>
            <w:tcW w:w="0" w:type="auto"/>
            <w:vMerge/>
            <w:tcBorders>
              <w:top w:val="nil"/>
              <w:left w:val="single" w:sz="4" w:space="0" w:color="auto"/>
              <w:bottom w:val="single" w:sz="4" w:space="0" w:color="auto"/>
              <w:right w:val="nil"/>
            </w:tcBorders>
            <w:vAlign w:val="center"/>
            <w:hideMark/>
          </w:tcPr>
          <w:p w:rsidR="00565EF5" w:rsidRPr="00565EF5" w:rsidRDefault="00565EF5" w:rsidP="00565EF5">
            <w:pPr>
              <w:spacing w:before="0" w:after="0"/>
              <w:jc w:val="left"/>
              <w:rPr>
                <w:szCs w:val="28"/>
              </w:rPr>
            </w:pP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565EF5" w:rsidRPr="00565EF5" w:rsidRDefault="00565EF5" w:rsidP="00565EF5">
            <w:pPr>
              <w:spacing w:before="0" w:after="0"/>
              <w:jc w:val="center"/>
              <w:rPr>
                <w:szCs w:val="28"/>
              </w:rPr>
            </w:pPr>
            <w:r w:rsidRPr="00565EF5">
              <w:rPr>
                <w:szCs w:val="28"/>
              </w:rPr>
              <w:t>на 1 тыс. чел</w:t>
            </w:r>
          </w:p>
        </w:tc>
        <w:tc>
          <w:tcPr>
            <w:tcW w:w="0" w:type="auto"/>
            <w:vMerge/>
            <w:tcBorders>
              <w:top w:val="nil"/>
              <w:left w:val="single" w:sz="4" w:space="0" w:color="auto"/>
              <w:bottom w:val="single" w:sz="4" w:space="0" w:color="auto"/>
              <w:right w:val="single" w:sz="4" w:space="0" w:color="auto"/>
            </w:tcBorders>
            <w:vAlign w:val="center"/>
            <w:hideMark/>
          </w:tcPr>
          <w:p w:rsidR="00565EF5" w:rsidRPr="00565EF5" w:rsidRDefault="00565EF5" w:rsidP="00565EF5">
            <w:pPr>
              <w:spacing w:before="0" w:after="0"/>
              <w:jc w:val="left"/>
              <w:rPr>
                <w:szCs w:val="28"/>
              </w:rPr>
            </w:pPr>
          </w:p>
        </w:tc>
        <w:tc>
          <w:tcPr>
            <w:tcW w:w="0" w:type="auto"/>
            <w:vMerge/>
            <w:tcBorders>
              <w:top w:val="nil"/>
              <w:left w:val="single" w:sz="4" w:space="0" w:color="auto"/>
              <w:bottom w:val="single" w:sz="4" w:space="0" w:color="000000"/>
              <w:right w:val="single" w:sz="4" w:space="0" w:color="auto"/>
            </w:tcBorders>
            <w:vAlign w:val="center"/>
            <w:hideMark/>
          </w:tcPr>
          <w:p w:rsidR="00565EF5" w:rsidRPr="00565EF5" w:rsidRDefault="00565EF5" w:rsidP="00565EF5">
            <w:pPr>
              <w:spacing w:before="0" w:after="0"/>
              <w:jc w:val="left"/>
              <w:rPr>
                <w:szCs w:val="28"/>
              </w:rPr>
            </w:pPr>
          </w:p>
        </w:tc>
        <w:tc>
          <w:tcPr>
            <w:tcW w:w="0" w:type="auto"/>
            <w:vMerge/>
            <w:tcBorders>
              <w:top w:val="nil"/>
              <w:left w:val="single" w:sz="4" w:space="0" w:color="auto"/>
              <w:bottom w:val="single" w:sz="4" w:space="0" w:color="000000"/>
              <w:right w:val="single" w:sz="4" w:space="0" w:color="auto"/>
            </w:tcBorders>
            <w:vAlign w:val="center"/>
            <w:hideMark/>
          </w:tcPr>
          <w:p w:rsidR="00565EF5" w:rsidRPr="00565EF5" w:rsidRDefault="00565EF5" w:rsidP="00565EF5">
            <w:pPr>
              <w:spacing w:before="0" w:after="0"/>
              <w:jc w:val="left"/>
              <w:rPr>
                <w:szCs w:val="28"/>
              </w:rPr>
            </w:pPr>
          </w:p>
        </w:tc>
        <w:tc>
          <w:tcPr>
            <w:tcW w:w="0" w:type="auto"/>
            <w:vMerge/>
            <w:tcBorders>
              <w:top w:val="nil"/>
              <w:left w:val="single" w:sz="4" w:space="0" w:color="auto"/>
              <w:bottom w:val="single" w:sz="4" w:space="0" w:color="auto"/>
              <w:right w:val="single" w:sz="4" w:space="0" w:color="auto"/>
            </w:tcBorders>
            <w:vAlign w:val="center"/>
            <w:hideMark/>
          </w:tcPr>
          <w:p w:rsidR="00565EF5" w:rsidRPr="00565EF5" w:rsidRDefault="00565EF5" w:rsidP="00565EF5">
            <w:pPr>
              <w:spacing w:before="0" w:after="0"/>
              <w:jc w:val="left"/>
              <w:rPr>
                <w:szCs w:val="28"/>
              </w:rPr>
            </w:pPr>
          </w:p>
        </w:tc>
        <w:tc>
          <w:tcPr>
            <w:tcW w:w="0" w:type="auto"/>
            <w:vMerge/>
            <w:tcBorders>
              <w:top w:val="nil"/>
              <w:left w:val="single" w:sz="4" w:space="0" w:color="auto"/>
              <w:bottom w:val="single" w:sz="4" w:space="0" w:color="auto"/>
              <w:right w:val="single" w:sz="4" w:space="0" w:color="auto"/>
            </w:tcBorders>
            <w:vAlign w:val="center"/>
            <w:hideMark/>
          </w:tcPr>
          <w:p w:rsidR="00565EF5" w:rsidRPr="00565EF5" w:rsidRDefault="00565EF5" w:rsidP="00565EF5">
            <w:pPr>
              <w:spacing w:before="0" w:after="0"/>
              <w:jc w:val="left"/>
              <w:rPr>
                <w:szCs w:val="28"/>
              </w:rPr>
            </w:pPr>
          </w:p>
        </w:tc>
        <w:tc>
          <w:tcPr>
            <w:tcW w:w="0" w:type="auto"/>
            <w:vMerge/>
            <w:tcBorders>
              <w:top w:val="nil"/>
              <w:left w:val="single" w:sz="4" w:space="0" w:color="auto"/>
              <w:bottom w:val="single" w:sz="4" w:space="0" w:color="000000"/>
              <w:right w:val="single" w:sz="4" w:space="0" w:color="auto"/>
            </w:tcBorders>
            <w:vAlign w:val="center"/>
            <w:hideMark/>
          </w:tcPr>
          <w:p w:rsidR="00565EF5" w:rsidRPr="00565EF5" w:rsidRDefault="00565EF5" w:rsidP="00565EF5">
            <w:pPr>
              <w:spacing w:before="0" w:after="0"/>
              <w:jc w:val="left"/>
              <w:rPr>
                <w:szCs w:val="28"/>
              </w:rPr>
            </w:pPr>
          </w:p>
        </w:tc>
      </w:tr>
      <w:tr w:rsidR="00565EF5" w:rsidRPr="00565EF5" w:rsidTr="00BC2748">
        <w:trPr>
          <w:trHeight w:val="20"/>
        </w:trPr>
        <w:tc>
          <w:tcPr>
            <w:tcW w:w="0" w:type="auto"/>
            <w:tcBorders>
              <w:top w:val="nil"/>
              <w:left w:val="nil"/>
              <w:bottom w:val="nil"/>
              <w:right w:val="nil"/>
            </w:tcBorders>
            <w:shd w:val="clear" w:color="auto" w:fill="auto"/>
            <w:noWrap/>
            <w:vAlign w:val="bottom"/>
            <w:hideMark/>
          </w:tcPr>
          <w:p w:rsidR="00565EF5" w:rsidRPr="00565EF5" w:rsidRDefault="00565EF5" w:rsidP="00565EF5">
            <w:pPr>
              <w:spacing w:before="0" w:after="0"/>
              <w:jc w:val="left"/>
              <w:rPr>
                <w:szCs w:val="28"/>
              </w:rPr>
            </w:pPr>
            <w:r w:rsidRPr="00565EF5">
              <w:rPr>
                <w:szCs w:val="28"/>
              </w:rPr>
              <w:lastRenderedPageBreak/>
              <w:t>*</w:t>
            </w:r>
          </w:p>
        </w:tc>
        <w:tc>
          <w:tcPr>
            <w:tcW w:w="0" w:type="auto"/>
            <w:gridSpan w:val="3"/>
            <w:tcBorders>
              <w:top w:val="nil"/>
              <w:left w:val="nil"/>
              <w:bottom w:val="nil"/>
              <w:right w:val="nil"/>
            </w:tcBorders>
            <w:shd w:val="clear" w:color="auto" w:fill="auto"/>
            <w:noWrap/>
            <w:vAlign w:val="bottom"/>
            <w:hideMark/>
          </w:tcPr>
          <w:p w:rsidR="00565EF5" w:rsidRPr="00565EF5" w:rsidRDefault="00565EF5" w:rsidP="00565EF5">
            <w:pPr>
              <w:spacing w:before="0" w:after="0"/>
              <w:jc w:val="left"/>
              <w:rPr>
                <w:szCs w:val="28"/>
              </w:rPr>
            </w:pPr>
            <w:r w:rsidRPr="00565EF5">
              <w:rPr>
                <w:szCs w:val="28"/>
              </w:rPr>
              <w:t>Сельская участковая больница (12 % от общего норматива)</w:t>
            </w:r>
          </w:p>
        </w:tc>
        <w:tc>
          <w:tcPr>
            <w:tcW w:w="0" w:type="auto"/>
            <w:tcBorders>
              <w:top w:val="nil"/>
              <w:left w:val="nil"/>
              <w:bottom w:val="nil"/>
              <w:right w:val="nil"/>
            </w:tcBorders>
            <w:shd w:val="clear" w:color="auto" w:fill="auto"/>
            <w:noWrap/>
            <w:vAlign w:val="bottom"/>
            <w:hideMark/>
          </w:tcPr>
          <w:p w:rsidR="00565EF5" w:rsidRPr="00565EF5" w:rsidRDefault="00565EF5" w:rsidP="00565EF5">
            <w:pPr>
              <w:spacing w:before="0" w:after="0"/>
              <w:jc w:val="left"/>
              <w:rPr>
                <w:szCs w:val="28"/>
              </w:rPr>
            </w:pPr>
          </w:p>
        </w:tc>
        <w:tc>
          <w:tcPr>
            <w:tcW w:w="0" w:type="auto"/>
            <w:tcBorders>
              <w:top w:val="nil"/>
              <w:left w:val="nil"/>
              <w:bottom w:val="nil"/>
              <w:right w:val="nil"/>
            </w:tcBorders>
            <w:shd w:val="clear" w:color="auto" w:fill="auto"/>
            <w:noWrap/>
            <w:vAlign w:val="bottom"/>
            <w:hideMark/>
          </w:tcPr>
          <w:p w:rsidR="00565EF5" w:rsidRPr="00565EF5" w:rsidRDefault="00565EF5" w:rsidP="00565EF5">
            <w:pPr>
              <w:spacing w:before="0" w:after="0"/>
              <w:jc w:val="left"/>
              <w:rPr>
                <w:szCs w:val="28"/>
              </w:rPr>
            </w:pPr>
          </w:p>
        </w:tc>
        <w:tc>
          <w:tcPr>
            <w:tcW w:w="0" w:type="auto"/>
            <w:tcBorders>
              <w:top w:val="nil"/>
              <w:left w:val="nil"/>
              <w:bottom w:val="nil"/>
              <w:right w:val="nil"/>
            </w:tcBorders>
            <w:shd w:val="clear" w:color="auto" w:fill="auto"/>
            <w:noWrap/>
            <w:vAlign w:val="bottom"/>
            <w:hideMark/>
          </w:tcPr>
          <w:p w:rsidR="00565EF5" w:rsidRPr="00565EF5" w:rsidRDefault="00565EF5" w:rsidP="00565EF5">
            <w:pPr>
              <w:spacing w:before="0" w:after="0"/>
              <w:jc w:val="left"/>
              <w:rPr>
                <w:szCs w:val="28"/>
              </w:rPr>
            </w:pPr>
          </w:p>
        </w:tc>
        <w:tc>
          <w:tcPr>
            <w:tcW w:w="0" w:type="auto"/>
            <w:tcBorders>
              <w:top w:val="nil"/>
              <w:left w:val="nil"/>
              <w:bottom w:val="nil"/>
              <w:right w:val="nil"/>
            </w:tcBorders>
            <w:shd w:val="clear" w:color="auto" w:fill="auto"/>
            <w:noWrap/>
            <w:vAlign w:val="bottom"/>
            <w:hideMark/>
          </w:tcPr>
          <w:p w:rsidR="00565EF5" w:rsidRPr="00565EF5" w:rsidRDefault="00565EF5" w:rsidP="00565EF5">
            <w:pPr>
              <w:spacing w:before="0" w:after="0"/>
              <w:jc w:val="left"/>
              <w:rPr>
                <w:szCs w:val="28"/>
              </w:rPr>
            </w:pPr>
          </w:p>
        </w:tc>
        <w:tc>
          <w:tcPr>
            <w:tcW w:w="0" w:type="auto"/>
            <w:tcBorders>
              <w:top w:val="nil"/>
              <w:left w:val="nil"/>
              <w:bottom w:val="nil"/>
              <w:right w:val="nil"/>
            </w:tcBorders>
            <w:shd w:val="clear" w:color="auto" w:fill="auto"/>
            <w:noWrap/>
            <w:vAlign w:val="bottom"/>
            <w:hideMark/>
          </w:tcPr>
          <w:p w:rsidR="00565EF5" w:rsidRPr="00565EF5" w:rsidRDefault="00565EF5" w:rsidP="00565EF5">
            <w:pPr>
              <w:spacing w:before="0" w:after="0"/>
              <w:jc w:val="left"/>
              <w:rPr>
                <w:szCs w:val="28"/>
              </w:rPr>
            </w:pPr>
          </w:p>
        </w:tc>
        <w:tc>
          <w:tcPr>
            <w:tcW w:w="0" w:type="auto"/>
            <w:tcBorders>
              <w:top w:val="nil"/>
              <w:left w:val="nil"/>
              <w:bottom w:val="nil"/>
              <w:right w:val="nil"/>
            </w:tcBorders>
            <w:shd w:val="clear" w:color="auto" w:fill="auto"/>
            <w:noWrap/>
            <w:vAlign w:val="bottom"/>
            <w:hideMark/>
          </w:tcPr>
          <w:p w:rsidR="00565EF5" w:rsidRPr="00565EF5" w:rsidRDefault="00565EF5" w:rsidP="00565EF5">
            <w:pPr>
              <w:spacing w:before="0" w:after="0"/>
              <w:jc w:val="left"/>
              <w:rPr>
                <w:szCs w:val="28"/>
              </w:rPr>
            </w:pPr>
          </w:p>
        </w:tc>
      </w:tr>
      <w:tr w:rsidR="00565EF5" w:rsidRPr="00565EF5" w:rsidTr="00BC2748">
        <w:trPr>
          <w:trHeight w:val="20"/>
        </w:trPr>
        <w:tc>
          <w:tcPr>
            <w:tcW w:w="0" w:type="auto"/>
            <w:tcBorders>
              <w:top w:val="nil"/>
              <w:left w:val="nil"/>
              <w:bottom w:val="nil"/>
              <w:right w:val="nil"/>
            </w:tcBorders>
            <w:shd w:val="clear" w:color="auto" w:fill="auto"/>
            <w:noWrap/>
            <w:vAlign w:val="bottom"/>
            <w:hideMark/>
          </w:tcPr>
          <w:p w:rsidR="00565EF5" w:rsidRPr="00565EF5" w:rsidRDefault="00565EF5" w:rsidP="00565EF5">
            <w:pPr>
              <w:spacing w:before="0" w:after="0"/>
              <w:jc w:val="left"/>
              <w:rPr>
                <w:szCs w:val="28"/>
              </w:rPr>
            </w:pPr>
            <w:r w:rsidRPr="00565EF5">
              <w:rPr>
                <w:szCs w:val="28"/>
              </w:rPr>
              <w:t>**</w:t>
            </w:r>
          </w:p>
        </w:tc>
        <w:tc>
          <w:tcPr>
            <w:tcW w:w="0" w:type="auto"/>
            <w:gridSpan w:val="5"/>
            <w:tcBorders>
              <w:top w:val="nil"/>
              <w:left w:val="nil"/>
              <w:bottom w:val="nil"/>
              <w:right w:val="nil"/>
            </w:tcBorders>
            <w:shd w:val="clear" w:color="auto" w:fill="auto"/>
            <w:noWrap/>
            <w:vAlign w:val="bottom"/>
            <w:hideMark/>
          </w:tcPr>
          <w:p w:rsidR="00565EF5" w:rsidRPr="00565EF5" w:rsidRDefault="00565EF5" w:rsidP="00565EF5">
            <w:pPr>
              <w:spacing w:before="0" w:after="0"/>
              <w:jc w:val="left"/>
              <w:rPr>
                <w:szCs w:val="28"/>
              </w:rPr>
            </w:pPr>
            <w:r w:rsidRPr="00565EF5">
              <w:rPr>
                <w:szCs w:val="28"/>
              </w:rPr>
              <w:t>Возможно строенно-пристроенное. В сельских поселениях как правило, при амбулатории и ФАП</w:t>
            </w:r>
          </w:p>
        </w:tc>
        <w:tc>
          <w:tcPr>
            <w:tcW w:w="0" w:type="auto"/>
            <w:tcBorders>
              <w:top w:val="nil"/>
              <w:left w:val="nil"/>
              <w:bottom w:val="nil"/>
              <w:right w:val="nil"/>
            </w:tcBorders>
            <w:shd w:val="clear" w:color="auto" w:fill="auto"/>
            <w:noWrap/>
            <w:vAlign w:val="bottom"/>
            <w:hideMark/>
          </w:tcPr>
          <w:p w:rsidR="00565EF5" w:rsidRPr="00565EF5" w:rsidRDefault="00565EF5" w:rsidP="00565EF5">
            <w:pPr>
              <w:spacing w:before="0" w:after="0"/>
              <w:jc w:val="left"/>
              <w:rPr>
                <w:szCs w:val="28"/>
              </w:rPr>
            </w:pPr>
          </w:p>
        </w:tc>
        <w:tc>
          <w:tcPr>
            <w:tcW w:w="0" w:type="auto"/>
            <w:tcBorders>
              <w:top w:val="nil"/>
              <w:left w:val="nil"/>
              <w:bottom w:val="nil"/>
              <w:right w:val="nil"/>
            </w:tcBorders>
            <w:shd w:val="clear" w:color="auto" w:fill="auto"/>
            <w:noWrap/>
            <w:vAlign w:val="bottom"/>
            <w:hideMark/>
          </w:tcPr>
          <w:p w:rsidR="00565EF5" w:rsidRPr="00565EF5" w:rsidRDefault="00565EF5" w:rsidP="00565EF5">
            <w:pPr>
              <w:spacing w:before="0" w:after="0"/>
              <w:jc w:val="left"/>
              <w:rPr>
                <w:szCs w:val="28"/>
              </w:rPr>
            </w:pPr>
          </w:p>
        </w:tc>
        <w:tc>
          <w:tcPr>
            <w:tcW w:w="0" w:type="auto"/>
            <w:tcBorders>
              <w:top w:val="nil"/>
              <w:left w:val="nil"/>
              <w:bottom w:val="nil"/>
              <w:right w:val="nil"/>
            </w:tcBorders>
            <w:shd w:val="clear" w:color="auto" w:fill="auto"/>
            <w:noWrap/>
            <w:vAlign w:val="bottom"/>
            <w:hideMark/>
          </w:tcPr>
          <w:p w:rsidR="00565EF5" w:rsidRPr="00565EF5" w:rsidRDefault="00565EF5" w:rsidP="00565EF5">
            <w:pPr>
              <w:spacing w:before="0" w:after="0"/>
              <w:jc w:val="left"/>
              <w:rPr>
                <w:szCs w:val="28"/>
              </w:rPr>
            </w:pPr>
          </w:p>
        </w:tc>
        <w:tc>
          <w:tcPr>
            <w:tcW w:w="0" w:type="auto"/>
            <w:tcBorders>
              <w:top w:val="nil"/>
              <w:left w:val="nil"/>
              <w:bottom w:val="nil"/>
              <w:right w:val="nil"/>
            </w:tcBorders>
            <w:shd w:val="clear" w:color="auto" w:fill="auto"/>
            <w:noWrap/>
            <w:vAlign w:val="bottom"/>
            <w:hideMark/>
          </w:tcPr>
          <w:p w:rsidR="00565EF5" w:rsidRPr="00565EF5" w:rsidRDefault="00565EF5" w:rsidP="00565EF5">
            <w:pPr>
              <w:spacing w:before="0" w:after="0"/>
              <w:jc w:val="left"/>
              <w:rPr>
                <w:szCs w:val="28"/>
              </w:rPr>
            </w:pPr>
          </w:p>
        </w:tc>
      </w:tr>
    </w:tbl>
    <w:p w:rsidR="00AB637F" w:rsidRPr="00DD7393" w:rsidRDefault="00AB637F" w:rsidP="00565EF5">
      <w:pPr>
        <w:spacing w:before="0" w:after="0"/>
        <w:jc w:val="left"/>
        <w:rPr>
          <w:b/>
          <w:highlight w:val="yellow"/>
        </w:rPr>
      </w:pPr>
    </w:p>
    <w:p w:rsidR="00AB637F" w:rsidRDefault="00AB637F" w:rsidP="00AB637F">
      <w:pPr>
        <w:spacing w:before="0" w:after="0"/>
        <w:ind w:firstLine="142"/>
        <w:jc w:val="left"/>
        <w:rPr>
          <w:b/>
        </w:rPr>
      </w:pPr>
      <w:r w:rsidRPr="00565EF5">
        <w:rPr>
          <w:b/>
        </w:rPr>
        <w:t xml:space="preserve">Таблица № 1.4.3 </w:t>
      </w:r>
      <w:r w:rsidR="00565EF5" w:rsidRPr="00565EF5">
        <w:rPr>
          <w:b/>
        </w:rPr>
        <w:t xml:space="preserve">Расчёт объектов обслуживания х.Веселый на расчётный срок </w:t>
      </w:r>
    </w:p>
    <w:tbl>
      <w:tblPr>
        <w:tblW w:w="0" w:type="auto"/>
        <w:tblInd w:w="93" w:type="dxa"/>
        <w:tblLook w:val="04A0"/>
      </w:tblPr>
      <w:tblGrid>
        <w:gridCol w:w="716"/>
        <w:gridCol w:w="2957"/>
        <w:gridCol w:w="1578"/>
        <w:gridCol w:w="1591"/>
        <w:gridCol w:w="2153"/>
        <w:gridCol w:w="2081"/>
        <w:gridCol w:w="2263"/>
        <w:gridCol w:w="1949"/>
      </w:tblGrid>
      <w:tr w:rsidR="00565EF5" w:rsidRPr="00565EF5" w:rsidTr="00565EF5">
        <w:trPr>
          <w:trHeight w:val="405"/>
        </w:trPr>
        <w:tc>
          <w:tcPr>
            <w:tcW w:w="0" w:type="auto"/>
            <w:tcBorders>
              <w:top w:val="nil"/>
              <w:left w:val="nil"/>
              <w:bottom w:val="nil"/>
              <w:right w:val="nil"/>
            </w:tcBorders>
            <w:shd w:val="clear" w:color="auto" w:fill="auto"/>
            <w:noWrap/>
            <w:vAlign w:val="center"/>
            <w:hideMark/>
          </w:tcPr>
          <w:p w:rsidR="00565EF5" w:rsidRPr="00565EF5" w:rsidRDefault="00565EF5" w:rsidP="00565EF5">
            <w:pPr>
              <w:spacing w:before="0" w:after="0"/>
              <w:jc w:val="center"/>
            </w:pPr>
          </w:p>
        </w:tc>
        <w:tc>
          <w:tcPr>
            <w:tcW w:w="0" w:type="auto"/>
            <w:tcBorders>
              <w:top w:val="nil"/>
              <w:left w:val="nil"/>
              <w:bottom w:val="nil"/>
              <w:right w:val="nil"/>
            </w:tcBorders>
            <w:shd w:val="clear" w:color="auto" w:fill="auto"/>
            <w:noWrap/>
            <w:vAlign w:val="center"/>
            <w:hideMark/>
          </w:tcPr>
          <w:p w:rsidR="00565EF5" w:rsidRPr="00565EF5" w:rsidRDefault="00565EF5" w:rsidP="00565EF5">
            <w:pPr>
              <w:spacing w:before="0" w:after="0"/>
              <w:jc w:val="center"/>
            </w:pPr>
          </w:p>
        </w:tc>
        <w:tc>
          <w:tcPr>
            <w:tcW w:w="0" w:type="auto"/>
            <w:tcBorders>
              <w:top w:val="nil"/>
              <w:left w:val="nil"/>
              <w:bottom w:val="nil"/>
              <w:right w:val="nil"/>
            </w:tcBorders>
            <w:shd w:val="clear" w:color="auto" w:fill="auto"/>
            <w:noWrap/>
            <w:vAlign w:val="center"/>
            <w:hideMark/>
          </w:tcPr>
          <w:p w:rsidR="00565EF5" w:rsidRPr="00565EF5" w:rsidRDefault="00565EF5" w:rsidP="00565EF5">
            <w:pPr>
              <w:spacing w:before="0" w:after="0"/>
              <w:jc w:val="center"/>
            </w:pPr>
          </w:p>
        </w:tc>
        <w:tc>
          <w:tcPr>
            <w:tcW w:w="0" w:type="auto"/>
            <w:tcBorders>
              <w:top w:val="nil"/>
              <w:left w:val="nil"/>
              <w:bottom w:val="nil"/>
              <w:right w:val="nil"/>
            </w:tcBorders>
            <w:shd w:val="clear" w:color="auto" w:fill="auto"/>
            <w:noWrap/>
            <w:vAlign w:val="center"/>
            <w:hideMark/>
          </w:tcPr>
          <w:p w:rsidR="00565EF5" w:rsidRPr="00565EF5" w:rsidRDefault="00565EF5" w:rsidP="00565EF5">
            <w:pPr>
              <w:spacing w:before="0" w:after="0"/>
              <w:jc w:val="center"/>
            </w:pPr>
          </w:p>
        </w:tc>
        <w:tc>
          <w:tcPr>
            <w:tcW w:w="0" w:type="auto"/>
            <w:tcBorders>
              <w:top w:val="nil"/>
              <w:left w:val="nil"/>
              <w:bottom w:val="nil"/>
              <w:right w:val="nil"/>
            </w:tcBorders>
            <w:shd w:val="clear" w:color="auto" w:fill="auto"/>
            <w:noWrap/>
            <w:vAlign w:val="center"/>
            <w:hideMark/>
          </w:tcPr>
          <w:p w:rsidR="00565EF5" w:rsidRPr="00565EF5" w:rsidRDefault="00565EF5" w:rsidP="00565EF5">
            <w:pPr>
              <w:spacing w:before="0" w:after="0"/>
              <w:jc w:val="center"/>
            </w:pPr>
          </w:p>
        </w:tc>
        <w:tc>
          <w:tcPr>
            <w:tcW w:w="0" w:type="auto"/>
            <w:tcBorders>
              <w:top w:val="nil"/>
              <w:left w:val="nil"/>
              <w:bottom w:val="nil"/>
              <w:right w:val="nil"/>
            </w:tcBorders>
            <w:shd w:val="clear" w:color="auto" w:fill="auto"/>
            <w:noWrap/>
            <w:vAlign w:val="center"/>
            <w:hideMark/>
          </w:tcPr>
          <w:p w:rsidR="00565EF5" w:rsidRPr="00565EF5" w:rsidRDefault="00565EF5" w:rsidP="00565EF5">
            <w:pPr>
              <w:spacing w:before="0" w:after="0"/>
              <w:jc w:val="center"/>
            </w:pPr>
          </w:p>
        </w:tc>
        <w:tc>
          <w:tcPr>
            <w:tcW w:w="0" w:type="auto"/>
            <w:tcBorders>
              <w:top w:val="nil"/>
              <w:left w:val="nil"/>
              <w:bottom w:val="nil"/>
              <w:right w:val="nil"/>
            </w:tcBorders>
            <w:shd w:val="clear" w:color="auto" w:fill="auto"/>
            <w:noWrap/>
            <w:vAlign w:val="center"/>
            <w:hideMark/>
          </w:tcPr>
          <w:p w:rsidR="00565EF5" w:rsidRPr="00565EF5" w:rsidRDefault="00565EF5" w:rsidP="00565EF5">
            <w:pPr>
              <w:spacing w:before="0" w:after="0"/>
              <w:jc w:val="center"/>
            </w:pPr>
          </w:p>
        </w:tc>
        <w:tc>
          <w:tcPr>
            <w:tcW w:w="0" w:type="auto"/>
            <w:tcBorders>
              <w:top w:val="nil"/>
              <w:left w:val="nil"/>
              <w:bottom w:val="nil"/>
              <w:right w:val="nil"/>
            </w:tcBorders>
            <w:shd w:val="clear" w:color="auto" w:fill="auto"/>
            <w:noWrap/>
            <w:vAlign w:val="center"/>
          </w:tcPr>
          <w:p w:rsidR="00565EF5" w:rsidRPr="00565EF5" w:rsidRDefault="00565EF5" w:rsidP="00565EF5">
            <w:pPr>
              <w:spacing w:before="0" w:after="0"/>
              <w:jc w:val="right"/>
            </w:pPr>
          </w:p>
        </w:tc>
      </w:tr>
      <w:tr w:rsidR="00565EF5" w:rsidRPr="00565EF5" w:rsidTr="00565EF5">
        <w:trPr>
          <w:trHeight w:val="315"/>
        </w:trPr>
        <w:tc>
          <w:tcPr>
            <w:tcW w:w="0" w:type="auto"/>
            <w:tcBorders>
              <w:top w:val="single" w:sz="4" w:space="0" w:color="auto"/>
              <w:left w:val="single" w:sz="4" w:space="0" w:color="auto"/>
              <w:bottom w:val="nil"/>
              <w:right w:val="single" w:sz="4" w:space="0" w:color="auto"/>
            </w:tcBorders>
            <w:shd w:val="clear" w:color="auto" w:fill="auto"/>
            <w:vAlign w:val="center"/>
            <w:hideMark/>
          </w:tcPr>
          <w:p w:rsidR="00565EF5" w:rsidRPr="00565EF5" w:rsidRDefault="00565EF5" w:rsidP="00565EF5">
            <w:pPr>
              <w:spacing w:before="0" w:after="0"/>
              <w:jc w:val="center"/>
            </w:pPr>
            <w:r w:rsidRPr="00565EF5">
              <w:t>№№ п.п.</w:t>
            </w:r>
          </w:p>
        </w:tc>
        <w:tc>
          <w:tcPr>
            <w:tcW w:w="0" w:type="auto"/>
            <w:tcBorders>
              <w:top w:val="single" w:sz="4" w:space="0" w:color="auto"/>
              <w:left w:val="nil"/>
              <w:bottom w:val="nil"/>
              <w:right w:val="single" w:sz="4" w:space="0" w:color="auto"/>
            </w:tcBorders>
            <w:shd w:val="clear" w:color="auto" w:fill="auto"/>
            <w:vAlign w:val="center"/>
            <w:hideMark/>
          </w:tcPr>
          <w:p w:rsidR="00565EF5" w:rsidRPr="00565EF5" w:rsidRDefault="00565EF5" w:rsidP="00565EF5">
            <w:pPr>
              <w:spacing w:before="0" w:after="0"/>
              <w:jc w:val="center"/>
            </w:pPr>
            <w:r w:rsidRPr="00565EF5">
              <w:t xml:space="preserve">Наименование    </w:t>
            </w:r>
          </w:p>
        </w:tc>
        <w:tc>
          <w:tcPr>
            <w:tcW w:w="0" w:type="auto"/>
            <w:tcBorders>
              <w:top w:val="single" w:sz="4" w:space="0" w:color="auto"/>
              <w:left w:val="nil"/>
              <w:bottom w:val="nil"/>
              <w:right w:val="single" w:sz="4" w:space="0" w:color="auto"/>
            </w:tcBorders>
            <w:shd w:val="clear" w:color="auto" w:fill="auto"/>
            <w:vAlign w:val="center"/>
            <w:hideMark/>
          </w:tcPr>
          <w:p w:rsidR="00565EF5" w:rsidRPr="00565EF5" w:rsidRDefault="00565EF5" w:rsidP="00565EF5">
            <w:pPr>
              <w:spacing w:before="0" w:after="0"/>
              <w:jc w:val="center"/>
            </w:pPr>
            <w:r w:rsidRPr="00565EF5">
              <w:t>Единица измерения</w:t>
            </w:r>
          </w:p>
        </w:tc>
        <w:tc>
          <w:tcPr>
            <w:tcW w:w="0" w:type="auto"/>
            <w:tcBorders>
              <w:top w:val="single" w:sz="4" w:space="0" w:color="auto"/>
              <w:left w:val="nil"/>
              <w:bottom w:val="nil"/>
              <w:right w:val="single" w:sz="4" w:space="0" w:color="auto"/>
            </w:tcBorders>
            <w:shd w:val="clear" w:color="auto" w:fill="auto"/>
            <w:vAlign w:val="center"/>
            <w:hideMark/>
          </w:tcPr>
          <w:p w:rsidR="00565EF5" w:rsidRPr="00565EF5" w:rsidRDefault="00565EF5" w:rsidP="00565EF5">
            <w:pPr>
              <w:spacing w:before="0" w:after="0"/>
              <w:jc w:val="center"/>
            </w:pPr>
            <w:r w:rsidRPr="00565EF5">
              <w:t>Норма СНиП 2.07. 01.89*</w:t>
            </w:r>
          </w:p>
        </w:tc>
        <w:tc>
          <w:tcPr>
            <w:tcW w:w="0" w:type="auto"/>
            <w:tcBorders>
              <w:top w:val="single" w:sz="4" w:space="0" w:color="auto"/>
              <w:left w:val="nil"/>
              <w:bottom w:val="nil"/>
              <w:right w:val="single" w:sz="4" w:space="0" w:color="auto"/>
            </w:tcBorders>
            <w:shd w:val="clear" w:color="auto" w:fill="auto"/>
            <w:vAlign w:val="center"/>
            <w:hideMark/>
          </w:tcPr>
          <w:p w:rsidR="00565EF5" w:rsidRPr="00565EF5" w:rsidRDefault="00565EF5" w:rsidP="00565EF5">
            <w:pPr>
              <w:spacing w:before="0" w:after="0"/>
              <w:jc w:val="center"/>
            </w:pPr>
            <w:r w:rsidRPr="00565EF5">
              <w:t>Нормативная потребность сельского населения на расчетный срок, на</w:t>
            </w:r>
          </w:p>
        </w:tc>
        <w:tc>
          <w:tcPr>
            <w:tcW w:w="0" w:type="auto"/>
            <w:tcBorders>
              <w:top w:val="single" w:sz="4" w:space="0" w:color="auto"/>
              <w:left w:val="nil"/>
              <w:bottom w:val="nil"/>
              <w:right w:val="single" w:sz="4" w:space="0" w:color="auto"/>
            </w:tcBorders>
            <w:shd w:val="clear" w:color="auto" w:fill="auto"/>
            <w:vAlign w:val="center"/>
            <w:hideMark/>
          </w:tcPr>
          <w:p w:rsidR="00565EF5" w:rsidRPr="00565EF5" w:rsidRDefault="00565EF5" w:rsidP="00565EF5">
            <w:pPr>
              <w:spacing w:before="0" w:after="0"/>
              <w:jc w:val="center"/>
            </w:pPr>
            <w:r w:rsidRPr="00565EF5">
              <w:t xml:space="preserve">Сохраняется в существующих учреждениях </w:t>
            </w:r>
          </w:p>
        </w:tc>
        <w:tc>
          <w:tcPr>
            <w:tcW w:w="0" w:type="auto"/>
            <w:tcBorders>
              <w:top w:val="single" w:sz="4" w:space="0" w:color="auto"/>
              <w:left w:val="nil"/>
              <w:bottom w:val="nil"/>
              <w:right w:val="single" w:sz="4" w:space="0" w:color="auto"/>
            </w:tcBorders>
            <w:shd w:val="clear" w:color="auto" w:fill="auto"/>
            <w:vAlign w:val="center"/>
            <w:hideMark/>
          </w:tcPr>
          <w:p w:rsidR="00565EF5" w:rsidRPr="00565EF5" w:rsidRDefault="00565EF5" w:rsidP="00565EF5">
            <w:pPr>
              <w:spacing w:before="0" w:after="0"/>
              <w:jc w:val="center"/>
            </w:pPr>
            <w:r w:rsidRPr="00565EF5">
              <w:t>Требуется запроектировать понаселенному пункту</w:t>
            </w:r>
          </w:p>
        </w:tc>
        <w:tc>
          <w:tcPr>
            <w:tcW w:w="0" w:type="auto"/>
            <w:tcBorders>
              <w:top w:val="single" w:sz="4" w:space="0" w:color="auto"/>
              <w:left w:val="nil"/>
              <w:bottom w:val="nil"/>
              <w:right w:val="single" w:sz="4" w:space="0" w:color="auto"/>
            </w:tcBorders>
            <w:shd w:val="clear" w:color="auto" w:fill="auto"/>
            <w:vAlign w:val="center"/>
            <w:hideMark/>
          </w:tcPr>
          <w:p w:rsidR="00565EF5" w:rsidRPr="00565EF5" w:rsidRDefault="00565EF5" w:rsidP="00565EF5">
            <w:pPr>
              <w:spacing w:before="0" w:after="0"/>
              <w:jc w:val="center"/>
            </w:pPr>
            <w:r w:rsidRPr="00565EF5">
              <w:t>Примечание</w:t>
            </w:r>
          </w:p>
        </w:tc>
      </w:tr>
      <w:tr w:rsidR="00565EF5" w:rsidRPr="00565EF5" w:rsidTr="00565EF5">
        <w:trPr>
          <w:trHeight w:val="945"/>
        </w:trPr>
        <w:tc>
          <w:tcPr>
            <w:tcW w:w="0" w:type="auto"/>
            <w:tcBorders>
              <w:top w:val="nil"/>
              <w:left w:val="single" w:sz="4" w:space="0" w:color="auto"/>
              <w:bottom w:val="nil"/>
              <w:right w:val="single" w:sz="4" w:space="0" w:color="auto"/>
            </w:tcBorders>
            <w:shd w:val="clear" w:color="auto" w:fill="auto"/>
            <w:vAlign w:val="center"/>
            <w:hideMark/>
          </w:tcPr>
          <w:p w:rsidR="00565EF5" w:rsidRPr="00565EF5" w:rsidRDefault="00565EF5" w:rsidP="00565EF5">
            <w:pPr>
              <w:spacing w:before="0" w:after="0"/>
              <w:jc w:val="center"/>
            </w:pPr>
            <w:r w:rsidRPr="00565EF5">
              <w:t> </w:t>
            </w:r>
          </w:p>
        </w:tc>
        <w:tc>
          <w:tcPr>
            <w:tcW w:w="0" w:type="auto"/>
            <w:tcBorders>
              <w:top w:val="nil"/>
              <w:left w:val="nil"/>
              <w:bottom w:val="nil"/>
              <w:right w:val="single" w:sz="4" w:space="0" w:color="auto"/>
            </w:tcBorders>
            <w:shd w:val="clear" w:color="auto" w:fill="auto"/>
            <w:vAlign w:val="center"/>
            <w:hideMark/>
          </w:tcPr>
          <w:p w:rsidR="00565EF5" w:rsidRPr="00565EF5" w:rsidRDefault="00565EF5" w:rsidP="00565EF5">
            <w:pPr>
              <w:spacing w:before="0" w:after="0"/>
              <w:jc w:val="center"/>
            </w:pPr>
            <w:r w:rsidRPr="00565EF5">
              <w:t> </w:t>
            </w:r>
          </w:p>
        </w:tc>
        <w:tc>
          <w:tcPr>
            <w:tcW w:w="0" w:type="auto"/>
            <w:tcBorders>
              <w:top w:val="nil"/>
              <w:left w:val="nil"/>
              <w:bottom w:val="nil"/>
              <w:right w:val="single" w:sz="4" w:space="0" w:color="auto"/>
            </w:tcBorders>
            <w:shd w:val="clear" w:color="auto" w:fill="auto"/>
            <w:vAlign w:val="center"/>
            <w:hideMark/>
          </w:tcPr>
          <w:p w:rsidR="00565EF5" w:rsidRPr="00565EF5" w:rsidRDefault="00565EF5" w:rsidP="00565EF5">
            <w:pPr>
              <w:spacing w:before="0" w:after="0"/>
              <w:jc w:val="center"/>
            </w:pPr>
            <w:r w:rsidRPr="00565EF5">
              <w:t> </w:t>
            </w:r>
          </w:p>
        </w:tc>
        <w:tc>
          <w:tcPr>
            <w:tcW w:w="0" w:type="auto"/>
            <w:tcBorders>
              <w:top w:val="nil"/>
              <w:left w:val="nil"/>
              <w:bottom w:val="nil"/>
              <w:right w:val="single" w:sz="4" w:space="0" w:color="auto"/>
            </w:tcBorders>
            <w:shd w:val="clear" w:color="auto" w:fill="auto"/>
            <w:vAlign w:val="center"/>
            <w:hideMark/>
          </w:tcPr>
          <w:p w:rsidR="00565EF5" w:rsidRPr="00565EF5" w:rsidRDefault="00565EF5" w:rsidP="00565EF5">
            <w:pPr>
              <w:spacing w:before="0" w:after="0"/>
              <w:jc w:val="center"/>
            </w:pPr>
            <w:r w:rsidRPr="00565EF5">
              <w:t> </w:t>
            </w:r>
          </w:p>
        </w:tc>
        <w:tc>
          <w:tcPr>
            <w:tcW w:w="0" w:type="auto"/>
            <w:tcBorders>
              <w:top w:val="nil"/>
              <w:left w:val="nil"/>
              <w:bottom w:val="nil"/>
              <w:right w:val="single" w:sz="4" w:space="0" w:color="auto"/>
            </w:tcBorders>
            <w:shd w:val="clear" w:color="auto" w:fill="auto"/>
            <w:vAlign w:val="center"/>
            <w:hideMark/>
          </w:tcPr>
          <w:p w:rsidR="00565EF5" w:rsidRPr="00565EF5" w:rsidRDefault="00565EF5" w:rsidP="00565EF5">
            <w:pPr>
              <w:spacing w:before="0" w:after="0"/>
              <w:jc w:val="center"/>
            </w:pPr>
            <w:r w:rsidRPr="00565EF5">
              <w:t> </w:t>
            </w:r>
          </w:p>
        </w:tc>
        <w:tc>
          <w:tcPr>
            <w:tcW w:w="0" w:type="auto"/>
            <w:tcBorders>
              <w:top w:val="nil"/>
              <w:left w:val="nil"/>
              <w:bottom w:val="nil"/>
              <w:right w:val="single" w:sz="4" w:space="0" w:color="auto"/>
            </w:tcBorders>
            <w:shd w:val="clear" w:color="auto" w:fill="auto"/>
            <w:vAlign w:val="center"/>
            <w:hideMark/>
          </w:tcPr>
          <w:p w:rsidR="00565EF5" w:rsidRPr="00565EF5" w:rsidRDefault="00565EF5" w:rsidP="00565EF5">
            <w:pPr>
              <w:spacing w:before="0" w:after="0"/>
              <w:jc w:val="center"/>
              <w:rPr>
                <w:rFonts w:ascii="Arial CYR" w:hAnsi="Arial CYR" w:cs="Arial CYR"/>
              </w:rPr>
            </w:pPr>
            <w:r w:rsidRPr="00565EF5">
              <w:rPr>
                <w:rFonts w:ascii="Arial CYR" w:hAnsi="Arial CYR" w:cs="Arial CYR"/>
              </w:rPr>
              <w:t> </w:t>
            </w:r>
          </w:p>
        </w:tc>
        <w:tc>
          <w:tcPr>
            <w:tcW w:w="0" w:type="auto"/>
            <w:tcBorders>
              <w:top w:val="nil"/>
              <w:left w:val="nil"/>
              <w:bottom w:val="nil"/>
              <w:right w:val="single" w:sz="4" w:space="0" w:color="auto"/>
            </w:tcBorders>
            <w:shd w:val="clear" w:color="auto" w:fill="auto"/>
            <w:vAlign w:val="center"/>
            <w:hideMark/>
          </w:tcPr>
          <w:p w:rsidR="00565EF5" w:rsidRPr="00565EF5" w:rsidRDefault="00565EF5" w:rsidP="00565EF5">
            <w:pPr>
              <w:spacing w:before="0" w:after="0"/>
              <w:jc w:val="center"/>
              <w:rPr>
                <w:rFonts w:ascii="Arial CYR" w:hAnsi="Arial CYR" w:cs="Arial CYR"/>
              </w:rPr>
            </w:pPr>
            <w:r w:rsidRPr="00565EF5">
              <w:rPr>
                <w:rFonts w:ascii="Arial CYR" w:hAnsi="Arial CYR" w:cs="Arial CYR"/>
              </w:rPr>
              <w:t> </w:t>
            </w:r>
          </w:p>
        </w:tc>
        <w:tc>
          <w:tcPr>
            <w:tcW w:w="0" w:type="auto"/>
            <w:tcBorders>
              <w:top w:val="nil"/>
              <w:left w:val="nil"/>
              <w:bottom w:val="nil"/>
              <w:right w:val="single" w:sz="4" w:space="0" w:color="auto"/>
            </w:tcBorders>
            <w:shd w:val="clear" w:color="auto" w:fill="auto"/>
            <w:vAlign w:val="center"/>
            <w:hideMark/>
          </w:tcPr>
          <w:p w:rsidR="00565EF5" w:rsidRPr="00565EF5" w:rsidRDefault="00565EF5" w:rsidP="00565EF5">
            <w:pPr>
              <w:spacing w:before="0" w:after="0"/>
              <w:jc w:val="center"/>
            </w:pPr>
            <w:r w:rsidRPr="00565EF5">
              <w:t> </w:t>
            </w:r>
          </w:p>
        </w:tc>
      </w:tr>
      <w:tr w:rsidR="00565EF5" w:rsidRPr="00565EF5" w:rsidTr="00565EF5">
        <w:trPr>
          <w:trHeight w:val="315"/>
        </w:trPr>
        <w:tc>
          <w:tcPr>
            <w:tcW w:w="0" w:type="auto"/>
            <w:tcBorders>
              <w:top w:val="nil"/>
              <w:left w:val="single" w:sz="4" w:space="0" w:color="auto"/>
              <w:bottom w:val="nil"/>
              <w:right w:val="single" w:sz="4" w:space="0" w:color="auto"/>
            </w:tcBorders>
            <w:shd w:val="clear" w:color="auto" w:fill="auto"/>
            <w:vAlign w:val="center"/>
            <w:hideMark/>
          </w:tcPr>
          <w:p w:rsidR="00565EF5" w:rsidRPr="00565EF5" w:rsidRDefault="00565EF5" w:rsidP="00565EF5">
            <w:pPr>
              <w:spacing w:before="0" w:after="0"/>
              <w:jc w:val="center"/>
            </w:pPr>
            <w:r w:rsidRPr="00565EF5">
              <w:t> </w:t>
            </w:r>
          </w:p>
        </w:tc>
        <w:tc>
          <w:tcPr>
            <w:tcW w:w="0" w:type="auto"/>
            <w:tcBorders>
              <w:top w:val="nil"/>
              <w:left w:val="nil"/>
              <w:bottom w:val="nil"/>
              <w:right w:val="single" w:sz="4" w:space="0" w:color="auto"/>
            </w:tcBorders>
            <w:shd w:val="clear" w:color="auto" w:fill="auto"/>
            <w:vAlign w:val="center"/>
            <w:hideMark/>
          </w:tcPr>
          <w:p w:rsidR="00565EF5" w:rsidRPr="00565EF5" w:rsidRDefault="00565EF5" w:rsidP="00565EF5">
            <w:pPr>
              <w:spacing w:before="0" w:after="0"/>
              <w:jc w:val="center"/>
            </w:pPr>
            <w:r w:rsidRPr="00565EF5">
              <w:t> </w:t>
            </w:r>
          </w:p>
        </w:tc>
        <w:tc>
          <w:tcPr>
            <w:tcW w:w="0" w:type="auto"/>
            <w:tcBorders>
              <w:top w:val="nil"/>
              <w:left w:val="nil"/>
              <w:bottom w:val="nil"/>
              <w:right w:val="single" w:sz="4" w:space="0" w:color="auto"/>
            </w:tcBorders>
            <w:shd w:val="clear" w:color="auto" w:fill="auto"/>
            <w:vAlign w:val="center"/>
            <w:hideMark/>
          </w:tcPr>
          <w:p w:rsidR="00565EF5" w:rsidRPr="00565EF5" w:rsidRDefault="00565EF5" w:rsidP="00565EF5">
            <w:pPr>
              <w:spacing w:before="0" w:after="0"/>
              <w:jc w:val="center"/>
            </w:pPr>
            <w:r w:rsidRPr="00565EF5">
              <w:t> </w:t>
            </w:r>
          </w:p>
        </w:tc>
        <w:tc>
          <w:tcPr>
            <w:tcW w:w="0" w:type="auto"/>
            <w:tcBorders>
              <w:top w:val="nil"/>
              <w:left w:val="nil"/>
              <w:bottom w:val="nil"/>
              <w:right w:val="single" w:sz="4" w:space="0" w:color="auto"/>
            </w:tcBorders>
            <w:shd w:val="clear" w:color="auto" w:fill="auto"/>
            <w:vAlign w:val="center"/>
            <w:hideMark/>
          </w:tcPr>
          <w:p w:rsidR="00565EF5" w:rsidRPr="00565EF5" w:rsidRDefault="00565EF5" w:rsidP="00565EF5">
            <w:pPr>
              <w:spacing w:before="0" w:after="0"/>
              <w:jc w:val="center"/>
            </w:pPr>
            <w:r w:rsidRPr="00565EF5">
              <w:t> </w:t>
            </w:r>
          </w:p>
        </w:tc>
        <w:tc>
          <w:tcPr>
            <w:tcW w:w="0" w:type="auto"/>
            <w:tcBorders>
              <w:top w:val="nil"/>
              <w:left w:val="nil"/>
              <w:bottom w:val="nil"/>
              <w:right w:val="single" w:sz="4" w:space="0" w:color="auto"/>
            </w:tcBorders>
            <w:shd w:val="clear" w:color="auto" w:fill="auto"/>
            <w:vAlign w:val="center"/>
            <w:hideMark/>
          </w:tcPr>
          <w:p w:rsidR="00565EF5" w:rsidRPr="00565EF5" w:rsidRDefault="00565EF5" w:rsidP="00565EF5">
            <w:pPr>
              <w:spacing w:before="0" w:after="0"/>
              <w:jc w:val="center"/>
            </w:pPr>
            <w:r w:rsidRPr="00565EF5">
              <w:t>0,108</w:t>
            </w:r>
          </w:p>
        </w:tc>
        <w:tc>
          <w:tcPr>
            <w:tcW w:w="0" w:type="auto"/>
            <w:tcBorders>
              <w:top w:val="nil"/>
              <w:left w:val="nil"/>
              <w:bottom w:val="nil"/>
              <w:right w:val="single" w:sz="4" w:space="0" w:color="auto"/>
            </w:tcBorders>
            <w:shd w:val="clear" w:color="auto" w:fill="auto"/>
            <w:textDirection w:val="btLr"/>
            <w:vAlign w:val="center"/>
            <w:hideMark/>
          </w:tcPr>
          <w:p w:rsidR="00565EF5" w:rsidRPr="00565EF5" w:rsidRDefault="00565EF5" w:rsidP="00565EF5">
            <w:pPr>
              <w:spacing w:before="0" w:after="0"/>
              <w:jc w:val="center"/>
              <w:rPr>
                <w:rFonts w:ascii="Arial CYR" w:hAnsi="Arial CYR" w:cs="Arial CYR"/>
              </w:rPr>
            </w:pPr>
            <w:r w:rsidRPr="00565EF5">
              <w:rPr>
                <w:rFonts w:ascii="Arial CYR" w:hAnsi="Arial CYR" w:cs="Arial CYR"/>
              </w:rPr>
              <w:t> </w:t>
            </w:r>
          </w:p>
        </w:tc>
        <w:tc>
          <w:tcPr>
            <w:tcW w:w="0" w:type="auto"/>
            <w:tcBorders>
              <w:top w:val="nil"/>
              <w:left w:val="nil"/>
              <w:bottom w:val="nil"/>
              <w:right w:val="single" w:sz="4" w:space="0" w:color="auto"/>
            </w:tcBorders>
            <w:shd w:val="clear" w:color="auto" w:fill="auto"/>
            <w:textDirection w:val="btLr"/>
            <w:vAlign w:val="center"/>
            <w:hideMark/>
          </w:tcPr>
          <w:p w:rsidR="00565EF5" w:rsidRPr="00565EF5" w:rsidRDefault="00565EF5" w:rsidP="00565EF5">
            <w:pPr>
              <w:spacing w:before="0" w:after="0"/>
              <w:jc w:val="center"/>
              <w:rPr>
                <w:rFonts w:ascii="Arial CYR" w:hAnsi="Arial CYR" w:cs="Arial CYR"/>
              </w:rPr>
            </w:pPr>
            <w:r w:rsidRPr="00565EF5">
              <w:rPr>
                <w:rFonts w:ascii="Arial CYR" w:hAnsi="Arial CYR" w:cs="Arial CYR"/>
              </w:rPr>
              <w:t> </w:t>
            </w:r>
          </w:p>
        </w:tc>
        <w:tc>
          <w:tcPr>
            <w:tcW w:w="0" w:type="auto"/>
            <w:tcBorders>
              <w:top w:val="nil"/>
              <w:left w:val="nil"/>
              <w:bottom w:val="nil"/>
              <w:right w:val="single" w:sz="4" w:space="0" w:color="auto"/>
            </w:tcBorders>
            <w:shd w:val="clear" w:color="auto" w:fill="auto"/>
            <w:vAlign w:val="center"/>
            <w:hideMark/>
          </w:tcPr>
          <w:p w:rsidR="00565EF5" w:rsidRPr="00565EF5" w:rsidRDefault="00565EF5" w:rsidP="00565EF5">
            <w:pPr>
              <w:spacing w:before="0" w:after="0"/>
              <w:jc w:val="center"/>
            </w:pPr>
            <w:r w:rsidRPr="00565EF5">
              <w:t> </w:t>
            </w:r>
          </w:p>
        </w:tc>
      </w:tr>
      <w:tr w:rsidR="00565EF5" w:rsidRPr="00565EF5" w:rsidTr="00565EF5">
        <w:trPr>
          <w:trHeight w:val="33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565EF5" w:rsidRPr="00565EF5" w:rsidRDefault="00565EF5" w:rsidP="00565EF5">
            <w:pPr>
              <w:spacing w:before="0" w:after="0"/>
              <w:jc w:val="center"/>
            </w:pPr>
            <w:r w:rsidRPr="00565EF5">
              <w:t> </w:t>
            </w:r>
          </w:p>
        </w:tc>
        <w:tc>
          <w:tcPr>
            <w:tcW w:w="0" w:type="auto"/>
            <w:tcBorders>
              <w:top w:val="nil"/>
              <w:left w:val="nil"/>
              <w:bottom w:val="single" w:sz="4" w:space="0" w:color="auto"/>
              <w:right w:val="single" w:sz="4" w:space="0" w:color="auto"/>
            </w:tcBorders>
            <w:shd w:val="clear" w:color="auto" w:fill="auto"/>
            <w:vAlign w:val="center"/>
            <w:hideMark/>
          </w:tcPr>
          <w:p w:rsidR="00565EF5" w:rsidRPr="00565EF5" w:rsidRDefault="00565EF5" w:rsidP="00565EF5">
            <w:pPr>
              <w:spacing w:before="0" w:after="0"/>
              <w:jc w:val="center"/>
            </w:pPr>
            <w:r w:rsidRPr="00565EF5">
              <w:t> </w:t>
            </w:r>
          </w:p>
        </w:tc>
        <w:tc>
          <w:tcPr>
            <w:tcW w:w="0" w:type="auto"/>
            <w:tcBorders>
              <w:top w:val="nil"/>
              <w:left w:val="nil"/>
              <w:bottom w:val="single" w:sz="4" w:space="0" w:color="auto"/>
              <w:right w:val="single" w:sz="4" w:space="0" w:color="auto"/>
            </w:tcBorders>
            <w:shd w:val="clear" w:color="auto" w:fill="auto"/>
            <w:vAlign w:val="center"/>
            <w:hideMark/>
          </w:tcPr>
          <w:p w:rsidR="00565EF5" w:rsidRPr="00565EF5" w:rsidRDefault="00565EF5" w:rsidP="00565EF5">
            <w:pPr>
              <w:spacing w:before="0" w:after="0"/>
              <w:jc w:val="center"/>
            </w:pPr>
            <w:r w:rsidRPr="00565EF5">
              <w:t> </w:t>
            </w:r>
          </w:p>
        </w:tc>
        <w:tc>
          <w:tcPr>
            <w:tcW w:w="0" w:type="auto"/>
            <w:tcBorders>
              <w:top w:val="nil"/>
              <w:left w:val="nil"/>
              <w:bottom w:val="single" w:sz="4" w:space="0" w:color="auto"/>
              <w:right w:val="single" w:sz="4" w:space="0" w:color="auto"/>
            </w:tcBorders>
            <w:shd w:val="clear" w:color="auto" w:fill="auto"/>
            <w:vAlign w:val="center"/>
            <w:hideMark/>
          </w:tcPr>
          <w:p w:rsidR="00565EF5" w:rsidRPr="00565EF5" w:rsidRDefault="00565EF5" w:rsidP="00565EF5">
            <w:pPr>
              <w:spacing w:before="0" w:after="0"/>
              <w:jc w:val="center"/>
            </w:pPr>
            <w:r w:rsidRPr="00565EF5">
              <w:t> </w:t>
            </w:r>
          </w:p>
        </w:tc>
        <w:tc>
          <w:tcPr>
            <w:tcW w:w="0" w:type="auto"/>
            <w:tcBorders>
              <w:top w:val="nil"/>
              <w:left w:val="nil"/>
              <w:bottom w:val="single" w:sz="4" w:space="0" w:color="auto"/>
              <w:right w:val="single" w:sz="4" w:space="0" w:color="auto"/>
            </w:tcBorders>
            <w:shd w:val="clear" w:color="auto" w:fill="auto"/>
            <w:vAlign w:val="center"/>
            <w:hideMark/>
          </w:tcPr>
          <w:p w:rsidR="00565EF5" w:rsidRPr="00565EF5" w:rsidRDefault="00565EF5" w:rsidP="00565EF5">
            <w:pPr>
              <w:spacing w:before="0" w:after="0"/>
              <w:jc w:val="center"/>
            </w:pPr>
            <w:r w:rsidRPr="00565EF5">
              <w:t>тыс.чел</w:t>
            </w:r>
          </w:p>
        </w:tc>
        <w:tc>
          <w:tcPr>
            <w:tcW w:w="0" w:type="auto"/>
            <w:tcBorders>
              <w:top w:val="nil"/>
              <w:left w:val="nil"/>
              <w:bottom w:val="single" w:sz="4" w:space="0" w:color="auto"/>
              <w:right w:val="single" w:sz="4" w:space="0" w:color="auto"/>
            </w:tcBorders>
            <w:shd w:val="clear" w:color="auto" w:fill="auto"/>
            <w:textDirection w:val="btLr"/>
            <w:vAlign w:val="center"/>
            <w:hideMark/>
          </w:tcPr>
          <w:p w:rsidR="00565EF5" w:rsidRPr="00565EF5" w:rsidRDefault="00565EF5" w:rsidP="00565EF5">
            <w:pPr>
              <w:spacing w:before="0" w:after="0"/>
              <w:jc w:val="center"/>
              <w:rPr>
                <w:rFonts w:ascii="Arial CYR" w:hAnsi="Arial CYR" w:cs="Arial CYR"/>
              </w:rPr>
            </w:pPr>
            <w:r w:rsidRPr="00565EF5">
              <w:rPr>
                <w:rFonts w:ascii="Arial CYR" w:hAnsi="Arial CYR" w:cs="Arial CYR"/>
              </w:rPr>
              <w:t> </w:t>
            </w:r>
          </w:p>
        </w:tc>
        <w:tc>
          <w:tcPr>
            <w:tcW w:w="0" w:type="auto"/>
            <w:tcBorders>
              <w:top w:val="nil"/>
              <w:left w:val="nil"/>
              <w:bottom w:val="single" w:sz="4" w:space="0" w:color="auto"/>
              <w:right w:val="single" w:sz="4" w:space="0" w:color="auto"/>
            </w:tcBorders>
            <w:shd w:val="clear" w:color="auto" w:fill="auto"/>
            <w:textDirection w:val="btLr"/>
            <w:vAlign w:val="center"/>
            <w:hideMark/>
          </w:tcPr>
          <w:p w:rsidR="00565EF5" w:rsidRPr="00565EF5" w:rsidRDefault="00565EF5" w:rsidP="00565EF5">
            <w:pPr>
              <w:spacing w:before="0" w:after="0"/>
              <w:jc w:val="center"/>
              <w:rPr>
                <w:rFonts w:ascii="Arial CYR" w:hAnsi="Arial CYR" w:cs="Arial CYR"/>
              </w:rPr>
            </w:pPr>
            <w:r w:rsidRPr="00565EF5">
              <w:rPr>
                <w:rFonts w:ascii="Arial CYR" w:hAnsi="Arial CYR" w:cs="Arial CYR"/>
              </w:rPr>
              <w:t> </w:t>
            </w:r>
          </w:p>
        </w:tc>
        <w:tc>
          <w:tcPr>
            <w:tcW w:w="0" w:type="auto"/>
            <w:tcBorders>
              <w:top w:val="nil"/>
              <w:left w:val="nil"/>
              <w:bottom w:val="single" w:sz="4" w:space="0" w:color="auto"/>
              <w:right w:val="single" w:sz="4" w:space="0" w:color="auto"/>
            </w:tcBorders>
            <w:shd w:val="clear" w:color="auto" w:fill="auto"/>
            <w:vAlign w:val="center"/>
            <w:hideMark/>
          </w:tcPr>
          <w:p w:rsidR="00565EF5" w:rsidRPr="00565EF5" w:rsidRDefault="00565EF5" w:rsidP="00565EF5">
            <w:pPr>
              <w:spacing w:before="0" w:after="0"/>
              <w:jc w:val="center"/>
            </w:pPr>
            <w:r w:rsidRPr="00565EF5">
              <w:t> </w:t>
            </w:r>
          </w:p>
        </w:tc>
      </w:tr>
      <w:tr w:rsidR="00565EF5" w:rsidRPr="00565EF5" w:rsidTr="00565EF5">
        <w:trPr>
          <w:trHeight w:val="285"/>
        </w:trPr>
        <w:tc>
          <w:tcPr>
            <w:tcW w:w="0" w:type="auto"/>
            <w:tcBorders>
              <w:top w:val="nil"/>
              <w:left w:val="single" w:sz="4" w:space="0" w:color="auto"/>
              <w:bottom w:val="nil"/>
              <w:right w:val="single" w:sz="4" w:space="0" w:color="auto"/>
            </w:tcBorders>
            <w:shd w:val="clear" w:color="auto" w:fill="auto"/>
            <w:vAlign w:val="center"/>
            <w:hideMark/>
          </w:tcPr>
          <w:p w:rsidR="00565EF5" w:rsidRPr="00565EF5" w:rsidRDefault="00565EF5" w:rsidP="00565EF5">
            <w:pPr>
              <w:spacing w:before="0" w:after="0"/>
              <w:jc w:val="center"/>
            </w:pPr>
            <w:r w:rsidRPr="00565EF5">
              <w:t>1</w:t>
            </w:r>
          </w:p>
        </w:tc>
        <w:tc>
          <w:tcPr>
            <w:tcW w:w="0" w:type="auto"/>
            <w:tcBorders>
              <w:top w:val="nil"/>
              <w:left w:val="nil"/>
              <w:bottom w:val="single" w:sz="4" w:space="0" w:color="auto"/>
              <w:right w:val="single" w:sz="4" w:space="0" w:color="auto"/>
            </w:tcBorders>
            <w:shd w:val="clear" w:color="auto" w:fill="auto"/>
            <w:vAlign w:val="center"/>
            <w:hideMark/>
          </w:tcPr>
          <w:p w:rsidR="00565EF5" w:rsidRPr="00565EF5" w:rsidRDefault="00565EF5" w:rsidP="00565EF5">
            <w:pPr>
              <w:spacing w:before="0" w:after="0"/>
              <w:jc w:val="center"/>
            </w:pPr>
            <w:r w:rsidRPr="00565EF5">
              <w:t>2</w:t>
            </w:r>
          </w:p>
        </w:tc>
        <w:tc>
          <w:tcPr>
            <w:tcW w:w="0" w:type="auto"/>
            <w:tcBorders>
              <w:top w:val="nil"/>
              <w:left w:val="nil"/>
              <w:bottom w:val="single" w:sz="4" w:space="0" w:color="auto"/>
              <w:right w:val="single" w:sz="4" w:space="0" w:color="auto"/>
            </w:tcBorders>
            <w:shd w:val="clear" w:color="auto" w:fill="auto"/>
            <w:vAlign w:val="center"/>
            <w:hideMark/>
          </w:tcPr>
          <w:p w:rsidR="00565EF5" w:rsidRPr="00565EF5" w:rsidRDefault="00565EF5" w:rsidP="00565EF5">
            <w:pPr>
              <w:spacing w:before="0" w:after="0"/>
              <w:jc w:val="center"/>
            </w:pPr>
            <w:r w:rsidRPr="00565EF5">
              <w:t>3</w:t>
            </w:r>
          </w:p>
        </w:tc>
        <w:tc>
          <w:tcPr>
            <w:tcW w:w="0" w:type="auto"/>
            <w:tcBorders>
              <w:top w:val="nil"/>
              <w:left w:val="nil"/>
              <w:bottom w:val="single" w:sz="4" w:space="0" w:color="auto"/>
              <w:right w:val="single" w:sz="4" w:space="0" w:color="auto"/>
            </w:tcBorders>
            <w:shd w:val="clear" w:color="auto" w:fill="auto"/>
            <w:vAlign w:val="center"/>
            <w:hideMark/>
          </w:tcPr>
          <w:p w:rsidR="00565EF5" w:rsidRPr="00565EF5" w:rsidRDefault="00565EF5" w:rsidP="00565EF5">
            <w:pPr>
              <w:spacing w:before="0" w:after="0"/>
              <w:jc w:val="center"/>
            </w:pPr>
            <w:r w:rsidRPr="00565EF5">
              <w:t>4</w:t>
            </w:r>
          </w:p>
        </w:tc>
        <w:tc>
          <w:tcPr>
            <w:tcW w:w="0" w:type="auto"/>
            <w:tcBorders>
              <w:top w:val="nil"/>
              <w:left w:val="nil"/>
              <w:bottom w:val="single" w:sz="4" w:space="0" w:color="auto"/>
              <w:right w:val="single" w:sz="4" w:space="0" w:color="auto"/>
            </w:tcBorders>
            <w:shd w:val="clear" w:color="auto" w:fill="auto"/>
            <w:vAlign w:val="center"/>
            <w:hideMark/>
          </w:tcPr>
          <w:p w:rsidR="00565EF5" w:rsidRPr="00565EF5" w:rsidRDefault="00565EF5" w:rsidP="00565EF5">
            <w:pPr>
              <w:spacing w:before="0" w:after="0"/>
              <w:jc w:val="center"/>
            </w:pPr>
            <w:r w:rsidRPr="00565EF5">
              <w:t>5</w:t>
            </w:r>
          </w:p>
        </w:tc>
        <w:tc>
          <w:tcPr>
            <w:tcW w:w="0" w:type="auto"/>
            <w:tcBorders>
              <w:top w:val="nil"/>
              <w:left w:val="nil"/>
              <w:bottom w:val="nil"/>
              <w:right w:val="single" w:sz="4" w:space="0" w:color="auto"/>
            </w:tcBorders>
            <w:shd w:val="clear" w:color="auto" w:fill="auto"/>
            <w:vAlign w:val="center"/>
            <w:hideMark/>
          </w:tcPr>
          <w:p w:rsidR="00565EF5" w:rsidRPr="00565EF5" w:rsidRDefault="00565EF5" w:rsidP="00565EF5">
            <w:pPr>
              <w:spacing w:before="0" w:after="0"/>
              <w:jc w:val="center"/>
            </w:pPr>
            <w:r w:rsidRPr="00565EF5">
              <w:t>6</w:t>
            </w:r>
          </w:p>
        </w:tc>
        <w:tc>
          <w:tcPr>
            <w:tcW w:w="0" w:type="auto"/>
            <w:tcBorders>
              <w:top w:val="nil"/>
              <w:left w:val="nil"/>
              <w:bottom w:val="single" w:sz="4" w:space="0" w:color="auto"/>
              <w:right w:val="single" w:sz="4" w:space="0" w:color="auto"/>
            </w:tcBorders>
            <w:shd w:val="clear" w:color="auto" w:fill="auto"/>
            <w:vAlign w:val="center"/>
            <w:hideMark/>
          </w:tcPr>
          <w:p w:rsidR="00565EF5" w:rsidRPr="00565EF5" w:rsidRDefault="00565EF5" w:rsidP="00565EF5">
            <w:pPr>
              <w:spacing w:before="0" w:after="0"/>
              <w:jc w:val="center"/>
            </w:pPr>
            <w:r w:rsidRPr="00565EF5">
              <w:t>7</w:t>
            </w:r>
          </w:p>
        </w:tc>
        <w:tc>
          <w:tcPr>
            <w:tcW w:w="0" w:type="auto"/>
            <w:tcBorders>
              <w:top w:val="nil"/>
              <w:left w:val="nil"/>
              <w:bottom w:val="single" w:sz="4" w:space="0" w:color="auto"/>
              <w:right w:val="single" w:sz="4" w:space="0" w:color="auto"/>
            </w:tcBorders>
            <w:shd w:val="clear" w:color="auto" w:fill="auto"/>
            <w:vAlign w:val="center"/>
            <w:hideMark/>
          </w:tcPr>
          <w:p w:rsidR="00565EF5" w:rsidRPr="00565EF5" w:rsidRDefault="00565EF5" w:rsidP="00565EF5">
            <w:pPr>
              <w:spacing w:before="0" w:after="0"/>
              <w:jc w:val="center"/>
            </w:pPr>
            <w:r w:rsidRPr="00565EF5">
              <w:t>8</w:t>
            </w:r>
          </w:p>
        </w:tc>
      </w:tr>
      <w:tr w:rsidR="00565EF5" w:rsidRPr="00565EF5" w:rsidTr="00565EF5">
        <w:trPr>
          <w:trHeight w:val="390"/>
        </w:trPr>
        <w:tc>
          <w:tcPr>
            <w:tcW w:w="0" w:type="auto"/>
            <w:tcBorders>
              <w:top w:val="single" w:sz="4" w:space="0" w:color="auto"/>
              <w:left w:val="single" w:sz="4" w:space="0" w:color="auto"/>
              <w:bottom w:val="nil"/>
              <w:right w:val="single" w:sz="4" w:space="0" w:color="auto"/>
            </w:tcBorders>
            <w:shd w:val="clear" w:color="auto" w:fill="auto"/>
            <w:hideMark/>
          </w:tcPr>
          <w:p w:rsidR="00565EF5" w:rsidRPr="00565EF5" w:rsidRDefault="00565EF5" w:rsidP="00565EF5">
            <w:pPr>
              <w:spacing w:before="0" w:after="0"/>
              <w:jc w:val="center"/>
            </w:pPr>
            <w:r w:rsidRPr="00565EF5">
              <w:t>1</w:t>
            </w:r>
          </w:p>
        </w:tc>
        <w:tc>
          <w:tcPr>
            <w:tcW w:w="0" w:type="auto"/>
            <w:tcBorders>
              <w:top w:val="nil"/>
              <w:left w:val="nil"/>
              <w:bottom w:val="nil"/>
              <w:right w:val="single" w:sz="4" w:space="0" w:color="auto"/>
            </w:tcBorders>
            <w:shd w:val="clear" w:color="auto" w:fill="auto"/>
            <w:hideMark/>
          </w:tcPr>
          <w:p w:rsidR="00565EF5" w:rsidRPr="00565EF5" w:rsidRDefault="00565EF5" w:rsidP="00565EF5">
            <w:pPr>
              <w:spacing w:before="0" w:after="0"/>
              <w:jc w:val="left"/>
            </w:pPr>
            <w:r w:rsidRPr="00565EF5">
              <w:t xml:space="preserve">Детские дошкольные учреждения </w:t>
            </w:r>
          </w:p>
        </w:tc>
        <w:tc>
          <w:tcPr>
            <w:tcW w:w="0" w:type="auto"/>
            <w:tcBorders>
              <w:top w:val="nil"/>
              <w:left w:val="nil"/>
              <w:bottom w:val="nil"/>
              <w:right w:val="single" w:sz="4" w:space="0" w:color="auto"/>
            </w:tcBorders>
            <w:shd w:val="clear" w:color="auto" w:fill="auto"/>
            <w:hideMark/>
          </w:tcPr>
          <w:p w:rsidR="00565EF5" w:rsidRPr="00565EF5" w:rsidRDefault="00565EF5" w:rsidP="00565EF5">
            <w:pPr>
              <w:spacing w:before="0" w:after="0"/>
              <w:jc w:val="left"/>
            </w:pPr>
            <w:r w:rsidRPr="00565EF5">
              <w:t>место</w:t>
            </w:r>
          </w:p>
        </w:tc>
        <w:tc>
          <w:tcPr>
            <w:tcW w:w="0" w:type="auto"/>
            <w:tcBorders>
              <w:top w:val="nil"/>
              <w:left w:val="nil"/>
              <w:bottom w:val="nil"/>
              <w:right w:val="single" w:sz="4" w:space="0" w:color="auto"/>
            </w:tcBorders>
            <w:shd w:val="clear" w:color="auto" w:fill="auto"/>
            <w:vAlign w:val="center"/>
            <w:hideMark/>
          </w:tcPr>
          <w:p w:rsidR="00565EF5" w:rsidRPr="00565EF5" w:rsidRDefault="00565EF5" w:rsidP="00565EF5">
            <w:pPr>
              <w:spacing w:before="0" w:after="0"/>
              <w:jc w:val="center"/>
            </w:pPr>
            <w:r w:rsidRPr="00565EF5">
              <w:t>по данным демографии</w:t>
            </w:r>
          </w:p>
        </w:tc>
        <w:tc>
          <w:tcPr>
            <w:tcW w:w="0" w:type="auto"/>
            <w:tcBorders>
              <w:top w:val="nil"/>
              <w:left w:val="nil"/>
              <w:bottom w:val="nil"/>
              <w:right w:val="single" w:sz="4" w:space="0" w:color="auto"/>
            </w:tcBorders>
            <w:shd w:val="clear" w:color="auto" w:fill="auto"/>
            <w:vAlign w:val="center"/>
            <w:hideMark/>
          </w:tcPr>
          <w:p w:rsidR="00565EF5" w:rsidRPr="00565EF5" w:rsidRDefault="00565EF5" w:rsidP="00565EF5">
            <w:pPr>
              <w:spacing w:before="0" w:after="0"/>
              <w:jc w:val="center"/>
            </w:pPr>
            <w:r w:rsidRPr="00565EF5">
              <w:t>3</w:t>
            </w:r>
          </w:p>
        </w:tc>
        <w:tc>
          <w:tcPr>
            <w:tcW w:w="0" w:type="auto"/>
            <w:tcBorders>
              <w:top w:val="single" w:sz="4" w:space="0" w:color="auto"/>
              <w:left w:val="nil"/>
              <w:bottom w:val="nil"/>
              <w:right w:val="single" w:sz="4" w:space="0" w:color="auto"/>
            </w:tcBorders>
            <w:shd w:val="clear" w:color="auto" w:fill="auto"/>
            <w:vAlign w:val="center"/>
            <w:hideMark/>
          </w:tcPr>
          <w:p w:rsidR="00565EF5" w:rsidRPr="00565EF5" w:rsidRDefault="00565EF5" w:rsidP="00565EF5">
            <w:pPr>
              <w:spacing w:before="0" w:after="0"/>
              <w:jc w:val="center"/>
            </w:pPr>
            <w:r w:rsidRPr="00565EF5">
              <w:t>0</w:t>
            </w:r>
          </w:p>
        </w:tc>
        <w:tc>
          <w:tcPr>
            <w:tcW w:w="0" w:type="auto"/>
            <w:tcBorders>
              <w:top w:val="nil"/>
              <w:left w:val="nil"/>
              <w:bottom w:val="nil"/>
              <w:right w:val="single" w:sz="4" w:space="0" w:color="auto"/>
            </w:tcBorders>
            <w:shd w:val="clear" w:color="auto" w:fill="auto"/>
            <w:vAlign w:val="center"/>
            <w:hideMark/>
          </w:tcPr>
          <w:p w:rsidR="00565EF5" w:rsidRPr="00565EF5" w:rsidRDefault="00565EF5" w:rsidP="00565EF5">
            <w:pPr>
              <w:spacing w:before="0" w:after="0"/>
              <w:jc w:val="center"/>
            </w:pPr>
            <w:r w:rsidRPr="00565EF5">
              <w:t>3</w:t>
            </w:r>
          </w:p>
        </w:tc>
        <w:tc>
          <w:tcPr>
            <w:tcW w:w="0" w:type="auto"/>
            <w:tcBorders>
              <w:top w:val="nil"/>
              <w:left w:val="nil"/>
              <w:bottom w:val="nil"/>
              <w:right w:val="single" w:sz="4" w:space="0" w:color="auto"/>
            </w:tcBorders>
            <w:shd w:val="clear" w:color="auto" w:fill="auto"/>
            <w:vAlign w:val="center"/>
            <w:hideMark/>
          </w:tcPr>
          <w:p w:rsidR="00565EF5" w:rsidRPr="00565EF5" w:rsidRDefault="00565EF5" w:rsidP="00565EF5">
            <w:pPr>
              <w:spacing w:before="0" w:after="0"/>
              <w:jc w:val="center"/>
            </w:pPr>
            <w:r w:rsidRPr="00565EF5">
              <w:t>д/с с нач. школой</w:t>
            </w:r>
          </w:p>
        </w:tc>
      </w:tr>
      <w:tr w:rsidR="00565EF5" w:rsidRPr="00565EF5" w:rsidTr="00565EF5">
        <w:trPr>
          <w:trHeight w:val="315"/>
        </w:trPr>
        <w:tc>
          <w:tcPr>
            <w:tcW w:w="0" w:type="auto"/>
            <w:tcBorders>
              <w:top w:val="single" w:sz="4" w:space="0" w:color="auto"/>
              <w:left w:val="single" w:sz="4" w:space="0" w:color="auto"/>
              <w:bottom w:val="nil"/>
              <w:right w:val="single" w:sz="4" w:space="0" w:color="auto"/>
            </w:tcBorders>
            <w:shd w:val="clear" w:color="auto" w:fill="auto"/>
            <w:hideMark/>
          </w:tcPr>
          <w:p w:rsidR="00565EF5" w:rsidRPr="00565EF5" w:rsidRDefault="00565EF5" w:rsidP="00565EF5">
            <w:pPr>
              <w:spacing w:before="0" w:after="0"/>
              <w:jc w:val="center"/>
            </w:pPr>
            <w:r w:rsidRPr="00565EF5">
              <w:t>2</w:t>
            </w:r>
          </w:p>
        </w:tc>
        <w:tc>
          <w:tcPr>
            <w:tcW w:w="0" w:type="auto"/>
            <w:tcBorders>
              <w:top w:val="single" w:sz="4" w:space="0" w:color="auto"/>
              <w:left w:val="nil"/>
              <w:bottom w:val="single" w:sz="4" w:space="0" w:color="auto"/>
              <w:right w:val="single" w:sz="4" w:space="0" w:color="auto"/>
            </w:tcBorders>
            <w:shd w:val="clear" w:color="auto" w:fill="auto"/>
            <w:hideMark/>
          </w:tcPr>
          <w:p w:rsidR="00565EF5" w:rsidRPr="00565EF5" w:rsidRDefault="00565EF5" w:rsidP="00565EF5">
            <w:pPr>
              <w:spacing w:before="0" w:after="0"/>
              <w:jc w:val="left"/>
            </w:pPr>
            <w:r w:rsidRPr="00565EF5">
              <w:t xml:space="preserve">Общеобразовательные школы </w:t>
            </w:r>
          </w:p>
        </w:tc>
        <w:tc>
          <w:tcPr>
            <w:tcW w:w="0" w:type="auto"/>
            <w:tcBorders>
              <w:top w:val="single" w:sz="4" w:space="0" w:color="auto"/>
              <w:left w:val="nil"/>
              <w:bottom w:val="single" w:sz="4" w:space="0" w:color="auto"/>
              <w:right w:val="single" w:sz="4" w:space="0" w:color="auto"/>
            </w:tcBorders>
            <w:shd w:val="clear" w:color="auto" w:fill="auto"/>
            <w:hideMark/>
          </w:tcPr>
          <w:p w:rsidR="00565EF5" w:rsidRPr="00565EF5" w:rsidRDefault="00565EF5" w:rsidP="00565EF5">
            <w:pPr>
              <w:spacing w:before="0" w:after="0"/>
              <w:jc w:val="left"/>
            </w:pPr>
            <w:r w:rsidRPr="00565EF5">
              <w:t>учащиеся</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565EF5" w:rsidRPr="00565EF5" w:rsidRDefault="00565EF5" w:rsidP="00565EF5">
            <w:pPr>
              <w:spacing w:before="0" w:after="0"/>
              <w:jc w:val="center"/>
            </w:pPr>
            <w:r w:rsidRPr="00565EF5">
              <w:t>по данным демографии</w:t>
            </w:r>
          </w:p>
        </w:tc>
        <w:tc>
          <w:tcPr>
            <w:tcW w:w="0" w:type="auto"/>
            <w:tcBorders>
              <w:top w:val="single" w:sz="4" w:space="0" w:color="auto"/>
              <w:left w:val="nil"/>
              <w:bottom w:val="nil"/>
              <w:right w:val="single" w:sz="4" w:space="0" w:color="auto"/>
            </w:tcBorders>
            <w:shd w:val="clear" w:color="auto" w:fill="auto"/>
            <w:vAlign w:val="center"/>
            <w:hideMark/>
          </w:tcPr>
          <w:p w:rsidR="00565EF5" w:rsidRPr="00565EF5" w:rsidRDefault="00565EF5" w:rsidP="00565EF5">
            <w:pPr>
              <w:spacing w:before="0" w:after="0"/>
              <w:jc w:val="center"/>
            </w:pPr>
            <w:r w:rsidRPr="00565EF5">
              <w:t>12</w:t>
            </w:r>
          </w:p>
        </w:tc>
        <w:tc>
          <w:tcPr>
            <w:tcW w:w="0" w:type="auto"/>
            <w:tcBorders>
              <w:top w:val="single" w:sz="4" w:space="0" w:color="auto"/>
              <w:left w:val="nil"/>
              <w:bottom w:val="nil"/>
              <w:right w:val="single" w:sz="4" w:space="0" w:color="auto"/>
            </w:tcBorders>
            <w:shd w:val="clear" w:color="auto" w:fill="auto"/>
            <w:vAlign w:val="center"/>
            <w:hideMark/>
          </w:tcPr>
          <w:p w:rsidR="00565EF5" w:rsidRPr="00565EF5" w:rsidRDefault="00565EF5" w:rsidP="00565EF5">
            <w:pPr>
              <w:spacing w:before="0" w:after="0"/>
              <w:jc w:val="center"/>
            </w:pPr>
            <w:r w:rsidRPr="00565EF5">
              <w:t>0</w:t>
            </w:r>
          </w:p>
        </w:tc>
        <w:tc>
          <w:tcPr>
            <w:tcW w:w="0" w:type="auto"/>
            <w:tcBorders>
              <w:top w:val="single" w:sz="4" w:space="0" w:color="auto"/>
              <w:left w:val="nil"/>
              <w:bottom w:val="nil"/>
              <w:right w:val="single" w:sz="4" w:space="0" w:color="auto"/>
            </w:tcBorders>
            <w:shd w:val="clear" w:color="auto" w:fill="auto"/>
            <w:vAlign w:val="center"/>
            <w:hideMark/>
          </w:tcPr>
          <w:p w:rsidR="00565EF5" w:rsidRPr="00565EF5" w:rsidRDefault="00565EF5" w:rsidP="00565EF5">
            <w:pPr>
              <w:spacing w:before="0" w:after="0"/>
              <w:jc w:val="center"/>
            </w:pPr>
            <w:r w:rsidRPr="00565EF5">
              <w:t>12</w:t>
            </w:r>
          </w:p>
        </w:tc>
        <w:tc>
          <w:tcPr>
            <w:tcW w:w="0" w:type="auto"/>
            <w:tcBorders>
              <w:top w:val="single" w:sz="4" w:space="0" w:color="auto"/>
              <w:left w:val="nil"/>
              <w:bottom w:val="nil"/>
              <w:right w:val="single" w:sz="4" w:space="0" w:color="auto"/>
            </w:tcBorders>
            <w:shd w:val="clear" w:color="auto" w:fill="auto"/>
            <w:vAlign w:val="center"/>
            <w:hideMark/>
          </w:tcPr>
          <w:p w:rsidR="00565EF5" w:rsidRPr="00565EF5" w:rsidRDefault="00565EF5" w:rsidP="00565EF5">
            <w:pPr>
              <w:spacing w:before="0" w:after="0"/>
              <w:jc w:val="center"/>
            </w:pPr>
            <w:r w:rsidRPr="00565EF5">
              <w:t>с 5 по 11 кл. с.Ванновское</w:t>
            </w:r>
          </w:p>
        </w:tc>
      </w:tr>
      <w:tr w:rsidR="00565EF5" w:rsidRPr="00565EF5" w:rsidTr="00565EF5">
        <w:trPr>
          <w:trHeight w:val="345"/>
        </w:trPr>
        <w:tc>
          <w:tcPr>
            <w:tcW w:w="0" w:type="auto"/>
            <w:tcBorders>
              <w:top w:val="single" w:sz="4" w:space="0" w:color="auto"/>
              <w:left w:val="single" w:sz="4" w:space="0" w:color="auto"/>
              <w:bottom w:val="nil"/>
              <w:right w:val="single" w:sz="4" w:space="0" w:color="auto"/>
            </w:tcBorders>
            <w:shd w:val="clear" w:color="auto" w:fill="auto"/>
            <w:hideMark/>
          </w:tcPr>
          <w:p w:rsidR="00565EF5" w:rsidRPr="00565EF5" w:rsidRDefault="00565EF5" w:rsidP="00565EF5">
            <w:pPr>
              <w:spacing w:before="0" w:after="0"/>
              <w:jc w:val="center"/>
            </w:pPr>
            <w:r w:rsidRPr="00565EF5">
              <w:t>3</w:t>
            </w:r>
          </w:p>
        </w:tc>
        <w:tc>
          <w:tcPr>
            <w:tcW w:w="0" w:type="auto"/>
            <w:tcBorders>
              <w:top w:val="nil"/>
              <w:left w:val="nil"/>
              <w:bottom w:val="nil"/>
              <w:right w:val="single" w:sz="4" w:space="0" w:color="auto"/>
            </w:tcBorders>
            <w:shd w:val="clear" w:color="auto" w:fill="auto"/>
            <w:hideMark/>
          </w:tcPr>
          <w:p w:rsidR="00565EF5" w:rsidRPr="00565EF5" w:rsidRDefault="00565EF5" w:rsidP="00565EF5">
            <w:pPr>
              <w:spacing w:before="0" w:after="0"/>
              <w:jc w:val="left"/>
            </w:pPr>
            <w:r w:rsidRPr="00565EF5">
              <w:t>Поликлиники амбулатории диспансеры без стационара</w:t>
            </w:r>
          </w:p>
        </w:tc>
        <w:tc>
          <w:tcPr>
            <w:tcW w:w="0" w:type="auto"/>
            <w:tcBorders>
              <w:top w:val="nil"/>
              <w:left w:val="nil"/>
              <w:bottom w:val="nil"/>
              <w:right w:val="nil"/>
            </w:tcBorders>
            <w:shd w:val="clear" w:color="auto" w:fill="auto"/>
            <w:hideMark/>
          </w:tcPr>
          <w:p w:rsidR="00565EF5" w:rsidRPr="00565EF5" w:rsidRDefault="00565EF5" w:rsidP="00565EF5">
            <w:pPr>
              <w:spacing w:before="0" w:after="0"/>
              <w:jc w:val="left"/>
            </w:pPr>
            <w:r w:rsidRPr="00565EF5">
              <w:t>посещение в смену</w:t>
            </w:r>
          </w:p>
        </w:tc>
        <w:tc>
          <w:tcPr>
            <w:tcW w:w="0" w:type="auto"/>
            <w:tcBorders>
              <w:top w:val="nil"/>
              <w:left w:val="single" w:sz="4" w:space="0" w:color="auto"/>
              <w:bottom w:val="nil"/>
              <w:right w:val="single" w:sz="4" w:space="0" w:color="auto"/>
            </w:tcBorders>
            <w:shd w:val="clear" w:color="auto" w:fill="auto"/>
            <w:vAlign w:val="center"/>
            <w:hideMark/>
          </w:tcPr>
          <w:p w:rsidR="00565EF5" w:rsidRPr="00565EF5" w:rsidRDefault="00565EF5" w:rsidP="00565EF5">
            <w:pPr>
              <w:spacing w:before="0" w:after="0"/>
              <w:jc w:val="center"/>
            </w:pPr>
            <w:r w:rsidRPr="00565EF5">
              <w:t>18,15</w:t>
            </w:r>
          </w:p>
        </w:tc>
        <w:tc>
          <w:tcPr>
            <w:tcW w:w="0" w:type="auto"/>
            <w:tcBorders>
              <w:top w:val="single" w:sz="4" w:space="0" w:color="auto"/>
              <w:left w:val="nil"/>
              <w:bottom w:val="nil"/>
              <w:right w:val="single" w:sz="4" w:space="0" w:color="auto"/>
            </w:tcBorders>
            <w:shd w:val="clear" w:color="auto" w:fill="auto"/>
            <w:vAlign w:val="center"/>
            <w:hideMark/>
          </w:tcPr>
          <w:p w:rsidR="00565EF5" w:rsidRPr="00565EF5" w:rsidRDefault="00565EF5" w:rsidP="00565EF5">
            <w:pPr>
              <w:spacing w:before="0" w:after="0"/>
              <w:jc w:val="center"/>
            </w:pPr>
            <w:r w:rsidRPr="00565EF5">
              <w:t>2</w:t>
            </w:r>
          </w:p>
        </w:tc>
        <w:tc>
          <w:tcPr>
            <w:tcW w:w="0" w:type="auto"/>
            <w:tcBorders>
              <w:top w:val="single" w:sz="4" w:space="0" w:color="auto"/>
              <w:left w:val="nil"/>
              <w:bottom w:val="nil"/>
              <w:right w:val="single" w:sz="4" w:space="0" w:color="auto"/>
            </w:tcBorders>
            <w:shd w:val="clear" w:color="auto" w:fill="auto"/>
            <w:vAlign w:val="center"/>
            <w:hideMark/>
          </w:tcPr>
          <w:p w:rsidR="00565EF5" w:rsidRPr="00565EF5" w:rsidRDefault="00565EF5" w:rsidP="00565EF5">
            <w:pPr>
              <w:spacing w:before="0" w:after="0"/>
              <w:jc w:val="center"/>
            </w:pPr>
            <w:r w:rsidRPr="00565EF5">
              <w:t>25</w:t>
            </w:r>
          </w:p>
        </w:tc>
        <w:tc>
          <w:tcPr>
            <w:tcW w:w="0" w:type="auto"/>
            <w:tcBorders>
              <w:top w:val="single" w:sz="4" w:space="0" w:color="auto"/>
              <w:left w:val="nil"/>
              <w:bottom w:val="nil"/>
              <w:right w:val="single" w:sz="4" w:space="0" w:color="auto"/>
            </w:tcBorders>
            <w:shd w:val="clear" w:color="auto" w:fill="auto"/>
            <w:vAlign w:val="center"/>
            <w:hideMark/>
          </w:tcPr>
          <w:p w:rsidR="00565EF5" w:rsidRPr="00565EF5" w:rsidRDefault="00565EF5" w:rsidP="00565EF5">
            <w:pPr>
              <w:spacing w:before="0" w:after="0"/>
              <w:jc w:val="center"/>
            </w:pPr>
            <w:r w:rsidRPr="00565EF5">
              <w:t>0</w:t>
            </w:r>
          </w:p>
        </w:tc>
        <w:tc>
          <w:tcPr>
            <w:tcW w:w="0" w:type="auto"/>
            <w:tcBorders>
              <w:top w:val="single" w:sz="4" w:space="0" w:color="auto"/>
              <w:left w:val="nil"/>
              <w:bottom w:val="nil"/>
              <w:right w:val="single" w:sz="4" w:space="0" w:color="auto"/>
            </w:tcBorders>
            <w:shd w:val="clear" w:color="auto" w:fill="auto"/>
            <w:vAlign w:val="center"/>
            <w:hideMark/>
          </w:tcPr>
          <w:p w:rsidR="00565EF5" w:rsidRPr="00565EF5" w:rsidRDefault="00565EF5" w:rsidP="00565EF5">
            <w:pPr>
              <w:spacing w:before="0" w:after="0"/>
              <w:jc w:val="center"/>
            </w:pPr>
            <w:r w:rsidRPr="00565EF5">
              <w:t> </w:t>
            </w:r>
          </w:p>
        </w:tc>
      </w:tr>
      <w:tr w:rsidR="00565EF5" w:rsidRPr="00565EF5" w:rsidTr="00565EF5">
        <w:trPr>
          <w:trHeight w:val="315"/>
        </w:trPr>
        <w:tc>
          <w:tcPr>
            <w:tcW w:w="0" w:type="auto"/>
            <w:tcBorders>
              <w:top w:val="nil"/>
              <w:left w:val="single" w:sz="4" w:space="0" w:color="auto"/>
              <w:bottom w:val="single" w:sz="4" w:space="0" w:color="auto"/>
              <w:right w:val="single" w:sz="4" w:space="0" w:color="auto"/>
            </w:tcBorders>
            <w:shd w:val="clear" w:color="auto" w:fill="auto"/>
            <w:hideMark/>
          </w:tcPr>
          <w:p w:rsidR="00565EF5" w:rsidRPr="00565EF5" w:rsidRDefault="00565EF5" w:rsidP="00565EF5">
            <w:pPr>
              <w:spacing w:before="0" w:after="0"/>
              <w:jc w:val="center"/>
            </w:pPr>
            <w:r w:rsidRPr="00565EF5">
              <w:t> </w:t>
            </w:r>
          </w:p>
        </w:tc>
        <w:tc>
          <w:tcPr>
            <w:tcW w:w="0" w:type="auto"/>
            <w:tcBorders>
              <w:top w:val="nil"/>
              <w:left w:val="nil"/>
              <w:bottom w:val="single" w:sz="4" w:space="0" w:color="auto"/>
              <w:right w:val="single" w:sz="4" w:space="0" w:color="auto"/>
            </w:tcBorders>
            <w:shd w:val="clear" w:color="auto" w:fill="auto"/>
            <w:hideMark/>
          </w:tcPr>
          <w:p w:rsidR="00565EF5" w:rsidRPr="00565EF5" w:rsidRDefault="00565EF5" w:rsidP="00565EF5">
            <w:pPr>
              <w:spacing w:before="0" w:after="0"/>
              <w:jc w:val="left"/>
            </w:pPr>
            <w:r w:rsidRPr="00565EF5">
              <w:t> </w:t>
            </w:r>
          </w:p>
        </w:tc>
        <w:tc>
          <w:tcPr>
            <w:tcW w:w="0" w:type="auto"/>
            <w:tcBorders>
              <w:top w:val="nil"/>
              <w:left w:val="nil"/>
              <w:bottom w:val="single" w:sz="4" w:space="0" w:color="auto"/>
              <w:right w:val="nil"/>
            </w:tcBorders>
            <w:shd w:val="clear" w:color="auto" w:fill="auto"/>
            <w:hideMark/>
          </w:tcPr>
          <w:p w:rsidR="00565EF5" w:rsidRPr="00565EF5" w:rsidRDefault="00565EF5" w:rsidP="00565EF5">
            <w:pPr>
              <w:spacing w:before="0" w:after="0"/>
              <w:jc w:val="left"/>
            </w:pPr>
            <w:r w:rsidRPr="00565EF5">
              <w:t> </w:t>
            </w: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565EF5" w:rsidRPr="00565EF5" w:rsidRDefault="00565EF5" w:rsidP="00565EF5">
            <w:pPr>
              <w:spacing w:before="0" w:after="0"/>
              <w:jc w:val="center"/>
            </w:pPr>
            <w:r w:rsidRPr="00565EF5">
              <w:t>на 1 тыс. чел.</w:t>
            </w:r>
          </w:p>
        </w:tc>
        <w:tc>
          <w:tcPr>
            <w:tcW w:w="0" w:type="auto"/>
            <w:tcBorders>
              <w:top w:val="nil"/>
              <w:left w:val="nil"/>
              <w:bottom w:val="single" w:sz="4" w:space="0" w:color="auto"/>
              <w:right w:val="single" w:sz="4" w:space="0" w:color="auto"/>
            </w:tcBorders>
            <w:shd w:val="clear" w:color="auto" w:fill="auto"/>
            <w:vAlign w:val="center"/>
            <w:hideMark/>
          </w:tcPr>
          <w:p w:rsidR="00565EF5" w:rsidRPr="00565EF5" w:rsidRDefault="00565EF5" w:rsidP="00565EF5">
            <w:pPr>
              <w:spacing w:before="0" w:after="0"/>
              <w:jc w:val="center"/>
            </w:pPr>
            <w:r w:rsidRPr="00565EF5">
              <w:t> </w:t>
            </w:r>
          </w:p>
        </w:tc>
        <w:tc>
          <w:tcPr>
            <w:tcW w:w="0" w:type="auto"/>
            <w:tcBorders>
              <w:top w:val="nil"/>
              <w:left w:val="nil"/>
              <w:bottom w:val="single" w:sz="4" w:space="0" w:color="auto"/>
              <w:right w:val="single" w:sz="4" w:space="0" w:color="auto"/>
            </w:tcBorders>
            <w:shd w:val="clear" w:color="auto" w:fill="auto"/>
            <w:vAlign w:val="center"/>
            <w:hideMark/>
          </w:tcPr>
          <w:p w:rsidR="00565EF5" w:rsidRPr="00565EF5" w:rsidRDefault="00565EF5" w:rsidP="00565EF5">
            <w:pPr>
              <w:spacing w:before="0" w:after="0"/>
              <w:jc w:val="center"/>
            </w:pPr>
            <w:r w:rsidRPr="00565EF5">
              <w:t> </w:t>
            </w:r>
          </w:p>
        </w:tc>
        <w:tc>
          <w:tcPr>
            <w:tcW w:w="0" w:type="auto"/>
            <w:tcBorders>
              <w:top w:val="nil"/>
              <w:left w:val="nil"/>
              <w:bottom w:val="single" w:sz="4" w:space="0" w:color="auto"/>
              <w:right w:val="single" w:sz="4" w:space="0" w:color="auto"/>
            </w:tcBorders>
            <w:shd w:val="clear" w:color="auto" w:fill="auto"/>
            <w:vAlign w:val="center"/>
            <w:hideMark/>
          </w:tcPr>
          <w:p w:rsidR="00565EF5" w:rsidRPr="00565EF5" w:rsidRDefault="00565EF5" w:rsidP="00565EF5">
            <w:pPr>
              <w:spacing w:before="0" w:after="0"/>
              <w:jc w:val="center"/>
            </w:pPr>
            <w:r w:rsidRPr="00565EF5">
              <w:t> </w:t>
            </w:r>
          </w:p>
        </w:tc>
        <w:tc>
          <w:tcPr>
            <w:tcW w:w="0" w:type="auto"/>
            <w:tcBorders>
              <w:top w:val="nil"/>
              <w:left w:val="nil"/>
              <w:bottom w:val="single" w:sz="4" w:space="0" w:color="auto"/>
              <w:right w:val="single" w:sz="4" w:space="0" w:color="auto"/>
            </w:tcBorders>
            <w:shd w:val="clear" w:color="auto" w:fill="auto"/>
            <w:vAlign w:val="center"/>
            <w:hideMark/>
          </w:tcPr>
          <w:p w:rsidR="00565EF5" w:rsidRPr="00565EF5" w:rsidRDefault="00565EF5" w:rsidP="00565EF5">
            <w:pPr>
              <w:spacing w:before="0" w:after="0"/>
              <w:jc w:val="center"/>
            </w:pPr>
            <w:r w:rsidRPr="00565EF5">
              <w:t> </w:t>
            </w:r>
          </w:p>
        </w:tc>
      </w:tr>
      <w:tr w:rsidR="00565EF5" w:rsidRPr="00565EF5" w:rsidTr="00565EF5">
        <w:trPr>
          <w:trHeight w:val="315"/>
        </w:trPr>
        <w:tc>
          <w:tcPr>
            <w:tcW w:w="0" w:type="auto"/>
            <w:tcBorders>
              <w:top w:val="nil"/>
              <w:left w:val="single" w:sz="4" w:space="0" w:color="auto"/>
              <w:bottom w:val="nil"/>
              <w:right w:val="single" w:sz="4" w:space="0" w:color="auto"/>
            </w:tcBorders>
            <w:shd w:val="clear" w:color="auto" w:fill="auto"/>
            <w:hideMark/>
          </w:tcPr>
          <w:p w:rsidR="00565EF5" w:rsidRPr="00565EF5" w:rsidRDefault="00565EF5" w:rsidP="00565EF5">
            <w:pPr>
              <w:spacing w:before="0" w:after="0"/>
              <w:jc w:val="center"/>
            </w:pPr>
            <w:r w:rsidRPr="00565EF5">
              <w:t>4</w:t>
            </w:r>
          </w:p>
        </w:tc>
        <w:tc>
          <w:tcPr>
            <w:tcW w:w="0" w:type="auto"/>
            <w:tcBorders>
              <w:top w:val="nil"/>
              <w:left w:val="nil"/>
              <w:bottom w:val="single" w:sz="4" w:space="0" w:color="auto"/>
              <w:right w:val="single" w:sz="4" w:space="0" w:color="auto"/>
            </w:tcBorders>
            <w:shd w:val="clear" w:color="auto" w:fill="auto"/>
            <w:hideMark/>
          </w:tcPr>
          <w:p w:rsidR="00565EF5" w:rsidRPr="00565EF5" w:rsidRDefault="00565EF5" w:rsidP="00565EF5">
            <w:pPr>
              <w:spacing w:before="0" w:after="0"/>
              <w:jc w:val="left"/>
            </w:pPr>
            <w:r w:rsidRPr="00565EF5">
              <w:t>Спортивные залы общего пользования</w:t>
            </w:r>
          </w:p>
        </w:tc>
        <w:tc>
          <w:tcPr>
            <w:tcW w:w="0" w:type="auto"/>
            <w:tcBorders>
              <w:top w:val="nil"/>
              <w:left w:val="nil"/>
              <w:bottom w:val="single" w:sz="4" w:space="0" w:color="auto"/>
              <w:right w:val="nil"/>
            </w:tcBorders>
            <w:shd w:val="clear" w:color="auto" w:fill="auto"/>
            <w:hideMark/>
          </w:tcPr>
          <w:p w:rsidR="00565EF5" w:rsidRPr="00565EF5" w:rsidRDefault="00565EF5" w:rsidP="00565EF5">
            <w:pPr>
              <w:spacing w:before="0" w:after="0"/>
              <w:jc w:val="left"/>
            </w:pPr>
            <w:r w:rsidRPr="00565EF5">
              <w:t xml:space="preserve">кв.м пола </w:t>
            </w:r>
          </w:p>
        </w:tc>
        <w:tc>
          <w:tcPr>
            <w:tcW w:w="0" w:type="auto"/>
            <w:tcBorders>
              <w:top w:val="nil"/>
              <w:left w:val="single" w:sz="4" w:space="0" w:color="auto"/>
              <w:bottom w:val="nil"/>
              <w:right w:val="single" w:sz="4" w:space="0" w:color="auto"/>
            </w:tcBorders>
            <w:shd w:val="clear" w:color="auto" w:fill="auto"/>
            <w:vAlign w:val="center"/>
            <w:hideMark/>
          </w:tcPr>
          <w:p w:rsidR="00565EF5" w:rsidRPr="00565EF5" w:rsidRDefault="00565EF5" w:rsidP="00565EF5">
            <w:pPr>
              <w:spacing w:before="0" w:after="0"/>
              <w:jc w:val="center"/>
            </w:pPr>
            <w:r w:rsidRPr="00565EF5">
              <w:t>70</w:t>
            </w:r>
          </w:p>
        </w:tc>
        <w:tc>
          <w:tcPr>
            <w:tcW w:w="0" w:type="auto"/>
            <w:tcBorders>
              <w:top w:val="nil"/>
              <w:left w:val="nil"/>
              <w:bottom w:val="single" w:sz="4" w:space="0" w:color="auto"/>
              <w:right w:val="single" w:sz="4" w:space="0" w:color="auto"/>
            </w:tcBorders>
            <w:shd w:val="clear" w:color="auto" w:fill="auto"/>
            <w:vAlign w:val="center"/>
            <w:hideMark/>
          </w:tcPr>
          <w:p w:rsidR="00565EF5" w:rsidRPr="00565EF5" w:rsidRDefault="00565EF5" w:rsidP="00565EF5">
            <w:pPr>
              <w:spacing w:before="0" w:after="0"/>
              <w:jc w:val="center"/>
            </w:pPr>
            <w:r w:rsidRPr="00565EF5">
              <w:t>7,56</w:t>
            </w:r>
          </w:p>
        </w:tc>
        <w:tc>
          <w:tcPr>
            <w:tcW w:w="0" w:type="auto"/>
            <w:tcBorders>
              <w:top w:val="nil"/>
              <w:left w:val="nil"/>
              <w:bottom w:val="nil"/>
              <w:right w:val="single" w:sz="4" w:space="0" w:color="auto"/>
            </w:tcBorders>
            <w:shd w:val="clear" w:color="auto" w:fill="auto"/>
            <w:vAlign w:val="center"/>
            <w:hideMark/>
          </w:tcPr>
          <w:p w:rsidR="00565EF5" w:rsidRPr="00565EF5" w:rsidRDefault="00565EF5" w:rsidP="00565EF5">
            <w:pPr>
              <w:spacing w:before="0" w:after="0"/>
              <w:jc w:val="center"/>
            </w:pPr>
            <w:r w:rsidRPr="00565EF5">
              <w:t>0</w:t>
            </w:r>
          </w:p>
        </w:tc>
        <w:tc>
          <w:tcPr>
            <w:tcW w:w="0" w:type="auto"/>
            <w:tcBorders>
              <w:top w:val="nil"/>
              <w:left w:val="nil"/>
              <w:bottom w:val="nil"/>
              <w:right w:val="single" w:sz="4" w:space="0" w:color="auto"/>
            </w:tcBorders>
            <w:shd w:val="clear" w:color="auto" w:fill="auto"/>
            <w:vAlign w:val="center"/>
            <w:hideMark/>
          </w:tcPr>
          <w:p w:rsidR="00565EF5" w:rsidRPr="00565EF5" w:rsidRDefault="00565EF5" w:rsidP="00565EF5">
            <w:pPr>
              <w:spacing w:before="0" w:after="0"/>
              <w:jc w:val="center"/>
            </w:pPr>
            <w:r w:rsidRPr="00565EF5">
              <w:t>8</w:t>
            </w:r>
          </w:p>
        </w:tc>
        <w:tc>
          <w:tcPr>
            <w:tcW w:w="0" w:type="auto"/>
            <w:tcBorders>
              <w:top w:val="nil"/>
              <w:left w:val="nil"/>
              <w:bottom w:val="nil"/>
              <w:right w:val="single" w:sz="4" w:space="0" w:color="auto"/>
            </w:tcBorders>
            <w:shd w:val="clear" w:color="auto" w:fill="auto"/>
            <w:vAlign w:val="center"/>
            <w:hideMark/>
          </w:tcPr>
          <w:p w:rsidR="00565EF5" w:rsidRPr="00565EF5" w:rsidRDefault="00565EF5" w:rsidP="00565EF5">
            <w:pPr>
              <w:spacing w:before="0" w:after="0"/>
              <w:jc w:val="center"/>
            </w:pPr>
            <w:r w:rsidRPr="00565EF5">
              <w:t>с.Ванновское</w:t>
            </w:r>
          </w:p>
        </w:tc>
      </w:tr>
      <w:tr w:rsidR="00565EF5" w:rsidRPr="00565EF5" w:rsidTr="00565EF5">
        <w:trPr>
          <w:trHeight w:val="315"/>
        </w:trPr>
        <w:tc>
          <w:tcPr>
            <w:tcW w:w="0" w:type="auto"/>
            <w:tcBorders>
              <w:top w:val="nil"/>
              <w:left w:val="single" w:sz="4" w:space="0" w:color="auto"/>
              <w:bottom w:val="single" w:sz="4" w:space="0" w:color="auto"/>
              <w:right w:val="single" w:sz="4" w:space="0" w:color="auto"/>
            </w:tcBorders>
            <w:shd w:val="clear" w:color="auto" w:fill="auto"/>
            <w:hideMark/>
          </w:tcPr>
          <w:p w:rsidR="00565EF5" w:rsidRPr="00565EF5" w:rsidRDefault="00565EF5" w:rsidP="00565EF5">
            <w:pPr>
              <w:spacing w:before="0" w:after="0"/>
              <w:jc w:val="center"/>
            </w:pPr>
            <w:r w:rsidRPr="00565EF5">
              <w:t> </w:t>
            </w:r>
          </w:p>
        </w:tc>
        <w:tc>
          <w:tcPr>
            <w:tcW w:w="0" w:type="auto"/>
            <w:tcBorders>
              <w:top w:val="nil"/>
              <w:left w:val="nil"/>
              <w:bottom w:val="single" w:sz="4" w:space="0" w:color="auto"/>
              <w:right w:val="single" w:sz="4" w:space="0" w:color="auto"/>
            </w:tcBorders>
            <w:shd w:val="clear" w:color="auto" w:fill="auto"/>
            <w:hideMark/>
          </w:tcPr>
          <w:p w:rsidR="00565EF5" w:rsidRPr="00565EF5" w:rsidRDefault="00565EF5" w:rsidP="00565EF5">
            <w:pPr>
              <w:spacing w:before="0" w:after="0"/>
              <w:jc w:val="left"/>
            </w:pPr>
            <w:r w:rsidRPr="00565EF5">
              <w:t> </w:t>
            </w:r>
          </w:p>
        </w:tc>
        <w:tc>
          <w:tcPr>
            <w:tcW w:w="0" w:type="auto"/>
            <w:tcBorders>
              <w:top w:val="nil"/>
              <w:left w:val="nil"/>
              <w:bottom w:val="single" w:sz="4" w:space="0" w:color="auto"/>
              <w:right w:val="nil"/>
            </w:tcBorders>
            <w:shd w:val="clear" w:color="auto" w:fill="auto"/>
            <w:hideMark/>
          </w:tcPr>
          <w:p w:rsidR="00565EF5" w:rsidRPr="00565EF5" w:rsidRDefault="00565EF5" w:rsidP="00565EF5">
            <w:pPr>
              <w:spacing w:before="0" w:after="0"/>
              <w:jc w:val="left"/>
            </w:pPr>
            <w:r w:rsidRPr="00565EF5">
              <w:t> </w:t>
            </w: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565EF5" w:rsidRPr="00565EF5" w:rsidRDefault="00565EF5" w:rsidP="00565EF5">
            <w:pPr>
              <w:spacing w:before="0" w:after="0"/>
              <w:jc w:val="center"/>
            </w:pPr>
            <w:r w:rsidRPr="00565EF5">
              <w:t>на 1 тыс. чел.</w:t>
            </w:r>
          </w:p>
        </w:tc>
        <w:tc>
          <w:tcPr>
            <w:tcW w:w="0" w:type="auto"/>
            <w:tcBorders>
              <w:top w:val="nil"/>
              <w:left w:val="nil"/>
              <w:bottom w:val="single" w:sz="4" w:space="0" w:color="auto"/>
              <w:right w:val="single" w:sz="4" w:space="0" w:color="auto"/>
            </w:tcBorders>
            <w:shd w:val="clear" w:color="auto" w:fill="auto"/>
            <w:vAlign w:val="center"/>
            <w:hideMark/>
          </w:tcPr>
          <w:p w:rsidR="00565EF5" w:rsidRPr="00565EF5" w:rsidRDefault="00565EF5" w:rsidP="00565EF5">
            <w:pPr>
              <w:spacing w:before="0" w:after="0"/>
              <w:jc w:val="center"/>
            </w:pPr>
            <w:r w:rsidRPr="00565EF5">
              <w:t> </w:t>
            </w:r>
          </w:p>
        </w:tc>
        <w:tc>
          <w:tcPr>
            <w:tcW w:w="0" w:type="auto"/>
            <w:tcBorders>
              <w:top w:val="nil"/>
              <w:left w:val="nil"/>
              <w:bottom w:val="single" w:sz="4" w:space="0" w:color="auto"/>
              <w:right w:val="single" w:sz="4" w:space="0" w:color="auto"/>
            </w:tcBorders>
            <w:shd w:val="clear" w:color="auto" w:fill="auto"/>
            <w:vAlign w:val="center"/>
            <w:hideMark/>
          </w:tcPr>
          <w:p w:rsidR="00565EF5" w:rsidRPr="00565EF5" w:rsidRDefault="00565EF5" w:rsidP="00565EF5">
            <w:pPr>
              <w:spacing w:before="0" w:after="0"/>
              <w:jc w:val="center"/>
            </w:pPr>
            <w:r w:rsidRPr="00565EF5">
              <w:t> </w:t>
            </w:r>
          </w:p>
        </w:tc>
        <w:tc>
          <w:tcPr>
            <w:tcW w:w="0" w:type="auto"/>
            <w:tcBorders>
              <w:top w:val="nil"/>
              <w:left w:val="nil"/>
              <w:bottom w:val="single" w:sz="4" w:space="0" w:color="auto"/>
              <w:right w:val="single" w:sz="4" w:space="0" w:color="auto"/>
            </w:tcBorders>
            <w:shd w:val="clear" w:color="auto" w:fill="auto"/>
            <w:vAlign w:val="center"/>
            <w:hideMark/>
          </w:tcPr>
          <w:p w:rsidR="00565EF5" w:rsidRPr="00565EF5" w:rsidRDefault="00565EF5" w:rsidP="00565EF5">
            <w:pPr>
              <w:spacing w:before="0" w:after="0"/>
              <w:jc w:val="center"/>
            </w:pPr>
            <w:r w:rsidRPr="00565EF5">
              <w:t> </w:t>
            </w:r>
          </w:p>
        </w:tc>
        <w:tc>
          <w:tcPr>
            <w:tcW w:w="0" w:type="auto"/>
            <w:tcBorders>
              <w:top w:val="nil"/>
              <w:left w:val="nil"/>
              <w:bottom w:val="single" w:sz="4" w:space="0" w:color="auto"/>
              <w:right w:val="single" w:sz="4" w:space="0" w:color="auto"/>
            </w:tcBorders>
            <w:shd w:val="clear" w:color="auto" w:fill="auto"/>
            <w:vAlign w:val="center"/>
            <w:hideMark/>
          </w:tcPr>
          <w:p w:rsidR="00565EF5" w:rsidRPr="00565EF5" w:rsidRDefault="00565EF5" w:rsidP="00565EF5">
            <w:pPr>
              <w:spacing w:before="0" w:after="0"/>
              <w:jc w:val="center"/>
            </w:pPr>
            <w:r w:rsidRPr="00565EF5">
              <w:t> </w:t>
            </w:r>
          </w:p>
        </w:tc>
      </w:tr>
      <w:tr w:rsidR="00565EF5" w:rsidRPr="00565EF5" w:rsidTr="00565EF5">
        <w:trPr>
          <w:trHeight w:val="315"/>
        </w:trPr>
        <w:tc>
          <w:tcPr>
            <w:tcW w:w="0" w:type="auto"/>
            <w:tcBorders>
              <w:top w:val="nil"/>
              <w:left w:val="single" w:sz="4" w:space="0" w:color="auto"/>
              <w:bottom w:val="nil"/>
              <w:right w:val="single" w:sz="4" w:space="0" w:color="auto"/>
            </w:tcBorders>
            <w:shd w:val="clear" w:color="auto" w:fill="auto"/>
            <w:hideMark/>
          </w:tcPr>
          <w:p w:rsidR="00565EF5" w:rsidRPr="00565EF5" w:rsidRDefault="00565EF5" w:rsidP="00565EF5">
            <w:pPr>
              <w:spacing w:before="0" w:after="0"/>
              <w:jc w:val="center"/>
            </w:pPr>
            <w:r w:rsidRPr="00565EF5">
              <w:lastRenderedPageBreak/>
              <w:t>5</w:t>
            </w:r>
          </w:p>
        </w:tc>
        <w:tc>
          <w:tcPr>
            <w:tcW w:w="0" w:type="auto"/>
            <w:tcBorders>
              <w:top w:val="nil"/>
              <w:left w:val="nil"/>
              <w:bottom w:val="single" w:sz="4" w:space="0" w:color="auto"/>
              <w:right w:val="single" w:sz="4" w:space="0" w:color="auto"/>
            </w:tcBorders>
            <w:shd w:val="clear" w:color="auto" w:fill="auto"/>
            <w:hideMark/>
          </w:tcPr>
          <w:p w:rsidR="00565EF5" w:rsidRPr="00565EF5" w:rsidRDefault="00565EF5" w:rsidP="00565EF5">
            <w:pPr>
              <w:spacing w:before="0" w:after="0"/>
              <w:jc w:val="left"/>
            </w:pPr>
            <w:r w:rsidRPr="00565EF5">
              <w:t>Плоскостные спортивные сооружения</w:t>
            </w:r>
          </w:p>
        </w:tc>
        <w:tc>
          <w:tcPr>
            <w:tcW w:w="0" w:type="auto"/>
            <w:tcBorders>
              <w:top w:val="nil"/>
              <w:left w:val="nil"/>
              <w:bottom w:val="single" w:sz="4" w:space="0" w:color="auto"/>
              <w:right w:val="nil"/>
            </w:tcBorders>
            <w:shd w:val="clear" w:color="auto" w:fill="auto"/>
            <w:hideMark/>
          </w:tcPr>
          <w:p w:rsidR="00565EF5" w:rsidRPr="00565EF5" w:rsidRDefault="00565EF5" w:rsidP="00565EF5">
            <w:pPr>
              <w:spacing w:before="0" w:after="0"/>
              <w:jc w:val="left"/>
            </w:pPr>
            <w:r w:rsidRPr="00565EF5">
              <w:t>кв.м.</w:t>
            </w:r>
          </w:p>
        </w:tc>
        <w:tc>
          <w:tcPr>
            <w:tcW w:w="0" w:type="auto"/>
            <w:tcBorders>
              <w:top w:val="nil"/>
              <w:left w:val="single" w:sz="4" w:space="0" w:color="auto"/>
              <w:bottom w:val="nil"/>
              <w:right w:val="single" w:sz="4" w:space="0" w:color="auto"/>
            </w:tcBorders>
            <w:shd w:val="clear" w:color="auto" w:fill="auto"/>
            <w:vAlign w:val="center"/>
            <w:hideMark/>
          </w:tcPr>
          <w:p w:rsidR="00565EF5" w:rsidRPr="00565EF5" w:rsidRDefault="00565EF5" w:rsidP="00565EF5">
            <w:pPr>
              <w:spacing w:before="0" w:after="0"/>
              <w:jc w:val="center"/>
            </w:pPr>
            <w:r w:rsidRPr="00565EF5">
              <w:t>1949,4</w:t>
            </w:r>
          </w:p>
        </w:tc>
        <w:tc>
          <w:tcPr>
            <w:tcW w:w="0" w:type="auto"/>
            <w:tcBorders>
              <w:top w:val="nil"/>
              <w:left w:val="nil"/>
              <w:bottom w:val="single" w:sz="4" w:space="0" w:color="auto"/>
              <w:right w:val="single" w:sz="4" w:space="0" w:color="auto"/>
            </w:tcBorders>
            <w:shd w:val="clear" w:color="auto" w:fill="auto"/>
            <w:vAlign w:val="center"/>
            <w:hideMark/>
          </w:tcPr>
          <w:p w:rsidR="00565EF5" w:rsidRPr="00565EF5" w:rsidRDefault="00565EF5" w:rsidP="00565EF5">
            <w:pPr>
              <w:spacing w:before="0" w:after="0"/>
              <w:jc w:val="center"/>
            </w:pPr>
            <w:r w:rsidRPr="00565EF5">
              <w:t>211</w:t>
            </w:r>
          </w:p>
        </w:tc>
        <w:tc>
          <w:tcPr>
            <w:tcW w:w="0" w:type="auto"/>
            <w:tcBorders>
              <w:top w:val="nil"/>
              <w:left w:val="nil"/>
              <w:bottom w:val="single" w:sz="4" w:space="0" w:color="auto"/>
              <w:right w:val="single" w:sz="4" w:space="0" w:color="auto"/>
            </w:tcBorders>
            <w:shd w:val="clear" w:color="auto" w:fill="auto"/>
            <w:vAlign w:val="center"/>
            <w:hideMark/>
          </w:tcPr>
          <w:p w:rsidR="00565EF5" w:rsidRPr="00565EF5" w:rsidRDefault="00565EF5" w:rsidP="00565EF5">
            <w:pPr>
              <w:spacing w:before="0" w:after="0"/>
              <w:jc w:val="center"/>
            </w:pPr>
            <w:r w:rsidRPr="00565EF5">
              <w:t>0</w:t>
            </w:r>
          </w:p>
        </w:tc>
        <w:tc>
          <w:tcPr>
            <w:tcW w:w="0" w:type="auto"/>
            <w:tcBorders>
              <w:top w:val="nil"/>
              <w:left w:val="nil"/>
              <w:bottom w:val="single" w:sz="4" w:space="0" w:color="auto"/>
              <w:right w:val="single" w:sz="4" w:space="0" w:color="auto"/>
            </w:tcBorders>
            <w:shd w:val="clear" w:color="auto" w:fill="auto"/>
            <w:vAlign w:val="center"/>
            <w:hideMark/>
          </w:tcPr>
          <w:p w:rsidR="00565EF5" w:rsidRPr="00565EF5" w:rsidRDefault="00565EF5" w:rsidP="00565EF5">
            <w:pPr>
              <w:spacing w:before="0" w:after="0"/>
              <w:jc w:val="center"/>
            </w:pPr>
            <w:r w:rsidRPr="00565EF5">
              <w:t>0</w:t>
            </w:r>
          </w:p>
        </w:tc>
        <w:tc>
          <w:tcPr>
            <w:tcW w:w="0" w:type="auto"/>
            <w:tcBorders>
              <w:top w:val="nil"/>
              <w:left w:val="nil"/>
              <w:bottom w:val="nil"/>
              <w:right w:val="single" w:sz="4" w:space="0" w:color="auto"/>
            </w:tcBorders>
            <w:shd w:val="clear" w:color="auto" w:fill="auto"/>
            <w:vAlign w:val="center"/>
            <w:hideMark/>
          </w:tcPr>
          <w:p w:rsidR="00565EF5" w:rsidRPr="00565EF5" w:rsidRDefault="00565EF5" w:rsidP="00565EF5">
            <w:pPr>
              <w:spacing w:before="0" w:after="0"/>
              <w:jc w:val="center"/>
            </w:pPr>
            <w:r w:rsidRPr="00565EF5">
              <w:t>с.Ванновское</w:t>
            </w:r>
          </w:p>
        </w:tc>
      </w:tr>
      <w:tr w:rsidR="00565EF5" w:rsidRPr="00565EF5" w:rsidTr="00565EF5">
        <w:trPr>
          <w:trHeight w:val="315"/>
        </w:trPr>
        <w:tc>
          <w:tcPr>
            <w:tcW w:w="0" w:type="auto"/>
            <w:tcBorders>
              <w:top w:val="nil"/>
              <w:left w:val="single" w:sz="4" w:space="0" w:color="auto"/>
              <w:bottom w:val="single" w:sz="4" w:space="0" w:color="auto"/>
              <w:right w:val="single" w:sz="4" w:space="0" w:color="auto"/>
            </w:tcBorders>
            <w:shd w:val="clear" w:color="auto" w:fill="auto"/>
            <w:hideMark/>
          </w:tcPr>
          <w:p w:rsidR="00565EF5" w:rsidRPr="00565EF5" w:rsidRDefault="00565EF5" w:rsidP="00565EF5">
            <w:pPr>
              <w:spacing w:before="0" w:after="0"/>
              <w:jc w:val="center"/>
            </w:pPr>
            <w:r w:rsidRPr="00565EF5">
              <w:t> </w:t>
            </w:r>
          </w:p>
        </w:tc>
        <w:tc>
          <w:tcPr>
            <w:tcW w:w="0" w:type="auto"/>
            <w:tcBorders>
              <w:top w:val="nil"/>
              <w:left w:val="nil"/>
              <w:bottom w:val="single" w:sz="4" w:space="0" w:color="auto"/>
              <w:right w:val="single" w:sz="4" w:space="0" w:color="auto"/>
            </w:tcBorders>
            <w:shd w:val="clear" w:color="auto" w:fill="auto"/>
            <w:hideMark/>
          </w:tcPr>
          <w:p w:rsidR="00565EF5" w:rsidRPr="00565EF5" w:rsidRDefault="00565EF5" w:rsidP="00565EF5">
            <w:pPr>
              <w:spacing w:before="0" w:after="0"/>
              <w:jc w:val="left"/>
            </w:pPr>
            <w:r w:rsidRPr="00565EF5">
              <w:t> </w:t>
            </w:r>
          </w:p>
        </w:tc>
        <w:tc>
          <w:tcPr>
            <w:tcW w:w="0" w:type="auto"/>
            <w:tcBorders>
              <w:top w:val="nil"/>
              <w:left w:val="nil"/>
              <w:bottom w:val="single" w:sz="4" w:space="0" w:color="auto"/>
              <w:right w:val="nil"/>
            </w:tcBorders>
            <w:shd w:val="clear" w:color="auto" w:fill="auto"/>
            <w:hideMark/>
          </w:tcPr>
          <w:p w:rsidR="00565EF5" w:rsidRPr="00565EF5" w:rsidRDefault="00565EF5" w:rsidP="00565EF5">
            <w:pPr>
              <w:spacing w:before="0" w:after="0"/>
              <w:jc w:val="left"/>
            </w:pPr>
            <w:r w:rsidRPr="00565EF5">
              <w:t> </w:t>
            </w: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565EF5" w:rsidRPr="007976F9" w:rsidRDefault="00565EF5" w:rsidP="00565EF5">
            <w:pPr>
              <w:spacing w:before="0" w:after="0"/>
              <w:jc w:val="center"/>
            </w:pPr>
            <w:r w:rsidRPr="007976F9">
              <w:t>на 1 тыс. чел.</w:t>
            </w:r>
          </w:p>
        </w:tc>
        <w:tc>
          <w:tcPr>
            <w:tcW w:w="0" w:type="auto"/>
            <w:tcBorders>
              <w:top w:val="nil"/>
              <w:left w:val="nil"/>
              <w:bottom w:val="single" w:sz="4" w:space="0" w:color="auto"/>
              <w:right w:val="single" w:sz="4" w:space="0" w:color="auto"/>
            </w:tcBorders>
            <w:shd w:val="clear" w:color="auto" w:fill="auto"/>
            <w:vAlign w:val="center"/>
            <w:hideMark/>
          </w:tcPr>
          <w:p w:rsidR="00565EF5" w:rsidRPr="00565EF5" w:rsidRDefault="00565EF5" w:rsidP="00565EF5">
            <w:pPr>
              <w:spacing w:before="0" w:after="0"/>
              <w:jc w:val="center"/>
            </w:pPr>
            <w:r w:rsidRPr="00565EF5">
              <w:t> </w:t>
            </w:r>
          </w:p>
        </w:tc>
        <w:tc>
          <w:tcPr>
            <w:tcW w:w="0" w:type="auto"/>
            <w:tcBorders>
              <w:top w:val="nil"/>
              <w:left w:val="nil"/>
              <w:bottom w:val="single" w:sz="4" w:space="0" w:color="auto"/>
              <w:right w:val="single" w:sz="4" w:space="0" w:color="auto"/>
            </w:tcBorders>
            <w:shd w:val="clear" w:color="auto" w:fill="auto"/>
            <w:vAlign w:val="center"/>
            <w:hideMark/>
          </w:tcPr>
          <w:p w:rsidR="00565EF5" w:rsidRPr="00565EF5" w:rsidRDefault="00565EF5" w:rsidP="00565EF5">
            <w:pPr>
              <w:spacing w:before="0" w:after="0"/>
              <w:jc w:val="center"/>
            </w:pPr>
            <w:r w:rsidRPr="00565EF5">
              <w:t> </w:t>
            </w:r>
          </w:p>
        </w:tc>
        <w:tc>
          <w:tcPr>
            <w:tcW w:w="0" w:type="auto"/>
            <w:tcBorders>
              <w:top w:val="nil"/>
              <w:left w:val="nil"/>
              <w:bottom w:val="single" w:sz="4" w:space="0" w:color="auto"/>
              <w:right w:val="single" w:sz="4" w:space="0" w:color="auto"/>
            </w:tcBorders>
            <w:shd w:val="clear" w:color="auto" w:fill="auto"/>
            <w:vAlign w:val="center"/>
            <w:hideMark/>
          </w:tcPr>
          <w:p w:rsidR="00565EF5" w:rsidRPr="00565EF5" w:rsidRDefault="00565EF5" w:rsidP="00565EF5">
            <w:pPr>
              <w:spacing w:before="0" w:after="0"/>
              <w:jc w:val="center"/>
            </w:pPr>
            <w:r w:rsidRPr="00565EF5">
              <w:t> </w:t>
            </w:r>
          </w:p>
        </w:tc>
        <w:tc>
          <w:tcPr>
            <w:tcW w:w="0" w:type="auto"/>
            <w:tcBorders>
              <w:top w:val="nil"/>
              <w:left w:val="nil"/>
              <w:bottom w:val="single" w:sz="4" w:space="0" w:color="auto"/>
              <w:right w:val="single" w:sz="4" w:space="0" w:color="auto"/>
            </w:tcBorders>
            <w:shd w:val="clear" w:color="auto" w:fill="auto"/>
            <w:vAlign w:val="center"/>
            <w:hideMark/>
          </w:tcPr>
          <w:p w:rsidR="00565EF5" w:rsidRPr="00565EF5" w:rsidRDefault="00565EF5" w:rsidP="00565EF5">
            <w:pPr>
              <w:spacing w:before="0" w:after="0"/>
              <w:jc w:val="center"/>
            </w:pPr>
            <w:r w:rsidRPr="00565EF5">
              <w:t> </w:t>
            </w:r>
          </w:p>
        </w:tc>
      </w:tr>
      <w:tr w:rsidR="00565EF5" w:rsidRPr="00565EF5" w:rsidTr="00565EF5">
        <w:trPr>
          <w:trHeight w:val="315"/>
        </w:trPr>
        <w:tc>
          <w:tcPr>
            <w:tcW w:w="0" w:type="auto"/>
            <w:tcBorders>
              <w:top w:val="nil"/>
              <w:left w:val="single" w:sz="4" w:space="0" w:color="auto"/>
              <w:bottom w:val="nil"/>
              <w:right w:val="single" w:sz="4" w:space="0" w:color="auto"/>
            </w:tcBorders>
            <w:shd w:val="clear" w:color="auto" w:fill="auto"/>
            <w:hideMark/>
          </w:tcPr>
          <w:p w:rsidR="00565EF5" w:rsidRPr="00565EF5" w:rsidRDefault="00565EF5" w:rsidP="00565EF5">
            <w:pPr>
              <w:spacing w:before="0" w:after="0"/>
              <w:jc w:val="center"/>
            </w:pPr>
            <w:r w:rsidRPr="00565EF5">
              <w:t>6</w:t>
            </w:r>
          </w:p>
        </w:tc>
        <w:tc>
          <w:tcPr>
            <w:tcW w:w="0" w:type="auto"/>
            <w:tcBorders>
              <w:top w:val="nil"/>
              <w:left w:val="nil"/>
              <w:bottom w:val="single" w:sz="4" w:space="0" w:color="auto"/>
              <w:right w:val="single" w:sz="4" w:space="0" w:color="auto"/>
            </w:tcBorders>
            <w:shd w:val="clear" w:color="auto" w:fill="auto"/>
            <w:hideMark/>
          </w:tcPr>
          <w:p w:rsidR="00565EF5" w:rsidRPr="00565EF5" w:rsidRDefault="00565EF5" w:rsidP="00565EF5">
            <w:pPr>
              <w:spacing w:before="0" w:after="0"/>
              <w:jc w:val="left"/>
            </w:pPr>
            <w:r w:rsidRPr="00565EF5">
              <w:t>Клубы или учреждения клубного типа</w:t>
            </w:r>
          </w:p>
        </w:tc>
        <w:tc>
          <w:tcPr>
            <w:tcW w:w="0" w:type="auto"/>
            <w:tcBorders>
              <w:top w:val="nil"/>
              <w:left w:val="nil"/>
              <w:bottom w:val="single" w:sz="4" w:space="0" w:color="auto"/>
              <w:right w:val="nil"/>
            </w:tcBorders>
            <w:shd w:val="clear" w:color="auto" w:fill="auto"/>
            <w:hideMark/>
          </w:tcPr>
          <w:p w:rsidR="00565EF5" w:rsidRPr="00565EF5" w:rsidRDefault="00565EF5" w:rsidP="00565EF5">
            <w:pPr>
              <w:spacing w:before="0" w:after="0"/>
              <w:jc w:val="left"/>
            </w:pPr>
            <w:r w:rsidRPr="00565EF5">
              <w:t>зрительские места</w:t>
            </w:r>
          </w:p>
        </w:tc>
        <w:tc>
          <w:tcPr>
            <w:tcW w:w="0" w:type="auto"/>
            <w:tcBorders>
              <w:top w:val="nil"/>
              <w:left w:val="single" w:sz="4" w:space="0" w:color="auto"/>
              <w:bottom w:val="nil"/>
              <w:right w:val="single" w:sz="4" w:space="0" w:color="auto"/>
            </w:tcBorders>
            <w:shd w:val="clear" w:color="auto" w:fill="auto"/>
            <w:vAlign w:val="center"/>
            <w:hideMark/>
          </w:tcPr>
          <w:p w:rsidR="00565EF5" w:rsidRPr="007976F9" w:rsidRDefault="00565EF5" w:rsidP="00565EF5">
            <w:pPr>
              <w:spacing w:before="0" w:after="0"/>
              <w:jc w:val="center"/>
            </w:pPr>
            <w:r w:rsidRPr="007976F9">
              <w:t>150</w:t>
            </w:r>
          </w:p>
        </w:tc>
        <w:tc>
          <w:tcPr>
            <w:tcW w:w="0" w:type="auto"/>
            <w:tcBorders>
              <w:top w:val="nil"/>
              <w:left w:val="nil"/>
              <w:bottom w:val="single" w:sz="4" w:space="0" w:color="auto"/>
              <w:right w:val="single" w:sz="4" w:space="0" w:color="auto"/>
            </w:tcBorders>
            <w:shd w:val="clear" w:color="auto" w:fill="auto"/>
            <w:vAlign w:val="center"/>
            <w:hideMark/>
          </w:tcPr>
          <w:p w:rsidR="00565EF5" w:rsidRPr="00565EF5" w:rsidRDefault="00565EF5" w:rsidP="00565EF5">
            <w:pPr>
              <w:spacing w:before="0" w:after="0"/>
              <w:jc w:val="center"/>
            </w:pPr>
            <w:r w:rsidRPr="00565EF5">
              <w:t>16</w:t>
            </w:r>
          </w:p>
        </w:tc>
        <w:tc>
          <w:tcPr>
            <w:tcW w:w="0" w:type="auto"/>
            <w:tcBorders>
              <w:top w:val="nil"/>
              <w:left w:val="nil"/>
              <w:bottom w:val="single" w:sz="4" w:space="0" w:color="auto"/>
              <w:right w:val="single" w:sz="4" w:space="0" w:color="auto"/>
            </w:tcBorders>
            <w:shd w:val="clear" w:color="auto" w:fill="auto"/>
            <w:vAlign w:val="center"/>
            <w:hideMark/>
          </w:tcPr>
          <w:p w:rsidR="00565EF5" w:rsidRPr="00565EF5" w:rsidRDefault="00565EF5" w:rsidP="00565EF5">
            <w:pPr>
              <w:spacing w:before="0" w:after="0"/>
              <w:jc w:val="center"/>
            </w:pPr>
            <w:r w:rsidRPr="00565EF5">
              <w:t>40</w:t>
            </w:r>
          </w:p>
        </w:tc>
        <w:tc>
          <w:tcPr>
            <w:tcW w:w="0" w:type="auto"/>
            <w:tcBorders>
              <w:top w:val="nil"/>
              <w:left w:val="nil"/>
              <w:bottom w:val="single" w:sz="4" w:space="0" w:color="auto"/>
              <w:right w:val="single" w:sz="4" w:space="0" w:color="auto"/>
            </w:tcBorders>
            <w:shd w:val="clear" w:color="auto" w:fill="auto"/>
            <w:vAlign w:val="center"/>
            <w:hideMark/>
          </w:tcPr>
          <w:p w:rsidR="00565EF5" w:rsidRPr="00565EF5" w:rsidRDefault="00565EF5" w:rsidP="00565EF5">
            <w:pPr>
              <w:spacing w:before="0" w:after="0"/>
              <w:jc w:val="center"/>
            </w:pPr>
            <w:r w:rsidRPr="00565EF5">
              <w:t>0</w:t>
            </w:r>
          </w:p>
        </w:tc>
        <w:tc>
          <w:tcPr>
            <w:tcW w:w="0" w:type="auto"/>
            <w:tcBorders>
              <w:top w:val="nil"/>
              <w:left w:val="nil"/>
              <w:bottom w:val="nil"/>
              <w:right w:val="single" w:sz="4" w:space="0" w:color="auto"/>
            </w:tcBorders>
            <w:shd w:val="clear" w:color="auto" w:fill="auto"/>
            <w:vAlign w:val="center"/>
            <w:hideMark/>
          </w:tcPr>
          <w:p w:rsidR="00565EF5" w:rsidRPr="00565EF5" w:rsidRDefault="00565EF5" w:rsidP="00565EF5">
            <w:pPr>
              <w:spacing w:before="0" w:after="0"/>
              <w:jc w:val="center"/>
            </w:pPr>
            <w:r w:rsidRPr="00565EF5">
              <w:t> </w:t>
            </w:r>
          </w:p>
        </w:tc>
      </w:tr>
      <w:tr w:rsidR="00565EF5" w:rsidRPr="00565EF5" w:rsidTr="00565EF5">
        <w:trPr>
          <w:trHeight w:val="315"/>
        </w:trPr>
        <w:tc>
          <w:tcPr>
            <w:tcW w:w="0" w:type="auto"/>
            <w:tcBorders>
              <w:top w:val="nil"/>
              <w:left w:val="single" w:sz="4" w:space="0" w:color="auto"/>
              <w:bottom w:val="single" w:sz="4" w:space="0" w:color="auto"/>
              <w:right w:val="single" w:sz="4" w:space="0" w:color="auto"/>
            </w:tcBorders>
            <w:shd w:val="clear" w:color="auto" w:fill="auto"/>
            <w:hideMark/>
          </w:tcPr>
          <w:p w:rsidR="00565EF5" w:rsidRPr="00565EF5" w:rsidRDefault="00565EF5" w:rsidP="00565EF5">
            <w:pPr>
              <w:spacing w:before="0" w:after="0"/>
              <w:jc w:val="center"/>
            </w:pPr>
            <w:r w:rsidRPr="00565EF5">
              <w:t> </w:t>
            </w:r>
          </w:p>
        </w:tc>
        <w:tc>
          <w:tcPr>
            <w:tcW w:w="0" w:type="auto"/>
            <w:tcBorders>
              <w:top w:val="nil"/>
              <w:left w:val="nil"/>
              <w:bottom w:val="single" w:sz="4" w:space="0" w:color="auto"/>
              <w:right w:val="single" w:sz="4" w:space="0" w:color="auto"/>
            </w:tcBorders>
            <w:shd w:val="clear" w:color="auto" w:fill="auto"/>
            <w:hideMark/>
          </w:tcPr>
          <w:p w:rsidR="00565EF5" w:rsidRPr="00565EF5" w:rsidRDefault="00565EF5" w:rsidP="00565EF5">
            <w:pPr>
              <w:spacing w:before="0" w:after="0"/>
              <w:jc w:val="left"/>
            </w:pPr>
            <w:r w:rsidRPr="00565EF5">
              <w:t> </w:t>
            </w:r>
          </w:p>
        </w:tc>
        <w:tc>
          <w:tcPr>
            <w:tcW w:w="0" w:type="auto"/>
            <w:tcBorders>
              <w:top w:val="nil"/>
              <w:left w:val="nil"/>
              <w:bottom w:val="single" w:sz="4" w:space="0" w:color="auto"/>
              <w:right w:val="nil"/>
            </w:tcBorders>
            <w:shd w:val="clear" w:color="auto" w:fill="auto"/>
            <w:hideMark/>
          </w:tcPr>
          <w:p w:rsidR="00565EF5" w:rsidRPr="00565EF5" w:rsidRDefault="00565EF5" w:rsidP="00565EF5">
            <w:pPr>
              <w:spacing w:before="0" w:after="0"/>
              <w:jc w:val="left"/>
            </w:pPr>
            <w:r w:rsidRPr="00565EF5">
              <w:t> </w:t>
            </w: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565EF5" w:rsidRPr="007976F9" w:rsidRDefault="00565EF5" w:rsidP="00565EF5">
            <w:pPr>
              <w:spacing w:before="0" w:after="0"/>
              <w:jc w:val="center"/>
            </w:pPr>
            <w:r w:rsidRPr="007976F9">
              <w:t>на 1 тыс. жителей</w:t>
            </w:r>
          </w:p>
        </w:tc>
        <w:tc>
          <w:tcPr>
            <w:tcW w:w="0" w:type="auto"/>
            <w:tcBorders>
              <w:top w:val="nil"/>
              <w:left w:val="nil"/>
              <w:bottom w:val="single" w:sz="4" w:space="0" w:color="auto"/>
              <w:right w:val="single" w:sz="4" w:space="0" w:color="auto"/>
            </w:tcBorders>
            <w:shd w:val="clear" w:color="auto" w:fill="auto"/>
            <w:vAlign w:val="center"/>
            <w:hideMark/>
          </w:tcPr>
          <w:p w:rsidR="00565EF5" w:rsidRPr="00565EF5" w:rsidRDefault="00565EF5" w:rsidP="00565EF5">
            <w:pPr>
              <w:spacing w:before="0" w:after="0"/>
              <w:jc w:val="center"/>
            </w:pPr>
            <w:r w:rsidRPr="00565EF5">
              <w:t> </w:t>
            </w:r>
          </w:p>
        </w:tc>
        <w:tc>
          <w:tcPr>
            <w:tcW w:w="0" w:type="auto"/>
            <w:tcBorders>
              <w:top w:val="nil"/>
              <w:left w:val="nil"/>
              <w:bottom w:val="single" w:sz="4" w:space="0" w:color="auto"/>
              <w:right w:val="single" w:sz="4" w:space="0" w:color="auto"/>
            </w:tcBorders>
            <w:shd w:val="clear" w:color="auto" w:fill="auto"/>
            <w:vAlign w:val="center"/>
            <w:hideMark/>
          </w:tcPr>
          <w:p w:rsidR="00565EF5" w:rsidRPr="00565EF5" w:rsidRDefault="00565EF5" w:rsidP="00565EF5">
            <w:pPr>
              <w:spacing w:before="0" w:after="0"/>
              <w:jc w:val="center"/>
            </w:pPr>
            <w:r w:rsidRPr="00565EF5">
              <w:t> </w:t>
            </w:r>
          </w:p>
        </w:tc>
        <w:tc>
          <w:tcPr>
            <w:tcW w:w="0" w:type="auto"/>
            <w:tcBorders>
              <w:top w:val="nil"/>
              <w:left w:val="nil"/>
              <w:bottom w:val="single" w:sz="4" w:space="0" w:color="auto"/>
              <w:right w:val="single" w:sz="4" w:space="0" w:color="auto"/>
            </w:tcBorders>
            <w:shd w:val="clear" w:color="auto" w:fill="auto"/>
            <w:vAlign w:val="center"/>
            <w:hideMark/>
          </w:tcPr>
          <w:p w:rsidR="00565EF5" w:rsidRPr="00565EF5" w:rsidRDefault="00565EF5" w:rsidP="00565EF5">
            <w:pPr>
              <w:spacing w:before="0" w:after="0"/>
              <w:jc w:val="center"/>
            </w:pPr>
            <w:r w:rsidRPr="00565EF5">
              <w:t> </w:t>
            </w:r>
          </w:p>
        </w:tc>
        <w:tc>
          <w:tcPr>
            <w:tcW w:w="0" w:type="auto"/>
            <w:tcBorders>
              <w:top w:val="nil"/>
              <w:left w:val="nil"/>
              <w:bottom w:val="single" w:sz="4" w:space="0" w:color="auto"/>
              <w:right w:val="single" w:sz="4" w:space="0" w:color="auto"/>
            </w:tcBorders>
            <w:shd w:val="clear" w:color="auto" w:fill="auto"/>
            <w:vAlign w:val="center"/>
            <w:hideMark/>
          </w:tcPr>
          <w:p w:rsidR="00565EF5" w:rsidRPr="00565EF5" w:rsidRDefault="00565EF5" w:rsidP="00565EF5">
            <w:pPr>
              <w:spacing w:before="0" w:after="0"/>
              <w:jc w:val="center"/>
            </w:pPr>
            <w:r w:rsidRPr="00565EF5">
              <w:t> </w:t>
            </w:r>
          </w:p>
        </w:tc>
      </w:tr>
      <w:tr w:rsidR="00565EF5" w:rsidRPr="00565EF5" w:rsidTr="00565EF5">
        <w:trPr>
          <w:trHeight w:val="315"/>
        </w:trPr>
        <w:tc>
          <w:tcPr>
            <w:tcW w:w="0" w:type="auto"/>
            <w:tcBorders>
              <w:top w:val="nil"/>
              <w:left w:val="single" w:sz="4" w:space="0" w:color="auto"/>
              <w:bottom w:val="nil"/>
              <w:right w:val="single" w:sz="4" w:space="0" w:color="auto"/>
            </w:tcBorders>
            <w:shd w:val="clear" w:color="auto" w:fill="auto"/>
            <w:hideMark/>
          </w:tcPr>
          <w:p w:rsidR="00565EF5" w:rsidRPr="00565EF5" w:rsidRDefault="00565EF5" w:rsidP="00565EF5">
            <w:pPr>
              <w:spacing w:before="0" w:after="0"/>
              <w:jc w:val="center"/>
            </w:pPr>
            <w:r w:rsidRPr="00565EF5">
              <w:t>7</w:t>
            </w:r>
          </w:p>
        </w:tc>
        <w:tc>
          <w:tcPr>
            <w:tcW w:w="0" w:type="auto"/>
            <w:tcBorders>
              <w:top w:val="nil"/>
              <w:left w:val="nil"/>
              <w:bottom w:val="single" w:sz="4" w:space="0" w:color="auto"/>
              <w:right w:val="single" w:sz="4" w:space="0" w:color="auto"/>
            </w:tcBorders>
            <w:shd w:val="clear" w:color="auto" w:fill="auto"/>
            <w:hideMark/>
          </w:tcPr>
          <w:p w:rsidR="00565EF5" w:rsidRPr="00565EF5" w:rsidRDefault="00565EF5" w:rsidP="00565EF5">
            <w:pPr>
              <w:spacing w:before="0" w:after="0"/>
              <w:jc w:val="left"/>
            </w:pPr>
            <w:r w:rsidRPr="00565EF5">
              <w:t>Библиотека</w:t>
            </w:r>
          </w:p>
        </w:tc>
        <w:tc>
          <w:tcPr>
            <w:tcW w:w="0" w:type="auto"/>
            <w:tcBorders>
              <w:top w:val="nil"/>
              <w:left w:val="nil"/>
              <w:bottom w:val="single" w:sz="4" w:space="0" w:color="auto"/>
              <w:right w:val="nil"/>
            </w:tcBorders>
            <w:shd w:val="clear" w:color="auto" w:fill="auto"/>
            <w:hideMark/>
          </w:tcPr>
          <w:p w:rsidR="00565EF5" w:rsidRPr="00565EF5" w:rsidRDefault="00565EF5" w:rsidP="00565EF5">
            <w:pPr>
              <w:spacing w:before="0" w:after="0"/>
              <w:jc w:val="left"/>
            </w:pPr>
            <w:r w:rsidRPr="00565EF5">
              <w:t>учреждение культуры</w:t>
            </w:r>
          </w:p>
        </w:tc>
        <w:tc>
          <w:tcPr>
            <w:tcW w:w="0" w:type="auto"/>
            <w:tcBorders>
              <w:top w:val="nil"/>
              <w:left w:val="single" w:sz="4" w:space="0" w:color="auto"/>
              <w:bottom w:val="nil"/>
              <w:right w:val="single" w:sz="4" w:space="0" w:color="auto"/>
            </w:tcBorders>
            <w:shd w:val="clear" w:color="auto" w:fill="auto"/>
            <w:vAlign w:val="center"/>
            <w:hideMark/>
          </w:tcPr>
          <w:p w:rsidR="00565EF5" w:rsidRPr="007976F9" w:rsidRDefault="00565EF5" w:rsidP="00565EF5">
            <w:pPr>
              <w:spacing w:before="0" w:after="0"/>
              <w:jc w:val="center"/>
            </w:pPr>
            <w:r w:rsidRPr="007976F9">
              <w:t>0,3</w:t>
            </w:r>
          </w:p>
        </w:tc>
        <w:tc>
          <w:tcPr>
            <w:tcW w:w="0" w:type="auto"/>
            <w:tcBorders>
              <w:top w:val="nil"/>
              <w:left w:val="nil"/>
              <w:bottom w:val="single" w:sz="4" w:space="0" w:color="auto"/>
              <w:right w:val="single" w:sz="4" w:space="0" w:color="auto"/>
            </w:tcBorders>
            <w:shd w:val="clear" w:color="auto" w:fill="auto"/>
            <w:vAlign w:val="center"/>
            <w:hideMark/>
          </w:tcPr>
          <w:p w:rsidR="00565EF5" w:rsidRPr="00565EF5" w:rsidRDefault="00565EF5" w:rsidP="00565EF5">
            <w:pPr>
              <w:spacing w:before="0" w:after="0"/>
              <w:jc w:val="center"/>
            </w:pPr>
            <w:r w:rsidRPr="00565EF5">
              <w:t>0</w:t>
            </w:r>
          </w:p>
        </w:tc>
        <w:tc>
          <w:tcPr>
            <w:tcW w:w="0" w:type="auto"/>
            <w:tcBorders>
              <w:top w:val="nil"/>
              <w:left w:val="nil"/>
              <w:bottom w:val="nil"/>
              <w:right w:val="single" w:sz="4" w:space="0" w:color="auto"/>
            </w:tcBorders>
            <w:shd w:val="clear" w:color="auto" w:fill="auto"/>
            <w:vAlign w:val="center"/>
            <w:hideMark/>
          </w:tcPr>
          <w:p w:rsidR="00565EF5" w:rsidRPr="00565EF5" w:rsidRDefault="00565EF5" w:rsidP="00565EF5">
            <w:pPr>
              <w:spacing w:before="0" w:after="0"/>
              <w:jc w:val="center"/>
            </w:pPr>
            <w:r w:rsidRPr="00565EF5">
              <w:t>0</w:t>
            </w:r>
          </w:p>
        </w:tc>
        <w:tc>
          <w:tcPr>
            <w:tcW w:w="0" w:type="auto"/>
            <w:tcBorders>
              <w:top w:val="nil"/>
              <w:left w:val="nil"/>
              <w:bottom w:val="nil"/>
              <w:right w:val="single" w:sz="4" w:space="0" w:color="auto"/>
            </w:tcBorders>
            <w:shd w:val="clear" w:color="auto" w:fill="auto"/>
            <w:vAlign w:val="center"/>
            <w:hideMark/>
          </w:tcPr>
          <w:p w:rsidR="00565EF5" w:rsidRPr="00565EF5" w:rsidRDefault="00565EF5" w:rsidP="00565EF5">
            <w:pPr>
              <w:spacing w:before="0" w:after="0"/>
              <w:jc w:val="center"/>
            </w:pPr>
            <w:r w:rsidRPr="00565EF5">
              <w:t>0</w:t>
            </w:r>
          </w:p>
        </w:tc>
        <w:tc>
          <w:tcPr>
            <w:tcW w:w="0" w:type="auto"/>
            <w:tcBorders>
              <w:top w:val="nil"/>
              <w:left w:val="nil"/>
              <w:bottom w:val="nil"/>
              <w:right w:val="single" w:sz="4" w:space="0" w:color="auto"/>
            </w:tcBorders>
            <w:shd w:val="clear" w:color="auto" w:fill="auto"/>
            <w:vAlign w:val="center"/>
            <w:hideMark/>
          </w:tcPr>
          <w:p w:rsidR="00565EF5" w:rsidRPr="00565EF5" w:rsidRDefault="00565EF5" w:rsidP="00565EF5">
            <w:pPr>
              <w:spacing w:before="0" w:after="0"/>
              <w:jc w:val="center"/>
            </w:pPr>
            <w:r w:rsidRPr="00565EF5">
              <w:t> </w:t>
            </w:r>
          </w:p>
        </w:tc>
      </w:tr>
      <w:tr w:rsidR="00565EF5" w:rsidRPr="00565EF5" w:rsidTr="00565EF5">
        <w:trPr>
          <w:trHeight w:val="315"/>
        </w:trPr>
        <w:tc>
          <w:tcPr>
            <w:tcW w:w="0" w:type="auto"/>
            <w:tcBorders>
              <w:top w:val="nil"/>
              <w:left w:val="single" w:sz="4" w:space="0" w:color="auto"/>
              <w:bottom w:val="single" w:sz="4" w:space="0" w:color="auto"/>
              <w:right w:val="single" w:sz="4" w:space="0" w:color="auto"/>
            </w:tcBorders>
            <w:shd w:val="clear" w:color="auto" w:fill="auto"/>
            <w:hideMark/>
          </w:tcPr>
          <w:p w:rsidR="00565EF5" w:rsidRPr="00565EF5" w:rsidRDefault="00565EF5" w:rsidP="00565EF5">
            <w:pPr>
              <w:spacing w:before="0" w:after="0"/>
              <w:jc w:val="center"/>
            </w:pPr>
            <w:r w:rsidRPr="00565EF5">
              <w:t> </w:t>
            </w:r>
          </w:p>
        </w:tc>
        <w:tc>
          <w:tcPr>
            <w:tcW w:w="0" w:type="auto"/>
            <w:tcBorders>
              <w:top w:val="nil"/>
              <w:left w:val="nil"/>
              <w:bottom w:val="single" w:sz="4" w:space="0" w:color="auto"/>
              <w:right w:val="single" w:sz="4" w:space="0" w:color="auto"/>
            </w:tcBorders>
            <w:shd w:val="clear" w:color="auto" w:fill="auto"/>
            <w:hideMark/>
          </w:tcPr>
          <w:p w:rsidR="00565EF5" w:rsidRPr="00565EF5" w:rsidRDefault="00565EF5" w:rsidP="00565EF5">
            <w:pPr>
              <w:spacing w:before="0" w:after="0"/>
              <w:jc w:val="left"/>
            </w:pPr>
            <w:r w:rsidRPr="00565EF5">
              <w:t> </w:t>
            </w:r>
          </w:p>
        </w:tc>
        <w:tc>
          <w:tcPr>
            <w:tcW w:w="0" w:type="auto"/>
            <w:tcBorders>
              <w:top w:val="nil"/>
              <w:left w:val="nil"/>
              <w:bottom w:val="single" w:sz="4" w:space="0" w:color="auto"/>
              <w:right w:val="nil"/>
            </w:tcBorders>
            <w:shd w:val="clear" w:color="auto" w:fill="auto"/>
            <w:hideMark/>
          </w:tcPr>
          <w:p w:rsidR="00565EF5" w:rsidRPr="00565EF5" w:rsidRDefault="00565EF5" w:rsidP="00565EF5">
            <w:pPr>
              <w:spacing w:before="0" w:after="0"/>
              <w:jc w:val="left"/>
            </w:pPr>
            <w:r w:rsidRPr="00565EF5">
              <w:t> </w:t>
            </w: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565EF5" w:rsidRPr="007976F9" w:rsidRDefault="00565EF5" w:rsidP="00565EF5">
            <w:pPr>
              <w:spacing w:before="0" w:after="0"/>
              <w:jc w:val="center"/>
            </w:pPr>
            <w:r w:rsidRPr="007976F9">
              <w:t>на 1 тыс. чел.</w:t>
            </w:r>
          </w:p>
        </w:tc>
        <w:tc>
          <w:tcPr>
            <w:tcW w:w="0" w:type="auto"/>
            <w:tcBorders>
              <w:top w:val="nil"/>
              <w:left w:val="nil"/>
              <w:bottom w:val="single" w:sz="4" w:space="0" w:color="auto"/>
              <w:right w:val="single" w:sz="4" w:space="0" w:color="auto"/>
            </w:tcBorders>
            <w:shd w:val="clear" w:color="auto" w:fill="auto"/>
            <w:vAlign w:val="center"/>
            <w:hideMark/>
          </w:tcPr>
          <w:p w:rsidR="00565EF5" w:rsidRPr="00565EF5" w:rsidRDefault="00565EF5" w:rsidP="00565EF5">
            <w:pPr>
              <w:spacing w:before="0" w:after="0"/>
              <w:jc w:val="center"/>
            </w:pPr>
            <w:r w:rsidRPr="00565EF5">
              <w:t> </w:t>
            </w:r>
          </w:p>
        </w:tc>
        <w:tc>
          <w:tcPr>
            <w:tcW w:w="0" w:type="auto"/>
            <w:tcBorders>
              <w:top w:val="nil"/>
              <w:left w:val="nil"/>
              <w:bottom w:val="single" w:sz="4" w:space="0" w:color="auto"/>
              <w:right w:val="single" w:sz="4" w:space="0" w:color="auto"/>
            </w:tcBorders>
            <w:shd w:val="clear" w:color="auto" w:fill="auto"/>
            <w:vAlign w:val="center"/>
            <w:hideMark/>
          </w:tcPr>
          <w:p w:rsidR="00565EF5" w:rsidRPr="00565EF5" w:rsidRDefault="00565EF5" w:rsidP="00565EF5">
            <w:pPr>
              <w:spacing w:before="0" w:after="0"/>
              <w:jc w:val="center"/>
            </w:pPr>
            <w:r w:rsidRPr="00565EF5">
              <w:t> </w:t>
            </w:r>
          </w:p>
        </w:tc>
        <w:tc>
          <w:tcPr>
            <w:tcW w:w="0" w:type="auto"/>
            <w:tcBorders>
              <w:top w:val="nil"/>
              <w:left w:val="nil"/>
              <w:bottom w:val="single" w:sz="4" w:space="0" w:color="auto"/>
              <w:right w:val="single" w:sz="4" w:space="0" w:color="auto"/>
            </w:tcBorders>
            <w:shd w:val="clear" w:color="auto" w:fill="auto"/>
            <w:vAlign w:val="center"/>
            <w:hideMark/>
          </w:tcPr>
          <w:p w:rsidR="00565EF5" w:rsidRPr="00565EF5" w:rsidRDefault="00565EF5" w:rsidP="00565EF5">
            <w:pPr>
              <w:spacing w:before="0" w:after="0"/>
              <w:jc w:val="center"/>
            </w:pPr>
            <w:r w:rsidRPr="00565EF5">
              <w:t> </w:t>
            </w:r>
          </w:p>
        </w:tc>
        <w:tc>
          <w:tcPr>
            <w:tcW w:w="0" w:type="auto"/>
            <w:tcBorders>
              <w:top w:val="nil"/>
              <w:left w:val="nil"/>
              <w:bottom w:val="single" w:sz="4" w:space="0" w:color="auto"/>
              <w:right w:val="single" w:sz="4" w:space="0" w:color="auto"/>
            </w:tcBorders>
            <w:shd w:val="clear" w:color="auto" w:fill="auto"/>
            <w:vAlign w:val="center"/>
            <w:hideMark/>
          </w:tcPr>
          <w:p w:rsidR="00565EF5" w:rsidRPr="00565EF5" w:rsidRDefault="00565EF5" w:rsidP="00565EF5">
            <w:pPr>
              <w:spacing w:before="0" w:after="0"/>
              <w:jc w:val="center"/>
            </w:pPr>
            <w:r w:rsidRPr="00565EF5">
              <w:t> </w:t>
            </w:r>
          </w:p>
        </w:tc>
      </w:tr>
      <w:tr w:rsidR="00565EF5" w:rsidRPr="00565EF5" w:rsidTr="00565EF5">
        <w:trPr>
          <w:trHeight w:val="315"/>
        </w:trPr>
        <w:tc>
          <w:tcPr>
            <w:tcW w:w="0" w:type="auto"/>
            <w:tcBorders>
              <w:top w:val="nil"/>
              <w:left w:val="single" w:sz="4" w:space="0" w:color="auto"/>
              <w:bottom w:val="nil"/>
              <w:right w:val="single" w:sz="4" w:space="0" w:color="auto"/>
            </w:tcBorders>
            <w:shd w:val="clear" w:color="auto" w:fill="auto"/>
            <w:hideMark/>
          </w:tcPr>
          <w:p w:rsidR="00565EF5" w:rsidRPr="00565EF5" w:rsidRDefault="00565EF5" w:rsidP="00565EF5">
            <w:pPr>
              <w:spacing w:before="0" w:after="0"/>
              <w:jc w:val="center"/>
            </w:pPr>
            <w:r w:rsidRPr="00565EF5">
              <w:t>8</w:t>
            </w:r>
          </w:p>
        </w:tc>
        <w:tc>
          <w:tcPr>
            <w:tcW w:w="0" w:type="auto"/>
            <w:tcBorders>
              <w:top w:val="nil"/>
              <w:left w:val="nil"/>
              <w:bottom w:val="single" w:sz="4" w:space="0" w:color="auto"/>
              <w:right w:val="single" w:sz="4" w:space="0" w:color="auto"/>
            </w:tcBorders>
            <w:shd w:val="clear" w:color="auto" w:fill="auto"/>
            <w:hideMark/>
          </w:tcPr>
          <w:p w:rsidR="00565EF5" w:rsidRPr="00565EF5" w:rsidRDefault="00565EF5" w:rsidP="00565EF5">
            <w:pPr>
              <w:spacing w:before="0" w:after="0"/>
              <w:jc w:val="left"/>
            </w:pPr>
            <w:r w:rsidRPr="00565EF5">
              <w:t>Магазины продовольственных и непродовольственных товаров</w:t>
            </w:r>
          </w:p>
        </w:tc>
        <w:tc>
          <w:tcPr>
            <w:tcW w:w="0" w:type="auto"/>
            <w:tcBorders>
              <w:top w:val="nil"/>
              <w:left w:val="nil"/>
              <w:bottom w:val="single" w:sz="4" w:space="0" w:color="auto"/>
              <w:right w:val="nil"/>
            </w:tcBorders>
            <w:shd w:val="clear" w:color="auto" w:fill="auto"/>
            <w:hideMark/>
          </w:tcPr>
          <w:p w:rsidR="00565EF5" w:rsidRPr="00565EF5" w:rsidRDefault="00565EF5" w:rsidP="00565EF5">
            <w:pPr>
              <w:spacing w:before="0" w:after="0"/>
              <w:jc w:val="left"/>
            </w:pPr>
            <w:r w:rsidRPr="00565EF5">
              <w:t>кв.м  торговой площади</w:t>
            </w:r>
          </w:p>
        </w:tc>
        <w:tc>
          <w:tcPr>
            <w:tcW w:w="0" w:type="auto"/>
            <w:tcBorders>
              <w:top w:val="nil"/>
              <w:left w:val="single" w:sz="4" w:space="0" w:color="auto"/>
              <w:bottom w:val="nil"/>
              <w:right w:val="single" w:sz="4" w:space="0" w:color="auto"/>
            </w:tcBorders>
            <w:shd w:val="clear" w:color="auto" w:fill="auto"/>
            <w:vAlign w:val="center"/>
            <w:hideMark/>
          </w:tcPr>
          <w:p w:rsidR="00565EF5" w:rsidRPr="007976F9" w:rsidRDefault="00565EF5" w:rsidP="00565EF5">
            <w:pPr>
              <w:spacing w:before="0" w:after="0"/>
              <w:jc w:val="center"/>
            </w:pPr>
            <w:r w:rsidRPr="007976F9">
              <w:t>300</w:t>
            </w:r>
          </w:p>
        </w:tc>
        <w:tc>
          <w:tcPr>
            <w:tcW w:w="0" w:type="auto"/>
            <w:tcBorders>
              <w:top w:val="nil"/>
              <w:left w:val="nil"/>
              <w:bottom w:val="single" w:sz="4" w:space="0" w:color="auto"/>
              <w:right w:val="single" w:sz="4" w:space="0" w:color="auto"/>
            </w:tcBorders>
            <w:shd w:val="clear" w:color="auto" w:fill="auto"/>
            <w:vAlign w:val="center"/>
            <w:hideMark/>
          </w:tcPr>
          <w:p w:rsidR="00565EF5" w:rsidRPr="00565EF5" w:rsidRDefault="00565EF5" w:rsidP="00565EF5">
            <w:pPr>
              <w:spacing w:before="0" w:after="0"/>
              <w:jc w:val="center"/>
            </w:pPr>
            <w:r w:rsidRPr="00565EF5">
              <w:t>32,4</w:t>
            </w:r>
          </w:p>
        </w:tc>
        <w:tc>
          <w:tcPr>
            <w:tcW w:w="0" w:type="auto"/>
            <w:tcBorders>
              <w:top w:val="nil"/>
              <w:left w:val="nil"/>
              <w:bottom w:val="nil"/>
              <w:right w:val="single" w:sz="4" w:space="0" w:color="auto"/>
            </w:tcBorders>
            <w:shd w:val="clear" w:color="auto" w:fill="auto"/>
            <w:vAlign w:val="center"/>
            <w:hideMark/>
          </w:tcPr>
          <w:p w:rsidR="00565EF5" w:rsidRPr="00565EF5" w:rsidRDefault="00565EF5" w:rsidP="00565EF5">
            <w:pPr>
              <w:spacing w:before="0" w:after="0"/>
              <w:jc w:val="center"/>
            </w:pPr>
            <w:r w:rsidRPr="00565EF5">
              <w:t>12,0</w:t>
            </w:r>
          </w:p>
        </w:tc>
        <w:tc>
          <w:tcPr>
            <w:tcW w:w="0" w:type="auto"/>
            <w:tcBorders>
              <w:top w:val="nil"/>
              <w:left w:val="nil"/>
              <w:bottom w:val="single" w:sz="4" w:space="0" w:color="auto"/>
              <w:right w:val="single" w:sz="4" w:space="0" w:color="auto"/>
            </w:tcBorders>
            <w:shd w:val="clear" w:color="auto" w:fill="auto"/>
            <w:vAlign w:val="center"/>
            <w:hideMark/>
          </w:tcPr>
          <w:p w:rsidR="00565EF5" w:rsidRPr="00565EF5" w:rsidRDefault="00565EF5" w:rsidP="00565EF5">
            <w:pPr>
              <w:spacing w:before="0" w:after="0"/>
              <w:jc w:val="center"/>
            </w:pPr>
            <w:r w:rsidRPr="00565EF5">
              <w:t>20,4</w:t>
            </w:r>
          </w:p>
        </w:tc>
        <w:tc>
          <w:tcPr>
            <w:tcW w:w="0" w:type="auto"/>
            <w:tcBorders>
              <w:top w:val="nil"/>
              <w:left w:val="nil"/>
              <w:bottom w:val="nil"/>
              <w:right w:val="single" w:sz="4" w:space="0" w:color="auto"/>
            </w:tcBorders>
            <w:shd w:val="clear" w:color="auto" w:fill="auto"/>
            <w:vAlign w:val="center"/>
            <w:hideMark/>
          </w:tcPr>
          <w:p w:rsidR="00565EF5" w:rsidRPr="00565EF5" w:rsidRDefault="00565EF5" w:rsidP="00565EF5">
            <w:pPr>
              <w:spacing w:before="0" w:after="0"/>
              <w:jc w:val="center"/>
            </w:pPr>
            <w:r w:rsidRPr="00565EF5">
              <w:t>в составе общественного центра</w:t>
            </w:r>
          </w:p>
        </w:tc>
      </w:tr>
      <w:tr w:rsidR="00565EF5" w:rsidRPr="00565EF5" w:rsidTr="00565EF5">
        <w:trPr>
          <w:trHeight w:val="315"/>
        </w:trPr>
        <w:tc>
          <w:tcPr>
            <w:tcW w:w="0" w:type="auto"/>
            <w:tcBorders>
              <w:top w:val="nil"/>
              <w:left w:val="single" w:sz="4" w:space="0" w:color="auto"/>
              <w:bottom w:val="nil"/>
              <w:right w:val="single" w:sz="4" w:space="0" w:color="auto"/>
            </w:tcBorders>
            <w:shd w:val="clear" w:color="auto" w:fill="auto"/>
            <w:hideMark/>
          </w:tcPr>
          <w:p w:rsidR="00565EF5" w:rsidRPr="00565EF5" w:rsidRDefault="00565EF5" w:rsidP="00565EF5">
            <w:pPr>
              <w:spacing w:before="0" w:after="0"/>
              <w:jc w:val="center"/>
            </w:pPr>
            <w:r w:rsidRPr="00565EF5">
              <w:t> </w:t>
            </w:r>
          </w:p>
        </w:tc>
        <w:tc>
          <w:tcPr>
            <w:tcW w:w="0" w:type="auto"/>
            <w:tcBorders>
              <w:top w:val="nil"/>
              <w:left w:val="nil"/>
              <w:bottom w:val="single" w:sz="4" w:space="0" w:color="auto"/>
              <w:right w:val="single" w:sz="4" w:space="0" w:color="auto"/>
            </w:tcBorders>
            <w:shd w:val="clear" w:color="auto" w:fill="auto"/>
            <w:hideMark/>
          </w:tcPr>
          <w:p w:rsidR="00565EF5" w:rsidRPr="00565EF5" w:rsidRDefault="00565EF5" w:rsidP="00565EF5">
            <w:pPr>
              <w:spacing w:before="0" w:after="0"/>
              <w:jc w:val="left"/>
            </w:pPr>
            <w:r w:rsidRPr="00565EF5">
              <w:t> </w:t>
            </w:r>
          </w:p>
        </w:tc>
        <w:tc>
          <w:tcPr>
            <w:tcW w:w="0" w:type="auto"/>
            <w:tcBorders>
              <w:top w:val="nil"/>
              <w:left w:val="nil"/>
              <w:bottom w:val="single" w:sz="4" w:space="0" w:color="auto"/>
              <w:right w:val="nil"/>
            </w:tcBorders>
            <w:shd w:val="clear" w:color="auto" w:fill="auto"/>
            <w:hideMark/>
          </w:tcPr>
          <w:p w:rsidR="00565EF5" w:rsidRPr="00565EF5" w:rsidRDefault="00565EF5" w:rsidP="00565EF5">
            <w:pPr>
              <w:spacing w:before="0" w:after="0"/>
              <w:jc w:val="left"/>
            </w:pPr>
            <w:r w:rsidRPr="00565EF5">
              <w:t> </w:t>
            </w: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565EF5" w:rsidRPr="007976F9" w:rsidRDefault="00565EF5" w:rsidP="00565EF5">
            <w:pPr>
              <w:spacing w:before="0" w:after="0"/>
              <w:jc w:val="center"/>
            </w:pPr>
            <w:r w:rsidRPr="007976F9">
              <w:t>на 1 тыс . чел</w:t>
            </w:r>
          </w:p>
        </w:tc>
        <w:tc>
          <w:tcPr>
            <w:tcW w:w="0" w:type="auto"/>
            <w:tcBorders>
              <w:top w:val="nil"/>
              <w:left w:val="nil"/>
              <w:bottom w:val="single" w:sz="4" w:space="0" w:color="auto"/>
              <w:right w:val="single" w:sz="4" w:space="0" w:color="auto"/>
            </w:tcBorders>
            <w:shd w:val="clear" w:color="auto" w:fill="auto"/>
            <w:vAlign w:val="center"/>
            <w:hideMark/>
          </w:tcPr>
          <w:p w:rsidR="00565EF5" w:rsidRPr="00565EF5" w:rsidRDefault="00565EF5" w:rsidP="00565EF5">
            <w:pPr>
              <w:spacing w:before="0" w:after="0"/>
              <w:jc w:val="center"/>
            </w:pPr>
            <w:r w:rsidRPr="00565EF5">
              <w:t> </w:t>
            </w:r>
          </w:p>
        </w:tc>
        <w:tc>
          <w:tcPr>
            <w:tcW w:w="0" w:type="auto"/>
            <w:tcBorders>
              <w:top w:val="nil"/>
              <w:left w:val="nil"/>
              <w:bottom w:val="single" w:sz="4" w:space="0" w:color="auto"/>
              <w:right w:val="single" w:sz="4" w:space="0" w:color="auto"/>
            </w:tcBorders>
            <w:shd w:val="clear" w:color="auto" w:fill="auto"/>
            <w:vAlign w:val="center"/>
            <w:hideMark/>
          </w:tcPr>
          <w:p w:rsidR="00565EF5" w:rsidRPr="00565EF5" w:rsidRDefault="00565EF5" w:rsidP="00565EF5">
            <w:pPr>
              <w:spacing w:before="0" w:after="0"/>
              <w:jc w:val="center"/>
            </w:pPr>
            <w:r w:rsidRPr="00565EF5">
              <w:t> </w:t>
            </w:r>
          </w:p>
        </w:tc>
        <w:tc>
          <w:tcPr>
            <w:tcW w:w="0" w:type="auto"/>
            <w:tcBorders>
              <w:top w:val="nil"/>
              <w:left w:val="nil"/>
              <w:bottom w:val="single" w:sz="4" w:space="0" w:color="auto"/>
              <w:right w:val="single" w:sz="4" w:space="0" w:color="auto"/>
            </w:tcBorders>
            <w:shd w:val="clear" w:color="auto" w:fill="auto"/>
            <w:vAlign w:val="center"/>
            <w:hideMark/>
          </w:tcPr>
          <w:p w:rsidR="00565EF5" w:rsidRPr="00565EF5" w:rsidRDefault="00565EF5" w:rsidP="00565EF5">
            <w:pPr>
              <w:spacing w:before="0" w:after="0"/>
              <w:jc w:val="center"/>
            </w:pPr>
            <w:r w:rsidRPr="00565EF5">
              <w:t> </w:t>
            </w:r>
          </w:p>
        </w:tc>
        <w:tc>
          <w:tcPr>
            <w:tcW w:w="0" w:type="auto"/>
            <w:tcBorders>
              <w:top w:val="nil"/>
              <w:left w:val="nil"/>
              <w:bottom w:val="single" w:sz="4" w:space="0" w:color="auto"/>
              <w:right w:val="single" w:sz="4" w:space="0" w:color="auto"/>
            </w:tcBorders>
            <w:shd w:val="clear" w:color="auto" w:fill="auto"/>
            <w:vAlign w:val="center"/>
            <w:hideMark/>
          </w:tcPr>
          <w:p w:rsidR="00565EF5" w:rsidRPr="00565EF5" w:rsidRDefault="00565EF5" w:rsidP="00565EF5">
            <w:pPr>
              <w:spacing w:before="0" w:after="0"/>
              <w:jc w:val="center"/>
            </w:pPr>
            <w:r w:rsidRPr="00565EF5">
              <w:t> </w:t>
            </w:r>
          </w:p>
        </w:tc>
      </w:tr>
      <w:tr w:rsidR="00565EF5" w:rsidRPr="00565EF5" w:rsidTr="00565EF5">
        <w:trPr>
          <w:trHeight w:val="315"/>
        </w:trPr>
        <w:tc>
          <w:tcPr>
            <w:tcW w:w="0" w:type="auto"/>
            <w:tcBorders>
              <w:top w:val="single" w:sz="4" w:space="0" w:color="auto"/>
              <w:left w:val="single" w:sz="4" w:space="0" w:color="auto"/>
              <w:bottom w:val="nil"/>
              <w:right w:val="single" w:sz="4" w:space="0" w:color="auto"/>
            </w:tcBorders>
            <w:shd w:val="clear" w:color="auto" w:fill="auto"/>
            <w:hideMark/>
          </w:tcPr>
          <w:p w:rsidR="00565EF5" w:rsidRPr="00565EF5" w:rsidRDefault="00565EF5" w:rsidP="00565EF5">
            <w:pPr>
              <w:spacing w:before="0" w:after="0"/>
              <w:jc w:val="center"/>
            </w:pPr>
            <w:r w:rsidRPr="00565EF5">
              <w:t>9</w:t>
            </w:r>
          </w:p>
        </w:tc>
        <w:tc>
          <w:tcPr>
            <w:tcW w:w="0" w:type="auto"/>
            <w:tcBorders>
              <w:top w:val="nil"/>
              <w:left w:val="nil"/>
              <w:bottom w:val="single" w:sz="4" w:space="0" w:color="auto"/>
              <w:right w:val="single" w:sz="4" w:space="0" w:color="auto"/>
            </w:tcBorders>
            <w:shd w:val="clear" w:color="auto" w:fill="auto"/>
            <w:hideMark/>
          </w:tcPr>
          <w:p w:rsidR="00565EF5" w:rsidRPr="00565EF5" w:rsidRDefault="00565EF5" w:rsidP="00565EF5">
            <w:pPr>
              <w:spacing w:before="0" w:after="0"/>
              <w:jc w:val="left"/>
            </w:pPr>
            <w:r w:rsidRPr="00565EF5">
              <w:t>Предприятия общественного питания</w:t>
            </w:r>
          </w:p>
        </w:tc>
        <w:tc>
          <w:tcPr>
            <w:tcW w:w="0" w:type="auto"/>
            <w:tcBorders>
              <w:top w:val="nil"/>
              <w:left w:val="nil"/>
              <w:bottom w:val="single" w:sz="4" w:space="0" w:color="auto"/>
              <w:right w:val="nil"/>
            </w:tcBorders>
            <w:shd w:val="clear" w:color="auto" w:fill="auto"/>
            <w:hideMark/>
          </w:tcPr>
          <w:p w:rsidR="00565EF5" w:rsidRPr="00565EF5" w:rsidRDefault="00565EF5" w:rsidP="00565EF5">
            <w:pPr>
              <w:spacing w:before="0" w:after="0"/>
              <w:jc w:val="left"/>
            </w:pPr>
            <w:r w:rsidRPr="00565EF5">
              <w:t>место</w:t>
            </w:r>
          </w:p>
        </w:tc>
        <w:tc>
          <w:tcPr>
            <w:tcW w:w="0" w:type="auto"/>
            <w:tcBorders>
              <w:top w:val="nil"/>
              <w:left w:val="single" w:sz="4" w:space="0" w:color="auto"/>
              <w:bottom w:val="nil"/>
              <w:right w:val="single" w:sz="4" w:space="0" w:color="auto"/>
            </w:tcBorders>
            <w:shd w:val="clear" w:color="auto" w:fill="auto"/>
            <w:vAlign w:val="center"/>
            <w:hideMark/>
          </w:tcPr>
          <w:p w:rsidR="00565EF5" w:rsidRPr="007976F9" w:rsidRDefault="00565EF5" w:rsidP="00565EF5">
            <w:pPr>
              <w:spacing w:before="0" w:after="0"/>
              <w:jc w:val="center"/>
            </w:pPr>
            <w:r w:rsidRPr="007976F9">
              <w:t>40</w:t>
            </w:r>
          </w:p>
        </w:tc>
        <w:tc>
          <w:tcPr>
            <w:tcW w:w="0" w:type="auto"/>
            <w:tcBorders>
              <w:top w:val="nil"/>
              <w:left w:val="nil"/>
              <w:bottom w:val="single" w:sz="4" w:space="0" w:color="auto"/>
              <w:right w:val="single" w:sz="4" w:space="0" w:color="auto"/>
            </w:tcBorders>
            <w:shd w:val="clear" w:color="auto" w:fill="auto"/>
            <w:vAlign w:val="center"/>
            <w:hideMark/>
          </w:tcPr>
          <w:p w:rsidR="00565EF5" w:rsidRPr="00565EF5" w:rsidRDefault="00565EF5" w:rsidP="00565EF5">
            <w:pPr>
              <w:spacing w:before="0" w:after="0"/>
              <w:jc w:val="center"/>
            </w:pPr>
            <w:r w:rsidRPr="00565EF5">
              <w:t>4</w:t>
            </w:r>
          </w:p>
        </w:tc>
        <w:tc>
          <w:tcPr>
            <w:tcW w:w="0" w:type="auto"/>
            <w:tcBorders>
              <w:top w:val="nil"/>
              <w:left w:val="nil"/>
              <w:bottom w:val="nil"/>
              <w:right w:val="single" w:sz="4" w:space="0" w:color="auto"/>
            </w:tcBorders>
            <w:shd w:val="clear" w:color="auto" w:fill="auto"/>
            <w:vAlign w:val="center"/>
            <w:hideMark/>
          </w:tcPr>
          <w:p w:rsidR="00565EF5" w:rsidRPr="00565EF5" w:rsidRDefault="00565EF5" w:rsidP="00565EF5">
            <w:pPr>
              <w:spacing w:before="0" w:after="0"/>
              <w:jc w:val="center"/>
            </w:pPr>
            <w:r w:rsidRPr="00565EF5">
              <w:t>0</w:t>
            </w:r>
          </w:p>
        </w:tc>
        <w:tc>
          <w:tcPr>
            <w:tcW w:w="0" w:type="auto"/>
            <w:tcBorders>
              <w:top w:val="nil"/>
              <w:left w:val="nil"/>
              <w:bottom w:val="single" w:sz="4" w:space="0" w:color="auto"/>
              <w:right w:val="single" w:sz="4" w:space="0" w:color="auto"/>
            </w:tcBorders>
            <w:shd w:val="clear" w:color="auto" w:fill="auto"/>
            <w:vAlign w:val="center"/>
            <w:hideMark/>
          </w:tcPr>
          <w:p w:rsidR="00565EF5" w:rsidRPr="00565EF5" w:rsidRDefault="00565EF5" w:rsidP="00565EF5">
            <w:pPr>
              <w:spacing w:before="0" w:after="0"/>
              <w:jc w:val="center"/>
            </w:pPr>
            <w:r w:rsidRPr="00565EF5">
              <w:t>4</w:t>
            </w:r>
          </w:p>
        </w:tc>
        <w:tc>
          <w:tcPr>
            <w:tcW w:w="0" w:type="auto"/>
            <w:tcBorders>
              <w:top w:val="nil"/>
              <w:left w:val="nil"/>
              <w:bottom w:val="nil"/>
              <w:right w:val="single" w:sz="4" w:space="0" w:color="auto"/>
            </w:tcBorders>
            <w:shd w:val="clear" w:color="auto" w:fill="auto"/>
            <w:vAlign w:val="center"/>
            <w:hideMark/>
          </w:tcPr>
          <w:p w:rsidR="00565EF5" w:rsidRPr="00565EF5" w:rsidRDefault="00565EF5" w:rsidP="00565EF5">
            <w:pPr>
              <w:spacing w:before="0" w:after="0"/>
              <w:jc w:val="center"/>
            </w:pPr>
            <w:r w:rsidRPr="00565EF5">
              <w:t>в составе общественного центра</w:t>
            </w:r>
          </w:p>
        </w:tc>
      </w:tr>
      <w:tr w:rsidR="00565EF5" w:rsidRPr="00565EF5" w:rsidTr="00565EF5">
        <w:trPr>
          <w:trHeight w:val="315"/>
        </w:trPr>
        <w:tc>
          <w:tcPr>
            <w:tcW w:w="0" w:type="auto"/>
            <w:tcBorders>
              <w:top w:val="nil"/>
              <w:left w:val="single" w:sz="4" w:space="0" w:color="auto"/>
              <w:bottom w:val="single" w:sz="4" w:space="0" w:color="auto"/>
              <w:right w:val="single" w:sz="4" w:space="0" w:color="auto"/>
            </w:tcBorders>
            <w:shd w:val="clear" w:color="auto" w:fill="auto"/>
            <w:hideMark/>
          </w:tcPr>
          <w:p w:rsidR="00565EF5" w:rsidRPr="00565EF5" w:rsidRDefault="00565EF5" w:rsidP="00565EF5">
            <w:pPr>
              <w:spacing w:before="0" w:after="0"/>
              <w:jc w:val="center"/>
            </w:pPr>
            <w:r w:rsidRPr="00565EF5">
              <w:t> </w:t>
            </w:r>
          </w:p>
        </w:tc>
        <w:tc>
          <w:tcPr>
            <w:tcW w:w="0" w:type="auto"/>
            <w:tcBorders>
              <w:top w:val="nil"/>
              <w:left w:val="nil"/>
              <w:bottom w:val="single" w:sz="4" w:space="0" w:color="auto"/>
              <w:right w:val="single" w:sz="4" w:space="0" w:color="auto"/>
            </w:tcBorders>
            <w:shd w:val="clear" w:color="auto" w:fill="auto"/>
            <w:hideMark/>
          </w:tcPr>
          <w:p w:rsidR="00565EF5" w:rsidRPr="00565EF5" w:rsidRDefault="00565EF5" w:rsidP="00565EF5">
            <w:pPr>
              <w:spacing w:before="0" w:after="0"/>
              <w:jc w:val="left"/>
            </w:pPr>
            <w:r w:rsidRPr="00565EF5">
              <w:t> </w:t>
            </w:r>
          </w:p>
        </w:tc>
        <w:tc>
          <w:tcPr>
            <w:tcW w:w="0" w:type="auto"/>
            <w:tcBorders>
              <w:top w:val="nil"/>
              <w:left w:val="nil"/>
              <w:bottom w:val="single" w:sz="4" w:space="0" w:color="auto"/>
              <w:right w:val="nil"/>
            </w:tcBorders>
            <w:shd w:val="clear" w:color="auto" w:fill="auto"/>
            <w:hideMark/>
          </w:tcPr>
          <w:p w:rsidR="00565EF5" w:rsidRPr="00565EF5" w:rsidRDefault="00565EF5" w:rsidP="00565EF5">
            <w:pPr>
              <w:spacing w:before="0" w:after="0"/>
              <w:jc w:val="left"/>
            </w:pPr>
            <w:r w:rsidRPr="00565EF5">
              <w:t> </w:t>
            </w: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565EF5" w:rsidRPr="007976F9" w:rsidRDefault="00565EF5" w:rsidP="00565EF5">
            <w:pPr>
              <w:spacing w:before="0" w:after="0"/>
              <w:jc w:val="center"/>
            </w:pPr>
            <w:r w:rsidRPr="007976F9">
              <w:t>на 1 тыс . чел</w:t>
            </w:r>
          </w:p>
        </w:tc>
        <w:tc>
          <w:tcPr>
            <w:tcW w:w="0" w:type="auto"/>
            <w:tcBorders>
              <w:top w:val="nil"/>
              <w:left w:val="nil"/>
              <w:bottom w:val="single" w:sz="4" w:space="0" w:color="auto"/>
              <w:right w:val="single" w:sz="4" w:space="0" w:color="auto"/>
            </w:tcBorders>
            <w:shd w:val="clear" w:color="auto" w:fill="auto"/>
            <w:vAlign w:val="center"/>
            <w:hideMark/>
          </w:tcPr>
          <w:p w:rsidR="00565EF5" w:rsidRPr="00565EF5" w:rsidRDefault="00565EF5" w:rsidP="00565EF5">
            <w:pPr>
              <w:spacing w:before="0" w:after="0"/>
              <w:jc w:val="center"/>
            </w:pPr>
            <w:r w:rsidRPr="00565EF5">
              <w:t> </w:t>
            </w:r>
          </w:p>
        </w:tc>
        <w:tc>
          <w:tcPr>
            <w:tcW w:w="0" w:type="auto"/>
            <w:tcBorders>
              <w:top w:val="nil"/>
              <w:left w:val="nil"/>
              <w:bottom w:val="single" w:sz="4" w:space="0" w:color="auto"/>
              <w:right w:val="single" w:sz="4" w:space="0" w:color="auto"/>
            </w:tcBorders>
            <w:shd w:val="clear" w:color="auto" w:fill="auto"/>
            <w:vAlign w:val="center"/>
            <w:hideMark/>
          </w:tcPr>
          <w:p w:rsidR="00565EF5" w:rsidRPr="00565EF5" w:rsidRDefault="00565EF5" w:rsidP="00565EF5">
            <w:pPr>
              <w:spacing w:before="0" w:after="0"/>
              <w:jc w:val="center"/>
            </w:pPr>
            <w:r w:rsidRPr="00565EF5">
              <w:t> </w:t>
            </w:r>
          </w:p>
        </w:tc>
        <w:tc>
          <w:tcPr>
            <w:tcW w:w="0" w:type="auto"/>
            <w:tcBorders>
              <w:top w:val="nil"/>
              <w:left w:val="nil"/>
              <w:bottom w:val="single" w:sz="4" w:space="0" w:color="auto"/>
              <w:right w:val="single" w:sz="4" w:space="0" w:color="auto"/>
            </w:tcBorders>
            <w:shd w:val="clear" w:color="auto" w:fill="auto"/>
            <w:vAlign w:val="center"/>
            <w:hideMark/>
          </w:tcPr>
          <w:p w:rsidR="00565EF5" w:rsidRPr="00565EF5" w:rsidRDefault="00565EF5" w:rsidP="00565EF5">
            <w:pPr>
              <w:spacing w:before="0" w:after="0"/>
              <w:jc w:val="center"/>
            </w:pPr>
            <w:r w:rsidRPr="00565EF5">
              <w:t> </w:t>
            </w:r>
          </w:p>
        </w:tc>
        <w:tc>
          <w:tcPr>
            <w:tcW w:w="0" w:type="auto"/>
            <w:tcBorders>
              <w:top w:val="nil"/>
              <w:left w:val="nil"/>
              <w:bottom w:val="single" w:sz="4" w:space="0" w:color="auto"/>
              <w:right w:val="single" w:sz="4" w:space="0" w:color="auto"/>
            </w:tcBorders>
            <w:shd w:val="clear" w:color="auto" w:fill="auto"/>
            <w:vAlign w:val="center"/>
            <w:hideMark/>
          </w:tcPr>
          <w:p w:rsidR="00565EF5" w:rsidRPr="00565EF5" w:rsidRDefault="00565EF5" w:rsidP="00565EF5">
            <w:pPr>
              <w:spacing w:before="0" w:after="0"/>
              <w:jc w:val="center"/>
            </w:pPr>
            <w:r w:rsidRPr="00565EF5">
              <w:t> </w:t>
            </w:r>
          </w:p>
        </w:tc>
      </w:tr>
      <w:tr w:rsidR="00565EF5" w:rsidRPr="00565EF5" w:rsidTr="00565EF5">
        <w:trPr>
          <w:trHeight w:val="315"/>
        </w:trPr>
        <w:tc>
          <w:tcPr>
            <w:tcW w:w="0" w:type="auto"/>
            <w:tcBorders>
              <w:top w:val="nil"/>
              <w:left w:val="single" w:sz="4" w:space="0" w:color="auto"/>
              <w:bottom w:val="nil"/>
              <w:right w:val="single" w:sz="4" w:space="0" w:color="auto"/>
            </w:tcBorders>
            <w:shd w:val="clear" w:color="auto" w:fill="auto"/>
            <w:hideMark/>
          </w:tcPr>
          <w:p w:rsidR="00565EF5" w:rsidRPr="00565EF5" w:rsidRDefault="00565EF5" w:rsidP="00565EF5">
            <w:pPr>
              <w:spacing w:before="0" w:after="0"/>
              <w:jc w:val="center"/>
            </w:pPr>
            <w:r w:rsidRPr="00565EF5">
              <w:t>10</w:t>
            </w:r>
          </w:p>
        </w:tc>
        <w:tc>
          <w:tcPr>
            <w:tcW w:w="0" w:type="auto"/>
            <w:tcBorders>
              <w:top w:val="nil"/>
              <w:left w:val="nil"/>
              <w:bottom w:val="single" w:sz="4" w:space="0" w:color="auto"/>
              <w:right w:val="single" w:sz="4" w:space="0" w:color="auto"/>
            </w:tcBorders>
            <w:shd w:val="clear" w:color="auto" w:fill="auto"/>
            <w:hideMark/>
          </w:tcPr>
          <w:p w:rsidR="00565EF5" w:rsidRPr="00565EF5" w:rsidRDefault="00565EF5" w:rsidP="00565EF5">
            <w:pPr>
              <w:spacing w:before="0" w:after="0"/>
              <w:jc w:val="left"/>
            </w:pPr>
            <w:r w:rsidRPr="00565EF5">
              <w:t>Предприятия бытового обслуживания</w:t>
            </w:r>
          </w:p>
        </w:tc>
        <w:tc>
          <w:tcPr>
            <w:tcW w:w="0" w:type="auto"/>
            <w:tcBorders>
              <w:top w:val="nil"/>
              <w:left w:val="nil"/>
              <w:bottom w:val="single" w:sz="4" w:space="0" w:color="auto"/>
              <w:right w:val="nil"/>
            </w:tcBorders>
            <w:shd w:val="clear" w:color="auto" w:fill="auto"/>
            <w:hideMark/>
          </w:tcPr>
          <w:p w:rsidR="00565EF5" w:rsidRPr="00565EF5" w:rsidRDefault="00565EF5" w:rsidP="00565EF5">
            <w:pPr>
              <w:spacing w:before="0" w:after="0"/>
              <w:jc w:val="left"/>
            </w:pPr>
            <w:r w:rsidRPr="00565EF5">
              <w:t>рабочее место</w:t>
            </w:r>
          </w:p>
        </w:tc>
        <w:tc>
          <w:tcPr>
            <w:tcW w:w="0" w:type="auto"/>
            <w:tcBorders>
              <w:top w:val="nil"/>
              <w:left w:val="single" w:sz="4" w:space="0" w:color="auto"/>
              <w:bottom w:val="nil"/>
              <w:right w:val="single" w:sz="4" w:space="0" w:color="auto"/>
            </w:tcBorders>
            <w:shd w:val="clear" w:color="auto" w:fill="auto"/>
            <w:vAlign w:val="center"/>
            <w:hideMark/>
          </w:tcPr>
          <w:p w:rsidR="00565EF5" w:rsidRPr="007976F9" w:rsidRDefault="00565EF5" w:rsidP="00565EF5">
            <w:pPr>
              <w:spacing w:before="0" w:after="0"/>
              <w:jc w:val="center"/>
            </w:pPr>
            <w:r w:rsidRPr="007976F9">
              <w:t>7</w:t>
            </w:r>
          </w:p>
        </w:tc>
        <w:tc>
          <w:tcPr>
            <w:tcW w:w="0" w:type="auto"/>
            <w:tcBorders>
              <w:top w:val="nil"/>
              <w:left w:val="nil"/>
              <w:bottom w:val="single" w:sz="4" w:space="0" w:color="auto"/>
              <w:right w:val="single" w:sz="4" w:space="0" w:color="auto"/>
            </w:tcBorders>
            <w:shd w:val="clear" w:color="auto" w:fill="auto"/>
            <w:vAlign w:val="center"/>
            <w:hideMark/>
          </w:tcPr>
          <w:p w:rsidR="00565EF5" w:rsidRPr="00565EF5" w:rsidRDefault="00565EF5" w:rsidP="00565EF5">
            <w:pPr>
              <w:spacing w:before="0" w:after="0"/>
              <w:jc w:val="center"/>
            </w:pPr>
            <w:r w:rsidRPr="00565EF5">
              <w:t>1</w:t>
            </w:r>
          </w:p>
        </w:tc>
        <w:tc>
          <w:tcPr>
            <w:tcW w:w="0" w:type="auto"/>
            <w:tcBorders>
              <w:top w:val="nil"/>
              <w:left w:val="nil"/>
              <w:bottom w:val="single" w:sz="4" w:space="0" w:color="auto"/>
              <w:right w:val="single" w:sz="4" w:space="0" w:color="auto"/>
            </w:tcBorders>
            <w:shd w:val="clear" w:color="auto" w:fill="auto"/>
            <w:vAlign w:val="center"/>
            <w:hideMark/>
          </w:tcPr>
          <w:p w:rsidR="00565EF5" w:rsidRPr="00565EF5" w:rsidRDefault="00565EF5" w:rsidP="00565EF5">
            <w:pPr>
              <w:spacing w:before="0" w:after="0"/>
              <w:jc w:val="center"/>
            </w:pPr>
            <w:r w:rsidRPr="00565EF5">
              <w:t>0</w:t>
            </w:r>
          </w:p>
        </w:tc>
        <w:tc>
          <w:tcPr>
            <w:tcW w:w="0" w:type="auto"/>
            <w:tcBorders>
              <w:top w:val="nil"/>
              <w:left w:val="nil"/>
              <w:bottom w:val="single" w:sz="4" w:space="0" w:color="auto"/>
              <w:right w:val="single" w:sz="4" w:space="0" w:color="auto"/>
            </w:tcBorders>
            <w:shd w:val="clear" w:color="auto" w:fill="auto"/>
            <w:vAlign w:val="center"/>
            <w:hideMark/>
          </w:tcPr>
          <w:p w:rsidR="00565EF5" w:rsidRPr="00565EF5" w:rsidRDefault="00565EF5" w:rsidP="00565EF5">
            <w:pPr>
              <w:spacing w:before="0" w:after="0"/>
              <w:jc w:val="center"/>
            </w:pPr>
            <w:r w:rsidRPr="00565EF5">
              <w:t>1</w:t>
            </w:r>
          </w:p>
        </w:tc>
        <w:tc>
          <w:tcPr>
            <w:tcW w:w="0" w:type="auto"/>
            <w:tcBorders>
              <w:top w:val="nil"/>
              <w:left w:val="nil"/>
              <w:bottom w:val="nil"/>
              <w:right w:val="single" w:sz="4" w:space="0" w:color="auto"/>
            </w:tcBorders>
            <w:shd w:val="clear" w:color="auto" w:fill="auto"/>
            <w:vAlign w:val="center"/>
            <w:hideMark/>
          </w:tcPr>
          <w:p w:rsidR="00565EF5" w:rsidRPr="00565EF5" w:rsidRDefault="00565EF5" w:rsidP="00565EF5">
            <w:pPr>
              <w:spacing w:before="0" w:after="0"/>
              <w:jc w:val="center"/>
            </w:pPr>
            <w:r w:rsidRPr="00565EF5">
              <w:t>в составе общественного центра</w:t>
            </w:r>
          </w:p>
        </w:tc>
      </w:tr>
      <w:tr w:rsidR="00565EF5" w:rsidRPr="00565EF5" w:rsidTr="00565EF5">
        <w:trPr>
          <w:trHeight w:val="315"/>
        </w:trPr>
        <w:tc>
          <w:tcPr>
            <w:tcW w:w="0" w:type="auto"/>
            <w:tcBorders>
              <w:top w:val="nil"/>
              <w:left w:val="single" w:sz="4" w:space="0" w:color="auto"/>
              <w:bottom w:val="single" w:sz="4" w:space="0" w:color="auto"/>
              <w:right w:val="single" w:sz="4" w:space="0" w:color="auto"/>
            </w:tcBorders>
            <w:shd w:val="clear" w:color="auto" w:fill="auto"/>
            <w:hideMark/>
          </w:tcPr>
          <w:p w:rsidR="00565EF5" w:rsidRPr="00565EF5" w:rsidRDefault="00565EF5" w:rsidP="00565EF5">
            <w:pPr>
              <w:spacing w:before="0" w:after="0"/>
              <w:jc w:val="center"/>
            </w:pPr>
            <w:r w:rsidRPr="00565EF5">
              <w:t> </w:t>
            </w:r>
          </w:p>
        </w:tc>
        <w:tc>
          <w:tcPr>
            <w:tcW w:w="0" w:type="auto"/>
            <w:tcBorders>
              <w:top w:val="nil"/>
              <w:left w:val="nil"/>
              <w:bottom w:val="single" w:sz="4" w:space="0" w:color="auto"/>
              <w:right w:val="single" w:sz="4" w:space="0" w:color="auto"/>
            </w:tcBorders>
            <w:shd w:val="clear" w:color="auto" w:fill="auto"/>
            <w:hideMark/>
          </w:tcPr>
          <w:p w:rsidR="00565EF5" w:rsidRPr="00565EF5" w:rsidRDefault="00565EF5" w:rsidP="00565EF5">
            <w:pPr>
              <w:spacing w:before="0" w:after="0"/>
              <w:jc w:val="left"/>
            </w:pPr>
            <w:r w:rsidRPr="00565EF5">
              <w:t> </w:t>
            </w:r>
          </w:p>
        </w:tc>
        <w:tc>
          <w:tcPr>
            <w:tcW w:w="0" w:type="auto"/>
            <w:tcBorders>
              <w:top w:val="nil"/>
              <w:left w:val="nil"/>
              <w:bottom w:val="single" w:sz="4" w:space="0" w:color="auto"/>
              <w:right w:val="nil"/>
            </w:tcBorders>
            <w:shd w:val="clear" w:color="auto" w:fill="auto"/>
            <w:hideMark/>
          </w:tcPr>
          <w:p w:rsidR="00565EF5" w:rsidRPr="00565EF5" w:rsidRDefault="00565EF5" w:rsidP="00565EF5">
            <w:pPr>
              <w:spacing w:before="0" w:after="0"/>
              <w:jc w:val="left"/>
            </w:pPr>
            <w:r w:rsidRPr="00565EF5">
              <w:t> </w:t>
            </w: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565EF5" w:rsidRPr="007976F9" w:rsidRDefault="00565EF5" w:rsidP="00565EF5">
            <w:pPr>
              <w:spacing w:before="0" w:after="0"/>
              <w:jc w:val="center"/>
            </w:pPr>
            <w:r w:rsidRPr="007976F9">
              <w:t xml:space="preserve">на 1 тыс. чел. </w:t>
            </w:r>
          </w:p>
        </w:tc>
        <w:tc>
          <w:tcPr>
            <w:tcW w:w="0" w:type="auto"/>
            <w:tcBorders>
              <w:top w:val="nil"/>
              <w:left w:val="nil"/>
              <w:bottom w:val="single" w:sz="4" w:space="0" w:color="auto"/>
              <w:right w:val="single" w:sz="4" w:space="0" w:color="auto"/>
            </w:tcBorders>
            <w:shd w:val="clear" w:color="auto" w:fill="auto"/>
            <w:vAlign w:val="center"/>
            <w:hideMark/>
          </w:tcPr>
          <w:p w:rsidR="00565EF5" w:rsidRPr="00565EF5" w:rsidRDefault="00565EF5" w:rsidP="00565EF5">
            <w:pPr>
              <w:spacing w:before="0" w:after="0"/>
              <w:jc w:val="center"/>
            </w:pPr>
            <w:r w:rsidRPr="00565EF5">
              <w:t> </w:t>
            </w:r>
          </w:p>
        </w:tc>
        <w:tc>
          <w:tcPr>
            <w:tcW w:w="0" w:type="auto"/>
            <w:tcBorders>
              <w:top w:val="nil"/>
              <w:left w:val="nil"/>
              <w:bottom w:val="single" w:sz="4" w:space="0" w:color="auto"/>
              <w:right w:val="single" w:sz="4" w:space="0" w:color="auto"/>
            </w:tcBorders>
            <w:shd w:val="clear" w:color="auto" w:fill="auto"/>
            <w:vAlign w:val="center"/>
            <w:hideMark/>
          </w:tcPr>
          <w:p w:rsidR="00565EF5" w:rsidRPr="00565EF5" w:rsidRDefault="00565EF5" w:rsidP="00565EF5">
            <w:pPr>
              <w:spacing w:before="0" w:after="0"/>
              <w:jc w:val="center"/>
            </w:pPr>
            <w:r w:rsidRPr="00565EF5">
              <w:t> </w:t>
            </w:r>
          </w:p>
        </w:tc>
        <w:tc>
          <w:tcPr>
            <w:tcW w:w="0" w:type="auto"/>
            <w:tcBorders>
              <w:top w:val="nil"/>
              <w:left w:val="nil"/>
              <w:bottom w:val="single" w:sz="4" w:space="0" w:color="auto"/>
              <w:right w:val="single" w:sz="4" w:space="0" w:color="auto"/>
            </w:tcBorders>
            <w:shd w:val="clear" w:color="auto" w:fill="auto"/>
            <w:vAlign w:val="center"/>
            <w:hideMark/>
          </w:tcPr>
          <w:p w:rsidR="00565EF5" w:rsidRPr="00565EF5" w:rsidRDefault="00565EF5" w:rsidP="00565EF5">
            <w:pPr>
              <w:spacing w:before="0" w:after="0"/>
              <w:jc w:val="center"/>
            </w:pPr>
            <w:r w:rsidRPr="00565EF5">
              <w:t> </w:t>
            </w:r>
          </w:p>
        </w:tc>
        <w:tc>
          <w:tcPr>
            <w:tcW w:w="0" w:type="auto"/>
            <w:tcBorders>
              <w:top w:val="nil"/>
              <w:left w:val="nil"/>
              <w:bottom w:val="single" w:sz="4" w:space="0" w:color="auto"/>
              <w:right w:val="single" w:sz="4" w:space="0" w:color="auto"/>
            </w:tcBorders>
            <w:shd w:val="clear" w:color="auto" w:fill="auto"/>
            <w:vAlign w:val="center"/>
            <w:hideMark/>
          </w:tcPr>
          <w:p w:rsidR="00565EF5" w:rsidRPr="00565EF5" w:rsidRDefault="00565EF5" w:rsidP="00565EF5">
            <w:pPr>
              <w:spacing w:before="0" w:after="0"/>
              <w:jc w:val="center"/>
            </w:pPr>
            <w:r w:rsidRPr="00565EF5">
              <w:t> </w:t>
            </w:r>
          </w:p>
        </w:tc>
      </w:tr>
      <w:tr w:rsidR="00565EF5" w:rsidRPr="00565EF5" w:rsidTr="00565EF5">
        <w:trPr>
          <w:trHeight w:val="315"/>
        </w:trPr>
        <w:tc>
          <w:tcPr>
            <w:tcW w:w="0" w:type="auto"/>
            <w:tcBorders>
              <w:top w:val="nil"/>
              <w:left w:val="single" w:sz="4" w:space="0" w:color="auto"/>
              <w:bottom w:val="nil"/>
              <w:right w:val="single" w:sz="4" w:space="0" w:color="auto"/>
            </w:tcBorders>
            <w:shd w:val="clear" w:color="auto" w:fill="auto"/>
            <w:hideMark/>
          </w:tcPr>
          <w:p w:rsidR="00565EF5" w:rsidRPr="00565EF5" w:rsidRDefault="00565EF5" w:rsidP="00565EF5">
            <w:pPr>
              <w:spacing w:before="0" w:after="0"/>
              <w:jc w:val="center"/>
            </w:pPr>
            <w:r w:rsidRPr="00565EF5">
              <w:t>11</w:t>
            </w:r>
          </w:p>
        </w:tc>
        <w:tc>
          <w:tcPr>
            <w:tcW w:w="0" w:type="auto"/>
            <w:tcBorders>
              <w:top w:val="nil"/>
              <w:left w:val="nil"/>
              <w:bottom w:val="single" w:sz="4" w:space="0" w:color="auto"/>
              <w:right w:val="single" w:sz="4" w:space="0" w:color="auto"/>
            </w:tcBorders>
            <w:shd w:val="clear" w:color="auto" w:fill="auto"/>
            <w:hideMark/>
          </w:tcPr>
          <w:p w:rsidR="00565EF5" w:rsidRPr="00565EF5" w:rsidRDefault="00565EF5" w:rsidP="00565EF5">
            <w:pPr>
              <w:spacing w:before="0" w:after="0"/>
              <w:jc w:val="left"/>
            </w:pPr>
            <w:r w:rsidRPr="00565EF5">
              <w:t>Бани</w:t>
            </w:r>
          </w:p>
        </w:tc>
        <w:tc>
          <w:tcPr>
            <w:tcW w:w="0" w:type="auto"/>
            <w:tcBorders>
              <w:top w:val="nil"/>
              <w:left w:val="nil"/>
              <w:bottom w:val="single" w:sz="4" w:space="0" w:color="auto"/>
              <w:right w:val="single" w:sz="4" w:space="0" w:color="auto"/>
            </w:tcBorders>
            <w:shd w:val="clear" w:color="auto" w:fill="auto"/>
            <w:hideMark/>
          </w:tcPr>
          <w:p w:rsidR="00565EF5" w:rsidRPr="00565EF5" w:rsidRDefault="00565EF5" w:rsidP="00565EF5">
            <w:pPr>
              <w:spacing w:before="0" w:after="0"/>
              <w:jc w:val="left"/>
            </w:pPr>
            <w:r w:rsidRPr="00565EF5">
              <w:t>место</w:t>
            </w:r>
          </w:p>
        </w:tc>
        <w:tc>
          <w:tcPr>
            <w:tcW w:w="0" w:type="auto"/>
            <w:tcBorders>
              <w:top w:val="nil"/>
              <w:left w:val="nil"/>
              <w:bottom w:val="nil"/>
              <w:right w:val="single" w:sz="4" w:space="0" w:color="auto"/>
            </w:tcBorders>
            <w:shd w:val="clear" w:color="auto" w:fill="auto"/>
            <w:vAlign w:val="center"/>
            <w:hideMark/>
          </w:tcPr>
          <w:p w:rsidR="00565EF5" w:rsidRPr="007976F9" w:rsidRDefault="00565EF5" w:rsidP="00565EF5">
            <w:pPr>
              <w:spacing w:before="0" w:after="0"/>
              <w:jc w:val="center"/>
            </w:pPr>
            <w:r w:rsidRPr="007976F9">
              <w:t>10</w:t>
            </w:r>
          </w:p>
        </w:tc>
        <w:tc>
          <w:tcPr>
            <w:tcW w:w="0" w:type="auto"/>
            <w:tcBorders>
              <w:top w:val="nil"/>
              <w:left w:val="nil"/>
              <w:bottom w:val="single" w:sz="4" w:space="0" w:color="auto"/>
              <w:right w:val="single" w:sz="4" w:space="0" w:color="auto"/>
            </w:tcBorders>
            <w:shd w:val="clear" w:color="auto" w:fill="auto"/>
            <w:vAlign w:val="center"/>
            <w:hideMark/>
          </w:tcPr>
          <w:p w:rsidR="00565EF5" w:rsidRPr="00565EF5" w:rsidRDefault="00565EF5" w:rsidP="00565EF5">
            <w:pPr>
              <w:spacing w:before="0" w:after="0"/>
              <w:jc w:val="center"/>
            </w:pPr>
            <w:r w:rsidRPr="00565EF5">
              <w:t>1</w:t>
            </w:r>
          </w:p>
        </w:tc>
        <w:tc>
          <w:tcPr>
            <w:tcW w:w="0" w:type="auto"/>
            <w:tcBorders>
              <w:top w:val="nil"/>
              <w:left w:val="nil"/>
              <w:bottom w:val="single" w:sz="4" w:space="0" w:color="auto"/>
              <w:right w:val="single" w:sz="4" w:space="0" w:color="auto"/>
            </w:tcBorders>
            <w:shd w:val="clear" w:color="auto" w:fill="auto"/>
            <w:vAlign w:val="center"/>
            <w:hideMark/>
          </w:tcPr>
          <w:p w:rsidR="00565EF5" w:rsidRPr="00565EF5" w:rsidRDefault="00565EF5" w:rsidP="00565EF5">
            <w:pPr>
              <w:spacing w:before="0" w:after="0"/>
              <w:jc w:val="center"/>
            </w:pPr>
            <w:r w:rsidRPr="00565EF5">
              <w:t>0</w:t>
            </w:r>
          </w:p>
        </w:tc>
        <w:tc>
          <w:tcPr>
            <w:tcW w:w="0" w:type="auto"/>
            <w:tcBorders>
              <w:top w:val="nil"/>
              <w:left w:val="nil"/>
              <w:bottom w:val="single" w:sz="4" w:space="0" w:color="auto"/>
              <w:right w:val="single" w:sz="4" w:space="0" w:color="auto"/>
            </w:tcBorders>
            <w:shd w:val="clear" w:color="auto" w:fill="auto"/>
            <w:vAlign w:val="center"/>
            <w:hideMark/>
          </w:tcPr>
          <w:p w:rsidR="00565EF5" w:rsidRPr="00565EF5" w:rsidRDefault="00565EF5" w:rsidP="00565EF5">
            <w:pPr>
              <w:spacing w:before="0" w:after="0"/>
              <w:jc w:val="center"/>
            </w:pPr>
            <w:r w:rsidRPr="00565EF5">
              <w:t>1</w:t>
            </w:r>
          </w:p>
        </w:tc>
        <w:tc>
          <w:tcPr>
            <w:tcW w:w="0" w:type="auto"/>
            <w:tcBorders>
              <w:top w:val="nil"/>
              <w:left w:val="nil"/>
              <w:bottom w:val="nil"/>
              <w:right w:val="single" w:sz="4" w:space="0" w:color="auto"/>
            </w:tcBorders>
            <w:shd w:val="clear" w:color="auto" w:fill="auto"/>
            <w:vAlign w:val="center"/>
            <w:hideMark/>
          </w:tcPr>
          <w:p w:rsidR="00565EF5" w:rsidRPr="00565EF5" w:rsidRDefault="00565EF5" w:rsidP="00565EF5">
            <w:pPr>
              <w:spacing w:before="0" w:after="0"/>
              <w:jc w:val="center"/>
            </w:pPr>
            <w:r w:rsidRPr="00565EF5">
              <w:t>с.Ванновское</w:t>
            </w:r>
          </w:p>
        </w:tc>
      </w:tr>
      <w:tr w:rsidR="00565EF5" w:rsidRPr="00565EF5" w:rsidTr="00565EF5">
        <w:trPr>
          <w:trHeight w:val="315"/>
        </w:trPr>
        <w:tc>
          <w:tcPr>
            <w:tcW w:w="0" w:type="auto"/>
            <w:tcBorders>
              <w:top w:val="nil"/>
              <w:left w:val="single" w:sz="4" w:space="0" w:color="auto"/>
              <w:bottom w:val="single" w:sz="4" w:space="0" w:color="auto"/>
              <w:right w:val="single" w:sz="4" w:space="0" w:color="auto"/>
            </w:tcBorders>
            <w:shd w:val="clear" w:color="auto" w:fill="auto"/>
            <w:hideMark/>
          </w:tcPr>
          <w:p w:rsidR="00565EF5" w:rsidRPr="00565EF5" w:rsidRDefault="00565EF5" w:rsidP="00565EF5">
            <w:pPr>
              <w:spacing w:before="0" w:after="0"/>
              <w:jc w:val="center"/>
            </w:pPr>
            <w:r w:rsidRPr="00565EF5">
              <w:t> </w:t>
            </w:r>
          </w:p>
        </w:tc>
        <w:tc>
          <w:tcPr>
            <w:tcW w:w="0" w:type="auto"/>
            <w:tcBorders>
              <w:top w:val="nil"/>
              <w:left w:val="nil"/>
              <w:bottom w:val="single" w:sz="4" w:space="0" w:color="auto"/>
              <w:right w:val="single" w:sz="4" w:space="0" w:color="auto"/>
            </w:tcBorders>
            <w:shd w:val="clear" w:color="auto" w:fill="auto"/>
            <w:hideMark/>
          </w:tcPr>
          <w:p w:rsidR="00565EF5" w:rsidRPr="00565EF5" w:rsidRDefault="00565EF5" w:rsidP="00565EF5">
            <w:pPr>
              <w:spacing w:before="0" w:after="0"/>
              <w:jc w:val="left"/>
            </w:pPr>
            <w:r w:rsidRPr="00565EF5">
              <w:t> </w:t>
            </w:r>
          </w:p>
        </w:tc>
        <w:tc>
          <w:tcPr>
            <w:tcW w:w="0" w:type="auto"/>
            <w:tcBorders>
              <w:top w:val="nil"/>
              <w:left w:val="nil"/>
              <w:bottom w:val="single" w:sz="4" w:space="0" w:color="auto"/>
              <w:right w:val="single" w:sz="4" w:space="0" w:color="auto"/>
            </w:tcBorders>
            <w:shd w:val="clear" w:color="auto" w:fill="auto"/>
            <w:hideMark/>
          </w:tcPr>
          <w:p w:rsidR="00565EF5" w:rsidRPr="00565EF5" w:rsidRDefault="00565EF5" w:rsidP="00565EF5">
            <w:pPr>
              <w:spacing w:before="0" w:after="0"/>
              <w:jc w:val="left"/>
            </w:pPr>
            <w:r w:rsidRPr="00565EF5">
              <w:t> </w:t>
            </w:r>
          </w:p>
        </w:tc>
        <w:tc>
          <w:tcPr>
            <w:tcW w:w="0" w:type="auto"/>
            <w:tcBorders>
              <w:top w:val="nil"/>
              <w:left w:val="nil"/>
              <w:bottom w:val="single" w:sz="4" w:space="0" w:color="auto"/>
              <w:right w:val="single" w:sz="4" w:space="0" w:color="auto"/>
            </w:tcBorders>
            <w:shd w:val="clear" w:color="auto" w:fill="auto"/>
            <w:vAlign w:val="center"/>
            <w:hideMark/>
          </w:tcPr>
          <w:p w:rsidR="00565EF5" w:rsidRPr="007976F9" w:rsidRDefault="00565EF5" w:rsidP="00565EF5">
            <w:pPr>
              <w:spacing w:before="0" w:after="0"/>
              <w:jc w:val="center"/>
            </w:pPr>
            <w:r w:rsidRPr="007976F9">
              <w:t>на 1тыс. чел.</w:t>
            </w:r>
          </w:p>
        </w:tc>
        <w:tc>
          <w:tcPr>
            <w:tcW w:w="0" w:type="auto"/>
            <w:tcBorders>
              <w:top w:val="nil"/>
              <w:left w:val="nil"/>
              <w:bottom w:val="single" w:sz="4" w:space="0" w:color="auto"/>
              <w:right w:val="single" w:sz="4" w:space="0" w:color="auto"/>
            </w:tcBorders>
            <w:shd w:val="clear" w:color="auto" w:fill="auto"/>
            <w:vAlign w:val="center"/>
            <w:hideMark/>
          </w:tcPr>
          <w:p w:rsidR="00565EF5" w:rsidRPr="00565EF5" w:rsidRDefault="00565EF5" w:rsidP="00565EF5">
            <w:pPr>
              <w:spacing w:before="0" w:after="0"/>
              <w:jc w:val="center"/>
            </w:pPr>
            <w:r w:rsidRPr="00565EF5">
              <w:t> </w:t>
            </w:r>
          </w:p>
        </w:tc>
        <w:tc>
          <w:tcPr>
            <w:tcW w:w="0" w:type="auto"/>
            <w:tcBorders>
              <w:top w:val="nil"/>
              <w:left w:val="nil"/>
              <w:bottom w:val="single" w:sz="4" w:space="0" w:color="auto"/>
              <w:right w:val="single" w:sz="4" w:space="0" w:color="auto"/>
            </w:tcBorders>
            <w:shd w:val="clear" w:color="auto" w:fill="auto"/>
            <w:vAlign w:val="center"/>
            <w:hideMark/>
          </w:tcPr>
          <w:p w:rsidR="00565EF5" w:rsidRPr="00565EF5" w:rsidRDefault="00565EF5" w:rsidP="00565EF5">
            <w:pPr>
              <w:spacing w:before="0" w:after="0"/>
              <w:jc w:val="center"/>
            </w:pPr>
            <w:r w:rsidRPr="00565EF5">
              <w:t> </w:t>
            </w:r>
          </w:p>
        </w:tc>
        <w:tc>
          <w:tcPr>
            <w:tcW w:w="0" w:type="auto"/>
            <w:tcBorders>
              <w:top w:val="nil"/>
              <w:left w:val="nil"/>
              <w:bottom w:val="single" w:sz="4" w:space="0" w:color="auto"/>
              <w:right w:val="single" w:sz="4" w:space="0" w:color="auto"/>
            </w:tcBorders>
            <w:shd w:val="clear" w:color="auto" w:fill="auto"/>
            <w:vAlign w:val="center"/>
            <w:hideMark/>
          </w:tcPr>
          <w:p w:rsidR="00565EF5" w:rsidRPr="00565EF5" w:rsidRDefault="00565EF5" w:rsidP="00565EF5">
            <w:pPr>
              <w:spacing w:before="0" w:after="0"/>
              <w:jc w:val="center"/>
            </w:pPr>
            <w:r w:rsidRPr="00565EF5">
              <w:t> </w:t>
            </w:r>
          </w:p>
        </w:tc>
        <w:tc>
          <w:tcPr>
            <w:tcW w:w="0" w:type="auto"/>
            <w:tcBorders>
              <w:top w:val="nil"/>
              <w:left w:val="nil"/>
              <w:bottom w:val="single" w:sz="4" w:space="0" w:color="auto"/>
              <w:right w:val="single" w:sz="4" w:space="0" w:color="auto"/>
            </w:tcBorders>
            <w:shd w:val="clear" w:color="auto" w:fill="auto"/>
            <w:vAlign w:val="center"/>
            <w:hideMark/>
          </w:tcPr>
          <w:p w:rsidR="00565EF5" w:rsidRPr="00565EF5" w:rsidRDefault="00565EF5" w:rsidP="00565EF5">
            <w:pPr>
              <w:spacing w:before="0" w:after="0"/>
              <w:jc w:val="center"/>
            </w:pPr>
            <w:r w:rsidRPr="00565EF5">
              <w:t> </w:t>
            </w:r>
          </w:p>
        </w:tc>
      </w:tr>
      <w:tr w:rsidR="00565EF5" w:rsidRPr="00565EF5" w:rsidTr="00565EF5">
        <w:trPr>
          <w:trHeight w:val="270"/>
        </w:trPr>
        <w:tc>
          <w:tcPr>
            <w:tcW w:w="0" w:type="auto"/>
            <w:tcBorders>
              <w:top w:val="nil"/>
              <w:left w:val="single" w:sz="4" w:space="0" w:color="auto"/>
              <w:bottom w:val="nil"/>
              <w:right w:val="single" w:sz="4" w:space="0" w:color="auto"/>
            </w:tcBorders>
            <w:shd w:val="clear" w:color="auto" w:fill="auto"/>
            <w:hideMark/>
          </w:tcPr>
          <w:p w:rsidR="00565EF5" w:rsidRPr="00565EF5" w:rsidRDefault="00565EF5" w:rsidP="00565EF5">
            <w:pPr>
              <w:spacing w:before="0" w:after="0"/>
              <w:jc w:val="center"/>
            </w:pPr>
            <w:r w:rsidRPr="00565EF5">
              <w:t>12</w:t>
            </w:r>
          </w:p>
        </w:tc>
        <w:tc>
          <w:tcPr>
            <w:tcW w:w="0" w:type="auto"/>
            <w:tcBorders>
              <w:top w:val="nil"/>
              <w:left w:val="nil"/>
              <w:bottom w:val="single" w:sz="4" w:space="0" w:color="auto"/>
              <w:right w:val="single" w:sz="4" w:space="0" w:color="auto"/>
            </w:tcBorders>
            <w:shd w:val="clear" w:color="auto" w:fill="auto"/>
            <w:hideMark/>
          </w:tcPr>
          <w:p w:rsidR="00565EF5" w:rsidRPr="00565EF5" w:rsidRDefault="00565EF5" w:rsidP="00565EF5">
            <w:pPr>
              <w:spacing w:before="0" w:after="0"/>
              <w:jc w:val="left"/>
            </w:pPr>
            <w:r w:rsidRPr="00565EF5">
              <w:t>Отделение связи</w:t>
            </w:r>
          </w:p>
        </w:tc>
        <w:tc>
          <w:tcPr>
            <w:tcW w:w="0" w:type="auto"/>
            <w:tcBorders>
              <w:top w:val="nil"/>
              <w:left w:val="nil"/>
              <w:bottom w:val="single" w:sz="4" w:space="0" w:color="auto"/>
              <w:right w:val="nil"/>
            </w:tcBorders>
            <w:shd w:val="clear" w:color="auto" w:fill="auto"/>
            <w:hideMark/>
          </w:tcPr>
          <w:p w:rsidR="00565EF5" w:rsidRPr="00565EF5" w:rsidRDefault="00565EF5" w:rsidP="00565EF5">
            <w:pPr>
              <w:spacing w:before="0" w:after="0"/>
              <w:jc w:val="left"/>
            </w:pPr>
            <w:r w:rsidRPr="00565EF5">
              <w:t>объект</w:t>
            </w:r>
          </w:p>
        </w:tc>
        <w:tc>
          <w:tcPr>
            <w:tcW w:w="0" w:type="auto"/>
            <w:tcBorders>
              <w:top w:val="nil"/>
              <w:left w:val="single" w:sz="4" w:space="0" w:color="auto"/>
              <w:bottom w:val="nil"/>
              <w:right w:val="single" w:sz="4" w:space="0" w:color="auto"/>
            </w:tcBorders>
            <w:shd w:val="clear" w:color="auto" w:fill="auto"/>
            <w:vAlign w:val="center"/>
            <w:hideMark/>
          </w:tcPr>
          <w:p w:rsidR="00565EF5" w:rsidRPr="007976F9" w:rsidRDefault="00565EF5" w:rsidP="00565EF5">
            <w:pPr>
              <w:spacing w:before="0" w:after="0"/>
              <w:jc w:val="center"/>
            </w:pPr>
            <w:r w:rsidRPr="007976F9">
              <w:t>0,5</w:t>
            </w:r>
          </w:p>
        </w:tc>
        <w:tc>
          <w:tcPr>
            <w:tcW w:w="0" w:type="auto"/>
            <w:tcBorders>
              <w:top w:val="nil"/>
              <w:left w:val="nil"/>
              <w:bottom w:val="single" w:sz="4" w:space="0" w:color="auto"/>
              <w:right w:val="single" w:sz="4" w:space="0" w:color="auto"/>
            </w:tcBorders>
            <w:shd w:val="clear" w:color="auto" w:fill="auto"/>
            <w:vAlign w:val="center"/>
            <w:hideMark/>
          </w:tcPr>
          <w:p w:rsidR="00565EF5" w:rsidRPr="00565EF5" w:rsidRDefault="00565EF5" w:rsidP="00565EF5">
            <w:pPr>
              <w:spacing w:before="0" w:after="0"/>
              <w:jc w:val="center"/>
            </w:pPr>
            <w:r w:rsidRPr="00565EF5">
              <w:t>1</w:t>
            </w:r>
          </w:p>
        </w:tc>
        <w:tc>
          <w:tcPr>
            <w:tcW w:w="0" w:type="auto"/>
            <w:tcBorders>
              <w:top w:val="nil"/>
              <w:left w:val="nil"/>
              <w:bottom w:val="nil"/>
              <w:right w:val="single" w:sz="4" w:space="0" w:color="auto"/>
            </w:tcBorders>
            <w:shd w:val="clear" w:color="auto" w:fill="auto"/>
            <w:vAlign w:val="center"/>
            <w:hideMark/>
          </w:tcPr>
          <w:p w:rsidR="00565EF5" w:rsidRPr="00565EF5" w:rsidRDefault="00565EF5" w:rsidP="00565EF5">
            <w:pPr>
              <w:spacing w:before="0" w:after="0"/>
              <w:jc w:val="center"/>
            </w:pPr>
            <w:r w:rsidRPr="00565EF5">
              <w:t>1</w:t>
            </w:r>
          </w:p>
        </w:tc>
        <w:tc>
          <w:tcPr>
            <w:tcW w:w="0" w:type="auto"/>
            <w:tcBorders>
              <w:top w:val="nil"/>
              <w:left w:val="nil"/>
              <w:bottom w:val="single" w:sz="4" w:space="0" w:color="auto"/>
              <w:right w:val="single" w:sz="4" w:space="0" w:color="auto"/>
            </w:tcBorders>
            <w:shd w:val="clear" w:color="auto" w:fill="auto"/>
            <w:vAlign w:val="center"/>
            <w:hideMark/>
          </w:tcPr>
          <w:p w:rsidR="00565EF5" w:rsidRPr="00565EF5" w:rsidRDefault="00565EF5" w:rsidP="00565EF5">
            <w:pPr>
              <w:spacing w:before="0" w:after="0"/>
              <w:jc w:val="center"/>
            </w:pPr>
            <w:r w:rsidRPr="00565EF5">
              <w:t>0</w:t>
            </w:r>
          </w:p>
        </w:tc>
        <w:tc>
          <w:tcPr>
            <w:tcW w:w="0" w:type="auto"/>
            <w:tcBorders>
              <w:top w:val="nil"/>
              <w:left w:val="nil"/>
              <w:bottom w:val="nil"/>
              <w:right w:val="single" w:sz="4" w:space="0" w:color="auto"/>
            </w:tcBorders>
            <w:shd w:val="clear" w:color="auto" w:fill="auto"/>
            <w:vAlign w:val="center"/>
            <w:hideMark/>
          </w:tcPr>
          <w:p w:rsidR="00565EF5" w:rsidRPr="00565EF5" w:rsidRDefault="00565EF5" w:rsidP="00565EF5">
            <w:pPr>
              <w:spacing w:before="0" w:after="0"/>
              <w:jc w:val="center"/>
            </w:pPr>
            <w:r w:rsidRPr="00565EF5">
              <w:t> </w:t>
            </w:r>
          </w:p>
        </w:tc>
      </w:tr>
      <w:tr w:rsidR="00565EF5" w:rsidRPr="00565EF5" w:rsidTr="00565EF5">
        <w:trPr>
          <w:trHeight w:val="315"/>
        </w:trPr>
        <w:tc>
          <w:tcPr>
            <w:tcW w:w="0" w:type="auto"/>
            <w:tcBorders>
              <w:top w:val="nil"/>
              <w:left w:val="single" w:sz="4" w:space="0" w:color="auto"/>
              <w:bottom w:val="single" w:sz="4" w:space="0" w:color="auto"/>
              <w:right w:val="single" w:sz="4" w:space="0" w:color="auto"/>
            </w:tcBorders>
            <w:shd w:val="clear" w:color="auto" w:fill="auto"/>
            <w:hideMark/>
          </w:tcPr>
          <w:p w:rsidR="00565EF5" w:rsidRPr="00565EF5" w:rsidRDefault="00565EF5" w:rsidP="00565EF5">
            <w:pPr>
              <w:spacing w:before="0" w:after="0"/>
              <w:jc w:val="center"/>
            </w:pPr>
            <w:r w:rsidRPr="00565EF5">
              <w:t> </w:t>
            </w:r>
          </w:p>
        </w:tc>
        <w:tc>
          <w:tcPr>
            <w:tcW w:w="0" w:type="auto"/>
            <w:tcBorders>
              <w:top w:val="nil"/>
              <w:left w:val="nil"/>
              <w:bottom w:val="single" w:sz="4" w:space="0" w:color="auto"/>
              <w:right w:val="single" w:sz="4" w:space="0" w:color="auto"/>
            </w:tcBorders>
            <w:shd w:val="clear" w:color="auto" w:fill="auto"/>
            <w:hideMark/>
          </w:tcPr>
          <w:p w:rsidR="00565EF5" w:rsidRPr="00565EF5" w:rsidRDefault="00565EF5" w:rsidP="00565EF5">
            <w:pPr>
              <w:spacing w:before="0" w:after="0"/>
              <w:jc w:val="left"/>
            </w:pPr>
            <w:r w:rsidRPr="00565EF5">
              <w:t> </w:t>
            </w:r>
          </w:p>
        </w:tc>
        <w:tc>
          <w:tcPr>
            <w:tcW w:w="0" w:type="auto"/>
            <w:tcBorders>
              <w:top w:val="nil"/>
              <w:left w:val="nil"/>
              <w:bottom w:val="single" w:sz="4" w:space="0" w:color="auto"/>
              <w:right w:val="nil"/>
            </w:tcBorders>
            <w:shd w:val="clear" w:color="auto" w:fill="auto"/>
            <w:hideMark/>
          </w:tcPr>
          <w:p w:rsidR="00565EF5" w:rsidRPr="00565EF5" w:rsidRDefault="00565EF5" w:rsidP="00565EF5">
            <w:pPr>
              <w:spacing w:before="0" w:after="0"/>
              <w:jc w:val="left"/>
            </w:pPr>
            <w:r w:rsidRPr="00565EF5">
              <w:t> </w:t>
            </w: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565EF5" w:rsidRPr="007976F9" w:rsidRDefault="00565EF5" w:rsidP="00565EF5">
            <w:pPr>
              <w:spacing w:before="0" w:after="0"/>
              <w:jc w:val="center"/>
            </w:pPr>
            <w:r w:rsidRPr="007976F9">
              <w:t>на 1 тыс. чел.</w:t>
            </w:r>
          </w:p>
        </w:tc>
        <w:tc>
          <w:tcPr>
            <w:tcW w:w="0" w:type="auto"/>
            <w:tcBorders>
              <w:top w:val="nil"/>
              <w:left w:val="nil"/>
              <w:bottom w:val="single" w:sz="4" w:space="0" w:color="auto"/>
              <w:right w:val="single" w:sz="4" w:space="0" w:color="auto"/>
            </w:tcBorders>
            <w:shd w:val="clear" w:color="auto" w:fill="auto"/>
            <w:vAlign w:val="center"/>
            <w:hideMark/>
          </w:tcPr>
          <w:p w:rsidR="00565EF5" w:rsidRPr="00565EF5" w:rsidRDefault="00565EF5" w:rsidP="00565EF5">
            <w:pPr>
              <w:spacing w:before="0" w:after="0"/>
              <w:jc w:val="center"/>
            </w:pPr>
            <w:r w:rsidRPr="00565EF5">
              <w:t> </w:t>
            </w:r>
          </w:p>
        </w:tc>
        <w:tc>
          <w:tcPr>
            <w:tcW w:w="0" w:type="auto"/>
            <w:tcBorders>
              <w:top w:val="nil"/>
              <w:left w:val="nil"/>
              <w:bottom w:val="single" w:sz="4" w:space="0" w:color="auto"/>
              <w:right w:val="single" w:sz="4" w:space="0" w:color="auto"/>
            </w:tcBorders>
            <w:shd w:val="clear" w:color="auto" w:fill="auto"/>
            <w:vAlign w:val="center"/>
            <w:hideMark/>
          </w:tcPr>
          <w:p w:rsidR="00565EF5" w:rsidRPr="00565EF5" w:rsidRDefault="00565EF5" w:rsidP="00565EF5">
            <w:pPr>
              <w:spacing w:before="0" w:after="0"/>
              <w:jc w:val="center"/>
            </w:pPr>
            <w:r w:rsidRPr="00565EF5">
              <w:t> </w:t>
            </w:r>
          </w:p>
        </w:tc>
        <w:tc>
          <w:tcPr>
            <w:tcW w:w="0" w:type="auto"/>
            <w:tcBorders>
              <w:top w:val="nil"/>
              <w:left w:val="nil"/>
              <w:bottom w:val="single" w:sz="4" w:space="0" w:color="auto"/>
              <w:right w:val="single" w:sz="4" w:space="0" w:color="auto"/>
            </w:tcBorders>
            <w:shd w:val="clear" w:color="auto" w:fill="auto"/>
            <w:vAlign w:val="center"/>
            <w:hideMark/>
          </w:tcPr>
          <w:p w:rsidR="00565EF5" w:rsidRPr="00565EF5" w:rsidRDefault="00565EF5" w:rsidP="00565EF5">
            <w:pPr>
              <w:spacing w:before="0" w:after="0"/>
              <w:jc w:val="center"/>
            </w:pPr>
            <w:r w:rsidRPr="00565EF5">
              <w:t> </w:t>
            </w:r>
          </w:p>
        </w:tc>
        <w:tc>
          <w:tcPr>
            <w:tcW w:w="0" w:type="auto"/>
            <w:tcBorders>
              <w:top w:val="nil"/>
              <w:left w:val="nil"/>
              <w:bottom w:val="single" w:sz="4" w:space="0" w:color="auto"/>
              <w:right w:val="single" w:sz="4" w:space="0" w:color="auto"/>
            </w:tcBorders>
            <w:shd w:val="clear" w:color="auto" w:fill="auto"/>
            <w:vAlign w:val="center"/>
            <w:hideMark/>
          </w:tcPr>
          <w:p w:rsidR="00565EF5" w:rsidRPr="00565EF5" w:rsidRDefault="00565EF5" w:rsidP="00565EF5">
            <w:pPr>
              <w:spacing w:before="0" w:after="0"/>
              <w:jc w:val="center"/>
            </w:pPr>
            <w:r w:rsidRPr="00565EF5">
              <w:t> </w:t>
            </w:r>
          </w:p>
        </w:tc>
      </w:tr>
      <w:tr w:rsidR="00565EF5" w:rsidRPr="00565EF5" w:rsidTr="00565EF5">
        <w:trPr>
          <w:trHeight w:val="315"/>
        </w:trPr>
        <w:tc>
          <w:tcPr>
            <w:tcW w:w="0" w:type="auto"/>
            <w:tcBorders>
              <w:top w:val="nil"/>
              <w:left w:val="single" w:sz="4" w:space="0" w:color="auto"/>
              <w:bottom w:val="nil"/>
              <w:right w:val="single" w:sz="4" w:space="0" w:color="auto"/>
            </w:tcBorders>
            <w:shd w:val="clear" w:color="auto" w:fill="auto"/>
            <w:hideMark/>
          </w:tcPr>
          <w:p w:rsidR="00565EF5" w:rsidRPr="00565EF5" w:rsidRDefault="00565EF5" w:rsidP="00565EF5">
            <w:pPr>
              <w:spacing w:before="0" w:after="0"/>
              <w:jc w:val="center"/>
            </w:pPr>
            <w:r w:rsidRPr="00565EF5">
              <w:t>13</w:t>
            </w:r>
          </w:p>
        </w:tc>
        <w:tc>
          <w:tcPr>
            <w:tcW w:w="0" w:type="auto"/>
            <w:tcBorders>
              <w:top w:val="nil"/>
              <w:left w:val="nil"/>
              <w:bottom w:val="single" w:sz="4" w:space="0" w:color="auto"/>
              <w:right w:val="single" w:sz="4" w:space="0" w:color="auto"/>
            </w:tcBorders>
            <w:shd w:val="clear" w:color="auto" w:fill="auto"/>
            <w:hideMark/>
          </w:tcPr>
          <w:p w:rsidR="00565EF5" w:rsidRPr="00565EF5" w:rsidRDefault="00565EF5" w:rsidP="00565EF5">
            <w:pPr>
              <w:spacing w:before="0" w:after="0"/>
              <w:jc w:val="left"/>
            </w:pPr>
            <w:r w:rsidRPr="00565EF5">
              <w:t>Кладбище традиционного захоронения</w:t>
            </w:r>
          </w:p>
        </w:tc>
        <w:tc>
          <w:tcPr>
            <w:tcW w:w="0" w:type="auto"/>
            <w:tcBorders>
              <w:top w:val="nil"/>
              <w:left w:val="nil"/>
              <w:bottom w:val="single" w:sz="4" w:space="0" w:color="auto"/>
              <w:right w:val="nil"/>
            </w:tcBorders>
            <w:shd w:val="clear" w:color="auto" w:fill="auto"/>
            <w:hideMark/>
          </w:tcPr>
          <w:p w:rsidR="00565EF5" w:rsidRPr="00565EF5" w:rsidRDefault="00565EF5" w:rsidP="00565EF5">
            <w:pPr>
              <w:spacing w:before="0" w:after="0"/>
              <w:jc w:val="left"/>
            </w:pPr>
            <w:r w:rsidRPr="00565EF5">
              <w:t>га</w:t>
            </w:r>
          </w:p>
        </w:tc>
        <w:tc>
          <w:tcPr>
            <w:tcW w:w="0" w:type="auto"/>
            <w:tcBorders>
              <w:top w:val="nil"/>
              <w:left w:val="single" w:sz="4" w:space="0" w:color="auto"/>
              <w:bottom w:val="nil"/>
              <w:right w:val="single" w:sz="4" w:space="0" w:color="auto"/>
            </w:tcBorders>
            <w:shd w:val="clear" w:color="auto" w:fill="auto"/>
            <w:vAlign w:val="center"/>
            <w:hideMark/>
          </w:tcPr>
          <w:p w:rsidR="00565EF5" w:rsidRPr="007976F9" w:rsidRDefault="00565EF5" w:rsidP="00565EF5">
            <w:pPr>
              <w:spacing w:before="0" w:after="0"/>
              <w:jc w:val="center"/>
            </w:pPr>
            <w:r w:rsidRPr="007976F9">
              <w:t>0,24</w:t>
            </w:r>
          </w:p>
        </w:tc>
        <w:tc>
          <w:tcPr>
            <w:tcW w:w="0" w:type="auto"/>
            <w:tcBorders>
              <w:top w:val="nil"/>
              <w:left w:val="nil"/>
              <w:bottom w:val="single" w:sz="4" w:space="0" w:color="auto"/>
              <w:right w:val="single" w:sz="4" w:space="0" w:color="auto"/>
            </w:tcBorders>
            <w:shd w:val="clear" w:color="auto" w:fill="auto"/>
            <w:vAlign w:val="center"/>
            <w:hideMark/>
          </w:tcPr>
          <w:p w:rsidR="00565EF5" w:rsidRPr="00565EF5" w:rsidRDefault="00565EF5" w:rsidP="00565EF5">
            <w:pPr>
              <w:spacing w:before="0" w:after="0"/>
              <w:jc w:val="center"/>
            </w:pPr>
            <w:r w:rsidRPr="00565EF5">
              <w:t>0,03</w:t>
            </w:r>
          </w:p>
        </w:tc>
        <w:tc>
          <w:tcPr>
            <w:tcW w:w="0" w:type="auto"/>
            <w:tcBorders>
              <w:top w:val="nil"/>
              <w:left w:val="nil"/>
              <w:bottom w:val="single" w:sz="4" w:space="0" w:color="auto"/>
              <w:right w:val="single" w:sz="4" w:space="0" w:color="auto"/>
            </w:tcBorders>
            <w:shd w:val="clear" w:color="auto" w:fill="auto"/>
            <w:vAlign w:val="center"/>
            <w:hideMark/>
          </w:tcPr>
          <w:p w:rsidR="00565EF5" w:rsidRPr="00565EF5" w:rsidRDefault="00565EF5" w:rsidP="00565EF5">
            <w:pPr>
              <w:spacing w:before="0" w:after="0"/>
              <w:jc w:val="center"/>
            </w:pPr>
            <w:r w:rsidRPr="00565EF5">
              <w:t>2,0</w:t>
            </w:r>
          </w:p>
        </w:tc>
        <w:tc>
          <w:tcPr>
            <w:tcW w:w="0" w:type="auto"/>
            <w:tcBorders>
              <w:top w:val="nil"/>
              <w:left w:val="nil"/>
              <w:bottom w:val="single" w:sz="4" w:space="0" w:color="auto"/>
              <w:right w:val="single" w:sz="4" w:space="0" w:color="auto"/>
            </w:tcBorders>
            <w:shd w:val="clear" w:color="auto" w:fill="auto"/>
            <w:vAlign w:val="center"/>
            <w:hideMark/>
          </w:tcPr>
          <w:p w:rsidR="00565EF5" w:rsidRPr="00565EF5" w:rsidRDefault="00565EF5" w:rsidP="00565EF5">
            <w:pPr>
              <w:spacing w:before="0" w:after="0"/>
              <w:jc w:val="center"/>
            </w:pPr>
            <w:r w:rsidRPr="00565EF5">
              <w:t>0,00</w:t>
            </w:r>
          </w:p>
        </w:tc>
        <w:tc>
          <w:tcPr>
            <w:tcW w:w="0" w:type="auto"/>
            <w:tcBorders>
              <w:top w:val="nil"/>
              <w:left w:val="nil"/>
              <w:bottom w:val="nil"/>
              <w:right w:val="single" w:sz="4" w:space="0" w:color="auto"/>
            </w:tcBorders>
            <w:shd w:val="clear" w:color="auto" w:fill="auto"/>
            <w:vAlign w:val="center"/>
            <w:hideMark/>
          </w:tcPr>
          <w:p w:rsidR="00565EF5" w:rsidRPr="00565EF5" w:rsidRDefault="00565EF5" w:rsidP="00565EF5">
            <w:pPr>
              <w:spacing w:before="0" w:after="0"/>
              <w:jc w:val="center"/>
              <w:rPr>
                <w:b/>
                <w:bCs/>
              </w:rPr>
            </w:pPr>
            <w:r w:rsidRPr="00565EF5">
              <w:rPr>
                <w:b/>
                <w:bCs/>
              </w:rPr>
              <w:t> </w:t>
            </w:r>
          </w:p>
        </w:tc>
      </w:tr>
      <w:tr w:rsidR="00565EF5" w:rsidRPr="00565EF5" w:rsidTr="00565EF5">
        <w:trPr>
          <w:trHeight w:val="315"/>
        </w:trPr>
        <w:tc>
          <w:tcPr>
            <w:tcW w:w="0" w:type="auto"/>
            <w:tcBorders>
              <w:top w:val="nil"/>
              <w:left w:val="single" w:sz="4" w:space="0" w:color="auto"/>
              <w:bottom w:val="single" w:sz="4" w:space="0" w:color="auto"/>
              <w:right w:val="single" w:sz="4" w:space="0" w:color="auto"/>
            </w:tcBorders>
            <w:shd w:val="clear" w:color="auto" w:fill="auto"/>
            <w:hideMark/>
          </w:tcPr>
          <w:p w:rsidR="00565EF5" w:rsidRPr="00565EF5" w:rsidRDefault="00565EF5" w:rsidP="00565EF5">
            <w:pPr>
              <w:spacing w:before="0" w:after="0"/>
              <w:jc w:val="center"/>
            </w:pPr>
            <w:r w:rsidRPr="00565EF5">
              <w:t> </w:t>
            </w:r>
          </w:p>
        </w:tc>
        <w:tc>
          <w:tcPr>
            <w:tcW w:w="0" w:type="auto"/>
            <w:tcBorders>
              <w:top w:val="nil"/>
              <w:left w:val="nil"/>
              <w:bottom w:val="single" w:sz="4" w:space="0" w:color="auto"/>
              <w:right w:val="single" w:sz="4" w:space="0" w:color="auto"/>
            </w:tcBorders>
            <w:shd w:val="clear" w:color="auto" w:fill="auto"/>
            <w:hideMark/>
          </w:tcPr>
          <w:p w:rsidR="00565EF5" w:rsidRPr="00565EF5" w:rsidRDefault="00565EF5" w:rsidP="00565EF5">
            <w:pPr>
              <w:spacing w:before="0" w:after="0"/>
              <w:jc w:val="left"/>
            </w:pPr>
            <w:r w:rsidRPr="00565EF5">
              <w:t> </w:t>
            </w:r>
          </w:p>
        </w:tc>
        <w:tc>
          <w:tcPr>
            <w:tcW w:w="0" w:type="auto"/>
            <w:tcBorders>
              <w:top w:val="nil"/>
              <w:left w:val="nil"/>
              <w:bottom w:val="single" w:sz="4" w:space="0" w:color="auto"/>
              <w:right w:val="nil"/>
            </w:tcBorders>
            <w:shd w:val="clear" w:color="auto" w:fill="auto"/>
            <w:hideMark/>
          </w:tcPr>
          <w:p w:rsidR="00565EF5" w:rsidRPr="00565EF5" w:rsidRDefault="00565EF5" w:rsidP="00565EF5">
            <w:pPr>
              <w:spacing w:before="0" w:after="0"/>
              <w:jc w:val="left"/>
            </w:pPr>
            <w:r w:rsidRPr="00565EF5">
              <w:t> </w:t>
            </w: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565EF5" w:rsidRPr="00565EF5" w:rsidRDefault="00565EF5" w:rsidP="00565EF5">
            <w:pPr>
              <w:spacing w:before="0" w:after="0"/>
              <w:jc w:val="center"/>
            </w:pPr>
            <w:r w:rsidRPr="00565EF5">
              <w:t>на 1 тыс. чел</w:t>
            </w:r>
          </w:p>
        </w:tc>
        <w:tc>
          <w:tcPr>
            <w:tcW w:w="0" w:type="auto"/>
            <w:tcBorders>
              <w:top w:val="nil"/>
              <w:left w:val="nil"/>
              <w:bottom w:val="single" w:sz="4" w:space="0" w:color="auto"/>
              <w:right w:val="single" w:sz="4" w:space="0" w:color="auto"/>
            </w:tcBorders>
            <w:shd w:val="clear" w:color="auto" w:fill="auto"/>
            <w:vAlign w:val="center"/>
            <w:hideMark/>
          </w:tcPr>
          <w:p w:rsidR="00565EF5" w:rsidRPr="00565EF5" w:rsidRDefault="00565EF5" w:rsidP="00565EF5">
            <w:pPr>
              <w:spacing w:before="0" w:after="0"/>
              <w:jc w:val="center"/>
            </w:pPr>
            <w:r w:rsidRPr="00565EF5">
              <w:t> </w:t>
            </w:r>
          </w:p>
        </w:tc>
        <w:tc>
          <w:tcPr>
            <w:tcW w:w="0" w:type="auto"/>
            <w:tcBorders>
              <w:top w:val="nil"/>
              <w:left w:val="nil"/>
              <w:bottom w:val="single" w:sz="4" w:space="0" w:color="auto"/>
              <w:right w:val="single" w:sz="4" w:space="0" w:color="auto"/>
            </w:tcBorders>
            <w:shd w:val="clear" w:color="auto" w:fill="auto"/>
            <w:vAlign w:val="center"/>
            <w:hideMark/>
          </w:tcPr>
          <w:p w:rsidR="00565EF5" w:rsidRPr="00565EF5" w:rsidRDefault="00565EF5" w:rsidP="00565EF5">
            <w:pPr>
              <w:spacing w:before="0" w:after="0"/>
              <w:jc w:val="center"/>
            </w:pPr>
            <w:r w:rsidRPr="00565EF5">
              <w:t> </w:t>
            </w:r>
          </w:p>
        </w:tc>
        <w:tc>
          <w:tcPr>
            <w:tcW w:w="0" w:type="auto"/>
            <w:tcBorders>
              <w:top w:val="nil"/>
              <w:left w:val="nil"/>
              <w:bottom w:val="single" w:sz="4" w:space="0" w:color="auto"/>
              <w:right w:val="single" w:sz="4" w:space="0" w:color="auto"/>
            </w:tcBorders>
            <w:shd w:val="clear" w:color="auto" w:fill="auto"/>
            <w:vAlign w:val="center"/>
            <w:hideMark/>
          </w:tcPr>
          <w:p w:rsidR="00565EF5" w:rsidRPr="00565EF5" w:rsidRDefault="00565EF5" w:rsidP="00565EF5">
            <w:pPr>
              <w:spacing w:before="0" w:after="0"/>
              <w:jc w:val="center"/>
            </w:pPr>
            <w:r w:rsidRPr="00565EF5">
              <w:t> </w:t>
            </w:r>
          </w:p>
        </w:tc>
        <w:tc>
          <w:tcPr>
            <w:tcW w:w="0" w:type="auto"/>
            <w:tcBorders>
              <w:top w:val="nil"/>
              <w:left w:val="nil"/>
              <w:bottom w:val="single" w:sz="4" w:space="0" w:color="auto"/>
              <w:right w:val="single" w:sz="4" w:space="0" w:color="auto"/>
            </w:tcBorders>
            <w:shd w:val="clear" w:color="auto" w:fill="auto"/>
            <w:vAlign w:val="center"/>
            <w:hideMark/>
          </w:tcPr>
          <w:p w:rsidR="00565EF5" w:rsidRPr="00565EF5" w:rsidRDefault="00565EF5" w:rsidP="00565EF5">
            <w:pPr>
              <w:spacing w:before="0" w:after="0"/>
              <w:jc w:val="center"/>
              <w:rPr>
                <w:b/>
                <w:bCs/>
              </w:rPr>
            </w:pPr>
            <w:r w:rsidRPr="00565EF5">
              <w:rPr>
                <w:b/>
                <w:bCs/>
              </w:rPr>
              <w:t> </w:t>
            </w:r>
          </w:p>
        </w:tc>
      </w:tr>
    </w:tbl>
    <w:p w:rsidR="00565EF5" w:rsidRPr="00DD7393" w:rsidRDefault="00565EF5" w:rsidP="00AB637F">
      <w:pPr>
        <w:spacing w:before="0" w:after="0"/>
        <w:ind w:firstLine="142"/>
        <w:jc w:val="left"/>
        <w:rPr>
          <w:b/>
          <w:highlight w:val="yellow"/>
        </w:rPr>
      </w:pPr>
    </w:p>
    <w:p w:rsidR="00AB637F" w:rsidRDefault="00AB637F" w:rsidP="00AB637F">
      <w:pPr>
        <w:spacing w:before="0" w:after="0"/>
        <w:ind w:firstLine="142"/>
        <w:jc w:val="left"/>
        <w:rPr>
          <w:b/>
          <w:highlight w:val="yellow"/>
        </w:rPr>
      </w:pPr>
    </w:p>
    <w:p w:rsidR="00F973C7" w:rsidRDefault="00F973C7" w:rsidP="00AB637F">
      <w:pPr>
        <w:spacing w:before="0" w:after="0"/>
        <w:ind w:firstLine="142"/>
        <w:jc w:val="left"/>
        <w:rPr>
          <w:b/>
          <w:highlight w:val="yellow"/>
        </w:rPr>
      </w:pPr>
    </w:p>
    <w:p w:rsidR="00F973C7" w:rsidRDefault="00F973C7" w:rsidP="007976F9">
      <w:pPr>
        <w:spacing w:before="0" w:after="0"/>
        <w:ind w:firstLine="142"/>
        <w:jc w:val="left"/>
        <w:rPr>
          <w:b/>
        </w:rPr>
      </w:pPr>
      <w:r w:rsidRPr="00F973C7">
        <w:rPr>
          <w:b/>
        </w:rPr>
        <w:t xml:space="preserve">Таблица № 1.4.4 Расчёт объектов обслуживания х.Красный Зеленчук на расчётный срок </w:t>
      </w:r>
    </w:p>
    <w:tbl>
      <w:tblPr>
        <w:tblW w:w="0" w:type="auto"/>
        <w:tblInd w:w="93" w:type="dxa"/>
        <w:tblLook w:val="04A0"/>
      </w:tblPr>
      <w:tblGrid>
        <w:gridCol w:w="716"/>
        <w:gridCol w:w="2957"/>
        <w:gridCol w:w="1578"/>
        <w:gridCol w:w="1591"/>
        <w:gridCol w:w="2153"/>
        <w:gridCol w:w="2081"/>
        <w:gridCol w:w="2263"/>
        <w:gridCol w:w="1949"/>
      </w:tblGrid>
      <w:tr w:rsidR="00F973C7" w:rsidRPr="00F973C7" w:rsidTr="00F973C7">
        <w:trPr>
          <w:trHeight w:val="315"/>
        </w:trPr>
        <w:tc>
          <w:tcPr>
            <w:tcW w:w="0" w:type="auto"/>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F973C7" w:rsidRPr="00F973C7" w:rsidRDefault="00F973C7" w:rsidP="00F973C7">
            <w:pPr>
              <w:spacing w:before="0" w:after="0"/>
              <w:jc w:val="center"/>
            </w:pPr>
            <w:r w:rsidRPr="00F973C7">
              <w:t>№№ п.п.</w:t>
            </w:r>
          </w:p>
        </w:tc>
        <w:tc>
          <w:tcPr>
            <w:tcW w:w="0" w:type="auto"/>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F973C7" w:rsidRPr="00F973C7" w:rsidRDefault="00F973C7" w:rsidP="00F973C7">
            <w:pPr>
              <w:spacing w:before="0" w:after="0"/>
              <w:jc w:val="center"/>
            </w:pPr>
            <w:r w:rsidRPr="00F973C7">
              <w:t xml:space="preserve">Наименование    </w:t>
            </w:r>
          </w:p>
        </w:tc>
        <w:tc>
          <w:tcPr>
            <w:tcW w:w="0" w:type="auto"/>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F973C7" w:rsidRPr="00F973C7" w:rsidRDefault="00F973C7" w:rsidP="00F973C7">
            <w:pPr>
              <w:spacing w:before="0" w:after="0"/>
              <w:jc w:val="center"/>
            </w:pPr>
            <w:r w:rsidRPr="00F973C7">
              <w:t>Единица измерения</w:t>
            </w:r>
          </w:p>
        </w:tc>
        <w:tc>
          <w:tcPr>
            <w:tcW w:w="0" w:type="auto"/>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F973C7" w:rsidRPr="00F973C7" w:rsidRDefault="00F973C7" w:rsidP="00F973C7">
            <w:pPr>
              <w:spacing w:before="0" w:after="0"/>
              <w:jc w:val="center"/>
            </w:pPr>
            <w:r w:rsidRPr="00F973C7">
              <w:t>Норма СНиП 2.07. 01.89*</w:t>
            </w:r>
          </w:p>
        </w:tc>
        <w:tc>
          <w:tcPr>
            <w:tcW w:w="0" w:type="auto"/>
            <w:vMerge w:val="restart"/>
            <w:tcBorders>
              <w:top w:val="single" w:sz="4" w:space="0" w:color="auto"/>
              <w:left w:val="single" w:sz="4" w:space="0" w:color="auto"/>
              <w:bottom w:val="nil"/>
              <w:right w:val="single" w:sz="4" w:space="0" w:color="auto"/>
            </w:tcBorders>
            <w:shd w:val="clear" w:color="auto" w:fill="auto"/>
            <w:vAlign w:val="center"/>
            <w:hideMark/>
          </w:tcPr>
          <w:p w:rsidR="00F973C7" w:rsidRPr="00F973C7" w:rsidRDefault="00F973C7" w:rsidP="00F973C7">
            <w:pPr>
              <w:spacing w:before="0" w:after="0"/>
              <w:jc w:val="center"/>
            </w:pPr>
            <w:r w:rsidRPr="00F973C7">
              <w:t>Нормативная потребность сельского населения на расчетный срок, на</w:t>
            </w:r>
          </w:p>
        </w:tc>
        <w:tc>
          <w:tcPr>
            <w:tcW w:w="0" w:type="auto"/>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F973C7" w:rsidRPr="00F973C7" w:rsidRDefault="00F973C7" w:rsidP="00F973C7">
            <w:pPr>
              <w:spacing w:before="0" w:after="0"/>
              <w:jc w:val="center"/>
            </w:pPr>
            <w:r w:rsidRPr="00F973C7">
              <w:t xml:space="preserve">Сохраняется в существующих учреждениях </w:t>
            </w:r>
          </w:p>
        </w:tc>
        <w:tc>
          <w:tcPr>
            <w:tcW w:w="0" w:type="auto"/>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F973C7" w:rsidRPr="00F973C7" w:rsidRDefault="00F973C7" w:rsidP="00F973C7">
            <w:pPr>
              <w:spacing w:before="0" w:after="0"/>
              <w:jc w:val="center"/>
            </w:pPr>
            <w:r w:rsidRPr="00F973C7">
              <w:t>Требуется запроектировать понаселенному пункту</w:t>
            </w:r>
          </w:p>
        </w:tc>
        <w:tc>
          <w:tcPr>
            <w:tcW w:w="0" w:type="auto"/>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F973C7" w:rsidRPr="00F973C7" w:rsidRDefault="00F973C7" w:rsidP="00F973C7">
            <w:pPr>
              <w:spacing w:before="0" w:after="0"/>
              <w:jc w:val="center"/>
            </w:pPr>
            <w:r w:rsidRPr="00F973C7">
              <w:t>Примечание</w:t>
            </w:r>
          </w:p>
        </w:tc>
      </w:tr>
      <w:tr w:rsidR="00F973C7" w:rsidRPr="00F973C7" w:rsidTr="00F973C7">
        <w:trPr>
          <w:trHeight w:val="615"/>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F973C7" w:rsidRPr="00F973C7" w:rsidRDefault="00F973C7" w:rsidP="00F973C7">
            <w:pPr>
              <w:spacing w:before="0" w:after="0"/>
              <w:jc w:val="left"/>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F973C7" w:rsidRPr="00F973C7" w:rsidRDefault="00F973C7" w:rsidP="00F973C7">
            <w:pPr>
              <w:spacing w:before="0" w:after="0"/>
              <w:jc w:val="left"/>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F973C7" w:rsidRPr="00F973C7" w:rsidRDefault="00F973C7" w:rsidP="00F973C7">
            <w:pPr>
              <w:spacing w:before="0" w:after="0"/>
              <w:jc w:val="left"/>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F973C7" w:rsidRPr="00F973C7" w:rsidRDefault="00F973C7" w:rsidP="00F973C7">
            <w:pPr>
              <w:spacing w:before="0" w:after="0"/>
              <w:jc w:val="left"/>
            </w:pPr>
          </w:p>
        </w:tc>
        <w:tc>
          <w:tcPr>
            <w:tcW w:w="0" w:type="auto"/>
            <w:vMerge/>
            <w:tcBorders>
              <w:top w:val="single" w:sz="4" w:space="0" w:color="auto"/>
              <w:left w:val="single" w:sz="4" w:space="0" w:color="auto"/>
              <w:bottom w:val="nil"/>
              <w:right w:val="single" w:sz="4" w:space="0" w:color="auto"/>
            </w:tcBorders>
            <w:vAlign w:val="center"/>
            <w:hideMark/>
          </w:tcPr>
          <w:p w:rsidR="00F973C7" w:rsidRPr="00F973C7" w:rsidRDefault="00F973C7" w:rsidP="00F973C7">
            <w:pPr>
              <w:spacing w:before="0" w:after="0"/>
              <w:jc w:val="left"/>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F973C7" w:rsidRPr="00F973C7" w:rsidRDefault="00F973C7" w:rsidP="00F973C7">
            <w:pPr>
              <w:spacing w:before="0" w:after="0"/>
              <w:jc w:val="left"/>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F973C7" w:rsidRPr="00F973C7" w:rsidRDefault="00F973C7" w:rsidP="00F973C7">
            <w:pPr>
              <w:spacing w:before="0" w:after="0"/>
              <w:jc w:val="left"/>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F973C7" w:rsidRPr="00F973C7" w:rsidRDefault="00F973C7" w:rsidP="00F973C7">
            <w:pPr>
              <w:spacing w:before="0" w:after="0"/>
              <w:jc w:val="left"/>
            </w:pPr>
          </w:p>
        </w:tc>
      </w:tr>
      <w:tr w:rsidR="00F973C7" w:rsidRPr="00F973C7" w:rsidTr="00F973C7">
        <w:trPr>
          <w:trHeight w:val="315"/>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F973C7" w:rsidRPr="00F973C7" w:rsidRDefault="00F973C7" w:rsidP="00F973C7">
            <w:pPr>
              <w:spacing w:before="0" w:after="0"/>
              <w:jc w:val="left"/>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F973C7" w:rsidRPr="00F973C7" w:rsidRDefault="00F973C7" w:rsidP="00F973C7">
            <w:pPr>
              <w:spacing w:before="0" w:after="0"/>
              <w:jc w:val="left"/>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F973C7" w:rsidRPr="00F973C7" w:rsidRDefault="00F973C7" w:rsidP="00F973C7">
            <w:pPr>
              <w:spacing w:before="0" w:after="0"/>
              <w:jc w:val="left"/>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F973C7" w:rsidRPr="00F973C7" w:rsidRDefault="00F973C7" w:rsidP="00F973C7">
            <w:pPr>
              <w:spacing w:before="0" w:after="0"/>
              <w:jc w:val="left"/>
            </w:pPr>
          </w:p>
        </w:tc>
        <w:tc>
          <w:tcPr>
            <w:tcW w:w="0" w:type="auto"/>
            <w:tcBorders>
              <w:top w:val="nil"/>
              <w:left w:val="nil"/>
              <w:bottom w:val="nil"/>
              <w:right w:val="single" w:sz="4" w:space="0" w:color="auto"/>
            </w:tcBorders>
            <w:shd w:val="clear" w:color="auto" w:fill="auto"/>
            <w:vAlign w:val="center"/>
            <w:hideMark/>
          </w:tcPr>
          <w:p w:rsidR="00F973C7" w:rsidRPr="00F973C7" w:rsidRDefault="00F973C7" w:rsidP="00F973C7">
            <w:pPr>
              <w:spacing w:before="0" w:after="0"/>
              <w:jc w:val="center"/>
            </w:pPr>
            <w:r w:rsidRPr="00F973C7">
              <w:t>0,291</w:t>
            </w: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F973C7" w:rsidRPr="00F973C7" w:rsidRDefault="00F973C7" w:rsidP="00F973C7">
            <w:pPr>
              <w:spacing w:before="0" w:after="0"/>
              <w:jc w:val="left"/>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F973C7" w:rsidRPr="00F973C7" w:rsidRDefault="00F973C7" w:rsidP="00F973C7">
            <w:pPr>
              <w:spacing w:before="0" w:after="0"/>
              <w:jc w:val="left"/>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F973C7" w:rsidRPr="00F973C7" w:rsidRDefault="00F973C7" w:rsidP="00F973C7">
            <w:pPr>
              <w:spacing w:before="0" w:after="0"/>
              <w:jc w:val="left"/>
            </w:pPr>
          </w:p>
        </w:tc>
      </w:tr>
      <w:tr w:rsidR="00F973C7" w:rsidRPr="00F973C7" w:rsidTr="00F973C7">
        <w:trPr>
          <w:trHeight w:val="330"/>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F973C7" w:rsidRPr="00F973C7" w:rsidRDefault="00F973C7" w:rsidP="00F973C7">
            <w:pPr>
              <w:spacing w:before="0" w:after="0"/>
              <w:jc w:val="left"/>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F973C7" w:rsidRPr="00F973C7" w:rsidRDefault="00F973C7" w:rsidP="00F973C7">
            <w:pPr>
              <w:spacing w:before="0" w:after="0"/>
              <w:jc w:val="left"/>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F973C7" w:rsidRPr="00F973C7" w:rsidRDefault="00F973C7" w:rsidP="00F973C7">
            <w:pPr>
              <w:spacing w:before="0" w:after="0"/>
              <w:jc w:val="left"/>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F973C7" w:rsidRPr="00F973C7" w:rsidRDefault="00F973C7" w:rsidP="00F973C7">
            <w:pPr>
              <w:spacing w:before="0" w:after="0"/>
              <w:jc w:val="left"/>
            </w:pPr>
          </w:p>
        </w:tc>
        <w:tc>
          <w:tcPr>
            <w:tcW w:w="0" w:type="auto"/>
            <w:tcBorders>
              <w:top w:val="nil"/>
              <w:left w:val="nil"/>
              <w:bottom w:val="single" w:sz="4" w:space="0" w:color="auto"/>
              <w:right w:val="single" w:sz="4" w:space="0" w:color="auto"/>
            </w:tcBorders>
            <w:shd w:val="clear" w:color="auto" w:fill="auto"/>
            <w:vAlign w:val="center"/>
            <w:hideMark/>
          </w:tcPr>
          <w:p w:rsidR="00F973C7" w:rsidRPr="00F973C7" w:rsidRDefault="00F973C7" w:rsidP="00F973C7">
            <w:pPr>
              <w:spacing w:before="0" w:after="0"/>
              <w:jc w:val="center"/>
            </w:pPr>
            <w:r w:rsidRPr="00F973C7">
              <w:t>тыс.чел</w:t>
            </w: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F973C7" w:rsidRPr="00F973C7" w:rsidRDefault="00F973C7" w:rsidP="00F973C7">
            <w:pPr>
              <w:spacing w:before="0" w:after="0"/>
              <w:jc w:val="left"/>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F973C7" w:rsidRPr="00F973C7" w:rsidRDefault="00F973C7" w:rsidP="00F973C7">
            <w:pPr>
              <w:spacing w:before="0" w:after="0"/>
              <w:jc w:val="left"/>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F973C7" w:rsidRPr="00F973C7" w:rsidRDefault="00F973C7" w:rsidP="00F973C7">
            <w:pPr>
              <w:spacing w:before="0" w:after="0"/>
              <w:jc w:val="left"/>
            </w:pPr>
          </w:p>
        </w:tc>
      </w:tr>
      <w:tr w:rsidR="00F973C7" w:rsidRPr="00F973C7" w:rsidTr="00F973C7">
        <w:trPr>
          <w:trHeight w:val="285"/>
        </w:trPr>
        <w:tc>
          <w:tcPr>
            <w:tcW w:w="0" w:type="auto"/>
            <w:tcBorders>
              <w:top w:val="nil"/>
              <w:left w:val="single" w:sz="4" w:space="0" w:color="auto"/>
              <w:bottom w:val="nil"/>
              <w:right w:val="single" w:sz="4" w:space="0" w:color="auto"/>
            </w:tcBorders>
            <w:shd w:val="clear" w:color="auto" w:fill="auto"/>
            <w:vAlign w:val="center"/>
            <w:hideMark/>
          </w:tcPr>
          <w:p w:rsidR="00F973C7" w:rsidRPr="00F973C7" w:rsidRDefault="00F973C7" w:rsidP="00F973C7">
            <w:pPr>
              <w:spacing w:before="0" w:after="0"/>
              <w:jc w:val="center"/>
            </w:pPr>
            <w:r w:rsidRPr="00F973C7">
              <w:t>1</w:t>
            </w:r>
          </w:p>
        </w:tc>
        <w:tc>
          <w:tcPr>
            <w:tcW w:w="0" w:type="auto"/>
            <w:tcBorders>
              <w:top w:val="nil"/>
              <w:left w:val="nil"/>
              <w:bottom w:val="single" w:sz="4" w:space="0" w:color="auto"/>
              <w:right w:val="single" w:sz="4" w:space="0" w:color="auto"/>
            </w:tcBorders>
            <w:shd w:val="clear" w:color="auto" w:fill="auto"/>
            <w:vAlign w:val="center"/>
            <w:hideMark/>
          </w:tcPr>
          <w:p w:rsidR="00F973C7" w:rsidRPr="00F973C7" w:rsidRDefault="00F973C7" w:rsidP="00F973C7">
            <w:pPr>
              <w:spacing w:before="0" w:after="0"/>
              <w:jc w:val="center"/>
            </w:pPr>
            <w:r w:rsidRPr="00F973C7">
              <w:t>2</w:t>
            </w:r>
          </w:p>
        </w:tc>
        <w:tc>
          <w:tcPr>
            <w:tcW w:w="0" w:type="auto"/>
            <w:tcBorders>
              <w:top w:val="nil"/>
              <w:left w:val="nil"/>
              <w:bottom w:val="single" w:sz="4" w:space="0" w:color="auto"/>
              <w:right w:val="single" w:sz="4" w:space="0" w:color="auto"/>
            </w:tcBorders>
            <w:shd w:val="clear" w:color="auto" w:fill="auto"/>
            <w:vAlign w:val="center"/>
            <w:hideMark/>
          </w:tcPr>
          <w:p w:rsidR="00F973C7" w:rsidRPr="00F973C7" w:rsidRDefault="00F973C7" w:rsidP="00F973C7">
            <w:pPr>
              <w:spacing w:before="0" w:after="0"/>
              <w:jc w:val="center"/>
            </w:pPr>
            <w:r w:rsidRPr="00F973C7">
              <w:t>3</w:t>
            </w:r>
          </w:p>
        </w:tc>
        <w:tc>
          <w:tcPr>
            <w:tcW w:w="0" w:type="auto"/>
            <w:tcBorders>
              <w:top w:val="nil"/>
              <w:left w:val="nil"/>
              <w:bottom w:val="single" w:sz="4" w:space="0" w:color="auto"/>
              <w:right w:val="single" w:sz="4" w:space="0" w:color="auto"/>
            </w:tcBorders>
            <w:shd w:val="clear" w:color="auto" w:fill="auto"/>
            <w:vAlign w:val="center"/>
            <w:hideMark/>
          </w:tcPr>
          <w:p w:rsidR="00F973C7" w:rsidRPr="00F973C7" w:rsidRDefault="00F973C7" w:rsidP="00F973C7">
            <w:pPr>
              <w:spacing w:before="0" w:after="0"/>
              <w:jc w:val="center"/>
            </w:pPr>
            <w:r w:rsidRPr="00F973C7">
              <w:t>4</w:t>
            </w:r>
          </w:p>
        </w:tc>
        <w:tc>
          <w:tcPr>
            <w:tcW w:w="0" w:type="auto"/>
            <w:tcBorders>
              <w:top w:val="nil"/>
              <w:left w:val="nil"/>
              <w:bottom w:val="single" w:sz="4" w:space="0" w:color="auto"/>
              <w:right w:val="single" w:sz="4" w:space="0" w:color="auto"/>
            </w:tcBorders>
            <w:shd w:val="clear" w:color="auto" w:fill="auto"/>
            <w:vAlign w:val="center"/>
            <w:hideMark/>
          </w:tcPr>
          <w:p w:rsidR="00F973C7" w:rsidRPr="00F973C7" w:rsidRDefault="00F973C7" w:rsidP="00F973C7">
            <w:pPr>
              <w:spacing w:before="0" w:after="0"/>
              <w:jc w:val="center"/>
            </w:pPr>
            <w:r w:rsidRPr="00F973C7">
              <w:t>5</w:t>
            </w:r>
          </w:p>
        </w:tc>
        <w:tc>
          <w:tcPr>
            <w:tcW w:w="0" w:type="auto"/>
            <w:tcBorders>
              <w:top w:val="nil"/>
              <w:left w:val="nil"/>
              <w:bottom w:val="single" w:sz="4" w:space="0" w:color="auto"/>
              <w:right w:val="single" w:sz="4" w:space="0" w:color="auto"/>
            </w:tcBorders>
            <w:shd w:val="clear" w:color="auto" w:fill="auto"/>
            <w:vAlign w:val="center"/>
            <w:hideMark/>
          </w:tcPr>
          <w:p w:rsidR="00F973C7" w:rsidRPr="00F973C7" w:rsidRDefault="00F973C7" w:rsidP="00F973C7">
            <w:pPr>
              <w:spacing w:before="0" w:after="0"/>
              <w:jc w:val="center"/>
            </w:pPr>
            <w:r w:rsidRPr="00F973C7">
              <w:t>6</w:t>
            </w:r>
          </w:p>
        </w:tc>
        <w:tc>
          <w:tcPr>
            <w:tcW w:w="0" w:type="auto"/>
            <w:tcBorders>
              <w:top w:val="nil"/>
              <w:left w:val="nil"/>
              <w:bottom w:val="single" w:sz="4" w:space="0" w:color="auto"/>
              <w:right w:val="single" w:sz="4" w:space="0" w:color="auto"/>
            </w:tcBorders>
            <w:shd w:val="clear" w:color="auto" w:fill="auto"/>
            <w:vAlign w:val="center"/>
            <w:hideMark/>
          </w:tcPr>
          <w:p w:rsidR="00F973C7" w:rsidRPr="00F973C7" w:rsidRDefault="00F973C7" w:rsidP="00F973C7">
            <w:pPr>
              <w:spacing w:before="0" w:after="0"/>
              <w:jc w:val="center"/>
            </w:pPr>
            <w:r w:rsidRPr="00F973C7">
              <w:t>7</w:t>
            </w:r>
          </w:p>
        </w:tc>
        <w:tc>
          <w:tcPr>
            <w:tcW w:w="0" w:type="auto"/>
            <w:tcBorders>
              <w:top w:val="nil"/>
              <w:left w:val="nil"/>
              <w:bottom w:val="single" w:sz="4" w:space="0" w:color="auto"/>
              <w:right w:val="single" w:sz="4" w:space="0" w:color="auto"/>
            </w:tcBorders>
            <w:shd w:val="clear" w:color="auto" w:fill="auto"/>
            <w:vAlign w:val="center"/>
            <w:hideMark/>
          </w:tcPr>
          <w:p w:rsidR="00F973C7" w:rsidRPr="00F973C7" w:rsidRDefault="00F973C7" w:rsidP="00F973C7">
            <w:pPr>
              <w:spacing w:before="0" w:after="0"/>
              <w:jc w:val="center"/>
            </w:pPr>
            <w:r w:rsidRPr="00F973C7">
              <w:t>8</w:t>
            </w:r>
          </w:p>
        </w:tc>
      </w:tr>
      <w:tr w:rsidR="00F973C7" w:rsidRPr="00F973C7" w:rsidTr="00F973C7">
        <w:trPr>
          <w:trHeight w:val="600"/>
        </w:trPr>
        <w:tc>
          <w:tcPr>
            <w:tcW w:w="0" w:type="auto"/>
            <w:tcBorders>
              <w:top w:val="single" w:sz="4" w:space="0" w:color="auto"/>
              <w:left w:val="single" w:sz="4" w:space="0" w:color="auto"/>
              <w:bottom w:val="nil"/>
              <w:right w:val="single" w:sz="4" w:space="0" w:color="auto"/>
            </w:tcBorders>
            <w:shd w:val="clear" w:color="auto" w:fill="auto"/>
            <w:hideMark/>
          </w:tcPr>
          <w:p w:rsidR="00F973C7" w:rsidRPr="00F973C7" w:rsidRDefault="00F973C7" w:rsidP="00F973C7">
            <w:pPr>
              <w:spacing w:before="0" w:after="0"/>
              <w:jc w:val="center"/>
            </w:pPr>
            <w:r w:rsidRPr="00F973C7">
              <w:t>1</w:t>
            </w:r>
          </w:p>
        </w:tc>
        <w:tc>
          <w:tcPr>
            <w:tcW w:w="0" w:type="auto"/>
            <w:tcBorders>
              <w:top w:val="nil"/>
              <w:left w:val="nil"/>
              <w:bottom w:val="single" w:sz="4" w:space="0" w:color="auto"/>
              <w:right w:val="single" w:sz="4" w:space="0" w:color="auto"/>
            </w:tcBorders>
            <w:shd w:val="clear" w:color="auto" w:fill="auto"/>
            <w:hideMark/>
          </w:tcPr>
          <w:p w:rsidR="00F973C7" w:rsidRPr="00F973C7" w:rsidRDefault="00F973C7" w:rsidP="00F973C7">
            <w:pPr>
              <w:spacing w:before="0" w:after="0"/>
              <w:jc w:val="left"/>
            </w:pPr>
            <w:r w:rsidRPr="00F973C7">
              <w:t xml:space="preserve">Детские дошкольные учреждения </w:t>
            </w:r>
          </w:p>
        </w:tc>
        <w:tc>
          <w:tcPr>
            <w:tcW w:w="0" w:type="auto"/>
            <w:tcBorders>
              <w:top w:val="nil"/>
              <w:left w:val="nil"/>
              <w:bottom w:val="single" w:sz="4" w:space="0" w:color="auto"/>
              <w:right w:val="single" w:sz="4" w:space="0" w:color="auto"/>
            </w:tcBorders>
            <w:shd w:val="clear" w:color="auto" w:fill="auto"/>
            <w:hideMark/>
          </w:tcPr>
          <w:p w:rsidR="00F973C7" w:rsidRPr="00F973C7" w:rsidRDefault="00F973C7" w:rsidP="00F973C7">
            <w:pPr>
              <w:spacing w:before="0" w:after="0"/>
              <w:jc w:val="left"/>
            </w:pPr>
            <w:r w:rsidRPr="00F973C7">
              <w:t>место</w:t>
            </w:r>
          </w:p>
        </w:tc>
        <w:tc>
          <w:tcPr>
            <w:tcW w:w="0" w:type="auto"/>
            <w:tcBorders>
              <w:top w:val="nil"/>
              <w:left w:val="nil"/>
              <w:bottom w:val="single" w:sz="4" w:space="0" w:color="auto"/>
              <w:right w:val="single" w:sz="4" w:space="0" w:color="auto"/>
            </w:tcBorders>
            <w:shd w:val="clear" w:color="auto" w:fill="auto"/>
            <w:vAlign w:val="center"/>
            <w:hideMark/>
          </w:tcPr>
          <w:p w:rsidR="00F973C7" w:rsidRPr="00F973C7" w:rsidRDefault="00F973C7" w:rsidP="00F973C7">
            <w:pPr>
              <w:spacing w:before="0" w:after="0"/>
              <w:jc w:val="center"/>
            </w:pPr>
            <w:r w:rsidRPr="00F973C7">
              <w:t>по данным демографии</w:t>
            </w:r>
          </w:p>
        </w:tc>
        <w:tc>
          <w:tcPr>
            <w:tcW w:w="0" w:type="auto"/>
            <w:tcBorders>
              <w:top w:val="nil"/>
              <w:left w:val="nil"/>
              <w:bottom w:val="single" w:sz="4" w:space="0" w:color="auto"/>
              <w:right w:val="single" w:sz="4" w:space="0" w:color="auto"/>
            </w:tcBorders>
            <w:shd w:val="clear" w:color="auto" w:fill="auto"/>
            <w:vAlign w:val="center"/>
            <w:hideMark/>
          </w:tcPr>
          <w:p w:rsidR="00F973C7" w:rsidRPr="00F973C7" w:rsidRDefault="00F973C7" w:rsidP="00F973C7">
            <w:pPr>
              <w:spacing w:before="0" w:after="0"/>
              <w:jc w:val="center"/>
            </w:pPr>
            <w:r w:rsidRPr="00F973C7">
              <w:t>25</w:t>
            </w:r>
          </w:p>
        </w:tc>
        <w:tc>
          <w:tcPr>
            <w:tcW w:w="0" w:type="auto"/>
            <w:tcBorders>
              <w:top w:val="nil"/>
              <w:left w:val="nil"/>
              <w:bottom w:val="nil"/>
              <w:right w:val="single" w:sz="4" w:space="0" w:color="auto"/>
            </w:tcBorders>
            <w:shd w:val="clear" w:color="auto" w:fill="auto"/>
            <w:vAlign w:val="center"/>
            <w:hideMark/>
          </w:tcPr>
          <w:p w:rsidR="00F973C7" w:rsidRPr="00F973C7" w:rsidRDefault="00F973C7" w:rsidP="00F973C7">
            <w:pPr>
              <w:spacing w:before="0" w:after="0"/>
              <w:jc w:val="center"/>
            </w:pPr>
            <w:r w:rsidRPr="00F973C7">
              <w:t>0</w:t>
            </w:r>
          </w:p>
        </w:tc>
        <w:tc>
          <w:tcPr>
            <w:tcW w:w="0" w:type="auto"/>
            <w:tcBorders>
              <w:top w:val="nil"/>
              <w:left w:val="nil"/>
              <w:bottom w:val="nil"/>
              <w:right w:val="single" w:sz="4" w:space="0" w:color="auto"/>
            </w:tcBorders>
            <w:shd w:val="clear" w:color="auto" w:fill="auto"/>
            <w:vAlign w:val="center"/>
            <w:hideMark/>
          </w:tcPr>
          <w:p w:rsidR="00F973C7" w:rsidRPr="00F973C7" w:rsidRDefault="00F973C7" w:rsidP="00F973C7">
            <w:pPr>
              <w:spacing w:before="0" w:after="0"/>
              <w:jc w:val="center"/>
            </w:pPr>
            <w:r w:rsidRPr="00F973C7">
              <w:t>25</w:t>
            </w:r>
          </w:p>
        </w:tc>
        <w:tc>
          <w:tcPr>
            <w:tcW w:w="0" w:type="auto"/>
            <w:tcBorders>
              <w:top w:val="nil"/>
              <w:left w:val="nil"/>
              <w:bottom w:val="nil"/>
              <w:right w:val="single" w:sz="4" w:space="0" w:color="auto"/>
            </w:tcBorders>
            <w:shd w:val="clear" w:color="auto" w:fill="auto"/>
            <w:vAlign w:val="center"/>
            <w:hideMark/>
          </w:tcPr>
          <w:p w:rsidR="00F973C7" w:rsidRPr="00F973C7" w:rsidRDefault="00F973C7" w:rsidP="00F973C7">
            <w:pPr>
              <w:spacing w:before="0" w:after="0"/>
              <w:jc w:val="center"/>
            </w:pPr>
            <w:r w:rsidRPr="00F973C7">
              <w:t>д/с с нач. школой</w:t>
            </w:r>
          </w:p>
        </w:tc>
      </w:tr>
      <w:tr w:rsidR="00F973C7" w:rsidRPr="00F973C7" w:rsidTr="00F973C7">
        <w:trPr>
          <w:trHeight w:val="630"/>
        </w:trPr>
        <w:tc>
          <w:tcPr>
            <w:tcW w:w="0" w:type="auto"/>
            <w:tcBorders>
              <w:top w:val="single" w:sz="4" w:space="0" w:color="auto"/>
              <w:left w:val="single" w:sz="4" w:space="0" w:color="auto"/>
              <w:bottom w:val="nil"/>
              <w:right w:val="single" w:sz="4" w:space="0" w:color="auto"/>
            </w:tcBorders>
            <w:shd w:val="clear" w:color="auto" w:fill="auto"/>
            <w:hideMark/>
          </w:tcPr>
          <w:p w:rsidR="00F973C7" w:rsidRPr="00F973C7" w:rsidRDefault="00F973C7" w:rsidP="00F973C7">
            <w:pPr>
              <w:spacing w:before="0" w:after="0"/>
              <w:jc w:val="center"/>
            </w:pPr>
            <w:r w:rsidRPr="00F973C7">
              <w:t>2</w:t>
            </w:r>
          </w:p>
        </w:tc>
        <w:tc>
          <w:tcPr>
            <w:tcW w:w="0" w:type="auto"/>
            <w:tcBorders>
              <w:top w:val="nil"/>
              <w:left w:val="nil"/>
              <w:bottom w:val="single" w:sz="4" w:space="0" w:color="auto"/>
              <w:right w:val="single" w:sz="4" w:space="0" w:color="auto"/>
            </w:tcBorders>
            <w:shd w:val="clear" w:color="auto" w:fill="auto"/>
            <w:hideMark/>
          </w:tcPr>
          <w:p w:rsidR="00F973C7" w:rsidRPr="00F973C7" w:rsidRDefault="00F973C7" w:rsidP="00F973C7">
            <w:pPr>
              <w:spacing w:before="0" w:after="0"/>
              <w:jc w:val="left"/>
            </w:pPr>
            <w:r w:rsidRPr="00F973C7">
              <w:t xml:space="preserve">Общеобразовательные школы </w:t>
            </w:r>
          </w:p>
        </w:tc>
        <w:tc>
          <w:tcPr>
            <w:tcW w:w="0" w:type="auto"/>
            <w:tcBorders>
              <w:top w:val="nil"/>
              <w:left w:val="nil"/>
              <w:bottom w:val="single" w:sz="4" w:space="0" w:color="auto"/>
              <w:right w:val="single" w:sz="4" w:space="0" w:color="auto"/>
            </w:tcBorders>
            <w:shd w:val="clear" w:color="auto" w:fill="auto"/>
            <w:hideMark/>
          </w:tcPr>
          <w:p w:rsidR="00F973C7" w:rsidRPr="00F973C7" w:rsidRDefault="00F973C7" w:rsidP="00F973C7">
            <w:pPr>
              <w:spacing w:before="0" w:after="0"/>
              <w:jc w:val="left"/>
            </w:pPr>
            <w:r w:rsidRPr="00F973C7">
              <w:t>учащиеся</w:t>
            </w:r>
          </w:p>
        </w:tc>
        <w:tc>
          <w:tcPr>
            <w:tcW w:w="0" w:type="auto"/>
            <w:tcBorders>
              <w:top w:val="nil"/>
              <w:left w:val="nil"/>
              <w:bottom w:val="single" w:sz="4" w:space="0" w:color="auto"/>
              <w:right w:val="single" w:sz="4" w:space="0" w:color="auto"/>
            </w:tcBorders>
            <w:shd w:val="clear" w:color="auto" w:fill="auto"/>
            <w:vAlign w:val="center"/>
            <w:hideMark/>
          </w:tcPr>
          <w:p w:rsidR="00F973C7" w:rsidRPr="00F973C7" w:rsidRDefault="00F973C7" w:rsidP="00F973C7">
            <w:pPr>
              <w:spacing w:before="0" w:after="0"/>
              <w:jc w:val="center"/>
            </w:pPr>
            <w:r w:rsidRPr="00F973C7">
              <w:t>по данным демографии</w:t>
            </w:r>
          </w:p>
        </w:tc>
        <w:tc>
          <w:tcPr>
            <w:tcW w:w="0" w:type="auto"/>
            <w:tcBorders>
              <w:top w:val="nil"/>
              <w:left w:val="nil"/>
              <w:bottom w:val="nil"/>
              <w:right w:val="single" w:sz="4" w:space="0" w:color="auto"/>
            </w:tcBorders>
            <w:shd w:val="clear" w:color="auto" w:fill="auto"/>
            <w:vAlign w:val="center"/>
            <w:hideMark/>
          </w:tcPr>
          <w:p w:rsidR="00F973C7" w:rsidRPr="00F973C7" w:rsidRDefault="00F973C7" w:rsidP="00F973C7">
            <w:pPr>
              <w:spacing w:before="0" w:after="0"/>
              <w:jc w:val="center"/>
            </w:pPr>
            <w:r w:rsidRPr="00F973C7">
              <w:t>37</w:t>
            </w:r>
          </w:p>
        </w:tc>
        <w:tc>
          <w:tcPr>
            <w:tcW w:w="0" w:type="auto"/>
            <w:tcBorders>
              <w:top w:val="single" w:sz="4" w:space="0" w:color="auto"/>
              <w:left w:val="nil"/>
              <w:bottom w:val="nil"/>
              <w:right w:val="single" w:sz="4" w:space="0" w:color="auto"/>
            </w:tcBorders>
            <w:shd w:val="clear" w:color="auto" w:fill="auto"/>
            <w:vAlign w:val="center"/>
            <w:hideMark/>
          </w:tcPr>
          <w:p w:rsidR="00F973C7" w:rsidRPr="00F973C7" w:rsidRDefault="00F973C7" w:rsidP="00F973C7">
            <w:pPr>
              <w:spacing w:before="0" w:after="0"/>
              <w:jc w:val="center"/>
            </w:pPr>
            <w:r w:rsidRPr="00F973C7">
              <w:t>0</w:t>
            </w:r>
          </w:p>
        </w:tc>
        <w:tc>
          <w:tcPr>
            <w:tcW w:w="0" w:type="auto"/>
            <w:tcBorders>
              <w:top w:val="single" w:sz="4" w:space="0" w:color="auto"/>
              <w:left w:val="nil"/>
              <w:bottom w:val="nil"/>
              <w:right w:val="single" w:sz="4" w:space="0" w:color="auto"/>
            </w:tcBorders>
            <w:shd w:val="clear" w:color="auto" w:fill="auto"/>
            <w:vAlign w:val="center"/>
            <w:hideMark/>
          </w:tcPr>
          <w:p w:rsidR="00F973C7" w:rsidRPr="00F973C7" w:rsidRDefault="00F973C7" w:rsidP="00F973C7">
            <w:pPr>
              <w:spacing w:before="0" w:after="0"/>
              <w:jc w:val="center"/>
            </w:pPr>
            <w:r w:rsidRPr="00F973C7">
              <w:t>37</w:t>
            </w:r>
          </w:p>
        </w:tc>
        <w:tc>
          <w:tcPr>
            <w:tcW w:w="0" w:type="auto"/>
            <w:tcBorders>
              <w:top w:val="single" w:sz="4" w:space="0" w:color="auto"/>
              <w:left w:val="nil"/>
              <w:bottom w:val="nil"/>
              <w:right w:val="single" w:sz="4" w:space="0" w:color="auto"/>
            </w:tcBorders>
            <w:shd w:val="clear" w:color="auto" w:fill="auto"/>
            <w:vAlign w:val="center"/>
            <w:hideMark/>
          </w:tcPr>
          <w:p w:rsidR="00F973C7" w:rsidRPr="00F973C7" w:rsidRDefault="00F973C7" w:rsidP="00F973C7">
            <w:pPr>
              <w:spacing w:before="0" w:after="0"/>
              <w:jc w:val="center"/>
            </w:pPr>
            <w:r w:rsidRPr="00F973C7">
              <w:t>с 5 по 11 кл. с.Ванновское</w:t>
            </w:r>
          </w:p>
        </w:tc>
      </w:tr>
      <w:tr w:rsidR="00F973C7" w:rsidRPr="00F973C7" w:rsidTr="00F973C7">
        <w:trPr>
          <w:trHeight w:val="345"/>
        </w:trPr>
        <w:tc>
          <w:tcPr>
            <w:tcW w:w="0" w:type="auto"/>
            <w:tcBorders>
              <w:top w:val="single" w:sz="4" w:space="0" w:color="auto"/>
              <w:left w:val="single" w:sz="4" w:space="0" w:color="auto"/>
              <w:bottom w:val="nil"/>
              <w:right w:val="single" w:sz="4" w:space="0" w:color="auto"/>
            </w:tcBorders>
            <w:shd w:val="clear" w:color="auto" w:fill="auto"/>
            <w:hideMark/>
          </w:tcPr>
          <w:p w:rsidR="00F973C7" w:rsidRPr="00F973C7" w:rsidRDefault="00F973C7" w:rsidP="00F973C7">
            <w:pPr>
              <w:spacing w:before="0" w:after="0"/>
              <w:jc w:val="center"/>
            </w:pPr>
            <w:r w:rsidRPr="00F973C7">
              <w:t>3</w:t>
            </w:r>
          </w:p>
        </w:tc>
        <w:tc>
          <w:tcPr>
            <w:tcW w:w="0" w:type="auto"/>
            <w:vMerge w:val="restart"/>
            <w:tcBorders>
              <w:top w:val="nil"/>
              <w:left w:val="single" w:sz="4" w:space="0" w:color="auto"/>
              <w:bottom w:val="single" w:sz="4" w:space="0" w:color="000000"/>
              <w:right w:val="single" w:sz="4" w:space="0" w:color="auto"/>
            </w:tcBorders>
            <w:shd w:val="clear" w:color="auto" w:fill="auto"/>
            <w:hideMark/>
          </w:tcPr>
          <w:p w:rsidR="00F973C7" w:rsidRPr="00F973C7" w:rsidRDefault="00F973C7" w:rsidP="00F973C7">
            <w:pPr>
              <w:spacing w:before="0" w:after="0"/>
              <w:jc w:val="left"/>
            </w:pPr>
            <w:r w:rsidRPr="00F973C7">
              <w:t>Поликлиники амбулатории диспансеры без стационара</w:t>
            </w:r>
          </w:p>
        </w:tc>
        <w:tc>
          <w:tcPr>
            <w:tcW w:w="0" w:type="auto"/>
            <w:vMerge w:val="restart"/>
            <w:tcBorders>
              <w:top w:val="nil"/>
              <w:left w:val="single" w:sz="4" w:space="0" w:color="auto"/>
              <w:bottom w:val="single" w:sz="4" w:space="0" w:color="000000"/>
              <w:right w:val="nil"/>
            </w:tcBorders>
            <w:shd w:val="clear" w:color="auto" w:fill="auto"/>
            <w:hideMark/>
          </w:tcPr>
          <w:p w:rsidR="00F973C7" w:rsidRPr="00F973C7" w:rsidRDefault="00F973C7" w:rsidP="00F973C7">
            <w:pPr>
              <w:spacing w:before="0" w:after="0"/>
              <w:jc w:val="left"/>
            </w:pPr>
            <w:r w:rsidRPr="00F973C7">
              <w:t>посещение в смену</w:t>
            </w:r>
          </w:p>
        </w:tc>
        <w:tc>
          <w:tcPr>
            <w:tcW w:w="0" w:type="auto"/>
            <w:tcBorders>
              <w:top w:val="nil"/>
              <w:left w:val="single" w:sz="4" w:space="0" w:color="auto"/>
              <w:bottom w:val="nil"/>
              <w:right w:val="single" w:sz="4" w:space="0" w:color="auto"/>
            </w:tcBorders>
            <w:shd w:val="clear" w:color="auto" w:fill="auto"/>
            <w:vAlign w:val="center"/>
            <w:hideMark/>
          </w:tcPr>
          <w:p w:rsidR="00F973C7" w:rsidRPr="00F973C7" w:rsidRDefault="00F973C7" w:rsidP="00F973C7">
            <w:pPr>
              <w:spacing w:before="0" w:after="0"/>
              <w:jc w:val="center"/>
            </w:pPr>
            <w:r w:rsidRPr="00F973C7">
              <w:t>18,15</w:t>
            </w:r>
          </w:p>
        </w:tc>
        <w:tc>
          <w:tcPr>
            <w:tcW w:w="0" w:type="auto"/>
            <w:vMerge w:val="restart"/>
            <w:tcBorders>
              <w:top w:val="single" w:sz="4" w:space="0" w:color="auto"/>
              <w:left w:val="nil"/>
              <w:bottom w:val="single" w:sz="4" w:space="0" w:color="000000"/>
              <w:right w:val="single" w:sz="4" w:space="0" w:color="auto"/>
            </w:tcBorders>
            <w:shd w:val="clear" w:color="auto" w:fill="auto"/>
            <w:vAlign w:val="center"/>
            <w:hideMark/>
          </w:tcPr>
          <w:p w:rsidR="00F973C7" w:rsidRPr="00F973C7" w:rsidRDefault="00F973C7" w:rsidP="00F973C7">
            <w:pPr>
              <w:spacing w:before="0" w:after="0"/>
              <w:jc w:val="center"/>
            </w:pPr>
            <w:r w:rsidRPr="00F973C7">
              <w:t>5</w:t>
            </w:r>
          </w:p>
        </w:tc>
        <w:tc>
          <w:tcPr>
            <w:tcW w:w="0" w:type="auto"/>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F973C7" w:rsidRPr="00F973C7" w:rsidRDefault="00F973C7" w:rsidP="00F973C7">
            <w:pPr>
              <w:spacing w:before="0" w:after="0"/>
              <w:jc w:val="center"/>
            </w:pPr>
            <w:r w:rsidRPr="00F973C7">
              <w:t>10</w:t>
            </w:r>
          </w:p>
        </w:tc>
        <w:tc>
          <w:tcPr>
            <w:tcW w:w="0" w:type="auto"/>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F973C7" w:rsidRPr="00F973C7" w:rsidRDefault="00F973C7" w:rsidP="00F973C7">
            <w:pPr>
              <w:spacing w:before="0" w:after="0"/>
              <w:jc w:val="center"/>
            </w:pPr>
            <w:r w:rsidRPr="00F973C7">
              <w:t>0</w:t>
            </w:r>
          </w:p>
        </w:tc>
        <w:tc>
          <w:tcPr>
            <w:tcW w:w="0" w:type="auto"/>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F973C7" w:rsidRPr="00F973C7" w:rsidRDefault="00F973C7" w:rsidP="00F973C7">
            <w:pPr>
              <w:spacing w:before="0" w:after="0"/>
              <w:jc w:val="center"/>
            </w:pPr>
            <w:r w:rsidRPr="00F973C7">
              <w:t> </w:t>
            </w:r>
          </w:p>
        </w:tc>
      </w:tr>
      <w:tr w:rsidR="00F973C7" w:rsidRPr="00F973C7" w:rsidTr="00F973C7">
        <w:trPr>
          <w:trHeight w:val="315"/>
        </w:trPr>
        <w:tc>
          <w:tcPr>
            <w:tcW w:w="0" w:type="auto"/>
            <w:tcBorders>
              <w:top w:val="nil"/>
              <w:left w:val="single" w:sz="4" w:space="0" w:color="auto"/>
              <w:bottom w:val="single" w:sz="4" w:space="0" w:color="auto"/>
              <w:right w:val="single" w:sz="4" w:space="0" w:color="auto"/>
            </w:tcBorders>
            <w:shd w:val="clear" w:color="auto" w:fill="auto"/>
            <w:hideMark/>
          </w:tcPr>
          <w:p w:rsidR="00F973C7" w:rsidRPr="00F973C7" w:rsidRDefault="00F973C7" w:rsidP="00F973C7">
            <w:pPr>
              <w:spacing w:before="0" w:after="0"/>
              <w:jc w:val="center"/>
            </w:pPr>
            <w:r w:rsidRPr="00F973C7">
              <w:t> </w:t>
            </w:r>
          </w:p>
        </w:tc>
        <w:tc>
          <w:tcPr>
            <w:tcW w:w="0" w:type="auto"/>
            <w:vMerge/>
            <w:tcBorders>
              <w:top w:val="nil"/>
              <w:left w:val="single" w:sz="4" w:space="0" w:color="auto"/>
              <w:bottom w:val="single" w:sz="4" w:space="0" w:color="000000"/>
              <w:right w:val="single" w:sz="4" w:space="0" w:color="auto"/>
            </w:tcBorders>
            <w:vAlign w:val="center"/>
            <w:hideMark/>
          </w:tcPr>
          <w:p w:rsidR="00F973C7" w:rsidRPr="00F973C7" w:rsidRDefault="00F973C7" w:rsidP="00F973C7">
            <w:pPr>
              <w:spacing w:before="0" w:after="0"/>
              <w:jc w:val="left"/>
            </w:pPr>
          </w:p>
        </w:tc>
        <w:tc>
          <w:tcPr>
            <w:tcW w:w="0" w:type="auto"/>
            <w:vMerge/>
            <w:tcBorders>
              <w:top w:val="nil"/>
              <w:left w:val="single" w:sz="4" w:space="0" w:color="auto"/>
              <w:bottom w:val="single" w:sz="4" w:space="0" w:color="000000"/>
              <w:right w:val="nil"/>
            </w:tcBorders>
            <w:vAlign w:val="center"/>
            <w:hideMark/>
          </w:tcPr>
          <w:p w:rsidR="00F973C7" w:rsidRPr="00F973C7" w:rsidRDefault="00F973C7" w:rsidP="00F973C7">
            <w:pPr>
              <w:spacing w:before="0" w:after="0"/>
              <w:jc w:val="left"/>
            </w:pP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F973C7" w:rsidRPr="00F973C7" w:rsidRDefault="00F973C7" w:rsidP="00F973C7">
            <w:pPr>
              <w:spacing w:before="0" w:after="0"/>
              <w:jc w:val="center"/>
            </w:pPr>
            <w:r w:rsidRPr="00F973C7">
              <w:t>на 1 тыс. чел.</w:t>
            </w:r>
          </w:p>
        </w:tc>
        <w:tc>
          <w:tcPr>
            <w:tcW w:w="0" w:type="auto"/>
            <w:vMerge/>
            <w:tcBorders>
              <w:top w:val="single" w:sz="4" w:space="0" w:color="auto"/>
              <w:left w:val="nil"/>
              <w:bottom w:val="single" w:sz="4" w:space="0" w:color="000000"/>
              <w:right w:val="single" w:sz="4" w:space="0" w:color="auto"/>
            </w:tcBorders>
            <w:vAlign w:val="center"/>
            <w:hideMark/>
          </w:tcPr>
          <w:p w:rsidR="00F973C7" w:rsidRPr="00F973C7" w:rsidRDefault="00F973C7" w:rsidP="00F973C7">
            <w:pPr>
              <w:spacing w:before="0" w:after="0"/>
              <w:jc w:val="left"/>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F973C7" w:rsidRPr="00F973C7" w:rsidRDefault="00F973C7" w:rsidP="00F973C7">
            <w:pPr>
              <w:spacing w:before="0" w:after="0"/>
              <w:jc w:val="left"/>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F973C7" w:rsidRPr="00F973C7" w:rsidRDefault="00F973C7" w:rsidP="00F973C7">
            <w:pPr>
              <w:spacing w:before="0" w:after="0"/>
              <w:jc w:val="left"/>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F973C7" w:rsidRPr="00F973C7" w:rsidRDefault="00F973C7" w:rsidP="00F973C7">
            <w:pPr>
              <w:spacing w:before="0" w:after="0"/>
              <w:jc w:val="left"/>
            </w:pPr>
          </w:p>
        </w:tc>
      </w:tr>
      <w:tr w:rsidR="00F973C7" w:rsidRPr="00F973C7" w:rsidTr="00F973C7">
        <w:trPr>
          <w:trHeight w:val="315"/>
        </w:trPr>
        <w:tc>
          <w:tcPr>
            <w:tcW w:w="0" w:type="auto"/>
            <w:tcBorders>
              <w:top w:val="nil"/>
              <w:left w:val="single" w:sz="4" w:space="0" w:color="auto"/>
              <w:bottom w:val="nil"/>
              <w:right w:val="single" w:sz="4" w:space="0" w:color="auto"/>
            </w:tcBorders>
            <w:shd w:val="clear" w:color="auto" w:fill="auto"/>
            <w:hideMark/>
          </w:tcPr>
          <w:p w:rsidR="00F973C7" w:rsidRPr="00F973C7" w:rsidRDefault="00F973C7" w:rsidP="00F973C7">
            <w:pPr>
              <w:spacing w:before="0" w:after="0"/>
              <w:jc w:val="center"/>
            </w:pPr>
            <w:r w:rsidRPr="00F973C7">
              <w:t>4</w:t>
            </w:r>
          </w:p>
        </w:tc>
        <w:tc>
          <w:tcPr>
            <w:tcW w:w="0" w:type="auto"/>
            <w:vMerge w:val="restart"/>
            <w:tcBorders>
              <w:top w:val="nil"/>
              <w:left w:val="single" w:sz="4" w:space="0" w:color="auto"/>
              <w:bottom w:val="single" w:sz="4" w:space="0" w:color="auto"/>
              <w:right w:val="single" w:sz="4" w:space="0" w:color="auto"/>
            </w:tcBorders>
            <w:shd w:val="clear" w:color="auto" w:fill="auto"/>
            <w:hideMark/>
          </w:tcPr>
          <w:p w:rsidR="00F973C7" w:rsidRPr="00F973C7" w:rsidRDefault="00F973C7" w:rsidP="00F973C7">
            <w:pPr>
              <w:spacing w:before="0" w:after="0"/>
              <w:jc w:val="left"/>
            </w:pPr>
            <w:r w:rsidRPr="00F973C7">
              <w:t>Спортивные залы общего пользования</w:t>
            </w:r>
          </w:p>
        </w:tc>
        <w:tc>
          <w:tcPr>
            <w:tcW w:w="0" w:type="auto"/>
            <w:vMerge w:val="restart"/>
            <w:tcBorders>
              <w:top w:val="nil"/>
              <w:left w:val="single" w:sz="4" w:space="0" w:color="auto"/>
              <w:bottom w:val="single" w:sz="4" w:space="0" w:color="auto"/>
              <w:right w:val="nil"/>
            </w:tcBorders>
            <w:shd w:val="clear" w:color="auto" w:fill="auto"/>
            <w:hideMark/>
          </w:tcPr>
          <w:p w:rsidR="00F973C7" w:rsidRPr="00F973C7" w:rsidRDefault="00F973C7" w:rsidP="00F973C7">
            <w:pPr>
              <w:spacing w:before="0" w:after="0"/>
              <w:jc w:val="left"/>
            </w:pPr>
            <w:r w:rsidRPr="00F973C7">
              <w:t xml:space="preserve">кв.м пола </w:t>
            </w:r>
          </w:p>
        </w:tc>
        <w:tc>
          <w:tcPr>
            <w:tcW w:w="0" w:type="auto"/>
            <w:tcBorders>
              <w:top w:val="nil"/>
              <w:left w:val="single" w:sz="4" w:space="0" w:color="auto"/>
              <w:bottom w:val="nil"/>
              <w:right w:val="single" w:sz="4" w:space="0" w:color="auto"/>
            </w:tcBorders>
            <w:shd w:val="clear" w:color="auto" w:fill="auto"/>
            <w:vAlign w:val="center"/>
            <w:hideMark/>
          </w:tcPr>
          <w:p w:rsidR="00F973C7" w:rsidRPr="00F973C7" w:rsidRDefault="00F973C7" w:rsidP="00F973C7">
            <w:pPr>
              <w:spacing w:before="0" w:after="0"/>
              <w:jc w:val="center"/>
            </w:pPr>
            <w:r w:rsidRPr="00F973C7">
              <w:t>70</w:t>
            </w:r>
          </w:p>
        </w:tc>
        <w:tc>
          <w:tcPr>
            <w:tcW w:w="0" w:type="auto"/>
            <w:vMerge w:val="restart"/>
            <w:tcBorders>
              <w:top w:val="nil"/>
              <w:left w:val="nil"/>
              <w:bottom w:val="single" w:sz="4" w:space="0" w:color="auto"/>
              <w:right w:val="single" w:sz="4" w:space="0" w:color="auto"/>
            </w:tcBorders>
            <w:shd w:val="clear" w:color="auto" w:fill="auto"/>
            <w:vAlign w:val="center"/>
            <w:hideMark/>
          </w:tcPr>
          <w:p w:rsidR="00F973C7" w:rsidRPr="00F973C7" w:rsidRDefault="00F973C7" w:rsidP="00F973C7">
            <w:pPr>
              <w:spacing w:before="0" w:after="0"/>
              <w:jc w:val="center"/>
            </w:pPr>
            <w:r w:rsidRPr="00F973C7">
              <w:t>20,37</w:t>
            </w: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F973C7" w:rsidRPr="00F973C7" w:rsidRDefault="00F973C7" w:rsidP="00F973C7">
            <w:pPr>
              <w:spacing w:before="0" w:after="0"/>
              <w:jc w:val="center"/>
            </w:pPr>
            <w:r w:rsidRPr="00F973C7">
              <w:t>0</w:t>
            </w: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F973C7" w:rsidRPr="00F973C7" w:rsidRDefault="00F973C7" w:rsidP="00F973C7">
            <w:pPr>
              <w:spacing w:before="0" w:after="0"/>
              <w:jc w:val="center"/>
            </w:pPr>
            <w:r w:rsidRPr="00F973C7">
              <w:t>20</w:t>
            </w: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F973C7" w:rsidRPr="00F973C7" w:rsidRDefault="00F973C7" w:rsidP="00F973C7">
            <w:pPr>
              <w:spacing w:before="0" w:after="0"/>
              <w:jc w:val="center"/>
            </w:pPr>
            <w:r w:rsidRPr="00F973C7">
              <w:t> </w:t>
            </w:r>
          </w:p>
        </w:tc>
      </w:tr>
      <w:tr w:rsidR="00F973C7" w:rsidRPr="00F973C7" w:rsidTr="00F973C7">
        <w:trPr>
          <w:trHeight w:val="315"/>
        </w:trPr>
        <w:tc>
          <w:tcPr>
            <w:tcW w:w="0" w:type="auto"/>
            <w:tcBorders>
              <w:top w:val="nil"/>
              <w:left w:val="single" w:sz="4" w:space="0" w:color="auto"/>
              <w:bottom w:val="single" w:sz="4" w:space="0" w:color="auto"/>
              <w:right w:val="single" w:sz="4" w:space="0" w:color="auto"/>
            </w:tcBorders>
            <w:shd w:val="clear" w:color="auto" w:fill="auto"/>
            <w:hideMark/>
          </w:tcPr>
          <w:p w:rsidR="00F973C7" w:rsidRPr="00F973C7" w:rsidRDefault="00F973C7" w:rsidP="00F973C7">
            <w:pPr>
              <w:spacing w:before="0" w:after="0"/>
              <w:jc w:val="center"/>
            </w:pPr>
            <w:r w:rsidRPr="00F973C7">
              <w:t> </w:t>
            </w:r>
          </w:p>
        </w:tc>
        <w:tc>
          <w:tcPr>
            <w:tcW w:w="0" w:type="auto"/>
            <w:vMerge/>
            <w:tcBorders>
              <w:top w:val="nil"/>
              <w:left w:val="single" w:sz="4" w:space="0" w:color="auto"/>
              <w:bottom w:val="single" w:sz="4" w:space="0" w:color="auto"/>
              <w:right w:val="single" w:sz="4" w:space="0" w:color="auto"/>
            </w:tcBorders>
            <w:vAlign w:val="center"/>
            <w:hideMark/>
          </w:tcPr>
          <w:p w:rsidR="00F973C7" w:rsidRPr="00F973C7" w:rsidRDefault="00F973C7" w:rsidP="00F973C7">
            <w:pPr>
              <w:spacing w:before="0" w:after="0"/>
              <w:jc w:val="left"/>
            </w:pPr>
          </w:p>
        </w:tc>
        <w:tc>
          <w:tcPr>
            <w:tcW w:w="0" w:type="auto"/>
            <w:vMerge/>
            <w:tcBorders>
              <w:top w:val="nil"/>
              <w:left w:val="single" w:sz="4" w:space="0" w:color="auto"/>
              <w:bottom w:val="single" w:sz="4" w:space="0" w:color="auto"/>
              <w:right w:val="nil"/>
            </w:tcBorders>
            <w:vAlign w:val="center"/>
            <w:hideMark/>
          </w:tcPr>
          <w:p w:rsidR="00F973C7" w:rsidRPr="00F973C7" w:rsidRDefault="00F973C7" w:rsidP="00F973C7">
            <w:pPr>
              <w:spacing w:before="0" w:after="0"/>
              <w:jc w:val="left"/>
            </w:pP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F973C7" w:rsidRPr="00F973C7" w:rsidRDefault="00F973C7" w:rsidP="00F973C7">
            <w:pPr>
              <w:spacing w:before="0" w:after="0"/>
              <w:jc w:val="center"/>
            </w:pPr>
            <w:r w:rsidRPr="00F973C7">
              <w:t>на 1 тыс. чел.</w:t>
            </w:r>
          </w:p>
        </w:tc>
        <w:tc>
          <w:tcPr>
            <w:tcW w:w="0" w:type="auto"/>
            <w:vMerge/>
            <w:tcBorders>
              <w:top w:val="nil"/>
              <w:left w:val="nil"/>
              <w:bottom w:val="single" w:sz="4" w:space="0" w:color="auto"/>
              <w:right w:val="single" w:sz="4" w:space="0" w:color="auto"/>
            </w:tcBorders>
            <w:vAlign w:val="center"/>
            <w:hideMark/>
          </w:tcPr>
          <w:p w:rsidR="00F973C7" w:rsidRPr="00F973C7" w:rsidRDefault="00F973C7" w:rsidP="00F973C7">
            <w:pPr>
              <w:spacing w:before="0" w:after="0"/>
              <w:jc w:val="left"/>
            </w:pPr>
          </w:p>
        </w:tc>
        <w:tc>
          <w:tcPr>
            <w:tcW w:w="0" w:type="auto"/>
            <w:vMerge/>
            <w:tcBorders>
              <w:top w:val="nil"/>
              <w:left w:val="single" w:sz="4" w:space="0" w:color="auto"/>
              <w:bottom w:val="single" w:sz="4" w:space="0" w:color="000000"/>
              <w:right w:val="single" w:sz="4" w:space="0" w:color="auto"/>
            </w:tcBorders>
            <w:vAlign w:val="center"/>
            <w:hideMark/>
          </w:tcPr>
          <w:p w:rsidR="00F973C7" w:rsidRPr="00F973C7" w:rsidRDefault="00F973C7" w:rsidP="00F973C7">
            <w:pPr>
              <w:spacing w:before="0" w:after="0"/>
              <w:jc w:val="left"/>
            </w:pPr>
          </w:p>
        </w:tc>
        <w:tc>
          <w:tcPr>
            <w:tcW w:w="0" w:type="auto"/>
            <w:vMerge/>
            <w:tcBorders>
              <w:top w:val="nil"/>
              <w:left w:val="single" w:sz="4" w:space="0" w:color="auto"/>
              <w:bottom w:val="single" w:sz="4" w:space="0" w:color="000000"/>
              <w:right w:val="single" w:sz="4" w:space="0" w:color="auto"/>
            </w:tcBorders>
            <w:vAlign w:val="center"/>
            <w:hideMark/>
          </w:tcPr>
          <w:p w:rsidR="00F973C7" w:rsidRPr="00F973C7" w:rsidRDefault="00F973C7" w:rsidP="00F973C7">
            <w:pPr>
              <w:spacing w:before="0" w:after="0"/>
              <w:jc w:val="left"/>
            </w:pPr>
          </w:p>
        </w:tc>
        <w:tc>
          <w:tcPr>
            <w:tcW w:w="0" w:type="auto"/>
            <w:vMerge/>
            <w:tcBorders>
              <w:top w:val="nil"/>
              <w:left w:val="single" w:sz="4" w:space="0" w:color="auto"/>
              <w:bottom w:val="single" w:sz="4" w:space="0" w:color="000000"/>
              <w:right w:val="single" w:sz="4" w:space="0" w:color="auto"/>
            </w:tcBorders>
            <w:vAlign w:val="center"/>
            <w:hideMark/>
          </w:tcPr>
          <w:p w:rsidR="00F973C7" w:rsidRPr="00F973C7" w:rsidRDefault="00F973C7" w:rsidP="00F973C7">
            <w:pPr>
              <w:spacing w:before="0" w:after="0"/>
              <w:jc w:val="left"/>
            </w:pPr>
          </w:p>
        </w:tc>
      </w:tr>
      <w:tr w:rsidR="00F973C7" w:rsidRPr="00F973C7" w:rsidTr="00F973C7">
        <w:trPr>
          <w:trHeight w:val="315"/>
        </w:trPr>
        <w:tc>
          <w:tcPr>
            <w:tcW w:w="0" w:type="auto"/>
            <w:tcBorders>
              <w:top w:val="nil"/>
              <w:left w:val="single" w:sz="4" w:space="0" w:color="auto"/>
              <w:bottom w:val="nil"/>
              <w:right w:val="single" w:sz="4" w:space="0" w:color="auto"/>
            </w:tcBorders>
            <w:shd w:val="clear" w:color="auto" w:fill="auto"/>
            <w:hideMark/>
          </w:tcPr>
          <w:p w:rsidR="00F973C7" w:rsidRPr="00F973C7" w:rsidRDefault="00F973C7" w:rsidP="00F973C7">
            <w:pPr>
              <w:spacing w:before="0" w:after="0"/>
              <w:jc w:val="center"/>
            </w:pPr>
            <w:r w:rsidRPr="00F973C7">
              <w:t>5</w:t>
            </w:r>
          </w:p>
        </w:tc>
        <w:tc>
          <w:tcPr>
            <w:tcW w:w="0" w:type="auto"/>
            <w:vMerge w:val="restart"/>
            <w:tcBorders>
              <w:top w:val="nil"/>
              <w:left w:val="single" w:sz="4" w:space="0" w:color="auto"/>
              <w:bottom w:val="single" w:sz="4" w:space="0" w:color="auto"/>
              <w:right w:val="single" w:sz="4" w:space="0" w:color="auto"/>
            </w:tcBorders>
            <w:shd w:val="clear" w:color="auto" w:fill="auto"/>
            <w:hideMark/>
          </w:tcPr>
          <w:p w:rsidR="00F973C7" w:rsidRPr="00F973C7" w:rsidRDefault="00F973C7" w:rsidP="00F973C7">
            <w:pPr>
              <w:spacing w:before="0" w:after="0"/>
              <w:jc w:val="left"/>
            </w:pPr>
            <w:r w:rsidRPr="00F973C7">
              <w:t>Плоскостные спортивные сооружения</w:t>
            </w:r>
          </w:p>
        </w:tc>
        <w:tc>
          <w:tcPr>
            <w:tcW w:w="0" w:type="auto"/>
            <w:vMerge w:val="restart"/>
            <w:tcBorders>
              <w:top w:val="nil"/>
              <w:left w:val="single" w:sz="4" w:space="0" w:color="auto"/>
              <w:bottom w:val="single" w:sz="4" w:space="0" w:color="auto"/>
              <w:right w:val="nil"/>
            </w:tcBorders>
            <w:shd w:val="clear" w:color="auto" w:fill="auto"/>
            <w:hideMark/>
          </w:tcPr>
          <w:p w:rsidR="00F973C7" w:rsidRPr="00F973C7" w:rsidRDefault="00F973C7" w:rsidP="00F973C7">
            <w:pPr>
              <w:spacing w:before="0" w:after="0"/>
              <w:jc w:val="left"/>
            </w:pPr>
            <w:r w:rsidRPr="00F973C7">
              <w:t>кв.м.</w:t>
            </w:r>
          </w:p>
        </w:tc>
        <w:tc>
          <w:tcPr>
            <w:tcW w:w="0" w:type="auto"/>
            <w:tcBorders>
              <w:top w:val="nil"/>
              <w:left w:val="single" w:sz="4" w:space="0" w:color="auto"/>
              <w:bottom w:val="nil"/>
              <w:right w:val="single" w:sz="4" w:space="0" w:color="auto"/>
            </w:tcBorders>
            <w:shd w:val="clear" w:color="auto" w:fill="auto"/>
            <w:vAlign w:val="center"/>
            <w:hideMark/>
          </w:tcPr>
          <w:p w:rsidR="00F973C7" w:rsidRPr="00F973C7" w:rsidRDefault="00F973C7" w:rsidP="00F973C7">
            <w:pPr>
              <w:spacing w:before="0" w:after="0"/>
              <w:jc w:val="center"/>
            </w:pPr>
            <w:r w:rsidRPr="00F973C7">
              <w:t>1949,4</w:t>
            </w:r>
          </w:p>
        </w:tc>
        <w:tc>
          <w:tcPr>
            <w:tcW w:w="0" w:type="auto"/>
            <w:vMerge w:val="restart"/>
            <w:tcBorders>
              <w:top w:val="nil"/>
              <w:left w:val="nil"/>
              <w:bottom w:val="single" w:sz="4" w:space="0" w:color="auto"/>
              <w:right w:val="single" w:sz="4" w:space="0" w:color="auto"/>
            </w:tcBorders>
            <w:shd w:val="clear" w:color="auto" w:fill="auto"/>
            <w:vAlign w:val="center"/>
            <w:hideMark/>
          </w:tcPr>
          <w:p w:rsidR="00F973C7" w:rsidRPr="00F973C7" w:rsidRDefault="00F973C7" w:rsidP="00F973C7">
            <w:pPr>
              <w:spacing w:before="0" w:after="0"/>
              <w:jc w:val="center"/>
            </w:pPr>
            <w:r w:rsidRPr="00F973C7">
              <w:t>567</w:t>
            </w:r>
          </w:p>
        </w:tc>
        <w:tc>
          <w:tcPr>
            <w:tcW w:w="0" w:type="auto"/>
            <w:vMerge w:val="restart"/>
            <w:tcBorders>
              <w:top w:val="nil"/>
              <w:left w:val="nil"/>
              <w:bottom w:val="single" w:sz="4" w:space="0" w:color="auto"/>
              <w:right w:val="single" w:sz="4" w:space="0" w:color="auto"/>
            </w:tcBorders>
            <w:shd w:val="clear" w:color="auto" w:fill="auto"/>
            <w:vAlign w:val="center"/>
            <w:hideMark/>
          </w:tcPr>
          <w:p w:rsidR="00F973C7" w:rsidRPr="00F973C7" w:rsidRDefault="00F973C7" w:rsidP="00F973C7">
            <w:pPr>
              <w:spacing w:before="0" w:after="0"/>
              <w:jc w:val="center"/>
            </w:pPr>
            <w:r w:rsidRPr="00F973C7">
              <w:t>0</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F973C7" w:rsidRPr="00F973C7" w:rsidRDefault="00F973C7" w:rsidP="00F973C7">
            <w:pPr>
              <w:spacing w:before="0" w:after="0"/>
              <w:jc w:val="center"/>
            </w:pPr>
            <w:r w:rsidRPr="00F973C7">
              <w:t>567</w:t>
            </w: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F973C7" w:rsidRPr="00F973C7" w:rsidRDefault="00F973C7" w:rsidP="00F973C7">
            <w:pPr>
              <w:spacing w:before="0" w:after="0"/>
              <w:jc w:val="center"/>
            </w:pPr>
            <w:r w:rsidRPr="00F973C7">
              <w:t> </w:t>
            </w:r>
          </w:p>
        </w:tc>
      </w:tr>
      <w:tr w:rsidR="00F973C7" w:rsidRPr="00F973C7" w:rsidTr="00F973C7">
        <w:trPr>
          <w:trHeight w:val="315"/>
        </w:trPr>
        <w:tc>
          <w:tcPr>
            <w:tcW w:w="0" w:type="auto"/>
            <w:tcBorders>
              <w:top w:val="nil"/>
              <w:left w:val="single" w:sz="4" w:space="0" w:color="auto"/>
              <w:bottom w:val="single" w:sz="4" w:space="0" w:color="auto"/>
              <w:right w:val="single" w:sz="4" w:space="0" w:color="auto"/>
            </w:tcBorders>
            <w:shd w:val="clear" w:color="auto" w:fill="auto"/>
            <w:hideMark/>
          </w:tcPr>
          <w:p w:rsidR="00F973C7" w:rsidRPr="00F973C7" w:rsidRDefault="00F973C7" w:rsidP="00F973C7">
            <w:pPr>
              <w:spacing w:before="0" w:after="0"/>
              <w:jc w:val="center"/>
            </w:pPr>
            <w:r w:rsidRPr="00F973C7">
              <w:t> </w:t>
            </w:r>
          </w:p>
        </w:tc>
        <w:tc>
          <w:tcPr>
            <w:tcW w:w="0" w:type="auto"/>
            <w:vMerge/>
            <w:tcBorders>
              <w:top w:val="nil"/>
              <w:left w:val="single" w:sz="4" w:space="0" w:color="auto"/>
              <w:bottom w:val="single" w:sz="4" w:space="0" w:color="auto"/>
              <w:right w:val="single" w:sz="4" w:space="0" w:color="auto"/>
            </w:tcBorders>
            <w:vAlign w:val="center"/>
            <w:hideMark/>
          </w:tcPr>
          <w:p w:rsidR="00F973C7" w:rsidRPr="00F973C7" w:rsidRDefault="00F973C7" w:rsidP="00F973C7">
            <w:pPr>
              <w:spacing w:before="0" w:after="0"/>
              <w:jc w:val="left"/>
            </w:pPr>
          </w:p>
        </w:tc>
        <w:tc>
          <w:tcPr>
            <w:tcW w:w="0" w:type="auto"/>
            <w:vMerge/>
            <w:tcBorders>
              <w:top w:val="nil"/>
              <w:left w:val="single" w:sz="4" w:space="0" w:color="auto"/>
              <w:bottom w:val="single" w:sz="4" w:space="0" w:color="auto"/>
              <w:right w:val="nil"/>
            </w:tcBorders>
            <w:vAlign w:val="center"/>
            <w:hideMark/>
          </w:tcPr>
          <w:p w:rsidR="00F973C7" w:rsidRPr="00F973C7" w:rsidRDefault="00F973C7" w:rsidP="00F973C7">
            <w:pPr>
              <w:spacing w:before="0" w:after="0"/>
              <w:jc w:val="left"/>
            </w:pP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F973C7" w:rsidRPr="00F973C7" w:rsidRDefault="00F973C7" w:rsidP="00F973C7">
            <w:pPr>
              <w:spacing w:before="0" w:after="0"/>
              <w:jc w:val="center"/>
            </w:pPr>
            <w:r w:rsidRPr="00F973C7">
              <w:t>на 1 тыс. чел.</w:t>
            </w:r>
          </w:p>
        </w:tc>
        <w:tc>
          <w:tcPr>
            <w:tcW w:w="0" w:type="auto"/>
            <w:vMerge/>
            <w:tcBorders>
              <w:top w:val="nil"/>
              <w:left w:val="nil"/>
              <w:bottom w:val="single" w:sz="4" w:space="0" w:color="auto"/>
              <w:right w:val="single" w:sz="4" w:space="0" w:color="auto"/>
            </w:tcBorders>
            <w:vAlign w:val="center"/>
            <w:hideMark/>
          </w:tcPr>
          <w:p w:rsidR="00F973C7" w:rsidRPr="00F973C7" w:rsidRDefault="00F973C7" w:rsidP="00F973C7">
            <w:pPr>
              <w:spacing w:before="0" w:after="0"/>
              <w:jc w:val="left"/>
            </w:pPr>
          </w:p>
        </w:tc>
        <w:tc>
          <w:tcPr>
            <w:tcW w:w="0" w:type="auto"/>
            <w:vMerge/>
            <w:tcBorders>
              <w:top w:val="nil"/>
              <w:left w:val="nil"/>
              <w:bottom w:val="single" w:sz="4" w:space="0" w:color="auto"/>
              <w:right w:val="single" w:sz="4" w:space="0" w:color="auto"/>
            </w:tcBorders>
            <w:vAlign w:val="center"/>
            <w:hideMark/>
          </w:tcPr>
          <w:p w:rsidR="00F973C7" w:rsidRPr="00F973C7" w:rsidRDefault="00F973C7" w:rsidP="00F973C7">
            <w:pPr>
              <w:spacing w:before="0" w:after="0"/>
              <w:jc w:val="left"/>
            </w:pPr>
          </w:p>
        </w:tc>
        <w:tc>
          <w:tcPr>
            <w:tcW w:w="0" w:type="auto"/>
            <w:vMerge/>
            <w:tcBorders>
              <w:top w:val="nil"/>
              <w:left w:val="single" w:sz="4" w:space="0" w:color="auto"/>
              <w:bottom w:val="single" w:sz="4" w:space="0" w:color="auto"/>
              <w:right w:val="single" w:sz="4" w:space="0" w:color="auto"/>
            </w:tcBorders>
            <w:vAlign w:val="center"/>
            <w:hideMark/>
          </w:tcPr>
          <w:p w:rsidR="00F973C7" w:rsidRPr="00F973C7" w:rsidRDefault="00F973C7" w:rsidP="00F973C7">
            <w:pPr>
              <w:spacing w:before="0" w:after="0"/>
              <w:jc w:val="left"/>
            </w:pPr>
          </w:p>
        </w:tc>
        <w:tc>
          <w:tcPr>
            <w:tcW w:w="0" w:type="auto"/>
            <w:vMerge/>
            <w:tcBorders>
              <w:top w:val="nil"/>
              <w:left w:val="single" w:sz="4" w:space="0" w:color="auto"/>
              <w:bottom w:val="single" w:sz="4" w:space="0" w:color="000000"/>
              <w:right w:val="single" w:sz="4" w:space="0" w:color="auto"/>
            </w:tcBorders>
            <w:vAlign w:val="center"/>
            <w:hideMark/>
          </w:tcPr>
          <w:p w:rsidR="00F973C7" w:rsidRPr="00F973C7" w:rsidRDefault="00F973C7" w:rsidP="00F973C7">
            <w:pPr>
              <w:spacing w:before="0" w:after="0"/>
              <w:jc w:val="left"/>
            </w:pPr>
          </w:p>
        </w:tc>
      </w:tr>
      <w:tr w:rsidR="00F973C7" w:rsidRPr="00F973C7" w:rsidTr="00F973C7">
        <w:trPr>
          <w:trHeight w:val="270"/>
        </w:trPr>
        <w:tc>
          <w:tcPr>
            <w:tcW w:w="0" w:type="auto"/>
            <w:tcBorders>
              <w:top w:val="nil"/>
              <w:left w:val="single" w:sz="4" w:space="0" w:color="auto"/>
              <w:bottom w:val="nil"/>
              <w:right w:val="single" w:sz="4" w:space="0" w:color="auto"/>
            </w:tcBorders>
            <w:shd w:val="clear" w:color="auto" w:fill="auto"/>
            <w:hideMark/>
          </w:tcPr>
          <w:p w:rsidR="00F973C7" w:rsidRPr="00F973C7" w:rsidRDefault="00F973C7" w:rsidP="00F973C7">
            <w:pPr>
              <w:spacing w:before="0" w:after="0"/>
              <w:jc w:val="center"/>
            </w:pPr>
            <w:r w:rsidRPr="00F973C7">
              <w:t>6</w:t>
            </w:r>
          </w:p>
        </w:tc>
        <w:tc>
          <w:tcPr>
            <w:tcW w:w="0" w:type="auto"/>
            <w:vMerge w:val="restart"/>
            <w:tcBorders>
              <w:top w:val="nil"/>
              <w:left w:val="single" w:sz="4" w:space="0" w:color="auto"/>
              <w:bottom w:val="single" w:sz="4" w:space="0" w:color="auto"/>
              <w:right w:val="single" w:sz="4" w:space="0" w:color="auto"/>
            </w:tcBorders>
            <w:shd w:val="clear" w:color="auto" w:fill="auto"/>
            <w:hideMark/>
          </w:tcPr>
          <w:p w:rsidR="00F973C7" w:rsidRPr="00F973C7" w:rsidRDefault="00F973C7" w:rsidP="00F973C7">
            <w:pPr>
              <w:spacing w:before="0" w:after="0"/>
              <w:jc w:val="left"/>
            </w:pPr>
            <w:r w:rsidRPr="00F973C7">
              <w:t>Клубы или учреждения клубного типа</w:t>
            </w:r>
          </w:p>
        </w:tc>
        <w:tc>
          <w:tcPr>
            <w:tcW w:w="0" w:type="auto"/>
            <w:vMerge w:val="restart"/>
            <w:tcBorders>
              <w:top w:val="nil"/>
              <w:left w:val="single" w:sz="4" w:space="0" w:color="auto"/>
              <w:bottom w:val="single" w:sz="4" w:space="0" w:color="auto"/>
              <w:right w:val="nil"/>
            </w:tcBorders>
            <w:shd w:val="clear" w:color="auto" w:fill="auto"/>
            <w:hideMark/>
          </w:tcPr>
          <w:p w:rsidR="00F973C7" w:rsidRPr="00F973C7" w:rsidRDefault="00F973C7" w:rsidP="00F973C7">
            <w:pPr>
              <w:spacing w:before="0" w:after="0"/>
              <w:jc w:val="left"/>
            </w:pPr>
            <w:r w:rsidRPr="00F973C7">
              <w:t>зрительские места</w:t>
            </w:r>
          </w:p>
        </w:tc>
        <w:tc>
          <w:tcPr>
            <w:tcW w:w="0" w:type="auto"/>
            <w:tcBorders>
              <w:top w:val="nil"/>
              <w:left w:val="single" w:sz="4" w:space="0" w:color="auto"/>
              <w:bottom w:val="nil"/>
              <w:right w:val="single" w:sz="4" w:space="0" w:color="auto"/>
            </w:tcBorders>
            <w:shd w:val="clear" w:color="auto" w:fill="auto"/>
            <w:vAlign w:val="center"/>
            <w:hideMark/>
          </w:tcPr>
          <w:p w:rsidR="00F973C7" w:rsidRPr="00F973C7" w:rsidRDefault="00F973C7" w:rsidP="00F973C7">
            <w:pPr>
              <w:spacing w:before="0" w:after="0"/>
              <w:jc w:val="center"/>
              <w:rPr>
                <w:color w:val="FF0000"/>
              </w:rPr>
            </w:pPr>
            <w:r w:rsidRPr="00F973C7">
              <w:rPr>
                <w:color w:val="FF0000"/>
              </w:rPr>
              <w:t>150</w:t>
            </w:r>
          </w:p>
        </w:tc>
        <w:tc>
          <w:tcPr>
            <w:tcW w:w="0" w:type="auto"/>
            <w:vMerge w:val="restart"/>
            <w:tcBorders>
              <w:top w:val="nil"/>
              <w:left w:val="nil"/>
              <w:bottom w:val="single" w:sz="4" w:space="0" w:color="auto"/>
              <w:right w:val="single" w:sz="4" w:space="0" w:color="auto"/>
            </w:tcBorders>
            <w:shd w:val="clear" w:color="auto" w:fill="auto"/>
            <w:vAlign w:val="center"/>
            <w:hideMark/>
          </w:tcPr>
          <w:p w:rsidR="00F973C7" w:rsidRPr="00F973C7" w:rsidRDefault="00F973C7" w:rsidP="00F973C7">
            <w:pPr>
              <w:spacing w:before="0" w:after="0"/>
              <w:jc w:val="center"/>
            </w:pPr>
            <w:r w:rsidRPr="00F973C7">
              <w:t>44</w:t>
            </w:r>
          </w:p>
        </w:tc>
        <w:tc>
          <w:tcPr>
            <w:tcW w:w="0" w:type="auto"/>
            <w:vMerge w:val="restart"/>
            <w:tcBorders>
              <w:top w:val="nil"/>
              <w:left w:val="nil"/>
              <w:bottom w:val="single" w:sz="4" w:space="0" w:color="auto"/>
              <w:right w:val="single" w:sz="4" w:space="0" w:color="auto"/>
            </w:tcBorders>
            <w:shd w:val="clear" w:color="auto" w:fill="auto"/>
            <w:vAlign w:val="center"/>
            <w:hideMark/>
          </w:tcPr>
          <w:p w:rsidR="00F973C7" w:rsidRPr="00F973C7" w:rsidRDefault="00F973C7" w:rsidP="00F973C7">
            <w:pPr>
              <w:spacing w:before="0" w:after="0"/>
              <w:jc w:val="center"/>
            </w:pPr>
            <w:r w:rsidRPr="00F973C7">
              <w:t>0</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F973C7" w:rsidRPr="00F973C7" w:rsidRDefault="00F973C7" w:rsidP="00F973C7">
            <w:pPr>
              <w:spacing w:before="0" w:after="0"/>
              <w:jc w:val="center"/>
            </w:pPr>
            <w:r w:rsidRPr="00F973C7">
              <w:t>44</w:t>
            </w: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F973C7" w:rsidRPr="00F973C7" w:rsidRDefault="00F973C7" w:rsidP="00F973C7">
            <w:pPr>
              <w:spacing w:before="0" w:after="0"/>
              <w:jc w:val="center"/>
            </w:pPr>
            <w:r w:rsidRPr="00F973C7">
              <w:t> </w:t>
            </w:r>
          </w:p>
        </w:tc>
      </w:tr>
      <w:tr w:rsidR="00F973C7" w:rsidRPr="00F973C7" w:rsidTr="00F973C7">
        <w:trPr>
          <w:trHeight w:val="315"/>
        </w:trPr>
        <w:tc>
          <w:tcPr>
            <w:tcW w:w="0" w:type="auto"/>
            <w:tcBorders>
              <w:top w:val="nil"/>
              <w:left w:val="single" w:sz="4" w:space="0" w:color="auto"/>
              <w:bottom w:val="single" w:sz="4" w:space="0" w:color="auto"/>
              <w:right w:val="single" w:sz="4" w:space="0" w:color="auto"/>
            </w:tcBorders>
            <w:shd w:val="clear" w:color="auto" w:fill="auto"/>
            <w:hideMark/>
          </w:tcPr>
          <w:p w:rsidR="00F973C7" w:rsidRPr="00F973C7" w:rsidRDefault="00F973C7" w:rsidP="00F973C7">
            <w:pPr>
              <w:spacing w:before="0" w:after="0"/>
              <w:jc w:val="center"/>
            </w:pPr>
            <w:r w:rsidRPr="00F973C7">
              <w:t> </w:t>
            </w:r>
          </w:p>
        </w:tc>
        <w:tc>
          <w:tcPr>
            <w:tcW w:w="0" w:type="auto"/>
            <w:vMerge/>
            <w:tcBorders>
              <w:top w:val="nil"/>
              <w:left w:val="single" w:sz="4" w:space="0" w:color="auto"/>
              <w:bottom w:val="single" w:sz="4" w:space="0" w:color="auto"/>
              <w:right w:val="single" w:sz="4" w:space="0" w:color="auto"/>
            </w:tcBorders>
            <w:vAlign w:val="center"/>
            <w:hideMark/>
          </w:tcPr>
          <w:p w:rsidR="00F973C7" w:rsidRPr="00F973C7" w:rsidRDefault="00F973C7" w:rsidP="00F973C7">
            <w:pPr>
              <w:spacing w:before="0" w:after="0"/>
              <w:jc w:val="left"/>
            </w:pPr>
          </w:p>
        </w:tc>
        <w:tc>
          <w:tcPr>
            <w:tcW w:w="0" w:type="auto"/>
            <w:vMerge/>
            <w:tcBorders>
              <w:top w:val="nil"/>
              <w:left w:val="single" w:sz="4" w:space="0" w:color="auto"/>
              <w:bottom w:val="single" w:sz="4" w:space="0" w:color="auto"/>
              <w:right w:val="nil"/>
            </w:tcBorders>
            <w:vAlign w:val="center"/>
            <w:hideMark/>
          </w:tcPr>
          <w:p w:rsidR="00F973C7" w:rsidRPr="00F973C7" w:rsidRDefault="00F973C7" w:rsidP="00F973C7">
            <w:pPr>
              <w:spacing w:before="0" w:after="0"/>
              <w:jc w:val="left"/>
            </w:pP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F973C7" w:rsidRPr="00F973C7" w:rsidRDefault="00F973C7" w:rsidP="00F973C7">
            <w:pPr>
              <w:spacing w:before="0" w:after="0"/>
              <w:jc w:val="center"/>
            </w:pPr>
            <w:r w:rsidRPr="00F973C7">
              <w:t>на 1 тыс. жителей</w:t>
            </w:r>
          </w:p>
        </w:tc>
        <w:tc>
          <w:tcPr>
            <w:tcW w:w="0" w:type="auto"/>
            <w:vMerge/>
            <w:tcBorders>
              <w:top w:val="nil"/>
              <w:left w:val="nil"/>
              <w:bottom w:val="single" w:sz="4" w:space="0" w:color="auto"/>
              <w:right w:val="single" w:sz="4" w:space="0" w:color="auto"/>
            </w:tcBorders>
            <w:vAlign w:val="center"/>
            <w:hideMark/>
          </w:tcPr>
          <w:p w:rsidR="00F973C7" w:rsidRPr="00F973C7" w:rsidRDefault="00F973C7" w:rsidP="00F973C7">
            <w:pPr>
              <w:spacing w:before="0" w:after="0"/>
              <w:jc w:val="left"/>
            </w:pPr>
          </w:p>
        </w:tc>
        <w:tc>
          <w:tcPr>
            <w:tcW w:w="0" w:type="auto"/>
            <w:vMerge/>
            <w:tcBorders>
              <w:top w:val="nil"/>
              <w:left w:val="nil"/>
              <w:bottom w:val="single" w:sz="4" w:space="0" w:color="auto"/>
              <w:right w:val="single" w:sz="4" w:space="0" w:color="auto"/>
            </w:tcBorders>
            <w:vAlign w:val="center"/>
            <w:hideMark/>
          </w:tcPr>
          <w:p w:rsidR="00F973C7" w:rsidRPr="00F973C7" w:rsidRDefault="00F973C7" w:rsidP="00F973C7">
            <w:pPr>
              <w:spacing w:before="0" w:after="0"/>
              <w:jc w:val="left"/>
            </w:pPr>
          </w:p>
        </w:tc>
        <w:tc>
          <w:tcPr>
            <w:tcW w:w="0" w:type="auto"/>
            <w:vMerge/>
            <w:tcBorders>
              <w:top w:val="nil"/>
              <w:left w:val="single" w:sz="4" w:space="0" w:color="auto"/>
              <w:bottom w:val="single" w:sz="4" w:space="0" w:color="auto"/>
              <w:right w:val="single" w:sz="4" w:space="0" w:color="auto"/>
            </w:tcBorders>
            <w:vAlign w:val="center"/>
            <w:hideMark/>
          </w:tcPr>
          <w:p w:rsidR="00F973C7" w:rsidRPr="00F973C7" w:rsidRDefault="00F973C7" w:rsidP="00F973C7">
            <w:pPr>
              <w:spacing w:before="0" w:after="0"/>
              <w:jc w:val="left"/>
            </w:pPr>
          </w:p>
        </w:tc>
        <w:tc>
          <w:tcPr>
            <w:tcW w:w="0" w:type="auto"/>
            <w:vMerge/>
            <w:tcBorders>
              <w:top w:val="nil"/>
              <w:left w:val="single" w:sz="4" w:space="0" w:color="auto"/>
              <w:bottom w:val="single" w:sz="4" w:space="0" w:color="000000"/>
              <w:right w:val="single" w:sz="4" w:space="0" w:color="auto"/>
            </w:tcBorders>
            <w:vAlign w:val="center"/>
            <w:hideMark/>
          </w:tcPr>
          <w:p w:rsidR="00F973C7" w:rsidRPr="00F973C7" w:rsidRDefault="00F973C7" w:rsidP="00F973C7">
            <w:pPr>
              <w:spacing w:before="0" w:after="0"/>
              <w:jc w:val="left"/>
            </w:pPr>
          </w:p>
        </w:tc>
      </w:tr>
      <w:tr w:rsidR="00F973C7" w:rsidRPr="00F973C7" w:rsidTr="00F973C7">
        <w:trPr>
          <w:trHeight w:val="270"/>
        </w:trPr>
        <w:tc>
          <w:tcPr>
            <w:tcW w:w="0" w:type="auto"/>
            <w:tcBorders>
              <w:top w:val="nil"/>
              <w:left w:val="single" w:sz="4" w:space="0" w:color="auto"/>
              <w:bottom w:val="nil"/>
              <w:right w:val="single" w:sz="4" w:space="0" w:color="auto"/>
            </w:tcBorders>
            <w:shd w:val="clear" w:color="auto" w:fill="auto"/>
            <w:hideMark/>
          </w:tcPr>
          <w:p w:rsidR="00F973C7" w:rsidRPr="00F973C7" w:rsidRDefault="00F973C7" w:rsidP="00F973C7">
            <w:pPr>
              <w:spacing w:before="0" w:after="0"/>
              <w:jc w:val="center"/>
            </w:pPr>
            <w:r w:rsidRPr="00F973C7">
              <w:t>7</w:t>
            </w:r>
          </w:p>
        </w:tc>
        <w:tc>
          <w:tcPr>
            <w:tcW w:w="0" w:type="auto"/>
            <w:vMerge w:val="restart"/>
            <w:tcBorders>
              <w:top w:val="nil"/>
              <w:left w:val="single" w:sz="4" w:space="0" w:color="auto"/>
              <w:bottom w:val="single" w:sz="4" w:space="0" w:color="auto"/>
              <w:right w:val="single" w:sz="4" w:space="0" w:color="auto"/>
            </w:tcBorders>
            <w:shd w:val="clear" w:color="auto" w:fill="auto"/>
            <w:hideMark/>
          </w:tcPr>
          <w:p w:rsidR="00F973C7" w:rsidRPr="00F973C7" w:rsidRDefault="00F973C7" w:rsidP="00F973C7">
            <w:pPr>
              <w:spacing w:before="0" w:after="0"/>
              <w:jc w:val="left"/>
            </w:pPr>
            <w:r w:rsidRPr="00F973C7">
              <w:t>Библиотека</w:t>
            </w:r>
          </w:p>
        </w:tc>
        <w:tc>
          <w:tcPr>
            <w:tcW w:w="0" w:type="auto"/>
            <w:vMerge w:val="restart"/>
            <w:tcBorders>
              <w:top w:val="nil"/>
              <w:left w:val="single" w:sz="4" w:space="0" w:color="auto"/>
              <w:bottom w:val="single" w:sz="4" w:space="0" w:color="auto"/>
              <w:right w:val="nil"/>
            </w:tcBorders>
            <w:shd w:val="clear" w:color="auto" w:fill="auto"/>
            <w:hideMark/>
          </w:tcPr>
          <w:p w:rsidR="00F973C7" w:rsidRPr="00F973C7" w:rsidRDefault="00F973C7" w:rsidP="00F973C7">
            <w:pPr>
              <w:spacing w:before="0" w:after="0"/>
              <w:jc w:val="left"/>
            </w:pPr>
            <w:r w:rsidRPr="00F973C7">
              <w:t>учреждение культуры</w:t>
            </w:r>
          </w:p>
        </w:tc>
        <w:tc>
          <w:tcPr>
            <w:tcW w:w="0" w:type="auto"/>
            <w:tcBorders>
              <w:top w:val="nil"/>
              <w:left w:val="single" w:sz="4" w:space="0" w:color="auto"/>
              <w:bottom w:val="nil"/>
              <w:right w:val="single" w:sz="4" w:space="0" w:color="auto"/>
            </w:tcBorders>
            <w:shd w:val="clear" w:color="auto" w:fill="auto"/>
            <w:vAlign w:val="center"/>
            <w:hideMark/>
          </w:tcPr>
          <w:p w:rsidR="00F973C7" w:rsidRPr="00F973C7" w:rsidRDefault="00F973C7" w:rsidP="00F973C7">
            <w:pPr>
              <w:spacing w:before="0" w:after="0"/>
              <w:jc w:val="center"/>
              <w:rPr>
                <w:color w:val="FF0000"/>
              </w:rPr>
            </w:pPr>
            <w:r w:rsidRPr="00F973C7">
              <w:rPr>
                <w:color w:val="FF0000"/>
              </w:rPr>
              <w:t>0,3</w:t>
            </w:r>
          </w:p>
        </w:tc>
        <w:tc>
          <w:tcPr>
            <w:tcW w:w="0" w:type="auto"/>
            <w:vMerge w:val="restart"/>
            <w:tcBorders>
              <w:top w:val="nil"/>
              <w:left w:val="nil"/>
              <w:bottom w:val="single" w:sz="4" w:space="0" w:color="auto"/>
              <w:right w:val="single" w:sz="4" w:space="0" w:color="auto"/>
            </w:tcBorders>
            <w:shd w:val="clear" w:color="auto" w:fill="auto"/>
            <w:vAlign w:val="center"/>
            <w:hideMark/>
          </w:tcPr>
          <w:p w:rsidR="00F973C7" w:rsidRPr="00F973C7" w:rsidRDefault="00F973C7" w:rsidP="00F973C7">
            <w:pPr>
              <w:spacing w:before="0" w:after="0"/>
              <w:jc w:val="center"/>
            </w:pPr>
            <w:r w:rsidRPr="00F973C7">
              <w:t>0</w:t>
            </w: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F973C7" w:rsidRPr="00F973C7" w:rsidRDefault="00F973C7" w:rsidP="00F973C7">
            <w:pPr>
              <w:spacing w:before="0" w:after="0"/>
              <w:jc w:val="center"/>
            </w:pPr>
            <w:r w:rsidRPr="00F973C7">
              <w:t>0</w:t>
            </w: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F973C7" w:rsidRPr="00F973C7" w:rsidRDefault="00F973C7" w:rsidP="00F973C7">
            <w:pPr>
              <w:spacing w:before="0" w:after="0"/>
              <w:jc w:val="center"/>
            </w:pPr>
            <w:r w:rsidRPr="00F973C7">
              <w:t>0</w:t>
            </w: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F973C7" w:rsidRPr="00F973C7" w:rsidRDefault="00F973C7" w:rsidP="00F973C7">
            <w:pPr>
              <w:spacing w:before="0" w:after="0"/>
              <w:jc w:val="center"/>
            </w:pPr>
            <w:r w:rsidRPr="00F973C7">
              <w:t>с.Ванновское</w:t>
            </w:r>
          </w:p>
        </w:tc>
      </w:tr>
      <w:tr w:rsidR="00F973C7" w:rsidRPr="00F973C7" w:rsidTr="00F973C7">
        <w:trPr>
          <w:trHeight w:val="315"/>
        </w:trPr>
        <w:tc>
          <w:tcPr>
            <w:tcW w:w="0" w:type="auto"/>
            <w:tcBorders>
              <w:top w:val="nil"/>
              <w:left w:val="single" w:sz="4" w:space="0" w:color="auto"/>
              <w:bottom w:val="single" w:sz="4" w:space="0" w:color="auto"/>
              <w:right w:val="single" w:sz="4" w:space="0" w:color="auto"/>
            </w:tcBorders>
            <w:shd w:val="clear" w:color="auto" w:fill="auto"/>
            <w:hideMark/>
          </w:tcPr>
          <w:p w:rsidR="00F973C7" w:rsidRPr="00F973C7" w:rsidRDefault="00F973C7" w:rsidP="00F973C7">
            <w:pPr>
              <w:spacing w:before="0" w:after="0"/>
              <w:jc w:val="center"/>
            </w:pPr>
            <w:r w:rsidRPr="00F973C7">
              <w:t> </w:t>
            </w:r>
          </w:p>
        </w:tc>
        <w:tc>
          <w:tcPr>
            <w:tcW w:w="0" w:type="auto"/>
            <w:vMerge/>
            <w:tcBorders>
              <w:top w:val="nil"/>
              <w:left w:val="single" w:sz="4" w:space="0" w:color="auto"/>
              <w:bottom w:val="single" w:sz="4" w:space="0" w:color="auto"/>
              <w:right w:val="single" w:sz="4" w:space="0" w:color="auto"/>
            </w:tcBorders>
            <w:vAlign w:val="center"/>
            <w:hideMark/>
          </w:tcPr>
          <w:p w:rsidR="00F973C7" w:rsidRPr="00F973C7" w:rsidRDefault="00F973C7" w:rsidP="00F973C7">
            <w:pPr>
              <w:spacing w:before="0" w:after="0"/>
              <w:jc w:val="left"/>
            </w:pPr>
          </w:p>
        </w:tc>
        <w:tc>
          <w:tcPr>
            <w:tcW w:w="0" w:type="auto"/>
            <w:vMerge/>
            <w:tcBorders>
              <w:top w:val="nil"/>
              <w:left w:val="single" w:sz="4" w:space="0" w:color="auto"/>
              <w:bottom w:val="single" w:sz="4" w:space="0" w:color="auto"/>
              <w:right w:val="nil"/>
            </w:tcBorders>
            <w:vAlign w:val="center"/>
            <w:hideMark/>
          </w:tcPr>
          <w:p w:rsidR="00F973C7" w:rsidRPr="00F973C7" w:rsidRDefault="00F973C7" w:rsidP="00F973C7">
            <w:pPr>
              <w:spacing w:before="0" w:after="0"/>
              <w:jc w:val="left"/>
            </w:pP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F973C7" w:rsidRPr="00F973C7" w:rsidRDefault="00F973C7" w:rsidP="00F973C7">
            <w:pPr>
              <w:spacing w:before="0" w:after="0"/>
              <w:jc w:val="center"/>
            </w:pPr>
            <w:r w:rsidRPr="00F973C7">
              <w:t>на 1 тыс. чел.</w:t>
            </w:r>
          </w:p>
        </w:tc>
        <w:tc>
          <w:tcPr>
            <w:tcW w:w="0" w:type="auto"/>
            <w:vMerge/>
            <w:tcBorders>
              <w:top w:val="nil"/>
              <w:left w:val="nil"/>
              <w:bottom w:val="single" w:sz="4" w:space="0" w:color="auto"/>
              <w:right w:val="single" w:sz="4" w:space="0" w:color="auto"/>
            </w:tcBorders>
            <w:vAlign w:val="center"/>
            <w:hideMark/>
          </w:tcPr>
          <w:p w:rsidR="00F973C7" w:rsidRPr="00F973C7" w:rsidRDefault="00F973C7" w:rsidP="00F973C7">
            <w:pPr>
              <w:spacing w:before="0" w:after="0"/>
              <w:jc w:val="left"/>
            </w:pPr>
          </w:p>
        </w:tc>
        <w:tc>
          <w:tcPr>
            <w:tcW w:w="0" w:type="auto"/>
            <w:vMerge/>
            <w:tcBorders>
              <w:top w:val="nil"/>
              <w:left w:val="single" w:sz="4" w:space="0" w:color="auto"/>
              <w:bottom w:val="single" w:sz="4" w:space="0" w:color="000000"/>
              <w:right w:val="single" w:sz="4" w:space="0" w:color="auto"/>
            </w:tcBorders>
            <w:vAlign w:val="center"/>
            <w:hideMark/>
          </w:tcPr>
          <w:p w:rsidR="00F973C7" w:rsidRPr="00F973C7" w:rsidRDefault="00F973C7" w:rsidP="00F973C7">
            <w:pPr>
              <w:spacing w:before="0" w:after="0"/>
              <w:jc w:val="left"/>
            </w:pPr>
          </w:p>
        </w:tc>
        <w:tc>
          <w:tcPr>
            <w:tcW w:w="0" w:type="auto"/>
            <w:vMerge/>
            <w:tcBorders>
              <w:top w:val="nil"/>
              <w:left w:val="single" w:sz="4" w:space="0" w:color="auto"/>
              <w:bottom w:val="single" w:sz="4" w:space="0" w:color="000000"/>
              <w:right w:val="single" w:sz="4" w:space="0" w:color="auto"/>
            </w:tcBorders>
            <w:vAlign w:val="center"/>
            <w:hideMark/>
          </w:tcPr>
          <w:p w:rsidR="00F973C7" w:rsidRPr="00F973C7" w:rsidRDefault="00F973C7" w:rsidP="00F973C7">
            <w:pPr>
              <w:spacing w:before="0" w:after="0"/>
              <w:jc w:val="left"/>
            </w:pPr>
          </w:p>
        </w:tc>
        <w:tc>
          <w:tcPr>
            <w:tcW w:w="0" w:type="auto"/>
            <w:vMerge/>
            <w:tcBorders>
              <w:top w:val="nil"/>
              <w:left w:val="single" w:sz="4" w:space="0" w:color="auto"/>
              <w:bottom w:val="single" w:sz="4" w:space="0" w:color="000000"/>
              <w:right w:val="single" w:sz="4" w:space="0" w:color="auto"/>
            </w:tcBorders>
            <w:vAlign w:val="center"/>
            <w:hideMark/>
          </w:tcPr>
          <w:p w:rsidR="00F973C7" w:rsidRPr="00F973C7" w:rsidRDefault="00F973C7" w:rsidP="00F973C7">
            <w:pPr>
              <w:spacing w:before="0" w:after="0"/>
              <w:jc w:val="left"/>
            </w:pPr>
          </w:p>
        </w:tc>
      </w:tr>
      <w:tr w:rsidR="00F973C7" w:rsidRPr="00F973C7" w:rsidTr="00F973C7">
        <w:trPr>
          <w:trHeight w:val="270"/>
        </w:trPr>
        <w:tc>
          <w:tcPr>
            <w:tcW w:w="0" w:type="auto"/>
            <w:tcBorders>
              <w:top w:val="nil"/>
              <w:left w:val="single" w:sz="4" w:space="0" w:color="auto"/>
              <w:bottom w:val="nil"/>
              <w:right w:val="single" w:sz="4" w:space="0" w:color="auto"/>
            </w:tcBorders>
            <w:shd w:val="clear" w:color="auto" w:fill="auto"/>
            <w:hideMark/>
          </w:tcPr>
          <w:p w:rsidR="00F973C7" w:rsidRPr="00F973C7" w:rsidRDefault="00F973C7" w:rsidP="00F973C7">
            <w:pPr>
              <w:spacing w:before="0" w:after="0"/>
              <w:jc w:val="center"/>
            </w:pPr>
            <w:r w:rsidRPr="00F973C7">
              <w:t>8</w:t>
            </w:r>
          </w:p>
        </w:tc>
        <w:tc>
          <w:tcPr>
            <w:tcW w:w="0" w:type="auto"/>
            <w:vMerge w:val="restart"/>
            <w:tcBorders>
              <w:top w:val="nil"/>
              <w:left w:val="single" w:sz="4" w:space="0" w:color="auto"/>
              <w:bottom w:val="single" w:sz="4" w:space="0" w:color="auto"/>
              <w:right w:val="single" w:sz="4" w:space="0" w:color="auto"/>
            </w:tcBorders>
            <w:shd w:val="clear" w:color="auto" w:fill="auto"/>
            <w:hideMark/>
          </w:tcPr>
          <w:p w:rsidR="00F973C7" w:rsidRPr="00F973C7" w:rsidRDefault="00F973C7" w:rsidP="00F973C7">
            <w:pPr>
              <w:spacing w:before="0" w:after="0"/>
              <w:jc w:val="left"/>
            </w:pPr>
            <w:r w:rsidRPr="00F973C7">
              <w:t>Магазины продовольственных и непродовольственных товаров</w:t>
            </w:r>
          </w:p>
        </w:tc>
        <w:tc>
          <w:tcPr>
            <w:tcW w:w="0" w:type="auto"/>
            <w:vMerge w:val="restart"/>
            <w:tcBorders>
              <w:top w:val="nil"/>
              <w:left w:val="single" w:sz="4" w:space="0" w:color="auto"/>
              <w:bottom w:val="single" w:sz="4" w:space="0" w:color="auto"/>
              <w:right w:val="nil"/>
            </w:tcBorders>
            <w:shd w:val="clear" w:color="auto" w:fill="auto"/>
            <w:hideMark/>
          </w:tcPr>
          <w:p w:rsidR="00F973C7" w:rsidRPr="00F973C7" w:rsidRDefault="00F973C7" w:rsidP="00F973C7">
            <w:pPr>
              <w:spacing w:before="0" w:after="0"/>
              <w:jc w:val="left"/>
            </w:pPr>
            <w:r w:rsidRPr="00F973C7">
              <w:t>кв.м  торговой площади</w:t>
            </w:r>
          </w:p>
        </w:tc>
        <w:tc>
          <w:tcPr>
            <w:tcW w:w="0" w:type="auto"/>
            <w:tcBorders>
              <w:top w:val="nil"/>
              <w:left w:val="single" w:sz="4" w:space="0" w:color="auto"/>
              <w:bottom w:val="nil"/>
              <w:right w:val="single" w:sz="4" w:space="0" w:color="auto"/>
            </w:tcBorders>
            <w:shd w:val="clear" w:color="auto" w:fill="auto"/>
            <w:vAlign w:val="center"/>
            <w:hideMark/>
          </w:tcPr>
          <w:p w:rsidR="00F973C7" w:rsidRPr="00F973C7" w:rsidRDefault="00F973C7" w:rsidP="00F973C7">
            <w:pPr>
              <w:spacing w:before="0" w:after="0"/>
              <w:jc w:val="center"/>
            </w:pPr>
            <w:r w:rsidRPr="00F973C7">
              <w:t>300</w:t>
            </w:r>
          </w:p>
        </w:tc>
        <w:tc>
          <w:tcPr>
            <w:tcW w:w="0" w:type="auto"/>
            <w:vMerge w:val="restart"/>
            <w:tcBorders>
              <w:top w:val="nil"/>
              <w:left w:val="nil"/>
              <w:bottom w:val="single" w:sz="4" w:space="0" w:color="auto"/>
              <w:right w:val="single" w:sz="4" w:space="0" w:color="auto"/>
            </w:tcBorders>
            <w:shd w:val="clear" w:color="auto" w:fill="auto"/>
            <w:vAlign w:val="center"/>
            <w:hideMark/>
          </w:tcPr>
          <w:p w:rsidR="00F973C7" w:rsidRPr="00F973C7" w:rsidRDefault="00F973C7" w:rsidP="00F973C7">
            <w:pPr>
              <w:spacing w:before="0" w:after="0"/>
              <w:jc w:val="center"/>
            </w:pPr>
            <w:r w:rsidRPr="00F973C7">
              <w:t>87</w:t>
            </w: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F973C7" w:rsidRPr="00F973C7" w:rsidRDefault="00F973C7" w:rsidP="00F973C7">
            <w:pPr>
              <w:spacing w:before="0" w:after="0"/>
              <w:jc w:val="center"/>
            </w:pPr>
            <w:r w:rsidRPr="00F973C7">
              <w:t>0</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F973C7" w:rsidRPr="00F973C7" w:rsidRDefault="00F973C7" w:rsidP="00F973C7">
            <w:pPr>
              <w:spacing w:before="0" w:after="0"/>
              <w:jc w:val="center"/>
            </w:pPr>
            <w:r w:rsidRPr="00F973C7">
              <w:t>87</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F973C7" w:rsidRPr="00F973C7" w:rsidRDefault="00F973C7" w:rsidP="00F973C7">
            <w:pPr>
              <w:spacing w:before="0" w:after="0"/>
              <w:jc w:val="center"/>
            </w:pPr>
            <w:r w:rsidRPr="00F973C7">
              <w:t>в составе общественного центра</w:t>
            </w:r>
          </w:p>
        </w:tc>
      </w:tr>
      <w:tr w:rsidR="00F973C7" w:rsidRPr="00F973C7" w:rsidTr="00F973C7">
        <w:trPr>
          <w:trHeight w:val="315"/>
        </w:trPr>
        <w:tc>
          <w:tcPr>
            <w:tcW w:w="0" w:type="auto"/>
            <w:tcBorders>
              <w:top w:val="nil"/>
              <w:left w:val="single" w:sz="4" w:space="0" w:color="auto"/>
              <w:bottom w:val="nil"/>
              <w:right w:val="single" w:sz="4" w:space="0" w:color="auto"/>
            </w:tcBorders>
            <w:shd w:val="clear" w:color="auto" w:fill="auto"/>
            <w:hideMark/>
          </w:tcPr>
          <w:p w:rsidR="00F973C7" w:rsidRPr="00F973C7" w:rsidRDefault="00F973C7" w:rsidP="00F973C7">
            <w:pPr>
              <w:spacing w:before="0" w:after="0"/>
              <w:jc w:val="center"/>
            </w:pPr>
            <w:r w:rsidRPr="00F973C7">
              <w:t> </w:t>
            </w:r>
          </w:p>
        </w:tc>
        <w:tc>
          <w:tcPr>
            <w:tcW w:w="0" w:type="auto"/>
            <w:vMerge/>
            <w:tcBorders>
              <w:top w:val="nil"/>
              <w:left w:val="single" w:sz="4" w:space="0" w:color="auto"/>
              <w:bottom w:val="single" w:sz="4" w:space="0" w:color="auto"/>
              <w:right w:val="single" w:sz="4" w:space="0" w:color="auto"/>
            </w:tcBorders>
            <w:vAlign w:val="center"/>
            <w:hideMark/>
          </w:tcPr>
          <w:p w:rsidR="00F973C7" w:rsidRPr="00F973C7" w:rsidRDefault="00F973C7" w:rsidP="00F973C7">
            <w:pPr>
              <w:spacing w:before="0" w:after="0"/>
              <w:jc w:val="left"/>
            </w:pPr>
          </w:p>
        </w:tc>
        <w:tc>
          <w:tcPr>
            <w:tcW w:w="0" w:type="auto"/>
            <w:vMerge/>
            <w:tcBorders>
              <w:top w:val="nil"/>
              <w:left w:val="single" w:sz="4" w:space="0" w:color="auto"/>
              <w:bottom w:val="single" w:sz="4" w:space="0" w:color="auto"/>
              <w:right w:val="nil"/>
            </w:tcBorders>
            <w:vAlign w:val="center"/>
            <w:hideMark/>
          </w:tcPr>
          <w:p w:rsidR="00F973C7" w:rsidRPr="00F973C7" w:rsidRDefault="00F973C7" w:rsidP="00F973C7">
            <w:pPr>
              <w:spacing w:before="0" w:after="0"/>
              <w:jc w:val="left"/>
            </w:pP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F973C7" w:rsidRPr="00F973C7" w:rsidRDefault="00F973C7" w:rsidP="00F973C7">
            <w:pPr>
              <w:spacing w:before="0" w:after="0"/>
              <w:jc w:val="center"/>
            </w:pPr>
            <w:r w:rsidRPr="00F973C7">
              <w:t>на 1 тыс . чел</w:t>
            </w:r>
          </w:p>
        </w:tc>
        <w:tc>
          <w:tcPr>
            <w:tcW w:w="0" w:type="auto"/>
            <w:vMerge/>
            <w:tcBorders>
              <w:top w:val="nil"/>
              <w:left w:val="nil"/>
              <w:bottom w:val="single" w:sz="4" w:space="0" w:color="auto"/>
              <w:right w:val="single" w:sz="4" w:space="0" w:color="auto"/>
            </w:tcBorders>
            <w:vAlign w:val="center"/>
            <w:hideMark/>
          </w:tcPr>
          <w:p w:rsidR="00F973C7" w:rsidRPr="00F973C7" w:rsidRDefault="00F973C7" w:rsidP="00F973C7">
            <w:pPr>
              <w:spacing w:before="0" w:after="0"/>
              <w:jc w:val="left"/>
            </w:pPr>
          </w:p>
        </w:tc>
        <w:tc>
          <w:tcPr>
            <w:tcW w:w="0" w:type="auto"/>
            <w:vMerge/>
            <w:tcBorders>
              <w:top w:val="nil"/>
              <w:left w:val="single" w:sz="4" w:space="0" w:color="auto"/>
              <w:bottom w:val="single" w:sz="4" w:space="0" w:color="000000"/>
              <w:right w:val="single" w:sz="4" w:space="0" w:color="auto"/>
            </w:tcBorders>
            <w:vAlign w:val="center"/>
            <w:hideMark/>
          </w:tcPr>
          <w:p w:rsidR="00F973C7" w:rsidRPr="00F973C7" w:rsidRDefault="00F973C7" w:rsidP="00F973C7">
            <w:pPr>
              <w:spacing w:before="0" w:after="0"/>
              <w:jc w:val="left"/>
            </w:pPr>
          </w:p>
        </w:tc>
        <w:tc>
          <w:tcPr>
            <w:tcW w:w="0" w:type="auto"/>
            <w:vMerge/>
            <w:tcBorders>
              <w:top w:val="nil"/>
              <w:left w:val="single" w:sz="4" w:space="0" w:color="auto"/>
              <w:bottom w:val="single" w:sz="4" w:space="0" w:color="auto"/>
              <w:right w:val="single" w:sz="4" w:space="0" w:color="auto"/>
            </w:tcBorders>
            <w:vAlign w:val="center"/>
            <w:hideMark/>
          </w:tcPr>
          <w:p w:rsidR="00F973C7" w:rsidRPr="00F973C7" w:rsidRDefault="00F973C7" w:rsidP="00F973C7">
            <w:pPr>
              <w:spacing w:before="0" w:after="0"/>
              <w:jc w:val="left"/>
            </w:pPr>
          </w:p>
        </w:tc>
        <w:tc>
          <w:tcPr>
            <w:tcW w:w="0" w:type="auto"/>
            <w:vMerge/>
            <w:tcBorders>
              <w:top w:val="nil"/>
              <w:left w:val="single" w:sz="4" w:space="0" w:color="auto"/>
              <w:bottom w:val="single" w:sz="4" w:space="0" w:color="auto"/>
              <w:right w:val="single" w:sz="4" w:space="0" w:color="auto"/>
            </w:tcBorders>
            <w:vAlign w:val="center"/>
            <w:hideMark/>
          </w:tcPr>
          <w:p w:rsidR="00F973C7" w:rsidRPr="00F973C7" w:rsidRDefault="00F973C7" w:rsidP="00F973C7">
            <w:pPr>
              <w:spacing w:before="0" w:after="0"/>
              <w:jc w:val="left"/>
            </w:pPr>
          </w:p>
        </w:tc>
      </w:tr>
      <w:tr w:rsidR="00F973C7" w:rsidRPr="00F973C7" w:rsidTr="00F973C7">
        <w:trPr>
          <w:trHeight w:val="270"/>
        </w:trPr>
        <w:tc>
          <w:tcPr>
            <w:tcW w:w="0" w:type="auto"/>
            <w:tcBorders>
              <w:top w:val="single" w:sz="4" w:space="0" w:color="auto"/>
              <w:left w:val="single" w:sz="4" w:space="0" w:color="auto"/>
              <w:bottom w:val="nil"/>
              <w:right w:val="single" w:sz="4" w:space="0" w:color="auto"/>
            </w:tcBorders>
            <w:shd w:val="clear" w:color="auto" w:fill="auto"/>
            <w:hideMark/>
          </w:tcPr>
          <w:p w:rsidR="00F973C7" w:rsidRPr="00F973C7" w:rsidRDefault="00F973C7" w:rsidP="00F973C7">
            <w:pPr>
              <w:spacing w:before="0" w:after="0"/>
              <w:jc w:val="center"/>
            </w:pPr>
            <w:r w:rsidRPr="00F973C7">
              <w:t>9</w:t>
            </w:r>
          </w:p>
        </w:tc>
        <w:tc>
          <w:tcPr>
            <w:tcW w:w="0" w:type="auto"/>
            <w:vMerge w:val="restart"/>
            <w:tcBorders>
              <w:top w:val="nil"/>
              <w:left w:val="single" w:sz="4" w:space="0" w:color="auto"/>
              <w:bottom w:val="single" w:sz="4" w:space="0" w:color="auto"/>
              <w:right w:val="single" w:sz="4" w:space="0" w:color="auto"/>
            </w:tcBorders>
            <w:shd w:val="clear" w:color="auto" w:fill="auto"/>
            <w:hideMark/>
          </w:tcPr>
          <w:p w:rsidR="00F973C7" w:rsidRPr="00F973C7" w:rsidRDefault="00F973C7" w:rsidP="00F973C7">
            <w:pPr>
              <w:spacing w:before="0" w:after="0"/>
              <w:jc w:val="left"/>
            </w:pPr>
            <w:r w:rsidRPr="00F973C7">
              <w:t xml:space="preserve">Предприятия </w:t>
            </w:r>
            <w:r w:rsidRPr="00F973C7">
              <w:lastRenderedPageBreak/>
              <w:t>общественного питания</w:t>
            </w:r>
          </w:p>
        </w:tc>
        <w:tc>
          <w:tcPr>
            <w:tcW w:w="0" w:type="auto"/>
            <w:vMerge w:val="restart"/>
            <w:tcBorders>
              <w:top w:val="nil"/>
              <w:left w:val="single" w:sz="4" w:space="0" w:color="auto"/>
              <w:bottom w:val="single" w:sz="4" w:space="0" w:color="auto"/>
              <w:right w:val="nil"/>
            </w:tcBorders>
            <w:shd w:val="clear" w:color="auto" w:fill="auto"/>
            <w:hideMark/>
          </w:tcPr>
          <w:p w:rsidR="00F973C7" w:rsidRPr="00F973C7" w:rsidRDefault="00F973C7" w:rsidP="00F973C7">
            <w:pPr>
              <w:spacing w:before="0" w:after="0"/>
              <w:jc w:val="left"/>
            </w:pPr>
            <w:r w:rsidRPr="00F973C7">
              <w:lastRenderedPageBreak/>
              <w:t>место</w:t>
            </w:r>
          </w:p>
        </w:tc>
        <w:tc>
          <w:tcPr>
            <w:tcW w:w="0" w:type="auto"/>
            <w:tcBorders>
              <w:top w:val="nil"/>
              <w:left w:val="single" w:sz="4" w:space="0" w:color="auto"/>
              <w:bottom w:val="nil"/>
              <w:right w:val="single" w:sz="4" w:space="0" w:color="auto"/>
            </w:tcBorders>
            <w:shd w:val="clear" w:color="auto" w:fill="auto"/>
            <w:vAlign w:val="center"/>
            <w:hideMark/>
          </w:tcPr>
          <w:p w:rsidR="00F973C7" w:rsidRPr="00F973C7" w:rsidRDefault="00F973C7" w:rsidP="00F973C7">
            <w:pPr>
              <w:spacing w:before="0" w:after="0"/>
              <w:jc w:val="center"/>
            </w:pPr>
            <w:r w:rsidRPr="00F973C7">
              <w:t>40</w:t>
            </w:r>
          </w:p>
        </w:tc>
        <w:tc>
          <w:tcPr>
            <w:tcW w:w="0" w:type="auto"/>
            <w:vMerge w:val="restart"/>
            <w:tcBorders>
              <w:top w:val="nil"/>
              <w:left w:val="nil"/>
              <w:bottom w:val="single" w:sz="4" w:space="0" w:color="auto"/>
              <w:right w:val="single" w:sz="4" w:space="0" w:color="auto"/>
            </w:tcBorders>
            <w:shd w:val="clear" w:color="auto" w:fill="auto"/>
            <w:vAlign w:val="center"/>
            <w:hideMark/>
          </w:tcPr>
          <w:p w:rsidR="00F973C7" w:rsidRPr="00F973C7" w:rsidRDefault="00F973C7" w:rsidP="00F973C7">
            <w:pPr>
              <w:spacing w:before="0" w:after="0"/>
              <w:jc w:val="center"/>
            </w:pPr>
            <w:r w:rsidRPr="00F973C7">
              <w:t>12</w:t>
            </w: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F973C7" w:rsidRPr="00F973C7" w:rsidRDefault="00F973C7" w:rsidP="00F973C7">
            <w:pPr>
              <w:spacing w:before="0" w:after="0"/>
              <w:jc w:val="center"/>
            </w:pPr>
            <w:r w:rsidRPr="00F973C7">
              <w:t>0</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F973C7" w:rsidRPr="00F973C7" w:rsidRDefault="00F973C7" w:rsidP="00F973C7">
            <w:pPr>
              <w:spacing w:before="0" w:after="0"/>
              <w:jc w:val="center"/>
            </w:pPr>
            <w:r w:rsidRPr="00F973C7">
              <w:t>12</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F973C7" w:rsidRPr="00F973C7" w:rsidRDefault="00F973C7" w:rsidP="00F973C7">
            <w:pPr>
              <w:spacing w:before="0" w:after="0"/>
              <w:jc w:val="center"/>
            </w:pPr>
            <w:r w:rsidRPr="00F973C7">
              <w:t xml:space="preserve">в составе </w:t>
            </w:r>
            <w:r w:rsidRPr="00F973C7">
              <w:lastRenderedPageBreak/>
              <w:t>общественного центра</w:t>
            </w:r>
          </w:p>
        </w:tc>
      </w:tr>
      <w:tr w:rsidR="00F973C7" w:rsidRPr="00F973C7" w:rsidTr="00F973C7">
        <w:trPr>
          <w:trHeight w:val="315"/>
        </w:trPr>
        <w:tc>
          <w:tcPr>
            <w:tcW w:w="0" w:type="auto"/>
            <w:tcBorders>
              <w:top w:val="nil"/>
              <w:left w:val="single" w:sz="4" w:space="0" w:color="auto"/>
              <w:bottom w:val="single" w:sz="4" w:space="0" w:color="auto"/>
              <w:right w:val="single" w:sz="4" w:space="0" w:color="auto"/>
            </w:tcBorders>
            <w:shd w:val="clear" w:color="auto" w:fill="auto"/>
            <w:hideMark/>
          </w:tcPr>
          <w:p w:rsidR="00F973C7" w:rsidRPr="00F973C7" w:rsidRDefault="00F973C7" w:rsidP="00F973C7">
            <w:pPr>
              <w:spacing w:before="0" w:after="0"/>
              <w:jc w:val="center"/>
            </w:pPr>
            <w:r w:rsidRPr="00F973C7">
              <w:lastRenderedPageBreak/>
              <w:t> </w:t>
            </w:r>
          </w:p>
        </w:tc>
        <w:tc>
          <w:tcPr>
            <w:tcW w:w="0" w:type="auto"/>
            <w:vMerge/>
            <w:tcBorders>
              <w:top w:val="nil"/>
              <w:left w:val="single" w:sz="4" w:space="0" w:color="auto"/>
              <w:bottom w:val="single" w:sz="4" w:space="0" w:color="auto"/>
              <w:right w:val="single" w:sz="4" w:space="0" w:color="auto"/>
            </w:tcBorders>
            <w:vAlign w:val="center"/>
            <w:hideMark/>
          </w:tcPr>
          <w:p w:rsidR="00F973C7" w:rsidRPr="00F973C7" w:rsidRDefault="00F973C7" w:rsidP="00F973C7">
            <w:pPr>
              <w:spacing w:before="0" w:after="0"/>
              <w:jc w:val="left"/>
            </w:pPr>
          </w:p>
        </w:tc>
        <w:tc>
          <w:tcPr>
            <w:tcW w:w="0" w:type="auto"/>
            <w:vMerge/>
            <w:tcBorders>
              <w:top w:val="nil"/>
              <w:left w:val="single" w:sz="4" w:space="0" w:color="auto"/>
              <w:bottom w:val="single" w:sz="4" w:space="0" w:color="auto"/>
              <w:right w:val="nil"/>
            </w:tcBorders>
            <w:vAlign w:val="center"/>
            <w:hideMark/>
          </w:tcPr>
          <w:p w:rsidR="00F973C7" w:rsidRPr="00F973C7" w:rsidRDefault="00F973C7" w:rsidP="00F973C7">
            <w:pPr>
              <w:spacing w:before="0" w:after="0"/>
              <w:jc w:val="left"/>
            </w:pP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F973C7" w:rsidRPr="00F973C7" w:rsidRDefault="00F973C7" w:rsidP="00F973C7">
            <w:pPr>
              <w:spacing w:before="0" w:after="0"/>
              <w:jc w:val="center"/>
            </w:pPr>
            <w:r w:rsidRPr="00F973C7">
              <w:t>на 1 тыс . чел</w:t>
            </w:r>
          </w:p>
        </w:tc>
        <w:tc>
          <w:tcPr>
            <w:tcW w:w="0" w:type="auto"/>
            <w:vMerge/>
            <w:tcBorders>
              <w:top w:val="nil"/>
              <w:left w:val="nil"/>
              <w:bottom w:val="single" w:sz="4" w:space="0" w:color="auto"/>
              <w:right w:val="single" w:sz="4" w:space="0" w:color="auto"/>
            </w:tcBorders>
            <w:vAlign w:val="center"/>
            <w:hideMark/>
          </w:tcPr>
          <w:p w:rsidR="00F973C7" w:rsidRPr="00F973C7" w:rsidRDefault="00F973C7" w:rsidP="00F973C7">
            <w:pPr>
              <w:spacing w:before="0" w:after="0"/>
              <w:jc w:val="left"/>
            </w:pPr>
          </w:p>
        </w:tc>
        <w:tc>
          <w:tcPr>
            <w:tcW w:w="0" w:type="auto"/>
            <w:vMerge/>
            <w:tcBorders>
              <w:top w:val="nil"/>
              <w:left w:val="single" w:sz="4" w:space="0" w:color="auto"/>
              <w:bottom w:val="single" w:sz="4" w:space="0" w:color="000000"/>
              <w:right w:val="single" w:sz="4" w:space="0" w:color="auto"/>
            </w:tcBorders>
            <w:vAlign w:val="center"/>
            <w:hideMark/>
          </w:tcPr>
          <w:p w:rsidR="00F973C7" w:rsidRPr="00F973C7" w:rsidRDefault="00F973C7" w:rsidP="00F973C7">
            <w:pPr>
              <w:spacing w:before="0" w:after="0"/>
              <w:jc w:val="left"/>
            </w:pPr>
          </w:p>
        </w:tc>
        <w:tc>
          <w:tcPr>
            <w:tcW w:w="0" w:type="auto"/>
            <w:vMerge/>
            <w:tcBorders>
              <w:top w:val="nil"/>
              <w:left w:val="single" w:sz="4" w:space="0" w:color="auto"/>
              <w:bottom w:val="single" w:sz="4" w:space="0" w:color="auto"/>
              <w:right w:val="single" w:sz="4" w:space="0" w:color="auto"/>
            </w:tcBorders>
            <w:vAlign w:val="center"/>
            <w:hideMark/>
          </w:tcPr>
          <w:p w:rsidR="00F973C7" w:rsidRPr="00F973C7" w:rsidRDefault="00F973C7" w:rsidP="00F973C7">
            <w:pPr>
              <w:spacing w:before="0" w:after="0"/>
              <w:jc w:val="left"/>
            </w:pPr>
          </w:p>
        </w:tc>
        <w:tc>
          <w:tcPr>
            <w:tcW w:w="0" w:type="auto"/>
            <w:vMerge/>
            <w:tcBorders>
              <w:top w:val="nil"/>
              <w:left w:val="single" w:sz="4" w:space="0" w:color="auto"/>
              <w:bottom w:val="single" w:sz="4" w:space="0" w:color="auto"/>
              <w:right w:val="single" w:sz="4" w:space="0" w:color="auto"/>
            </w:tcBorders>
            <w:vAlign w:val="center"/>
            <w:hideMark/>
          </w:tcPr>
          <w:p w:rsidR="00F973C7" w:rsidRPr="00F973C7" w:rsidRDefault="00F973C7" w:rsidP="00F973C7">
            <w:pPr>
              <w:spacing w:before="0" w:after="0"/>
              <w:jc w:val="left"/>
            </w:pPr>
          </w:p>
        </w:tc>
      </w:tr>
      <w:tr w:rsidR="00F973C7" w:rsidRPr="00F973C7" w:rsidTr="00F973C7">
        <w:trPr>
          <w:trHeight w:val="255"/>
        </w:trPr>
        <w:tc>
          <w:tcPr>
            <w:tcW w:w="0" w:type="auto"/>
            <w:tcBorders>
              <w:top w:val="nil"/>
              <w:left w:val="single" w:sz="4" w:space="0" w:color="auto"/>
              <w:bottom w:val="nil"/>
              <w:right w:val="single" w:sz="4" w:space="0" w:color="auto"/>
            </w:tcBorders>
            <w:shd w:val="clear" w:color="auto" w:fill="auto"/>
            <w:hideMark/>
          </w:tcPr>
          <w:p w:rsidR="00F973C7" w:rsidRPr="00F973C7" w:rsidRDefault="00F973C7" w:rsidP="00F973C7">
            <w:pPr>
              <w:spacing w:before="0" w:after="0"/>
              <w:jc w:val="center"/>
            </w:pPr>
            <w:r w:rsidRPr="00F973C7">
              <w:lastRenderedPageBreak/>
              <w:t>10</w:t>
            </w:r>
          </w:p>
        </w:tc>
        <w:tc>
          <w:tcPr>
            <w:tcW w:w="0" w:type="auto"/>
            <w:vMerge w:val="restart"/>
            <w:tcBorders>
              <w:top w:val="nil"/>
              <w:left w:val="single" w:sz="4" w:space="0" w:color="auto"/>
              <w:bottom w:val="single" w:sz="4" w:space="0" w:color="auto"/>
              <w:right w:val="single" w:sz="4" w:space="0" w:color="auto"/>
            </w:tcBorders>
            <w:shd w:val="clear" w:color="auto" w:fill="auto"/>
            <w:hideMark/>
          </w:tcPr>
          <w:p w:rsidR="00F973C7" w:rsidRPr="00F973C7" w:rsidRDefault="00F973C7" w:rsidP="00F973C7">
            <w:pPr>
              <w:spacing w:before="0" w:after="0"/>
              <w:jc w:val="left"/>
            </w:pPr>
            <w:r w:rsidRPr="00F973C7">
              <w:t>Предприятия бытового обслуживания</w:t>
            </w:r>
          </w:p>
        </w:tc>
        <w:tc>
          <w:tcPr>
            <w:tcW w:w="0" w:type="auto"/>
            <w:vMerge w:val="restart"/>
            <w:tcBorders>
              <w:top w:val="nil"/>
              <w:left w:val="single" w:sz="4" w:space="0" w:color="auto"/>
              <w:bottom w:val="single" w:sz="4" w:space="0" w:color="auto"/>
              <w:right w:val="nil"/>
            </w:tcBorders>
            <w:shd w:val="clear" w:color="auto" w:fill="auto"/>
            <w:hideMark/>
          </w:tcPr>
          <w:p w:rsidR="00F973C7" w:rsidRPr="00F973C7" w:rsidRDefault="00F973C7" w:rsidP="00F973C7">
            <w:pPr>
              <w:spacing w:before="0" w:after="0"/>
              <w:jc w:val="left"/>
            </w:pPr>
            <w:r w:rsidRPr="00F973C7">
              <w:t>рабочее место</w:t>
            </w:r>
          </w:p>
        </w:tc>
        <w:tc>
          <w:tcPr>
            <w:tcW w:w="0" w:type="auto"/>
            <w:tcBorders>
              <w:top w:val="nil"/>
              <w:left w:val="single" w:sz="4" w:space="0" w:color="auto"/>
              <w:bottom w:val="nil"/>
              <w:right w:val="single" w:sz="4" w:space="0" w:color="auto"/>
            </w:tcBorders>
            <w:shd w:val="clear" w:color="auto" w:fill="auto"/>
            <w:vAlign w:val="center"/>
            <w:hideMark/>
          </w:tcPr>
          <w:p w:rsidR="00F973C7" w:rsidRPr="00F973C7" w:rsidRDefault="00F973C7" w:rsidP="00F973C7">
            <w:pPr>
              <w:spacing w:before="0" w:after="0"/>
              <w:jc w:val="center"/>
              <w:rPr>
                <w:color w:val="FF0000"/>
              </w:rPr>
            </w:pPr>
            <w:r w:rsidRPr="00F973C7">
              <w:rPr>
                <w:color w:val="FF0000"/>
              </w:rPr>
              <w:t>7</w:t>
            </w:r>
          </w:p>
        </w:tc>
        <w:tc>
          <w:tcPr>
            <w:tcW w:w="0" w:type="auto"/>
            <w:vMerge w:val="restart"/>
            <w:tcBorders>
              <w:top w:val="nil"/>
              <w:left w:val="nil"/>
              <w:bottom w:val="single" w:sz="4" w:space="0" w:color="auto"/>
              <w:right w:val="single" w:sz="4" w:space="0" w:color="auto"/>
            </w:tcBorders>
            <w:shd w:val="clear" w:color="auto" w:fill="auto"/>
            <w:vAlign w:val="center"/>
            <w:hideMark/>
          </w:tcPr>
          <w:p w:rsidR="00F973C7" w:rsidRPr="00F973C7" w:rsidRDefault="00F973C7" w:rsidP="00F973C7">
            <w:pPr>
              <w:spacing w:before="0" w:after="0"/>
              <w:jc w:val="center"/>
            </w:pPr>
            <w:r w:rsidRPr="00F973C7">
              <w:t>2</w:t>
            </w:r>
          </w:p>
        </w:tc>
        <w:tc>
          <w:tcPr>
            <w:tcW w:w="0" w:type="auto"/>
            <w:vMerge w:val="restart"/>
            <w:tcBorders>
              <w:top w:val="nil"/>
              <w:left w:val="nil"/>
              <w:bottom w:val="single" w:sz="4" w:space="0" w:color="auto"/>
              <w:right w:val="single" w:sz="4" w:space="0" w:color="auto"/>
            </w:tcBorders>
            <w:shd w:val="clear" w:color="auto" w:fill="auto"/>
            <w:vAlign w:val="center"/>
            <w:hideMark/>
          </w:tcPr>
          <w:p w:rsidR="00F973C7" w:rsidRPr="00F973C7" w:rsidRDefault="00F973C7" w:rsidP="00F973C7">
            <w:pPr>
              <w:spacing w:before="0" w:after="0"/>
              <w:jc w:val="center"/>
            </w:pPr>
            <w:r w:rsidRPr="00F973C7">
              <w:t>0</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F973C7" w:rsidRPr="00F973C7" w:rsidRDefault="00F973C7" w:rsidP="00F973C7">
            <w:pPr>
              <w:spacing w:before="0" w:after="0"/>
              <w:jc w:val="center"/>
            </w:pPr>
            <w:r w:rsidRPr="00F973C7">
              <w:t>2</w:t>
            </w: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F973C7" w:rsidRPr="00F973C7" w:rsidRDefault="00F973C7" w:rsidP="00F973C7">
            <w:pPr>
              <w:spacing w:before="0" w:after="0"/>
              <w:jc w:val="center"/>
            </w:pPr>
            <w:r w:rsidRPr="00F973C7">
              <w:t>в составе общественного центра</w:t>
            </w:r>
          </w:p>
        </w:tc>
      </w:tr>
      <w:tr w:rsidR="00F973C7" w:rsidRPr="00F973C7" w:rsidTr="00F973C7">
        <w:trPr>
          <w:trHeight w:val="315"/>
        </w:trPr>
        <w:tc>
          <w:tcPr>
            <w:tcW w:w="0" w:type="auto"/>
            <w:tcBorders>
              <w:top w:val="nil"/>
              <w:left w:val="single" w:sz="4" w:space="0" w:color="auto"/>
              <w:bottom w:val="single" w:sz="4" w:space="0" w:color="auto"/>
              <w:right w:val="single" w:sz="4" w:space="0" w:color="auto"/>
            </w:tcBorders>
            <w:shd w:val="clear" w:color="auto" w:fill="auto"/>
            <w:hideMark/>
          </w:tcPr>
          <w:p w:rsidR="00F973C7" w:rsidRPr="00F973C7" w:rsidRDefault="00F973C7" w:rsidP="00F973C7">
            <w:pPr>
              <w:spacing w:before="0" w:after="0"/>
              <w:jc w:val="center"/>
            </w:pPr>
            <w:r w:rsidRPr="00F973C7">
              <w:t> </w:t>
            </w:r>
          </w:p>
        </w:tc>
        <w:tc>
          <w:tcPr>
            <w:tcW w:w="0" w:type="auto"/>
            <w:vMerge/>
            <w:tcBorders>
              <w:top w:val="nil"/>
              <w:left w:val="single" w:sz="4" w:space="0" w:color="auto"/>
              <w:bottom w:val="single" w:sz="4" w:space="0" w:color="auto"/>
              <w:right w:val="single" w:sz="4" w:space="0" w:color="auto"/>
            </w:tcBorders>
            <w:vAlign w:val="center"/>
            <w:hideMark/>
          </w:tcPr>
          <w:p w:rsidR="00F973C7" w:rsidRPr="00F973C7" w:rsidRDefault="00F973C7" w:rsidP="00F973C7">
            <w:pPr>
              <w:spacing w:before="0" w:after="0"/>
              <w:jc w:val="left"/>
            </w:pPr>
          </w:p>
        </w:tc>
        <w:tc>
          <w:tcPr>
            <w:tcW w:w="0" w:type="auto"/>
            <w:vMerge/>
            <w:tcBorders>
              <w:top w:val="nil"/>
              <w:left w:val="single" w:sz="4" w:space="0" w:color="auto"/>
              <w:bottom w:val="single" w:sz="4" w:space="0" w:color="auto"/>
              <w:right w:val="nil"/>
            </w:tcBorders>
            <w:vAlign w:val="center"/>
            <w:hideMark/>
          </w:tcPr>
          <w:p w:rsidR="00F973C7" w:rsidRPr="00F973C7" w:rsidRDefault="00F973C7" w:rsidP="00F973C7">
            <w:pPr>
              <w:spacing w:before="0" w:after="0"/>
              <w:jc w:val="left"/>
            </w:pP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F973C7" w:rsidRPr="00F973C7" w:rsidRDefault="00F973C7" w:rsidP="00F973C7">
            <w:pPr>
              <w:spacing w:before="0" w:after="0"/>
              <w:jc w:val="center"/>
            </w:pPr>
            <w:r w:rsidRPr="00F973C7">
              <w:t xml:space="preserve">на 1 тыс. чел. </w:t>
            </w:r>
          </w:p>
        </w:tc>
        <w:tc>
          <w:tcPr>
            <w:tcW w:w="0" w:type="auto"/>
            <w:vMerge/>
            <w:tcBorders>
              <w:top w:val="nil"/>
              <w:left w:val="nil"/>
              <w:bottom w:val="single" w:sz="4" w:space="0" w:color="auto"/>
              <w:right w:val="single" w:sz="4" w:space="0" w:color="auto"/>
            </w:tcBorders>
            <w:vAlign w:val="center"/>
            <w:hideMark/>
          </w:tcPr>
          <w:p w:rsidR="00F973C7" w:rsidRPr="00F973C7" w:rsidRDefault="00F973C7" w:rsidP="00F973C7">
            <w:pPr>
              <w:spacing w:before="0" w:after="0"/>
              <w:jc w:val="left"/>
            </w:pPr>
          </w:p>
        </w:tc>
        <w:tc>
          <w:tcPr>
            <w:tcW w:w="0" w:type="auto"/>
            <w:vMerge/>
            <w:tcBorders>
              <w:top w:val="nil"/>
              <w:left w:val="nil"/>
              <w:bottom w:val="single" w:sz="4" w:space="0" w:color="auto"/>
              <w:right w:val="single" w:sz="4" w:space="0" w:color="auto"/>
            </w:tcBorders>
            <w:vAlign w:val="center"/>
            <w:hideMark/>
          </w:tcPr>
          <w:p w:rsidR="00F973C7" w:rsidRPr="00F973C7" w:rsidRDefault="00F973C7" w:rsidP="00F973C7">
            <w:pPr>
              <w:spacing w:before="0" w:after="0"/>
              <w:jc w:val="left"/>
            </w:pPr>
          </w:p>
        </w:tc>
        <w:tc>
          <w:tcPr>
            <w:tcW w:w="0" w:type="auto"/>
            <w:vMerge/>
            <w:tcBorders>
              <w:top w:val="nil"/>
              <w:left w:val="single" w:sz="4" w:space="0" w:color="auto"/>
              <w:bottom w:val="single" w:sz="4" w:space="0" w:color="auto"/>
              <w:right w:val="single" w:sz="4" w:space="0" w:color="auto"/>
            </w:tcBorders>
            <w:vAlign w:val="center"/>
            <w:hideMark/>
          </w:tcPr>
          <w:p w:rsidR="00F973C7" w:rsidRPr="00F973C7" w:rsidRDefault="00F973C7" w:rsidP="00F973C7">
            <w:pPr>
              <w:spacing w:before="0" w:after="0"/>
              <w:jc w:val="left"/>
            </w:pPr>
          </w:p>
        </w:tc>
        <w:tc>
          <w:tcPr>
            <w:tcW w:w="0" w:type="auto"/>
            <w:vMerge/>
            <w:tcBorders>
              <w:top w:val="nil"/>
              <w:left w:val="single" w:sz="4" w:space="0" w:color="auto"/>
              <w:bottom w:val="single" w:sz="4" w:space="0" w:color="000000"/>
              <w:right w:val="single" w:sz="4" w:space="0" w:color="auto"/>
            </w:tcBorders>
            <w:vAlign w:val="center"/>
            <w:hideMark/>
          </w:tcPr>
          <w:p w:rsidR="00F973C7" w:rsidRPr="00F973C7" w:rsidRDefault="00F973C7" w:rsidP="00F973C7">
            <w:pPr>
              <w:spacing w:before="0" w:after="0"/>
              <w:jc w:val="left"/>
            </w:pPr>
          </w:p>
        </w:tc>
      </w:tr>
      <w:tr w:rsidR="00F973C7" w:rsidRPr="00F973C7" w:rsidTr="00F973C7">
        <w:trPr>
          <w:trHeight w:val="255"/>
        </w:trPr>
        <w:tc>
          <w:tcPr>
            <w:tcW w:w="0" w:type="auto"/>
            <w:tcBorders>
              <w:top w:val="nil"/>
              <w:left w:val="single" w:sz="4" w:space="0" w:color="auto"/>
              <w:bottom w:val="nil"/>
              <w:right w:val="single" w:sz="4" w:space="0" w:color="auto"/>
            </w:tcBorders>
            <w:shd w:val="clear" w:color="auto" w:fill="auto"/>
            <w:hideMark/>
          </w:tcPr>
          <w:p w:rsidR="00F973C7" w:rsidRPr="00F973C7" w:rsidRDefault="00F973C7" w:rsidP="00F973C7">
            <w:pPr>
              <w:spacing w:before="0" w:after="0"/>
              <w:jc w:val="center"/>
            </w:pPr>
            <w:r w:rsidRPr="00F973C7">
              <w:t>11</w:t>
            </w:r>
          </w:p>
        </w:tc>
        <w:tc>
          <w:tcPr>
            <w:tcW w:w="0" w:type="auto"/>
            <w:vMerge w:val="restart"/>
            <w:tcBorders>
              <w:top w:val="nil"/>
              <w:left w:val="single" w:sz="4" w:space="0" w:color="auto"/>
              <w:bottom w:val="single" w:sz="4" w:space="0" w:color="auto"/>
              <w:right w:val="single" w:sz="4" w:space="0" w:color="auto"/>
            </w:tcBorders>
            <w:shd w:val="clear" w:color="auto" w:fill="auto"/>
            <w:hideMark/>
          </w:tcPr>
          <w:p w:rsidR="00F973C7" w:rsidRPr="00F973C7" w:rsidRDefault="00F973C7" w:rsidP="00F973C7">
            <w:pPr>
              <w:spacing w:before="0" w:after="0"/>
              <w:jc w:val="left"/>
            </w:pPr>
            <w:r w:rsidRPr="00F973C7">
              <w:t>Бани</w:t>
            </w:r>
          </w:p>
        </w:tc>
        <w:tc>
          <w:tcPr>
            <w:tcW w:w="0" w:type="auto"/>
            <w:vMerge w:val="restart"/>
            <w:tcBorders>
              <w:top w:val="nil"/>
              <w:left w:val="single" w:sz="4" w:space="0" w:color="auto"/>
              <w:bottom w:val="single" w:sz="4" w:space="0" w:color="auto"/>
              <w:right w:val="single" w:sz="4" w:space="0" w:color="auto"/>
            </w:tcBorders>
            <w:shd w:val="clear" w:color="auto" w:fill="auto"/>
            <w:hideMark/>
          </w:tcPr>
          <w:p w:rsidR="00F973C7" w:rsidRPr="00F973C7" w:rsidRDefault="00F973C7" w:rsidP="00F973C7">
            <w:pPr>
              <w:spacing w:before="0" w:after="0"/>
              <w:jc w:val="left"/>
            </w:pPr>
            <w:r w:rsidRPr="00F973C7">
              <w:t>место</w:t>
            </w:r>
          </w:p>
        </w:tc>
        <w:tc>
          <w:tcPr>
            <w:tcW w:w="0" w:type="auto"/>
            <w:tcBorders>
              <w:top w:val="nil"/>
              <w:left w:val="nil"/>
              <w:bottom w:val="nil"/>
              <w:right w:val="single" w:sz="4" w:space="0" w:color="auto"/>
            </w:tcBorders>
            <w:shd w:val="clear" w:color="auto" w:fill="auto"/>
            <w:vAlign w:val="center"/>
            <w:hideMark/>
          </w:tcPr>
          <w:p w:rsidR="00F973C7" w:rsidRPr="00F973C7" w:rsidRDefault="00F973C7" w:rsidP="00F973C7">
            <w:pPr>
              <w:spacing w:before="0" w:after="0"/>
              <w:jc w:val="center"/>
            </w:pPr>
            <w:r w:rsidRPr="00F973C7">
              <w:t>10</w:t>
            </w:r>
          </w:p>
        </w:tc>
        <w:tc>
          <w:tcPr>
            <w:tcW w:w="0" w:type="auto"/>
            <w:vMerge w:val="restart"/>
            <w:tcBorders>
              <w:top w:val="nil"/>
              <w:left w:val="nil"/>
              <w:bottom w:val="single" w:sz="4" w:space="0" w:color="auto"/>
              <w:right w:val="single" w:sz="4" w:space="0" w:color="auto"/>
            </w:tcBorders>
            <w:shd w:val="clear" w:color="auto" w:fill="auto"/>
            <w:vAlign w:val="center"/>
            <w:hideMark/>
          </w:tcPr>
          <w:p w:rsidR="00F973C7" w:rsidRPr="00F973C7" w:rsidRDefault="00F973C7" w:rsidP="00F973C7">
            <w:pPr>
              <w:spacing w:before="0" w:after="0"/>
              <w:jc w:val="center"/>
            </w:pPr>
            <w:r w:rsidRPr="00F973C7">
              <w:t>3</w:t>
            </w:r>
          </w:p>
        </w:tc>
        <w:tc>
          <w:tcPr>
            <w:tcW w:w="0" w:type="auto"/>
            <w:vMerge w:val="restart"/>
            <w:tcBorders>
              <w:top w:val="nil"/>
              <w:left w:val="nil"/>
              <w:bottom w:val="single" w:sz="4" w:space="0" w:color="auto"/>
              <w:right w:val="single" w:sz="4" w:space="0" w:color="auto"/>
            </w:tcBorders>
            <w:shd w:val="clear" w:color="auto" w:fill="auto"/>
            <w:vAlign w:val="center"/>
            <w:hideMark/>
          </w:tcPr>
          <w:p w:rsidR="00F973C7" w:rsidRPr="00F973C7" w:rsidRDefault="00F973C7" w:rsidP="00F973C7">
            <w:pPr>
              <w:spacing w:before="0" w:after="0"/>
              <w:jc w:val="center"/>
            </w:pPr>
            <w:r w:rsidRPr="00F973C7">
              <w:t>0</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F973C7" w:rsidRPr="00F973C7" w:rsidRDefault="00F973C7" w:rsidP="00F973C7">
            <w:pPr>
              <w:spacing w:before="0" w:after="0"/>
              <w:jc w:val="center"/>
            </w:pPr>
            <w:r w:rsidRPr="00F973C7">
              <w:t>3</w:t>
            </w: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F973C7" w:rsidRPr="00F973C7" w:rsidRDefault="00F973C7" w:rsidP="00F973C7">
            <w:pPr>
              <w:spacing w:before="0" w:after="0"/>
              <w:jc w:val="center"/>
            </w:pPr>
            <w:r w:rsidRPr="00F973C7">
              <w:t> </w:t>
            </w:r>
          </w:p>
        </w:tc>
      </w:tr>
      <w:tr w:rsidR="00F973C7" w:rsidRPr="00F973C7" w:rsidTr="00F973C7">
        <w:trPr>
          <w:trHeight w:val="315"/>
        </w:trPr>
        <w:tc>
          <w:tcPr>
            <w:tcW w:w="0" w:type="auto"/>
            <w:tcBorders>
              <w:top w:val="nil"/>
              <w:left w:val="single" w:sz="4" w:space="0" w:color="auto"/>
              <w:bottom w:val="single" w:sz="4" w:space="0" w:color="auto"/>
              <w:right w:val="single" w:sz="4" w:space="0" w:color="auto"/>
            </w:tcBorders>
            <w:shd w:val="clear" w:color="auto" w:fill="auto"/>
            <w:hideMark/>
          </w:tcPr>
          <w:p w:rsidR="00F973C7" w:rsidRPr="00F973C7" w:rsidRDefault="00F973C7" w:rsidP="00F973C7">
            <w:pPr>
              <w:spacing w:before="0" w:after="0"/>
              <w:jc w:val="center"/>
            </w:pPr>
            <w:r w:rsidRPr="00F973C7">
              <w:t> </w:t>
            </w:r>
          </w:p>
        </w:tc>
        <w:tc>
          <w:tcPr>
            <w:tcW w:w="0" w:type="auto"/>
            <w:vMerge/>
            <w:tcBorders>
              <w:top w:val="nil"/>
              <w:left w:val="single" w:sz="4" w:space="0" w:color="auto"/>
              <w:bottom w:val="single" w:sz="4" w:space="0" w:color="auto"/>
              <w:right w:val="single" w:sz="4" w:space="0" w:color="auto"/>
            </w:tcBorders>
            <w:vAlign w:val="center"/>
            <w:hideMark/>
          </w:tcPr>
          <w:p w:rsidR="00F973C7" w:rsidRPr="00F973C7" w:rsidRDefault="00F973C7" w:rsidP="00F973C7">
            <w:pPr>
              <w:spacing w:before="0" w:after="0"/>
              <w:jc w:val="left"/>
            </w:pPr>
          </w:p>
        </w:tc>
        <w:tc>
          <w:tcPr>
            <w:tcW w:w="0" w:type="auto"/>
            <w:vMerge/>
            <w:tcBorders>
              <w:top w:val="nil"/>
              <w:left w:val="single" w:sz="4" w:space="0" w:color="auto"/>
              <w:bottom w:val="single" w:sz="4" w:space="0" w:color="auto"/>
              <w:right w:val="single" w:sz="4" w:space="0" w:color="auto"/>
            </w:tcBorders>
            <w:vAlign w:val="center"/>
            <w:hideMark/>
          </w:tcPr>
          <w:p w:rsidR="00F973C7" w:rsidRPr="00F973C7" w:rsidRDefault="00F973C7" w:rsidP="00F973C7">
            <w:pPr>
              <w:spacing w:before="0" w:after="0"/>
              <w:jc w:val="left"/>
            </w:pPr>
          </w:p>
        </w:tc>
        <w:tc>
          <w:tcPr>
            <w:tcW w:w="0" w:type="auto"/>
            <w:tcBorders>
              <w:top w:val="nil"/>
              <w:left w:val="nil"/>
              <w:bottom w:val="single" w:sz="4" w:space="0" w:color="auto"/>
              <w:right w:val="single" w:sz="4" w:space="0" w:color="auto"/>
            </w:tcBorders>
            <w:shd w:val="clear" w:color="auto" w:fill="auto"/>
            <w:vAlign w:val="center"/>
            <w:hideMark/>
          </w:tcPr>
          <w:p w:rsidR="00F973C7" w:rsidRPr="00F973C7" w:rsidRDefault="00F973C7" w:rsidP="00F973C7">
            <w:pPr>
              <w:spacing w:before="0" w:after="0"/>
              <w:jc w:val="center"/>
            </w:pPr>
            <w:r w:rsidRPr="00F973C7">
              <w:t>на 1тыс. чел.</w:t>
            </w:r>
          </w:p>
        </w:tc>
        <w:tc>
          <w:tcPr>
            <w:tcW w:w="0" w:type="auto"/>
            <w:vMerge/>
            <w:tcBorders>
              <w:top w:val="nil"/>
              <w:left w:val="nil"/>
              <w:bottom w:val="single" w:sz="4" w:space="0" w:color="auto"/>
              <w:right w:val="single" w:sz="4" w:space="0" w:color="auto"/>
            </w:tcBorders>
            <w:vAlign w:val="center"/>
            <w:hideMark/>
          </w:tcPr>
          <w:p w:rsidR="00F973C7" w:rsidRPr="00F973C7" w:rsidRDefault="00F973C7" w:rsidP="00F973C7">
            <w:pPr>
              <w:spacing w:before="0" w:after="0"/>
              <w:jc w:val="left"/>
            </w:pPr>
          </w:p>
        </w:tc>
        <w:tc>
          <w:tcPr>
            <w:tcW w:w="0" w:type="auto"/>
            <w:vMerge/>
            <w:tcBorders>
              <w:top w:val="nil"/>
              <w:left w:val="nil"/>
              <w:bottom w:val="single" w:sz="4" w:space="0" w:color="auto"/>
              <w:right w:val="single" w:sz="4" w:space="0" w:color="auto"/>
            </w:tcBorders>
            <w:vAlign w:val="center"/>
            <w:hideMark/>
          </w:tcPr>
          <w:p w:rsidR="00F973C7" w:rsidRPr="00F973C7" w:rsidRDefault="00F973C7" w:rsidP="00F973C7">
            <w:pPr>
              <w:spacing w:before="0" w:after="0"/>
              <w:jc w:val="left"/>
            </w:pPr>
          </w:p>
        </w:tc>
        <w:tc>
          <w:tcPr>
            <w:tcW w:w="0" w:type="auto"/>
            <w:vMerge/>
            <w:tcBorders>
              <w:top w:val="nil"/>
              <w:left w:val="single" w:sz="4" w:space="0" w:color="auto"/>
              <w:bottom w:val="single" w:sz="4" w:space="0" w:color="auto"/>
              <w:right w:val="single" w:sz="4" w:space="0" w:color="auto"/>
            </w:tcBorders>
            <w:vAlign w:val="center"/>
            <w:hideMark/>
          </w:tcPr>
          <w:p w:rsidR="00F973C7" w:rsidRPr="00F973C7" w:rsidRDefault="00F973C7" w:rsidP="00F973C7">
            <w:pPr>
              <w:spacing w:before="0" w:after="0"/>
              <w:jc w:val="left"/>
            </w:pPr>
          </w:p>
        </w:tc>
        <w:tc>
          <w:tcPr>
            <w:tcW w:w="0" w:type="auto"/>
            <w:vMerge/>
            <w:tcBorders>
              <w:top w:val="nil"/>
              <w:left w:val="single" w:sz="4" w:space="0" w:color="auto"/>
              <w:bottom w:val="single" w:sz="4" w:space="0" w:color="000000"/>
              <w:right w:val="single" w:sz="4" w:space="0" w:color="auto"/>
            </w:tcBorders>
            <w:vAlign w:val="center"/>
            <w:hideMark/>
          </w:tcPr>
          <w:p w:rsidR="00F973C7" w:rsidRPr="00F973C7" w:rsidRDefault="00F973C7" w:rsidP="00F973C7">
            <w:pPr>
              <w:spacing w:before="0" w:after="0"/>
              <w:jc w:val="left"/>
            </w:pPr>
          </w:p>
        </w:tc>
      </w:tr>
      <w:tr w:rsidR="00F973C7" w:rsidRPr="00F973C7" w:rsidTr="00F973C7">
        <w:trPr>
          <w:trHeight w:val="315"/>
        </w:trPr>
        <w:tc>
          <w:tcPr>
            <w:tcW w:w="0" w:type="auto"/>
            <w:tcBorders>
              <w:top w:val="nil"/>
              <w:left w:val="single" w:sz="4" w:space="0" w:color="auto"/>
              <w:bottom w:val="nil"/>
              <w:right w:val="single" w:sz="4" w:space="0" w:color="auto"/>
            </w:tcBorders>
            <w:shd w:val="clear" w:color="auto" w:fill="auto"/>
            <w:hideMark/>
          </w:tcPr>
          <w:p w:rsidR="00F973C7" w:rsidRPr="00F973C7" w:rsidRDefault="00F973C7" w:rsidP="00F973C7">
            <w:pPr>
              <w:spacing w:before="0" w:after="0"/>
              <w:jc w:val="center"/>
            </w:pPr>
            <w:r w:rsidRPr="00F973C7">
              <w:t>12</w:t>
            </w:r>
          </w:p>
        </w:tc>
        <w:tc>
          <w:tcPr>
            <w:tcW w:w="0" w:type="auto"/>
            <w:vMerge w:val="restart"/>
            <w:tcBorders>
              <w:top w:val="nil"/>
              <w:left w:val="single" w:sz="4" w:space="0" w:color="auto"/>
              <w:bottom w:val="single" w:sz="4" w:space="0" w:color="auto"/>
              <w:right w:val="single" w:sz="4" w:space="0" w:color="auto"/>
            </w:tcBorders>
            <w:shd w:val="clear" w:color="auto" w:fill="auto"/>
            <w:hideMark/>
          </w:tcPr>
          <w:p w:rsidR="00F973C7" w:rsidRPr="00F973C7" w:rsidRDefault="00F973C7" w:rsidP="00F973C7">
            <w:pPr>
              <w:spacing w:before="0" w:after="0"/>
              <w:jc w:val="left"/>
            </w:pPr>
            <w:r w:rsidRPr="00F973C7">
              <w:t>Отделение связи</w:t>
            </w:r>
          </w:p>
        </w:tc>
        <w:tc>
          <w:tcPr>
            <w:tcW w:w="0" w:type="auto"/>
            <w:vMerge w:val="restart"/>
            <w:tcBorders>
              <w:top w:val="nil"/>
              <w:left w:val="single" w:sz="4" w:space="0" w:color="auto"/>
              <w:bottom w:val="single" w:sz="4" w:space="0" w:color="auto"/>
              <w:right w:val="nil"/>
            </w:tcBorders>
            <w:shd w:val="clear" w:color="auto" w:fill="auto"/>
            <w:hideMark/>
          </w:tcPr>
          <w:p w:rsidR="00F973C7" w:rsidRPr="00F973C7" w:rsidRDefault="00F973C7" w:rsidP="00F973C7">
            <w:pPr>
              <w:spacing w:before="0" w:after="0"/>
              <w:jc w:val="left"/>
            </w:pPr>
            <w:r w:rsidRPr="00F973C7">
              <w:t>объект</w:t>
            </w:r>
          </w:p>
        </w:tc>
        <w:tc>
          <w:tcPr>
            <w:tcW w:w="0" w:type="auto"/>
            <w:tcBorders>
              <w:top w:val="nil"/>
              <w:left w:val="single" w:sz="4" w:space="0" w:color="auto"/>
              <w:bottom w:val="nil"/>
              <w:right w:val="single" w:sz="4" w:space="0" w:color="auto"/>
            </w:tcBorders>
            <w:shd w:val="clear" w:color="auto" w:fill="auto"/>
            <w:vAlign w:val="center"/>
            <w:hideMark/>
          </w:tcPr>
          <w:p w:rsidR="00F973C7" w:rsidRPr="00F973C7" w:rsidRDefault="00F973C7" w:rsidP="00F973C7">
            <w:pPr>
              <w:spacing w:before="0" w:after="0"/>
              <w:jc w:val="center"/>
            </w:pPr>
            <w:r w:rsidRPr="00F973C7">
              <w:t>0,5</w:t>
            </w:r>
          </w:p>
        </w:tc>
        <w:tc>
          <w:tcPr>
            <w:tcW w:w="0" w:type="auto"/>
            <w:vMerge w:val="restart"/>
            <w:tcBorders>
              <w:top w:val="nil"/>
              <w:left w:val="nil"/>
              <w:bottom w:val="single" w:sz="4" w:space="0" w:color="auto"/>
              <w:right w:val="single" w:sz="4" w:space="0" w:color="auto"/>
            </w:tcBorders>
            <w:shd w:val="clear" w:color="auto" w:fill="auto"/>
            <w:vAlign w:val="center"/>
            <w:hideMark/>
          </w:tcPr>
          <w:p w:rsidR="00F973C7" w:rsidRPr="00F973C7" w:rsidRDefault="00F973C7" w:rsidP="00F973C7">
            <w:pPr>
              <w:spacing w:before="0" w:after="0"/>
              <w:jc w:val="center"/>
            </w:pPr>
            <w:r w:rsidRPr="00F973C7">
              <w:t>1</w:t>
            </w: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F973C7" w:rsidRPr="00F973C7" w:rsidRDefault="00F973C7" w:rsidP="00F973C7">
            <w:pPr>
              <w:spacing w:before="0" w:after="0"/>
              <w:jc w:val="center"/>
            </w:pPr>
            <w:r w:rsidRPr="00F973C7">
              <w:t>1</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F973C7" w:rsidRPr="00F973C7" w:rsidRDefault="00F973C7" w:rsidP="00F973C7">
            <w:pPr>
              <w:spacing w:before="0" w:after="0"/>
              <w:jc w:val="center"/>
            </w:pPr>
            <w:r w:rsidRPr="00F973C7">
              <w:t>0</w:t>
            </w: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F973C7" w:rsidRPr="00F973C7" w:rsidRDefault="00F973C7" w:rsidP="00F973C7">
            <w:pPr>
              <w:spacing w:before="0" w:after="0"/>
              <w:jc w:val="center"/>
            </w:pPr>
            <w:r w:rsidRPr="00F973C7">
              <w:t> </w:t>
            </w:r>
          </w:p>
        </w:tc>
      </w:tr>
      <w:tr w:rsidR="00F973C7" w:rsidRPr="00F973C7" w:rsidTr="00F973C7">
        <w:trPr>
          <w:trHeight w:val="315"/>
        </w:trPr>
        <w:tc>
          <w:tcPr>
            <w:tcW w:w="0" w:type="auto"/>
            <w:tcBorders>
              <w:top w:val="nil"/>
              <w:left w:val="single" w:sz="4" w:space="0" w:color="auto"/>
              <w:bottom w:val="single" w:sz="4" w:space="0" w:color="auto"/>
              <w:right w:val="single" w:sz="4" w:space="0" w:color="auto"/>
            </w:tcBorders>
            <w:shd w:val="clear" w:color="auto" w:fill="auto"/>
            <w:hideMark/>
          </w:tcPr>
          <w:p w:rsidR="00F973C7" w:rsidRPr="00F973C7" w:rsidRDefault="00F973C7" w:rsidP="00F973C7">
            <w:pPr>
              <w:spacing w:before="0" w:after="0"/>
              <w:jc w:val="center"/>
            </w:pPr>
            <w:r w:rsidRPr="00F973C7">
              <w:t> </w:t>
            </w:r>
          </w:p>
        </w:tc>
        <w:tc>
          <w:tcPr>
            <w:tcW w:w="0" w:type="auto"/>
            <w:vMerge/>
            <w:tcBorders>
              <w:top w:val="nil"/>
              <w:left w:val="single" w:sz="4" w:space="0" w:color="auto"/>
              <w:bottom w:val="single" w:sz="4" w:space="0" w:color="auto"/>
              <w:right w:val="single" w:sz="4" w:space="0" w:color="auto"/>
            </w:tcBorders>
            <w:vAlign w:val="center"/>
            <w:hideMark/>
          </w:tcPr>
          <w:p w:rsidR="00F973C7" w:rsidRPr="00F973C7" w:rsidRDefault="00F973C7" w:rsidP="00F973C7">
            <w:pPr>
              <w:spacing w:before="0" w:after="0"/>
              <w:jc w:val="left"/>
            </w:pPr>
          </w:p>
        </w:tc>
        <w:tc>
          <w:tcPr>
            <w:tcW w:w="0" w:type="auto"/>
            <w:vMerge/>
            <w:tcBorders>
              <w:top w:val="nil"/>
              <w:left w:val="single" w:sz="4" w:space="0" w:color="auto"/>
              <w:bottom w:val="single" w:sz="4" w:space="0" w:color="auto"/>
              <w:right w:val="nil"/>
            </w:tcBorders>
            <w:vAlign w:val="center"/>
            <w:hideMark/>
          </w:tcPr>
          <w:p w:rsidR="00F973C7" w:rsidRPr="00F973C7" w:rsidRDefault="00F973C7" w:rsidP="00F973C7">
            <w:pPr>
              <w:spacing w:before="0" w:after="0"/>
              <w:jc w:val="left"/>
            </w:pP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F973C7" w:rsidRPr="00F973C7" w:rsidRDefault="00F973C7" w:rsidP="00F973C7">
            <w:pPr>
              <w:spacing w:before="0" w:after="0"/>
              <w:jc w:val="center"/>
            </w:pPr>
            <w:r w:rsidRPr="00F973C7">
              <w:t>на 1 тыс. чел.</w:t>
            </w:r>
          </w:p>
        </w:tc>
        <w:tc>
          <w:tcPr>
            <w:tcW w:w="0" w:type="auto"/>
            <w:vMerge/>
            <w:tcBorders>
              <w:top w:val="nil"/>
              <w:left w:val="nil"/>
              <w:bottom w:val="single" w:sz="4" w:space="0" w:color="auto"/>
              <w:right w:val="single" w:sz="4" w:space="0" w:color="auto"/>
            </w:tcBorders>
            <w:vAlign w:val="center"/>
            <w:hideMark/>
          </w:tcPr>
          <w:p w:rsidR="00F973C7" w:rsidRPr="00F973C7" w:rsidRDefault="00F973C7" w:rsidP="00F973C7">
            <w:pPr>
              <w:spacing w:before="0" w:after="0"/>
              <w:jc w:val="left"/>
            </w:pPr>
          </w:p>
        </w:tc>
        <w:tc>
          <w:tcPr>
            <w:tcW w:w="0" w:type="auto"/>
            <w:vMerge/>
            <w:tcBorders>
              <w:top w:val="nil"/>
              <w:left w:val="single" w:sz="4" w:space="0" w:color="auto"/>
              <w:bottom w:val="single" w:sz="4" w:space="0" w:color="000000"/>
              <w:right w:val="single" w:sz="4" w:space="0" w:color="auto"/>
            </w:tcBorders>
            <w:vAlign w:val="center"/>
            <w:hideMark/>
          </w:tcPr>
          <w:p w:rsidR="00F973C7" w:rsidRPr="00F973C7" w:rsidRDefault="00F973C7" w:rsidP="00F973C7">
            <w:pPr>
              <w:spacing w:before="0" w:after="0"/>
              <w:jc w:val="left"/>
            </w:pPr>
          </w:p>
        </w:tc>
        <w:tc>
          <w:tcPr>
            <w:tcW w:w="0" w:type="auto"/>
            <w:vMerge/>
            <w:tcBorders>
              <w:top w:val="nil"/>
              <w:left w:val="single" w:sz="4" w:space="0" w:color="auto"/>
              <w:bottom w:val="single" w:sz="4" w:space="0" w:color="auto"/>
              <w:right w:val="single" w:sz="4" w:space="0" w:color="auto"/>
            </w:tcBorders>
            <w:vAlign w:val="center"/>
            <w:hideMark/>
          </w:tcPr>
          <w:p w:rsidR="00F973C7" w:rsidRPr="00F973C7" w:rsidRDefault="00F973C7" w:rsidP="00F973C7">
            <w:pPr>
              <w:spacing w:before="0" w:after="0"/>
              <w:jc w:val="left"/>
            </w:pPr>
          </w:p>
        </w:tc>
        <w:tc>
          <w:tcPr>
            <w:tcW w:w="0" w:type="auto"/>
            <w:vMerge/>
            <w:tcBorders>
              <w:top w:val="nil"/>
              <w:left w:val="single" w:sz="4" w:space="0" w:color="auto"/>
              <w:bottom w:val="single" w:sz="4" w:space="0" w:color="000000"/>
              <w:right w:val="single" w:sz="4" w:space="0" w:color="auto"/>
            </w:tcBorders>
            <w:vAlign w:val="center"/>
            <w:hideMark/>
          </w:tcPr>
          <w:p w:rsidR="00F973C7" w:rsidRPr="00F973C7" w:rsidRDefault="00F973C7" w:rsidP="00F973C7">
            <w:pPr>
              <w:spacing w:before="0" w:after="0"/>
              <w:jc w:val="left"/>
            </w:pPr>
          </w:p>
        </w:tc>
      </w:tr>
      <w:tr w:rsidR="00F973C7" w:rsidRPr="00F973C7" w:rsidTr="00F973C7">
        <w:trPr>
          <w:trHeight w:val="315"/>
        </w:trPr>
        <w:tc>
          <w:tcPr>
            <w:tcW w:w="0" w:type="auto"/>
            <w:tcBorders>
              <w:top w:val="nil"/>
              <w:left w:val="single" w:sz="4" w:space="0" w:color="auto"/>
              <w:bottom w:val="nil"/>
              <w:right w:val="single" w:sz="4" w:space="0" w:color="auto"/>
            </w:tcBorders>
            <w:shd w:val="clear" w:color="auto" w:fill="auto"/>
            <w:hideMark/>
          </w:tcPr>
          <w:p w:rsidR="00F973C7" w:rsidRPr="00F973C7" w:rsidRDefault="00F973C7" w:rsidP="00F973C7">
            <w:pPr>
              <w:spacing w:before="0" w:after="0"/>
              <w:jc w:val="center"/>
            </w:pPr>
            <w:r w:rsidRPr="00F973C7">
              <w:t>13</w:t>
            </w:r>
          </w:p>
        </w:tc>
        <w:tc>
          <w:tcPr>
            <w:tcW w:w="0" w:type="auto"/>
            <w:vMerge w:val="restart"/>
            <w:tcBorders>
              <w:top w:val="nil"/>
              <w:left w:val="single" w:sz="4" w:space="0" w:color="auto"/>
              <w:bottom w:val="single" w:sz="4" w:space="0" w:color="auto"/>
              <w:right w:val="single" w:sz="4" w:space="0" w:color="auto"/>
            </w:tcBorders>
            <w:shd w:val="clear" w:color="auto" w:fill="auto"/>
            <w:hideMark/>
          </w:tcPr>
          <w:p w:rsidR="00F973C7" w:rsidRPr="00F973C7" w:rsidRDefault="00F973C7" w:rsidP="00F973C7">
            <w:pPr>
              <w:spacing w:before="0" w:after="0"/>
              <w:jc w:val="left"/>
            </w:pPr>
            <w:r w:rsidRPr="00F973C7">
              <w:t>Кладбище традиционного захоронения</w:t>
            </w:r>
          </w:p>
        </w:tc>
        <w:tc>
          <w:tcPr>
            <w:tcW w:w="0" w:type="auto"/>
            <w:vMerge w:val="restart"/>
            <w:tcBorders>
              <w:top w:val="nil"/>
              <w:left w:val="single" w:sz="4" w:space="0" w:color="auto"/>
              <w:bottom w:val="single" w:sz="4" w:space="0" w:color="auto"/>
              <w:right w:val="nil"/>
            </w:tcBorders>
            <w:shd w:val="clear" w:color="auto" w:fill="auto"/>
            <w:hideMark/>
          </w:tcPr>
          <w:p w:rsidR="00F973C7" w:rsidRPr="00F973C7" w:rsidRDefault="00F973C7" w:rsidP="00F973C7">
            <w:pPr>
              <w:spacing w:before="0" w:after="0"/>
              <w:jc w:val="left"/>
            </w:pPr>
            <w:r w:rsidRPr="00F973C7">
              <w:t>га</w:t>
            </w:r>
          </w:p>
        </w:tc>
        <w:tc>
          <w:tcPr>
            <w:tcW w:w="0" w:type="auto"/>
            <w:tcBorders>
              <w:top w:val="nil"/>
              <w:left w:val="single" w:sz="4" w:space="0" w:color="auto"/>
              <w:bottom w:val="nil"/>
              <w:right w:val="single" w:sz="4" w:space="0" w:color="auto"/>
            </w:tcBorders>
            <w:shd w:val="clear" w:color="auto" w:fill="auto"/>
            <w:vAlign w:val="center"/>
            <w:hideMark/>
          </w:tcPr>
          <w:p w:rsidR="00F973C7" w:rsidRPr="00F973C7" w:rsidRDefault="00F973C7" w:rsidP="00F973C7">
            <w:pPr>
              <w:spacing w:before="0" w:after="0"/>
              <w:jc w:val="center"/>
            </w:pPr>
            <w:r w:rsidRPr="00F973C7">
              <w:t>0,24</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F973C7" w:rsidRPr="00F973C7" w:rsidRDefault="00F973C7" w:rsidP="00F973C7">
            <w:pPr>
              <w:spacing w:before="0" w:after="0"/>
              <w:jc w:val="center"/>
            </w:pPr>
            <w:r w:rsidRPr="00F973C7">
              <w:t>0,07</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F973C7" w:rsidRPr="00F973C7" w:rsidRDefault="00F973C7" w:rsidP="00F973C7">
            <w:pPr>
              <w:spacing w:before="0" w:after="0"/>
              <w:jc w:val="center"/>
            </w:pPr>
            <w:r w:rsidRPr="00F973C7">
              <w:t>0,0</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F973C7" w:rsidRPr="00F973C7" w:rsidRDefault="00F973C7" w:rsidP="00F973C7">
            <w:pPr>
              <w:spacing w:before="0" w:after="0"/>
              <w:jc w:val="center"/>
            </w:pPr>
            <w:r w:rsidRPr="00F973C7">
              <w:t>0,07</w:t>
            </w: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F973C7" w:rsidRPr="00F973C7" w:rsidRDefault="00F973C7" w:rsidP="00F973C7">
            <w:pPr>
              <w:spacing w:before="0" w:after="0"/>
              <w:jc w:val="center"/>
            </w:pPr>
            <w:r w:rsidRPr="00F973C7">
              <w:t> </w:t>
            </w:r>
          </w:p>
        </w:tc>
      </w:tr>
      <w:tr w:rsidR="00F973C7" w:rsidRPr="00F973C7" w:rsidTr="00F973C7">
        <w:trPr>
          <w:trHeight w:val="315"/>
        </w:trPr>
        <w:tc>
          <w:tcPr>
            <w:tcW w:w="0" w:type="auto"/>
            <w:tcBorders>
              <w:top w:val="nil"/>
              <w:left w:val="single" w:sz="4" w:space="0" w:color="auto"/>
              <w:bottom w:val="single" w:sz="4" w:space="0" w:color="auto"/>
              <w:right w:val="single" w:sz="4" w:space="0" w:color="auto"/>
            </w:tcBorders>
            <w:shd w:val="clear" w:color="auto" w:fill="auto"/>
            <w:hideMark/>
          </w:tcPr>
          <w:p w:rsidR="00F973C7" w:rsidRPr="00F973C7" w:rsidRDefault="00F973C7" w:rsidP="00F973C7">
            <w:pPr>
              <w:spacing w:before="0" w:after="0"/>
              <w:jc w:val="center"/>
            </w:pPr>
            <w:r w:rsidRPr="00F973C7">
              <w:t> </w:t>
            </w:r>
          </w:p>
        </w:tc>
        <w:tc>
          <w:tcPr>
            <w:tcW w:w="0" w:type="auto"/>
            <w:vMerge/>
            <w:tcBorders>
              <w:top w:val="nil"/>
              <w:left w:val="single" w:sz="4" w:space="0" w:color="auto"/>
              <w:bottom w:val="single" w:sz="4" w:space="0" w:color="auto"/>
              <w:right w:val="single" w:sz="4" w:space="0" w:color="auto"/>
            </w:tcBorders>
            <w:vAlign w:val="center"/>
            <w:hideMark/>
          </w:tcPr>
          <w:p w:rsidR="00F973C7" w:rsidRPr="00F973C7" w:rsidRDefault="00F973C7" w:rsidP="00F973C7">
            <w:pPr>
              <w:spacing w:before="0" w:after="0"/>
              <w:jc w:val="left"/>
            </w:pPr>
          </w:p>
        </w:tc>
        <w:tc>
          <w:tcPr>
            <w:tcW w:w="0" w:type="auto"/>
            <w:vMerge/>
            <w:tcBorders>
              <w:top w:val="nil"/>
              <w:left w:val="single" w:sz="4" w:space="0" w:color="auto"/>
              <w:bottom w:val="single" w:sz="4" w:space="0" w:color="auto"/>
              <w:right w:val="nil"/>
            </w:tcBorders>
            <w:vAlign w:val="center"/>
            <w:hideMark/>
          </w:tcPr>
          <w:p w:rsidR="00F973C7" w:rsidRPr="00F973C7" w:rsidRDefault="00F973C7" w:rsidP="00F973C7">
            <w:pPr>
              <w:spacing w:before="0" w:after="0"/>
              <w:jc w:val="left"/>
            </w:pP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F973C7" w:rsidRPr="00F973C7" w:rsidRDefault="00F973C7" w:rsidP="00F973C7">
            <w:pPr>
              <w:spacing w:before="0" w:after="0"/>
              <w:jc w:val="center"/>
            </w:pPr>
            <w:r w:rsidRPr="00F973C7">
              <w:t>на 1 тыс. чел</w:t>
            </w:r>
          </w:p>
        </w:tc>
        <w:tc>
          <w:tcPr>
            <w:tcW w:w="0" w:type="auto"/>
            <w:vMerge/>
            <w:tcBorders>
              <w:top w:val="nil"/>
              <w:left w:val="single" w:sz="4" w:space="0" w:color="auto"/>
              <w:bottom w:val="single" w:sz="4" w:space="0" w:color="auto"/>
              <w:right w:val="single" w:sz="4" w:space="0" w:color="auto"/>
            </w:tcBorders>
            <w:vAlign w:val="center"/>
            <w:hideMark/>
          </w:tcPr>
          <w:p w:rsidR="00F973C7" w:rsidRPr="00F973C7" w:rsidRDefault="00F973C7" w:rsidP="00F973C7">
            <w:pPr>
              <w:spacing w:before="0" w:after="0"/>
              <w:jc w:val="left"/>
            </w:pPr>
          </w:p>
        </w:tc>
        <w:tc>
          <w:tcPr>
            <w:tcW w:w="0" w:type="auto"/>
            <w:vMerge/>
            <w:tcBorders>
              <w:top w:val="nil"/>
              <w:left w:val="single" w:sz="4" w:space="0" w:color="auto"/>
              <w:bottom w:val="single" w:sz="4" w:space="0" w:color="auto"/>
              <w:right w:val="single" w:sz="4" w:space="0" w:color="auto"/>
            </w:tcBorders>
            <w:vAlign w:val="center"/>
            <w:hideMark/>
          </w:tcPr>
          <w:p w:rsidR="00F973C7" w:rsidRPr="00F973C7" w:rsidRDefault="00F973C7" w:rsidP="00F973C7">
            <w:pPr>
              <w:spacing w:before="0" w:after="0"/>
              <w:jc w:val="left"/>
            </w:pPr>
          </w:p>
        </w:tc>
        <w:tc>
          <w:tcPr>
            <w:tcW w:w="0" w:type="auto"/>
            <w:vMerge/>
            <w:tcBorders>
              <w:top w:val="nil"/>
              <w:left w:val="single" w:sz="4" w:space="0" w:color="auto"/>
              <w:bottom w:val="single" w:sz="4" w:space="0" w:color="auto"/>
              <w:right w:val="single" w:sz="4" w:space="0" w:color="auto"/>
            </w:tcBorders>
            <w:vAlign w:val="center"/>
            <w:hideMark/>
          </w:tcPr>
          <w:p w:rsidR="00F973C7" w:rsidRPr="00F973C7" w:rsidRDefault="00F973C7" w:rsidP="00F973C7">
            <w:pPr>
              <w:spacing w:before="0" w:after="0"/>
              <w:jc w:val="left"/>
            </w:pPr>
          </w:p>
        </w:tc>
        <w:tc>
          <w:tcPr>
            <w:tcW w:w="0" w:type="auto"/>
            <w:vMerge/>
            <w:tcBorders>
              <w:top w:val="nil"/>
              <w:left w:val="single" w:sz="4" w:space="0" w:color="auto"/>
              <w:bottom w:val="single" w:sz="4" w:space="0" w:color="000000"/>
              <w:right w:val="single" w:sz="4" w:space="0" w:color="auto"/>
            </w:tcBorders>
            <w:vAlign w:val="center"/>
            <w:hideMark/>
          </w:tcPr>
          <w:p w:rsidR="00F973C7" w:rsidRPr="00F973C7" w:rsidRDefault="00F973C7" w:rsidP="00F973C7">
            <w:pPr>
              <w:spacing w:before="0" w:after="0"/>
              <w:jc w:val="left"/>
            </w:pPr>
          </w:p>
        </w:tc>
      </w:tr>
    </w:tbl>
    <w:p w:rsidR="00F973C7" w:rsidRDefault="00F973C7" w:rsidP="00AB637F">
      <w:pPr>
        <w:spacing w:before="0" w:after="0"/>
        <w:ind w:firstLine="142"/>
        <w:jc w:val="left"/>
        <w:rPr>
          <w:b/>
        </w:rPr>
      </w:pPr>
    </w:p>
    <w:p w:rsidR="00F973C7" w:rsidRDefault="00F973C7" w:rsidP="00AB637F">
      <w:pPr>
        <w:spacing w:before="0" w:after="0"/>
        <w:ind w:firstLine="142"/>
        <w:jc w:val="left"/>
        <w:rPr>
          <w:b/>
        </w:rPr>
      </w:pPr>
    </w:p>
    <w:p w:rsidR="00F973C7" w:rsidRDefault="00F973C7" w:rsidP="007976F9">
      <w:pPr>
        <w:spacing w:before="0" w:after="0"/>
        <w:ind w:firstLine="142"/>
        <w:jc w:val="left"/>
        <w:rPr>
          <w:b/>
        </w:rPr>
      </w:pPr>
      <w:r>
        <w:rPr>
          <w:b/>
        </w:rPr>
        <w:t xml:space="preserve">Таблица № 1.4.5 </w:t>
      </w:r>
      <w:r w:rsidRPr="00F973C7">
        <w:rPr>
          <w:b/>
        </w:rPr>
        <w:t xml:space="preserve">Расчёт объектов обслуживания х.Новопеховский Первый на расчётный срок </w:t>
      </w:r>
    </w:p>
    <w:tbl>
      <w:tblPr>
        <w:tblW w:w="0" w:type="auto"/>
        <w:tblInd w:w="93" w:type="dxa"/>
        <w:tblLook w:val="04A0"/>
      </w:tblPr>
      <w:tblGrid>
        <w:gridCol w:w="708"/>
        <w:gridCol w:w="2880"/>
        <w:gridCol w:w="1556"/>
        <w:gridCol w:w="1566"/>
        <w:gridCol w:w="2047"/>
        <w:gridCol w:w="2028"/>
        <w:gridCol w:w="2199"/>
        <w:gridCol w:w="2304"/>
      </w:tblGrid>
      <w:tr w:rsidR="00F973C7" w:rsidRPr="00F973C7" w:rsidTr="00F973C7">
        <w:trPr>
          <w:trHeight w:val="315"/>
        </w:trPr>
        <w:tc>
          <w:tcPr>
            <w:tcW w:w="0" w:type="auto"/>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F973C7" w:rsidRPr="00F973C7" w:rsidRDefault="00F973C7" w:rsidP="00F973C7">
            <w:pPr>
              <w:spacing w:before="0" w:after="0"/>
              <w:jc w:val="center"/>
            </w:pPr>
            <w:r w:rsidRPr="00F973C7">
              <w:t>№№ п.п.</w:t>
            </w:r>
          </w:p>
        </w:tc>
        <w:tc>
          <w:tcPr>
            <w:tcW w:w="0" w:type="auto"/>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F973C7" w:rsidRPr="00F973C7" w:rsidRDefault="00F973C7" w:rsidP="00F973C7">
            <w:pPr>
              <w:spacing w:before="0" w:after="0"/>
              <w:jc w:val="center"/>
            </w:pPr>
            <w:r w:rsidRPr="00F973C7">
              <w:t xml:space="preserve">Наименование    </w:t>
            </w:r>
          </w:p>
        </w:tc>
        <w:tc>
          <w:tcPr>
            <w:tcW w:w="0" w:type="auto"/>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F973C7" w:rsidRPr="00F973C7" w:rsidRDefault="00F973C7" w:rsidP="00F973C7">
            <w:pPr>
              <w:spacing w:before="0" w:after="0"/>
              <w:jc w:val="center"/>
            </w:pPr>
            <w:r w:rsidRPr="00F973C7">
              <w:t>Единица измерения</w:t>
            </w:r>
          </w:p>
        </w:tc>
        <w:tc>
          <w:tcPr>
            <w:tcW w:w="0" w:type="auto"/>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F973C7" w:rsidRPr="00F973C7" w:rsidRDefault="00F973C7" w:rsidP="00F973C7">
            <w:pPr>
              <w:spacing w:before="0" w:after="0"/>
              <w:jc w:val="center"/>
            </w:pPr>
            <w:r w:rsidRPr="00F973C7">
              <w:t>Норма СНиП 2.07. 01.89*</w:t>
            </w:r>
          </w:p>
        </w:tc>
        <w:tc>
          <w:tcPr>
            <w:tcW w:w="0" w:type="auto"/>
            <w:vMerge w:val="restart"/>
            <w:tcBorders>
              <w:top w:val="single" w:sz="4" w:space="0" w:color="auto"/>
              <w:left w:val="single" w:sz="4" w:space="0" w:color="auto"/>
              <w:bottom w:val="nil"/>
              <w:right w:val="single" w:sz="4" w:space="0" w:color="auto"/>
            </w:tcBorders>
            <w:shd w:val="clear" w:color="auto" w:fill="auto"/>
            <w:vAlign w:val="center"/>
            <w:hideMark/>
          </w:tcPr>
          <w:p w:rsidR="00F973C7" w:rsidRPr="00F973C7" w:rsidRDefault="00F973C7" w:rsidP="00F973C7">
            <w:pPr>
              <w:spacing w:before="0" w:after="0"/>
              <w:jc w:val="center"/>
            </w:pPr>
            <w:r w:rsidRPr="00F973C7">
              <w:t>Нормативная потребность сельского населения на расчетный срок, на</w:t>
            </w:r>
          </w:p>
        </w:tc>
        <w:tc>
          <w:tcPr>
            <w:tcW w:w="0" w:type="auto"/>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F973C7" w:rsidRPr="00F973C7" w:rsidRDefault="00F973C7" w:rsidP="00F973C7">
            <w:pPr>
              <w:spacing w:before="0" w:after="0"/>
              <w:jc w:val="center"/>
            </w:pPr>
            <w:r w:rsidRPr="00F973C7">
              <w:t xml:space="preserve">Сохраняется в существующих учреждениях </w:t>
            </w:r>
          </w:p>
        </w:tc>
        <w:tc>
          <w:tcPr>
            <w:tcW w:w="0" w:type="auto"/>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F973C7" w:rsidRPr="00F973C7" w:rsidRDefault="00F973C7" w:rsidP="00F973C7">
            <w:pPr>
              <w:spacing w:before="0" w:after="0"/>
              <w:jc w:val="center"/>
            </w:pPr>
            <w:r w:rsidRPr="00F973C7">
              <w:t>Требуется запроектировать понаселенному пункту</w:t>
            </w:r>
          </w:p>
        </w:tc>
        <w:tc>
          <w:tcPr>
            <w:tcW w:w="0" w:type="auto"/>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F973C7" w:rsidRPr="00F973C7" w:rsidRDefault="00F973C7" w:rsidP="00F973C7">
            <w:pPr>
              <w:spacing w:before="0" w:after="0"/>
              <w:jc w:val="center"/>
            </w:pPr>
            <w:r w:rsidRPr="00F973C7">
              <w:t>Примечание</w:t>
            </w:r>
          </w:p>
        </w:tc>
      </w:tr>
      <w:tr w:rsidR="00F973C7" w:rsidRPr="00F973C7" w:rsidTr="00F973C7">
        <w:trPr>
          <w:trHeight w:val="945"/>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F973C7" w:rsidRPr="00F973C7" w:rsidRDefault="00F973C7" w:rsidP="00F973C7">
            <w:pPr>
              <w:spacing w:before="0" w:after="0"/>
              <w:jc w:val="left"/>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F973C7" w:rsidRPr="00F973C7" w:rsidRDefault="00F973C7" w:rsidP="00F973C7">
            <w:pPr>
              <w:spacing w:before="0" w:after="0"/>
              <w:jc w:val="left"/>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F973C7" w:rsidRPr="00F973C7" w:rsidRDefault="00F973C7" w:rsidP="00F973C7">
            <w:pPr>
              <w:spacing w:before="0" w:after="0"/>
              <w:jc w:val="left"/>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F973C7" w:rsidRPr="00F973C7" w:rsidRDefault="00F973C7" w:rsidP="00F973C7">
            <w:pPr>
              <w:spacing w:before="0" w:after="0"/>
              <w:jc w:val="left"/>
            </w:pPr>
          </w:p>
        </w:tc>
        <w:tc>
          <w:tcPr>
            <w:tcW w:w="0" w:type="auto"/>
            <w:vMerge/>
            <w:tcBorders>
              <w:top w:val="single" w:sz="4" w:space="0" w:color="auto"/>
              <w:left w:val="single" w:sz="4" w:space="0" w:color="auto"/>
              <w:bottom w:val="nil"/>
              <w:right w:val="single" w:sz="4" w:space="0" w:color="auto"/>
            </w:tcBorders>
            <w:vAlign w:val="center"/>
            <w:hideMark/>
          </w:tcPr>
          <w:p w:rsidR="00F973C7" w:rsidRPr="00F973C7" w:rsidRDefault="00F973C7" w:rsidP="00F973C7">
            <w:pPr>
              <w:spacing w:before="0" w:after="0"/>
              <w:jc w:val="left"/>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F973C7" w:rsidRPr="00F973C7" w:rsidRDefault="00F973C7" w:rsidP="00F973C7">
            <w:pPr>
              <w:spacing w:before="0" w:after="0"/>
              <w:jc w:val="left"/>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F973C7" w:rsidRPr="00F973C7" w:rsidRDefault="00F973C7" w:rsidP="00F973C7">
            <w:pPr>
              <w:spacing w:before="0" w:after="0"/>
              <w:jc w:val="left"/>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F973C7" w:rsidRPr="00F973C7" w:rsidRDefault="00F973C7" w:rsidP="00F973C7">
            <w:pPr>
              <w:spacing w:before="0" w:after="0"/>
              <w:jc w:val="left"/>
            </w:pPr>
          </w:p>
        </w:tc>
      </w:tr>
      <w:tr w:rsidR="00F973C7" w:rsidRPr="00F973C7" w:rsidTr="00F973C7">
        <w:trPr>
          <w:trHeight w:val="315"/>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F973C7" w:rsidRPr="00F973C7" w:rsidRDefault="00F973C7" w:rsidP="00F973C7">
            <w:pPr>
              <w:spacing w:before="0" w:after="0"/>
              <w:jc w:val="left"/>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F973C7" w:rsidRPr="00F973C7" w:rsidRDefault="00F973C7" w:rsidP="00F973C7">
            <w:pPr>
              <w:spacing w:before="0" w:after="0"/>
              <w:jc w:val="left"/>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F973C7" w:rsidRPr="00F973C7" w:rsidRDefault="00F973C7" w:rsidP="00F973C7">
            <w:pPr>
              <w:spacing w:before="0" w:after="0"/>
              <w:jc w:val="left"/>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F973C7" w:rsidRPr="00F973C7" w:rsidRDefault="00F973C7" w:rsidP="00F973C7">
            <w:pPr>
              <w:spacing w:before="0" w:after="0"/>
              <w:jc w:val="left"/>
            </w:pPr>
          </w:p>
        </w:tc>
        <w:tc>
          <w:tcPr>
            <w:tcW w:w="0" w:type="auto"/>
            <w:tcBorders>
              <w:top w:val="nil"/>
              <w:left w:val="nil"/>
              <w:bottom w:val="nil"/>
              <w:right w:val="single" w:sz="4" w:space="0" w:color="auto"/>
            </w:tcBorders>
            <w:shd w:val="clear" w:color="auto" w:fill="auto"/>
            <w:vAlign w:val="center"/>
            <w:hideMark/>
          </w:tcPr>
          <w:p w:rsidR="00F973C7" w:rsidRPr="00F973C7" w:rsidRDefault="00F973C7" w:rsidP="00F973C7">
            <w:pPr>
              <w:spacing w:before="0" w:after="0"/>
              <w:jc w:val="center"/>
            </w:pPr>
            <w:r w:rsidRPr="00F973C7">
              <w:t>0,184</w:t>
            </w: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F973C7" w:rsidRPr="00F973C7" w:rsidRDefault="00F973C7" w:rsidP="00F973C7">
            <w:pPr>
              <w:spacing w:before="0" w:after="0"/>
              <w:jc w:val="left"/>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F973C7" w:rsidRPr="00F973C7" w:rsidRDefault="00F973C7" w:rsidP="00F973C7">
            <w:pPr>
              <w:spacing w:before="0" w:after="0"/>
              <w:jc w:val="left"/>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F973C7" w:rsidRPr="00F973C7" w:rsidRDefault="00F973C7" w:rsidP="00F973C7">
            <w:pPr>
              <w:spacing w:before="0" w:after="0"/>
              <w:jc w:val="left"/>
            </w:pPr>
          </w:p>
        </w:tc>
      </w:tr>
      <w:tr w:rsidR="00F973C7" w:rsidRPr="00F973C7" w:rsidTr="00F973C7">
        <w:trPr>
          <w:trHeight w:val="330"/>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F973C7" w:rsidRPr="00F973C7" w:rsidRDefault="00F973C7" w:rsidP="00F973C7">
            <w:pPr>
              <w:spacing w:before="0" w:after="0"/>
              <w:jc w:val="left"/>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F973C7" w:rsidRPr="00F973C7" w:rsidRDefault="00F973C7" w:rsidP="00F973C7">
            <w:pPr>
              <w:spacing w:before="0" w:after="0"/>
              <w:jc w:val="left"/>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F973C7" w:rsidRPr="00F973C7" w:rsidRDefault="00F973C7" w:rsidP="00F973C7">
            <w:pPr>
              <w:spacing w:before="0" w:after="0"/>
              <w:jc w:val="left"/>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F973C7" w:rsidRPr="00F973C7" w:rsidRDefault="00F973C7" w:rsidP="00F973C7">
            <w:pPr>
              <w:spacing w:before="0" w:after="0"/>
              <w:jc w:val="left"/>
            </w:pPr>
          </w:p>
        </w:tc>
        <w:tc>
          <w:tcPr>
            <w:tcW w:w="0" w:type="auto"/>
            <w:tcBorders>
              <w:top w:val="nil"/>
              <w:left w:val="nil"/>
              <w:bottom w:val="single" w:sz="4" w:space="0" w:color="auto"/>
              <w:right w:val="single" w:sz="4" w:space="0" w:color="auto"/>
            </w:tcBorders>
            <w:shd w:val="clear" w:color="auto" w:fill="auto"/>
            <w:vAlign w:val="center"/>
            <w:hideMark/>
          </w:tcPr>
          <w:p w:rsidR="00F973C7" w:rsidRPr="00F973C7" w:rsidRDefault="00F973C7" w:rsidP="00F973C7">
            <w:pPr>
              <w:spacing w:before="0" w:after="0"/>
              <w:jc w:val="center"/>
            </w:pPr>
            <w:r w:rsidRPr="00F973C7">
              <w:t>тыс.чел</w:t>
            </w: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F973C7" w:rsidRPr="00F973C7" w:rsidRDefault="00F973C7" w:rsidP="00F973C7">
            <w:pPr>
              <w:spacing w:before="0" w:after="0"/>
              <w:jc w:val="left"/>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F973C7" w:rsidRPr="00F973C7" w:rsidRDefault="00F973C7" w:rsidP="00F973C7">
            <w:pPr>
              <w:spacing w:before="0" w:after="0"/>
              <w:jc w:val="left"/>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F973C7" w:rsidRPr="00F973C7" w:rsidRDefault="00F973C7" w:rsidP="00F973C7">
            <w:pPr>
              <w:spacing w:before="0" w:after="0"/>
              <w:jc w:val="left"/>
            </w:pPr>
          </w:p>
        </w:tc>
      </w:tr>
      <w:tr w:rsidR="00F973C7" w:rsidRPr="00F973C7" w:rsidTr="00F973C7">
        <w:trPr>
          <w:trHeight w:val="285"/>
        </w:trPr>
        <w:tc>
          <w:tcPr>
            <w:tcW w:w="0" w:type="auto"/>
            <w:tcBorders>
              <w:top w:val="nil"/>
              <w:left w:val="single" w:sz="4" w:space="0" w:color="auto"/>
              <w:bottom w:val="nil"/>
              <w:right w:val="single" w:sz="4" w:space="0" w:color="auto"/>
            </w:tcBorders>
            <w:shd w:val="clear" w:color="auto" w:fill="auto"/>
            <w:vAlign w:val="center"/>
            <w:hideMark/>
          </w:tcPr>
          <w:p w:rsidR="00F973C7" w:rsidRPr="00F973C7" w:rsidRDefault="00F973C7" w:rsidP="00F973C7">
            <w:pPr>
              <w:spacing w:before="0" w:after="0"/>
              <w:jc w:val="center"/>
            </w:pPr>
            <w:r w:rsidRPr="00F973C7">
              <w:t>1</w:t>
            </w:r>
          </w:p>
        </w:tc>
        <w:tc>
          <w:tcPr>
            <w:tcW w:w="0" w:type="auto"/>
            <w:tcBorders>
              <w:top w:val="nil"/>
              <w:left w:val="nil"/>
              <w:bottom w:val="single" w:sz="4" w:space="0" w:color="auto"/>
              <w:right w:val="single" w:sz="4" w:space="0" w:color="auto"/>
            </w:tcBorders>
            <w:shd w:val="clear" w:color="auto" w:fill="auto"/>
            <w:vAlign w:val="center"/>
            <w:hideMark/>
          </w:tcPr>
          <w:p w:rsidR="00F973C7" w:rsidRPr="00F973C7" w:rsidRDefault="00F973C7" w:rsidP="00F973C7">
            <w:pPr>
              <w:spacing w:before="0" w:after="0"/>
              <w:jc w:val="center"/>
            </w:pPr>
            <w:r w:rsidRPr="00F973C7">
              <w:t>2</w:t>
            </w:r>
          </w:p>
        </w:tc>
        <w:tc>
          <w:tcPr>
            <w:tcW w:w="0" w:type="auto"/>
            <w:tcBorders>
              <w:top w:val="nil"/>
              <w:left w:val="nil"/>
              <w:bottom w:val="single" w:sz="4" w:space="0" w:color="auto"/>
              <w:right w:val="single" w:sz="4" w:space="0" w:color="auto"/>
            </w:tcBorders>
            <w:shd w:val="clear" w:color="auto" w:fill="auto"/>
            <w:vAlign w:val="center"/>
            <w:hideMark/>
          </w:tcPr>
          <w:p w:rsidR="00F973C7" w:rsidRPr="00F973C7" w:rsidRDefault="00F973C7" w:rsidP="00F973C7">
            <w:pPr>
              <w:spacing w:before="0" w:after="0"/>
              <w:jc w:val="center"/>
            </w:pPr>
            <w:r w:rsidRPr="00F973C7">
              <w:t>3</w:t>
            </w:r>
          </w:p>
        </w:tc>
        <w:tc>
          <w:tcPr>
            <w:tcW w:w="0" w:type="auto"/>
            <w:tcBorders>
              <w:top w:val="nil"/>
              <w:left w:val="nil"/>
              <w:bottom w:val="single" w:sz="4" w:space="0" w:color="auto"/>
              <w:right w:val="single" w:sz="4" w:space="0" w:color="auto"/>
            </w:tcBorders>
            <w:shd w:val="clear" w:color="auto" w:fill="auto"/>
            <w:vAlign w:val="center"/>
            <w:hideMark/>
          </w:tcPr>
          <w:p w:rsidR="00F973C7" w:rsidRPr="00F973C7" w:rsidRDefault="00F973C7" w:rsidP="00F973C7">
            <w:pPr>
              <w:spacing w:before="0" w:after="0"/>
              <w:jc w:val="center"/>
            </w:pPr>
            <w:r w:rsidRPr="00F973C7">
              <w:t>4</w:t>
            </w:r>
          </w:p>
        </w:tc>
        <w:tc>
          <w:tcPr>
            <w:tcW w:w="0" w:type="auto"/>
            <w:tcBorders>
              <w:top w:val="nil"/>
              <w:left w:val="nil"/>
              <w:bottom w:val="single" w:sz="4" w:space="0" w:color="auto"/>
              <w:right w:val="single" w:sz="4" w:space="0" w:color="auto"/>
            </w:tcBorders>
            <w:shd w:val="clear" w:color="auto" w:fill="auto"/>
            <w:vAlign w:val="center"/>
            <w:hideMark/>
          </w:tcPr>
          <w:p w:rsidR="00F973C7" w:rsidRPr="00F973C7" w:rsidRDefault="00F973C7" w:rsidP="00F973C7">
            <w:pPr>
              <w:spacing w:before="0" w:after="0"/>
              <w:jc w:val="center"/>
            </w:pPr>
            <w:r w:rsidRPr="00F973C7">
              <w:t>5</w:t>
            </w:r>
          </w:p>
        </w:tc>
        <w:tc>
          <w:tcPr>
            <w:tcW w:w="0" w:type="auto"/>
            <w:tcBorders>
              <w:top w:val="nil"/>
              <w:left w:val="nil"/>
              <w:bottom w:val="nil"/>
              <w:right w:val="single" w:sz="4" w:space="0" w:color="auto"/>
            </w:tcBorders>
            <w:shd w:val="clear" w:color="auto" w:fill="auto"/>
            <w:vAlign w:val="center"/>
            <w:hideMark/>
          </w:tcPr>
          <w:p w:rsidR="00F973C7" w:rsidRPr="00F973C7" w:rsidRDefault="00F973C7" w:rsidP="00F973C7">
            <w:pPr>
              <w:spacing w:before="0" w:after="0"/>
              <w:jc w:val="center"/>
            </w:pPr>
            <w:r w:rsidRPr="00F973C7">
              <w:t>6</w:t>
            </w:r>
          </w:p>
        </w:tc>
        <w:tc>
          <w:tcPr>
            <w:tcW w:w="0" w:type="auto"/>
            <w:tcBorders>
              <w:top w:val="nil"/>
              <w:left w:val="nil"/>
              <w:bottom w:val="single" w:sz="4" w:space="0" w:color="auto"/>
              <w:right w:val="single" w:sz="4" w:space="0" w:color="auto"/>
            </w:tcBorders>
            <w:shd w:val="clear" w:color="auto" w:fill="auto"/>
            <w:vAlign w:val="center"/>
            <w:hideMark/>
          </w:tcPr>
          <w:p w:rsidR="00F973C7" w:rsidRPr="00F973C7" w:rsidRDefault="00F973C7" w:rsidP="00F973C7">
            <w:pPr>
              <w:spacing w:before="0" w:after="0"/>
              <w:jc w:val="center"/>
            </w:pPr>
            <w:r w:rsidRPr="00F973C7">
              <w:t>7</w:t>
            </w:r>
          </w:p>
        </w:tc>
        <w:tc>
          <w:tcPr>
            <w:tcW w:w="0" w:type="auto"/>
            <w:tcBorders>
              <w:top w:val="nil"/>
              <w:left w:val="nil"/>
              <w:bottom w:val="single" w:sz="4" w:space="0" w:color="auto"/>
              <w:right w:val="single" w:sz="4" w:space="0" w:color="auto"/>
            </w:tcBorders>
            <w:shd w:val="clear" w:color="auto" w:fill="auto"/>
            <w:vAlign w:val="center"/>
            <w:hideMark/>
          </w:tcPr>
          <w:p w:rsidR="00F973C7" w:rsidRPr="00F973C7" w:rsidRDefault="00F973C7" w:rsidP="00F973C7">
            <w:pPr>
              <w:spacing w:before="0" w:after="0"/>
              <w:jc w:val="center"/>
            </w:pPr>
            <w:r w:rsidRPr="00F973C7">
              <w:t>8</w:t>
            </w:r>
          </w:p>
        </w:tc>
      </w:tr>
      <w:tr w:rsidR="00F973C7" w:rsidRPr="00F973C7" w:rsidTr="00F973C7">
        <w:trPr>
          <w:trHeight w:val="285"/>
        </w:trPr>
        <w:tc>
          <w:tcPr>
            <w:tcW w:w="0" w:type="auto"/>
            <w:tcBorders>
              <w:top w:val="single" w:sz="4" w:space="0" w:color="auto"/>
              <w:left w:val="single" w:sz="4" w:space="0" w:color="auto"/>
              <w:bottom w:val="nil"/>
              <w:right w:val="single" w:sz="4" w:space="0" w:color="auto"/>
            </w:tcBorders>
            <w:shd w:val="clear" w:color="auto" w:fill="auto"/>
            <w:hideMark/>
          </w:tcPr>
          <w:p w:rsidR="00F973C7" w:rsidRPr="00F973C7" w:rsidRDefault="00F973C7" w:rsidP="00F973C7">
            <w:pPr>
              <w:spacing w:before="0" w:after="0"/>
              <w:jc w:val="center"/>
            </w:pPr>
            <w:r w:rsidRPr="00F973C7">
              <w:t>1</w:t>
            </w:r>
          </w:p>
        </w:tc>
        <w:tc>
          <w:tcPr>
            <w:tcW w:w="0" w:type="auto"/>
            <w:tcBorders>
              <w:top w:val="nil"/>
              <w:left w:val="nil"/>
              <w:bottom w:val="single" w:sz="4" w:space="0" w:color="auto"/>
              <w:right w:val="single" w:sz="4" w:space="0" w:color="auto"/>
            </w:tcBorders>
            <w:shd w:val="clear" w:color="auto" w:fill="auto"/>
            <w:hideMark/>
          </w:tcPr>
          <w:p w:rsidR="00F973C7" w:rsidRPr="00F973C7" w:rsidRDefault="00F973C7" w:rsidP="00F973C7">
            <w:pPr>
              <w:spacing w:before="0" w:after="0"/>
              <w:jc w:val="left"/>
            </w:pPr>
            <w:r w:rsidRPr="00F973C7">
              <w:t xml:space="preserve">Детские дошкольные учреждения </w:t>
            </w:r>
          </w:p>
        </w:tc>
        <w:tc>
          <w:tcPr>
            <w:tcW w:w="0" w:type="auto"/>
            <w:tcBorders>
              <w:top w:val="nil"/>
              <w:left w:val="nil"/>
              <w:bottom w:val="single" w:sz="4" w:space="0" w:color="auto"/>
              <w:right w:val="single" w:sz="4" w:space="0" w:color="auto"/>
            </w:tcBorders>
            <w:shd w:val="clear" w:color="auto" w:fill="auto"/>
            <w:hideMark/>
          </w:tcPr>
          <w:p w:rsidR="00F973C7" w:rsidRPr="00F973C7" w:rsidRDefault="00F973C7" w:rsidP="00F973C7">
            <w:pPr>
              <w:spacing w:before="0" w:after="0"/>
              <w:jc w:val="left"/>
            </w:pPr>
            <w:r w:rsidRPr="00F973C7">
              <w:t>место</w:t>
            </w:r>
          </w:p>
        </w:tc>
        <w:tc>
          <w:tcPr>
            <w:tcW w:w="0" w:type="auto"/>
            <w:tcBorders>
              <w:top w:val="nil"/>
              <w:left w:val="nil"/>
              <w:bottom w:val="single" w:sz="4" w:space="0" w:color="auto"/>
              <w:right w:val="single" w:sz="4" w:space="0" w:color="auto"/>
            </w:tcBorders>
            <w:shd w:val="clear" w:color="auto" w:fill="auto"/>
            <w:vAlign w:val="center"/>
            <w:hideMark/>
          </w:tcPr>
          <w:p w:rsidR="00F973C7" w:rsidRPr="00F973C7" w:rsidRDefault="00F973C7" w:rsidP="00F973C7">
            <w:pPr>
              <w:spacing w:before="0" w:after="0"/>
              <w:jc w:val="center"/>
            </w:pPr>
            <w:r w:rsidRPr="00F973C7">
              <w:t>по данным демографии</w:t>
            </w:r>
          </w:p>
        </w:tc>
        <w:tc>
          <w:tcPr>
            <w:tcW w:w="0" w:type="auto"/>
            <w:tcBorders>
              <w:top w:val="nil"/>
              <w:left w:val="nil"/>
              <w:bottom w:val="single" w:sz="4" w:space="0" w:color="auto"/>
              <w:right w:val="single" w:sz="4" w:space="0" w:color="auto"/>
            </w:tcBorders>
            <w:shd w:val="clear" w:color="auto" w:fill="auto"/>
            <w:vAlign w:val="center"/>
            <w:hideMark/>
          </w:tcPr>
          <w:p w:rsidR="00F973C7" w:rsidRPr="00F973C7" w:rsidRDefault="00F973C7" w:rsidP="00F973C7">
            <w:pPr>
              <w:spacing w:before="0" w:after="0"/>
              <w:jc w:val="center"/>
            </w:pPr>
            <w:r w:rsidRPr="00F973C7">
              <w:t>8</w:t>
            </w:r>
          </w:p>
        </w:tc>
        <w:tc>
          <w:tcPr>
            <w:tcW w:w="0" w:type="auto"/>
            <w:tcBorders>
              <w:top w:val="single" w:sz="4" w:space="0" w:color="auto"/>
              <w:left w:val="nil"/>
              <w:bottom w:val="nil"/>
              <w:right w:val="single" w:sz="4" w:space="0" w:color="auto"/>
            </w:tcBorders>
            <w:shd w:val="clear" w:color="auto" w:fill="auto"/>
            <w:vAlign w:val="center"/>
            <w:hideMark/>
          </w:tcPr>
          <w:p w:rsidR="00F973C7" w:rsidRPr="00F973C7" w:rsidRDefault="00F973C7" w:rsidP="00F973C7">
            <w:pPr>
              <w:spacing w:before="0" w:after="0"/>
              <w:jc w:val="center"/>
            </w:pPr>
            <w:r w:rsidRPr="00F973C7">
              <w:t>0</w:t>
            </w:r>
          </w:p>
        </w:tc>
        <w:tc>
          <w:tcPr>
            <w:tcW w:w="0" w:type="auto"/>
            <w:tcBorders>
              <w:top w:val="nil"/>
              <w:left w:val="nil"/>
              <w:bottom w:val="nil"/>
              <w:right w:val="single" w:sz="4" w:space="0" w:color="auto"/>
            </w:tcBorders>
            <w:shd w:val="clear" w:color="auto" w:fill="auto"/>
            <w:vAlign w:val="center"/>
            <w:hideMark/>
          </w:tcPr>
          <w:p w:rsidR="00F973C7" w:rsidRPr="00F973C7" w:rsidRDefault="00F973C7" w:rsidP="00F973C7">
            <w:pPr>
              <w:spacing w:before="0" w:after="0"/>
              <w:jc w:val="center"/>
            </w:pPr>
            <w:r w:rsidRPr="00F973C7">
              <w:t>8</w:t>
            </w:r>
          </w:p>
        </w:tc>
        <w:tc>
          <w:tcPr>
            <w:tcW w:w="0" w:type="auto"/>
            <w:tcBorders>
              <w:top w:val="nil"/>
              <w:left w:val="nil"/>
              <w:bottom w:val="nil"/>
              <w:right w:val="single" w:sz="4" w:space="0" w:color="auto"/>
            </w:tcBorders>
            <w:shd w:val="clear" w:color="auto" w:fill="auto"/>
            <w:vAlign w:val="center"/>
            <w:hideMark/>
          </w:tcPr>
          <w:p w:rsidR="00F973C7" w:rsidRPr="00F973C7" w:rsidRDefault="00F973C7" w:rsidP="00F973C7">
            <w:pPr>
              <w:spacing w:before="0" w:after="0"/>
              <w:jc w:val="center"/>
            </w:pPr>
            <w:r w:rsidRPr="00F973C7">
              <w:t>х.Северокубанский</w:t>
            </w:r>
          </w:p>
        </w:tc>
      </w:tr>
      <w:tr w:rsidR="00F973C7" w:rsidRPr="00F973C7" w:rsidTr="00F973C7">
        <w:trPr>
          <w:trHeight w:val="375"/>
        </w:trPr>
        <w:tc>
          <w:tcPr>
            <w:tcW w:w="0" w:type="auto"/>
            <w:tcBorders>
              <w:top w:val="single" w:sz="4" w:space="0" w:color="auto"/>
              <w:left w:val="single" w:sz="4" w:space="0" w:color="auto"/>
              <w:bottom w:val="nil"/>
              <w:right w:val="single" w:sz="4" w:space="0" w:color="auto"/>
            </w:tcBorders>
            <w:shd w:val="clear" w:color="auto" w:fill="auto"/>
            <w:hideMark/>
          </w:tcPr>
          <w:p w:rsidR="00F973C7" w:rsidRPr="00F973C7" w:rsidRDefault="00F973C7" w:rsidP="00F973C7">
            <w:pPr>
              <w:spacing w:before="0" w:after="0"/>
              <w:jc w:val="center"/>
            </w:pPr>
            <w:r w:rsidRPr="00F973C7">
              <w:t>2</w:t>
            </w:r>
          </w:p>
        </w:tc>
        <w:tc>
          <w:tcPr>
            <w:tcW w:w="0" w:type="auto"/>
            <w:tcBorders>
              <w:top w:val="nil"/>
              <w:left w:val="nil"/>
              <w:bottom w:val="single" w:sz="4" w:space="0" w:color="auto"/>
              <w:right w:val="single" w:sz="4" w:space="0" w:color="auto"/>
            </w:tcBorders>
            <w:shd w:val="clear" w:color="auto" w:fill="auto"/>
            <w:hideMark/>
          </w:tcPr>
          <w:p w:rsidR="00F973C7" w:rsidRPr="00F973C7" w:rsidRDefault="00F973C7" w:rsidP="00F973C7">
            <w:pPr>
              <w:spacing w:before="0" w:after="0"/>
              <w:jc w:val="left"/>
            </w:pPr>
            <w:r w:rsidRPr="00F973C7">
              <w:t xml:space="preserve">Общеобразовательные школы </w:t>
            </w:r>
          </w:p>
        </w:tc>
        <w:tc>
          <w:tcPr>
            <w:tcW w:w="0" w:type="auto"/>
            <w:tcBorders>
              <w:top w:val="nil"/>
              <w:left w:val="nil"/>
              <w:bottom w:val="single" w:sz="4" w:space="0" w:color="auto"/>
              <w:right w:val="single" w:sz="4" w:space="0" w:color="auto"/>
            </w:tcBorders>
            <w:shd w:val="clear" w:color="auto" w:fill="auto"/>
            <w:hideMark/>
          </w:tcPr>
          <w:p w:rsidR="00F973C7" w:rsidRPr="00F973C7" w:rsidRDefault="00F973C7" w:rsidP="00F973C7">
            <w:pPr>
              <w:spacing w:before="0" w:after="0"/>
              <w:jc w:val="left"/>
            </w:pPr>
            <w:r w:rsidRPr="00F973C7">
              <w:t>учащиеся</w:t>
            </w:r>
          </w:p>
        </w:tc>
        <w:tc>
          <w:tcPr>
            <w:tcW w:w="0" w:type="auto"/>
            <w:tcBorders>
              <w:top w:val="nil"/>
              <w:left w:val="nil"/>
              <w:bottom w:val="single" w:sz="4" w:space="0" w:color="auto"/>
              <w:right w:val="single" w:sz="4" w:space="0" w:color="auto"/>
            </w:tcBorders>
            <w:shd w:val="clear" w:color="auto" w:fill="auto"/>
            <w:vAlign w:val="center"/>
            <w:hideMark/>
          </w:tcPr>
          <w:p w:rsidR="00F973C7" w:rsidRPr="00F973C7" w:rsidRDefault="00F973C7" w:rsidP="00F973C7">
            <w:pPr>
              <w:spacing w:before="0" w:after="0"/>
              <w:jc w:val="center"/>
            </w:pPr>
            <w:r w:rsidRPr="00F973C7">
              <w:t>по данным демографии</w:t>
            </w:r>
          </w:p>
        </w:tc>
        <w:tc>
          <w:tcPr>
            <w:tcW w:w="0" w:type="auto"/>
            <w:tcBorders>
              <w:top w:val="nil"/>
              <w:left w:val="nil"/>
              <w:bottom w:val="nil"/>
              <w:right w:val="single" w:sz="4" w:space="0" w:color="auto"/>
            </w:tcBorders>
            <w:shd w:val="clear" w:color="auto" w:fill="auto"/>
            <w:vAlign w:val="center"/>
            <w:hideMark/>
          </w:tcPr>
          <w:p w:rsidR="00F973C7" w:rsidRPr="00F973C7" w:rsidRDefault="00F973C7" w:rsidP="00F973C7">
            <w:pPr>
              <w:spacing w:before="0" w:after="0"/>
              <w:jc w:val="center"/>
            </w:pPr>
            <w:r w:rsidRPr="00F973C7">
              <w:t>25</w:t>
            </w:r>
          </w:p>
        </w:tc>
        <w:tc>
          <w:tcPr>
            <w:tcW w:w="0" w:type="auto"/>
            <w:tcBorders>
              <w:top w:val="single" w:sz="4" w:space="0" w:color="auto"/>
              <w:left w:val="nil"/>
              <w:bottom w:val="nil"/>
              <w:right w:val="single" w:sz="4" w:space="0" w:color="auto"/>
            </w:tcBorders>
            <w:shd w:val="clear" w:color="auto" w:fill="auto"/>
            <w:vAlign w:val="center"/>
            <w:hideMark/>
          </w:tcPr>
          <w:p w:rsidR="00F973C7" w:rsidRPr="00F973C7" w:rsidRDefault="00F973C7" w:rsidP="00F973C7">
            <w:pPr>
              <w:spacing w:before="0" w:after="0"/>
              <w:jc w:val="center"/>
            </w:pPr>
            <w:r w:rsidRPr="00F973C7">
              <w:t>0</w:t>
            </w:r>
          </w:p>
        </w:tc>
        <w:tc>
          <w:tcPr>
            <w:tcW w:w="0" w:type="auto"/>
            <w:tcBorders>
              <w:top w:val="single" w:sz="4" w:space="0" w:color="auto"/>
              <w:left w:val="nil"/>
              <w:bottom w:val="nil"/>
              <w:right w:val="single" w:sz="4" w:space="0" w:color="auto"/>
            </w:tcBorders>
            <w:shd w:val="clear" w:color="auto" w:fill="auto"/>
            <w:vAlign w:val="center"/>
            <w:hideMark/>
          </w:tcPr>
          <w:p w:rsidR="00F973C7" w:rsidRPr="00F973C7" w:rsidRDefault="00F973C7" w:rsidP="00F973C7">
            <w:pPr>
              <w:spacing w:before="0" w:after="0"/>
              <w:jc w:val="center"/>
            </w:pPr>
            <w:r w:rsidRPr="00F973C7">
              <w:t>25</w:t>
            </w:r>
          </w:p>
        </w:tc>
        <w:tc>
          <w:tcPr>
            <w:tcW w:w="0" w:type="auto"/>
            <w:tcBorders>
              <w:top w:val="single" w:sz="4" w:space="0" w:color="auto"/>
              <w:left w:val="nil"/>
              <w:bottom w:val="nil"/>
              <w:right w:val="single" w:sz="4" w:space="0" w:color="auto"/>
            </w:tcBorders>
            <w:shd w:val="clear" w:color="auto" w:fill="auto"/>
            <w:vAlign w:val="center"/>
            <w:hideMark/>
          </w:tcPr>
          <w:p w:rsidR="00F973C7" w:rsidRPr="00F973C7" w:rsidRDefault="00F973C7" w:rsidP="00F973C7">
            <w:pPr>
              <w:spacing w:before="0" w:after="0"/>
              <w:jc w:val="center"/>
            </w:pPr>
            <w:r w:rsidRPr="00F973C7">
              <w:t>с.Ванновское</w:t>
            </w:r>
          </w:p>
        </w:tc>
      </w:tr>
      <w:tr w:rsidR="00F973C7" w:rsidRPr="00F973C7" w:rsidTr="00F973C7">
        <w:trPr>
          <w:trHeight w:val="300"/>
        </w:trPr>
        <w:tc>
          <w:tcPr>
            <w:tcW w:w="0" w:type="auto"/>
            <w:tcBorders>
              <w:top w:val="single" w:sz="4" w:space="0" w:color="auto"/>
              <w:left w:val="single" w:sz="4" w:space="0" w:color="auto"/>
              <w:bottom w:val="nil"/>
              <w:right w:val="single" w:sz="4" w:space="0" w:color="auto"/>
            </w:tcBorders>
            <w:shd w:val="clear" w:color="auto" w:fill="auto"/>
            <w:hideMark/>
          </w:tcPr>
          <w:p w:rsidR="00F973C7" w:rsidRPr="00F973C7" w:rsidRDefault="00F973C7" w:rsidP="00F973C7">
            <w:pPr>
              <w:spacing w:before="0" w:after="0"/>
              <w:jc w:val="center"/>
            </w:pPr>
            <w:r w:rsidRPr="00F973C7">
              <w:t>3</w:t>
            </w:r>
          </w:p>
        </w:tc>
        <w:tc>
          <w:tcPr>
            <w:tcW w:w="0" w:type="auto"/>
            <w:vMerge w:val="restart"/>
            <w:tcBorders>
              <w:top w:val="nil"/>
              <w:left w:val="single" w:sz="4" w:space="0" w:color="auto"/>
              <w:bottom w:val="single" w:sz="4" w:space="0" w:color="000000"/>
              <w:right w:val="single" w:sz="4" w:space="0" w:color="auto"/>
            </w:tcBorders>
            <w:shd w:val="clear" w:color="auto" w:fill="auto"/>
            <w:hideMark/>
          </w:tcPr>
          <w:p w:rsidR="00F973C7" w:rsidRPr="00F973C7" w:rsidRDefault="00F973C7" w:rsidP="00F973C7">
            <w:pPr>
              <w:spacing w:before="0" w:after="0"/>
              <w:jc w:val="left"/>
            </w:pPr>
            <w:r w:rsidRPr="00F973C7">
              <w:t>Поликлиники амбулатории диспансеры без стационара</w:t>
            </w:r>
          </w:p>
        </w:tc>
        <w:tc>
          <w:tcPr>
            <w:tcW w:w="0" w:type="auto"/>
            <w:vMerge w:val="restart"/>
            <w:tcBorders>
              <w:top w:val="nil"/>
              <w:left w:val="single" w:sz="4" w:space="0" w:color="auto"/>
              <w:bottom w:val="single" w:sz="4" w:space="0" w:color="000000"/>
              <w:right w:val="nil"/>
            </w:tcBorders>
            <w:shd w:val="clear" w:color="auto" w:fill="auto"/>
            <w:hideMark/>
          </w:tcPr>
          <w:p w:rsidR="00F973C7" w:rsidRPr="00F973C7" w:rsidRDefault="00F973C7" w:rsidP="00F973C7">
            <w:pPr>
              <w:spacing w:before="0" w:after="0"/>
              <w:jc w:val="left"/>
            </w:pPr>
            <w:r w:rsidRPr="00F973C7">
              <w:t>посещение в смену</w:t>
            </w:r>
          </w:p>
        </w:tc>
        <w:tc>
          <w:tcPr>
            <w:tcW w:w="0" w:type="auto"/>
            <w:tcBorders>
              <w:top w:val="nil"/>
              <w:left w:val="single" w:sz="4" w:space="0" w:color="auto"/>
              <w:bottom w:val="nil"/>
              <w:right w:val="single" w:sz="4" w:space="0" w:color="auto"/>
            </w:tcBorders>
            <w:shd w:val="clear" w:color="auto" w:fill="auto"/>
            <w:vAlign w:val="center"/>
            <w:hideMark/>
          </w:tcPr>
          <w:p w:rsidR="00F973C7" w:rsidRPr="00F973C7" w:rsidRDefault="00F973C7" w:rsidP="00F973C7">
            <w:pPr>
              <w:spacing w:before="0" w:after="0"/>
              <w:jc w:val="center"/>
            </w:pPr>
            <w:r w:rsidRPr="00F973C7">
              <w:t>18,15</w:t>
            </w:r>
          </w:p>
        </w:tc>
        <w:tc>
          <w:tcPr>
            <w:tcW w:w="0" w:type="auto"/>
            <w:vMerge w:val="restart"/>
            <w:tcBorders>
              <w:top w:val="single" w:sz="4" w:space="0" w:color="auto"/>
              <w:left w:val="nil"/>
              <w:bottom w:val="single" w:sz="4" w:space="0" w:color="000000"/>
              <w:right w:val="single" w:sz="4" w:space="0" w:color="auto"/>
            </w:tcBorders>
            <w:shd w:val="clear" w:color="auto" w:fill="auto"/>
            <w:vAlign w:val="center"/>
            <w:hideMark/>
          </w:tcPr>
          <w:p w:rsidR="00F973C7" w:rsidRPr="00F973C7" w:rsidRDefault="00F973C7" w:rsidP="00F973C7">
            <w:pPr>
              <w:spacing w:before="0" w:after="0"/>
              <w:jc w:val="center"/>
            </w:pPr>
            <w:r w:rsidRPr="00F973C7">
              <w:t>3</w:t>
            </w:r>
          </w:p>
        </w:tc>
        <w:tc>
          <w:tcPr>
            <w:tcW w:w="0" w:type="auto"/>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F973C7" w:rsidRPr="00F973C7" w:rsidRDefault="00F973C7" w:rsidP="00F973C7">
            <w:pPr>
              <w:spacing w:before="0" w:after="0"/>
              <w:jc w:val="center"/>
            </w:pPr>
            <w:r w:rsidRPr="00F973C7">
              <w:t>15</w:t>
            </w:r>
          </w:p>
        </w:tc>
        <w:tc>
          <w:tcPr>
            <w:tcW w:w="0" w:type="auto"/>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F973C7" w:rsidRPr="00F973C7" w:rsidRDefault="00F973C7" w:rsidP="00F973C7">
            <w:pPr>
              <w:spacing w:before="0" w:after="0"/>
              <w:jc w:val="center"/>
            </w:pPr>
            <w:r w:rsidRPr="00F973C7">
              <w:t>0</w:t>
            </w:r>
          </w:p>
        </w:tc>
        <w:tc>
          <w:tcPr>
            <w:tcW w:w="0" w:type="auto"/>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F973C7" w:rsidRPr="00F973C7" w:rsidRDefault="00F973C7" w:rsidP="00F973C7">
            <w:pPr>
              <w:spacing w:before="0" w:after="0"/>
              <w:jc w:val="center"/>
            </w:pPr>
            <w:r w:rsidRPr="00F973C7">
              <w:t> </w:t>
            </w:r>
          </w:p>
        </w:tc>
      </w:tr>
      <w:tr w:rsidR="00F973C7" w:rsidRPr="00F973C7" w:rsidTr="00F973C7">
        <w:trPr>
          <w:trHeight w:val="315"/>
        </w:trPr>
        <w:tc>
          <w:tcPr>
            <w:tcW w:w="0" w:type="auto"/>
            <w:tcBorders>
              <w:top w:val="nil"/>
              <w:left w:val="single" w:sz="4" w:space="0" w:color="auto"/>
              <w:bottom w:val="single" w:sz="4" w:space="0" w:color="auto"/>
              <w:right w:val="single" w:sz="4" w:space="0" w:color="auto"/>
            </w:tcBorders>
            <w:shd w:val="clear" w:color="auto" w:fill="auto"/>
            <w:hideMark/>
          </w:tcPr>
          <w:p w:rsidR="00F973C7" w:rsidRPr="00F973C7" w:rsidRDefault="00F973C7" w:rsidP="00F973C7">
            <w:pPr>
              <w:spacing w:before="0" w:after="0"/>
              <w:jc w:val="center"/>
            </w:pPr>
            <w:r w:rsidRPr="00F973C7">
              <w:t> </w:t>
            </w:r>
          </w:p>
        </w:tc>
        <w:tc>
          <w:tcPr>
            <w:tcW w:w="0" w:type="auto"/>
            <w:vMerge/>
            <w:tcBorders>
              <w:top w:val="nil"/>
              <w:left w:val="single" w:sz="4" w:space="0" w:color="auto"/>
              <w:bottom w:val="single" w:sz="4" w:space="0" w:color="000000"/>
              <w:right w:val="single" w:sz="4" w:space="0" w:color="auto"/>
            </w:tcBorders>
            <w:vAlign w:val="center"/>
            <w:hideMark/>
          </w:tcPr>
          <w:p w:rsidR="00F973C7" w:rsidRPr="00F973C7" w:rsidRDefault="00F973C7" w:rsidP="00F973C7">
            <w:pPr>
              <w:spacing w:before="0" w:after="0"/>
              <w:jc w:val="left"/>
            </w:pPr>
          </w:p>
        </w:tc>
        <w:tc>
          <w:tcPr>
            <w:tcW w:w="0" w:type="auto"/>
            <w:vMerge/>
            <w:tcBorders>
              <w:top w:val="nil"/>
              <w:left w:val="single" w:sz="4" w:space="0" w:color="auto"/>
              <w:bottom w:val="single" w:sz="4" w:space="0" w:color="000000"/>
              <w:right w:val="nil"/>
            </w:tcBorders>
            <w:vAlign w:val="center"/>
            <w:hideMark/>
          </w:tcPr>
          <w:p w:rsidR="00F973C7" w:rsidRPr="00F973C7" w:rsidRDefault="00F973C7" w:rsidP="00F973C7">
            <w:pPr>
              <w:spacing w:before="0" w:after="0"/>
              <w:jc w:val="left"/>
            </w:pP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F973C7" w:rsidRPr="00F973C7" w:rsidRDefault="00F973C7" w:rsidP="00F973C7">
            <w:pPr>
              <w:spacing w:before="0" w:after="0"/>
              <w:jc w:val="center"/>
            </w:pPr>
            <w:r w:rsidRPr="00F973C7">
              <w:t>на 1 тыс. чел.</w:t>
            </w:r>
          </w:p>
        </w:tc>
        <w:tc>
          <w:tcPr>
            <w:tcW w:w="0" w:type="auto"/>
            <w:vMerge/>
            <w:tcBorders>
              <w:top w:val="single" w:sz="4" w:space="0" w:color="auto"/>
              <w:left w:val="nil"/>
              <w:bottom w:val="single" w:sz="4" w:space="0" w:color="000000"/>
              <w:right w:val="single" w:sz="4" w:space="0" w:color="auto"/>
            </w:tcBorders>
            <w:vAlign w:val="center"/>
            <w:hideMark/>
          </w:tcPr>
          <w:p w:rsidR="00F973C7" w:rsidRPr="00F973C7" w:rsidRDefault="00F973C7" w:rsidP="00F973C7">
            <w:pPr>
              <w:spacing w:before="0" w:after="0"/>
              <w:jc w:val="left"/>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F973C7" w:rsidRPr="00F973C7" w:rsidRDefault="00F973C7" w:rsidP="00F973C7">
            <w:pPr>
              <w:spacing w:before="0" w:after="0"/>
              <w:jc w:val="left"/>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F973C7" w:rsidRPr="00F973C7" w:rsidRDefault="00F973C7" w:rsidP="00F973C7">
            <w:pPr>
              <w:spacing w:before="0" w:after="0"/>
              <w:jc w:val="left"/>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F973C7" w:rsidRPr="00F973C7" w:rsidRDefault="00F973C7" w:rsidP="00F973C7">
            <w:pPr>
              <w:spacing w:before="0" w:after="0"/>
              <w:jc w:val="left"/>
            </w:pPr>
          </w:p>
        </w:tc>
      </w:tr>
      <w:tr w:rsidR="00F973C7" w:rsidRPr="00F973C7" w:rsidTr="00F973C7">
        <w:trPr>
          <w:trHeight w:val="315"/>
        </w:trPr>
        <w:tc>
          <w:tcPr>
            <w:tcW w:w="0" w:type="auto"/>
            <w:tcBorders>
              <w:top w:val="nil"/>
              <w:left w:val="single" w:sz="4" w:space="0" w:color="auto"/>
              <w:bottom w:val="nil"/>
              <w:right w:val="single" w:sz="4" w:space="0" w:color="auto"/>
            </w:tcBorders>
            <w:shd w:val="clear" w:color="auto" w:fill="auto"/>
            <w:hideMark/>
          </w:tcPr>
          <w:p w:rsidR="00F973C7" w:rsidRPr="00F973C7" w:rsidRDefault="00F973C7" w:rsidP="00F973C7">
            <w:pPr>
              <w:spacing w:before="0" w:after="0"/>
              <w:jc w:val="center"/>
            </w:pPr>
            <w:r w:rsidRPr="00F973C7">
              <w:t>4</w:t>
            </w:r>
          </w:p>
        </w:tc>
        <w:tc>
          <w:tcPr>
            <w:tcW w:w="0" w:type="auto"/>
            <w:vMerge w:val="restart"/>
            <w:tcBorders>
              <w:top w:val="nil"/>
              <w:left w:val="single" w:sz="4" w:space="0" w:color="auto"/>
              <w:bottom w:val="single" w:sz="4" w:space="0" w:color="auto"/>
              <w:right w:val="single" w:sz="4" w:space="0" w:color="auto"/>
            </w:tcBorders>
            <w:shd w:val="clear" w:color="auto" w:fill="auto"/>
            <w:hideMark/>
          </w:tcPr>
          <w:p w:rsidR="00F973C7" w:rsidRPr="00F973C7" w:rsidRDefault="00F973C7" w:rsidP="00F973C7">
            <w:pPr>
              <w:spacing w:before="0" w:after="0"/>
              <w:jc w:val="left"/>
            </w:pPr>
            <w:r w:rsidRPr="00F973C7">
              <w:t>Спортивные залы общего пользования</w:t>
            </w:r>
          </w:p>
        </w:tc>
        <w:tc>
          <w:tcPr>
            <w:tcW w:w="0" w:type="auto"/>
            <w:vMerge w:val="restart"/>
            <w:tcBorders>
              <w:top w:val="nil"/>
              <w:left w:val="single" w:sz="4" w:space="0" w:color="auto"/>
              <w:bottom w:val="single" w:sz="4" w:space="0" w:color="auto"/>
              <w:right w:val="nil"/>
            </w:tcBorders>
            <w:shd w:val="clear" w:color="auto" w:fill="auto"/>
            <w:hideMark/>
          </w:tcPr>
          <w:p w:rsidR="00F973C7" w:rsidRPr="00F973C7" w:rsidRDefault="00F973C7" w:rsidP="00F973C7">
            <w:pPr>
              <w:spacing w:before="0" w:after="0"/>
              <w:jc w:val="left"/>
            </w:pPr>
            <w:r w:rsidRPr="00F973C7">
              <w:t xml:space="preserve">кв.м пола </w:t>
            </w:r>
          </w:p>
        </w:tc>
        <w:tc>
          <w:tcPr>
            <w:tcW w:w="0" w:type="auto"/>
            <w:tcBorders>
              <w:top w:val="nil"/>
              <w:left w:val="single" w:sz="4" w:space="0" w:color="auto"/>
              <w:bottom w:val="nil"/>
              <w:right w:val="single" w:sz="4" w:space="0" w:color="auto"/>
            </w:tcBorders>
            <w:shd w:val="clear" w:color="auto" w:fill="auto"/>
            <w:vAlign w:val="center"/>
            <w:hideMark/>
          </w:tcPr>
          <w:p w:rsidR="00F973C7" w:rsidRPr="00F973C7" w:rsidRDefault="00F973C7" w:rsidP="00F973C7">
            <w:pPr>
              <w:spacing w:before="0" w:after="0"/>
              <w:jc w:val="center"/>
            </w:pPr>
            <w:r w:rsidRPr="00F973C7">
              <w:t>70</w:t>
            </w:r>
          </w:p>
        </w:tc>
        <w:tc>
          <w:tcPr>
            <w:tcW w:w="0" w:type="auto"/>
            <w:vMerge w:val="restart"/>
            <w:tcBorders>
              <w:top w:val="nil"/>
              <w:left w:val="nil"/>
              <w:bottom w:val="single" w:sz="4" w:space="0" w:color="auto"/>
              <w:right w:val="single" w:sz="4" w:space="0" w:color="auto"/>
            </w:tcBorders>
            <w:shd w:val="clear" w:color="auto" w:fill="auto"/>
            <w:vAlign w:val="center"/>
            <w:hideMark/>
          </w:tcPr>
          <w:p w:rsidR="00F973C7" w:rsidRPr="00F973C7" w:rsidRDefault="00F973C7" w:rsidP="00F973C7">
            <w:pPr>
              <w:spacing w:before="0" w:after="0"/>
              <w:jc w:val="center"/>
            </w:pPr>
            <w:r w:rsidRPr="00F973C7">
              <w:t>12,88</w:t>
            </w: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F973C7" w:rsidRPr="00F973C7" w:rsidRDefault="00F973C7" w:rsidP="00F973C7">
            <w:pPr>
              <w:spacing w:before="0" w:after="0"/>
              <w:jc w:val="center"/>
            </w:pPr>
            <w:r w:rsidRPr="00F973C7">
              <w:t>0</w:t>
            </w:r>
          </w:p>
        </w:tc>
        <w:tc>
          <w:tcPr>
            <w:tcW w:w="0" w:type="auto"/>
            <w:vMerge w:val="restart"/>
            <w:tcBorders>
              <w:top w:val="nil"/>
              <w:left w:val="nil"/>
              <w:bottom w:val="single" w:sz="4" w:space="0" w:color="auto"/>
              <w:right w:val="single" w:sz="4" w:space="0" w:color="auto"/>
            </w:tcBorders>
            <w:shd w:val="clear" w:color="auto" w:fill="auto"/>
            <w:vAlign w:val="center"/>
            <w:hideMark/>
          </w:tcPr>
          <w:p w:rsidR="00F973C7" w:rsidRPr="00F973C7" w:rsidRDefault="00F973C7" w:rsidP="00F973C7">
            <w:pPr>
              <w:spacing w:before="0" w:after="0"/>
              <w:jc w:val="center"/>
            </w:pPr>
            <w:r w:rsidRPr="00F973C7">
              <w:t>12,88</w:t>
            </w: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F973C7" w:rsidRPr="00F973C7" w:rsidRDefault="00F973C7" w:rsidP="00F973C7">
            <w:pPr>
              <w:spacing w:before="0" w:after="0"/>
              <w:jc w:val="center"/>
            </w:pPr>
            <w:r w:rsidRPr="00F973C7">
              <w:t>с.Ванновское</w:t>
            </w:r>
          </w:p>
        </w:tc>
      </w:tr>
      <w:tr w:rsidR="00F973C7" w:rsidRPr="00F973C7" w:rsidTr="00F973C7">
        <w:trPr>
          <w:trHeight w:val="315"/>
        </w:trPr>
        <w:tc>
          <w:tcPr>
            <w:tcW w:w="0" w:type="auto"/>
            <w:tcBorders>
              <w:top w:val="nil"/>
              <w:left w:val="single" w:sz="4" w:space="0" w:color="auto"/>
              <w:bottom w:val="single" w:sz="4" w:space="0" w:color="auto"/>
              <w:right w:val="single" w:sz="4" w:space="0" w:color="auto"/>
            </w:tcBorders>
            <w:shd w:val="clear" w:color="auto" w:fill="auto"/>
            <w:hideMark/>
          </w:tcPr>
          <w:p w:rsidR="00F973C7" w:rsidRPr="00F973C7" w:rsidRDefault="00F973C7" w:rsidP="00F973C7">
            <w:pPr>
              <w:spacing w:before="0" w:after="0"/>
              <w:jc w:val="center"/>
            </w:pPr>
            <w:r w:rsidRPr="00F973C7">
              <w:t> </w:t>
            </w:r>
          </w:p>
        </w:tc>
        <w:tc>
          <w:tcPr>
            <w:tcW w:w="0" w:type="auto"/>
            <w:vMerge/>
            <w:tcBorders>
              <w:top w:val="nil"/>
              <w:left w:val="single" w:sz="4" w:space="0" w:color="auto"/>
              <w:bottom w:val="single" w:sz="4" w:space="0" w:color="auto"/>
              <w:right w:val="single" w:sz="4" w:space="0" w:color="auto"/>
            </w:tcBorders>
            <w:vAlign w:val="center"/>
            <w:hideMark/>
          </w:tcPr>
          <w:p w:rsidR="00F973C7" w:rsidRPr="00F973C7" w:rsidRDefault="00F973C7" w:rsidP="00F973C7">
            <w:pPr>
              <w:spacing w:before="0" w:after="0"/>
              <w:jc w:val="left"/>
            </w:pPr>
          </w:p>
        </w:tc>
        <w:tc>
          <w:tcPr>
            <w:tcW w:w="0" w:type="auto"/>
            <w:vMerge/>
            <w:tcBorders>
              <w:top w:val="nil"/>
              <w:left w:val="single" w:sz="4" w:space="0" w:color="auto"/>
              <w:bottom w:val="single" w:sz="4" w:space="0" w:color="auto"/>
              <w:right w:val="nil"/>
            </w:tcBorders>
            <w:vAlign w:val="center"/>
            <w:hideMark/>
          </w:tcPr>
          <w:p w:rsidR="00F973C7" w:rsidRPr="00F973C7" w:rsidRDefault="00F973C7" w:rsidP="00F973C7">
            <w:pPr>
              <w:spacing w:before="0" w:after="0"/>
              <w:jc w:val="left"/>
            </w:pP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F973C7" w:rsidRPr="00F973C7" w:rsidRDefault="00F973C7" w:rsidP="00F973C7">
            <w:pPr>
              <w:spacing w:before="0" w:after="0"/>
              <w:jc w:val="center"/>
            </w:pPr>
            <w:r w:rsidRPr="00F973C7">
              <w:t xml:space="preserve">на 1 тыс. </w:t>
            </w:r>
            <w:r w:rsidRPr="00F973C7">
              <w:lastRenderedPageBreak/>
              <w:t>чел.</w:t>
            </w:r>
          </w:p>
        </w:tc>
        <w:tc>
          <w:tcPr>
            <w:tcW w:w="0" w:type="auto"/>
            <w:vMerge/>
            <w:tcBorders>
              <w:top w:val="nil"/>
              <w:left w:val="nil"/>
              <w:bottom w:val="single" w:sz="4" w:space="0" w:color="auto"/>
              <w:right w:val="single" w:sz="4" w:space="0" w:color="auto"/>
            </w:tcBorders>
            <w:vAlign w:val="center"/>
            <w:hideMark/>
          </w:tcPr>
          <w:p w:rsidR="00F973C7" w:rsidRPr="00F973C7" w:rsidRDefault="00F973C7" w:rsidP="00F973C7">
            <w:pPr>
              <w:spacing w:before="0" w:after="0"/>
              <w:jc w:val="left"/>
            </w:pPr>
          </w:p>
        </w:tc>
        <w:tc>
          <w:tcPr>
            <w:tcW w:w="0" w:type="auto"/>
            <w:vMerge/>
            <w:tcBorders>
              <w:top w:val="nil"/>
              <w:left w:val="single" w:sz="4" w:space="0" w:color="auto"/>
              <w:bottom w:val="single" w:sz="4" w:space="0" w:color="000000"/>
              <w:right w:val="single" w:sz="4" w:space="0" w:color="auto"/>
            </w:tcBorders>
            <w:vAlign w:val="center"/>
            <w:hideMark/>
          </w:tcPr>
          <w:p w:rsidR="00F973C7" w:rsidRPr="00F973C7" w:rsidRDefault="00F973C7" w:rsidP="00F973C7">
            <w:pPr>
              <w:spacing w:before="0" w:after="0"/>
              <w:jc w:val="left"/>
            </w:pPr>
          </w:p>
        </w:tc>
        <w:tc>
          <w:tcPr>
            <w:tcW w:w="0" w:type="auto"/>
            <w:vMerge/>
            <w:tcBorders>
              <w:top w:val="nil"/>
              <w:left w:val="nil"/>
              <w:bottom w:val="single" w:sz="4" w:space="0" w:color="auto"/>
              <w:right w:val="single" w:sz="4" w:space="0" w:color="auto"/>
            </w:tcBorders>
            <w:vAlign w:val="center"/>
            <w:hideMark/>
          </w:tcPr>
          <w:p w:rsidR="00F973C7" w:rsidRPr="00F973C7" w:rsidRDefault="00F973C7" w:rsidP="00F973C7">
            <w:pPr>
              <w:spacing w:before="0" w:after="0"/>
              <w:jc w:val="left"/>
            </w:pPr>
          </w:p>
        </w:tc>
        <w:tc>
          <w:tcPr>
            <w:tcW w:w="0" w:type="auto"/>
            <w:vMerge/>
            <w:tcBorders>
              <w:top w:val="nil"/>
              <w:left w:val="single" w:sz="4" w:space="0" w:color="auto"/>
              <w:bottom w:val="single" w:sz="4" w:space="0" w:color="000000"/>
              <w:right w:val="single" w:sz="4" w:space="0" w:color="auto"/>
            </w:tcBorders>
            <w:vAlign w:val="center"/>
            <w:hideMark/>
          </w:tcPr>
          <w:p w:rsidR="00F973C7" w:rsidRPr="00F973C7" w:rsidRDefault="00F973C7" w:rsidP="00F973C7">
            <w:pPr>
              <w:spacing w:before="0" w:after="0"/>
              <w:jc w:val="left"/>
            </w:pPr>
          </w:p>
        </w:tc>
      </w:tr>
      <w:tr w:rsidR="00F973C7" w:rsidRPr="00F973C7" w:rsidTr="00F973C7">
        <w:trPr>
          <w:trHeight w:val="315"/>
        </w:trPr>
        <w:tc>
          <w:tcPr>
            <w:tcW w:w="0" w:type="auto"/>
            <w:tcBorders>
              <w:top w:val="nil"/>
              <w:left w:val="single" w:sz="4" w:space="0" w:color="auto"/>
              <w:bottom w:val="nil"/>
              <w:right w:val="single" w:sz="4" w:space="0" w:color="auto"/>
            </w:tcBorders>
            <w:shd w:val="clear" w:color="auto" w:fill="auto"/>
            <w:hideMark/>
          </w:tcPr>
          <w:p w:rsidR="00F973C7" w:rsidRPr="00F973C7" w:rsidRDefault="00F973C7" w:rsidP="00F973C7">
            <w:pPr>
              <w:spacing w:before="0" w:after="0"/>
              <w:jc w:val="center"/>
            </w:pPr>
            <w:r w:rsidRPr="00F973C7">
              <w:lastRenderedPageBreak/>
              <w:t>5</w:t>
            </w:r>
          </w:p>
        </w:tc>
        <w:tc>
          <w:tcPr>
            <w:tcW w:w="0" w:type="auto"/>
            <w:vMerge w:val="restart"/>
            <w:tcBorders>
              <w:top w:val="nil"/>
              <w:left w:val="single" w:sz="4" w:space="0" w:color="auto"/>
              <w:bottom w:val="single" w:sz="4" w:space="0" w:color="auto"/>
              <w:right w:val="single" w:sz="4" w:space="0" w:color="auto"/>
            </w:tcBorders>
            <w:shd w:val="clear" w:color="auto" w:fill="auto"/>
            <w:hideMark/>
          </w:tcPr>
          <w:p w:rsidR="00F973C7" w:rsidRPr="00F973C7" w:rsidRDefault="00F973C7" w:rsidP="00F973C7">
            <w:pPr>
              <w:spacing w:before="0" w:after="0"/>
              <w:jc w:val="left"/>
            </w:pPr>
            <w:r w:rsidRPr="00F973C7">
              <w:t>Плоскостные спортивные сооружения</w:t>
            </w:r>
          </w:p>
        </w:tc>
        <w:tc>
          <w:tcPr>
            <w:tcW w:w="0" w:type="auto"/>
            <w:vMerge w:val="restart"/>
            <w:tcBorders>
              <w:top w:val="nil"/>
              <w:left w:val="single" w:sz="4" w:space="0" w:color="auto"/>
              <w:bottom w:val="single" w:sz="4" w:space="0" w:color="auto"/>
              <w:right w:val="nil"/>
            </w:tcBorders>
            <w:shd w:val="clear" w:color="auto" w:fill="auto"/>
            <w:hideMark/>
          </w:tcPr>
          <w:p w:rsidR="00F973C7" w:rsidRPr="00F973C7" w:rsidRDefault="00F973C7" w:rsidP="00F973C7">
            <w:pPr>
              <w:spacing w:before="0" w:after="0"/>
              <w:jc w:val="left"/>
            </w:pPr>
            <w:r w:rsidRPr="00F973C7">
              <w:t>кв.м.</w:t>
            </w:r>
          </w:p>
        </w:tc>
        <w:tc>
          <w:tcPr>
            <w:tcW w:w="0" w:type="auto"/>
            <w:tcBorders>
              <w:top w:val="nil"/>
              <w:left w:val="single" w:sz="4" w:space="0" w:color="auto"/>
              <w:bottom w:val="nil"/>
              <w:right w:val="single" w:sz="4" w:space="0" w:color="auto"/>
            </w:tcBorders>
            <w:shd w:val="clear" w:color="auto" w:fill="auto"/>
            <w:vAlign w:val="center"/>
            <w:hideMark/>
          </w:tcPr>
          <w:p w:rsidR="00F973C7" w:rsidRPr="00F973C7" w:rsidRDefault="00F973C7" w:rsidP="00F973C7">
            <w:pPr>
              <w:spacing w:before="0" w:after="0"/>
              <w:jc w:val="center"/>
            </w:pPr>
            <w:r w:rsidRPr="00F973C7">
              <w:t>1949,4</w:t>
            </w:r>
          </w:p>
        </w:tc>
        <w:tc>
          <w:tcPr>
            <w:tcW w:w="0" w:type="auto"/>
            <w:vMerge w:val="restart"/>
            <w:tcBorders>
              <w:top w:val="nil"/>
              <w:left w:val="nil"/>
              <w:bottom w:val="single" w:sz="4" w:space="0" w:color="auto"/>
              <w:right w:val="single" w:sz="4" w:space="0" w:color="auto"/>
            </w:tcBorders>
            <w:shd w:val="clear" w:color="auto" w:fill="auto"/>
            <w:vAlign w:val="center"/>
            <w:hideMark/>
          </w:tcPr>
          <w:p w:rsidR="00F973C7" w:rsidRPr="00F973C7" w:rsidRDefault="00F973C7" w:rsidP="00F973C7">
            <w:pPr>
              <w:spacing w:before="0" w:after="0"/>
              <w:jc w:val="center"/>
            </w:pPr>
            <w:r w:rsidRPr="00F973C7">
              <w:t>359</w:t>
            </w:r>
          </w:p>
        </w:tc>
        <w:tc>
          <w:tcPr>
            <w:tcW w:w="0" w:type="auto"/>
            <w:vMerge w:val="restart"/>
            <w:tcBorders>
              <w:top w:val="nil"/>
              <w:left w:val="nil"/>
              <w:bottom w:val="single" w:sz="4" w:space="0" w:color="auto"/>
              <w:right w:val="single" w:sz="4" w:space="0" w:color="auto"/>
            </w:tcBorders>
            <w:shd w:val="clear" w:color="auto" w:fill="auto"/>
            <w:vAlign w:val="center"/>
            <w:hideMark/>
          </w:tcPr>
          <w:p w:rsidR="00F973C7" w:rsidRPr="00F973C7" w:rsidRDefault="00F973C7" w:rsidP="00F973C7">
            <w:pPr>
              <w:spacing w:before="0" w:after="0"/>
              <w:jc w:val="center"/>
            </w:pPr>
            <w:r w:rsidRPr="00F973C7">
              <w:t>0</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F973C7" w:rsidRPr="00F973C7" w:rsidRDefault="00F973C7" w:rsidP="00F973C7">
            <w:pPr>
              <w:spacing w:before="0" w:after="0"/>
              <w:jc w:val="center"/>
            </w:pPr>
            <w:r w:rsidRPr="00F973C7">
              <w:t>0</w:t>
            </w: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F973C7" w:rsidRPr="00F973C7" w:rsidRDefault="00F973C7" w:rsidP="00F973C7">
            <w:pPr>
              <w:spacing w:before="0" w:after="0"/>
              <w:jc w:val="center"/>
            </w:pPr>
            <w:r w:rsidRPr="00F973C7">
              <w:t>с.Ванновское</w:t>
            </w:r>
          </w:p>
        </w:tc>
      </w:tr>
      <w:tr w:rsidR="00F973C7" w:rsidRPr="00F973C7" w:rsidTr="00F973C7">
        <w:trPr>
          <w:trHeight w:val="315"/>
        </w:trPr>
        <w:tc>
          <w:tcPr>
            <w:tcW w:w="0" w:type="auto"/>
            <w:tcBorders>
              <w:top w:val="nil"/>
              <w:left w:val="single" w:sz="4" w:space="0" w:color="auto"/>
              <w:bottom w:val="single" w:sz="4" w:space="0" w:color="auto"/>
              <w:right w:val="single" w:sz="4" w:space="0" w:color="auto"/>
            </w:tcBorders>
            <w:shd w:val="clear" w:color="auto" w:fill="auto"/>
            <w:hideMark/>
          </w:tcPr>
          <w:p w:rsidR="00F973C7" w:rsidRPr="00F973C7" w:rsidRDefault="00F973C7" w:rsidP="00F973C7">
            <w:pPr>
              <w:spacing w:before="0" w:after="0"/>
              <w:jc w:val="center"/>
            </w:pPr>
            <w:r w:rsidRPr="00F973C7">
              <w:t> </w:t>
            </w:r>
          </w:p>
        </w:tc>
        <w:tc>
          <w:tcPr>
            <w:tcW w:w="0" w:type="auto"/>
            <w:vMerge/>
            <w:tcBorders>
              <w:top w:val="nil"/>
              <w:left w:val="single" w:sz="4" w:space="0" w:color="auto"/>
              <w:bottom w:val="single" w:sz="4" w:space="0" w:color="auto"/>
              <w:right w:val="single" w:sz="4" w:space="0" w:color="auto"/>
            </w:tcBorders>
            <w:vAlign w:val="center"/>
            <w:hideMark/>
          </w:tcPr>
          <w:p w:rsidR="00F973C7" w:rsidRPr="00F973C7" w:rsidRDefault="00F973C7" w:rsidP="00F973C7">
            <w:pPr>
              <w:spacing w:before="0" w:after="0"/>
              <w:jc w:val="left"/>
            </w:pPr>
          </w:p>
        </w:tc>
        <w:tc>
          <w:tcPr>
            <w:tcW w:w="0" w:type="auto"/>
            <w:vMerge/>
            <w:tcBorders>
              <w:top w:val="nil"/>
              <w:left w:val="single" w:sz="4" w:space="0" w:color="auto"/>
              <w:bottom w:val="single" w:sz="4" w:space="0" w:color="auto"/>
              <w:right w:val="nil"/>
            </w:tcBorders>
            <w:vAlign w:val="center"/>
            <w:hideMark/>
          </w:tcPr>
          <w:p w:rsidR="00F973C7" w:rsidRPr="00F973C7" w:rsidRDefault="00F973C7" w:rsidP="00F973C7">
            <w:pPr>
              <w:spacing w:before="0" w:after="0"/>
              <w:jc w:val="left"/>
            </w:pP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F973C7" w:rsidRPr="00F973C7" w:rsidRDefault="00F973C7" w:rsidP="00F973C7">
            <w:pPr>
              <w:spacing w:before="0" w:after="0"/>
              <w:jc w:val="center"/>
            </w:pPr>
            <w:r w:rsidRPr="00F973C7">
              <w:t>на 1 тыс. чел.</w:t>
            </w:r>
          </w:p>
        </w:tc>
        <w:tc>
          <w:tcPr>
            <w:tcW w:w="0" w:type="auto"/>
            <w:vMerge/>
            <w:tcBorders>
              <w:top w:val="nil"/>
              <w:left w:val="nil"/>
              <w:bottom w:val="single" w:sz="4" w:space="0" w:color="auto"/>
              <w:right w:val="single" w:sz="4" w:space="0" w:color="auto"/>
            </w:tcBorders>
            <w:vAlign w:val="center"/>
            <w:hideMark/>
          </w:tcPr>
          <w:p w:rsidR="00F973C7" w:rsidRPr="00F973C7" w:rsidRDefault="00F973C7" w:rsidP="00F973C7">
            <w:pPr>
              <w:spacing w:before="0" w:after="0"/>
              <w:jc w:val="left"/>
            </w:pPr>
          </w:p>
        </w:tc>
        <w:tc>
          <w:tcPr>
            <w:tcW w:w="0" w:type="auto"/>
            <w:vMerge/>
            <w:tcBorders>
              <w:top w:val="nil"/>
              <w:left w:val="nil"/>
              <w:bottom w:val="single" w:sz="4" w:space="0" w:color="auto"/>
              <w:right w:val="single" w:sz="4" w:space="0" w:color="auto"/>
            </w:tcBorders>
            <w:vAlign w:val="center"/>
            <w:hideMark/>
          </w:tcPr>
          <w:p w:rsidR="00F973C7" w:rsidRPr="00F973C7" w:rsidRDefault="00F973C7" w:rsidP="00F973C7">
            <w:pPr>
              <w:spacing w:before="0" w:after="0"/>
              <w:jc w:val="left"/>
            </w:pPr>
          </w:p>
        </w:tc>
        <w:tc>
          <w:tcPr>
            <w:tcW w:w="0" w:type="auto"/>
            <w:vMerge/>
            <w:tcBorders>
              <w:top w:val="nil"/>
              <w:left w:val="single" w:sz="4" w:space="0" w:color="auto"/>
              <w:bottom w:val="single" w:sz="4" w:space="0" w:color="auto"/>
              <w:right w:val="single" w:sz="4" w:space="0" w:color="auto"/>
            </w:tcBorders>
            <w:vAlign w:val="center"/>
            <w:hideMark/>
          </w:tcPr>
          <w:p w:rsidR="00F973C7" w:rsidRPr="00F973C7" w:rsidRDefault="00F973C7" w:rsidP="00F973C7">
            <w:pPr>
              <w:spacing w:before="0" w:after="0"/>
              <w:jc w:val="left"/>
            </w:pPr>
          </w:p>
        </w:tc>
        <w:tc>
          <w:tcPr>
            <w:tcW w:w="0" w:type="auto"/>
            <w:vMerge/>
            <w:tcBorders>
              <w:top w:val="nil"/>
              <w:left w:val="single" w:sz="4" w:space="0" w:color="auto"/>
              <w:bottom w:val="single" w:sz="4" w:space="0" w:color="000000"/>
              <w:right w:val="single" w:sz="4" w:space="0" w:color="auto"/>
            </w:tcBorders>
            <w:vAlign w:val="center"/>
            <w:hideMark/>
          </w:tcPr>
          <w:p w:rsidR="00F973C7" w:rsidRPr="00F973C7" w:rsidRDefault="00F973C7" w:rsidP="00F973C7">
            <w:pPr>
              <w:spacing w:before="0" w:after="0"/>
              <w:jc w:val="left"/>
            </w:pPr>
          </w:p>
        </w:tc>
      </w:tr>
      <w:tr w:rsidR="00F973C7" w:rsidRPr="00F973C7" w:rsidTr="00F973C7">
        <w:trPr>
          <w:trHeight w:val="315"/>
        </w:trPr>
        <w:tc>
          <w:tcPr>
            <w:tcW w:w="0" w:type="auto"/>
            <w:tcBorders>
              <w:top w:val="nil"/>
              <w:left w:val="single" w:sz="4" w:space="0" w:color="auto"/>
              <w:bottom w:val="nil"/>
              <w:right w:val="single" w:sz="4" w:space="0" w:color="auto"/>
            </w:tcBorders>
            <w:shd w:val="clear" w:color="auto" w:fill="auto"/>
            <w:hideMark/>
          </w:tcPr>
          <w:p w:rsidR="00F973C7" w:rsidRPr="00F973C7" w:rsidRDefault="00F973C7" w:rsidP="00F973C7">
            <w:pPr>
              <w:spacing w:before="0" w:after="0"/>
              <w:jc w:val="center"/>
            </w:pPr>
            <w:r w:rsidRPr="00F973C7">
              <w:t>6</w:t>
            </w:r>
          </w:p>
        </w:tc>
        <w:tc>
          <w:tcPr>
            <w:tcW w:w="0" w:type="auto"/>
            <w:vMerge w:val="restart"/>
            <w:tcBorders>
              <w:top w:val="nil"/>
              <w:left w:val="single" w:sz="4" w:space="0" w:color="auto"/>
              <w:bottom w:val="single" w:sz="4" w:space="0" w:color="auto"/>
              <w:right w:val="single" w:sz="4" w:space="0" w:color="auto"/>
            </w:tcBorders>
            <w:shd w:val="clear" w:color="auto" w:fill="auto"/>
            <w:hideMark/>
          </w:tcPr>
          <w:p w:rsidR="00F973C7" w:rsidRPr="00F973C7" w:rsidRDefault="00F973C7" w:rsidP="00F973C7">
            <w:pPr>
              <w:spacing w:before="0" w:after="0"/>
              <w:jc w:val="left"/>
            </w:pPr>
            <w:r w:rsidRPr="00F973C7">
              <w:t>Клубы или учреждения клубного типа</w:t>
            </w:r>
          </w:p>
        </w:tc>
        <w:tc>
          <w:tcPr>
            <w:tcW w:w="0" w:type="auto"/>
            <w:vMerge w:val="restart"/>
            <w:tcBorders>
              <w:top w:val="nil"/>
              <w:left w:val="single" w:sz="4" w:space="0" w:color="auto"/>
              <w:bottom w:val="single" w:sz="4" w:space="0" w:color="auto"/>
              <w:right w:val="nil"/>
            </w:tcBorders>
            <w:shd w:val="clear" w:color="auto" w:fill="auto"/>
            <w:hideMark/>
          </w:tcPr>
          <w:p w:rsidR="00F973C7" w:rsidRPr="00F973C7" w:rsidRDefault="00F973C7" w:rsidP="00F973C7">
            <w:pPr>
              <w:spacing w:before="0" w:after="0"/>
              <w:jc w:val="left"/>
            </w:pPr>
            <w:r w:rsidRPr="00F973C7">
              <w:t>зрительские места</w:t>
            </w:r>
          </w:p>
        </w:tc>
        <w:tc>
          <w:tcPr>
            <w:tcW w:w="0" w:type="auto"/>
            <w:tcBorders>
              <w:top w:val="nil"/>
              <w:left w:val="single" w:sz="4" w:space="0" w:color="auto"/>
              <w:bottom w:val="nil"/>
              <w:right w:val="single" w:sz="4" w:space="0" w:color="auto"/>
            </w:tcBorders>
            <w:shd w:val="clear" w:color="auto" w:fill="auto"/>
            <w:vAlign w:val="center"/>
            <w:hideMark/>
          </w:tcPr>
          <w:p w:rsidR="00F973C7" w:rsidRPr="00F973C7" w:rsidRDefault="00F973C7" w:rsidP="00F973C7">
            <w:pPr>
              <w:spacing w:before="0" w:after="0"/>
              <w:jc w:val="center"/>
              <w:rPr>
                <w:color w:val="FF0000"/>
              </w:rPr>
            </w:pPr>
            <w:r w:rsidRPr="00F973C7">
              <w:rPr>
                <w:color w:val="FF0000"/>
              </w:rPr>
              <w:t>150</w:t>
            </w:r>
          </w:p>
        </w:tc>
        <w:tc>
          <w:tcPr>
            <w:tcW w:w="0" w:type="auto"/>
            <w:vMerge w:val="restart"/>
            <w:tcBorders>
              <w:top w:val="nil"/>
              <w:left w:val="nil"/>
              <w:bottom w:val="single" w:sz="4" w:space="0" w:color="auto"/>
              <w:right w:val="single" w:sz="4" w:space="0" w:color="auto"/>
            </w:tcBorders>
            <w:shd w:val="clear" w:color="auto" w:fill="auto"/>
            <w:vAlign w:val="center"/>
            <w:hideMark/>
          </w:tcPr>
          <w:p w:rsidR="00F973C7" w:rsidRPr="00F973C7" w:rsidRDefault="00F973C7" w:rsidP="00F973C7">
            <w:pPr>
              <w:spacing w:before="0" w:after="0"/>
              <w:jc w:val="center"/>
            </w:pPr>
            <w:r w:rsidRPr="00F973C7">
              <w:t>28</w:t>
            </w:r>
          </w:p>
        </w:tc>
        <w:tc>
          <w:tcPr>
            <w:tcW w:w="0" w:type="auto"/>
            <w:vMerge w:val="restart"/>
            <w:tcBorders>
              <w:top w:val="nil"/>
              <w:left w:val="nil"/>
              <w:bottom w:val="single" w:sz="4" w:space="0" w:color="auto"/>
              <w:right w:val="single" w:sz="4" w:space="0" w:color="auto"/>
            </w:tcBorders>
            <w:shd w:val="clear" w:color="auto" w:fill="auto"/>
            <w:vAlign w:val="center"/>
            <w:hideMark/>
          </w:tcPr>
          <w:p w:rsidR="00F973C7" w:rsidRPr="00F973C7" w:rsidRDefault="00F973C7" w:rsidP="00F973C7">
            <w:pPr>
              <w:spacing w:before="0" w:after="0"/>
              <w:jc w:val="center"/>
            </w:pPr>
            <w:r w:rsidRPr="00F973C7">
              <w:t>138</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F973C7" w:rsidRPr="00F973C7" w:rsidRDefault="00F973C7" w:rsidP="00F973C7">
            <w:pPr>
              <w:spacing w:before="0" w:after="0"/>
              <w:jc w:val="center"/>
            </w:pPr>
            <w:r w:rsidRPr="00F973C7">
              <w:t>0</w:t>
            </w: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F973C7" w:rsidRPr="00F973C7" w:rsidRDefault="00F973C7" w:rsidP="00F973C7">
            <w:pPr>
              <w:spacing w:before="0" w:after="0"/>
              <w:jc w:val="center"/>
            </w:pPr>
            <w:r w:rsidRPr="00F973C7">
              <w:t> </w:t>
            </w:r>
          </w:p>
        </w:tc>
      </w:tr>
      <w:tr w:rsidR="00F973C7" w:rsidRPr="00F973C7" w:rsidTr="00F973C7">
        <w:trPr>
          <w:trHeight w:val="315"/>
        </w:trPr>
        <w:tc>
          <w:tcPr>
            <w:tcW w:w="0" w:type="auto"/>
            <w:tcBorders>
              <w:top w:val="nil"/>
              <w:left w:val="single" w:sz="4" w:space="0" w:color="auto"/>
              <w:bottom w:val="single" w:sz="4" w:space="0" w:color="auto"/>
              <w:right w:val="single" w:sz="4" w:space="0" w:color="auto"/>
            </w:tcBorders>
            <w:shd w:val="clear" w:color="auto" w:fill="auto"/>
            <w:hideMark/>
          </w:tcPr>
          <w:p w:rsidR="00F973C7" w:rsidRPr="00F973C7" w:rsidRDefault="00F973C7" w:rsidP="00F973C7">
            <w:pPr>
              <w:spacing w:before="0" w:after="0"/>
              <w:jc w:val="center"/>
            </w:pPr>
            <w:r w:rsidRPr="00F973C7">
              <w:t> </w:t>
            </w:r>
          </w:p>
        </w:tc>
        <w:tc>
          <w:tcPr>
            <w:tcW w:w="0" w:type="auto"/>
            <w:vMerge/>
            <w:tcBorders>
              <w:top w:val="nil"/>
              <w:left w:val="single" w:sz="4" w:space="0" w:color="auto"/>
              <w:bottom w:val="single" w:sz="4" w:space="0" w:color="auto"/>
              <w:right w:val="single" w:sz="4" w:space="0" w:color="auto"/>
            </w:tcBorders>
            <w:vAlign w:val="center"/>
            <w:hideMark/>
          </w:tcPr>
          <w:p w:rsidR="00F973C7" w:rsidRPr="00F973C7" w:rsidRDefault="00F973C7" w:rsidP="00F973C7">
            <w:pPr>
              <w:spacing w:before="0" w:after="0"/>
              <w:jc w:val="left"/>
            </w:pPr>
          </w:p>
        </w:tc>
        <w:tc>
          <w:tcPr>
            <w:tcW w:w="0" w:type="auto"/>
            <w:vMerge/>
            <w:tcBorders>
              <w:top w:val="nil"/>
              <w:left w:val="single" w:sz="4" w:space="0" w:color="auto"/>
              <w:bottom w:val="single" w:sz="4" w:space="0" w:color="auto"/>
              <w:right w:val="nil"/>
            </w:tcBorders>
            <w:vAlign w:val="center"/>
            <w:hideMark/>
          </w:tcPr>
          <w:p w:rsidR="00F973C7" w:rsidRPr="00F973C7" w:rsidRDefault="00F973C7" w:rsidP="00F973C7">
            <w:pPr>
              <w:spacing w:before="0" w:after="0"/>
              <w:jc w:val="left"/>
            </w:pP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F973C7" w:rsidRPr="00F973C7" w:rsidRDefault="00F973C7" w:rsidP="00F973C7">
            <w:pPr>
              <w:spacing w:before="0" w:after="0"/>
              <w:jc w:val="center"/>
            </w:pPr>
            <w:r w:rsidRPr="00F973C7">
              <w:t>на 1 тыс. жителей</w:t>
            </w:r>
          </w:p>
        </w:tc>
        <w:tc>
          <w:tcPr>
            <w:tcW w:w="0" w:type="auto"/>
            <w:vMerge/>
            <w:tcBorders>
              <w:top w:val="nil"/>
              <w:left w:val="nil"/>
              <w:bottom w:val="single" w:sz="4" w:space="0" w:color="auto"/>
              <w:right w:val="single" w:sz="4" w:space="0" w:color="auto"/>
            </w:tcBorders>
            <w:vAlign w:val="center"/>
            <w:hideMark/>
          </w:tcPr>
          <w:p w:rsidR="00F973C7" w:rsidRPr="00F973C7" w:rsidRDefault="00F973C7" w:rsidP="00F973C7">
            <w:pPr>
              <w:spacing w:before="0" w:after="0"/>
              <w:jc w:val="left"/>
            </w:pPr>
          </w:p>
        </w:tc>
        <w:tc>
          <w:tcPr>
            <w:tcW w:w="0" w:type="auto"/>
            <w:vMerge/>
            <w:tcBorders>
              <w:top w:val="nil"/>
              <w:left w:val="nil"/>
              <w:bottom w:val="single" w:sz="4" w:space="0" w:color="auto"/>
              <w:right w:val="single" w:sz="4" w:space="0" w:color="auto"/>
            </w:tcBorders>
            <w:vAlign w:val="center"/>
            <w:hideMark/>
          </w:tcPr>
          <w:p w:rsidR="00F973C7" w:rsidRPr="00F973C7" w:rsidRDefault="00F973C7" w:rsidP="00F973C7">
            <w:pPr>
              <w:spacing w:before="0" w:after="0"/>
              <w:jc w:val="left"/>
            </w:pPr>
          </w:p>
        </w:tc>
        <w:tc>
          <w:tcPr>
            <w:tcW w:w="0" w:type="auto"/>
            <w:vMerge/>
            <w:tcBorders>
              <w:top w:val="nil"/>
              <w:left w:val="single" w:sz="4" w:space="0" w:color="auto"/>
              <w:bottom w:val="single" w:sz="4" w:space="0" w:color="auto"/>
              <w:right w:val="single" w:sz="4" w:space="0" w:color="auto"/>
            </w:tcBorders>
            <w:vAlign w:val="center"/>
            <w:hideMark/>
          </w:tcPr>
          <w:p w:rsidR="00F973C7" w:rsidRPr="00F973C7" w:rsidRDefault="00F973C7" w:rsidP="00F973C7">
            <w:pPr>
              <w:spacing w:before="0" w:after="0"/>
              <w:jc w:val="left"/>
            </w:pPr>
          </w:p>
        </w:tc>
        <w:tc>
          <w:tcPr>
            <w:tcW w:w="0" w:type="auto"/>
            <w:vMerge/>
            <w:tcBorders>
              <w:top w:val="nil"/>
              <w:left w:val="single" w:sz="4" w:space="0" w:color="auto"/>
              <w:bottom w:val="single" w:sz="4" w:space="0" w:color="000000"/>
              <w:right w:val="single" w:sz="4" w:space="0" w:color="auto"/>
            </w:tcBorders>
            <w:vAlign w:val="center"/>
            <w:hideMark/>
          </w:tcPr>
          <w:p w:rsidR="00F973C7" w:rsidRPr="00F973C7" w:rsidRDefault="00F973C7" w:rsidP="00F973C7">
            <w:pPr>
              <w:spacing w:before="0" w:after="0"/>
              <w:jc w:val="left"/>
            </w:pPr>
          </w:p>
        </w:tc>
      </w:tr>
      <w:tr w:rsidR="00F973C7" w:rsidRPr="00F973C7" w:rsidTr="00F973C7">
        <w:trPr>
          <w:trHeight w:val="315"/>
        </w:trPr>
        <w:tc>
          <w:tcPr>
            <w:tcW w:w="0" w:type="auto"/>
            <w:tcBorders>
              <w:top w:val="nil"/>
              <w:left w:val="single" w:sz="4" w:space="0" w:color="auto"/>
              <w:bottom w:val="nil"/>
              <w:right w:val="single" w:sz="4" w:space="0" w:color="auto"/>
            </w:tcBorders>
            <w:shd w:val="clear" w:color="auto" w:fill="auto"/>
            <w:hideMark/>
          </w:tcPr>
          <w:p w:rsidR="00F973C7" w:rsidRPr="00F973C7" w:rsidRDefault="00F973C7" w:rsidP="00F973C7">
            <w:pPr>
              <w:spacing w:before="0" w:after="0"/>
              <w:jc w:val="center"/>
            </w:pPr>
            <w:r w:rsidRPr="00F973C7">
              <w:t>7</w:t>
            </w:r>
          </w:p>
        </w:tc>
        <w:tc>
          <w:tcPr>
            <w:tcW w:w="0" w:type="auto"/>
            <w:vMerge w:val="restart"/>
            <w:tcBorders>
              <w:top w:val="nil"/>
              <w:left w:val="single" w:sz="4" w:space="0" w:color="auto"/>
              <w:bottom w:val="single" w:sz="4" w:space="0" w:color="auto"/>
              <w:right w:val="single" w:sz="4" w:space="0" w:color="auto"/>
            </w:tcBorders>
            <w:shd w:val="clear" w:color="auto" w:fill="auto"/>
            <w:hideMark/>
          </w:tcPr>
          <w:p w:rsidR="00F973C7" w:rsidRPr="00F973C7" w:rsidRDefault="00F973C7" w:rsidP="00F973C7">
            <w:pPr>
              <w:spacing w:before="0" w:after="0"/>
              <w:jc w:val="left"/>
            </w:pPr>
            <w:r w:rsidRPr="00F973C7">
              <w:t>Библиотека</w:t>
            </w:r>
          </w:p>
        </w:tc>
        <w:tc>
          <w:tcPr>
            <w:tcW w:w="0" w:type="auto"/>
            <w:vMerge w:val="restart"/>
            <w:tcBorders>
              <w:top w:val="nil"/>
              <w:left w:val="single" w:sz="4" w:space="0" w:color="auto"/>
              <w:bottom w:val="single" w:sz="4" w:space="0" w:color="auto"/>
              <w:right w:val="nil"/>
            </w:tcBorders>
            <w:shd w:val="clear" w:color="auto" w:fill="auto"/>
            <w:hideMark/>
          </w:tcPr>
          <w:p w:rsidR="00F973C7" w:rsidRPr="00F973C7" w:rsidRDefault="00F973C7" w:rsidP="00F973C7">
            <w:pPr>
              <w:spacing w:before="0" w:after="0"/>
              <w:jc w:val="left"/>
            </w:pPr>
            <w:r w:rsidRPr="00F973C7">
              <w:t>учреждение культуры</w:t>
            </w:r>
          </w:p>
        </w:tc>
        <w:tc>
          <w:tcPr>
            <w:tcW w:w="0" w:type="auto"/>
            <w:tcBorders>
              <w:top w:val="nil"/>
              <w:left w:val="single" w:sz="4" w:space="0" w:color="auto"/>
              <w:bottom w:val="nil"/>
              <w:right w:val="single" w:sz="4" w:space="0" w:color="auto"/>
            </w:tcBorders>
            <w:shd w:val="clear" w:color="auto" w:fill="auto"/>
            <w:vAlign w:val="center"/>
            <w:hideMark/>
          </w:tcPr>
          <w:p w:rsidR="00F973C7" w:rsidRPr="00F973C7" w:rsidRDefault="00F973C7" w:rsidP="00F973C7">
            <w:pPr>
              <w:spacing w:before="0" w:after="0"/>
              <w:jc w:val="center"/>
              <w:rPr>
                <w:color w:val="FF0000"/>
              </w:rPr>
            </w:pPr>
            <w:r w:rsidRPr="00F973C7">
              <w:rPr>
                <w:color w:val="FF0000"/>
              </w:rPr>
              <w:t>0,3</w:t>
            </w:r>
          </w:p>
        </w:tc>
        <w:tc>
          <w:tcPr>
            <w:tcW w:w="0" w:type="auto"/>
            <w:vMerge w:val="restart"/>
            <w:tcBorders>
              <w:top w:val="nil"/>
              <w:left w:val="nil"/>
              <w:bottom w:val="single" w:sz="4" w:space="0" w:color="auto"/>
              <w:right w:val="single" w:sz="4" w:space="0" w:color="auto"/>
            </w:tcBorders>
            <w:shd w:val="clear" w:color="auto" w:fill="auto"/>
            <w:vAlign w:val="center"/>
            <w:hideMark/>
          </w:tcPr>
          <w:p w:rsidR="00F973C7" w:rsidRPr="00F973C7" w:rsidRDefault="00F973C7" w:rsidP="00F973C7">
            <w:pPr>
              <w:spacing w:before="0" w:after="0"/>
              <w:jc w:val="center"/>
            </w:pPr>
            <w:r w:rsidRPr="00F973C7">
              <w:t>0</w:t>
            </w: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F973C7" w:rsidRPr="00F973C7" w:rsidRDefault="00F973C7" w:rsidP="00F973C7">
            <w:pPr>
              <w:spacing w:before="0" w:after="0"/>
              <w:jc w:val="center"/>
            </w:pPr>
            <w:r w:rsidRPr="00F973C7">
              <w:t>0</w:t>
            </w: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F973C7" w:rsidRPr="00F973C7" w:rsidRDefault="00F973C7" w:rsidP="00F973C7">
            <w:pPr>
              <w:spacing w:before="0" w:after="0"/>
              <w:jc w:val="center"/>
            </w:pPr>
            <w:r w:rsidRPr="00F973C7">
              <w:t>0</w:t>
            </w: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F973C7" w:rsidRPr="00F973C7" w:rsidRDefault="00F973C7" w:rsidP="00F973C7">
            <w:pPr>
              <w:spacing w:before="0" w:after="0"/>
              <w:jc w:val="center"/>
            </w:pPr>
            <w:r w:rsidRPr="00F973C7">
              <w:t>с.Ванновское</w:t>
            </w:r>
          </w:p>
        </w:tc>
      </w:tr>
      <w:tr w:rsidR="00F973C7" w:rsidRPr="00F973C7" w:rsidTr="00F973C7">
        <w:trPr>
          <w:trHeight w:val="315"/>
        </w:trPr>
        <w:tc>
          <w:tcPr>
            <w:tcW w:w="0" w:type="auto"/>
            <w:tcBorders>
              <w:top w:val="nil"/>
              <w:left w:val="single" w:sz="4" w:space="0" w:color="auto"/>
              <w:bottom w:val="single" w:sz="4" w:space="0" w:color="auto"/>
              <w:right w:val="single" w:sz="4" w:space="0" w:color="auto"/>
            </w:tcBorders>
            <w:shd w:val="clear" w:color="auto" w:fill="auto"/>
            <w:hideMark/>
          </w:tcPr>
          <w:p w:rsidR="00F973C7" w:rsidRPr="00F973C7" w:rsidRDefault="00F973C7" w:rsidP="00F973C7">
            <w:pPr>
              <w:spacing w:before="0" w:after="0"/>
              <w:jc w:val="center"/>
            </w:pPr>
            <w:r w:rsidRPr="00F973C7">
              <w:t> </w:t>
            </w:r>
          </w:p>
        </w:tc>
        <w:tc>
          <w:tcPr>
            <w:tcW w:w="0" w:type="auto"/>
            <w:vMerge/>
            <w:tcBorders>
              <w:top w:val="nil"/>
              <w:left w:val="single" w:sz="4" w:space="0" w:color="auto"/>
              <w:bottom w:val="single" w:sz="4" w:space="0" w:color="auto"/>
              <w:right w:val="single" w:sz="4" w:space="0" w:color="auto"/>
            </w:tcBorders>
            <w:vAlign w:val="center"/>
            <w:hideMark/>
          </w:tcPr>
          <w:p w:rsidR="00F973C7" w:rsidRPr="00F973C7" w:rsidRDefault="00F973C7" w:rsidP="00F973C7">
            <w:pPr>
              <w:spacing w:before="0" w:after="0"/>
              <w:jc w:val="left"/>
            </w:pPr>
          </w:p>
        </w:tc>
        <w:tc>
          <w:tcPr>
            <w:tcW w:w="0" w:type="auto"/>
            <w:vMerge/>
            <w:tcBorders>
              <w:top w:val="nil"/>
              <w:left w:val="single" w:sz="4" w:space="0" w:color="auto"/>
              <w:bottom w:val="single" w:sz="4" w:space="0" w:color="auto"/>
              <w:right w:val="nil"/>
            </w:tcBorders>
            <w:vAlign w:val="center"/>
            <w:hideMark/>
          </w:tcPr>
          <w:p w:rsidR="00F973C7" w:rsidRPr="00F973C7" w:rsidRDefault="00F973C7" w:rsidP="00F973C7">
            <w:pPr>
              <w:spacing w:before="0" w:after="0"/>
              <w:jc w:val="left"/>
            </w:pP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F973C7" w:rsidRPr="00F973C7" w:rsidRDefault="00F973C7" w:rsidP="00F973C7">
            <w:pPr>
              <w:spacing w:before="0" w:after="0"/>
              <w:jc w:val="center"/>
            </w:pPr>
            <w:r w:rsidRPr="00F973C7">
              <w:t>на 1 тыс. чел.</w:t>
            </w:r>
          </w:p>
        </w:tc>
        <w:tc>
          <w:tcPr>
            <w:tcW w:w="0" w:type="auto"/>
            <w:vMerge/>
            <w:tcBorders>
              <w:top w:val="nil"/>
              <w:left w:val="nil"/>
              <w:bottom w:val="single" w:sz="4" w:space="0" w:color="auto"/>
              <w:right w:val="single" w:sz="4" w:space="0" w:color="auto"/>
            </w:tcBorders>
            <w:vAlign w:val="center"/>
            <w:hideMark/>
          </w:tcPr>
          <w:p w:rsidR="00F973C7" w:rsidRPr="00F973C7" w:rsidRDefault="00F973C7" w:rsidP="00F973C7">
            <w:pPr>
              <w:spacing w:before="0" w:after="0"/>
              <w:jc w:val="left"/>
            </w:pPr>
          </w:p>
        </w:tc>
        <w:tc>
          <w:tcPr>
            <w:tcW w:w="0" w:type="auto"/>
            <w:vMerge/>
            <w:tcBorders>
              <w:top w:val="nil"/>
              <w:left w:val="single" w:sz="4" w:space="0" w:color="auto"/>
              <w:bottom w:val="single" w:sz="4" w:space="0" w:color="000000"/>
              <w:right w:val="single" w:sz="4" w:space="0" w:color="auto"/>
            </w:tcBorders>
            <w:vAlign w:val="center"/>
            <w:hideMark/>
          </w:tcPr>
          <w:p w:rsidR="00F973C7" w:rsidRPr="00F973C7" w:rsidRDefault="00F973C7" w:rsidP="00F973C7">
            <w:pPr>
              <w:spacing w:before="0" w:after="0"/>
              <w:jc w:val="left"/>
            </w:pPr>
          </w:p>
        </w:tc>
        <w:tc>
          <w:tcPr>
            <w:tcW w:w="0" w:type="auto"/>
            <w:vMerge/>
            <w:tcBorders>
              <w:top w:val="nil"/>
              <w:left w:val="single" w:sz="4" w:space="0" w:color="auto"/>
              <w:bottom w:val="single" w:sz="4" w:space="0" w:color="000000"/>
              <w:right w:val="single" w:sz="4" w:space="0" w:color="auto"/>
            </w:tcBorders>
            <w:vAlign w:val="center"/>
            <w:hideMark/>
          </w:tcPr>
          <w:p w:rsidR="00F973C7" w:rsidRPr="00F973C7" w:rsidRDefault="00F973C7" w:rsidP="00F973C7">
            <w:pPr>
              <w:spacing w:before="0" w:after="0"/>
              <w:jc w:val="left"/>
            </w:pPr>
          </w:p>
        </w:tc>
        <w:tc>
          <w:tcPr>
            <w:tcW w:w="0" w:type="auto"/>
            <w:vMerge/>
            <w:tcBorders>
              <w:top w:val="nil"/>
              <w:left w:val="single" w:sz="4" w:space="0" w:color="auto"/>
              <w:bottom w:val="single" w:sz="4" w:space="0" w:color="000000"/>
              <w:right w:val="single" w:sz="4" w:space="0" w:color="auto"/>
            </w:tcBorders>
            <w:vAlign w:val="center"/>
            <w:hideMark/>
          </w:tcPr>
          <w:p w:rsidR="00F973C7" w:rsidRPr="00F973C7" w:rsidRDefault="00F973C7" w:rsidP="00F973C7">
            <w:pPr>
              <w:spacing w:before="0" w:after="0"/>
              <w:jc w:val="left"/>
            </w:pPr>
          </w:p>
        </w:tc>
      </w:tr>
      <w:tr w:rsidR="00F973C7" w:rsidRPr="00F973C7" w:rsidTr="00F973C7">
        <w:trPr>
          <w:trHeight w:val="315"/>
        </w:trPr>
        <w:tc>
          <w:tcPr>
            <w:tcW w:w="0" w:type="auto"/>
            <w:tcBorders>
              <w:top w:val="nil"/>
              <w:left w:val="single" w:sz="4" w:space="0" w:color="auto"/>
              <w:bottom w:val="nil"/>
              <w:right w:val="single" w:sz="4" w:space="0" w:color="auto"/>
            </w:tcBorders>
            <w:shd w:val="clear" w:color="auto" w:fill="auto"/>
            <w:hideMark/>
          </w:tcPr>
          <w:p w:rsidR="00F973C7" w:rsidRPr="00F973C7" w:rsidRDefault="00F973C7" w:rsidP="00F973C7">
            <w:pPr>
              <w:spacing w:before="0" w:after="0"/>
              <w:jc w:val="center"/>
            </w:pPr>
            <w:r w:rsidRPr="00F973C7">
              <w:t>8</w:t>
            </w:r>
          </w:p>
        </w:tc>
        <w:tc>
          <w:tcPr>
            <w:tcW w:w="0" w:type="auto"/>
            <w:vMerge w:val="restart"/>
            <w:tcBorders>
              <w:top w:val="nil"/>
              <w:left w:val="single" w:sz="4" w:space="0" w:color="auto"/>
              <w:bottom w:val="single" w:sz="4" w:space="0" w:color="auto"/>
              <w:right w:val="single" w:sz="4" w:space="0" w:color="auto"/>
            </w:tcBorders>
            <w:shd w:val="clear" w:color="auto" w:fill="auto"/>
            <w:hideMark/>
          </w:tcPr>
          <w:p w:rsidR="00F973C7" w:rsidRPr="00F973C7" w:rsidRDefault="00F973C7" w:rsidP="00F973C7">
            <w:pPr>
              <w:spacing w:before="0" w:after="0"/>
              <w:jc w:val="left"/>
            </w:pPr>
            <w:r w:rsidRPr="00F973C7">
              <w:t>Магазины продовольственных и непродовольственных товаров</w:t>
            </w:r>
          </w:p>
        </w:tc>
        <w:tc>
          <w:tcPr>
            <w:tcW w:w="0" w:type="auto"/>
            <w:vMerge w:val="restart"/>
            <w:tcBorders>
              <w:top w:val="nil"/>
              <w:left w:val="single" w:sz="4" w:space="0" w:color="auto"/>
              <w:bottom w:val="single" w:sz="4" w:space="0" w:color="auto"/>
              <w:right w:val="nil"/>
            </w:tcBorders>
            <w:shd w:val="clear" w:color="auto" w:fill="auto"/>
            <w:hideMark/>
          </w:tcPr>
          <w:p w:rsidR="00F973C7" w:rsidRPr="00F973C7" w:rsidRDefault="00F973C7" w:rsidP="00F973C7">
            <w:pPr>
              <w:spacing w:before="0" w:after="0"/>
              <w:jc w:val="left"/>
            </w:pPr>
            <w:r w:rsidRPr="00F973C7">
              <w:t>кв.м  торговой площади</w:t>
            </w:r>
          </w:p>
        </w:tc>
        <w:tc>
          <w:tcPr>
            <w:tcW w:w="0" w:type="auto"/>
            <w:tcBorders>
              <w:top w:val="nil"/>
              <w:left w:val="single" w:sz="4" w:space="0" w:color="auto"/>
              <w:bottom w:val="nil"/>
              <w:right w:val="single" w:sz="4" w:space="0" w:color="auto"/>
            </w:tcBorders>
            <w:shd w:val="clear" w:color="auto" w:fill="auto"/>
            <w:vAlign w:val="center"/>
            <w:hideMark/>
          </w:tcPr>
          <w:p w:rsidR="00F973C7" w:rsidRPr="00F973C7" w:rsidRDefault="00F973C7" w:rsidP="00F973C7">
            <w:pPr>
              <w:spacing w:before="0" w:after="0"/>
              <w:jc w:val="center"/>
            </w:pPr>
            <w:r w:rsidRPr="00F973C7">
              <w:t>300</w:t>
            </w:r>
          </w:p>
        </w:tc>
        <w:tc>
          <w:tcPr>
            <w:tcW w:w="0" w:type="auto"/>
            <w:vMerge w:val="restart"/>
            <w:tcBorders>
              <w:top w:val="nil"/>
              <w:left w:val="nil"/>
              <w:bottom w:val="single" w:sz="4" w:space="0" w:color="auto"/>
              <w:right w:val="single" w:sz="4" w:space="0" w:color="auto"/>
            </w:tcBorders>
            <w:shd w:val="clear" w:color="auto" w:fill="auto"/>
            <w:vAlign w:val="center"/>
            <w:hideMark/>
          </w:tcPr>
          <w:p w:rsidR="00F973C7" w:rsidRPr="00F973C7" w:rsidRDefault="00F973C7" w:rsidP="00F973C7">
            <w:pPr>
              <w:spacing w:before="0" w:after="0"/>
              <w:jc w:val="center"/>
            </w:pPr>
            <w:r w:rsidRPr="00F973C7">
              <w:t>55</w:t>
            </w: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F973C7" w:rsidRPr="00F973C7" w:rsidRDefault="00F973C7" w:rsidP="00F973C7">
            <w:pPr>
              <w:spacing w:before="0" w:after="0"/>
              <w:jc w:val="center"/>
            </w:pPr>
            <w:r w:rsidRPr="00F973C7">
              <w:t>54</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F973C7" w:rsidRPr="00F973C7" w:rsidRDefault="00F973C7" w:rsidP="00F973C7">
            <w:pPr>
              <w:spacing w:before="0" w:after="0"/>
              <w:jc w:val="center"/>
            </w:pPr>
            <w:r w:rsidRPr="00F973C7">
              <w:t>1</w:t>
            </w: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F973C7" w:rsidRPr="00F973C7" w:rsidRDefault="00F973C7" w:rsidP="00F973C7">
            <w:pPr>
              <w:spacing w:before="0" w:after="0"/>
              <w:jc w:val="center"/>
            </w:pPr>
            <w:r w:rsidRPr="00F973C7">
              <w:t>в составе общественного центра</w:t>
            </w:r>
          </w:p>
        </w:tc>
      </w:tr>
      <w:tr w:rsidR="00F973C7" w:rsidRPr="00F973C7" w:rsidTr="00F973C7">
        <w:trPr>
          <w:trHeight w:val="315"/>
        </w:trPr>
        <w:tc>
          <w:tcPr>
            <w:tcW w:w="0" w:type="auto"/>
            <w:tcBorders>
              <w:top w:val="nil"/>
              <w:left w:val="single" w:sz="4" w:space="0" w:color="auto"/>
              <w:bottom w:val="nil"/>
              <w:right w:val="single" w:sz="4" w:space="0" w:color="auto"/>
            </w:tcBorders>
            <w:shd w:val="clear" w:color="auto" w:fill="auto"/>
            <w:hideMark/>
          </w:tcPr>
          <w:p w:rsidR="00F973C7" w:rsidRPr="00F973C7" w:rsidRDefault="00F973C7" w:rsidP="00F973C7">
            <w:pPr>
              <w:spacing w:before="0" w:after="0"/>
              <w:jc w:val="center"/>
            </w:pPr>
            <w:r w:rsidRPr="00F973C7">
              <w:t> </w:t>
            </w:r>
          </w:p>
        </w:tc>
        <w:tc>
          <w:tcPr>
            <w:tcW w:w="0" w:type="auto"/>
            <w:vMerge/>
            <w:tcBorders>
              <w:top w:val="nil"/>
              <w:left w:val="single" w:sz="4" w:space="0" w:color="auto"/>
              <w:bottom w:val="single" w:sz="4" w:space="0" w:color="auto"/>
              <w:right w:val="single" w:sz="4" w:space="0" w:color="auto"/>
            </w:tcBorders>
            <w:vAlign w:val="center"/>
            <w:hideMark/>
          </w:tcPr>
          <w:p w:rsidR="00F973C7" w:rsidRPr="00F973C7" w:rsidRDefault="00F973C7" w:rsidP="00F973C7">
            <w:pPr>
              <w:spacing w:before="0" w:after="0"/>
              <w:jc w:val="left"/>
            </w:pPr>
          </w:p>
        </w:tc>
        <w:tc>
          <w:tcPr>
            <w:tcW w:w="0" w:type="auto"/>
            <w:vMerge/>
            <w:tcBorders>
              <w:top w:val="nil"/>
              <w:left w:val="single" w:sz="4" w:space="0" w:color="auto"/>
              <w:bottom w:val="single" w:sz="4" w:space="0" w:color="auto"/>
              <w:right w:val="nil"/>
            </w:tcBorders>
            <w:vAlign w:val="center"/>
            <w:hideMark/>
          </w:tcPr>
          <w:p w:rsidR="00F973C7" w:rsidRPr="00F973C7" w:rsidRDefault="00F973C7" w:rsidP="00F973C7">
            <w:pPr>
              <w:spacing w:before="0" w:after="0"/>
              <w:jc w:val="left"/>
            </w:pP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F973C7" w:rsidRPr="00F973C7" w:rsidRDefault="00F973C7" w:rsidP="00F973C7">
            <w:pPr>
              <w:spacing w:before="0" w:after="0"/>
              <w:jc w:val="center"/>
            </w:pPr>
            <w:r w:rsidRPr="00F973C7">
              <w:t>на 1 тыс . чел</w:t>
            </w:r>
          </w:p>
        </w:tc>
        <w:tc>
          <w:tcPr>
            <w:tcW w:w="0" w:type="auto"/>
            <w:vMerge/>
            <w:tcBorders>
              <w:top w:val="nil"/>
              <w:left w:val="nil"/>
              <w:bottom w:val="single" w:sz="4" w:space="0" w:color="auto"/>
              <w:right w:val="single" w:sz="4" w:space="0" w:color="auto"/>
            </w:tcBorders>
            <w:vAlign w:val="center"/>
            <w:hideMark/>
          </w:tcPr>
          <w:p w:rsidR="00F973C7" w:rsidRPr="00F973C7" w:rsidRDefault="00F973C7" w:rsidP="00F973C7">
            <w:pPr>
              <w:spacing w:before="0" w:after="0"/>
              <w:jc w:val="left"/>
            </w:pPr>
          </w:p>
        </w:tc>
        <w:tc>
          <w:tcPr>
            <w:tcW w:w="0" w:type="auto"/>
            <w:vMerge/>
            <w:tcBorders>
              <w:top w:val="nil"/>
              <w:left w:val="single" w:sz="4" w:space="0" w:color="auto"/>
              <w:bottom w:val="single" w:sz="4" w:space="0" w:color="000000"/>
              <w:right w:val="single" w:sz="4" w:space="0" w:color="auto"/>
            </w:tcBorders>
            <w:vAlign w:val="center"/>
            <w:hideMark/>
          </w:tcPr>
          <w:p w:rsidR="00F973C7" w:rsidRPr="00F973C7" w:rsidRDefault="00F973C7" w:rsidP="00F973C7">
            <w:pPr>
              <w:spacing w:before="0" w:after="0"/>
              <w:jc w:val="left"/>
            </w:pPr>
          </w:p>
        </w:tc>
        <w:tc>
          <w:tcPr>
            <w:tcW w:w="0" w:type="auto"/>
            <w:vMerge/>
            <w:tcBorders>
              <w:top w:val="nil"/>
              <w:left w:val="single" w:sz="4" w:space="0" w:color="auto"/>
              <w:bottom w:val="single" w:sz="4" w:space="0" w:color="auto"/>
              <w:right w:val="single" w:sz="4" w:space="0" w:color="auto"/>
            </w:tcBorders>
            <w:vAlign w:val="center"/>
            <w:hideMark/>
          </w:tcPr>
          <w:p w:rsidR="00F973C7" w:rsidRPr="00F973C7" w:rsidRDefault="00F973C7" w:rsidP="00F973C7">
            <w:pPr>
              <w:spacing w:before="0" w:after="0"/>
              <w:jc w:val="left"/>
            </w:pPr>
          </w:p>
        </w:tc>
        <w:tc>
          <w:tcPr>
            <w:tcW w:w="0" w:type="auto"/>
            <w:vMerge/>
            <w:tcBorders>
              <w:top w:val="nil"/>
              <w:left w:val="single" w:sz="4" w:space="0" w:color="auto"/>
              <w:bottom w:val="single" w:sz="4" w:space="0" w:color="000000"/>
              <w:right w:val="single" w:sz="4" w:space="0" w:color="auto"/>
            </w:tcBorders>
            <w:vAlign w:val="center"/>
            <w:hideMark/>
          </w:tcPr>
          <w:p w:rsidR="00F973C7" w:rsidRPr="00F973C7" w:rsidRDefault="00F973C7" w:rsidP="00F973C7">
            <w:pPr>
              <w:spacing w:before="0" w:after="0"/>
              <w:jc w:val="left"/>
            </w:pPr>
          </w:p>
        </w:tc>
      </w:tr>
      <w:tr w:rsidR="00F973C7" w:rsidRPr="00F973C7" w:rsidTr="00F973C7">
        <w:trPr>
          <w:trHeight w:val="315"/>
        </w:trPr>
        <w:tc>
          <w:tcPr>
            <w:tcW w:w="0" w:type="auto"/>
            <w:tcBorders>
              <w:top w:val="single" w:sz="4" w:space="0" w:color="auto"/>
              <w:left w:val="single" w:sz="4" w:space="0" w:color="auto"/>
              <w:bottom w:val="nil"/>
              <w:right w:val="single" w:sz="4" w:space="0" w:color="auto"/>
            </w:tcBorders>
            <w:shd w:val="clear" w:color="auto" w:fill="auto"/>
            <w:hideMark/>
          </w:tcPr>
          <w:p w:rsidR="00F973C7" w:rsidRPr="00F973C7" w:rsidRDefault="00F973C7" w:rsidP="00F973C7">
            <w:pPr>
              <w:spacing w:before="0" w:after="0"/>
              <w:jc w:val="center"/>
            </w:pPr>
            <w:r w:rsidRPr="00F973C7">
              <w:t>9</w:t>
            </w:r>
          </w:p>
        </w:tc>
        <w:tc>
          <w:tcPr>
            <w:tcW w:w="0" w:type="auto"/>
            <w:vMerge w:val="restart"/>
            <w:tcBorders>
              <w:top w:val="nil"/>
              <w:left w:val="single" w:sz="4" w:space="0" w:color="auto"/>
              <w:bottom w:val="single" w:sz="4" w:space="0" w:color="auto"/>
              <w:right w:val="single" w:sz="4" w:space="0" w:color="auto"/>
            </w:tcBorders>
            <w:shd w:val="clear" w:color="auto" w:fill="auto"/>
            <w:hideMark/>
          </w:tcPr>
          <w:p w:rsidR="00F973C7" w:rsidRPr="00F973C7" w:rsidRDefault="00F973C7" w:rsidP="00F973C7">
            <w:pPr>
              <w:spacing w:before="0" w:after="0"/>
              <w:jc w:val="left"/>
            </w:pPr>
            <w:r w:rsidRPr="00F973C7">
              <w:t>Предприятия общественного питания</w:t>
            </w:r>
          </w:p>
        </w:tc>
        <w:tc>
          <w:tcPr>
            <w:tcW w:w="0" w:type="auto"/>
            <w:vMerge w:val="restart"/>
            <w:tcBorders>
              <w:top w:val="nil"/>
              <w:left w:val="single" w:sz="4" w:space="0" w:color="auto"/>
              <w:bottom w:val="single" w:sz="4" w:space="0" w:color="auto"/>
              <w:right w:val="nil"/>
            </w:tcBorders>
            <w:shd w:val="clear" w:color="auto" w:fill="auto"/>
            <w:hideMark/>
          </w:tcPr>
          <w:p w:rsidR="00F973C7" w:rsidRPr="00F973C7" w:rsidRDefault="00F973C7" w:rsidP="00F973C7">
            <w:pPr>
              <w:spacing w:before="0" w:after="0"/>
              <w:jc w:val="left"/>
            </w:pPr>
            <w:r w:rsidRPr="00F973C7">
              <w:t>место</w:t>
            </w:r>
          </w:p>
        </w:tc>
        <w:tc>
          <w:tcPr>
            <w:tcW w:w="0" w:type="auto"/>
            <w:tcBorders>
              <w:top w:val="nil"/>
              <w:left w:val="single" w:sz="4" w:space="0" w:color="auto"/>
              <w:bottom w:val="nil"/>
              <w:right w:val="single" w:sz="4" w:space="0" w:color="auto"/>
            </w:tcBorders>
            <w:shd w:val="clear" w:color="auto" w:fill="auto"/>
            <w:vAlign w:val="center"/>
            <w:hideMark/>
          </w:tcPr>
          <w:p w:rsidR="00F973C7" w:rsidRPr="00F973C7" w:rsidRDefault="00F973C7" w:rsidP="00F973C7">
            <w:pPr>
              <w:spacing w:before="0" w:after="0"/>
              <w:jc w:val="center"/>
            </w:pPr>
            <w:r w:rsidRPr="00F973C7">
              <w:t>40</w:t>
            </w:r>
          </w:p>
        </w:tc>
        <w:tc>
          <w:tcPr>
            <w:tcW w:w="0" w:type="auto"/>
            <w:vMerge w:val="restart"/>
            <w:tcBorders>
              <w:top w:val="nil"/>
              <w:left w:val="nil"/>
              <w:bottom w:val="single" w:sz="4" w:space="0" w:color="auto"/>
              <w:right w:val="single" w:sz="4" w:space="0" w:color="auto"/>
            </w:tcBorders>
            <w:shd w:val="clear" w:color="auto" w:fill="auto"/>
            <w:vAlign w:val="center"/>
            <w:hideMark/>
          </w:tcPr>
          <w:p w:rsidR="00F973C7" w:rsidRPr="00F973C7" w:rsidRDefault="00F973C7" w:rsidP="00F973C7">
            <w:pPr>
              <w:spacing w:before="0" w:after="0"/>
              <w:jc w:val="center"/>
            </w:pPr>
            <w:r w:rsidRPr="00F973C7">
              <w:t>7</w:t>
            </w: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F973C7" w:rsidRPr="00F973C7" w:rsidRDefault="00F973C7" w:rsidP="00F973C7">
            <w:pPr>
              <w:spacing w:before="0" w:after="0"/>
              <w:jc w:val="center"/>
            </w:pPr>
            <w:r w:rsidRPr="00F973C7">
              <w:t>0</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F973C7" w:rsidRPr="00F973C7" w:rsidRDefault="00F973C7" w:rsidP="00F973C7">
            <w:pPr>
              <w:spacing w:before="0" w:after="0"/>
              <w:jc w:val="center"/>
            </w:pPr>
            <w:r w:rsidRPr="00F973C7">
              <w:t>7</w:t>
            </w: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F973C7" w:rsidRPr="00F973C7" w:rsidRDefault="00F973C7" w:rsidP="00F973C7">
            <w:pPr>
              <w:spacing w:before="0" w:after="0"/>
              <w:jc w:val="center"/>
            </w:pPr>
            <w:r w:rsidRPr="00F973C7">
              <w:t>в составе общественного центра</w:t>
            </w:r>
          </w:p>
        </w:tc>
      </w:tr>
      <w:tr w:rsidR="00F973C7" w:rsidRPr="00F973C7" w:rsidTr="00F973C7">
        <w:trPr>
          <w:trHeight w:val="315"/>
        </w:trPr>
        <w:tc>
          <w:tcPr>
            <w:tcW w:w="0" w:type="auto"/>
            <w:tcBorders>
              <w:top w:val="nil"/>
              <w:left w:val="single" w:sz="4" w:space="0" w:color="auto"/>
              <w:bottom w:val="single" w:sz="4" w:space="0" w:color="auto"/>
              <w:right w:val="single" w:sz="4" w:space="0" w:color="auto"/>
            </w:tcBorders>
            <w:shd w:val="clear" w:color="auto" w:fill="auto"/>
            <w:hideMark/>
          </w:tcPr>
          <w:p w:rsidR="00F973C7" w:rsidRPr="00F973C7" w:rsidRDefault="00F973C7" w:rsidP="00F973C7">
            <w:pPr>
              <w:spacing w:before="0" w:after="0"/>
              <w:jc w:val="center"/>
            </w:pPr>
            <w:r w:rsidRPr="00F973C7">
              <w:t> </w:t>
            </w:r>
          </w:p>
        </w:tc>
        <w:tc>
          <w:tcPr>
            <w:tcW w:w="0" w:type="auto"/>
            <w:vMerge/>
            <w:tcBorders>
              <w:top w:val="nil"/>
              <w:left w:val="single" w:sz="4" w:space="0" w:color="auto"/>
              <w:bottom w:val="single" w:sz="4" w:space="0" w:color="auto"/>
              <w:right w:val="single" w:sz="4" w:space="0" w:color="auto"/>
            </w:tcBorders>
            <w:vAlign w:val="center"/>
            <w:hideMark/>
          </w:tcPr>
          <w:p w:rsidR="00F973C7" w:rsidRPr="00F973C7" w:rsidRDefault="00F973C7" w:rsidP="00F973C7">
            <w:pPr>
              <w:spacing w:before="0" w:after="0"/>
              <w:jc w:val="left"/>
            </w:pPr>
          </w:p>
        </w:tc>
        <w:tc>
          <w:tcPr>
            <w:tcW w:w="0" w:type="auto"/>
            <w:vMerge/>
            <w:tcBorders>
              <w:top w:val="nil"/>
              <w:left w:val="single" w:sz="4" w:space="0" w:color="auto"/>
              <w:bottom w:val="single" w:sz="4" w:space="0" w:color="auto"/>
              <w:right w:val="nil"/>
            </w:tcBorders>
            <w:vAlign w:val="center"/>
            <w:hideMark/>
          </w:tcPr>
          <w:p w:rsidR="00F973C7" w:rsidRPr="00F973C7" w:rsidRDefault="00F973C7" w:rsidP="00F973C7">
            <w:pPr>
              <w:spacing w:before="0" w:after="0"/>
              <w:jc w:val="left"/>
            </w:pP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F973C7" w:rsidRPr="00F973C7" w:rsidRDefault="00F973C7" w:rsidP="00F973C7">
            <w:pPr>
              <w:spacing w:before="0" w:after="0"/>
              <w:jc w:val="center"/>
            </w:pPr>
            <w:r w:rsidRPr="00F973C7">
              <w:t>на 1 тыс . чел</w:t>
            </w:r>
          </w:p>
        </w:tc>
        <w:tc>
          <w:tcPr>
            <w:tcW w:w="0" w:type="auto"/>
            <w:vMerge/>
            <w:tcBorders>
              <w:top w:val="nil"/>
              <w:left w:val="nil"/>
              <w:bottom w:val="single" w:sz="4" w:space="0" w:color="auto"/>
              <w:right w:val="single" w:sz="4" w:space="0" w:color="auto"/>
            </w:tcBorders>
            <w:vAlign w:val="center"/>
            <w:hideMark/>
          </w:tcPr>
          <w:p w:rsidR="00F973C7" w:rsidRPr="00F973C7" w:rsidRDefault="00F973C7" w:rsidP="00F973C7">
            <w:pPr>
              <w:spacing w:before="0" w:after="0"/>
              <w:jc w:val="left"/>
            </w:pPr>
          </w:p>
        </w:tc>
        <w:tc>
          <w:tcPr>
            <w:tcW w:w="0" w:type="auto"/>
            <w:vMerge/>
            <w:tcBorders>
              <w:top w:val="nil"/>
              <w:left w:val="single" w:sz="4" w:space="0" w:color="auto"/>
              <w:bottom w:val="single" w:sz="4" w:space="0" w:color="000000"/>
              <w:right w:val="single" w:sz="4" w:space="0" w:color="auto"/>
            </w:tcBorders>
            <w:vAlign w:val="center"/>
            <w:hideMark/>
          </w:tcPr>
          <w:p w:rsidR="00F973C7" w:rsidRPr="00F973C7" w:rsidRDefault="00F973C7" w:rsidP="00F973C7">
            <w:pPr>
              <w:spacing w:before="0" w:after="0"/>
              <w:jc w:val="left"/>
            </w:pPr>
          </w:p>
        </w:tc>
        <w:tc>
          <w:tcPr>
            <w:tcW w:w="0" w:type="auto"/>
            <w:vMerge/>
            <w:tcBorders>
              <w:top w:val="nil"/>
              <w:left w:val="single" w:sz="4" w:space="0" w:color="auto"/>
              <w:bottom w:val="single" w:sz="4" w:space="0" w:color="auto"/>
              <w:right w:val="single" w:sz="4" w:space="0" w:color="auto"/>
            </w:tcBorders>
            <w:vAlign w:val="center"/>
            <w:hideMark/>
          </w:tcPr>
          <w:p w:rsidR="00F973C7" w:rsidRPr="00F973C7" w:rsidRDefault="00F973C7" w:rsidP="00F973C7">
            <w:pPr>
              <w:spacing w:before="0" w:after="0"/>
              <w:jc w:val="left"/>
            </w:pPr>
          </w:p>
        </w:tc>
        <w:tc>
          <w:tcPr>
            <w:tcW w:w="0" w:type="auto"/>
            <w:vMerge/>
            <w:tcBorders>
              <w:top w:val="nil"/>
              <w:left w:val="single" w:sz="4" w:space="0" w:color="auto"/>
              <w:bottom w:val="single" w:sz="4" w:space="0" w:color="000000"/>
              <w:right w:val="single" w:sz="4" w:space="0" w:color="auto"/>
            </w:tcBorders>
            <w:vAlign w:val="center"/>
            <w:hideMark/>
          </w:tcPr>
          <w:p w:rsidR="00F973C7" w:rsidRPr="00F973C7" w:rsidRDefault="00F973C7" w:rsidP="00F973C7">
            <w:pPr>
              <w:spacing w:before="0" w:after="0"/>
              <w:jc w:val="left"/>
            </w:pPr>
          </w:p>
        </w:tc>
      </w:tr>
      <w:tr w:rsidR="00F973C7" w:rsidRPr="00F973C7" w:rsidTr="00F973C7">
        <w:trPr>
          <w:trHeight w:val="315"/>
        </w:trPr>
        <w:tc>
          <w:tcPr>
            <w:tcW w:w="0" w:type="auto"/>
            <w:tcBorders>
              <w:top w:val="nil"/>
              <w:left w:val="single" w:sz="4" w:space="0" w:color="auto"/>
              <w:bottom w:val="nil"/>
              <w:right w:val="single" w:sz="4" w:space="0" w:color="auto"/>
            </w:tcBorders>
            <w:shd w:val="clear" w:color="auto" w:fill="auto"/>
            <w:hideMark/>
          </w:tcPr>
          <w:p w:rsidR="00F973C7" w:rsidRPr="00F973C7" w:rsidRDefault="00F973C7" w:rsidP="00F973C7">
            <w:pPr>
              <w:spacing w:before="0" w:after="0"/>
              <w:jc w:val="center"/>
            </w:pPr>
            <w:r w:rsidRPr="00F973C7">
              <w:t>10</w:t>
            </w:r>
          </w:p>
        </w:tc>
        <w:tc>
          <w:tcPr>
            <w:tcW w:w="0" w:type="auto"/>
            <w:vMerge w:val="restart"/>
            <w:tcBorders>
              <w:top w:val="nil"/>
              <w:left w:val="single" w:sz="4" w:space="0" w:color="auto"/>
              <w:bottom w:val="single" w:sz="4" w:space="0" w:color="auto"/>
              <w:right w:val="single" w:sz="4" w:space="0" w:color="auto"/>
            </w:tcBorders>
            <w:shd w:val="clear" w:color="auto" w:fill="auto"/>
            <w:hideMark/>
          </w:tcPr>
          <w:p w:rsidR="00F973C7" w:rsidRPr="00F973C7" w:rsidRDefault="00F973C7" w:rsidP="00F973C7">
            <w:pPr>
              <w:spacing w:before="0" w:after="0"/>
              <w:jc w:val="left"/>
            </w:pPr>
            <w:r w:rsidRPr="00F973C7">
              <w:t>Предприятия бытового обслуживания</w:t>
            </w:r>
          </w:p>
        </w:tc>
        <w:tc>
          <w:tcPr>
            <w:tcW w:w="0" w:type="auto"/>
            <w:vMerge w:val="restart"/>
            <w:tcBorders>
              <w:top w:val="nil"/>
              <w:left w:val="single" w:sz="4" w:space="0" w:color="auto"/>
              <w:bottom w:val="single" w:sz="4" w:space="0" w:color="auto"/>
              <w:right w:val="nil"/>
            </w:tcBorders>
            <w:shd w:val="clear" w:color="auto" w:fill="auto"/>
            <w:hideMark/>
          </w:tcPr>
          <w:p w:rsidR="00F973C7" w:rsidRPr="00F973C7" w:rsidRDefault="00F973C7" w:rsidP="00F973C7">
            <w:pPr>
              <w:spacing w:before="0" w:after="0"/>
              <w:jc w:val="left"/>
            </w:pPr>
            <w:r w:rsidRPr="00F973C7">
              <w:t>рабочее место</w:t>
            </w:r>
          </w:p>
        </w:tc>
        <w:tc>
          <w:tcPr>
            <w:tcW w:w="0" w:type="auto"/>
            <w:tcBorders>
              <w:top w:val="nil"/>
              <w:left w:val="single" w:sz="4" w:space="0" w:color="auto"/>
              <w:bottom w:val="nil"/>
              <w:right w:val="single" w:sz="4" w:space="0" w:color="auto"/>
            </w:tcBorders>
            <w:shd w:val="clear" w:color="auto" w:fill="auto"/>
            <w:vAlign w:val="center"/>
            <w:hideMark/>
          </w:tcPr>
          <w:p w:rsidR="00F973C7" w:rsidRPr="00F973C7" w:rsidRDefault="00F973C7" w:rsidP="00F973C7">
            <w:pPr>
              <w:spacing w:before="0" w:after="0"/>
              <w:jc w:val="center"/>
              <w:rPr>
                <w:color w:val="FF0000"/>
              </w:rPr>
            </w:pPr>
            <w:r w:rsidRPr="00F973C7">
              <w:rPr>
                <w:color w:val="FF0000"/>
              </w:rPr>
              <w:t>7</w:t>
            </w:r>
          </w:p>
        </w:tc>
        <w:tc>
          <w:tcPr>
            <w:tcW w:w="0" w:type="auto"/>
            <w:vMerge w:val="restart"/>
            <w:tcBorders>
              <w:top w:val="nil"/>
              <w:left w:val="nil"/>
              <w:bottom w:val="single" w:sz="4" w:space="0" w:color="auto"/>
              <w:right w:val="single" w:sz="4" w:space="0" w:color="auto"/>
            </w:tcBorders>
            <w:shd w:val="clear" w:color="auto" w:fill="auto"/>
            <w:vAlign w:val="center"/>
            <w:hideMark/>
          </w:tcPr>
          <w:p w:rsidR="00F973C7" w:rsidRPr="00F973C7" w:rsidRDefault="00F973C7" w:rsidP="00F973C7">
            <w:pPr>
              <w:spacing w:before="0" w:after="0"/>
              <w:jc w:val="center"/>
            </w:pPr>
            <w:r w:rsidRPr="00F973C7">
              <w:t>1</w:t>
            </w:r>
          </w:p>
        </w:tc>
        <w:tc>
          <w:tcPr>
            <w:tcW w:w="0" w:type="auto"/>
            <w:vMerge w:val="restart"/>
            <w:tcBorders>
              <w:top w:val="nil"/>
              <w:left w:val="nil"/>
              <w:bottom w:val="single" w:sz="4" w:space="0" w:color="auto"/>
              <w:right w:val="single" w:sz="4" w:space="0" w:color="auto"/>
            </w:tcBorders>
            <w:shd w:val="clear" w:color="auto" w:fill="auto"/>
            <w:vAlign w:val="center"/>
            <w:hideMark/>
          </w:tcPr>
          <w:p w:rsidR="00F973C7" w:rsidRPr="00F973C7" w:rsidRDefault="00F973C7" w:rsidP="00F973C7">
            <w:pPr>
              <w:spacing w:before="0" w:after="0"/>
              <w:jc w:val="center"/>
            </w:pPr>
            <w:r w:rsidRPr="00F973C7">
              <w:t>0</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F973C7" w:rsidRPr="00F973C7" w:rsidRDefault="00F973C7" w:rsidP="00F973C7">
            <w:pPr>
              <w:spacing w:before="0" w:after="0"/>
              <w:jc w:val="center"/>
            </w:pPr>
            <w:r w:rsidRPr="00F973C7">
              <w:t>1</w:t>
            </w: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F973C7" w:rsidRPr="00F973C7" w:rsidRDefault="00F973C7" w:rsidP="00F973C7">
            <w:pPr>
              <w:spacing w:before="0" w:after="0"/>
              <w:jc w:val="center"/>
            </w:pPr>
            <w:r w:rsidRPr="00F973C7">
              <w:t>в составе общественного центра</w:t>
            </w:r>
          </w:p>
        </w:tc>
      </w:tr>
      <w:tr w:rsidR="00F973C7" w:rsidRPr="00F973C7" w:rsidTr="00F973C7">
        <w:trPr>
          <w:trHeight w:val="315"/>
        </w:trPr>
        <w:tc>
          <w:tcPr>
            <w:tcW w:w="0" w:type="auto"/>
            <w:tcBorders>
              <w:top w:val="nil"/>
              <w:left w:val="single" w:sz="4" w:space="0" w:color="auto"/>
              <w:bottom w:val="single" w:sz="4" w:space="0" w:color="auto"/>
              <w:right w:val="single" w:sz="4" w:space="0" w:color="auto"/>
            </w:tcBorders>
            <w:shd w:val="clear" w:color="auto" w:fill="auto"/>
            <w:hideMark/>
          </w:tcPr>
          <w:p w:rsidR="00F973C7" w:rsidRPr="00F973C7" w:rsidRDefault="00F973C7" w:rsidP="00F973C7">
            <w:pPr>
              <w:spacing w:before="0" w:after="0"/>
              <w:jc w:val="center"/>
            </w:pPr>
            <w:r w:rsidRPr="00F973C7">
              <w:t> </w:t>
            </w:r>
          </w:p>
        </w:tc>
        <w:tc>
          <w:tcPr>
            <w:tcW w:w="0" w:type="auto"/>
            <w:vMerge/>
            <w:tcBorders>
              <w:top w:val="nil"/>
              <w:left w:val="single" w:sz="4" w:space="0" w:color="auto"/>
              <w:bottom w:val="single" w:sz="4" w:space="0" w:color="auto"/>
              <w:right w:val="single" w:sz="4" w:space="0" w:color="auto"/>
            </w:tcBorders>
            <w:vAlign w:val="center"/>
            <w:hideMark/>
          </w:tcPr>
          <w:p w:rsidR="00F973C7" w:rsidRPr="00F973C7" w:rsidRDefault="00F973C7" w:rsidP="00F973C7">
            <w:pPr>
              <w:spacing w:before="0" w:after="0"/>
              <w:jc w:val="left"/>
            </w:pPr>
          </w:p>
        </w:tc>
        <w:tc>
          <w:tcPr>
            <w:tcW w:w="0" w:type="auto"/>
            <w:vMerge/>
            <w:tcBorders>
              <w:top w:val="nil"/>
              <w:left w:val="single" w:sz="4" w:space="0" w:color="auto"/>
              <w:bottom w:val="single" w:sz="4" w:space="0" w:color="auto"/>
              <w:right w:val="nil"/>
            </w:tcBorders>
            <w:vAlign w:val="center"/>
            <w:hideMark/>
          </w:tcPr>
          <w:p w:rsidR="00F973C7" w:rsidRPr="00F973C7" w:rsidRDefault="00F973C7" w:rsidP="00F973C7">
            <w:pPr>
              <w:spacing w:before="0" w:after="0"/>
              <w:jc w:val="left"/>
            </w:pP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F973C7" w:rsidRPr="00F973C7" w:rsidRDefault="00F973C7" w:rsidP="00F973C7">
            <w:pPr>
              <w:spacing w:before="0" w:after="0"/>
              <w:jc w:val="center"/>
            </w:pPr>
            <w:r w:rsidRPr="00F973C7">
              <w:t xml:space="preserve">на 1 тыс. чел. </w:t>
            </w:r>
          </w:p>
        </w:tc>
        <w:tc>
          <w:tcPr>
            <w:tcW w:w="0" w:type="auto"/>
            <w:vMerge/>
            <w:tcBorders>
              <w:top w:val="nil"/>
              <w:left w:val="nil"/>
              <w:bottom w:val="single" w:sz="4" w:space="0" w:color="auto"/>
              <w:right w:val="single" w:sz="4" w:space="0" w:color="auto"/>
            </w:tcBorders>
            <w:vAlign w:val="center"/>
            <w:hideMark/>
          </w:tcPr>
          <w:p w:rsidR="00F973C7" w:rsidRPr="00F973C7" w:rsidRDefault="00F973C7" w:rsidP="00F973C7">
            <w:pPr>
              <w:spacing w:before="0" w:after="0"/>
              <w:jc w:val="left"/>
            </w:pPr>
          </w:p>
        </w:tc>
        <w:tc>
          <w:tcPr>
            <w:tcW w:w="0" w:type="auto"/>
            <w:vMerge/>
            <w:tcBorders>
              <w:top w:val="nil"/>
              <w:left w:val="nil"/>
              <w:bottom w:val="single" w:sz="4" w:space="0" w:color="auto"/>
              <w:right w:val="single" w:sz="4" w:space="0" w:color="auto"/>
            </w:tcBorders>
            <w:vAlign w:val="center"/>
            <w:hideMark/>
          </w:tcPr>
          <w:p w:rsidR="00F973C7" w:rsidRPr="00F973C7" w:rsidRDefault="00F973C7" w:rsidP="00F973C7">
            <w:pPr>
              <w:spacing w:before="0" w:after="0"/>
              <w:jc w:val="left"/>
            </w:pPr>
          </w:p>
        </w:tc>
        <w:tc>
          <w:tcPr>
            <w:tcW w:w="0" w:type="auto"/>
            <w:vMerge/>
            <w:tcBorders>
              <w:top w:val="nil"/>
              <w:left w:val="single" w:sz="4" w:space="0" w:color="auto"/>
              <w:bottom w:val="single" w:sz="4" w:space="0" w:color="auto"/>
              <w:right w:val="single" w:sz="4" w:space="0" w:color="auto"/>
            </w:tcBorders>
            <w:vAlign w:val="center"/>
            <w:hideMark/>
          </w:tcPr>
          <w:p w:rsidR="00F973C7" w:rsidRPr="00F973C7" w:rsidRDefault="00F973C7" w:rsidP="00F973C7">
            <w:pPr>
              <w:spacing w:before="0" w:after="0"/>
              <w:jc w:val="left"/>
            </w:pPr>
          </w:p>
        </w:tc>
        <w:tc>
          <w:tcPr>
            <w:tcW w:w="0" w:type="auto"/>
            <w:vMerge/>
            <w:tcBorders>
              <w:top w:val="nil"/>
              <w:left w:val="single" w:sz="4" w:space="0" w:color="auto"/>
              <w:bottom w:val="single" w:sz="4" w:space="0" w:color="000000"/>
              <w:right w:val="single" w:sz="4" w:space="0" w:color="auto"/>
            </w:tcBorders>
            <w:vAlign w:val="center"/>
            <w:hideMark/>
          </w:tcPr>
          <w:p w:rsidR="00F973C7" w:rsidRPr="00F973C7" w:rsidRDefault="00F973C7" w:rsidP="00F973C7">
            <w:pPr>
              <w:spacing w:before="0" w:after="0"/>
              <w:jc w:val="left"/>
            </w:pPr>
          </w:p>
        </w:tc>
      </w:tr>
      <w:tr w:rsidR="00F973C7" w:rsidRPr="00F973C7" w:rsidTr="00F973C7">
        <w:trPr>
          <w:trHeight w:val="315"/>
        </w:trPr>
        <w:tc>
          <w:tcPr>
            <w:tcW w:w="0" w:type="auto"/>
            <w:tcBorders>
              <w:top w:val="nil"/>
              <w:left w:val="single" w:sz="4" w:space="0" w:color="auto"/>
              <w:bottom w:val="nil"/>
              <w:right w:val="single" w:sz="4" w:space="0" w:color="auto"/>
            </w:tcBorders>
            <w:shd w:val="clear" w:color="auto" w:fill="auto"/>
            <w:hideMark/>
          </w:tcPr>
          <w:p w:rsidR="00F973C7" w:rsidRPr="00F973C7" w:rsidRDefault="00F973C7" w:rsidP="00F973C7">
            <w:pPr>
              <w:spacing w:before="0" w:after="0"/>
              <w:jc w:val="center"/>
            </w:pPr>
            <w:r w:rsidRPr="00F973C7">
              <w:t>11</w:t>
            </w:r>
          </w:p>
        </w:tc>
        <w:tc>
          <w:tcPr>
            <w:tcW w:w="0" w:type="auto"/>
            <w:vMerge w:val="restart"/>
            <w:tcBorders>
              <w:top w:val="nil"/>
              <w:left w:val="single" w:sz="4" w:space="0" w:color="auto"/>
              <w:bottom w:val="single" w:sz="4" w:space="0" w:color="auto"/>
              <w:right w:val="single" w:sz="4" w:space="0" w:color="auto"/>
            </w:tcBorders>
            <w:shd w:val="clear" w:color="auto" w:fill="auto"/>
            <w:hideMark/>
          </w:tcPr>
          <w:p w:rsidR="00F973C7" w:rsidRPr="00F973C7" w:rsidRDefault="00F973C7" w:rsidP="00F973C7">
            <w:pPr>
              <w:spacing w:before="0" w:after="0"/>
              <w:jc w:val="left"/>
            </w:pPr>
            <w:r w:rsidRPr="00F973C7">
              <w:t>Бани</w:t>
            </w:r>
          </w:p>
        </w:tc>
        <w:tc>
          <w:tcPr>
            <w:tcW w:w="0" w:type="auto"/>
            <w:vMerge w:val="restart"/>
            <w:tcBorders>
              <w:top w:val="nil"/>
              <w:left w:val="single" w:sz="4" w:space="0" w:color="auto"/>
              <w:bottom w:val="single" w:sz="4" w:space="0" w:color="auto"/>
              <w:right w:val="single" w:sz="4" w:space="0" w:color="auto"/>
            </w:tcBorders>
            <w:shd w:val="clear" w:color="auto" w:fill="auto"/>
            <w:hideMark/>
          </w:tcPr>
          <w:p w:rsidR="00F973C7" w:rsidRPr="00F973C7" w:rsidRDefault="00F973C7" w:rsidP="00F973C7">
            <w:pPr>
              <w:spacing w:before="0" w:after="0"/>
              <w:jc w:val="left"/>
            </w:pPr>
            <w:r w:rsidRPr="00F973C7">
              <w:t>место</w:t>
            </w:r>
          </w:p>
        </w:tc>
        <w:tc>
          <w:tcPr>
            <w:tcW w:w="0" w:type="auto"/>
            <w:tcBorders>
              <w:top w:val="nil"/>
              <w:left w:val="nil"/>
              <w:bottom w:val="nil"/>
              <w:right w:val="single" w:sz="4" w:space="0" w:color="auto"/>
            </w:tcBorders>
            <w:shd w:val="clear" w:color="auto" w:fill="auto"/>
            <w:vAlign w:val="center"/>
            <w:hideMark/>
          </w:tcPr>
          <w:p w:rsidR="00F973C7" w:rsidRPr="00F973C7" w:rsidRDefault="00F973C7" w:rsidP="00F973C7">
            <w:pPr>
              <w:spacing w:before="0" w:after="0"/>
              <w:jc w:val="center"/>
            </w:pPr>
            <w:r w:rsidRPr="00F973C7">
              <w:t>10</w:t>
            </w:r>
          </w:p>
        </w:tc>
        <w:tc>
          <w:tcPr>
            <w:tcW w:w="0" w:type="auto"/>
            <w:vMerge w:val="restart"/>
            <w:tcBorders>
              <w:top w:val="nil"/>
              <w:left w:val="nil"/>
              <w:bottom w:val="single" w:sz="4" w:space="0" w:color="auto"/>
              <w:right w:val="single" w:sz="4" w:space="0" w:color="auto"/>
            </w:tcBorders>
            <w:shd w:val="clear" w:color="auto" w:fill="auto"/>
            <w:vAlign w:val="center"/>
            <w:hideMark/>
          </w:tcPr>
          <w:p w:rsidR="00F973C7" w:rsidRPr="00F973C7" w:rsidRDefault="00F973C7" w:rsidP="00F973C7">
            <w:pPr>
              <w:spacing w:before="0" w:after="0"/>
              <w:jc w:val="center"/>
            </w:pPr>
            <w:r w:rsidRPr="00F973C7">
              <w:t>2</w:t>
            </w:r>
          </w:p>
        </w:tc>
        <w:tc>
          <w:tcPr>
            <w:tcW w:w="0" w:type="auto"/>
            <w:vMerge w:val="restart"/>
            <w:tcBorders>
              <w:top w:val="nil"/>
              <w:left w:val="nil"/>
              <w:bottom w:val="single" w:sz="4" w:space="0" w:color="auto"/>
              <w:right w:val="single" w:sz="4" w:space="0" w:color="auto"/>
            </w:tcBorders>
            <w:shd w:val="clear" w:color="auto" w:fill="auto"/>
            <w:vAlign w:val="center"/>
            <w:hideMark/>
          </w:tcPr>
          <w:p w:rsidR="00F973C7" w:rsidRPr="00F973C7" w:rsidRDefault="00F973C7" w:rsidP="00F973C7">
            <w:pPr>
              <w:spacing w:before="0" w:after="0"/>
              <w:jc w:val="center"/>
            </w:pPr>
            <w:r w:rsidRPr="00F973C7">
              <w:t>0</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F973C7" w:rsidRPr="00F973C7" w:rsidRDefault="00F973C7" w:rsidP="00F973C7">
            <w:pPr>
              <w:spacing w:before="0" w:after="0"/>
              <w:jc w:val="center"/>
            </w:pPr>
            <w:r w:rsidRPr="00F973C7">
              <w:t>2</w:t>
            </w: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F973C7" w:rsidRPr="00F973C7" w:rsidRDefault="00F973C7" w:rsidP="00F973C7">
            <w:pPr>
              <w:spacing w:before="0" w:after="0"/>
              <w:jc w:val="center"/>
            </w:pPr>
            <w:r w:rsidRPr="00F973C7">
              <w:t>с.Ванновское</w:t>
            </w:r>
          </w:p>
        </w:tc>
      </w:tr>
      <w:tr w:rsidR="00F973C7" w:rsidRPr="00F973C7" w:rsidTr="00F973C7">
        <w:trPr>
          <w:trHeight w:val="315"/>
        </w:trPr>
        <w:tc>
          <w:tcPr>
            <w:tcW w:w="0" w:type="auto"/>
            <w:tcBorders>
              <w:top w:val="nil"/>
              <w:left w:val="single" w:sz="4" w:space="0" w:color="auto"/>
              <w:bottom w:val="single" w:sz="4" w:space="0" w:color="auto"/>
              <w:right w:val="single" w:sz="4" w:space="0" w:color="auto"/>
            </w:tcBorders>
            <w:shd w:val="clear" w:color="auto" w:fill="auto"/>
            <w:hideMark/>
          </w:tcPr>
          <w:p w:rsidR="00F973C7" w:rsidRPr="00F973C7" w:rsidRDefault="00F973C7" w:rsidP="00F973C7">
            <w:pPr>
              <w:spacing w:before="0" w:after="0"/>
              <w:jc w:val="center"/>
            </w:pPr>
            <w:r w:rsidRPr="00F973C7">
              <w:t> </w:t>
            </w:r>
          </w:p>
        </w:tc>
        <w:tc>
          <w:tcPr>
            <w:tcW w:w="0" w:type="auto"/>
            <w:vMerge/>
            <w:tcBorders>
              <w:top w:val="nil"/>
              <w:left w:val="single" w:sz="4" w:space="0" w:color="auto"/>
              <w:bottom w:val="single" w:sz="4" w:space="0" w:color="auto"/>
              <w:right w:val="single" w:sz="4" w:space="0" w:color="auto"/>
            </w:tcBorders>
            <w:vAlign w:val="center"/>
            <w:hideMark/>
          </w:tcPr>
          <w:p w:rsidR="00F973C7" w:rsidRPr="00F973C7" w:rsidRDefault="00F973C7" w:rsidP="00F973C7">
            <w:pPr>
              <w:spacing w:before="0" w:after="0"/>
              <w:jc w:val="left"/>
            </w:pPr>
          </w:p>
        </w:tc>
        <w:tc>
          <w:tcPr>
            <w:tcW w:w="0" w:type="auto"/>
            <w:vMerge/>
            <w:tcBorders>
              <w:top w:val="nil"/>
              <w:left w:val="single" w:sz="4" w:space="0" w:color="auto"/>
              <w:bottom w:val="single" w:sz="4" w:space="0" w:color="auto"/>
              <w:right w:val="single" w:sz="4" w:space="0" w:color="auto"/>
            </w:tcBorders>
            <w:vAlign w:val="center"/>
            <w:hideMark/>
          </w:tcPr>
          <w:p w:rsidR="00F973C7" w:rsidRPr="00F973C7" w:rsidRDefault="00F973C7" w:rsidP="00F973C7">
            <w:pPr>
              <w:spacing w:before="0" w:after="0"/>
              <w:jc w:val="left"/>
            </w:pPr>
          </w:p>
        </w:tc>
        <w:tc>
          <w:tcPr>
            <w:tcW w:w="0" w:type="auto"/>
            <w:tcBorders>
              <w:top w:val="nil"/>
              <w:left w:val="nil"/>
              <w:bottom w:val="single" w:sz="4" w:space="0" w:color="auto"/>
              <w:right w:val="single" w:sz="4" w:space="0" w:color="auto"/>
            </w:tcBorders>
            <w:shd w:val="clear" w:color="auto" w:fill="auto"/>
            <w:vAlign w:val="center"/>
            <w:hideMark/>
          </w:tcPr>
          <w:p w:rsidR="00F973C7" w:rsidRPr="00F973C7" w:rsidRDefault="00F973C7" w:rsidP="00F973C7">
            <w:pPr>
              <w:spacing w:before="0" w:after="0"/>
              <w:jc w:val="center"/>
            </w:pPr>
            <w:r w:rsidRPr="00F973C7">
              <w:t>на 1тыс. чел.</w:t>
            </w:r>
          </w:p>
        </w:tc>
        <w:tc>
          <w:tcPr>
            <w:tcW w:w="0" w:type="auto"/>
            <w:vMerge/>
            <w:tcBorders>
              <w:top w:val="nil"/>
              <w:left w:val="nil"/>
              <w:bottom w:val="single" w:sz="4" w:space="0" w:color="auto"/>
              <w:right w:val="single" w:sz="4" w:space="0" w:color="auto"/>
            </w:tcBorders>
            <w:vAlign w:val="center"/>
            <w:hideMark/>
          </w:tcPr>
          <w:p w:rsidR="00F973C7" w:rsidRPr="00F973C7" w:rsidRDefault="00F973C7" w:rsidP="00F973C7">
            <w:pPr>
              <w:spacing w:before="0" w:after="0"/>
              <w:jc w:val="left"/>
            </w:pPr>
          </w:p>
        </w:tc>
        <w:tc>
          <w:tcPr>
            <w:tcW w:w="0" w:type="auto"/>
            <w:vMerge/>
            <w:tcBorders>
              <w:top w:val="nil"/>
              <w:left w:val="nil"/>
              <w:bottom w:val="single" w:sz="4" w:space="0" w:color="auto"/>
              <w:right w:val="single" w:sz="4" w:space="0" w:color="auto"/>
            </w:tcBorders>
            <w:vAlign w:val="center"/>
            <w:hideMark/>
          </w:tcPr>
          <w:p w:rsidR="00F973C7" w:rsidRPr="00F973C7" w:rsidRDefault="00F973C7" w:rsidP="00F973C7">
            <w:pPr>
              <w:spacing w:before="0" w:after="0"/>
              <w:jc w:val="left"/>
            </w:pPr>
          </w:p>
        </w:tc>
        <w:tc>
          <w:tcPr>
            <w:tcW w:w="0" w:type="auto"/>
            <w:vMerge/>
            <w:tcBorders>
              <w:top w:val="nil"/>
              <w:left w:val="single" w:sz="4" w:space="0" w:color="auto"/>
              <w:bottom w:val="single" w:sz="4" w:space="0" w:color="auto"/>
              <w:right w:val="single" w:sz="4" w:space="0" w:color="auto"/>
            </w:tcBorders>
            <w:vAlign w:val="center"/>
            <w:hideMark/>
          </w:tcPr>
          <w:p w:rsidR="00F973C7" w:rsidRPr="00F973C7" w:rsidRDefault="00F973C7" w:rsidP="00F973C7">
            <w:pPr>
              <w:spacing w:before="0" w:after="0"/>
              <w:jc w:val="left"/>
            </w:pPr>
          </w:p>
        </w:tc>
        <w:tc>
          <w:tcPr>
            <w:tcW w:w="0" w:type="auto"/>
            <w:vMerge/>
            <w:tcBorders>
              <w:top w:val="nil"/>
              <w:left w:val="single" w:sz="4" w:space="0" w:color="auto"/>
              <w:bottom w:val="single" w:sz="4" w:space="0" w:color="000000"/>
              <w:right w:val="single" w:sz="4" w:space="0" w:color="auto"/>
            </w:tcBorders>
            <w:vAlign w:val="center"/>
            <w:hideMark/>
          </w:tcPr>
          <w:p w:rsidR="00F973C7" w:rsidRPr="00F973C7" w:rsidRDefault="00F973C7" w:rsidP="00F973C7">
            <w:pPr>
              <w:spacing w:before="0" w:after="0"/>
              <w:jc w:val="left"/>
            </w:pPr>
          </w:p>
        </w:tc>
      </w:tr>
      <w:tr w:rsidR="00F973C7" w:rsidRPr="00F973C7" w:rsidTr="00F973C7">
        <w:trPr>
          <w:trHeight w:val="315"/>
        </w:trPr>
        <w:tc>
          <w:tcPr>
            <w:tcW w:w="0" w:type="auto"/>
            <w:tcBorders>
              <w:top w:val="nil"/>
              <w:left w:val="single" w:sz="4" w:space="0" w:color="auto"/>
              <w:bottom w:val="nil"/>
              <w:right w:val="single" w:sz="4" w:space="0" w:color="auto"/>
            </w:tcBorders>
            <w:shd w:val="clear" w:color="auto" w:fill="auto"/>
            <w:hideMark/>
          </w:tcPr>
          <w:p w:rsidR="00F973C7" w:rsidRPr="00F973C7" w:rsidRDefault="00F973C7" w:rsidP="00F973C7">
            <w:pPr>
              <w:spacing w:before="0" w:after="0"/>
              <w:jc w:val="center"/>
            </w:pPr>
            <w:r w:rsidRPr="00F973C7">
              <w:t>12</w:t>
            </w:r>
          </w:p>
        </w:tc>
        <w:tc>
          <w:tcPr>
            <w:tcW w:w="0" w:type="auto"/>
            <w:vMerge w:val="restart"/>
            <w:tcBorders>
              <w:top w:val="nil"/>
              <w:left w:val="single" w:sz="4" w:space="0" w:color="auto"/>
              <w:bottom w:val="single" w:sz="4" w:space="0" w:color="auto"/>
              <w:right w:val="single" w:sz="4" w:space="0" w:color="auto"/>
            </w:tcBorders>
            <w:shd w:val="clear" w:color="auto" w:fill="auto"/>
            <w:hideMark/>
          </w:tcPr>
          <w:p w:rsidR="00F973C7" w:rsidRPr="00F973C7" w:rsidRDefault="00F973C7" w:rsidP="00F973C7">
            <w:pPr>
              <w:spacing w:before="0" w:after="0"/>
              <w:jc w:val="left"/>
            </w:pPr>
            <w:r w:rsidRPr="00F973C7">
              <w:t>Отделение связи</w:t>
            </w:r>
          </w:p>
        </w:tc>
        <w:tc>
          <w:tcPr>
            <w:tcW w:w="0" w:type="auto"/>
            <w:vMerge w:val="restart"/>
            <w:tcBorders>
              <w:top w:val="nil"/>
              <w:left w:val="single" w:sz="4" w:space="0" w:color="auto"/>
              <w:bottom w:val="single" w:sz="4" w:space="0" w:color="auto"/>
              <w:right w:val="nil"/>
            </w:tcBorders>
            <w:shd w:val="clear" w:color="auto" w:fill="auto"/>
            <w:hideMark/>
          </w:tcPr>
          <w:p w:rsidR="00F973C7" w:rsidRPr="00F973C7" w:rsidRDefault="00F973C7" w:rsidP="00F973C7">
            <w:pPr>
              <w:spacing w:before="0" w:after="0"/>
              <w:jc w:val="left"/>
            </w:pPr>
            <w:r w:rsidRPr="00F973C7">
              <w:t>объект</w:t>
            </w:r>
          </w:p>
        </w:tc>
        <w:tc>
          <w:tcPr>
            <w:tcW w:w="0" w:type="auto"/>
            <w:tcBorders>
              <w:top w:val="nil"/>
              <w:left w:val="single" w:sz="4" w:space="0" w:color="auto"/>
              <w:bottom w:val="nil"/>
              <w:right w:val="single" w:sz="4" w:space="0" w:color="auto"/>
            </w:tcBorders>
            <w:shd w:val="clear" w:color="auto" w:fill="auto"/>
            <w:vAlign w:val="center"/>
            <w:hideMark/>
          </w:tcPr>
          <w:p w:rsidR="00F973C7" w:rsidRPr="00F973C7" w:rsidRDefault="00F973C7" w:rsidP="00F973C7">
            <w:pPr>
              <w:spacing w:before="0" w:after="0"/>
              <w:jc w:val="center"/>
            </w:pPr>
            <w:r w:rsidRPr="00F973C7">
              <w:t>0,5</w:t>
            </w:r>
          </w:p>
        </w:tc>
        <w:tc>
          <w:tcPr>
            <w:tcW w:w="0" w:type="auto"/>
            <w:vMerge w:val="restart"/>
            <w:tcBorders>
              <w:top w:val="nil"/>
              <w:left w:val="nil"/>
              <w:bottom w:val="single" w:sz="4" w:space="0" w:color="auto"/>
              <w:right w:val="single" w:sz="4" w:space="0" w:color="auto"/>
            </w:tcBorders>
            <w:shd w:val="clear" w:color="auto" w:fill="auto"/>
            <w:vAlign w:val="center"/>
            <w:hideMark/>
          </w:tcPr>
          <w:p w:rsidR="00F973C7" w:rsidRPr="00F973C7" w:rsidRDefault="00F973C7" w:rsidP="00F973C7">
            <w:pPr>
              <w:spacing w:before="0" w:after="0"/>
              <w:jc w:val="center"/>
            </w:pPr>
            <w:r w:rsidRPr="00F973C7">
              <w:t>1</w:t>
            </w: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F973C7" w:rsidRPr="00F973C7" w:rsidRDefault="00F973C7" w:rsidP="00F973C7">
            <w:pPr>
              <w:spacing w:before="0" w:after="0"/>
              <w:jc w:val="center"/>
            </w:pPr>
            <w:r w:rsidRPr="00F973C7">
              <w:t>0</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F973C7" w:rsidRPr="00F973C7" w:rsidRDefault="00F973C7" w:rsidP="00F973C7">
            <w:pPr>
              <w:spacing w:before="0" w:after="0"/>
              <w:jc w:val="center"/>
            </w:pPr>
            <w:r w:rsidRPr="00F973C7">
              <w:t>1</w:t>
            </w: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F973C7" w:rsidRPr="00F973C7" w:rsidRDefault="00F973C7" w:rsidP="00F973C7">
            <w:pPr>
              <w:spacing w:before="0" w:after="0"/>
              <w:jc w:val="center"/>
            </w:pPr>
            <w:r w:rsidRPr="00F973C7">
              <w:t>х.Северокубанский</w:t>
            </w:r>
          </w:p>
        </w:tc>
      </w:tr>
      <w:tr w:rsidR="00F973C7" w:rsidRPr="00F973C7" w:rsidTr="00F973C7">
        <w:trPr>
          <w:trHeight w:val="315"/>
        </w:trPr>
        <w:tc>
          <w:tcPr>
            <w:tcW w:w="0" w:type="auto"/>
            <w:tcBorders>
              <w:top w:val="nil"/>
              <w:left w:val="single" w:sz="4" w:space="0" w:color="auto"/>
              <w:bottom w:val="single" w:sz="4" w:space="0" w:color="auto"/>
              <w:right w:val="single" w:sz="4" w:space="0" w:color="auto"/>
            </w:tcBorders>
            <w:shd w:val="clear" w:color="auto" w:fill="auto"/>
            <w:hideMark/>
          </w:tcPr>
          <w:p w:rsidR="00F973C7" w:rsidRPr="00F973C7" w:rsidRDefault="00F973C7" w:rsidP="00F973C7">
            <w:pPr>
              <w:spacing w:before="0" w:after="0"/>
              <w:jc w:val="center"/>
            </w:pPr>
            <w:r w:rsidRPr="00F973C7">
              <w:t> </w:t>
            </w:r>
          </w:p>
        </w:tc>
        <w:tc>
          <w:tcPr>
            <w:tcW w:w="0" w:type="auto"/>
            <w:vMerge/>
            <w:tcBorders>
              <w:top w:val="nil"/>
              <w:left w:val="single" w:sz="4" w:space="0" w:color="auto"/>
              <w:bottom w:val="single" w:sz="4" w:space="0" w:color="auto"/>
              <w:right w:val="single" w:sz="4" w:space="0" w:color="auto"/>
            </w:tcBorders>
            <w:vAlign w:val="center"/>
            <w:hideMark/>
          </w:tcPr>
          <w:p w:rsidR="00F973C7" w:rsidRPr="00F973C7" w:rsidRDefault="00F973C7" w:rsidP="00F973C7">
            <w:pPr>
              <w:spacing w:before="0" w:after="0"/>
              <w:jc w:val="left"/>
            </w:pPr>
          </w:p>
        </w:tc>
        <w:tc>
          <w:tcPr>
            <w:tcW w:w="0" w:type="auto"/>
            <w:vMerge/>
            <w:tcBorders>
              <w:top w:val="nil"/>
              <w:left w:val="single" w:sz="4" w:space="0" w:color="auto"/>
              <w:bottom w:val="single" w:sz="4" w:space="0" w:color="auto"/>
              <w:right w:val="nil"/>
            </w:tcBorders>
            <w:vAlign w:val="center"/>
            <w:hideMark/>
          </w:tcPr>
          <w:p w:rsidR="00F973C7" w:rsidRPr="00F973C7" w:rsidRDefault="00F973C7" w:rsidP="00F973C7">
            <w:pPr>
              <w:spacing w:before="0" w:after="0"/>
              <w:jc w:val="left"/>
            </w:pP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F973C7" w:rsidRPr="00F973C7" w:rsidRDefault="00F973C7" w:rsidP="00F973C7">
            <w:pPr>
              <w:spacing w:before="0" w:after="0"/>
              <w:jc w:val="center"/>
            </w:pPr>
            <w:r w:rsidRPr="00F973C7">
              <w:t>на 1 тыс. чел.</w:t>
            </w:r>
          </w:p>
        </w:tc>
        <w:tc>
          <w:tcPr>
            <w:tcW w:w="0" w:type="auto"/>
            <w:vMerge/>
            <w:tcBorders>
              <w:top w:val="nil"/>
              <w:left w:val="nil"/>
              <w:bottom w:val="single" w:sz="4" w:space="0" w:color="auto"/>
              <w:right w:val="single" w:sz="4" w:space="0" w:color="auto"/>
            </w:tcBorders>
            <w:vAlign w:val="center"/>
            <w:hideMark/>
          </w:tcPr>
          <w:p w:rsidR="00F973C7" w:rsidRPr="00F973C7" w:rsidRDefault="00F973C7" w:rsidP="00F973C7">
            <w:pPr>
              <w:spacing w:before="0" w:after="0"/>
              <w:jc w:val="left"/>
            </w:pPr>
          </w:p>
        </w:tc>
        <w:tc>
          <w:tcPr>
            <w:tcW w:w="0" w:type="auto"/>
            <w:vMerge/>
            <w:tcBorders>
              <w:top w:val="nil"/>
              <w:left w:val="single" w:sz="4" w:space="0" w:color="auto"/>
              <w:bottom w:val="single" w:sz="4" w:space="0" w:color="000000"/>
              <w:right w:val="single" w:sz="4" w:space="0" w:color="auto"/>
            </w:tcBorders>
            <w:vAlign w:val="center"/>
            <w:hideMark/>
          </w:tcPr>
          <w:p w:rsidR="00F973C7" w:rsidRPr="00F973C7" w:rsidRDefault="00F973C7" w:rsidP="00F973C7">
            <w:pPr>
              <w:spacing w:before="0" w:after="0"/>
              <w:jc w:val="left"/>
            </w:pPr>
          </w:p>
        </w:tc>
        <w:tc>
          <w:tcPr>
            <w:tcW w:w="0" w:type="auto"/>
            <w:vMerge/>
            <w:tcBorders>
              <w:top w:val="nil"/>
              <w:left w:val="single" w:sz="4" w:space="0" w:color="auto"/>
              <w:bottom w:val="single" w:sz="4" w:space="0" w:color="auto"/>
              <w:right w:val="single" w:sz="4" w:space="0" w:color="auto"/>
            </w:tcBorders>
            <w:vAlign w:val="center"/>
            <w:hideMark/>
          </w:tcPr>
          <w:p w:rsidR="00F973C7" w:rsidRPr="00F973C7" w:rsidRDefault="00F973C7" w:rsidP="00F973C7">
            <w:pPr>
              <w:spacing w:before="0" w:after="0"/>
              <w:jc w:val="left"/>
            </w:pPr>
          </w:p>
        </w:tc>
        <w:tc>
          <w:tcPr>
            <w:tcW w:w="0" w:type="auto"/>
            <w:vMerge/>
            <w:tcBorders>
              <w:top w:val="nil"/>
              <w:left w:val="single" w:sz="4" w:space="0" w:color="auto"/>
              <w:bottom w:val="single" w:sz="4" w:space="0" w:color="000000"/>
              <w:right w:val="single" w:sz="4" w:space="0" w:color="auto"/>
            </w:tcBorders>
            <w:vAlign w:val="center"/>
            <w:hideMark/>
          </w:tcPr>
          <w:p w:rsidR="00F973C7" w:rsidRPr="00F973C7" w:rsidRDefault="00F973C7" w:rsidP="00F973C7">
            <w:pPr>
              <w:spacing w:before="0" w:after="0"/>
              <w:jc w:val="left"/>
            </w:pPr>
          </w:p>
        </w:tc>
      </w:tr>
      <w:tr w:rsidR="00F973C7" w:rsidRPr="00F973C7" w:rsidTr="00F973C7">
        <w:trPr>
          <w:trHeight w:val="315"/>
        </w:trPr>
        <w:tc>
          <w:tcPr>
            <w:tcW w:w="0" w:type="auto"/>
            <w:tcBorders>
              <w:top w:val="nil"/>
              <w:left w:val="single" w:sz="4" w:space="0" w:color="auto"/>
              <w:bottom w:val="nil"/>
              <w:right w:val="single" w:sz="4" w:space="0" w:color="auto"/>
            </w:tcBorders>
            <w:shd w:val="clear" w:color="auto" w:fill="auto"/>
            <w:hideMark/>
          </w:tcPr>
          <w:p w:rsidR="00F973C7" w:rsidRPr="00F973C7" w:rsidRDefault="00F973C7" w:rsidP="00F973C7">
            <w:pPr>
              <w:spacing w:before="0" w:after="0"/>
              <w:jc w:val="center"/>
            </w:pPr>
            <w:r w:rsidRPr="00F973C7">
              <w:t>13</w:t>
            </w:r>
          </w:p>
        </w:tc>
        <w:tc>
          <w:tcPr>
            <w:tcW w:w="0" w:type="auto"/>
            <w:vMerge w:val="restart"/>
            <w:tcBorders>
              <w:top w:val="nil"/>
              <w:left w:val="single" w:sz="4" w:space="0" w:color="auto"/>
              <w:bottom w:val="single" w:sz="4" w:space="0" w:color="auto"/>
              <w:right w:val="single" w:sz="4" w:space="0" w:color="auto"/>
            </w:tcBorders>
            <w:shd w:val="clear" w:color="auto" w:fill="auto"/>
            <w:hideMark/>
          </w:tcPr>
          <w:p w:rsidR="00F973C7" w:rsidRPr="00F973C7" w:rsidRDefault="00F973C7" w:rsidP="00F973C7">
            <w:pPr>
              <w:spacing w:before="0" w:after="0"/>
              <w:jc w:val="left"/>
            </w:pPr>
            <w:r w:rsidRPr="00F973C7">
              <w:t>Кладбище традиционного захоронения</w:t>
            </w:r>
          </w:p>
        </w:tc>
        <w:tc>
          <w:tcPr>
            <w:tcW w:w="0" w:type="auto"/>
            <w:vMerge w:val="restart"/>
            <w:tcBorders>
              <w:top w:val="nil"/>
              <w:left w:val="single" w:sz="4" w:space="0" w:color="auto"/>
              <w:bottom w:val="single" w:sz="4" w:space="0" w:color="auto"/>
              <w:right w:val="nil"/>
            </w:tcBorders>
            <w:shd w:val="clear" w:color="auto" w:fill="auto"/>
            <w:hideMark/>
          </w:tcPr>
          <w:p w:rsidR="00F973C7" w:rsidRPr="00F973C7" w:rsidRDefault="00F973C7" w:rsidP="00F973C7">
            <w:pPr>
              <w:spacing w:before="0" w:after="0"/>
              <w:jc w:val="left"/>
            </w:pPr>
            <w:r w:rsidRPr="00F973C7">
              <w:t>га</w:t>
            </w:r>
          </w:p>
        </w:tc>
        <w:tc>
          <w:tcPr>
            <w:tcW w:w="0" w:type="auto"/>
            <w:tcBorders>
              <w:top w:val="nil"/>
              <w:left w:val="single" w:sz="4" w:space="0" w:color="auto"/>
              <w:bottom w:val="nil"/>
              <w:right w:val="single" w:sz="4" w:space="0" w:color="auto"/>
            </w:tcBorders>
            <w:shd w:val="clear" w:color="auto" w:fill="auto"/>
            <w:vAlign w:val="center"/>
            <w:hideMark/>
          </w:tcPr>
          <w:p w:rsidR="00F973C7" w:rsidRPr="00F973C7" w:rsidRDefault="00F973C7" w:rsidP="00F973C7">
            <w:pPr>
              <w:spacing w:before="0" w:after="0"/>
              <w:jc w:val="center"/>
            </w:pPr>
            <w:r w:rsidRPr="00F973C7">
              <w:t>0,24</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F973C7" w:rsidRPr="00F973C7" w:rsidRDefault="00F973C7" w:rsidP="00F973C7">
            <w:pPr>
              <w:spacing w:before="0" w:after="0"/>
              <w:jc w:val="center"/>
            </w:pPr>
            <w:r w:rsidRPr="00F973C7">
              <w:t>0,04</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F973C7" w:rsidRPr="00F973C7" w:rsidRDefault="00F973C7" w:rsidP="00F973C7">
            <w:pPr>
              <w:spacing w:before="0" w:after="0"/>
              <w:jc w:val="center"/>
            </w:pPr>
            <w:r w:rsidRPr="00F973C7">
              <w:t>6,0</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F973C7" w:rsidRPr="00F973C7" w:rsidRDefault="00F973C7" w:rsidP="00F973C7">
            <w:pPr>
              <w:spacing w:before="0" w:after="0"/>
              <w:jc w:val="center"/>
            </w:pPr>
            <w:r w:rsidRPr="00F973C7">
              <w:t>0,00</w:t>
            </w: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F973C7" w:rsidRPr="00F973C7" w:rsidRDefault="00F973C7" w:rsidP="00F973C7">
            <w:pPr>
              <w:spacing w:before="0" w:after="0"/>
              <w:jc w:val="center"/>
            </w:pPr>
            <w:r w:rsidRPr="00F973C7">
              <w:t> </w:t>
            </w:r>
          </w:p>
        </w:tc>
      </w:tr>
      <w:tr w:rsidR="00F973C7" w:rsidRPr="00F973C7" w:rsidTr="00F973C7">
        <w:trPr>
          <w:trHeight w:val="315"/>
        </w:trPr>
        <w:tc>
          <w:tcPr>
            <w:tcW w:w="0" w:type="auto"/>
            <w:tcBorders>
              <w:top w:val="nil"/>
              <w:left w:val="single" w:sz="4" w:space="0" w:color="auto"/>
              <w:bottom w:val="single" w:sz="4" w:space="0" w:color="auto"/>
              <w:right w:val="single" w:sz="4" w:space="0" w:color="auto"/>
            </w:tcBorders>
            <w:shd w:val="clear" w:color="auto" w:fill="auto"/>
            <w:hideMark/>
          </w:tcPr>
          <w:p w:rsidR="00F973C7" w:rsidRPr="00F973C7" w:rsidRDefault="00F973C7" w:rsidP="00F973C7">
            <w:pPr>
              <w:spacing w:before="0" w:after="0"/>
              <w:jc w:val="center"/>
            </w:pPr>
            <w:r w:rsidRPr="00F973C7">
              <w:t> </w:t>
            </w:r>
          </w:p>
        </w:tc>
        <w:tc>
          <w:tcPr>
            <w:tcW w:w="0" w:type="auto"/>
            <w:vMerge/>
            <w:tcBorders>
              <w:top w:val="nil"/>
              <w:left w:val="single" w:sz="4" w:space="0" w:color="auto"/>
              <w:bottom w:val="single" w:sz="4" w:space="0" w:color="auto"/>
              <w:right w:val="single" w:sz="4" w:space="0" w:color="auto"/>
            </w:tcBorders>
            <w:vAlign w:val="center"/>
            <w:hideMark/>
          </w:tcPr>
          <w:p w:rsidR="00F973C7" w:rsidRPr="00F973C7" w:rsidRDefault="00F973C7" w:rsidP="00F973C7">
            <w:pPr>
              <w:spacing w:before="0" w:after="0"/>
              <w:jc w:val="left"/>
            </w:pPr>
          </w:p>
        </w:tc>
        <w:tc>
          <w:tcPr>
            <w:tcW w:w="0" w:type="auto"/>
            <w:vMerge/>
            <w:tcBorders>
              <w:top w:val="nil"/>
              <w:left w:val="single" w:sz="4" w:space="0" w:color="auto"/>
              <w:bottom w:val="single" w:sz="4" w:space="0" w:color="auto"/>
              <w:right w:val="nil"/>
            </w:tcBorders>
            <w:vAlign w:val="center"/>
            <w:hideMark/>
          </w:tcPr>
          <w:p w:rsidR="00F973C7" w:rsidRPr="00F973C7" w:rsidRDefault="00F973C7" w:rsidP="00F973C7">
            <w:pPr>
              <w:spacing w:before="0" w:after="0"/>
              <w:jc w:val="left"/>
            </w:pP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F973C7" w:rsidRPr="00F973C7" w:rsidRDefault="00F973C7" w:rsidP="00F973C7">
            <w:pPr>
              <w:spacing w:before="0" w:after="0"/>
              <w:jc w:val="center"/>
            </w:pPr>
            <w:r w:rsidRPr="00F973C7">
              <w:t>на 1 тыс. чел</w:t>
            </w:r>
          </w:p>
        </w:tc>
        <w:tc>
          <w:tcPr>
            <w:tcW w:w="0" w:type="auto"/>
            <w:vMerge/>
            <w:tcBorders>
              <w:top w:val="nil"/>
              <w:left w:val="single" w:sz="4" w:space="0" w:color="auto"/>
              <w:bottom w:val="single" w:sz="4" w:space="0" w:color="auto"/>
              <w:right w:val="single" w:sz="4" w:space="0" w:color="auto"/>
            </w:tcBorders>
            <w:vAlign w:val="center"/>
            <w:hideMark/>
          </w:tcPr>
          <w:p w:rsidR="00F973C7" w:rsidRPr="00F973C7" w:rsidRDefault="00F973C7" w:rsidP="00F973C7">
            <w:pPr>
              <w:spacing w:before="0" w:after="0"/>
              <w:jc w:val="left"/>
            </w:pPr>
          </w:p>
        </w:tc>
        <w:tc>
          <w:tcPr>
            <w:tcW w:w="0" w:type="auto"/>
            <w:vMerge/>
            <w:tcBorders>
              <w:top w:val="nil"/>
              <w:left w:val="single" w:sz="4" w:space="0" w:color="auto"/>
              <w:bottom w:val="single" w:sz="4" w:space="0" w:color="auto"/>
              <w:right w:val="single" w:sz="4" w:space="0" w:color="auto"/>
            </w:tcBorders>
            <w:vAlign w:val="center"/>
            <w:hideMark/>
          </w:tcPr>
          <w:p w:rsidR="00F973C7" w:rsidRPr="00F973C7" w:rsidRDefault="00F973C7" w:rsidP="00F973C7">
            <w:pPr>
              <w:spacing w:before="0" w:after="0"/>
              <w:jc w:val="left"/>
            </w:pPr>
          </w:p>
        </w:tc>
        <w:tc>
          <w:tcPr>
            <w:tcW w:w="0" w:type="auto"/>
            <w:vMerge/>
            <w:tcBorders>
              <w:top w:val="nil"/>
              <w:left w:val="single" w:sz="4" w:space="0" w:color="auto"/>
              <w:bottom w:val="single" w:sz="4" w:space="0" w:color="auto"/>
              <w:right w:val="single" w:sz="4" w:space="0" w:color="auto"/>
            </w:tcBorders>
            <w:vAlign w:val="center"/>
            <w:hideMark/>
          </w:tcPr>
          <w:p w:rsidR="00F973C7" w:rsidRPr="00F973C7" w:rsidRDefault="00F973C7" w:rsidP="00F973C7">
            <w:pPr>
              <w:spacing w:before="0" w:after="0"/>
              <w:jc w:val="left"/>
            </w:pPr>
          </w:p>
        </w:tc>
        <w:tc>
          <w:tcPr>
            <w:tcW w:w="0" w:type="auto"/>
            <w:vMerge/>
            <w:tcBorders>
              <w:top w:val="nil"/>
              <w:left w:val="single" w:sz="4" w:space="0" w:color="auto"/>
              <w:bottom w:val="single" w:sz="4" w:space="0" w:color="000000"/>
              <w:right w:val="single" w:sz="4" w:space="0" w:color="auto"/>
            </w:tcBorders>
            <w:vAlign w:val="center"/>
            <w:hideMark/>
          </w:tcPr>
          <w:p w:rsidR="00F973C7" w:rsidRPr="00F973C7" w:rsidRDefault="00F973C7" w:rsidP="00F973C7">
            <w:pPr>
              <w:spacing w:before="0" w:after="0"/>
              <w:jc w:val="left"/>
            </w:pPr>
          </w:p>
        </w:tc>
      </w:tr>
    </w:tbl>
    <w:p w:rsidR="00F973C7" w:rsidRDefault="00F973C7" w:rsidP="00AB637F">
      <w:pPr>
        <w:spacing w:before="0" w:after="0"/>
        <w:ind w:firstLine="142"/>
        <w:jc w:val="left"/>
        <w:rPr>
          <w:b/>
        </w:rPr>
      </w:pPr>
    </w:p>
    <w:p w:rsidR="00F973C7" w:rsidRDefault="00F973C7" w:rsidP="00AB637F">
      <w:pPr>
        <w:spacing w:before="0" w:after="0"/>
        <w:ind w:firstLine="142"/>
        <w:jc w:val="left"/>
        <w:rPr>
          <w:b/>
        </w:rPr>
      </w:pPr>
    </w:p>
    <w:p w:rsidR="007976F9" w:rsidRDefault="007976F9" w:rsidP="00AB637F">
      <w:pPr>
        <w:spacing w:before="0" w:after="0"/>
        <w:ind w:firstLine="142"/>
        <w:jc w:val="left"/>
        <w:rPr>
          <w:b/>
        </w:rPr>
      </w:pPr>
    </w:p>
    <w:p w:rsidR="007976F9" w:rsidRDefault="007976F9" w:rsidP="00AB637F">
      <w:pPr>
        <w:spacing w:before="0" w:after="0"/>
        <w:ind w:firstLine="142"/>
        <w:jc w:val="left"/>
        <w:rPr>
          <w:b/>
        </w:rPr>
      </w:pPr>
    </w:p>
    <w:p w:rsidR="00F973C7" w:rsidRDefault="00F973C7" w:rsidP="007976F9">
      <w:pPr>
        <w:spacing w:before="0" w:after="0"/>
        <w:ind w:firstLine="142"/>
        <w:jc w:val="left"/>
        <w:rPr>
          <w:b/>
        </w:rPr>
      </w:pPr>
      <w:r>
        <w:rPr>
          <w:b/>
        </w:rPr>
        <w:lastRenderedPageBreak/>
        <w:t xml:space="preserve">Таблица № 1.4.6 </w:t>
      </w:r>
      <w:r w:rsidRPr="00F973C7">
        <w:rPr>
          <w:b/>
        </w:rPr>
        <w:t xml:space="preserve">Расчёт объектов обслуживания х.Северокубанский на расчётный срок </w:t>
      </w:r>
    </w:p>
    <w:tbl>
      <w:tblPr>
        <w:tblW w:w="0" w:type="auto"/>
        <w:tblInd w:w="93" w:type="dxa"/>
        <w:tblLook w:val="04A0"/>
      </w:tblPr>
      <w:tblGrid>
        <w:gridCol w:w="716"/>
        <w:gridCol w:w="2957"/>
        <w:gridCol w:w="1578"/>
        <w:gridCol w:w="1591"/>
        <w:gridCol w:w="2153"/>
        <w:gridCol w:w="2081"/>
        <w:gridCol w:w="2263"/>
        <w:gridCol w:w="1949"/>
      </w:tblGrid>
      <w:tr w:rsidR="00F973C7" w:rsidRPr="00F973C7" w:rsidTr="00F973C7">
        <w:trPr>
          <w:trHeight w:val="315"/>
        </w:trPr>
        <w:tc>
          <w:tcPr>
            <w:tcW w:w="0" w:type="auto"/>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F973C7" w:rsidRPr="00F973C7" w:rsidRDefault="00F973C7" w:rsidP="00F973C7">
            <w:pPr>
              <w:spacing w:before="0" w:after="0"/>
              <w:jc w:val="center"/>
            </w:pPr>
            <w:r w:rsidRPr="00F973C7">
              <w:t>№№ п.п.</w:t>
            </w:r>
          </w:p>
        </w:tc>
        <w:tc>
          <w:tcPr>
            <w:tcW w:w="0" w:type="auto"/>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F973C7" w:rsidRPr="00F973C7" w:rsidRDefault="00F973C7" w:rsidP="00F973C7">
            <w:pPr>
              <w:spacing w:before="0" w:after="0"/>
              <w:jc w:val="center"/>
            </w:pPr>
            <w:r w:rsidRPr="00F973C7">
              <w:t xml:space="preserve">Наименование    </w:t>
            </w:r>
          </w:p>
        </w:tc>
        <w:tc>
          <w:tcPr>
            <w:tcW w:w="0" w:type="auto"/>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F973C7" w:rsidRPr="00F973C7" w:rsidRDefault="00F973C7" w:rsidP="00F973C7">
            <w:pPr>
              <w:spacing w:before="0" w:after="0"/>
              <w:jc w:val="center"/>
            </w:pPr>
            <w:r w:rsidRPr="00F973C7">
              <w:t>Единица измерения</w:t>
            </w:r>
          </w:p>
        </w:tc>
        <w:tc>
          <w:tcPr>
            <w:tcW w:w="0" w:type="auto"/>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F973C7" w:rsidRPr="00F973C7" w:rsidRDefault="00F973C7" w:rsidP="00F973C7">
            <w:pPr>
              <w:spacing w:before="0" w:after="0"/>
              <w:jc w:val="center"/>
            </w:pPr>
            <w:r w:rsidRPr="00F973C7">
              <w:t>Норма СНиП 2.07. 01.89*</w:t>
            </w:r>
          </w:p>
        </w:tc>
        <w:tc>
          <w:tcPr>
            <w:tcW w:w="0" w:type="auto"/>
            <w:vMerge w:val="restart"/>
            <w:tcBorders>
              <w:top w:val="single" w:sz="4" w:space="0" w:color="auto"/>
              <w:left w:val="single" w:sz="4" w:space="0" w:color="auto"/>
              <w:bottom w:val="nil"/>
              <w:right w:val="single" w:sz="4" w:space="0" w:color="auto"/>
            </w:tcBorders>
            <w:shd w:val="clear" w:color="auto" w:fill="auto"/>
            <w:vAlign w:val="center"/>
            <w:hideMark/>
          </w:tcPr>
          <w:p w:rsidR="00F973C7" w:rsidRPr="00F973C7" w:rsidRDefault="00F973C7" w:rsidP="00F973C7">
            <w:pPr>
              <w:spacing w:before="0" w:after="0"/>
              <w:jc w:val="center"/>
            </w:pPr>
            <w:r w:rsidRPr="00F973C7">
              <w:t>Нормативная потребность сельского населения на расчетный срок, на</w:t>
            </w:r>
          </w:p>
        </w:tc>
        <w:tc>
          <w:tcPr>
            <w:tcW w:w="0" w:type="auto"/>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F973C7" w:rsidRPr="00F973C7" w:rsidRDefault="00F973C7" w:rsidP="00F973C7">
            <w:pPr>
              <w:spacing w:before="0" w:after="0"/>
              <w:jc w:val="center"/>
            </w:pPr>
            <w:r w:rsidRPr="00F973C7">
              <w:t xml:space="preserve">Сохраняется в существующих учреждениях </w:t>
            </w:r>
          </w:p>
        </w:tc>
        <w:tc>
          <w:tcPr>
            <w:tcW w:w="0" w:type="auto"/>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F973C7" w:rsidRPr="00F973C7" w:rsidRDefault="00F973C7" w:rsidP="00F973C7">
            <w:pPr>
              <w:spacing w:before="0" w:after="0"/>
              <w:jc w:val="center"/>
            </w:pPr>
            <w:r w:rsidRPr="00F973C7">
              <w:t>Требуется запроектировать понаселенному пункту</w:t>
            </w:r>
          </w:p>
        </w:tc>
        <w:tc>
          <w:tcPr>
            <w:tcW w:w="0" w:type="auto"/>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F973C7" w:rsidRPr="00F973C7" w:rsidRDefault="00F973C7" w:rsidP="00F973C7">
            <w:pPr>
              <w:spacing w:before="0" w:after="0"/>
              <w:jc w:val="center"/>
            </w:pPr>
            <w:r w:rsidRPr="00F973C7">
              <w:t>Примечание</w:t>
            </w:r>
          </w:p>
        </w:tc>
      </w:tr>
      <w:tr w:rsidR="00F973C7" w:rsidRPr="00F973C7" w:rsidTr="00F973C7">
        <w:trPr>
          <w:trHeight w:val="690"/>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F973C7" w:rsidRPr="00F973C7" w:rsidRDefault="00F973C7" w:rsidP="00F973C7">
            <w:pPr>
              <w:spacing w:before="0" w:after="0"/>
              <w:jc w:val="left"/>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F973C7" w:rsidRPr="00F973C7" w:rsidRDefault="00F973C7" w:rsidP="00F973C7">
            <w:pPr>
              <w:spacing w:before="0" w:after="0"/>
              <w:jc w:val="left"/>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F973C7" w:rsidRPr="00F973C7" w:rsidRDefault="00F973C7" w:rsidP="00F973C7">
            <w:pPr>
              <w:spacing w:before="0" w:after="0"/>
              <w:jc w:val="left"/>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F973C7" w:rsidRPr="00F973C7" w:rsidRDefault="00F973C7" w:rsidP="00F973C7">
            <w:pPr>
              <w:spacing w:before="0" w:after="0"/>
              <w:jc w:val="left"/>
            </w:pPr>
          </w:p>
        </w:tc>
        <w:tc>
          <w:tcPr>
            <w:tcW w:w="0" w:type="auto"/>
            <w:vMerge/>
            <w:tcBorders>
              <w:top w:val="single" w:sz="4" w:space="0" w:color="auto"/>
              <w:left w:val="single" w:sz="4" w:space="0" w:color="auto"/>
              <w:bottom w:val="nil"/>
              <w:right w:val="single" w:sz="4" w:space="0" w:color="auto"/>
            </w:tcBorders>
            <w:vAlign w:val="center"/>
            <w:hideMark/>
          </w:tcPr>
          <w:p w:rsidR="00F973C7" w:rsidRPr="00F973C7" w:rsidRDefault="00F973C7" w:rsidP="00F973C7">
            <w:pPr>
              <w:spacing w:before="0" w:after="0"/>
              <w:jc w:val="left"/>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F973C7" w:rsidRPr="00F973C7" w:rsidRDefault="00F973C7" w:rsidP="00F973C7">
            <w:pPr>
              <w:spacing w:before="0" w:after="0"/>
              <w:jc w:val="left"/>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F973C7" w:rsidRPr="00F973C7" w:rsidRDefault="00F973C7" w:rsidP="00F973C7">
            <w:pPr>
              <w:spacing w:before="0" w:after="0"/>
              <w:jc w:val="left"/>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F973C7" w:rsidRPr="00F973C7" w:rsidRDefault="00F973C7" w:rsidP="00F973C7">
            <w:pPr>
              <w:spacing w:before="0" w:after="0"/>
              <w:jc w:val="left"/>
            </w:pPr>
          </w:p>
        </w:tc>
      </w:tr>
      <w:tr w:rsidR="00F973C7" w:rsidRPr="00F973C7" w:rsidTr="00F973C7">
        <w:trPr>
          <w:trHeight w:val="315"/>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F973C7" w:rsidRPr="00F973C7" w:rsidRDefault="00F973C7" w:rsidP="00F973C7">
            <w:pPr>
              <w:spacing w:before="0" w:after="0"/>
              <w:jc w:val="left"/>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F973C7" w:rsidRPr="00F973C7" w:rsidRDefault="00F973C7" w:rsidP="00F973C7">
            <w:pPr>
              <w:spacing w:before="0" w:after="0"/>
              <w:jc w:val="left"/>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F973C7" w:rsidRPr="00F973C7" w:rsidRDefault="00F973C7" w:rsidP="00F973C7">
            <w:pPr>
              <w:spacing w:before="0" w:after="0"/>
              <w:jc w:val="left"/>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F973C7" w:rsidRPr="00F973C7" w:rsidRDefault="00F973C7" w:rsidP="00F973C7">
            <w:pPr>
              <w:spacing w:before="0" w:after="0"/>
              <w:jc w:val="left"/>
            </w:pPr>
          </w:p>
        </w:tc>
        <w:tc>
          <w:tcPr>
            <w:tcW w:w="0" w:type="auto"/>
            <w:tcBorders>
              <w:top w:val="nil"/>
              <w:left w:val="nil"/>
              <w:bottom w:val="nil"/>
              <w:right w:val="single" w:sz="4" w:space="0" w:color="auto"/>
            </w:tcBorders>
            <w:shd w:val="clear" w:color="auto" w:fill="auto"/>
            <w:vAlign w:val="center"/>
            <w:hideMark/>
          </w:tcPr>
          <w:p w:rsidR="00F973C7" w:rsidRPr="00F973C7" w:rsidRDefault="00F973C7" w:rsidP="00F973C7">
            <w:pPr>
              <w:spacing w:before="0" w:after="0"/>
              <w:jc w:val="center"/>
            </w:pPr>
            <w:r w:rsidRPr="00F973C7">
              <w:t>1,378</w:t>
            </w: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F973C7" w:rsidRPr="00F973C7" w:rsidRDefault="00F973C7" w:rsidP="00F973C7">
            <w:pPr>
              <w:spacing w:before="0" w:after="0"/>
              <w:jc w:val="left"/>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F973C7" w:rsidRPr="00F973C7" w:rsidRDefault="00F973C7" w:rsidP="00F973C7">
            <w:pPr>
              <w:spacing w:before="0" w:after="0"/>
              <w:jc w:val="left"/>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F973C7" w:rsidRPr="00F973C7" w:rsidRDefault="00F973C7" w:rsidP="00F973C7">
            <w:pPr>
              <w:spacing w:before="0" w:after="0"/>
              <w:jc w:val="left"/>
            </w:pPr>
          </w:p>
        </w:tc>
      </w:tr>
      <w:tr w:rsidR="00F973C7" w:rsidRPr="00F973C7" w:rsidTr="00F973C7">
        <w:trPr>
          <w:trHeight w:val="330"/>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F973C7" w:rsidRPr="00F973C7" w:rsidRDefault="00F973C7" w:rsidP="00F973C7">
            <w:pPr>
              <w:spacing w:before="0" w:after="0"/>
              <w:jc w:val="left"/>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F973C7" w:rsidRPr="00F973C7" w:rsidRDefault="00F973C7" w:rsidP="00F973C7">
            <w:pPr>
              <w:spacing w:before="0" w:after="0"/>
              <w:jc w:val="left"/>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F973C7" w:rsidRPr="00F973C7" w:rsidRDefault="00F973C7" w:rsidP="00F973C7">
            <w:pPr>
              <w:spacing w:before="0" w:after="0"/>
              <w:jc w:val="left"/>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F973C7" w:rsidRPr="00F973C7" w:rsidRDefault="00F973C7" w:rsidP="00F973C7">
            <w:pPr>
              <w:spacing w:before="0" w:after="0"/>
              <w:jc w:val="left"/>
            </w:pPr>
          </w:p>
        </w:tc>
        <w:tc>
          <w:tcPr>
            <w:tcW w:w="0" w:type="auto"/>
            <w:tcBorders>
              <w:top w:val="nil"/>
              <w:left w:val="nil"/>
              <w:bottom w:val="single" w:sz="4" w:space="0" w:color="auto"/>
              <w:right w:val="single" w:sz="4" w:space="0" w:color="auto"/>
            </w:tcBorders>
            <w:shd w:val="clear" w:color="auto" w:fill="auto"/>
            <w:vAlign w:val="center"/>
            <w:hideMark/>
          </w:tcPr>
          <w:p w:rsidR="00F973C7" w:rsidRPr="00F973C7" w:rsidRDefault="00F973C7" w:rsidP="00F973C7">
            <w:pPr>
              <w:spacing w:before="0" w:after="0"/>
              <w:jc w:val="center"/>
            </w:pPr>
            <w:r w:rsidRPr="00F973C7">
              <w:t>тыс.чел</w:t>
            </w: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F973C7" w:rsidRPr="00F973C7" w:rsidRDefault="00F973C7" w:rsidP="00F973C7">
            <w:pPr>
              <w:spacing w:before="0" w:after="0"/>
              <w:jc w:val="left"/>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F973C7" w:rsidRPr="00F973C7" w:rsidRDefault="00F973C7" w:rsidP="00F973C7">
            <w:pPr>
              <w:spacing w:before="0" w:after="0"/>
              <w:jc w:val="left"/>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F973C7" w:rsidRPr="00F973C7" w:rsidRDefault="00F973C7" w:rsidP="00F973C7">
            <w:pPr>
              <w:spacing w:before="0" w:after="0"/>
              <w:jc w:val="left"/>
            </w:pPr>
          </w:p>
        </w:tc>
      </w:tr>
      <w:tr w:rsidR="00F973C7" w:rsidRPr="00F973C7" w:rsidTr="00F973C7">
        <w:trPr>
          <w:trHeight w:val="285"/>
        </w:trPr>
        <w:tc>
          <w:tcPr>
            <w:tcW w:w="0" w:type="auto"/>
            <w:tcBorders>
              <w:top w:val="nil"/>
              <w:left w:val="single" w:sz="4" w:space="0" w:color="auto"/>
              <w:bottom w:val="nil"/>
              <w:right w:val="single" w:sz="4" w:space="0" w:color="auto"/>
            </w:tcBorders>
            <w:shd w:val="clear" w:color="auto" w:fill="auto"/>
            <w:vAlign w:val="center"/>
            <w:hideMark/>
          </w:tcPr>
          <w:p w:rsidR="00F973C7" w:rsidRPr="00F973C7" w:rsidRDefault="00F973C7" w:rsidP="00F973C7">
            <w:pPr>
              <w:spacing w:before="0" w:after="0"/>
              <w:jc w:val="center"/>
            </w:pPr>
            <w:r w:rsidRPr="00F973C7">
              <w:t>1</w:t>
            </w:r>
          </w:p>
        </w:tc>
        <w:tc>
          <w:tcPr>
            <w:tcW w:w="0" w:type="auto"/>
            <w:tcBorders>
              <w:top w:val="nil"/>
              <w:left w:val="nil"/>
              <w:bottom w:val="single" w:sz="4" w:space="0" w:color="auto"/>
              <w:right w:val="single" w:sz="4" w:space="0" w:color="auto"/>
            </w:tcBorders>
            <w:shd w:val="clear" w:color="auto" w:fill="auto"/>
            <w:vAlign w:val="center"/>
            <w:hideMark/>
          </w:tcPr>
          <w:p w:rsidR="00F973C7" w:rsidRPr="00F973C7" w:rsidRDefault="00F973C7" w:rsidP="00F973C7">
            <w:pPr>
              <w:spacing w:before="0" w:after="0"/>
              <w:jc w:val="center"/>
            </w:pPr>
            <w:r w:rsidRPr="00F973C7">
              <w:t>2</w:t>
            </w:r>
          </w:p>
        </w:tc>
        <w:tc>
          <w:tcPr>
            <w:tcW w:w="0" w:type="auto"/>
            <w:tcBorders>
              <w:top w:val="nil"/>
              <w:left w:val="nil"/>
              <w:bottom w:val="single" w:sz="4" w:space="0" w:color="auto"/>
              <w:right w:val="single" w:sz="4" w:space="0" w:color="auto"/>
            </w:tcBorders>
            <w:shd w:val="clear" w:color="auto" w:fill="auto"/>
            <w:vAlign w:val="center"/>
            <w:hideMark/>
          </w:tcPr>
          <w:p w:rsidR="00F973C7" w:rsidRPr="00F973C7" w:rsidRDefault="00F973C7" w:rsidP="00F973C7">
            <w:pPr>
              <w:spacing w:before="0" w:after="0"/>
              <w:jc w:val="center"/>
            </w:pPr>
            <w:r w:rsidRPr="00F973C7">
              <w:t>3</w:t>
            </w:r>
          </w:p>
        </w:tc>
        <w:tc>
          <w:tcPr>
            <w:tcW w:w="0" w:type="auto"/>
            <w:tcBorders>
              <w:top w:val="nil"/>
              <w:left w:val="nil"/>
              <w:bottom w:val="single" w:sz="4" w:space="0" w:color="auto"/>
              <w:right w:val="single" w:sz="4" w:space="0" w:color="auto"/>
            </w:tcBorders>
            <w:shd w:val="clear" w:color="auto" w:fill="auto"/>
            <w:vAlign w:val="center"/>
            <w:hideMark/>
          </w:tcPr>
          <w:p w:rsidR="00F973C7" w:rsidRPr="00F973C7" w:rsidRDefault="00F973C7" w:rsidP="00F973C7">
            <w:pPr>
              <w:spacing w:before="0" w:after="0"/>
              <w:jc w:val="center"/>
            </w:pPr>
            <w:r w:rsidRPr="00F973C7">
              <w:t>4</w:t>
            </w:r>
          </w:p>
        </w:tc>
        <w:tc>
          <w:tcPr>
            <w:tcW w:w="0" w:type="auto"/>
            <w:tcBorders>
              <w:top w:val="nil"/>
              <w:left w:val="nil"/>
              <w:bottom w:val="single" w:sz="4" w:space="0" w:color="auto"/>
              <w:right w:val="single" w:sz="4" w:space="0" w:color="auto"/>
            </w:tcBorders>
            <w:shd w:val="clear" w:color="auto" w:fill="auto"/>
            <w:vAlign w:val="center"/>
            <w:hideMark/>
          </w:tcPr>
          <w:p w:rsidR="00F973C7" w:rsidRPr="00F973C7" w:rsidRDefault="00F973C7" w:rsidP="00F973C7">
            <w:pPr>
              <w:spacing w:before="0" w:after="0"/>
              <w:jc w:val="center"/>
            </w:pPr>
            <w:r w:rsidRPr="00F973C7">
              <w:t>5</w:t>
            </w:r>
          </w:p>
        </w:tc>
        <w:tc>
          <w:tcPr>
            <w:tcW w:w="0" w:type="auto"/>
            <w:tcBorders>
              <w:top w:val="nil"/>
              <w:left w:val="nil"/>
              <w:bottom w:val="single" w:sz="4" w:space="0" w:color="auto"/>
              <w:right w:val="single" w:sz="4" w:space="0" w:color="auto"/>
            </w:tcBorders>
            <w:shd w:val="clear" w:color="auto" w:fill="auto"/>
            <w:vAlign w:val="center"/>
            <w:hideMark/>
          </w:tcPr>
          <w:p w:rsidR="00F973C7" w:rsidRPr="00F973C7" w:rsidRDefault="00F973C7" w:rsidP="00F973C7">
            <w:pPr>
              <w:spacing w:before="0" w:after="0"/>
              <w:jc w:val="center"/>
            </w:pPr>
            <w:r w:rsidRPr="00F973C7">
              <w:t>6</w:t>
            </w:r>
          </w:p>
        </w:tc>
        <w:tc>
          <w:tcPr>
            <w:tcW w:w="0" w:type="auto"/>
            <w:tcBorders>
              <w:top w:val="nil"/>
              <w:left w:val="nil"/>
              <w:bottom w:val="single" w:sz="4" w:space="0" w:color="auto"/>
              <w:right w:val="single" w:sz="4" w:space="0" w:color="auto"/>
            </w:tcBorders>
            <w:shd w:val="clear" w:color="auto" w:fill="auto"/>
            <w:vAlign w:val="center"/>
            <w:hideMark/>
          </w:tcPr>
          <w:p w:rsidR="00F973C7" w:rsidRPr="00F973C7" w:rsidRDefault="00F973C7" w:rsidP="00F973C7">
            <w:pPr>
              <w:spacing w:before="0" w:after="0"/>
              <w:jc w:val="center"/>
            </w:pPr>
            <w:r w:rsidRPr="00F973C7">
              <w:t>7</w:t>
            </w:r>
          </w:p>
        </w:tc>
        <w:tc>
          <w:tcPr>
            <w:tcW w:w="0" w:type="auto"/>
            <w:tcBorders>
              <w:top w:val="nil"/>
              <w:left w:val="nil"/>
              <w:bottom w:val="single" w:sz="4" w:space="0" w:color="auto"/>
              <w:right w:val="single" w:sz="4" w:space="0" w:color="auto"/>
            </w:tcBorders>
            <w:shd w:val="clear" w:color="auto" w:fill="auto"/>
            <w:vAlign w:val="center"/>
            <w:hideMark/>
          </w:tcPr>
          <w:p w:rsidR="00F973C7" w:rsidRPr="00F973C7" w:rsidRDefault="00F973C7" w:rsidP="00F973C7">
            <w:pPr>
              <w:spacing w:before="0" w:after="0"/>
              <w:jc w:val="center"/>
            </w:pPr>
            <w:r w:rsidRPr="00F973C7">
              <w:t>8</w:t>
            </w:r>
          </w:p>
        </w:tc>
      </w:tr>
      <w:tr w:rsidR="00F973C7" w:rsidRPr="00F973C7" w:rsidTr="00F973C7">
        <w:trPr>
          <w:trHeight w:val="390"/>
        </w:trPr>
        <w:tc>
          <w:tcPr>
            <w:tcW w:w="0" w:type="auto"/>
            <w:tcBorders>
              <w:top w:val="single" w:sz="4" w:space="0" w:color="auto"/>
              <w:left w:val="single" w:sz="4" w:space="0" w:color="auto"/>
              <w:bottom w:val="nil"/>
              <w:right w:val="single" w:sz="4" w:space="0" w:color="auto"/>
            </w:tcBorders>
            <w:shd w:val="clear" w:color="auto" w:fill="auto"/>
            <w:hideMark/>
          </w:tcPr>
          <w:p w:rsidR="00F973C7" w:rsidRPr="00F973C7" w:rsidRDefault="00F973C7" w:rsidP="00F973C7">
            <w:pPr>
              <w:spacing w:before="0" w:after="0"/>
              <w:jc w:val="center"/>
            </w:pPr>
            <w:r w:rsidRPr="00F973C7">
              <w:t>1</w:t>
            </w:r>
          </w:p>
        </w:tc>
        <w:tc>
          <w:tcPr>
            <w:tcW w:w="0" w:type="auto"/>
            <w:tcBorders>
              <w:top w:val="nil"/>
              <w:left w:val="nil"/>
              <w:bottom w:val="single" w:sz="4" w:space="0" w:color="auto"/>
              <w:right w:val="single" w:sz="4" w:space="0" w:color="auto"/>
            </w:tcBorders>
            <w:shd w:val="clear" w:color="auto" w:fill="auto"/>
            <w:hideMark/>
          </w:tcPr>
          <w:p w:rsidR="00F973C7" w:rsidRPr="00F973C7" w:rsidRDefault="00F973C7" w:rsidP="00F973C7">
            <w:pPr>
              <w:spacing w:before="0" w:after="0"/>
              <w:jc w:val="left"/>
            </w:pPr>
            <w:r w:rsidRPr="00F973C7">
              <w:t xml:space="preserve">Детские дошкольные учреждения </w:t>
            </w:r>
          </w:p>
        </w:tc>
        <w:tc>
          <w:tcPr>
            <w:tcW w:w="0" w:type="auto"/>
            <w:tcBorders>
              <w:top w:val="nil"/>
              <w:left w:val="nil"/>
              <w:bottom w:val="single" w:sz="4" w:space="0" w:color="auto"/>
              <w:right w:val="single" w:sz="4" w:space="0" w:color="auto"/>
            </w:tcBorders>
            <w:shd w:val="clear" w:color="auto" w:fill="auto"/>
            <w:hideMark/>
          </w:tcPr>
          <w:p w:rsidR="00F973C7" w:rsidRPr="00F973C7" w:rsidRDefault="00F973C7" w:rsidP="00F973C7">
            <w:pPr>
              <w:spacing w:before="0" w:after="0"/>
              <w:jc w:val="left"/>
            </w:pPr>
            <w:r w:rsidRPr="00F973C7">
              <w:t>место</w:t>
            </w:r>
          </w:p>
        </w:tc>
        <w:tc>
          <w:tcPr>
            <w:tcW w:w="0" w:type="auto"/>
            <w:tcBorders>
              <w:top w:val="nil"/>
              <w:left w:val="nil"/>
              <w:bottom w:val="single" w:sz="4" w:space="0" w:color="auto"/>
              <w:right w:val="single" w:sz="4" w:space="0" w:color="auto"/>
            </w:tcBorders>
            <w:shd w:val="clear" w:color="auto" w:fill="auto"/>
            <w:vAlign w:val="center"/>
            <w:hideMark/>
          </w:tcPr>
          <w:p w:rsidR="00F973C7" w:rsidRPr="00F973C7" w:rsidRDefault="00F973C7" w:rsidP="00F973C7">
            <w:pPr>
              <w:spacing w:before="0" w:after="0"/>
              <w:jc w:val="center"/>
            </w:pPr>
            <w:r w:rsidRPr="00F973C7">
              <w:t>по данным демографии</w:t>
            </w:r>
          </w:p>
        </w:tc>
        <w:tc>
          <w:tcPr>
            <w:tcW w:w="0" w:type="auto"/>
            <w:tcBorders>
              <w:top w:val="nil"/>
              <w:left w:val="nil"/>
              <w:bottom w:val="single" w:sz="4" w:space="0" w:color="auto"/>
              <w:right w:val="single" w:sz="4" w:space="0" w:color="auto"/>
            </w:tcBorders>
            <w:shd w:val="clear" w:color="auto" w:fill="auto"/>
            <w:vAlign w:val="center"/>
            <w:hideMark/>
          </w:tcPr>
          <w:p w:rsidR="00F973C7" w:rsidRPr="00F973C7" w:rsidRDefault="00F973C7" w:rsidP="00F973C7">
            <w:pPr>
              <w:spacing w:before="0" w:after="0"/>
              <w:jc w:val="center"/>
            </w:pPr>
            <w:r w:rsidRPr="00F973C7">
              <w:t>82</w:t>
            </w:r>
          </w:p>
        </w:tc>
        <w:tc>
          <w:tcPr>
            <w:tcW w:w="0" w:type="auto"/>
            <w:tcBorders>
              <w:top w:val="nil"/>
              <w:left w:val="nil"/>
              <w:bottom w:val="nil"/>
              <w:right w:val="single" w:sz="4" w:space="0" w:color="auto"/>
            </w:tcBorders>
            <w:shd w:val="clear" w:color="auto" w:fill="auto"/>
            <w:vAlign w:val="center"/>
            <w:hideMark/>
          </w:tcPr>
          <w:p w:rsidR="00F973C7" w:rsidRPr="00F973C7" w:rsidRDefault="00F973C7" w:rsidP="00F973C7">
            <w:pPr>
              <w:spacing w:before="0" w:after="0"/>
              <w:jc w:val="center"/>
            </w:pPr>
            <w:r w:rsidRPr="00F973C7">
              <w:t>0</w:t>
            </w:r>
          </w:p>
        </w:tc>
        <w:tc>
          <w:tcPr>
            <w:tcW w:w="0" w:type="auto"/>
            <w:tcBorders>
              <w:top w:val="nil"/>
              <w:left w:val="nil"/>
              <w:bottom w:val="nil"/>
              <w:right w:val="single" w:sz="4" w:space="0" w:color="auto"/>
            </w:tcBorders>
            <w:shd w:val="clear" w:color="auto" w:fill="auto"/>
            <w:vAlign w:val="center"/>
            <w:hideMark/>
          </w:tcPr>
          <w:p w:rsidR="00F973C7" w:rsidRPr="00F973C7" w:rsidRDefault="00F973C7" w:rsidP="00F973C7">
            <w:pPr>
              <w:spacing w:before="0" w:after="0"/>
              <w:jc w:val="center"/>
            </w:pPr>
            <w:r w:rsidRPr="00F973C7">
              <w:t>82</w:t>
            </w:r>
          </w:p>
        </w:tc>
        <w:tc>
          <w:tcPr>
            <w:tcW w:w="0" w:type="auto"/>
            <w:tcBorders>
              <w:top w:val="nil"/>
              <w:left w:val="nil"/>
              <w:bottom w:val="nil"/>
              <w:right w:val="single" w:sz="4" w:space="0" w:color="auto"/>
            </w:tcBorders>
            <w:shd w:val="clear" w:color="auto" w:fill="auto"/>
            <w:vAlign w:val="center"/>
            <w:hideMark/>
          </w:tcPr>
          <w:p w:rsidR="00F973C7" w:rsidRPr="00F973C7" w:rsidRDefault="00F973C7" w:rsidP="00F973C7">
            <w:pPr>
              <w:spacing w:before="0" w:after="0"/>
              <w:jc w:val="center"/>
            </w:pPr>
            <w:r w:rsidRPr="00F973C7">
              <w:t>д/с</w:t>
            </w:r>
          </w:p>
        </w:tc>
      </w:tr>
      <w:tr w:rsidR="00F973C7" w:rsidRPr="00F973C7" w:rsidTr="00F973C7">
        <w:trPr>
          <w:trHeight w:val="375"/>
        </w:trPr>
        <w:tc>
          <w:tcPr>
            <w:tcW w:w="0" w:type="auto"/>
            <w:tcBorders>
              <w:top w:val="single" w:sz="4" w:space="0" w:color="auto"/>
              <w:left w:val="single" w:sz="4" w:space="0" w:color="auto"/>
              <w:bottom w:val="nil"/>
              <w:right w:val="single" w:sz="4" w:space="0" w:color="auto"/>
            </w:tcBorders>
            <w:shd w:val="clear" w:color="auto" w:fill="auto"/>
            <w:hideMark/>
          </w:tcPr>
          <w:p w:rsidR="00F973C7" w:rsidRPr="00F973C7" w:rsidRDefault="00F973C7" w:rsidP="00F973C7">
            <w:pPr>
              <w:spacing w:before="0" w:after="0"/>
              <w:jc w:val="center"/>
            </w:pPr>
            <w:r w:rsidRPr="00F973C7">
              <w:t>2</w:t>
            </w:r>
          </w:p>
        </w:tc>
        <w:tc>
          <w:tcPr>
            <w:tcW w:w="0" w:type="auto"/>
            <w:tcBorders>
              <w:top w:val="nil"/>
              <w:left w:val="nil"/>
              <w:bottom w:val="single" w:sz="4" w:space="0" w:color="auto"/>
              <w:right w:val="single" w:sz="4" w:space="0" w:color="auto"/>
            </w:tcBorders>
            <w:shd w:val="clear" w:color="auto" w:fill="auto"/>
            <w:hideMark/>
          </w:tcPr>
          <w:p w:rsidR="00F973C7" w:rsidRPr="00F973C7" w:rsidRDefault="00F973C7" w:rsidP="00F973C7">
            <w:pPr>
              <w:spacing w:before="0" w:after="0"/>
              <w:jc w:val="left"/>
            </w:pPr>
            <w:r w:rsidRPr="00F973C7">
              <w:t xml:space="preserve">Общеобразовательные школы </w:t>
            </w:r>
          </w:p>
        </w:tc>
        <w:tc>
          <w:tcPr>
            <w:tcW w:w="0" w:type="auto"/>
            <w:tcBorders>
              <w:top w:val="nil"/>
              <w:left w:val="nil"/>
              <w:bottom w:val="single" w:sz="4" w:space="0" w:color="auto"/>
              <w:right w:val="single" w:sz="4" w:space="0" w:color="auto"/>
            </w:tcBorders>
            <w:shd w:val="clear" w:color="auto" w:fill="auto"/>
            <w:hideMark/>
          </w:tcPr>
          <w:p w:rsidR="00F973C7" w:rsidRPr="00F973C7" w:rsidRDefault="00F973C7" w:rsidP="00F973C7">
            <w:pPr>
              <w:spacing w:before="0" w:after="0"/>
              <w:jc w:val="left"/>
            </w:pPr>
            <w:r w:rsidRPr="00F973C7">
              <w:t>учащиеся</w:t>
            </w:r>
          </w:p>
        </w:tc>
        <w:tc>
          <w:tcPr>
            <w:tcW w:w="0" w:type="auto"/>
            <w:tcBorders>
              <w:top w:val="nil"/>
              <w:left w:val="nil"/>
              <w:bottom w:val="single" w:sz="4" w:space="0" w:color="auto"/>
              <w:right w:val="single" w:sz="4" w:space="0" w:color="auto"/>
            </w:tcBorders>
            <w:shd w:val="clear" w:color="auto" w:fill="auto"/>
            <w:vAlign w:val="center"/>
            <w:hideMark/>
          </w:tcPr>
          <w:p w:rsidR="00F973C7" w:rsidRPr="00F973C7" w:rsidRDefault="00F973C7" w:rsidP="00F973C7">
            <w:pPr>
              <w:spacing w:before="0" w:after="0"/>
              <w:jc w:val="center"/>
            </w:pPr>
            <w:r w:rsidRPr="00F973C7">
              <w:t>по данным демографии</w:t>
            </w:r>
          </w:p>
        </w:tc>
        <w:tc>
          <w:tcPr>
            <w:tcW w:w="0" w:type="auto"/>
            <w:tcBorders>
              <w:top w:val="nil"/>
              <w:left w:val="nil"/>
              <w:bottom w:val="nil"/>
              <w:right w:val="single" w:sz="4" w:space="0" w:color="auto"/>
            </w:tcBorders>
            <w:shd w:val="clear" w:color="auto" w:fill="auto"/>
            <w:vAlign w:val="center"/>
            <w:hideMark/>
          </w:tcPr>
          <w:p w:rsidR="00F973C7" w:rsidRPr="00F973C7" w:rsidRDefault="00F973C7" w:rsidP="00F973C7">
            <w:pPr>
              <w:spacing w:before="0" w:after="0"/>
              <w:jc w:val="center"/>
            </w:pPr>
            <w:r w:rsidRPr="00F973C7">
              <w:t>182</w:t>
            </w:r>
          </w:p>
        </w:tc>
        <w:tc>
          <w:tcPr>
            <w:tcW w:w="0" w:type="auto"/>
            <w:tcBorders>
              <w:top w:val="single" w:sz="4" w:space="0" w:color="auto"/>
              <w:left w:val="nil"/>
              <w:bottom w:val="nil"/>
              <w:right w:val="single" w:sz="4" w:space="0" w:color="auto"/>
            </w:tcBorders>
            <w:shd w:val="clear" w:color="auto" w:fill="auto"/>
            <w:vAlign w:val="center"/>
            <w:hideMark/>
          </w:tcPr>
          <w:p w:rsidR="00F973C7" w:rsidRPr="00F973C7" w:rsidRDefault="00F973C7" w:rsidP="00F973C7">
            <w:pPr>
              <w:spacing w:before="0" w:after="0"/>
              <w:jc w:val="center"/>
            </w:pPr>
            <w:r w:rsidRPr="00F973C7">
              <w:t>0</w:t>
            </w:r>
          </w:p>
        </w:tc>
        <w:tc>
          <w:tcPr>
            <w:tcW w:w="0" w:type="auto"/>
            <w:tcBorders>
              <w:top w:val="single" w:sz="4" w:space="0" w:color="auto"/>
              <w:left w:val="nil"/>
              <w:bottom w:val="nil"/>
              <w:right w:val="single" w:sz="4" w:space="0" w:color="auto"/>
            </w:tcBorders>
            <w:shd w:val="clear" w:color="auto" w:fill="auto"/>
            <w:vAlign w:val="center"/>
            <w:hideMark/>
          </w:tcPr>
          <w:p w:rsidR="00F973C7" w:rsidRPr="00F973C7" w:rsidRDefault="00F973C7" w:rsidP="00F973C7">
            <w:pPr>
              <w:spacing w:before="0" w:after="0"/>
              <w:jc w:val="center"/>
            </w:pPr>
            <w:r w:rsidRPr="00F973C7">
              <w:t>182</w:t>
            </w:r>
          </w:p>
        </w:tc>
        <w:tc>
          <w:tcPr>
            <w:tcW w:w="0" w:type="auto"/>
            <w:tcBorders>
              <w:top w:val="single" w:sz="4" w:space="0" w:color="auto"/>
              <w:left w:val="nil"/>
              <w:bottom w:val="nil"/>
              <w:right w:val="single" w:sz="4" w:space="0" w:color="auto"/>
            </w:tcBorders>
            <w:shd w:val="clear" w:color="auto" w:fill="auto"/>
            <w:vAlign w:val="center"/>
            <w:hideMark/>
          </w:tcPr>
          <w:p w:rsidR="00F973C7" w:rsidRPr="00F973C7" w:rsidRDefault="00F973C7" w:rsidP="00F973C7">
            <w:pPr>
              <w:spacing w:before="0" w:after="0"/>
              <w:jc w:val="center"/>
            </w:pPr>
            <w:r w:rsidRPr="00F973C7">
              <w:t>с.Ванновское</w:t>
            </w:r>
          </w:p>
        </w:tc>
      </w:tr>
      <w:tr w:rsidR="00F973C7" w:rsidRPr="00F973C7" w:rsidTr="00F973C7">
        <w:trPr>
          <w:trHeight w:val="390"/>
        </w:trPr>
        <w:tc>
          <w:tcPr>
            <w:tcW w:w="0" w:type="auto"/>
            <w:tcBorders>
              <w:top w:val="single" w:sz="4" w:space="0" w:color="auto"/>
              <w:left w:val="single" w:sz="4" w:space="0" w:color="auto"/>
              <w:bottom w:val="nil"/>
              <w:right w:val="single" w:sz="4" w:space="0" w:color="auto"/>
            </w:tcBorders>
            <w:shd w:val="clear" w:color="auto" w:fill="auto"/>
            <w:hideMark/>
          </w:tcPr>
          <w:p w:rsidR="00F973C7" w:rsidRPr="00F973C7" w:rsidRDefault="00F973C7" w:rsidP="00F973C7">
            <w:pPr>
              <w:spacing w:before="0" w:after="0"/>
              <w:jc w:val="center"/>
            </w:pPr>
            <w:r w:rsidRPr="00F973C7">
              <w:t>3</w:t>
            </w:r>
          </w:p>
        </w:tc>
        <w:tc>
          <w:tcPr>
            <w:tcW w:w="0" w:type="auto"/>
            <w:vMerge w:val="restart"/>
            <w:tcBorders>
              <w:top w:val="nil"/>
              <w:left w:val="single" w:sz="4" w:space="0" w:color="auto"/>
              <w:bottom w:val="single" w:sz="4" w:space="0" w:color="000000"/>
              <w:right w:val="single" w:sz="4" w:space="0" w:color="auto"/>
            </w:tcBorders>
            <w:shd w:val="clear" w:color="auto" w:fill="auto"/>
            <w:hideMark/>
          </w:tcPr>
          <w:p w:rsidR="00F973C7" w:rsidRPr="00F973C7" w:rsidRDefault="00F973C7" w:rsidP="00F973C7">
            <w:pPr>
              <w:spacing w:before="0" w:after="0"/>
              <w:jc w:val="left"/>
            </w:pPr>
            <w:r w:rsidRPr="00F973C7">
              <w:t>Поликлиники амбулатории диспансеры без стационара</w:t>
            </w:r>
          </w:p>
        </w:tc>
        <w:tc>
          <w:tcPr>
            <w:tcW w:w="0" w:type="auto"/>
            <w:vMerge w:val="restart"/>
            <w:tcBorders>
              <w:top w:val="nil"/>
              <w:left w:val="single" w:sz="4" w:space="0" w:color="auto"/>
              <w:bottom w:val="single" w:sz="4" w:space="0" w:color="000000"/>
              <w:right w:val="nil"/>
            </w:tcBorders>
            <w:shd w:val="clear" w:color="auto" w:fill="auto"/>
            <w:hideMark/>
          </w:tcPr>
          <w:p w:rsidR="00F973C7" w:rsidRPr="00F973C7" w:rsidRDefault="00F973C7" w:rsidP="00F973C7">
            <w:pPr>
              <w:spacing w:before="0" w:after="0"/>
              <w:jc w:val="left"/>
            </w:pPr>
            <w:r w:rsidRPr="00F973C7">
              <w:t>посещение в смену</w:t>
            </w:r>
          </w:p>
        </w:tc>
        <w:tc>
          <w:tcPr>
            <w:tcW w:w="0" w:type="auto"/>
            <w:tcBorders>
              <w:top w:val="nil"/>
              <w:left w:val="single" w:sz="4" w:space="0" w:color="auto"/>
              <w:bottom w:val="nil"/>
              <w:right w:val="single" w:sz="4" w:space="0" w:color="auto"/>
            </w:tcBorders>
            <w:shd w:val="clear" w:color="auto" w:fill="auto"/>
            <w:vAlign w:val="center"/>
            <w:hideMark/>
          </w:tcPr>
          <w:p w:rsidR="00F973C7" w:rsidRPr="00F973C7" w:rsidRDefault="00F973C7" w:rsidP="00F973C7">
            <w:pPr>
              <w:spacing w:before="0" w:after="0"/>
              <w:jc w:val="center"/>
            </w:pPr>
            <w:r w:rsidRPr="00F973C7">
              <w:t>18,15</w:t>
            </w:r>
          </w:p>
        </w:tc>
        <w:tc>
          <w:tcPr>
            <w:tcW w:w="0" w:type="auto"/>
            <w:vMerge w:val="restart"/>
            <w:tcBorders>
              <w:top w:val="single" w:sz="4" w:space="0" w:color="auto"/>
              <w:left w:val="nil"/>
              <w:bottom w:val="single" w:sz="4" w:space="0" w:color="000000"/>
              <w:right w:val="single" w:sz="4" w:space="0" w:color="auto"/>
            </w:tcBorders>
            <w:shd w:val="clear" w:color="auto" w:fill="auto"/>
            <w:vAlign w:val="center"/>
            <w:hideMark/>
          </w:tcPr>
          <w:p w:rsidR="00F973C7" w:rsidRPr="00F973C7" w:rsidRDefault="00F973C7" w:rsidP="00F973C7">
            <w:pPr>
              <w:spacing w:before="0" w:after="0"/>
              <w:jc w:val="center"/>
            </w:pPr>
            <w:r w:rsidRPr="00F973C7">
              <w:t>25</w:t>
            </w:r>
          </w:p>
        </w:tc>
        <w:tc>
          <w:tcPr>
            <w:tcW w:w="0" w:type="auto"/>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F973C7" w:rsidRPr="00F973C7" w:rsidRDefault="00F973C7" w:rsidP="00F973C7">
            <w:pPr>
              <w:spacing w:before="0" w:after="0"/>
              <w:jc w:val="center"/>
            </w:pPr>
            <w:r w:rsidRPr="00F973C7">
              <w:t>25</w:t>
            </w:r>
          </w:p>
        </w:tc>
        <w:tc>
          <w:tcPr>
            <w:tcW w:w="0" w:type="auto"/>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F973C7" w:rsidRPr="00F973C7" w:rsidRDefault="00F973C7" w:rsidP="00F973C7">
            <w:pPr>
              <w:spacing w:before="0" w:after="0"/>
              <w:jc w:val="center"/>
            </w:pPr>
            <w:r w:rsidRPr="00F973C7">
              <w:t>0</w:t>
            </w:r>
          </w:p>
        </w:tc>
        <w:tc>
          <w:tcPr>
            <w:tcW w:w="0" w:type="auto"/>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F973C7" w:rsidRPr="00F973C7" w:rsidRDefault="00F973C7" w:rsidP="00F973C7">
            <w:pPr>
              <w:spacing w:before="0" w:after="0"/>
              <w:jc w:val="center"/>
            </w:pPr>
            <w:r w:rsidRPr="00F973C7">
              <w:t> </w:t>
            </w:r>
          </w:p>
        </w:tc>
      </w:tr>
      <w:tr w:rsidR="00F973C7" w:rsidRPr="00F973C7" w:rsidTr="00F973C7">
        <w:trPr>
          <w:trHeight w:val="315"/>
        </w:trPr>
        <w:tc>
          <w:tcPr>
            <w:tcW w:w="0" w:type="auto"/>
            <w:tcBorders>
              <w:top w:val="nil"/>
              <w:left w:val="single" w:sz="4" w:space="0" w:color="auto"/>
              <w:bottom w:val="single" w:sz="4" w:space="0" w:color="auto"/>
              <w:right w:val="single" w:sz="4" w:space="0" w:color="auto"/>
            </w:tcBorders>
            <w:shd w:val="clear" w:color="auto" w:fill="auto"/>
            <w:hideMark/>
          </w:tcPr>
          <w:p w:rsidR="00F973C7" w:rsidRPr="00F973C7" w:rsidRDefault="00F973C7" w:rsidP="00F973C7">
            <w:pPr>
              <w:spacing w:before="0" w:after="0"/>
              <w:jc w:val="center"/>
            </w:pPr>
            <w:r w:rsidRPr="00F973C7">
              <w:t> </w:t>
            </w:r>
          </w:p>
        </w:tc>
        <w:tc>
          <w:tcPr>
            <w:tcW w:w="0" w:type="auto"/>
            <w:vMerge/>
            <w:tcBorders>
              <w:top w:val="nil"/>
              <w:left w:val="single" w:sz="4" w:space="0" w:color="auto"/>
              <w:bottom w:val="single" w:sz="4" w:space="0" w:color="000000"/>
              <w:right w:val="single" w:sz="4" w:space="0" w:color="auto"/>
            </w:tcBorders>
            <w:vAlign w:val="center"/>
            <w:hideMark/>
          </w:tcPr>
          <w:p w:rsidR="00F973C7" w:rsidRPr="00F973C7" w:rsidRDefault="00F973C7" w:rsidP="00F973C7">
            <w:pPr>
              <w:spacing w:before="0" w:after="0"/>
              <w:jc w:val="left"/>
            </w:pPr>
          </w:p>
        </w:tc>
        <w:tc>
          <w:tcPr>
            <w:tcW w:w="0" w:type="auto"/>
            <w:vMerge/>
            <w:tcBorders>
              <w:top w:val="nil"/>
              <w:left w:val="single" w:sz="4" w:space="0" w:color="auto"/>
              <w:bottom w:val="single" w:sz="4" w:space="0" w:color="000000"/>
              <w:right w:val="nil"/>
            </w:tcBorders>
            <w:vAlign w:val="center"/>
            <w:hideMark/>
          </w:tcPr>
          <w:p w:rsidR="00F973C7" w:rsidRPr="00F973C7" w:rsidRDefault="00F973C7" w:rsidP="00F973C7">
            <w:pPr>
              <w:spacing w:before="0" w:after="0"/>
              <w:jc w:val="left"/>
            </w:pP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F973C7" w:rsidRPr="00F973C7" w:rsidRDefault="00F973C7" w:rsidP="00F973C7">
            <w:pPr>
              <w:spacing w:before="0" w:after="0"/>
              <w:jc w:val="center"/>
            </w:pPr>
            <w:r w:rsidRPr="00F973C7">
              <w:t>на 1 тыс. чел.</w:t>
            </w:r>
          </w:p>
        </w:tc>
        <w:tc>
          <w:tcPr>
            <w:tcW w:w="0" w:type="auto"/>
            <w:vMerge/>
            <w:tcBorders>
              <w:top w:val="single" w:sz="4" w:space="0" w:color="auto"/>
              <w:left w:val="nil"/>
              <w:bottom w:val="single" w:sz="4" w:space="0" w:color="000000"/>
              <w:right w:val="single" w:sz="4" w:space="0" w:color="auto"/>
            </w:tcBorders>
            <w:vAlign w:val="center"/>
            <w:hideMark/>
          </w:tcPr>
          <w:p w:rsidR="00F973C7" w:rsidRPr="00F973C7" w:rsidRDefault="00F973C7" w:rsidP="00F973C7">
            <w:pPr>
              <w:spacing w:before="0" w:after="0"/>
              <w:jc w:val="left"/>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F973C7" w:rsidRPr="00F973C7" w:rsidRDefault="00F973C7" w:rsidP="00F973C7">
            <w:pPr>
              <w:spacing w:before="0" w:after="0"/>
              <w:jc w:val="left"/>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F973C7" w:rsidRPr="00F973C7" w:rsidRDefault="00F973C7" w:rsidP="00F973C7">
            <w:pPr>
              <w:spacing w:before="0" w:after="0"/>
              <w:jc w:val="left"/>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F973C7" w:rsidRPr="00F973C7" w:rsidRDefault="00F973C7" w:rsidP="00F973C7">
            <w:pPr>
              <w:spacing w:before="0" w:after="0"/>
              <w:jc w:val="left"/>
            </w:pPr>
          </w:p>
        </w:tc>
      </w:tr>
      <w:tr w:rsidR="00F973C7" w:rsidRPr="00F973C7" w:rsidTr="00F973C7">
        <w:trPr>
          <w:trHeight w:val="315"/>
        </w:trPr>
        <w:tc>
          <w:tcPr>
            <w:tcW w:w="0" w:type="auto"/>
            <w:tcBorders>
              <w:top w:val="nil"/>
              <w:left w:val="single" w:sz="4" w:space="0" w:color="auto"/>
              <w:bottom w:val="nil"/>
              <w:right w:val="single" w:sz="4" w:space="0" w:color="auto"/>
            </w:tcBorders>
            <w:shd w:val="clear" w:color="auto" w:fill="auto"/>
            <w:hideMark/>
          </w:tcPr>
          <w:p w:rsidR="00F973C7" w:rsidRPr="00F973C7" w:rsidRDefault="00F973C7" w:rsidP="00F973C7">
            <w:pPr>
              <w:spacing w:before="0" w:after="0"/>
              <w:jc w:val="center"/>
            </w:pPr>
            <w:r w:rsidRPr="00F973C7">
              <w:t>4</w:t>
            </w:r>
          </w:p>
        </w:tc>
        <w:tc>
          <w:tcPr>
            <w:tcW w:w="0" w:type="auto"/>
            <w:vMerge w:val="restart"/>
            <w:tcBorders>
              <w:top w:val="nil"/>
              <w:left w:val="single" w:sz="4" w:space="0" w:color="auto"/>
              <w:bottom w:val="single" w:sz="4" w:space="0" w:color="auto"/>
              <w:right w:val="single" w:sz="4" w:space="0" w:color="auto"/>
            </w:tcBorders>
            <w:shd w:val="clear" w:color="auto" w:fill="auto"/>
            <w:hideMark/>
          </w:tcPr>
          <w:p w:rsidR="00F973C7" w:rsidRPr="00F973C7" w:rsidRDefault="00F973C7" w:rsidP="00F973C7">
            <w:pPr>
              <w:spacing w:before="0" w:after="0"/>
              <w:jc w:val="left"/>
            </w:pPr>
            <w:r w:rsidRPr="00F973C7">
              <w:t>Спортивные залы общего пользования</w:t>
            </w:r>
          </w:p>
        </w:tc>
        <w:tc>
          <w:tcPr>
            <w:tcW w:w="0" w:type="auto"/>
            <w:vMerge w:val="restart"/>
            <w:tcBorders>
              <w:top w:val="nil"/>
              <w:left w:val="single" w:sz="4" w:space="0" w:color="auto"/>
              <w:bottom w:val="single" w:sz="4" w:space="0" w:color="auto"/>
              <w:right w:val="nil"/>
            </w:tcBorders>
            <w:shd w:val="clear" w:color="auto" w:fill="auto"/>
            <w:hideMark/>
          </w:tcPr>
          <w:p w:rsidR="00F973C7" w:rsidRPr="00F973C7" w:rsidRDefault="00F973C7" w:rsidP="00F973C7">
            <w:pPr>
              <w:spacing w:before="0" w:after="0"/>
              <w:jc w:val="left"/>
            </w:pPr>
            <w:r w:rsidRPr="00F973C7">
              <w:t xml:space="preserve">кв.м пола </w:t>
            </w:r>
          </w:p>
        </w:tc>
        <w:tc>
          <w:tcPr>
            <w:tcW w:w="0" w:type="auto"/>
            <w:tcBorders>
              <w:top w:val="nil"/>
              <w:left w:val="single" w:sz="4" w:space="0" w:color="auto"/>
              <w:bottom w:val="nil"/>
              <w:right w:val="single" w:sz="4" w:space="0" w:color="auto"/>
            </w:tcBorders>
            <w:shd w:val="clear" w:color="auto" w:fill="auto"/>
            <w:vAlign w:val="center"/>
            <w:hideMark/>
          </w:tcPr>
          <w:p w:rsidR="00F973C7" w:rsidRPr="00F973C7" w:rsidRDefault="00F973C7" w:rsidP="00F973C7">
            <w:pPr>
              <w:spacing w:before="0" w:after="0"/>
              <w:jc w:val="center"/>
            </w:pPr>
            <w:r w:rsidRPr="00F973C7">
              <w:t>70</w:t>
            </w:r>
          </w:p>
        </w:tc>
        <w:tc>
          <w:tcPr>
            <w:tcW w:w="0" w:type="auto"/>
            <w:vMerge w:val="restart"/>
            <w:tcBorders>
              <w:top w:val="nil"/>
              <w:left w:val="nil"/>
              <w:bottom w:val="single" w:sz="4" w:space="0" w:color="auto"/>
              <w:right w:val="single" w:sz="4" w:space="0" w:color="auto"/>
            </w:tcBorders>
            <w:shd w:val="clear" w:color="auto" w:fill="auto"/>
            <w:vAlign w:val="center"/>
            <w:hideMark/>
          </w:tcPr>
          <w:p w:rsidR="00F973C7" w:rsidRPr="00F973C7" w:rsidRDefault="00F973C7" w:rsidP="00F973C7">
            <w:pPr>
              <w:spacing w:before="0" w:after="0"/>
              <w:jc w:val="center"/>
            </w:pPr>
            <w:r w:rsidRPr="00F973C7">
              <w:t>96,46</w:t>
            </w: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F973C7" w:rsidRPr="00F973C7" w:rsidRDefault="00F973C7" w:rsidP="00F973C7">
            <w:pPr>
              <w:spacing w:before="0" w:after="0"/>
              <w:jc w:val="center"/>
            </w:pPr>
            <w:r w:rsidRPr="00F973C7">
              <w:t>0</w:t>
            </w: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F973C7" w:rsidRPr="00F973C7" w:rsidRDefault="00F973C7" w:rsidP="00F973C7">
            <w:pPr>
              <w:spacing w:before="0" w:after="0"/>
              <w:jc w:val="center"/>
            </w:pPr>
            <w:r w:rsidRPr="00F973C7">
              <w:t>96</w:t>
            </w: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F973C7" w:rsidRPr="00F973C7" w:rsidRDefault="00F973C7" w:rsidP="00F973C7">
            <w:pPr>
              <w:spacing w:before="0" w:after="0"/>
              <w:jc w:val="center"/>
            </w:pPr>
            <w:r w:rsidRPr="00F973C7">
              <w:t> </w:t>
            </w:r>
          </w:p>
        </w:tc>
      </w:tr>
      <w:tr w:rsidR="00F973C7" w:rsidRPr="00F973C7" w:rsidTr="00F973C7">
        <w:trPr>
          <w:trHeight w:val="315"/>
        </w:trPr>
        <w:tc>
          <w:tcPr>
            <w:tcW w:w="0" w:type="auto"/>
            <w:tcBorders>
              <w:top w:val="nil"/>
              <w:left w:val="single" w:sz="4" w:space="0" w:color="auto"/>
              <w:bottom w:val="single" w:sz="4" w:space="0" w:color="auto"/>
              <w:right w:val="single" w:sz="4" w:space="0" w:color="auto"/>
            </w:tcBorders>
            <w:shd w:val="clear" w:color="auto" w:fill="auto"/>
            <w:hideMark/>
          </w:tcPr>
          <w:p w:rsidR="00F973C7" w:rsidRPr="00F973C7" w:rsidRDefault="00F973C7" w:rsidP="00F973C7">
            <w:pPr>
              <w:spacing w:before="0" w:after="0"/>
              <w:jc w:val="center"/>
            </w:pPr>
            <w:r w:rsidRPr="00F973C7">
              <w:t> </w:t>
            </w:r>
          </w:p>
        </w:tc>
        <w:tc>
          <w:tcPr>
            <w:tcW w:w="0" w:type="auto"/>
            <w:vMerge/>
            <w:tcBorders>
              <w:top w:val="nil"/>
              <w:left w:val="single" w:sz="4" w:space="0" w:color="auto"/>
              <w:bottom w:val="single" w:sz="4" w:space="0" w:color="auto"/>
              <w:right w:val="single" w:sz="4" w:space="0" w:color="auto"/>
            </w:tcBorders>
            <w:vAlign w:val="center"/>
            <w:hideMark/>
          </w:tcPr>
          <w:p w:rsidR="00F973C7" w:rsidRPr="00F973C7" w:rsidRDefault="00F973C7" w:rsidP="00F973C7">
            <w:pPr>
              <w:spacing w:before="0" w:after="0"/>
              <w:jc w:val="left"/>
            </w:pPr>
          </w:p>
        </w:tc>
        <w:tc>
          <w:tcPr>
            <w:tcW w:w="0" w:type="auto"/>
            <w:vMerge/>
            <w:tcBorders>
              <w:top w:val="nil"/>
              <w:left w:val="single" w:sz="4" w:space="0" w:color="auto"/>
              <w:bottom w:val="single" w:sz="4" w:space="0" w:color="auto"/>
              <w:right w:val="nil"/>
            </w:tcBorders>
            <w:vAlign w:val="center"/>
            <w:hideMark/>
          </w:tcPr>
          <w:p w:rsidR="00F973C7" w:rsidRPr="00F973C7" w:rsidRDefault="00F973C7" w:rsidP="00F973C7">
            <w:pPr>
              <w:spacing w:before="0" w:after="0"/>
              <w:jc w:val="left"/>
            </w:pP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F973C7" w:rsidRPr="00F973C7" w:rsidRDefault="00F973C7" w:rsidP="00F973C7">
            <w:pPr>
              <w:spacing w:before="0" w:after="0"/>
              <w:jc w:val="center"/>
            </w:pPr>
            <w:r w:rsidRPr="00F973C7">
              <w:t>на 1 тыс. чел.</w:t>
            </w:r>
          </w:p>
        </w:tc>
        <w:tc>
          <w:tcPr>
            <w:tcW w:w="0" w:type="auto"/>
            <w:vMerge/>
            <w:tcBorders>
              <w:top w:val="nil"/>
              <w:left w:val="nil"/>
              <w:bottom w:val="single" w:sz="4" w:space="0" w:color="auto"/>
              <w:right w:val="single" w:sz="4" w:space="0" w:color="auto"/>
            </w:tcBorders>
            <w:vAlign w:val="center"/>
            <w:hideMark/>
          </w:tcPr>
          <w:p w:rsidR="00F973C7" w:rsidRPr="00F973C7" w:rsidRDefault="00F973C7" w:rsidP="00F973C7">
            <w:pPr>
              <w:spacing w:before="0" w:after="0"/>
              <w:jc w:val="left"/>
            </w:pPr>
          </w:p>
        </w:tc>
        <w:tc>
          <w:tcPr>
            <w:tcW w:w="0" w:type="auto"/>
            <w:vMerge/>
            <w:tcBorders>
              <w:top w:val="nil"/>
              <w:left w:val="single" w:sz="4" w:space="0" w:color="auto"/>
              <w:bottom w:val="single" w:sz="4" w:space="0" w:color="000000"/>
              <w:right w:val="single" w:sz="4" w:space="0" w:color="auto"/>
            </w:tcBorders>
            <w:vAlign w:val="center"/>
            <w:hideMark/>
          </w:tcPr>
          <w:p w:rsidR="00F973C7" w:rsidRPr="00F973C7" w:rsidRDefault="00F973C7" w:rsidP="00F973C7">
            <w:pPr>
              <w:spacing w:before="0" w:after="0"/>
              <w:jc w:val="left"/>
            </w:pPr>
          </w:p>
        </w:tc>
        <w:tc>
          <w:tcPr>
            <w:tcW w:w="0" w:type="auto"/>
            <w:vMerge/>
            <w:tcBorders>
              <w:top w:val="nil"/>
              <w:left w:val="single" w:sz="4" w:space="0" w:color="auto"/>
              <w:bottom w:val="single" w:sz="4" w:space="0" w:color="000000"/>
              <w:right w:val="single" w:sz="4" w:space="0" w:color="auto"/>
            </w:tcBorders>
            <w:vAlign w:val="center"/>
            <w:hideMark/>
          </w:tcPr>
          <w:p w:rsidR="00F973C7" w:rsidRPr="00F973C7" w:rsidRDefault="00F973C7" w:rsidP="00F973C7">
            <w:pPr>
              <w:spacing w:before="0" w:after="0"/>
              <w:jc w:val="left"/>
            </w:pPr>
          </w:p>
        </w:tc>
        <w:tc>
          <w:tcPr>
            <w:tcW w:w="0" w:type="auto"/>
            <w:vMerge/>
            <w:tcBorders>
              <w:top w:val="nil"/>
              <w:left w:val="single" w:sz="4" w:space="0" w:color="auto"/>
              <w:bottom w:val="single" w:sz="4" w:space="0" w:color="000000"/>
              <w:right w:val="single" w:sz="4" w:space="0" w:color="auto"/>
            </w:tcBorders>
            <w:vAlign w:val="center"/>
            <w:hideMark/>
          </w:tcPr>
          <w:p w:rsidR="00F973C7" w:rsidRPr="00F973C7" w:rsidRDefault="00F973C7" w:rsidP="00F973C7">
            <w:pPr>
              <w:spacing w:before="0" w:after="0"/>
              <w:jc w:val="left"/>
            </w:pPr>
          </w:p>
        </w:tc>
      </w:tr>
      <w:tr w:rsidR="00F973C7" w:rsidRPr="00F973C7" w:rsidTr="00F973C7">
        <w:trPr>
          <w:trHeight w:val="315"/>
        </w:trPr>
        <w:tc>
          <w:tcPr>
            <w:tcW w:w="0" w:type="auto"/>
            <w:tcBorders>
              <w:top w:val="nil"/>
              <w:left w:val="single" w:sz="4" w:space="0" w:color="auto"/>
              <w:bottom w:val="nil"/>
              <w:right w:val="single" w:sz="4" w:space="0" w:color="auto"/>
            </w:tcBorders>
            <w:shd w:val="clear" w:color="auto" w:fill="auto"/>
            <w:hideMark/>
          </w:tcPr>
          <w:p w:rsidR="00F973C7" w:rsidRPr="00F973C7" w:rsidRDefault="00F973C7" w:rsidP="00F973C7">
            <w:pPr>
              <w:spacing w:before="0" w:after="0"/>
              <w:jc w:val="center"/>
            </w:pPr>
            <w:r w:rsidRPr="00F973C7">
              <w:t>5</w:t>
            </w:r>
          </w:p>
        </w:tc>
        <w:tc>
          <w:tcPr>
            <w:tcW w:w="0" w:type="auto"/>
            <w:vMerge w:val="restart"/>
            <w:tcBorders>
              <w:top w:val="nil"/>
              <w:left w:val="single" w:sz="4" w:space="0" w:color="auto"/>
              <w:bottom w:val="single" w:sz="4" w:space="0" w:color="auto"/>
              <w:right w:val="single" w:sz="4" w:space="0" w:color="auto"/>
            </w:tcBorders>
            <w:shd w:val="clear" w:color="auto" w:fill="auto"/>
            <w:hideMark/>
          </w:tcPr>
          <w:p w:rsidR="00F973C7" w:rsidRPr="00F973C7" w:rsidRDefault="00F973C7" w:rsidP="00F973C7">
            <w:pPr>
              <w:spacing w:before="0" w:after="0"/>
              <w:jc w:val="left"/>
            </w:pPr>
            <w:r w:rsidRPr="00F973C7">
              <w:t>Плоскостные спортивные сооружения</w:t>
            </w:r>
          </w:p>
        </w:tc>
        <w:tc>
          <w:tcPr>
            <w:tcW w:w="0" w:type="auto"/>
            <w:vMerge w:val="restart"/>
            <w:tcBorders>
              <w:top w:val="nil"/>
              <w:left w:val="single" w:sz="4" w:space="0" w:color="auto"/>
              <w:bottom w:val="single" w:sz="4" w:space="0" w:color="auto"/>
              <w:right w:val="nil"/>
            </w:tcBorders>
            <w:shd w:val="clear" w:color="auto" w:fill="auto"/>
            <w:hideMark/>
          </w:tcPr>
          <w:p w:rsidR="00F973C7" w:rsidRPr="00F973C7" w:rsidRDefault="00F973C7" w:rsidP="00F973C7">
            <w:pPr>
              <w:spacing w:before="0" w:after="0"/>
              <w:jc w:val="left"/>
            </w:pPr>
            <w:r w:rsidRPr="00F973C7">
              <w:t>кв.м.</w:t>
            </w:r>
          </w:p>
        </w:tc>
        <w:tc>
          <w:tcPr>
            <w:tcW w:w="0" w:type="auto"/>
            <w:tcBorders>
              <w:top w:val="nil"/>
              <w:left w:val="single" w:sz="4" w:space="0" w:color="auto"/>
              <w:bottom w:val="nil"/>
              <w:right w:val="single" w:sz="4" w:space="0" w:color="auto"/>
            </w:tcBorders>
            <w:shd w:val="clear" w:color="auto" w:fill="auto"/>
            <w:vAlign w:val="center"/>
            <w:hideMark/>
          </w:tcPr>
          <w:p w:rsidR="00F973C7" w:rsidRPr="00F973C7" w:rsidRDefault="00F973C7" w:rsidP="00F973C7">
            <w:pPr>
              <w:spacing w:before="0" w:after="0"/>
              <w:jc w:val="center"/>
            </w:pPr>
            <w:r w:rsidRPr="00F973C7">
              <w:t>1949,4</w:t>
            </w:r>
          </w:p>
        </w:tc>
        <w:tc>
          <w:tcPr>
            <w:tcW w:w="0" w:type="auto"/>
            <w:vMerge w:val="restart"/>
            <w:tcBorders>
              <w:top w:val="nil"/>
              <w:left w:val="nil"/>
              <w:bottom w:val="single" w:sz="4" w:space="0" w:color="auto"/>
              <w:right w:val="single" w:sz="4" w:space="0" w:color="auto"/>
            </w:tcBorders>
            <w:shd w:val="clear" w:color="auto" w:fill="auto"/>
            <w:vAlign w:val="center"/>
            <w:hideMark/>
          </w:tcPr>
          <w:p w:rsidR="00F973C7" w:rsidRPr="00F973C7" w:rsidRDefault="00F973C7" w:rsidP="00F973C7">
            <w:pPr>
              <w:spacing w:before="0" w:after="0"/>
              <w:jc w:val="center"/>
            </w:pPr>
            <w:r w:rsidRPr="00F973C7">
              <w:t>2686</w:t>
            </w:r>
          </w:p>
        </w:tc>
        <w:tc>
          <w:tcPr>
            <w:tcW w:w="0" w:type="auto"/>
            <w:vMerge w:val="restart"/>
            <w:tcBorders>
              <w:top w:val="nil"/>
              <w:left w:val="nil"/>
              <w:bottom w:val="single" w:sz="4" w:space="0" w:color="auto"/>
              <w:right w:val="single" w:sz="4" w:space="0" w:color="auto"/>
            </w:tcBorders>
            <w:shd w:val="clear" w:color="auto" w:fill="auto"/>
            <w:vAlign w:val="center"/>
            <w:hideMark/>
          </w:tcPr>
          <w:p w:rsidR="00F973C7" w:rsidRPr="00F973C7" w:rsidRDefault="00F973C7" w:rsidP="00F973C7">
            <w:pPr>
              <w:spacing w:before="0" w:after="0"/>
              <w:jc w:val="center"/>
            </w:pPr>
            <w:r w:rsidRPr="00F973C7">
              <w:t>3000</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F973C7" w:rsidRPr="00F973C7" w:rsidRDefault="00F973C7" w:rsidP="00F973C7">
            <w:pPr>
              <w:spacing w:before="0" w:after="0"/>
              <w:jc w:val="center"/>
            </w:pPr>
            <w:r w:rsidRPr="00F973C7">
              <w:t>0</w:t>
            </w: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F973C7" w:rsidRPr="00F973C7" w:rsidRDefault="00F973C7" w:rsidP="00F973C7">
            <w:pPr>
              <w:spacing w:before="0" w:after="0"/>
              <w:jc w:val="center"/>
            </w:pPr>
            <w:r w:rsidRPr="00F973C7">
              <w:t> </w:t>
            </w:r>
          </w:p>
        </w:tc>
      </w:tr>
      <w:tr w:rsidR="00F973C7" w:rsidRPr="00F973C7" w:rsidTr="00F973C7">
        <w:trPr>
          <w:trHeight w:val="315"/>
        </w:trPr>
        <w:tc>
          <w:tcPr>
            <w:tcW w:w="0" w:type="auto"/>
            <w:tcBorders>
              <w:top w:val="nil"/>
              <w:left w:val="single" w:sz="4" w:space="0" w:color="auto"/>
              <w:bottom w:val="single" w:sz="4" w:space="0" w:color="auto"/>
              <w:right w:val="single" w:sz="4" w:space="0" w:color="auto"/>
            </w:tcBorders>
            <w:shd w:val="clear" w:color="auto" w:fill="auto"/>
            <w:hideMark/>
          </w:tcPr>
          <w:p w:rsidR="00F973C7" w:rsidRPr="00F973C7" w:rsidRDefault="00F973C7" w:rsidP="00F973C7">
            <w:pPr>
              <w:spacing w:before="0" w:after="0"/>
              <w:jc w:val="center"/>
            </w:pPr>
            <w:r w:rsidRPr="00F973C7">
              <w:t> </w:t>
            </w:r>
          </w:p>
        </w:tc>
        <w:tc>
          <w:tcPr>
            <w:tcW w:w="0" w:type="auto"/>
            <w:vMerge/>
            <w:tcBorders>
              <w:top w:val="nil"/>
              <w:left w:val="single" w:sz="4" w:space="0" w:color="auto"/>
              <w:bottom w:val="single" w:sz="4" w:space="0" w:color="auto"/>
              <w:right w:val="single" w:sz="4" w:space="0" w:color="auto"/>
            </w:tcBorders>
            <w:vAlign w:val="center"/>
            <w:hideMark/>
          </w:tcPr>
          <w:p w:rsidR="00F973C7" w:rsidRPr="00F973C7" w:rsidRDefault="00F973C7" w:rsidP="00F973C7">
            <w:pPr>
              <w:spacing w:before="0" w:after="0"/>
              <w:jc w:val="left"/>
            </w:pPr>
          </w:p>
        </w:tc>
        <w:tc>
          <w:tcPr>
            <w:tcW w:w="0" w:type="auto"/>
            <w:vMerge/>
            <w:tcBorders>
              <w:top w:val="nil"/>
              <w:left w:val="single" w:sz="4" w:space="0" w:color="auto"/>
              <w:bottom w:val="single" w:sz="4" w:space="0" w:color="auto"/>
              <w:right w:val="nil"/>
            </w:tcBorders>
            <w:vAlign w:val="center"/>
            <w:hideMark/>
          </w:tcPr>
          <w:p w:rsidR="00F973C7" w:rsidRPr="00F973C7" w:rsidRDefault="00F973C7" w:rsidP="00F973C7">
            <w:pPr>
              <w:spacing w:before="0" w:after="0"/>
              <w:jc w:val="left"/>
            </w:pP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F973C7" w:rsidRPr="00F973C7" w:rsidRDefault="00F973C7" w:rsidP="00F973C7">
            <w:pPr>
              <w:spacing w:before="0" w:after="0"/>
              <w:jc w:val="center"/>
            </w:pPr>
            <w:r w:rsidRPr="00F973C7">
              <w:t>на 1 тыс. чел.</w:t>
            </w:r>
          </w:p>
        </w:tc>
        <w:tc>
          <w:tcPr>
            <w:tcW w:w="0" w:type="auto"/>
            <w:vMerge/>
            <w:tcBorders>
              <w:top w:val="nil"/>
              <w:left w:val="nil"/>
              <w:bottom w:val="single" w:sz="4" w:space="0" w:color="auto"/>
              <w:right w:val="single" w:sz="4" w:space="0" w:color="auto"/>
            </w:tcBorders>
            <w:vAlign w:val="center"/>
            <w:hideMark/>
          </w:tcPr>
          <w:p w:rsidR="00F973C7" w:rsidRPr="00F973C7" w:rsidRDefault="00F973C7" w:rsidP="00F973C7">
            <w:pPr>
              <w:spacing w:before="0" w:after="0"/>
              <w:jc w:val="left"/>
            </w:pPr>
          </w:p>
        </w:tc>
        <w:tc>
          <w:tcPr>
            <w:tcW w:w="0" w:type="auto"/>
            <w:vMerge/>
            <w:tcBorders>
              <w:top w:val="nil"/>
              <w:left w:val="nil"/>
              <w:bottom w:val="single" w:sz="4" w:space="0" w:color="auto"/>
              <w:right w:val="single" w:sz="4" w:space="0" w:color="auto"/>
            </w:tcBorders>
            <w:vAlign w:val="center"/>
            <w:hideMark/>
          </w:tcPr>
          <w:p w:rsidR="00F973C7" w:rsidRPr="00F973C7" w:rsidRDefault="00F973C7" w:rsidP="00F973C7">
            <w:pPr>
              <w:spacing w:before="0" w:after="0"/>
              <w:jc w:val="left"/>
            </w:pPr>
          </w:p>
        </w:tc>
        <w:tc>
          <w:tcPr>
            <w:tcW w:w="0" w:type="auto"/>
            <w:vMerge/>
            <w:tcBorders>
              <w:top w:val="nil"/>
              <w:left w:val="single" w:sz="4" w:space="0" w:color="auto"/>
              <w:bottom w:val="single" w:sz="4" w:space="0" w:color="auto"/>
              <w:right w:val="single" w:sz="4" w:space="0" w:color="auto"/>
            </w:tcBorders>
            <w:vAlign w:val="center"/>
            <w:hideMark/>
          </w:tcPr>
          <w:p w:rsidR="00F973C7" w:rsidRPr="00F973C7" w:rsidRDefault="00F973C7" w:rsidP="00F973C7">
            <w:pPr>
              <w:spacing w:before="0" w:after="0"/>
              <w:jc w:val="left"/>
            </w:pPr>
          </w:p>
        </w:tc>
        <w:tc>
          <w:tcPr>
            <w:tcW w:w="0" w:type="auto"/>
            <w:vMerge/>
            <w:tcBorders>
              <w:top w:val="nil"/>
              <w:left w:val="single" w:sz="4" w:space="0" w:color="auto"/>
              <w:bottom w:val="single" w:sz="4" w:space="0" w:color="000000"/>
              <w:right w:val="single" w:sz="4" w:space="0" w:color="auto"/>
            </w:tcBorders>
            <w:vAlign w:val="center"/>
            <w:hideMark/>
          </w:tcPr>
          <w:p w:rsidR="00F973C7" w:rsidRPr="00F973C7" w:rsidRDefault="00F973C7" w:rsidP="00F973C7">
            <w:pPr>
              <w:spacing w:before="0" w:after="0"/>
              <w:jc w:val="left"/>
            </w:pPr>
          </w:p>
        </w:tc>
      </w:tr>
      <w:tr w:rsidR="00F973C7" w:rsidRPr="00F973C7" w:rsidTr="00F973C7">
        <w:trPr>
          <w:trHeight w:val="315"/>
        </w:trPr>
        <w:tc>
          <w:tcPr>
            <w:tcW w:w="0" w:type="auto"/>
            <w:tcBorders>
              <w:top w:val="nil"/>
              <w:left w:val="single" w:sz="4" w:space="0" w:color="auto"/>
              <w:bottom w:val="nil"/>
              <w:right w:val="single" w:sz="4" w:space="0" w:color="auto"/>
            </w:tcBorders>
            <w:shd w:val="clear" w:color="auto" w:fill="auto"/>
            <w:hideMark/>
          </w:tcPr>
          <w:p w:rsidR="00F973C7" w:rsidRPr="00F973C7" w:rsidRDefault="00F973C7" w:rsidP="00F973C7">
            <w:pPr>
              <w:spacing w:before="0" w:after="0"/>
              <w:jc w:val="center"/>
            </w:pPr>
            <w:r w:rsidRPr="00F973C7">
              <w:t>6</w:t>
            </w:r>
          </w:p>
        </w:tc>
        <w:tc>
          <w:tcPr>
            <w:tcW w:w="0" w:type="auto"/>
            <w:vMerge w:val="restart"/>
            <w:tcBorders>
              <w:top w:val="nil"/>
              <w:left w:val="single" w:sz="4" w:space="0" w:color="auto"/>
              <w:bottom w:val="single" w:sz="4" w:space="0" w:color="auto"/>
              <w:right w:val="single" w:sz="4" w:space="0" w:color="auto"/>
            </w:tcBorders>
            <w:shd w:val="clear" w:color="auto" w:fill="auto"/>
            <w:hideMark/>
          </w:tcPr>
          <w:p w:rsidR="00F973C7" w:rsidRPr="00F973C7" w:rsidRDefault="00F973C7" w:rsidP="00F973C7">
            <w:pPr>
              <w:spacing w:before="0" w:after="0"/>
              <w:jc w:val="left"/>
            </w:pPr>
            <w:r w:rsidRPr="00F973C7">
              <w:t>Клубы или учреждения клубного типа</w:t>
            </w:r>
          </w:p>
        </w:tc>
        <w:tc>
          <w:tcPr>
            <w:tcW w:w="0" w:type="auto"/>
            <w:vMerge w:val="restart"/>
            <w:tcBorders>
              <w:top w:val="nil"/>
              <w:left w:val="single" w:sz="4" w:space="0" w:color="auto"/>
              <w:bottom w:val="single" w:sz="4" w:space="0" w:color="auto"/>
              <w:right w:val="nil"/>
            </w:tcBorders>
            <w:shd w:val="clear" w:color="auto" w:fill="auto"/>
            <w:hideMark/>
          </w:tcPr>
          <w:p w:rsidR="00F973C7" w:rsidRPr="00F973C7" w:rsidRDefault="00F973C7" w:rsidP="00F973C7">
            <w:pPr>
              <w:spacing w:before="0" w:after="0"/>
              <w:jc w:val="left"/>
            </w:pPr>
            <w:r w:rsidRPr="00F973C7">
              <w:t>зрительские места</w:t>
            </w:r>
          </w:p>
        </w:tc>
        <w:tc>
          <w:tcPr>
            <w:tcW w:w="0" w:type="auto"/>
            <w:tcBorders>
              <w:top w:val="nil"/>
              <w:left w:val="single" w:sz="4" w:space="0" w:color="auto"/>
              <w:bottom w:val="nil"/>
              <w:right w:val="single" w:sz="4" w:space="0" w:color="auto"/>
            </w:tcBorders>
            <w:shd w:val="clear" w:color="auto" w:fill="auto"/>
            <w:vAlign w:val="center"/>
            <w:hideMark/>
          </w:tcPr>
          <w:p w:rsidR="00F973C7" w:rsidRPr="00F973C7" w:rsidRDefault="00F973C7" w:rsidP="00F973C7">
            <w:pPr>
              <w:spacing w:before="0" w:after="0"/>
              <w:jc w:val="center"/>
              <w:rPr>
                <w:color w:val="FF0000"/>
              </w:rPr>
            </w:pPr>
            <w:r w:rsidRPr="00F973C7">
              <w:rPr>
                <w:color w:val="FF0000"/>
              </w:rPr>
              <w:t>150</w:t>
            </w:r>
          </w:p>
        </w:tc>
        <w:tc>
          <w:tcPr>
            <w:tcW w:w="0" w:type="auto"/>
            <w:vMerge w:val="restart"/>
            <w:tcBorders>
              <w:top w:val="nil"/>
              <w:left w:val="nil"/>
              <w:bottom w:val="single" w:sz="4" w:space="0" w:color="auto"/>
              <w:right w:val="single" w:sz="4" w:space="0" w:color="auto"/>
            </w:tcBorders>
            <w:shd w:val="clear" w:color="auto" w:fill="auto"/>
            <w:vAlign w:val="center"/>
            <w:hideMark/>
          </w:tcPr>
          <w:p w:rsidR="00F973C7" w:rsidRPr="00F973C7" w:rsidRDefault="00F973C7" w:rsidP="00F973C7">
            <w:pPr>
              <w:spacing w:before="0" w:after="0"/>
              <w:jc w:val="center"/>
            </w:pPr>
            <w:r w:rsidRPr="00F973C7">
              <w:t>207</w:t>
            </w:r>
          </w:p>
        </w:tc>
        <w:tc>
          <w:tcPr>
            <w:tcW w:w="0" w:type="auto"/>
            <w:vMerge w:val="restart"/>
            <w:tcBorders>
              <w:top w:val="nil"/>
              <w:left w:val="nil"/>
              <w:bottom w:val="single" w:sz="4" w:space="0" w:color="auto"/>
              <w:right w:val="single" w:sz="4" w:space="0" w:color="auto"/>
            </w:tcBorders>
            <w:shd w:val="clear" w:color="auto" w:fill="auto"/>
            <w:vAlign w:val="center"/>
            <w:hideMark/>
          </w:tcPr>
          <w:p w:rsidR="00F973C7" w:rsidRPr="00F973C7" w:rsidRDefault="00F973C7" w:rsidP="00F973C7">
            <w:pPr>
              <w:spacing w:before="0" w:after="0"/>
              <w:jc w:val="center"/>
            </w:pPr>
            <w:r w:rsidRPr="00F973C7">
              <w:t>460</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F973C7" w:rsidRPr="00F973C7" w:rsidRDefault="00F973C7" w:rsidP="00F973C7">
            <w:pPr>
              <w:spacing w:before="0" w:after="0"/>
              <w:jc w:val="center"/>
            </w:pPr>
            <w:r w:rsidRPr="00F973C7">
              <w:t>0</w:t>
            </w: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F973C7" w:rsidRPr="00F973C7" w:rsidRDefault="00F973C7" w:rsidP="00F973C7">
            <w:pPr>
              <w:spacing w:before="0" w:after="0"/>
              <w:jc w:val="center"/>
            </w:pPr>
            <w:r w:rsidRPr="00F973C7">
              <w:t> </w:t>
            </w:r>
          </w:p>
        </w:tc>
      </w:tr>
      <w:tr w:rsidR="00F973C7" w:rsidRPr="00F973C7" w:rsidTr="00F973C7">
        <w:trPr>
          <w:trHeight w:val="315"/>
        </w:trPr>
        <w:tc>
          <w:tcPr>
            <w:tcW w:w="0" w:type="auto"/>
            <w:tcBorders>
              <w:top w:val="nil"/>
              <w:left w:val="single" w:sz="4" w:space="0" w:color="auto"/>
              <w:bottom w:val="single" w:sz="4" w:space="0" w:color="auto"/>
              <w:right w:val="single" w:sz="4" w:space="0" w:color="auto"/>
            </w:tcBorders>
            <w:shd w:val="clear" w:color="auto" w:fill="auto"/>
            <w:hideMark/>
          </w:tcPr>
          <w:p w:rsidR="00F973C7" w:rsidRPr="00F973C7" w:rsidRDefault="00F973C7" w:rsidP="00F973C7">
            <w:pPr>
              <w:spacing w:before="0" w:after="0"/>
              <w:jc w:val="center"/>
            </w:pPr>
            <w:r w:rsidRPr="00F973C7">
              <w:t> </w:t>
            </w:r>
          </w:p>
        </w:tc>
        <w:tc>
          <w:tcPr>
            <w:tcW w:w="0" w:type="auto"/>
            <w:vMerge/>
            <w:tcBorders>
              <w:top w:val="nil"/>
              <w:left w:val="single" w:sz="4" w:space="0" w:color="auto"/>
              <w:bottom w:val="single" w:sz="4" w:space="0" w:color="auto"/>
              <w:right w:val="single" w:sz="4" w:space="0" w:color="auto"/>
            </w:tcBorders>
            <w:vAlign w:val="center"/>
            <w:hideMark/>
          </w:tcPr>
          <w:p w:rsidR="00F973C7" w:rsidRPr="00F973C7" w:rsidRDefault="00F973C7" w:rsidP="00F973C7">
            <w:pPr>
              <w:spacing w:before="0" w:after="0"/>
              <w:jc w:val="left"/>
            </w:pPr>
          </w:p>
        </w:tc>
        <w:tc>
          <w:tcPr>
            <w:tcW w:w="0" w:type="auto"/>
            <w:vMerge/>
            <w:tcBorders>
              <w:top w:val="nil"/>
              <w:left w:val="single" w:sz="4" w:space="0" w:color="auto"/>
              <w:bottom w:val="single" w:sz="4" w:space="0" w:color="auto"/>
              <w:right w:val="nil"/>
            </w:tcBorders>
            <w:vAlign w:val="center"/>
            <w:hideMark/>
          </w:tcPr>
          <w:p w:rsidR="00F973C7" w:rsidRPr="00F973C7" w:rsidRDefault="00F973C7" w:rsidP="00F973C7">
            <w:pPr>
              <w:spacing w:before="0" w:after="0"/>
              <w:jc w:val="left"/>
            </w:pP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F973C7" w:rsidRPr="00F973C7" w:rsidRDefault="00F973C7" w:rsidP="00F973C7">
            <w:pPr>
              <w:spacing w:before="0" w:after="0"/>
              <w:jc w:val="center"/>
            </w:pPr>
            <w:r w:rsidRPr="00F973C7">
              <w:t>на 1 тыс. жителей</w:t>
            </w:r>
          </w:p>
        </w:tc>
        <w:tc>
          <w:tcPr>
            <w:tcW w:w="0" w:type="auto"/>
            <w:vMerge/>
            <w:tcBorders>
              <w:top w:val="nil"/>
              <w:left w:val="nil"/>
              <w:bottom w:val="single" w:sz="4" w:space="0" w:color="auto"/>
              <w:right w:val="single" w:sz="4" w:space="0" w:color="auto"/>
            </w:tcBorders>
            <w:vAlign w:val="center"/>
            <w:hideMark/>
          </w:tcPr>
          <w:p w:rsidR="00F973C7" w:rsidRPr="00F973C7" w:rsidRDefault="00F973C7" w:rsidP="00F973C7">
            <w:pPr>
              <w:spacing w:before="0" w:after="0"/>
              <w:jc w:val="left"/>
            </w:pPr>
          </w:p>
        </w:tc>
        <w:tc>
          <w:tcPr>
            <w:tcW w:w="0" w:type="auto"/>
            <w:vMerge/>
            <w:tcBorders>
              <w:top w:val="nil"/>
              <w:left w:val="nil"/>
              <w:bottom w:val="single" w:sz="4" w:space="0" w:color="auto"/>
              <w:right w:val="single" w:sz="4" w:space="0" w:color="auto"/>
            </w:tcBorders>
            <w:vAlign w:val="center"/>
            <w:hideMark/>
          </w:tcPr>
          <w:p w:rsidR="00F973C7" w:rsidRPr="00F973C7" w:rsidRDefault="00F973C7" w:rsidP="00F973C7">
            <w:pPr>
              <w:spacing w:before="0" w:after="0"/>
              <w:jc w:val="left"/>
            </w:pPr>
          </w:p>
        </w:tc>
        <w:tc>
          <w:tcPr>
            <w:tcW w:w="0" w:type="auto"/>
            <w:vMerge/>
            <w:tcBorders>
              <w:top w:val="nil"/>
              <w:left w:val="single" w:sz="4" w:space="0" w:color="auto"/>
              <w:bottom w:val="single" w:sz="4" w:space="0" w:color="auto"/>
              <w:right w:val="single" w:sz="4" w:space="0" w:color="auto"/>
            </w:tcBorders>
            <w:vAlign w:val="center"/>
            <w:hideMark/>
          </w:tcPr>
          <w:p w:rsidR="00F973C7" w:rsidRPr="00F973C7" w:rsidRDefault="00F973C7" w:rsidP="00F973C7">
            <w:pPr>
              <w:spacing w:before="0" w:after="0"/>
              <w:jc w:val="left"/>
            </w:pPr>
          </w:p>
        </w:tc>
        <w:tc>
          <w:tcPr>
            <w:tcW w:w="0" w:type="auto"/>
            <w:vMerge/>
            <w:tcBorders>
              <w:top w:val="nil"/>
              <w:left w:val="single" w:sz="4" w:space="0" w:color="auto"/>
              <w:bottom w:val="single" w:sz="4" w:space="0" w:color="000000"/>
              <w:right w:val="single" w:sz="4" w:space="0" w:color="auto"/>
            </w:tcBorders>
            <w:vAlign w:val="center"/>
            <w:hideMark/>
          </w:tcPr>
          <w:p w:rsidR="00F973C7" w:rsidRPr="00F973C7" w:rsidRDefault="00F973C7" w:rsidP="00F973C7">
            <w:pPr>
              <w:spacing w:before="0" w:after="0"/>
              <w:jc w:val="left"/>
            </w:pPr>
          </w:p>
        </w:tc>
      </w:tr>
      <w:tr w:rsidR="00F973C7" w:rsidRPr="00F973C7" w:rsidTr="00F973C7">
        <w:trPr>
          <w:trHeight w:val="315"/>
        </w:trPr>
        <w:tc>
          <w:tcPr>
            <w:tcW w:w="0" w:type="auto"/>
            <w:tcBorders>
              <w:top w:val="nil"/>
              <w:left w:val="single" w:sz="4" w:space="0" w:color="auto"/>
              <w:bottom w:val="nil"/>
              <w:right w:val="single" w:sz="4" w:space="0" w:color="auto"/>
            </w:tcBorders>
            <w:shd w:val="clear" w:color="auto" w:fill="auto"/>
            <w:hideMark/>
          </w:tcPr>
          <w:p w:rsidR="00F973C7" w:rsidRPr="00F973C7" w:rsidRDefault="00F973C7" w:rsidP="00F973C7">
            <w:pPr>
              <w:spacing w:before="0" w:after="0"/>
              <w:jc w:val="center"/>
            </w:pPr>
            <w:r w:rsidRPr="00F973C7">
              <w:t>7</w:t>
            </w:r>
          </w:p>
        </w:tc>
        <w:tc>
          <w:tcPr>
            <w:tcW w:w="0" w:type="auto"/>
            <w:vMerge w:val="restart"/>
            <w:tcBorders>
              <w:top w:val="nil"/>
              <w:left w:val="single" w:sz="4" w:space="0" w:color="auto"/>
              <w:bottom w:val="single" w:sz="4" w:space="0" w:color="auto"/>
              <w:right w:val="single" w:sz="4" w:space="0" w:color="auto"/>
            </w:tcBorders>
            <w:shd w:val="clear" w:color="auto" w:fill="auto"/>
            <w:hideMark/>
          </w:tcPr>
          <w:p w:rsidR="00F973C7" w:rsidRPr="00F973C7" w:rsidRDefault="00F973C7" w:rsidP="00F973C7">
            <w:pPr>
              <w:spacing w:before="0" w:after="0"/>
              <w:jc w:val="left"/>
            </w:pPr>
            <w:r w:rsidRPr="00F973C7">
              <w:t>Библиотека</w:t>
            </w:r>
          </w:p>
        </w:tc>
        <w:tc>
          <w:tcPr>
            <w:tcW w:w="0" w:type="auto"/>
            <w:vMerge w:val="restart"/>
            <w:tcBorders>
              <w:top w:val="nil"/>
              <w:left w:val="single" w:sz="4" w:space="0" w:color="auto"/>
              <w:bottom w:val="single" w:sz="4" w:space="0" w:color="auto"/>
              <w:right w:val="nil"/>
            </w:tcBorders>
            <w:shd w:val="clear" w:color="auto" w:fill="auto"/>
            <w:hideMark/>
          </w:tcPr>
          <w:p w:rsidR="00F973C7" w:rsidRPr="00F973C7" w:rsidRDefault="00F973C7" w:rsidP="00F973C7">
            <w:pPr>
              <w:spacing w:before="0" w:after="0"/>
              <w:jc w:val="left"/>
            </w:pPr>
            <w:r w:rsidRPr="00F973C7">
              <w:t>учреждение культуры</w:t>
            </w:r>
          </w:p>
        </w:tc>
        <w:tc>
          <w:tcPr>
            <w:tcW w:w="0" w:type="auto"/>
            <w:tcBorders>
              <w:top w:val="nil"/>
              <w:left w:val="single" w:sz="4" w:space="0" w:color="auto"/>
              <w:bottom w:val="nil"/>
              <w:right w:val="single" w:sz="4" w:space="0" w:color="auto"/>
            </w:tcBorders>
            <w:shd w:val="clear" w:color="auto" w:fill="auto"/>
            <w:vAlign w:val="center"/>
            <w:hideMark/>
          </w:tcPr>
          <w:p w:rsidR="00F973C7" w:rsidRPr="00F973C7" w:rsidRDefault="00F973C7" w:rsidP="00F973C7">
            <w:pPr>
              <w:spacing w:before="0" w:after="0"/>
              <w:jc w:val="center"/>
              <w:rPr>
                <w:color w:val="FF0000"/>
              </w:rPr>
            </w:pPr>
            <w:r w:rsidRPr="00F973C7">
              <w:rPr>
                <w:color w:val="FF0000"/>
              </w:rPr>
              <w:t>0,3</w:t>
            </w:r>
          </w:p>
        </w:tc>
        <w:tc>
          <w:tcPr>
            <w:tcW w:w="0" w:type="auto"/>
            <w:vMerge w:val="restart"/>
            <w:tcBorders>
              <w:top w:val="nil"/>
              <w:left w:val="nil"/>
              <w:bottom w:val="single" w:sz="4" w:space="0" w:color="auto"/>
              <w:right w:val="single" w:sz="4" w:space="0" w:color="auto"/>
            </w:tcBorders>
            <w:shd w:val="clear" w:color="auto" w:fill="auto"/>
            <w:vAlign w:val="center"/>
            <w:hideMark/>
          </w:tcPr>
          <w:p w:rsidR="00F973C7" w:rsidRPr="00F973C7" w:rsidRDefault="00F973C7" w:rsidP="00F973C7">
            <w:pPr>
              <w:spacing w:before="0" w:after="0"/>
              <w:jc w:val="center"/>
            </w:pPr>
            <w:r w:rsidRPr="00F973C7">
              <w:t>0</w:t>
            </w: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F973C7" w:rsidRPr="00F973C7" w:rsidRDefault="00F973C7" w:rsidP="00F973C7">
            <w:pPr>
              <w:spacing w:before="0" w:after="0"/>
              <w:jc w:val="center"/>
            </w:pPr>
            <w:r w:rsidRPr="00F973C7">
              <w:t>0</w:t>
            </w: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F973C7" w:rsidRPr="00F973C7" w:rsidRDefault="00F973C7" w:rsidP="00F973C7">
            <w:pPr>
              <w:spacing w:before="0" w:after="0"/>
              <w:jc w:val="center"/>
            </w:pPr>
            <w:r w:rsidRPr="00F973C7">
              <w:t>0</w:t>
            </w: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F973C7" w:rsidRPr="00F973C7" w:rsidRDefault="00F973C7" w:rsidP="00F973C7">
            <w:pPr>
              <w:spacing w:before="0" w:after="0"/>
              <w:jc w:val="center"/>
            </w:pPr>
            <w:r w:rsidRPr="00F973C7">
              <w:t> </w:t>
            </w:r>
          </w:p>
        </w:tc>
      </w:tr>
      <w:tr w:rsidR="00F973C7" w:rsidRPr="00F973C7" w:rsidTr="00F973C7">
        <w:trPr>
          <w:trHeight w:val="315"/>
        </w:trPr>
        <w:tc>
          <w:tcPr>
            <w:tcW w:w="0" w:type="auto"/>
            <w:tcBorders>
              <w:top w:val="nil"/>
              <w:left w:val="single" w:sz="4" w:space="0" w:color="auto"/>
              <w:bottom w:val="single" w:sz="4" w:space="0" w:color="auto"/>
              <w:right w:val="single" w:sz="4" w:space="0" w:color="auto"/>
            </w:tcBorders>
            <w:shd w:val="clear" w:color="auto" w:fill="auto"/>
            <w:hideMark/>
          </w:tcPr>
          <w:p w:rsidR="00F973C7" w:rsidRPr="00F973C7" w:rsidRDefault="00F973C7" w:rsidP="00F973C7">
            <w:pPr>
              <w:spacing w:before="0" w:after="0"/>
              <w:jc w:val="center"/>
            </w:pPr>
            <w:r w:rsidRPr="00F973C7">
              <w:t> </w:t>
            </w:r>
          </w:p>
        </w:tc>
        <w:tc>
          <w:tcPr>
            <w:tcW w:w="0" w:type="auto"/>
            <w:vMerge/>
            <w:tcBorders>
              <w:top w:val="nil"/>
              <w:left w:val="single" w:sz="4" w:space="0" w:color="auto"/>
              <w:bottom w:val="single" w:sz="4" w:space="0" w:color="auto"/>
              <w:right w:val="single" w:sz="4" w:space="0" w:color="auto"/>
            </w:tcBorders>
            <w:vAlign w:val="center"/>
            <w:hideMark/>
          </w:tcPr>
          <w:p w:rsidR="00F973C7" w:rsidRPr="00F973C7" w:rsidRDefault="00F973C7" w:rsidP="00F973C7">
            <w:pPr>
              <w:spacing w:before="0" w:after="0"/>
              <w:jc w:val="left"/>
            </w:pPr>
          </w:p>
        </w:tc>
        <w:tc>
          <w:tcPr>
            <w:tcW w:w="0" w:type="auto"/>
            <w:vMerge/>
            <w:tcBorders>
              <w:top w:val="nil"/>
              <w:left w:val="single" w:sz="4" w:space="0" w:color="auto"/>
              <w:bottom w:val="single" w:sz="4" w:space="0" w:color="auto"/>
              <w:right w:val="nil"/>
            </w:tcBorders>
            <w:vAlign w:val="center"/>
            <w:hideMark/>
          </w:tcPr>
          <w:p w:rsidR="00F973C7" w:rsidRPr="00F973C7" w:rsidRDefault="00F973C7" w:rsidP="00F973C7">
            <w:pPr>
              <w:spacing w:before="0" w:after="0"/>
              <w:jc w:val="left"/>
            </w:pP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F973C7" w:rsidRPr="00F973C7" w:rsidRDefault="00F973C7" w:rsidP="00F973C7">
            <w:pPr>
              <w:spacing w:before="0" w:after="0"/>
              <w:jc w:val="center"/>
            </w:pPr>
            <w:r w:rsidRPr="00F973C7">
              <w:t>на 1 тыс. чел.</w:t>
            </w:r>
          </w:p>
        </w:tc>
        <w:tc>
          <w:tcPr>
            <w:tcW w:w="0" w:type="auto"/>
            <w:vMerge/>
            <w:tcBorders>
              <w:top w:val="nil"/>
              <w:left w:val="nil"/>
              <w:bottom w:val="single" w:sz="4" w:space="0" w:color="auto"/>
              <w:right w:val="single" w:sz="4" w:space="0" w:color="auto"/>
            </w:tcBorders>
            <w:vAlign w:val="center"/>
            <w:hideMark/>
          </w:tcPr>
          <w:p w:rsidR="00F973C7" w:rsidRPr="00F973C7" w:rsidRDefault="00F973C7" w:rsidP="00F973C7">
            <w:pPr>
              <w:spacing w:before="0" w:after="0"/>
              <w:jc w:val="left"/>
            </w:pPr>
          </w:p>
        </w:tc>
        <w:tc>
          <w:tcPr>
            <w:tcW w:w="0" w:type="auto"/>
            <w:vMerge/>
            <w:tcBorders>
              <w:top w:val="nil"/>
              <w:left w:val="single" w:sz="4" w:space="0" w:color="auto"/>
              <w:bottom w:val="single" w:sz="4" w:space="0" w:color="000000"/>
              <w:right w:val="single" w:sz="4" w:space="0" w:color="auto"/>
            </w:tcBorders>
            <w:vAlign w:val="center"/>
            <w:hideMark/>
          </w:tcPr>
          <w:p w:rsidR="00F973C7" w:rsidRPr="00F973C7" w:rsidRDefault="00F973C7" w:rsidP="00F973C7">
            <w:pPr>
              <w:spacing w:before="0" w:after="0"/>
              <w:jc w:val="left"/>
            </w:pPr>
          </w:p>
        </w:tc>
        <w:tc>
          <w:tcPr>
            <w:tcW w:w="0" w:type="auto"/>
            <w:vMerge/>
            <w:tcBorders>
              <w:top w:val="nil"/>
              <w:left w:val="single" w:sz="4" w:space="0" w:color="auto"/>
              <w:bottom w:val="single" w:sz="4" w:space="0" w:color="000000"/>
              <w:right w:val="single" w:sz="4" w:space="0" w:color="auto"/>
            </w:tcBorders>
            <w:vAlign w:val="center"/>
            <w:hideMark/>
          </w:tcPr>
          <w:p w:rsidR="00F973C7" w:rsidRPr="00F973C7" w:rsidRDefault="00F973C7" w:rsidP="00F973C7">
            <w:pPr>
              <w:spacing w:before="0" w:after="0"/>
              <w:jc w:val="left"/>
            </w:pPr>
          </w:p>
        </w:tc>
        <w:tc>
          <w:tcPr>
            <w:tcW w:w="0" w:type="auto"/>
            <w:vMerge/>
            <w:tcBorders>
              <w:top w:val="nil"/>
              <w:left w:val="single" w:sz="4" w:space="0" w:color="auto"/>
              <w:bottom w:val="single" w:sz="4" w:space="0" w:color="000000"/>
              <w:right w:val="single" w:sz="4" w:space="0" w:color="auto"/>
            </w:tcBorders>
            <w:vAlign w:val="center"/>
            <w:hideMark/>
          </w:tcPr>
          <w:p w:rsidR="00F973C7" w:rsidRPr="00F973C7" w:rsidRDefault="00F973C7" w:rsidP="00F973C7">
            <w:pPr>
              <w:spacing w:before="0" w:after="0"/>
              <w:jc w:val="left"/>
            </w:pPr>
          </w:p>
        </w:tc>
      </w:tr>
      <w:tr w:rsidR="00F973C7" w:rsidRPr="00F973C7" w:rsidTr="00F973C7">
        <w:trPr>
          <w:trHeight w:val="315"/>
        </w:trPr>
        <w:tc>
          <w:tcPr>
            <w:tcW w:w="0" w:type="auto"/>
            <w:tcBorders>
              <w:top w:val="nil"/>
              <w:left w:val="single" w:sz="4" w:space="0" w:color="auto"/>
              <w:bottom w:val="nil"/>
              <w:right w:val="single" w:sz="4" w:space="0" w:color="auto"/>
            </w:tcBorders>
            <w:shd w:val="clear" w:color="auto" w:fill="auto"/>
            <w:hideMark/>
          </w:tcPr>
          <w:p w:rsidR="00F973C7" w:rsidRPr="00F973C7" w:rsidRDefault="00F973C7" w:rsidP="00F973C7">
            <w:pPr>
              <w:spacing w:before="0" w:after="0"/>
              <w:jc w:val="center"/>
            </w:pPr>
            <w:r w:rsidRPr="00F973C7">
              <w:t>8</w:t>
            </w:r>
          </w:p>
        </w:tc>
        <w:tc>
          <w:tcPr>
            <w:tcW w:w="0" w:type="auto"/>
            <w:vMerge w:val="restart"/>
            <w:tcBorders>
              <w:top w:val="nil"/>
              <w:left w:val="single" w:sz="4" w:space="0" w:color="auto"/>
              <w:bottom w:val="single" w:sz="4" w:space="0" w:color="auto"/>
              <w:right w:val="single" w:sz="4" w:space="0" w:color="auto"/>
            </w:tcBorders>
            <w:shd w:val="clear" w:color="auto" w:fill="auto"/>
            <w:hideMark/>
          </w:tcPr>
          <w:p w:rsidR="00F973C7" w:rsidRPr="00F973C7" w:rsidRDefault="00F973C7" w:rsidP="00F973C7">
            <w:pPr>
              <w:spacing w:before="0" w:after="0"/>
              <w:jc w:val="left"/>
            </w:pPr>
            <w:r w:rsidRPr="00F973C7">
              <w:t>Магазины продовольственных и непродовольственных товаров</w:t>
            </w:r>
          </w:p>
        </w:tc>
        <w:tc>
          <w:tcPr>
            <w:tcW w:w="0" w:type="auto"/>
            <w:vMerge w:val="restart"/>
            <w:tcBorders>
              <w:top w:val="nil"/>
              <w:left w:val="single" w:sz="4" w:space="0" w:color="auto"/>
              <w:bottom w:val="single" w:sz="4" w:space="0" w:color="auto"/>
              <w:right w:val="nil"/>
            </w:tcBorders>
            <w:shd w:val="clear" w:color="auto" w:fill="auto"/>
            <w:hideMark/>
          </w:tcPr>
          <w:p w:rsidR="00F973C7" w:rsidRPr="00F973C7" w:rsidRDefault="00F973C7" w:rsidP="00F973C7">
            <w:pPr>
              <w:spacing w:before="0" w:after="0"/>
              <w:jc w:val="left"/>
            </w:pPr>
            <w:r w:rsidRPr="00F973C7">
              <w:t>кв.м  торговой площади</w:t>
            </w:r>
          </w:p>
        </w:tc>
        <w:tc>
          <w:tcPr>
            <w:tcW w:w="0" w:type="auto"/>
            <w:tcBorders>
              <w:top w:val="nil"/>
              <w:left w:val="single" w:sz="4" w:space="0" w:color="auto"/>
              <w:bottom w:val="nil"/>
              <w:right w:val="single" w:sz="4" w:space="0" w:color="auto"/>
            </w:tcBorders>
            <w:shd w:val="clear" w:color="auto" w:fill="auto"/>
            <w:vAlign w:val="center"/>
            <w:hideMark/>
          </w:tcPr>
          <w:p w:rsidR="00F973C7" w:rsidRPr="00F973C7" w:rsidRDefault="00F973C7" w:rsidP="00F973C7">
            <w:pPr>
              <w:spacing w:before="0" w:after="0"/>
              <w:jc w:val="center"/>
            </w:pPr>
            <w:r w:rsidRPr="00F973C7">
              <w:t>300</w:t>
            </w:r>
          </w:p>
        </w:tc>
        <w:tc>
          <w:tcPr>
            <w:tcW w:w="0" w:type="auto"/>
            <w:vMerge w:val="restart"/>
            <w:tcBorders>
              <w:top w:val="nil"/>
              <w:left w:val="nil"/>
              <w:bottom w:val="single" w:sz="4" w:space="0" w:color="auto"/>
              <w:right w:val="single" w:sz="4" w:space="0" w:color="auto"/>
            </w:tcBorders>
            <w:shd w:val="clear" w:color="auto" w:fill="auto"/>
            <w:vAlign w:val="center"/>
            <w:hideMark/>
          </w:tcPr>
          <w:p w:rsidR="00F973C7" w:rsidRPr="00F973C7" w:rsidRDefault="00F973C7" w:rsidP="00F973C7">
            <w:pPr>
              <w:spacing w:before="0" w:after="0"/>
              <w:jc w:val="center"/>
            </w:pPr>
            <w:r w:rsidRPr="00F973C7">
              <w:t>413</w:t>
            </w: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F973C7" w:rsidRPr="00F973C7" w:rsidRDefault="00F973C7" w:rsidP="00F973C7">
            <w:pPr>
              <w:spacing w:before="0" w:after="0"/>
              <w:jc w:val="center"/>
            </w:pPr>
            <w:r w:rsidRPr="00F973C7">
              <w:t>206</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F973C7" w:rsidRPr="00F973C7" w:rsidRDefault="00F973C7" w:rsidP="00F973C7">
            <w:pPr>
              <w:spacing w:before="0" w:after="0"/>
              <w:jc w:val="center"/>
            </w:pPr>
            <w:r w:rsidRPr="00F973C7">
              <w:t>207</w:t>
            </w: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F973C7" w:rsidRPr="00F973C7" w:rsidRDefault="00F973C7" w:rsidP="00F973C7">
            <w:pPr>
              <w:spacing w:before="0" w:after="0"/>
              <w:jc w:val="center"/>
            </w:pPr>
            <w:r w:rsidRPr="00F973C7">
              <w:t>в составе общественного центра</w:t>
            </w:r>
          </w:p>
        </w:tc>
      </w:tr>
      <w:tr w:rsidR="00F973C7" w:rsidRPr="00F973C7" w:rsidTr="00F973C7">
        <w:trPr>
          <w:trHeight w:val="315"/>
        </w:trPr>
        <w:tc>
          <w:tcPr>
            <w:tcW w:w="0" w:type="auto"/>
            <w:tcBorders>
              <w:top w:val="nil"/>
              <w:left w:val="single" w:sz="4" w:space="0" w:color="auto"/>
              <w:bottom w:val="nil"/>
              <w:right w:val="single" w:sz="4" w:space="0" w:color="auto"/>
            </w:tcBorders>
            <w:shd w:val="clear" w:color="auto" w:fill="auto"/>
            <w:hideMark/>
          </w:tcPr>
          <w:p w:rsidR="00F973C7" w:rsidRPr="00F973C7" w:rsidRDefault="00F973C7" w:rsidP="00F973C7">
            <w:pPr>
              <w:spacing w:before="0" w:after="0"/>
              <w:jc w:val="center"/>
            </w:pPr>
            <w:r w:rsidRPr="00F973C7">
              <w:t> </w:t>
            </w:r>
          </w:p>
        </w:tc>
        <w:tc>
          <w:tcPr>
            <w:tcW w:w="0" w:type="auto"/>
            <w:vMerge/>
            <w:tcBorders>
              <w:top w:val="nil"/>
              <w:left w:val="single" w:sz="4" w:space="0" w:color="auto"/>
              <w:bottom w:val="single" w:sz="4" w:space="0" w:color="auto"/>
              <w:right w:val="single" w:sz="4" w:space="0" w:color="auto"/>
            </w:tcBorders>
            <w:vAlign w:val="center"/>
            <w:hideMark/>
          </w:tcPr>
          <w:p w:rsidR="00F973C7" w:rsidRPr="00F973C7" w:rsidRDefault="00F973C7" w:rsidP="00F973C7">
            <w:pPr>
              <w:spacing w:before="0" w:after="0"/>
              <w:jc w:val="left"/>
            </w:pPr>
          </w:p>
        </w:tc>
        <w:tc>
          <w:tcPr>
            <w:tcW w:w="0" w:type="auto"/>
            <w:vMerge/>
            <w:tcBorders>
              <w:top w:val="nil"/>
              <w:left w:val="single" w:sz="4" w:space="0" w:color="auto"/>
              <w:bottom w:val="single" w:sz="4" w:space="0" w:color="auto"/>
              <w:right w:val="nil"/>
            </w:tcBorders>
            <w:vAlign w:val="center"/>
            <w:hideMark/>
          </w:tcPr>
          <w:p w:rsidR="00F973C7" w:rsidRPr="00F973C7" w:rsidRDefault="00F973C7" w:rsidP="00F973C7">
            <w:pPr>
              <w:spacing w:before="0" w:after="0"/>
              <w:jc w:val="left"/>
            </w:pP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F973C7" w:rsidRPr="00F973C7" w:rsidRDefault="00F973C7" w:rsidP="00F973C7">
            <w:pPr>
              <w:spacing w:before="0" w:after="0"/>
              <w:jc w:val="center"/>
            </w:pPr>
            <w:r w:rsidRPr="00F973C7">
              <w:t>на 1 тыс . чел</w:t>
            </w:r>
          </w:p>
        </w:tc>
        <w:tc>
          <w:tcPr>
            <w:tcW w:w="0" w:type="auto"/>
            <w:vMerge/>
            <w:tcBorders>
              <w:top w:val="nil"/>
              <w:left w:val="nil"/>
              <w:bottom w:val="single" w:sz="4" w:space="0" w:color="auto"/>
              <w:right w:val="single" w:sz="4" w:space="0" w:color="auto"/>
            </w:tcBorders>
            <w:vAlign w:val="center"/>
            <w:hideMark/>
          </w:tcPr>
          <w:p w:rsidR="00F973C7" w:rsidRPr="00F973C7" w:rsidRDefault="00F973C7" w:rsidP="00F973C7">
            <w:pPr>
              <w:spacing w:before="0" w:after="0"/>
              <w:jc w:val="left"/>
            </w:pPr>
          </w:p>
        </w:tc>
        <w:tc>
          <w:tcPr>
            <w:tcW w:w="0" w:type="auto"/>
            <w:vMerge/>
            <w:tcBorders>
              <w:top w:val="nil"/>
              <w:left w:val="single" w:sz="4" w:space="0" w:color="auto"/>
              <w:bottom w:val="single" w:sz="4" w:space="0" w:color="000000"/>
              <w:right w:val="single" w:sz="4" w:space="0" w:color="auto"/>
            </w:tcBorders>
            <w:vAlign w:val="center"/>
            <w:hideMark/>
          </w:tcPr>
          <w:p w:rsidR="00F973C7" w:rsidRPr="00F973C7" w:rsidRDefault="00F973C7" w:rsidP="00F973C7">
            <w:pPr>
              <w:spacing w:before="0" w:after="0"/>
              <w:jc w:val="left"/>
            </w:pPr>
          </w:p>
        </w:tc>
        <w:tc>
          <w:tcPr>
            <w:tcW w:w="0" w:type="auto"/>
            <w:vMerge/>
            <w:tcBorders>
              <w:top w:val="nil"/>
              <w:left w:val="single" w:sz="4" w:space="0" w:color="auto"/>
              <w:bottom w:val="single" w:sz="4" w:space="0" w:color="auto"/>
              <w:right w:val="single" w:sz="4" w:space="0" w:color="auto"/>
            </w:tcBorders>
            <w:vAlign w:val="center"/>
            <w:hideMark/>
          </w:tcPr>
          <w:p w:rsidR="00F973C7" w:rsidRPr="00F973C7" w:rsidRDefault="00F973C7" w:rsidP="00F973C7">
            <w:pPr>
              <w:spacing w:before="0" w:after="0"/>
              <w:jc w:val="left"/>
            </w:pPr>
          </w:p>
        </w:tc>
        <w:tc>
          <w:tcPr>
            <w:tcW w:w="0" w:type="auto"/>
            <w:vMerge/>
            <w:tcBorders>
              <w:top w:val="nil"/>
              <w:left w:val="single" w:sz="4" w:space="0" w:color="auto"/>
              <w:bottom w:val="single" w:sz="4" w:space="0" w:color="000000"/>
              <w:right w:val="single" w:sz="4" w:space="0" w:color="auto"/>
            </w:tcBorders>
            <w:vAlign w:val="center"/>
            <w:hideMark/>
          </w:tcPr>
          <w:p w:rsidR="00F973C7" w:rsidRPr="00F973C7" w:rsidRDefault="00F973C7" w:rsidP="00F973C7">
            <w:pPr>
              <w:spacing w:before="0" w:after="0"/>
              <w:jc w:val="left"/>
            </w:pPr>
          </w:p>
        </w:tc>
      </w:tr>
      <w:tr w:rsidR="00F973C7" w:rsidRPr="00F973C7" w:rsidTr="00F973C7">
        <w:trPr>
          <w:trHeight w:val="315"/>
        </w:trPr>
        <w:tc>
          <w:tcPr>
            <w:tcW w:w="0" w:type="auto"/>
            <w:tcBorders>
              <w:top w:val="single" w:sz="4" w:space="0" w:color="auto"/>
              <w:left w:val="single" w:sz="4" w:space="0" w:color="auto"/>
              <w:bottom w:val="nil"/>
              <w:right w:val="single" w:sz="4" w:space="0" w:color="auto"/>
            </w:tcBorders>
            <w:shd w:val="clear" w:color="auto" w:fill="auto"/>
            <w:hideMark/>
          </w:tcPr>
          <w:p w:rsidR="00F973C7" w:rsidRPr="00F973C7" w:rsidRDefault="00F973C7" w:rsidP="00F973C7">
            <w:pPr>
              <w:spacing w:before="0" w:after="0"/>
              <w:jc w:val="center"/>
            </w:pPr>
            <w:r w:rsidRPr="00F973C7">
              <w:t>9</w:t>
            </w:r>
          </w:p>
        </w:tc>
        <w:tc>
          <w:tcPr>
            <w:tcW w:w="0" w:type="auto"/>
            <w:vMerge w:val="restart"/>
            <w:tcBorders>
              <w:top w:val="nil"/>
              <w:left w:val="single" w:sz="4" w:space="0" w:color="auto"/>
              <w:bottom w:val="single" w:sz="4" w:space="0" w:color="auto"/>
              <w:right w:val="single" w:sz="4" w:space="0" w:color="auto"/>
            </w:tcBorders>
            <w:shd w:val="clear" w:color="auto" w:fill="auto"/>
            <w:hideMark/>
          </w:tcPr>
          <w:p w:rsidR="00F973C7" w:rsidRPr="00F973C7" w:rsidRDefault="00F973C7" w:rsidP="00F973C7">
            <w:pPr>
              <w:spacing w:before="0" w:after="0"/>
              <w:jc w:val="left"/>
            </w:pPr>
            <w:r w:rsidRPr="00F973C7">
              <w:t>Предприятия общественного питания</w:t>
            </w:r>
          </w:p>
        </w:tc>
        <w:tc>
          <w:tcPr>
            <w:tcW w:w="0" w:type="auto"/>
            <w:vMerge w:val="restart"/>
            <w:tcBorders>
              <w:top w:val="nil"/>
              <w:left w:val="single" w:sz="4" w:space="0" w:color="auto"/>
              <w:bottom w:val="single" w:sz="4" w:space="0" w:color="auto"/>
              <w:right w:val="nil"/>
            </w:tcBorders>
            <w:shd w:val="clear" w:color="auto" w:fill="auto"/>
            <w:hideMark/>
          </w:tcPr>
          <w:p w:rsidR="00F973C7" w:rsidRPr="00F973C7" w:rsidRDefault="00F973C7" w:rsidP="00F973C7">
            <w:pPr>
              <w:spacing w:before="0" w:after="0"/>
              <w:jc w:val="left"/>
            </w:pPr>
            <w:r w:rsidRPr="00F973C7">
              <w:t>место</w:t>
            </w:r>
          </w:p>
        </w:tc>
        <w:tc>
          <w:tcPr>
            <w:tcW w:w="0" w:type="auto"/>
            <w:tcBorders>
              <w:top w:val="nil"/>
              <w:left w:val="single" w:sz="4" w:space="0" w:color="auto"/>
              <w:bottom w:val="nil"/>
              <w:right w:val="single" w:sz="4" w:space="0" w:color="auto"/>
            </w:tcBorders>
            <w:shd w:val="clear" w:color="auto" w:fill="auto"/>
            <w:vAlign w:val="center"/>
            <w:hideMark/>
          </w:tcPr>
          <w:p w:rsidR="00F973C7" w:rsidRPr="00F973C7" w:rsidRDefault="00F973C7" w:rsidP="00F973C7">
            <w:pPr>
              <w:spacing w:before="0" w:after="0"/>
              <w:jc w:val="center"/>
            </w:pPr>
            <w:r w:rsidRPr="00F973C7">
              <w:t>40</w:t>
            </w:r>
          </w:p>
        </w:tc>
        <w:tc>
          <w:tcPr>
            <w:tcW w:w="0" w:type="auto"/>
            <w:vMerge w:val="restart"/>
            <w:tcBorders>
              <w:top w:val="nil"/>
              <w:left w:val="nil"/>
              <w:bottom w:val="single" w:sz="4" w:space="0" w:color="auto"/>
              <w:right w:val="single" w:sz="4" w:space="0" w:color="auto"/>
            </w:tcBorders>
            <w:shd w:val="clear" w:color="auto" w:fill="auto"/>
            <w:vAlign w:val="center"/>
            <w:hideMark/>
          </w:tcPr>
          <w:p w:rsidR="00F973C7" w:rsidRPr="00F973C7" w:rsidRDefault="00F973C7" w:rsidP="00F973C7">
            <w:pPr>
              <w:spacing w:before="0" w:after="0"/>
              <w:jc w:val="center"/>
            </w:pPr>
            <w:r w:rsidRPr="00F973C7">
              <w:t>55</w:t>
            </w: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F973C7" w:rsidRPr="00F973C7" w:rsidRDefault="00F973C7" w:rsidP="00F973C7">
            <w:pPr>
              <w:spacing w:before="0" w:after="0"/>
              <w:jc w:val="center"/>
            </w:pPr>
            <w:r w:rsidRPr="00F973C7">
              <w:t>16</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F973C7" w:rsidRPr="00F973C7" w:rsidRDefault="00F973C7" w:rsidP="00F973C7">
            <w:pPr>
              <w:spacing w:before="0" w:after="0"/>
              <w:jc w:val="center"/>
            </w:pPr>
            <w:r w:rsidRPr="00F973C7">
              <w:t>39</w:t>
            </w: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F973C7" w:rsidRPr="00F973C7" w:rsidRDefault="00F973C7" w:rsidP="00F973C7">
            <w:pPr>
              <w:spacing w:before="0" w:after="0"/>
              <w:jc w:val="center"/>
            </w:pPr>
            <w:r w:rsidRPr="00F973C7">
              <w:t xml:space="preserve">в составе общественного </w:t>
            </w:r>
            <w:r w:rsidRPr="00F973C7">
              <w:lastRenderedPageBreak/>
              <w:t>центра</w:t>
            </w:r>
          </w:p>
        </w:tc>
      </w:tr>
      <w:tr w:rsidR="00F973C7" w:rsidRPr="00F973C7" w:rsidTr="00F973C7">
        <w:trPr>
          <w:trHeight w:val="315"/>
        </w:trPr>
        <w:tc>
          <w:tcPr>
            <w:tcW w:w="0" w:type="auto"/>
            <w:tcBorders>
              <w:top w:val="nil"/>
              <w:left w:val="single" w:sz="4" w:space="0" w:color="auto"/>
              <w:bottom w:val="single" w:sz="4" w:space="0" w:color="auto"/>
              <w:right w:val="single" w:sz="4" w:space="0" w:color="auto"/>
            </w:tcBorders>
            <w:shd w:val="clear" w:color="auto" w:fill="auto"/>
            <w:hideMark/>
          </w:tcPr>
          <w:p w:rsidR="00F973C7" w:rsidRPr="00F973C7" w:rsidRDefault="00F973C7" w:rsidP="00F973C7">
            <w:pPr>
              <w:spacing w:before="0" w:after="0"/>
              <w:jc w:val="center"/>
            </w:pPr>
            <w:r w:rsidRPr="00F973C7">
              <w:t> </w:t>
            </w:r>
          </w:p>
        </w:tc>
        <w:tc>
          <w:tcPr>
            <w:tcW w:w="0" w:type="auto"/>
            <w:vMerge/>
            <w:tcBorders>
              <w:top w:val="nil"/>
              <w:left w:val="single" w:sz="4" w:space="0" w:color="auto"/>
              <w:bottom w:val="single" w:sz="4" w:space="0" w:color="auto"/>
              <w:right w:val="single" w:sz="4" w:space="0" w:color="auto"/>
            </w:tcBorders>
            <w:vAlign w:val="center"/>
            <w:hideMark/>
          </w:tcPr>
          <w:p w:rsidR="00F973C7" w:rsidRPr="00F973C7" w:rsidRDefault="00F973C7" w:rsidP="00F973C7">
            <w:pPr>
              <w:spacing w:before="0" w:after="0"/>
              <w:jc w:val="left"/>
            </w:pPr>
          </w:p>
        </w:tc>
        <w:tc>
          <w:tcPr>
            <w:tcW w:w="0" w:type="auto"/>
            <w:vMerge/>
            <w:tcBorders>
              <w:top w:val="nil"/>
              <w:left w:val="single" w:sz="4" w:space="0" w:color="auto"/>
              <w:bottom w:val="single" w:sz="4" w:space="0" w:color="auto"/>
              <w:right w:val="nil"/>
            </w:tcBorders>
            <w:vAlign w:val="center"/>
            <w:hideMark/>
          </w:tcPr>
          <w:p w:rsidR="00F973C7" w:rsidRPr="00F973C7" w:rsidRDefault="00F973C7" w:rsidP="00F973C7">
            <w:pPr>
              <w:spacing w:before="0" w:after="0"/>
              <w:jc w:val="left"/>
            </w:pP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F973C7" w:rsidRPr="00F973C7" w:rsidRDefault="00F973C7" w:rsidP="00F973C7">
            <w:pPr>
              <w:spacing w:before="0" w:after="0"/>
              <w:jc w:val="center"/>
            </w:pPr>
            <w:r w:rsidRPr="00F973C7">
              <w:t>на 1 тыс . чел</w:t>
            </w:r>
          </w:p>
        </w:tc>
        <w:tc>
          <w:tcPr>
            <w:tcW w:w="0" w:type="auto"/>
            <w:vMerge/>
            <w:tcBorders>
              <w:top w:val="nil"/>
              <w:left w:val="nil"/>
              <w:bottom w:val="single" w:sz="4" w:space="0" w:color="auto"/>
              <w:right w:val="single" w:sz="4" w:space="0" w:color="auto"/>
            </w:tcBorders>
            <w:vAlign w:val="center"/>
            <w:hideMark/>
          </w:tcPr>
          <w:p w:rsidR="00F973C7" w:rsidRPr="00F973C7" w:rsidRDefault="00F973C7" w:rsidP="00F973C7">
            <w:pPr>
              <w:spacing w:before="0" w:after="0"/>
              <w:jc w:val="left"/>
            </w:pPr>
          </w:p>
        </w:tc>
        <w:tc>
          <w:tcPr>
            <w:tcW w:w="0" w:type="auto"/>
            <w:vMerge/>
            <w:tcBorders>
              <w:top w:val="nil"/>
              <w:left w:val="single" w:sz="4" w:space="0" w:color="auto"/>
              <w:bottom w:val="single" w:sz="4" w:space="0" w:color="000000"/>
              <w:right w:val="single" w:sz="4" w:space="0" w:color="auto"/>
            </w:tcBorders>
            <w:vAlign w:val="center"/>
            <w:hideMark/>
          </w:tcPr>
          <w:p w:rsidR="00F973C7" w:rsidRPr="00F973C7" w:rsidRDefault="00F973C7" w:rsidP="00F973C7">
            <w:pPr>
              <w:spacing w:before="0" w:after="0"/>
              <w:jc w:val="left"/>
            </w:pPr>
          </w:p>
        </w:tc>
        <w:tc>
          <w:tcPr>
            <w:tcW w:w="0" w:type="auto"/>
            <w:vMerge/>
            <w:tcBorders>
              <w:top w:val="nil"/>
              <w:left w:val="single" w:sz="4" w:space="0" w:color="auto"/>
              <w:bottom w:val="single" w:sz="4" w:space="0" w:color="auto"/>
              <w:right w:val="single" w:sz="4" w:space="0" w:color="auto"/>
            </w:tcBorders>
            <w:vAlign w:val="center"/>
            <w:hideMark/>
          </w:tcPr>
          <w:p w:rsidR="00F973C7" w:rsidRPr="00F973C7" w:rsidRDefault="00F973C7" w:rsidP="00F973C7">
            <w:pPr>
              <w:spacing w:before="0" w:after="0"/>
              <w:jc w:val="left"/>
            </w:pPr>
          </w:p>
        </w:tc>
        <w:tc>
          <w:tcPr>
            <w:tcW w:w="0" w:type="auto"/>
            <w:vMerge/>
            <w:tcBorders>
              <w:top w:val="nil"/>
              <w:left w:val="single" w:sz="4" w:space="0" w:color="auto"/>
              <w:bottom w:val="single" w:sz="4" w:space="0" w:color="000000"/>
              <w:right w:val="single" w:sz="4" w:space="0" w:color="auto"/>
            </w:tcBorders>
            <w:vAlign w:val="center"/>
            <w:hideMark/>
          </w:tcPr>
          <w:p w:rsidR="00F973C7" w:rsidRPr="00F973C7" w:rsidRDefault="00F973C7" w:rsidP="00F973C7">
            <w:pPr>
              <w:spacing w:before="0" w:after="0"/>
              <w:jc w:val="left"/>
            </w:pPr>
          </w:p>
        </w:tc>
      </w:tr>
      <w:tr w:rsidR="00F973C7" w:rsidRPr="00F973C7" w:rsidTr="00F973C7">
        <w:trPr>
          <w:trHeight w:val="315"/>
        </w:trPr>
        <w:tc>
          <w:tcPr>
            <w:tcW w:w="0" w:type="auto"/>
            <w:tcBorders>
              <w:top w:val="nil"/>
              <w:left w:val="single" w:sz="4" w:space="0" w:color="auto"/>
              <w:bottom w:val="nil"/>
              <w:right w:val="single" w:sz="4" w:space="0" w:color="auto"/>
            </w:tcBorders>
            <w:shd w:val="clear" w:color="auto" w:fill="auto"/>
            <w:hideMark/>
          </w:tcPr>
          <w:p w:rsidR="00F973C7" w:rsidRPr="00F973C7" w:rsidRDefault="00F973C7" w:rsidP="00F973C7">
            <w:pPr>
              <w:spacing w:before="0" w:after="0"/>
              <w:jc w:val="center"/>
            </w:pPr>
            <w:r w:rsidRPr="00F973C7">
              <w:lastRenderedPageBreak/>
              <w:t>10</w:t>
            </w:r>
          </w:p>
        </w:tc>
        <w:tc>
          <w:tcPr>
            <w:tcW w:w="0" w:type="auto"/>
            <w:vMerge w:val="restart"/>
            <w:tcBorders>
              <w:top w:val="nil"/>
              <w:left w:val="single" w:sz="4" w:space="0" w:color="auto"/>
              <w:bottom w:val="single" w:sz="4" w:space="0" w:color="auto"/>
              <w:right w:val="single" w:sz="4" w:space="0" w:color="auto"/>
            </w:tcBorders>
            <w:shd w:val="clear" w:color="auto" w:fill="auto"/>
            <w:hideMark/>
          </w:tcPr>
          <w:p w:rsidR="00F973C7" w:rsidRPr="00F973C7" w:rsidRDefault="00F973C7" w:rsidP="00F973C7">
            <w:pPr>
              <w:spacing w:before="0" w:after="0"/>
              <w:jc w:val="left"/>
            </w:pPr>
            <w:r w:rsidRPr="00F973C7">
              <w:t>Предприятия бытового обслуживания</w:t>
            </w:r>
          </w:p>
        </w:tc>
        <w:tc>
          <w:tcPr>
            <w:tcW w:w="0" w:type="auto"/>
            <w:vMerge w:val="restart"/>
            <w:tcBorders>
              <w:top w:val="nil"/>
              <w:left w:val="single" w:sz="4" w:space="0" w:color="auto"/>
              <w:bottom w:val="single" w:sz="4" w:space="0" w:color="auto"/>
              <w:right w:val="nil"/>
            </w:tcBorders>
            <w:shd w:val="clear" w:color="auto" w:fill="auto"/>
            <w:hideMark/>
          </w:tcPr>
          <w:p w:rsidR="00F973C7" w:rsidRPr="00F973C7" w:rsidRDefault="00F973C7" w:rsidP="00F973C7">
            <w:pPr>
              <w:spacing w:before="0" w:after="0"/>
              <w:jc w:val="left"/>
            </w:pPr>
            <w:r w:rsidRPr="00F973C7">
              <w:t>рабочее место</w:t>
            </w:r>
          </w:p>
        </w:tc>
        <w:tc>
          <w:tcPr>
            <w:tcW w:w="0" w:type="auto"/>
            <w:tcBorders>
              <w:top w:val="nil"/>
              <w:left w:val="single" w:sz="4" w:space="0" w:color="auto"/>
              <w:bottom w:val="nil"/>
              <w:right w:val="single" w:sz="4" w:space="0" w:color="auto"/>
            </w:tcBorders>
            <w:shd w:val="clear" w:color="auto" w:fill="auto"/>
            <w:vAlign w:val="center"/>
            <w:hideMark/>
          </w:tcPr>
          <w:p w:rsidR="00F973C7" w:rsidRPr="00F973C7" w:rsidRDefault="00F973C7" w:rsidP="00F973C7">
            <w:pPr>
              <w:spacing w:before="0" w:after="0"/>
              <w:jc w:val="center"/>
              <w:rPr>
                <w:color w:val="FF0000"/>
              </w:rPr>
            </w:pPr>
            <w:r w:rsidRPr="00F973C7">
              <w:rPr>
                <w:color w:val="FF0000"/>
              </w:rPr>
              <w:t>7</w:t>
            </w:r>
          </w:p>
        </w:tc>
        <w:tc>
          <w:tcPr>
            <w:tcW w:w="0" w:type="auto"/>
            <w:vMerge w:val="restart"/>
            <w:tcBorders>
              <w:top w:val="nil"/>
              <w:left w:val="nil"/>
              <w:bottom w:val="single" w:sz="4" w:space="0" w:color="auto"/>
              <w:right w:val="single" w:sz="4" w:space="0" w:color="auto"/>
            </w:tcBorders>
            <w:shd w:val="clear" w:color="auto" w:fill="auto"/>
            <w:vAlign w:val="center"/>
            <w:hideMark/>
          </w:tcPr>
          <w:p w:rsidR="00F973C7" w:rsidRPr="00F973C7" w:rsidRDefault="00F973C7" w:rsidP="00F973C7">
            <w:pPr>
              <w:spacing w:before="0" w:after="0"/>
              <w:jc w:val="center"/>
            </w:pPr>
            <w:r w:rsidRPr="00F973C7">
              <w:t>10</w:t>
            </w:r>
          </w:p>
        </w:tc>
        <w:tc>
          <w:tcPr>
            <w:tcW w:w="0" w:type="auto"/>
            <w:vMerge w:val="restart"/>
            <w:tcBorders>
              <w:top w:val="nil"/>
              <w:left w:val="nil"/>
              <w:bottom w:val="single" w:sz="4" w:space="0" w:color="auto"/>
              <w:right w:val="single" w:sz="4" w:space="0" w:color="auto"/>
            </w:tcBorders>
            <w:shd w:val="clear" w:color="auto" w:fill="auto"/>
            <w:vAlign w:val="center"/>
            <w:hideMark/>
          </w:tcPr>
          <w:p w:rsidR="00F973C7" w:rsidRPr="00F973C7" w:rsidRDefault="00F973C7" w:rsidP="00F973C7">
            <w:pPr>
              <w:spacing w:before="0" w:after="0"/>
              <w:jc w:val="center"/>
            </w:pPr>
            <w:r w:rsidRPr="00F973C7">
              <w:t>0</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F973C7" w:rsidRPr="00F973C7" w:rsidRDefault="00F973C7" w:rsidP="00F973C7">
            <w:pPr>
              <w:spacing w:before="0" w:after="0"/>
              <w:jc w:val="center"/>
            </w:pPr>
            <w:r w:rsidRPr="00F973C7">
              <w:t>10</w:t>
            </w: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F973C7" w:rsidRPr="00F973C7" w:rsidRDefault="00F973C7" w:rsidP="00F973C7">
            <w:pPr>
              <w:spacing w:before="0" w:after="0"/>
              <w:jc w:val="center"/>
            </w:pPr>
            <w:r w:rsidRPr="00F973C7">
              <w:t>в составе общественного центра</w:t>
            </w:r>
          </w:p>
        </w:tc>
      </w:tr>
      <w:tr w:rsidR="00F973C7" w:rsidRPr="00F973C7" w:rsidTr="00F973C7">
        <w:trPr>
          <w:trHeight w:val="315"/>
        </w:trPr>
        <w:tc>
          <w:tcPr>
            <w:tcW w:w="0" w:type="auto"/>
            <w:tcBorders>
              <w:top w:val="nil"/>
              <w:left w:val="single" w:sz="4" w:space="0" w:color="auto"/>
              <w:bottom w:val="single" w:sz="4" w:space="0" w:color="auto"/>
              <w:right w:val="single" w:sz="4" w:space="0" w:color="auto"/>
            </w:tcBorders>
            <w:shd w:val="clear" w:color="auto" w:fill="auto"/>
            <w:hideMark/>
          </w:tcPr>
          <w:p w:rsidR="00F973C7" w:rsidRPr="00F973C7" w:rsidRDefault="00F973C7" w:rsidP="00F973C7">
            <w:pPr>
              <w:spacing w:before="0" w:after="0"/>
              <w:jc w:val="center"/>
            </w:pPr>
            <w:r w:rsidRPr="00F973C7">
              <w:t> </w:t>
            </w:r>
          </w:p>
        </w:tc>
        <w:tc>
          <w:tcPr>
            <w:tcW w:w="0" w:type="auto"/>
            <w:vMerge/>
            <w:tcBorders>
              <w:top w:val="nil"/>
              <w:left w:val="single" w:sz="4" w:space="0" w:color="auto"/>
              <w:bottom w:val="single" w:sz="4" w:space="0" w:color="auto"/>
              <w:right w:val="single" w:sz="4" w:space="0" w:color="auto"/>
            </w:tcBorders>
            <w:vAlign w:val="center"/>
            <w:hideMark/>
          </w:tcPr>
          <w:p w:rsidR="00F973C7" w:rsidRPr="00F973C7" w:rsidRDefault="00F973C7" w:rsidP="00F973C7">
            <w:pPr>
              <w:spacing w:before="0" w:after="0"/>
              <w:jc w:val="left"/>
            </w:pPr>
          </w:p>
        </w:tc>
        <w:tc>
          <w:tcPr>
            <w:tcW w:w="0" w:type="auto"/>
            <w:vMerge/>
            <w:tcBorders>
              <w:top w:val="nil"/>
              <w:left w:val="single" w:sz="4" w:space="0" w:color="auto"/>
              <w:bottom w:val="single" w:sz="4" w:space="0" w:color="auto"/>
              <w:right w:val="nil"/>
            </w:tcBorders>
            <w:vAlign w:val="center"/>
            <w:hideMark/>
          </w:tcPr>
          <w:p w:rsidR="00F973C7" w:rsidRPr="00F973C7" w:rsidRDefault="00F973C7" w:rsidP="00F973C7">
            <w:pPr>
              <w:spacing w:before="0" w:after="0"/>
              <w:jc w:val="left"/>
            </w:pP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F973C7" w:rsidRPr="00F973C7" w:rsidRDefault="00F973C7" w:rsidP="00F973C7">
            <w:pPr>
              <w:spacing w:before="0" w:after="0"/>
              <w:jc w:val="center"/>
            </w:pPr>
            <w:r w:rsidRPr="00F973C7">
              <w:t xml:space="preserve">на 1 тыс. чел. </w:t>
            </w:r>
          </w:p>
        </w:tc>
        <w:tc>
          <w:tcPr>
            <w:tcW w:w="0" w:type="auto"/>
            <w:vMerge/>
            <w:tcBorders>
              <w:top w:val="nil"/>
              <w:left w:val="nil"/>
              <w:bottom w:val="single" w:sz="4" w:space="0" w:color="auto"/>
              <w:right w:val="single" w:sz="4" w:space="0" w:color="auto"/>
            </w:tcBorders>
            <w:vAlign w:val="center"/>
            <w:hideMark/>
          </w:tcPr>
          <w:p w:rsidR="00F973C7" w:rsidRPr="00F973C7" w:rsidRDefault="00F973C7" w:rsidP="00F973C7">
            <w:pPr>
              <w:spacing w:before="0" w:after="0"/>
              <w:jc w:val="left"/>
            </w:pPr>
          </w:p>
        </w:tc>
        <w:tc>
          <w:tcPr>
            <w:tcW w:w="0" w:type="auto"/>
            <w:vMerge/>
            <w:tcBorders>
              <w:top w:val="nil"/>
              <w:left w:val="nil"/>
              <w:bottom w:val="single" w:sz="4" w:space="0" w:color="auto"/>
              <w:right w:val="single" w:sz="4" w:space="0" w:color="auto"/>
            </w:tcBorders>
            <w:vAlign w:val="center"/>
            <w:hideMark/>
          </w:tcPr>
          <w:p w:rsidR="00F973C7" w:rsidRPr="00F973C7" w:rsidRDefault="00F973C7" w:rsidP="00F973C7">
            <w:pPr>
              <w:spacing w:before="0" w:after="0"/>
              <w:jc w:val="left"/>
            </w:pPr>
          </w:p>
        </w:tc>
        <w:tc>
          <w:tcPr>
            <w:tcW w:w="0" w:type="auto"/>
            <w:vMerge/>
            <w:tcBorders>
              <w:top w:val="nil"/>
              <w:left w:val="single" w:sz="4" w:space="0" w:color="auto"/>
              <w:bottom w:val="single" w:sz="4" w:space="0" w:color="auto"/>
              <w:right w:val="single" w:sz="4" w:space="0" w:color="auto"/>
            </w:tcBorders>
            <w:vAlign w:val="center"/>
            <w:hideMark/>
          </w:tcPr>
          <w:p w:rsidR="00F973C7" w:rsidRPr="00F973C7" w:rsidRDefault="00F973C7" w:rsidP="00F973C7">
            <w:pPr>
              <w:spacing w:before="0" w:after="0"/>
              <w:jc w:val="left"/>
            </w:pPr>
          </w:p>
        </w:tc>
        <w:tc>
          <w:tcPr>
            <w:tcW w:w="0" w:type="auto"/>
            <w:vMerge/>
            <w:tcBorders>
              <w:top w:val="nil"/>
              <w:left w:val="single" w:sz="4" w:space="0" w:color="auto"/>
              <w:bottom w:val="single" w:sz="4" w:space="0" w:color="000000"/>
              <w:right w:val="single" w:sz="4" w:space="0" w:color="auto"/>
            </w:tcBorders>
            <w:vAlign w:val="center"/>
            <w:hideMark/>
          </w:tcPr>
          <w:p w:rsidR="00F973C7" w:rsidRPr="00F973C7" w:rsidRDefault="00F973C7" w:rsidP="00F973C7">
            <w:pPr>
              <w:spacing w:before="0" w:after="0"/>
              <w:jc w:val="left"/>
            </w:pPr>
          </w:p>
        </w:tc>
      </w:tr>
      <w:tr w:rsidR="00F973C7" w:rsidRPr="00F973C7" w:rsidTr="00F973C7">
        <w:trPr>
          <w:trHeight w:val="315"/>
        </w:trPr>
        <w:tc>
          <w:tcPr>
            <w:tcW w:w="0" w:type="auto"/>
            <w:tcBorders>
              <w:top w:val="nil"/>
              <w:left w:val="single" w:sz="4" w:space="0" w:color="auto"/>
              <w:bottom w:val="nil"/>
              <w:right w:val="single" w:sz="4" w:space="0" w:color="auto"/>
            </w:tcBorders>
            <w:shd w:val="clear" w:color="auto" w:fill="auto"/>
            <w:hideMark/>
          </w:tcPr>
          <w:p w:rsidR="00F973C7" w:rsidRPr="00F973C7" w:rsidRDefault="00F973C7" w:rsidP="00F973C7">
            <w:pPr>
              <w:spacing w:before="0" w:after="0"/>
              <w:jc w:val="center"/>
            </w:pPr>
            <w:r w:rsidRPr="00F973C7">
              <w:t>11</w:t>
            </w:r>
          </w:p>
        </w:tc>
        <w:tc>
          <w:tcPr>
            <w:tcW w:w="0" w:type="auto"/>
            <w:vMerge w:val="restart"/>
            <w:tcBorders>
              <w:top w:val="nil"/>
              <w:left w:val="single" w:sz="4" w:space="0" w:color="auto"/>
              <w:bottom w:val="single" w:sz="4" w:space="0" w:color="auto"/>
              <w:right w:val="single" w:sz="4" w:space="0" w:color="auto"/>
            </w:tcBorders>
            <w:shd w:val="clear" w:color="auto" w:fill="auto"/>
            <w:hideMark/>
          </w:tcPr>
          <w:p w:rsidR="00F973C7" w:rsidRPr="00F973C7" w:rsidRDefault="00F973C7" w:rsidP="00F973C7">
            <w:pPr>
              <w:spacing w:before="0" w:after="0"/>
              <w:jc w:val="left"/>
            </w:pPr>
            <w:r w:rsidRPr="00F973C7">
              <w:t>Бани</w:t>
            </w:r>
          </w:p>
        </w:tc>
        <w:tc>
          <w:tcPr>
            <w:tcW w:w="0" w:type="auto"/>
            <w:vMerge w:val="restart"/>
            <w:tcBorders>
              <w:top w:val="nil"/>
              <w:left w:val="single" w:sz="4" w:space="0" w:color="auto"/>
              <w:bottom w:val="single" w:sz="4" w:space="0" w:color="auto"/>
              <w:right w:val="single" w:sz="4" w:space="0" w:color="auto"/>
            </w:tcBorders>
            <w:shd w:val="clear" w:color="auto" w:fill="auto"/>
            <w:hideMark/>
          </w:tcPr>
          <w:p w:rsidR="00F973C7" w:rsidRPr="00F973C7" w:rsidRDefault="00F973C7" w:rsidP="00F973C7">
            <w:pPr>
              <w:spacing w:before="0" w:after="0"/>
              <w:jc w:val="left"/>
            </w:pPr>
            <w:r w:rsidRPr="00F973C7">
              <w:t>место</w:t>
            </w:r>
          </w:p>
        </w:tc>
        <w:tc>
          <w:tcPr>
            <w:tcW w:w="0" w:type="auto"/>
            <w:tcBorders>
              <w:top w:val="nil"/>
              <w:left w:val="nil"/>
              <w:bottom w:val="nil"/>
              <w:right w:val="single" w:sz="4" w:space="0" w:color="auto"/>
            </w:tcBorders>
            <w:shd w:val="clear" w:color="auto" w:fill="auto"/>
            <w:vAlign w:val="center"/>
            <w:hideMark/>
          </w:tcPr>
          <w:p w:rsidR="00F973C7" w:rsidRPr="00F973C7" w:rsidRDefault="00F973C7" w:rsidP="00F973C7">
            <w:pPr>
              <w:spacing w:before="0" w:after="0"/>
              <w:jc w:val="center"/>
            </w:pPr>
            <w:r w:rsidRPr="00F973C7">
              <w:t>10</w:t>
            </w:r>
          </w:p>
        </w:tc>
        <w:tc>
          <w:tcPr>
            <w:tcW w:w="0" w:type="auto"/>
            <w:vMerge w:val="restart"/>
            <w:tcBorders>
              <w:top w:val="nil"/>
              <w:left w:val="nil"/>
              <w:bottom w:val="single" w:sz="4" w:space="0" w:color="auto"/>
              <w:right w:val="single" w:sz="4" w:space="0" w:color="auto"/>
            </w:tcBorders>
            <w:shd w:val="clear" w:color="auto" w:fill="auto"/>
            <w:vAlign w:val="center"/>
            <w:hideMark/>
          </w:tcPr>
          <w:p w:rsidR="00F973C7" w:rsidRPr="00F973C7" w:rsidRDefault="00F973C7" w:rsidP="00F973C7">
            <w:pPr>
              <w:spacing w:before="0" w:after="0"/>
              <w:jc w:val="center"/>
            </w:pPr>
            <w:r w:rsidRPr="00F973C7">
              <w:t>14</w:t>
            </w:r>
          </w:p>
        </w:tc>
        <w:tc>
          <w:tcPr>
            <w:tcW w:w="0" w:type="auto"/>
            <w:vMerge w:val="restart"/>
            <w:tcBorders>
              <w:top w:val="nil"/>
              <w:left w:val="nil"/>
              <w:bottom w:val="single" w:sz="4" w:space="0" w:color="auto"/>
              <w:right w:val="single" w:sz="4" w:space="0" w:color="auto"/>
            </w:tcBorders>
            <w:shd w:val="clear" w:color="auto" w:fill="auto"/>
            <w:vAlign w:val="center"/>
            <w:hideMark/>
          </w:tcPr>
          <w:p w:rsidR="00F973C7" w:rsidRPr="00F973C7" w:rsidRDefault="00F973C7" w:rsidP="00F973C7">
            <w:pPr>
              <w:spacing w:before="0" w:after="0"/>
              <w:jc w:val="center"/>
            </w:pPr>
            <w:r w:rsidRPr="00F973C7">
              <w:t>0</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F973C7" w:rsidRPr="00F973C7" w:rsidRDefault="00F973C7" w:rsidP="00F973C7">
            <w:pPr>
              <w:spacing w:before="0" w:after="0"/>
              <w:jc w:val="center"/>
            </w:pPr>
            <w:r w:rsidRPr="00F973C7">
              <w:t>14</w:t>
            </w: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F973C7" w:rsidRPr="00F973C7" w:rsidRDefault="00F973C7" w:rsidP="00F973C7">
            <w:pPr>
              <w:spacing w:before="0" w:after="0"/>
              <w:jc w:val="center"/>
            </w:pPr>
            <w:r w:rsidRPr="00F973C7">
              <w:t> </w:t>
            </w:r>
          </w:p>
        </w:tc>
      </w:tr>
      <w:tr w:rsidR="00F973C7" w:rsidRPr="00F973C7" w:rsidTr="00F973C7">
        <w:trPr>
          <w:trHeight w:val="315"/>
        </w:trPr>
        <w:tc>
          <w:tcPr>
            <w:tcW w:w="0" w:type="auto"/>
            <w:tcBorders>
              <w:top w:val="nil"/>
              <w:left w:val="single" w:sz="4" w:space="0" w:color="auto"/>
              <w:bottom w:val="single" w:sz="4" w:space="0" w:color="auto"/>
              <w:right w:val="single" w:sz="4" w:space="0" w:color="auto"/>
            </w:tcBorders>
            <w:shd w:val="clear" w:color="auto" w:fill="auto"/>
            <w:hideMark/>
          </w:tcPr>
          <w:p w:rsidR="00F973C7" w:rsidRPr="00F973C7" w:rsidRDefault="00F973C7" w:rsidP="00F973C7">
            <w:pPr>
              <w:spacing w:before="0" w:after="0"/>
              <w:jc w:val="center"/>
            </w:pPr>
            <w:r w:rsidRPr="00F973C7">
              <w:t> </w:t>
            </w:r>
          </w:p>
        </w:tc>
        <w:tc>
          <w:tcPr>
            <w:tcW w:w="0" w:type="auto"/>
            <w:vMerge/>
            <w:tcBorders>
              <w:top w:val="nil"/>
              <w:left w:val="single" w:sz="4" w:space="0" w:color="auto"/>
              <w:bottom w:val="single" w:sz="4" w:space="0" w:color="auto"/>
              <w:right w:val="single" w:sz="4" w:space="0" w:color="auto"/>
            </w:tcBorders>
            <w:vAlign w:val="center"/>
            <w:hideMark/>
          </w:tcPr>
          <w:p w:rsidR="00F973C7" w:rsidRPr="00F973C7" w:rsidRDefault="00F973C7" w:rsidP="00F973C7">
            <w:pPr>
              <w:spacing w:before="0" w:after="0"/>
              <w:jc w:val="left"/>
            </w:pPr>
          </w:p>
        </w:tc>
        <w:tc>
          <w:tcPr>
            <w:tcW w:w="0" w:type="auto"/>
            <w:vMerge/>
            <w:tcBorders>
              <w:top w:val="nil"/>
              <w:left w:val="single" w:sz="4" w:space="0" w:color="auto"/>
              <w:bottom w:val="single" w:sz="4" w:space="0" w:color="auto"/>
              <w:right w:val="single" w:sz="4" w:space="0" w:color="auto"/>
            </w:tcBorders>
            <w:vAlign w:val="center"/>
            <w:hideMark/>
          </w:tcPr>
          <w:p w:rsidR="00F973C7" w:rsidRPr="00F973C7" w:rsidRDefault="00F973C7" w:rsidP="00F973C7">
            <w:pPr>
              <w:spacing w:before="0" w:after="0"/>
              <w:jc w:val="left"/>
            </w:pPr>
          </w:p>
        </w:tc>
        <w:tc>
          <w:tcPr>
            <w:tcW w:w="0" w:type="auto"/>
            <w:tcBorders>
              <w:top w:val="nil"/>
              <w:left w:val="nil"/>
              <w:bottom w:val="single" w:sz="4" w:space="0" w:color="auto"/>
              <w:right w:val="single" w:sz="4" w:space="0" w:color="auto"/>
            </w:tcBorders>
            <w:shd w:val="clear" w:color="auto" w:fill="auto"/>
            <w:vAlign w:val="center"/>
            <w:hideMark/>
          </w:tcPr>
          <w:p w:rsidR="00F973C7" w:rsidRPr="00F973C7" w:rsidRDefault="00F973C7" w:rsidP="00F973C7">
            <w:pPr>
              <w:spacing w:before="0" w:after="0"/>
              <w:jc w:val="center"/>
            </w:pPr>
            <w:r w:rsidRPr="00F973C7">
              <w:t>на 1тыс. чел.</w:t>
            </w:r>
          </w:p>
        </w:tc>
        <w:tc>
          <w:tcPr>
            <w:tcW w:w="0" w:type="auto"/>
            <w:vMerge/>
            <w:tcBorders>
              <w:top w:val="nil"/>
              <w:left w:val="nil"/>
              <w:bottom w:val="single" w:sz="4" w:space="0" w:color="auto"/>
              <w:right w:val="single" w:sz="4" w:space="0" w:color="auto"/>
            </w:tcBorders>
            <w:vAlign w:val="center"/>
            <w:hideMark/>
          </w:tcPr>
          <w:p w:rsidR="00F973C7" w:rsidRPr="00F973C7" w:rsidRDefault="00F973C7" w:rsidP="00F973C7">
            <w:pPr>
              <w:spacing w:before="0" w:after="0"/>
              <w:jc w:val="left"/>
            </w:pPr>
          </w:p>
        </w:tc>
        <w:tc>
          <w:tcPr>
            <w:tcW w:w="0" w:type="auto"/>
            <w:vMerge/>
            <w:tcBorders>
              <w:top w:val="nil"/>
              <w:left w:val="nil"/>
              <w:bottom w:val="single" w:sz="4" w:space="0" w:color="auto"/>
              <w:right w:val="single" w:sz="4" w:space="0" w:color="auto"/>
            </w:tcBorders>
            <w:vAlign w:val="center"/>
            <w:hideMark/>
          </w:tcPr>
          <w:p w:rsidR="00F973C7" w:rsidRPr="00F973C7" w:rsidRDefault="00F973C7" w:rsidP="00F973C7">
            <w:pPr>
              <w:spacing w:before="0" w:after="0"/>
              <w:jc w:val="left"/>
            </w:pPr>
          </w:p>
        </w:tc>
        <w:tc>
          <w:tcPr>
            <w:tcW w:w="0" w:type="auto"/>
            <w:vMerge/>
            <w:tcBorders>
              <w:top w:val="nil"/>
              <w:left w:val="single" w:sz="4" w:space="0" w:color="auto"/>
              <w:bottom w:val="single" w:sz="4" w:space="0" w:color="auto"/>
              <w:right w:val="single" w:sz="4" w:space="0" w:color="auto"/>
            </w:tcBorders>
            <w:vAlign w:val="center"/>
            <w:hideMark/>
          </w:tcPr>
          <w:p w:rsidR="00F973C7" w:rsidRPr="00F973C7" w:rsidRDefault="00F973C7" w:rsidP="00F973C7">
            <w:pPr>
              <w:spacing w:before="0" w:after="0"/>
              <w:jc w:val="left"/>
            </w:pPr>
          </w:p>
        </w:tc>
        <w:tc>
          <w:tcPr>
            <w:tcW w:w="0" w:type="auto"/>
            <w:vMerge/>
            <w:tcBorders>
              <w:top w:val="nil"/>
              <w:left w:val="single" w:sz="4" w:space="0" w:color="auto"/>
              <w:bottom w:val="single" w:sz="4" w:space="0" w:color="000000"/>
              <w:right w:val="single" w:sz="4" w:space="0" w:color="auto"/>
            </w:tcBorders>
            <w:vAlign w:val="center"/>
            <w:hideMark/>
          </w:tcPr>
          <w:p w:rsidR="00F973C7" w:rsidRPr="00F973C7" w:rsidRDefault="00F973C7" w:rsidP="00F973C7">
            <w:pPr>
              <w:spacing w:before="0" w:after="0"/>
              <w:jc w:val="left"/>
            </w:pPr>
          </w:p>
        </w:tc>
      </w:tr>
      <w:tr w:rsidR="00F973C7" w:rsidRPr="00F973C7" w:rsidTr="00F973C7">
        <w:trPr>
          <w:trHeight w:val="315"/>
        </w:trPr>
        <w:tc>
          <w:tcPr>
            <w:tcW w:w="0" w:type="auto"/>
            <w:tcBorders>
              <w:top w:val="nil"/>
              <w:left w:val="single" w:sz="4" w:space="0" w:color="auto"/>
              <w:bottom w:val="nil"/>
              <w:right w:val="single" w:sz="4" w:space="0" w:color="auto"/>
            </w:tcBorders>
            <w:shd w:val="clear" w:color="auto" w:fill="auto"/>
            <w:hideMark/>
          </w:tcPr>
          <w:p w:rsidR="00F973C7" w:rsidRPr="00F973C7" w:rsidRDefault="00F973C7" w:rsidP="00F973C7">
            <w:pPr>
              <w:spacing w:before="0" w:after="0"/>
              <w:jc w:val="center"/>
            </w:pPr>
            <w:r w:rsidRPr="00F973C7">
              <w:t>12</w:t>
            </w:r>
          </w:p>
        </w:tc>
        <w:tc>
          <w:tcPr>
            <w:tcW w:w="0" w:type="auto"/>
            <w:vMerge w:val="restart"/>
            <w:tcBorders>
              <w:top w:val="nil"/>
              <w:left w:val="single" w:sz="4" w:space="0" w:color="auto"/>
              <w:bottom w:val="single" w:sz="4" w:space="0" w:color="auto"/>
              <w:right w:val="single" w:sz="4" w:space="0" w:color="auto"/>
            </w:tcBorders>
            <w:shd w:val="clear" w:color="auto" w:fill="auto"/>
            <w:hideMark/>
          </w:tcPr>
          <w:p w:rsidR="00F973C7" w:rsidRPr="00F973C7" w:rsidRDefault="00F973C7" w:rsidP="00F973C7">
            <w:pPr>
              <w:spacing w:before="0" w:after="0"/>
              <w:jc w:val="left"/>
            </w:pPr>
            <w:r w:rsidRPr="00F973C7">
              <w:t>Отделение связи</w:t>
            </w:r>
          </w:p>
        </w:tc>
        <w:tc>
          <w:tcPr>
            <w:tcW w:w="0" w:type="auto"/>
            <w:vMerge w:val="restart"/>
            <w:tcBorders>
              <w:top w:val="nil"/>
              <w:left w:val="single" w:sz="4" w:space="0" w:color="auto"/>
              <w:bottom w:val="single" w:sz="4" w:space="0" w:color="auto"/>
              <w:right w:val="nil"/>
            </w:tcBorders>
            <w:shd w:val="clear" w:color="auto" w:fill="auto"/>
            <w:hideMark/>
          </w:tcPr>
          <w:p w:rsidR="00F973C7" w:rsidRPr="00F973C7" w:rsidRDefault="00F973C7" w:rsidP="00F973C7">
            <w:pPr>
              <w:spacing w:before="0" w:after="0"/>
              <w:jc w:val="left"/>
            </w:pPr>
            <w:r w:rsidRPr="00F973C7">
              <w:t>объект</w:t>
            </w:r>
          </w:p>
        </w:tc>
        <w:tc>
          <w:tcPr>
            <w:tcW w:w="0" w:type="auto"/>
            <w:tcBorders>
              <w:top w:val="nil"/>
              <w:left w:val="single" w:sz="4" w:space="0" w:color="auto"/>
              <w:bottom w:val="nil"/>
              <w:right w:val="single" w:sz="4" w:space="0" w:color="auto"/>
            </w:tcBorders>
            <w:shd w:val="clear" w:color="auto" w:fill="auto"/>
            <w:vAlign w:val="center"/>
            <w:hideMark/>
          </w:tcPr>
          <w:p w:rsidR="00F973C7" w:rsidRPr="00F973C7" w:rsidRDefault="00F973C7" w:rsidP="00F973C7">
            <w:pPr>
              <w:spacing w:before="0" w:after="0"/>
              <w:jc w:val="center"/>
            </w:pPr>
            <w:r w:rsidRPr="00F973C7">
              <w:t>0,5</w:t>
            </w:r>
          </w:p>
        </w:tc>
        <w:tc>
          <w:tcPr>
            <w:tcW w:w="0" w:type="auto"/>
            <w:vMerge w:val="restart"/>
            <w:tcBorders>
              <w:top w:val="nil"/>
              <w:left w:val="nil"/>
              <w:bottom w:val="single" w:sz="4" w:space="0" w:color="auto"/>
              <w:right w:val="single" w:sz="4" w:space="0" w:color="auto"/>
            </w:tcBorders>
            <w:shd w:val="clear" w:color="auto" w:fill="auto"/>
            <w:vAlign w:val="center"/>
            <w:hideMark/>
          </w:tcPr>
          <w:p w:rsidR="00F973C7" w:rsidRPr="00F973C7" w:rsidRDefault="00F973C7" w:rsidP="00F973C7">
            <w:pPr>
              <w:spacing w:before="0" w:after="0"/>
              <w:jc w:val="center"/>
            </w:pPr>
            <w:r w:rsidRPr="00F973C7">
              <w:t>1</w:t>
            </w: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F973C7" w:rsidRPr="00F973C7" w:rsidRDefault="00F973C7" w:rsidP="00F973C7">
            <w:pPr>
              <w:spacing w:before="0" w:after="0"/>
              <w:jc w:val="center"/>
            </w:pPr>
            <w:r w:rsidRPr="00F973C7">
              <w:t>0</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F973C7" w:rsidRPr="00F973C7" w:rsidRDefault="00F973C7" w:rsidP="00F973C7">
            <w:pPr>
              <w:spacing w:before="0" w:after="0"/>
              <w:jc w:val="center"/>
            </w:pPr>
            <w:r w:rsidRPr="00F973C7">
              <w:t>1</w:t>
            </w: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F973C7" w:rsidRPr="00F973C7" w:rsidRDefault="00F973C7" w:rsidP="00F973C7">
            <w:pPr>
              <w:spacing w:before="0" w:after="0"/>
              <w:jc w:val="center"/>
            </w:pPr>
            <w:r w:rsidRPr="00F973C7">
              <w:t>в составе общественного центра</w:t>
            </w:r>
          </w:p>
        </w:tc>
      </w:tr>
      <w:tr w:rsidR="00F973C7" w:rsidRPr="00F973C7" w:rsidTr="00F973C7">
        <w:trPr>
          <w:trHeight w:val="315"/>
        </w:trPr>
        <w:tc>
          <w:tcPr>
            <w:tcW w:w="0" w:type="auto"/>
            <w:tcBorders>
              <w:top w:val="nil"/>
              <w:left w:val="single" w:sz="4" w:space="0" w:color="auto"/>
              <w:bottom w:val="single" w:sz="4" w:space="0" w:color="auto"/>
              <w:right w:val="single" w:sz="4" w:space="0" w:color="auto"/>
            </w:tcBorders>
            <w:shd w:val="clear" w:color="auto" w:fill="auto"/>
            <w:hideMark/>
          </w:tcPr>
          <w:p w:rsidR="00F973C7" w:rsidRPr="00F973C7" w:rsidRDefault="00F973C7" w:rsidP="00F973C7">
            <w:pPr>
              <w:spacing w:before="0" w:after="0"/>
              <w:jc w:val="center"/>
            </w:pPr>
            <w:r w:rsidRPr="00F973C7">
              <w:t> </w:t>
            </w:r>
          </w:p>
        </w:tc>
        <w:tc>
          <w:tcPr>
            <w:tcW w:w="0" w:type="auto"/>
            <w:vMerge/>
            <w:tcBorders>
              <w:top w:val="nil"/>
              <w:left w:val="single" w:sz="4" w:space="0" w:color="auto"/>
              <w:bottom w:val="single" w:sz="4" w:space="0" w:color="auto"/>
              <w:right w:val="single" w:sz="4" w:space="0" w:color="auto"/>
            </w:tcBorders>
            <w:vAlign w:val="center"/>
            <w:hideMark/>
          </w:tcPr>
          <w:p w:rsidR="00F973C7" w:rsidRPr="00F973C7" w:rsidRDefault="00F973C7" w:rsidP="00F973C7">
            <w:pPr>
              <w:spacing w:before="0" w:after="0"/>
              <w:jc w:val="left"/>
            </w:pPr>
          </w:p>
        </w:tc>
        <w:tc>
          <w:tcPr>
            <w:tcW w:w="0" w:type="auto"/>
            <w:vMerge/>
            <w:tcBorders>
              <w:top w:val="nil"/>
              <w:left w:val="single" w:sz="4" w:space="0" w:color="auto"/>
              <w:bottom w:val="single" w:sz="4" w:space="0" w:color="auto"/>
              <w:right w:val="nil"/>
            </w:tcBorders>
            <w:vAlign w:val="center"/>
            <w:hideMark/>
          </w:tcPr>
          <w:p w:rsidR="00F973C7" w:rsidRPr="00F973C7" w:rsidRDefault="00F973C7" w:rsidP="00F973C7">
            <w:pPr>
              <w:spacing w:before="0" w:after="0"/>
              <w:jc w:val="left"/>
            </w:pP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F973C7" w:rsidRPr="00F973C7" w:rsidRDefault="00F973C7" w:rsidP="00F973C7">
            <w:pPr>
              <w:spacing w:before="0" w:after="0"/>
              <w:jc w:val="center"/>
            </w:pPr>
            <w:r w:rsidRPr="00F973C7">
              <w:t>на 1 тыс. чел.</w:t>
            </w:r>
          </w:p>
        </w:tc>
        <w:tc>
          <w:tcPr>
            <w:tcW w:w="0" w:type="auto"/>
            <w:vMerge/>
            <w:tcBorders>
              <w:top w:val="nil"/>
              <w:left w:val="nil"/>
              <w:bottom w:val="single" w:sz="4" w:space="0" w:color="auto"/>
              <w:right w:val="single" w:sz="4" w:space="0" w:color="auto"/>
            </w:tcBorders>
            <w:vAlign w:val="center"/>
            <w:hideMark/>
          </w:tcPr>
          <w:p w:rsidR="00F973C7" w:rsidRPr="00F973C7" w:rsidRDefault="00F973C7" w:rsidP="00F973C7">
            <w:pPr>
              <w:spacing w:before="0" w:after="0"/>
              <w:jc w:val="left"/>
            </w:pPr>
          </w:p>
        </w:tc>
        <w:tc>
          <w:tcPr>
            <w:tcW w:w="0" w:type="auto"/>
            <w:vMerge/>
            <w:tcBorders>
              <w:top w:val="nil"/>
              <w:left w:val="single" w:sz="4" w:space="0" w:color="auto"/>
              <w:bottom w:val="single" w:sz="4" w:space="0" w:color="000000"/>
              <w:right w:val="single" w:sz="4" w:space="0" w:color="auto"/>
            </w:tcBorders>
            <w:vAlign w:val="center"/>
            <w:hideMark/>
          </w:tcPr>
          <w:p w:rsidR="00F973C7" w:rsidRPr="00F973C7" w:rsidRDefault="00F973C7" w:rsidP="00F973C7">
            <w:pPr>
              <w:spacing w:before="0" w:after="0"/>
              <w:jc w:val="left"/>
            </w:pPr>
          </w:p>
        </w:tc>
        <w:tc>
          <w:tcPr>
            <w:tcW w:w="0" w:type="auto"/>
            <w:vMerge/>
            <w:tcBorders>
              <w:top w:val="nil"/>
              <w:left w:val="single" w:sz="4" w:space="0" w:color="auto"/>
              <w:bottom w:val="single" w:sz="4" w:space="0" w:color="auto"/>
              <w:right w:val="single" w:sz="4" w:space="0" w:color="auto"/>
            </w:tcBorders>
            <w:vAlign w:val="center"/>
            <w:hideMark/>
          </w:tcPr>
          <w:p w:rsidR="00F973C7" w:rsidRPr="00F973C7" w:rsidRDefault="00F973C7" w:rsidP="00F973C7">
            <w:pPr>
              <w:spacing w:before="0" w:after="0"/>
              <w:jc w:val="left"/>
            </w:pPr>
          </w:p>
        </w:tc>
        <w:tc>
          <w:tcPr>
            <w:tcW w:w="0" w:type="auto"/>
            <w:vMerge/>
            <w:tcBorders>
              <w:top w:val="nil"/>
              <w:left w:val="single" w:sz="4" w:space="0" w:color="auto"/>
              <w:bottom w:val="single" w:sz="4" w:space="0" w:color="000000"/>
              <w:right w:val="single" w:sz="4" w:space="0" w:color="auto"/>
            </w:tcBorders>
            <w:vAlign w:val="center"/>
            <w:hideMark/>
          </w:tcPr>
          <w:p w:rsidR="00F973C7" w:rsidRPr="00F973C7" w:rsidRDefault="00F973C7" w:rsidP="00F973C7">
            <w:pPr>
              <w:spacing w:before="0" w:after="0"/>
              <w:jc w:val="left"/>
            </w:pPr>
          </w:p>
        </w:tc>
      </w:tr>
      <w:tr w:rsidR="00F973C7" w:rsidRPr="00F973C7" w:rsidTr="00F973C7">
        <w:trPr>
          <w:trHeight w:val="315"/>
        </w:trPr>
        <w:tc>
          <w:tcPr>
            <w:tcW w:w="0" w:type="auto"/>
            <w:vMerge w:val="restart"/>
            <w:tcBorders>
              <w:top w:val="nil"/>
              <w:left w:val="single" w:sz="4" w:space="0" w:color="auto"/>
              <w:bottom w:val="single" w:sz="4" w:space="0" w:color="000000"/>
              <w:right w:val="single" w:sz="4" w:space="0" w:color="auto"/>
            </w:tcBorders>
            <w:shd w:val="clear" w:color="auto" w:fill="auto"/>
            <w:hideMark/>
          </w:tcPr>
          <w:p w:rsidR="00F973C7" w:rsidRPr="00F973C7" w:rsidRDefault="00F973C7" w:rsidP="00F973C7">
            <w:pPr>
              <w:spacing w:before="0" w:after="0"/>
              <w:jc w:val="center"/>
            </w:pPr>
            <w:r w:rsidRPr="00F973C7">
              <w:t>13</w:t>
            </w:r>
          </w:p>
        </w:tc>
        <w:tc>
          <w:tcPr>
            <w:tcW w:w="0" w:type="auto"/>
            <w:vMerge w:val="restart"/>
            <w:tcBorders>
              <w:top w:val="nil"/>
              <w:left w:val="single" w:sz="4" w:space="0" w:color="auto"/>
              <w:bottom w:val="single" w:sz="4" w:space="0" w:color="000000"/>
              <w:right w:val="single" w:sz="4" w:space="0" w:color="auto"/>
            </w:tcBorders>
            <w:shd w:val="clear" w:color="auto" w:fill="auto"/>
            <w:hideMark/>
          </w:tcPr>
          <w:p w:rsidR="00F973C7" w:rsidRPr="00F973C7" w:rsidRDefault="00F973C7" w:rsidP="00F973C7">
            <w:pPr>
              <w:spacing w:before="0" w:after="0"/>
              <w:jc w:val="left"/>
            </w:pPr>
            <w:r w:rsidRPr="00F973C7">
              <w:t>Пожарное депо</w:t>
            </w:r>
          </w:p>
        </w:tc>
        <w:tc>
          <w:tcPr>
            <w:tcW w:w="0" w:type="auto"/>
            <w:vMerge w:val="restart"/>
            <w:tcBorders>
              <w:top w:val="nil"/>
              <w:left w:val="single" w:sz="4" w:space="0" w:color="auto"/>
              <w:bottom w:val="single" w:sz="4" w:space="0" w:color="000000"/>
              <w:right w:val="single" w:sz="4" w:space="0" w:color="auto"/>
            </w:tcBorders>
            <w:shd w:val="clear" w:color="auto" w:fill="auto"/>
            <w:hideMark/>
          </w:tcPr>
          <w:p w:rsidR="00F973C7" w:rsidRPr="00F973C7" w:rsidRDefault="00F973C7" w:rsidP="00F973C7">
            <w:pPr>
              <w:spacing w:before="0" w:after="0"/>
              <w:jc w:val="left"/>
            </w:pPr>
            <w:r w:rsidRPr="00F973C7">
              <w:t>объект/авто</w:t>
            </w:r>
          </w:p>
        </w:tc>
        <w:tc>
          <w:tcPr>
            <w:tcW w:w="0" w:type="auto"/>
            <w:tcBorders>
              <w:top w:val="nil"/>
              <w:left w:val="nil"/>
              <w:bottom w:val="nil"/>
              <w:right w:val="single" w:sz="4" w:space="0" w:color="auto"/>
            </w:tcBorders>
            <w:shd w:val="clear" w:color="auto" w:fill="auto"/>
            <w:vAlign w:val="center"/>
            <w:hideMark/>
          </w:tcPr>
          <w:p w:rsidR="00F973C7" w:rsidRPr="00F973C7" w:rsidRDefault="00F973C7" w:rsidP="00F973C7">
            <w:pPr>
              <w:spacing w:before="0" w:after="0"/>
              <w:jc w:val="center"/>
            </w:pPr>
            <w:r w:rsidRPr="00F973C7">
              <w:t>1/2</w:t>
            </w: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F973C7" w:rsidRPr="00F973C7" w:rsidRDefault="00F973C7" w:rsidP="00F973C7">
            <w:pPr>
              <w:spacing w:before="0" w:after="0"/>
              <w:jc w:val="center"/>
            </w:pPr>
            <w:r w:rsidRPr="00F973C7">
              <w:t>1 депо на 2 авто</w:t>
            </w: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F973C7" w:rsidRPr="00F973C7" w:rsidRDefault="00F973C7" w:rsidP="00F973C7">
            <w:pPr>
              <w:spacing w:before="0" w:after="0"/>
              <w:jc w:val="center"/>
            </w:pPr>
            <w:r w:rsidRPr="00F973C7">
              <w:t>0</w:t>
            </w: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F973C7" w:rsidRPr="00F973C7" w:rsidRDefault="00F973C7" w:rsidP="00F973C7">
            <w:pPr>
              <w:spacing w:before="0" w:after="0"/>
              <w:jc w:val="center"/>
            </w:pPr>
            <w:r w:rsidRPr="00F973C7">
              <w:t>1 депо на 2 авто</w:t>
            </w: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F973C7" w:rsidRPr="00F973C7" w:rsidRDefault="00F973C7" w:rsidP="00F973C7">
            <w:pPr>
              <w:spacing w:before="0" w:after="0"/>
              <w:jc w:val="center"/>
            </w:pPr>
            <w:r w:rsidRPr="00F973C7">
              <w:t> </w:t>
            </w:r>
          </w:p>
        </w:tc>
      </w:tr>
      <w:tr w:rsidR="00F973C7" w:rsidRPr="00F973C7" w:rsidTr="00F973C7">
        <w:trPr>
          <w:trHeight w:val="300"/>
        </w:trPr>
        <w:tc>
          <w:tcPr>
            <w:tcW w:w="0" w:type="auto"/>
            <w:vMerge/>
            <w:tcBorders>
              <w:top w:val="nil"/>
              <w:left w:val="single" w:sz="4" w:space="0" w:color="auto"/>
              <w:bottom w:val="single" w:sz="4" w:space="0" w:color="000000"/>
              <w:right w:val="single" w:sz="4" w:space="0" w:color="auto"/>
            </w:tcBorders>
            <w:vAlign w:val="center"/>
            <w:hideMark/>
          </w:tcPr>
          <w:p w:rsidR="00F973C7" w:rsidRPr="00F973C7" w:rsidRDefault="00F973C7" w:rsidP="00F973C7">
            <w:pPr>
              <w:spacing w:before="0" w:after="0"/>
              <w:jc w:val="left"/>
            </w:pPr>
          </w:p>
        </w:tc>
        <w:tc>
          <w:tcPr>
            <w:tcW w:w="0" w:type="auto"/>
            <w:vMerge/>
            <w:tcBorders>
              <w:top w:val="nil"/>
              <w:left w:val="single" w:sz="4" w:space="0" w:color="auto"/>
              <w:bottom w:val="single" w:sz="4" w:space="0" w:color="000000"/>
              <w:right w:val="single" w:sz="4" w:space="0" w:color="auto"/>
            </w:tcBorders>
            <w:vAlign w:val="center"/>
            <w:hideMark/>
          </w:tcPr>
          <w:p w:rsidR="00F973C7" w:rsidRPr="00F973C7" w:rsidRDefault="00F973C7" w:rsidP="00F973C7">
            <w:pPr>
              <w:spacing w:before="0" w:after="0"/>
              <w:jc w:val="left"/>
            </w:pPr>
          </w:p>
        </w:tc>
        <w:tc>
          <w:tcPr>
            <w:tcW w:w="0" w:type="auto"/>
            <w:vMerge/>
            <w:tcBorders>
              <w:top w:val="nil"/>
              <w:left w:val="single" w:sz="4" w:space="0" w:color="auto"/>
              <w:bottom w:val="single" w:sz="4" w:space="0" w:color="000000"/>
              <w:right w:val="single" w:sz="4" w:space="0" w:color="auto"/>
            </w:tcBorders>
            <w:vAlign w:val="center"/>
            <w:hideMark/>
          </w:tcPr>
          <w:p w:rsidR="00F973C7" w:rsidRPr="00F973C7" w:rsidRDefault="00F973C7" w:rsidP="00F973C7">
            <w:pPr>
              <w:spacing w:before="0" w:after="0"/>
              <w:jc w:val="left"/>
            </w:pPr>
          </w:p>
        </w:tc>
        <w:tc>
          <w:tcPr>
            <w:tcW w:w="0" w:type="auto"/>
            <w:tcBorders>
              <w:top w:val="nil"/>
              <w:left w:val="nil"/>
              <w:bottom w:val="nil"/>
              <w:right w:val="single" w:sz="4" w:space="0" w:color="auto"/>
            </w:tcBorders>
            <w:shd w:val="clear" w:color="auto" w:fill="auto"/>
            <w:vAlign w:val="center"/>
            <w:hideMark/>
          </w:tcPr>
          <w:p w:rsidR="00F973C7" w:rsidRPr="00F973C7" w:rsidRDefault="00F973C7" w:rsidP="00F973C7">
            <w:pPr>
              <w:spacing w:before="0" w:after="0"/>
              <w:jc w:val="center"/>
            </w:pPr>
            <w:r w:rsidRPr="00F973C7">
              <w:t>до 5 тыс. чел</w:t>
            </w:r>
          </w:p>
        </w:tc>
        <w:tc>
          <w:tcPr>
            <w:tcW w:w="0" w:type="auto"/>
            <w:vMerge/>
            <w:tcBorders>
              <w:top w:val="nil"/>
              <w:left w:val="single" w:sz="4" w:space="0" w:color="auto"/>
              <w:bottom w:val="single" w:sz="4" w:space="0" w:color="000000"/>
              <w:right w:val="single" w:sz="4" w:space="0" w:color="auto"/>
            </w:tcBorders>
            <w:vAlign w:val="center"/>
            <w:hideMark/>
          </w:tcPr>
          <w:p w:rsidR="00F973C7" w:rsidRPr="00F973C7" w:rsidRDefault="00F973C7" w:rsidP="00F973C7">
            <w:pPr>
              <w:spacing w:before="0" w:after="0"/>
              <w:jc w:val="left"/>
            </w:pPr>
          </w:p>
        </w:tc>
        <w:tc>
          <w:tcPr>
            <w:tcW w:w="0" w:type="auto"/>
            <w:vMerge/>
            <w:tcBorders>
              <w:top w:val="nil"/>
              <w:left w:val="single" w:sz="4" w:space="0" w:color="auto"/>
              <w:bottom w:val="single" w:sz="4" w:space="0" w:color="000000"/>
              <w:right w:val="single" w:sz="4" w:space="0" w:color="auto"/>
            </w:tcBorders>
            <w:vAlign w:val="center"/>
            <w:hideMark/>
          </w:tcPr>
          <w:p w:rsidR="00F973C7" w:rsidRPr="00F973C7" w:rsidRDefault="00F973C7" w:rsidP="00F973C7">
            <w:pPr>
              <w:spacing w:before="0" w:after="0"/>
              <w:jc w:val="left"/>
            </w:pPr>
          </w:p>
        </w:tc>
        <w:tc>
          <w:tcPr>
            <w:tcW w:w="0" w:type="auto"/>
            <w:vMerge/>
            <w:tcBorders>
              <w:top w:val="nil"/>
              <w:left w:val="single" w:sz="4" w:space="0" w:color="auto"/>
              <w:bottom w:val="single" w:sz="4" w:space="0" w:color="000000"/>
              <w:right w:val="single" w:sz="4" w:space="0" w:color="auto"/>
            </w:tcBorders>
            <w:vAlign w:val="center"/>
            <w:hideMark/>
          </w:tcPr>
          <w:p w:rsidR="00F973C7" w:rsidRPr="00F973C7" w:rsidRDefault="00F973C7" w:rsidP="00F973C7">
            <w:pPr>
              <w:spacing w:before="0" w:after="0"/>
              <w:jc w:val="left"/>
            </w:pPr>
          </w:p>
        </w:tc>
        <w:tc>
          <w:tcPr>
            <w:tcW w:w="0" w:type="auto"/>
            <w:vMerge/>
            <w:tcBorders>
              <w:top w:val="nil"/>
              <w:left w:val="single" w:sz="4" w:space="0" w:color="auto"/>
              <w:bottom w:val="single" w:sz="4" w:space="0" w:color="000000"/>
              <w:right w:val="single" w:sz="4" w:space="0" w:color="auto"/>
            </w:tcBorders>
            <w:vAlign w:val="center"/>
            <w:hideMark/>
          </w:tcPr>
          <w:p w:rsidR="00F973C7" w:rsidRPr="00F973C7" w:rsidRDefault="00F973C7" w:rsidP="00F973C7">
            <w:pPr>
              <w:spacing w:before="0" w:after="0"/>
              <w:jc w:val="left"/>
            </w:pPr>
          </w:p>
        </w:tc>
      </w:tr>
      <w:tr w:rsidR="00F973C7" w:rsidRPr="00F973C7" w:rsidTr="00F973C7">
        <w:trPr>
          <w:trHeight w:val="315"/>
        </w:trPr>
        <w:tc>
          <w:tcPr>
            <w:tcW w:w="0" w:type="auto"/>
            <w:tcBorders>
              <w:top w:val="nil"/>
              <w:left w:val="single" w:sz="4" w:space="0" w:color="auto"/>
              <w:bottom w:val="nil"/>
              <w:right w:val="single" w:sz="4" w:space="0" w:color="auto"/>
            </w:tcBorders>
            <w:shd w:val="clear" w:color="auto" w:fill="auto"/>
            <w:hideMark/>
          </w:tcPr>
          <w:p w:rsidR="00F973C7" w:rsidRPr="00F973C7" w:rsidRDefault="00F973C7" w:rsidP="00F973C7">
            <w:pPr>
              <w:spacing w:before="0" w:after="0"/>
              <w:jc w:val="center"/>
            </w:pPr>
            <w:r w:rsidRPr="00F973C7">
              <w:t>14</w:t>
            </w:r>
          </w:p>
        </w:tc>
        <w:tc>
          <w:tcPr>
            <w:tcW w:w="0" w:type="auto"/>
            <w:vMerge w:val="restart"/>
            <w:tcBorders>
              <w:top w:val="nil"/>
              <w:left w:val="single" w:sz="4" w:space="0" w:color="auto"/>
              <w:bottom w:val="single" w:sz="4" w:space="0" w:color="auto"/>
              <w:right w:val="single" w:sz="4" w:space="0" w:color="auto"/>
            </w:tcBorders>
            <w:shd w:val="clear" w:color="auto" w:fill="auto"/>
            <w:hideMark/>
          </w:tcPr>
          <w:p w:rsidR="00F973C7" w:rsidRPr="00F973C7" w:rsidRDefault="00F973C7" w:rsidP="00F973C7">
            <w:pPr>
              <w:spacing w:before="0" w:after="0"/>
              <w:jc w:val="left"/>
            </w:pPr>
            <w:r w:rsidRPr="00F973C7">
              <w:t>Кладбище традиционного захоронения</w:t>
            </w:r>
          </w:p>
        </w:tc>
        <w:tc>
          <w:tcPr>
            <w:tcW w:w="0" w:type="auto"/>
            <w:vMerge w:val="restart"/>
            <w:tcBorders>
              <w:top w:val="nil"/>
              <w:left w:val="single" w:sz="4" w:space="0" w:color="auto"/>
              <w:bottom w:val="single" w:sz="4" w:space="0" w:color="auto"/>
              <w:right w:val="nil"/>
            </w:tcBorders>
            <w:shd w:val="clear" w:color="auto" w:fill="auto"/>
            <w:hideMark/>
          </w:tcPr>
          <w:p w:rsidR="00F973C7" w:rsidRPr="00F973C7" w:rsidRDefault="00F973C7" w:rsidP="00F973C7">
            <w:pPr>
              <w:spacing w:before="0" w:after="0"/>
              <w:jc w:val="left"/>
            </w:pPr>
            <w:r w:rsidRPr="00F973C7">
              <w:t>га</w:t>
            </w:r>
          </w:p>
        </w:tc>
        <w:tc>
          <w:tcPr>
            <w:tcW w:w="0" w:type="auto"/>
            <w:tcBorders>
              <w:top w:val="single" w:sz="4" w:space="0" w:color="auto"/>
              <w:left w:val="single" w:sz="4" w:space="0" w:color="auto"/>
              <w:bottom w:val="nil"/>
              <w:right w:val="single" w:sz="4" w:space="0" w:color="auto"/>
            </w:tcBorders>
            <w:shd w:val="clear" w:color="auto" w:fill="auto"/>
            <w:vAlign w:val="center"/>
            <w:hideMark/>
          </w:tcPr>
          <w:p w:rsidR="00F973C7" w:rsidRPr="00F973C7" w:rsidRDefault="00F973C7" w:rsidP="00F973C7">
            <w:pPr>
              <w:spacing w:before="0" w:after="0"/>
              <w:jc w:val="center"/>
            </w:pPr>
            <w:r w:rsidRPr="00F973C7">
              <w:t>0,24</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F973C7" w:rsidRPr="00F973C7" w:rsidRDefault="00F973C7" w:rsidP="00F973C7">
            <w:pPr>
              <w:spacing w:before="0" w:after="0"/>
              <w:jc w:val="center"/>
            </w:pPr>
            <w:r w:rsidRPr="00F973C7">
              <w:t>0,33</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F973C7" w:rsidRPr="00F973C7" w:rsidRDefault="00F973C7" w:rsidP="00F973C7">
            <w:pPr>
              <w:spacing w:before="0" w:after="0"/>
              <w:jc w:val="center"/>
            </w:pPr>
            <w:r w:rsidRPr="00F973C7">
              <w:t>6,0</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F973C7" w:rsidRPr="00F973C7" w:rsidRDefault="00F973C7" w:rsidP="00F973C7">
            <w:pPr>
              <w:spacing w:before="0" w:after="0"/>
              <w:jc w:val="center"/>
            </w:pPr>
            <w:r w:rsidRPr="00F973C7">
              <w:t>0,00</w:t>
            </w: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F973C7" w:rsidRPr="00F973C7" w:rsidRDefault="00F973C7" w:rsidP="00F973C7">
            <w:pPr>
              <w:spacing w:before="0" w:after="0"/>
              <w:jc w:val="center"/>
            </w:pPr>
            <w:r w:rsidRPr="00F973C7">
              <w:t> </w:t>
            </w:r>
          </w:p>
        </w:tc>
      </w:tr>
      <w:tr w:rsidR="00F973C7" w:rsidRPr="00F973C7" w:rsidTr="00F973C7">
        <w:trPr>
          <w:trHeight w:val="315"/>
        </w:trPr>
        <w:tc>
          <w:tcPr>
            <w:tcW w:w="0" w:type="auto"/>
            <w:tcBorders>
              <w:top w:val="nil"/>
              <w:left w:val="single" w:sz="4" w:space="0" w:color="auto"/>
              <w:bottom w:val="single" w:sz="4" w:space="0" w:color="auto"/>
              <w:right w:val="single" w:sz="4" w:space="0" w:color="auto"/>
            </w:tcBorders>
            <w:shd w:val="clear" w:color="auto" w:fill="auto"/>
            <w:hideMark/>
          </w:tcPr>
          <w:p w:rsidR="00F973C7" w:rsidRPr="00F973C7" w:rsidRDefault="00F973C7" w:rsidP="00F973C7">
            <w:pPr>
              <w:spacing w:before="0" w:after="0"/>
              <w:jc w:val="center"/>
            </w:pPr>
            <w:r w:rsidRPr="00F973C7">
              <w:t> </w:t>
            </w:r>
          </w:p>
        </w:tc>
        <w:tc>
          <w:tcPr>
            <w:tcW w:w="0" w:type="auto"/>
            <w:vMerge/>
            <w:tcBorders>
              <w:top w:val="nil"/>
              <w:left w:val="single" w:sz="4" w:space="0" w:color="auto"/>
              <w:bottom w:val="single" w:sz="4" w:space="0" w:color="auto"/>
              <w:right w:val="single" w:sz="4" w:space="0" w:color="auto"/>
            </w:tcBorders>
            <w:vAlign w:val="center"/>
            <w:hideMark/>
          </w:tcPr>
          <w:p w:rsidR="00F973C7" w:rsidRPr="00F973C7" w:rsidRDefault="00F973C7" w:rsidP="00F973C7">
            <w:pPr>
              <w:spacing w:before="0" w:after="0"/>
              <w:jc w:val="left"/>
            </w:pPr>
          </w:p>
        </w:tc>
        <w:tc>
          <w:tcPr>
            <w:tcW w:w="0" w:type="auto"/>
            <w:vMerge/>
            <w:tcBorders>
              <w:top w:val="nil"/>
              <w:left w:val="single" w:sz="4" w:space="0" w:color="auto"/>
              <w:bottom w:val="single" w:sz="4" w:space="0" w:color="auto"/>
              <w:right w:val="nil"/>
            </w:tcBorders>
            <w:vAlign w:val="center"/>
            <w:hideMark/>
          </w:tcPr>
          <w:p w:rsidR="00F973C7" w:rsidRPr="00F973C7" w:rsidRDefault="00F973C7" w:rsidP="00F973C7">
            <w:pPr>
              <w:spacing w:before="0" w:after="0"/>
              <w:jc w:val="left"/>
            </w:pP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F973C7" w:rsidRPr="00F973C7" w:rsidRDefault="00F973C7" w:rsidP="00F973C7">
            <w:pPr>
              <w:spacing w:before="0" w:after="0"/>
              <w:jc w:val="center"/>
            </w:pPr>
            <w:r w:rsidRPr="00F973C7">
              <w:t>на 1 тыс. чел</w:t>
            </w:r>
          </w:p>
        </w:tc>
        <w:tc>
          <w:tcPr>
            <w:tcW w:w="0" w:type="auto"/>
            <w:vMerge/>
            <w:tcBorders>
              <w:top w:val="nil"/>
              <w:left w:val="single" w:sz="4" w:space="0" w:color="auto"/>
              <w:bottom w:val="single" w:sz="4" w:space="0" w:color="auto"/>
              <w:right w:val="single" w:sz="4" w:space="0" w:color="auto"/>
            </w:tcBorders>
            <w:vAlign w:val="center"/>
            <w:hideMark/>
          </w:tcPr>
          <w:p w:rsidR="00F973C7" w:rsidRPr="00F973C7" w:rsidRDefault="00F973C7" w:rsidP="00F973C7">
            <w:pPr>
              <w:spacing w:before="0" w:after="0"/>
              <w:jc w:val="left"/>
            </w:pPr>
          </w:p>
        </w:tc>
        <w:tc>
          <w:tcPr>
            <w:tcW w:w="0" w:type="auto"/>
            <w:vMerge/>
            <w:tcBorders>
              <w:top w:val="nil"/>
              <w:left w:val="single" w:sz="4" w:space="0" w:color="auto"/>
              <w:bottom w:val="single" w:sz="4" w:space="0" w:color="auto"/>
              <w:right w:val="single" w:sz="4" w:space="0" w:color="auto"/>
            </w:tcBorders>
            <w:vAlign w:val="center"/>
            <w:hideMark/>
          </w:tcPr>
          <w:p w:rsidR="00F973C7" w:rsidRPr="00F973C7" w:rsidRDefault="00F973C7" w:rsidP="00F973C7">
            <w:pPr>
              <w:spacing w:before="0" w:after="0"/>
              <w:jc w:val="left"/>
            </w:pPr>
          </w:p>
        </w:tc>
        <w:tc>
          <w:tcPr>
            <w:tcW w:w="0" w:type="auto"/>
            <w:vMerge/>
            <w:tcBorders>
              <w:top w:val="nil"/>
              <w:left w:val="single" w:sz="4" w:space="0" w:color="auto"/>
              <w:bottom w:val="single" w:sz="4" w:space="0" w:color="auto"/>
              <w:right w:val="single" w:sz="4" w:space="0" w:color="auto"/>
            </w:tcBorders>
            <w:vAlign w:val="center"/>
            <w:hideMark/>
          </w:tcPr>
          <w:p w:rsidR="00F973C7" w:rsidRPr="00F973C7" w:rsidRDefault="00F973C7" w:rsidP="00F973C7">
            <w:pPr>
              <w:spacing w:before="0" w:after="0"/>
              <w:jc w:val="left"/>
            </w:pPr>
          </w:p>
        </w:tc>
        <w:tc>
          <w:tcPr>
            <w:tcW w:w="0" w:type="auto"/>
            <w:vMerge/>
            <w:tcBorders>
              <w:top w:val="nil"/>
              <w:left w:val="single" w:sz="4" w:space="0" w:color="auto"/>
              <w:bottom w:val="single" w:sz="4" w:space="0" w:color="000000"/>
              <w:right w:val="single" w:sz="4" w:space="0" w:color="auto"/>
            </w:tcBorders>
            <w:vAlign w:val="center"/>
            <w:hideMark/>
          </w:tcPr>
          <w:p w:rsidR="00F973C7" w:rsidRPr="00F973C7" w:rsidRDefault="00F973C7" w:rsidP="00F973C7">
            <w:pPr>
              <w:spacing w:before="0" w:after="0"/>
              <w:jc w:val="left"/>
            </w:pPr>
          </w:p>
        </w:tc>
      </w:tr>
    </w:tbl>
    <w:p w:rsidR="00F973C7" w:rsidRDefault="00F973C7" w:rsidP="00AB637F">
      <w:pPr>
        <w:spacing w:before="0" w:after="0"/>
        <w:ind w:firstLine="142"/>
        <w:jc w:val="left"/>
        <w:rPr>
          <w:b/>
        </w:rPr>
      </w:pPr>
    </w:p>
    <w:p w:rsidR="00F973C7" w:rsidRDefault="00F973C7" w:rsidP="00AB637F">
      <w:pPr>
        <w:spacing w:before="0" w:after="0"/>
        <w:ind w:firstLine="142"/>
        <w:jc w:val="left"/>
        <w:rPr>
          <w:b/>
        </w:rPr>
      </w:pPr>
    </w:p>
    <w:p w:rsidR="00F973C7" w:rsidRDefault="00F973C7" w:rsidP="007976F9">
      <w:pPr>
        <w:spacing w:before="0" w:after="0"/>
        <w:ind w:firstLine="142"/>
        <w:jc w:val="left"/>
        <w:rPr>
          <w:b/>
        </w:rPr>
      </w:pPr>
      <w:r>
        <w:rPr>
          <w:b/>
        </w:rPr>
        <w:t xml:space="preserve">Таблица №1.4.7 </w:t>
      </w:r>
      <w:r w:rsidRPr="00F973C7">
        <w:rPr>
          <w:b/>
        </w:rPr>
        <w:t>Расчёт объектов обслуживания х.Шевченко</w:t>
      </w:r>
      <w:r w:rsidR="00BC2748">
        <w:rPr>
          <w:b/>
        </w:rPr>
        <w:t xml:space="preserve"> на расчётный срок </w:t>
      </w:r>
    </w:p>
    <w:tbl>
      <w:tblPr>
        <w:tblW w:w="0" w:type="auto"/>
        <w:tblInd w:w="93" w:type="dxa"/>
        <w:tblLook w:val="04A0"/>
      </w:tblPr>
      <w:tblGrid>
        <w:gridCol w:w="726"/>
        <w:gridCol w:w="3034"/>
        <w:gridCol w:w="1600"/>
        <w:gridCol w:w="1616"/>
        <w:gridCol w:w="2260"/>
        <w:gridCol w:w="2135"/>
        <w:gridCol w:w="2328"/>
        <w:gridCol w:w="1589"/>
      </w:tblGrid>
      <w:tr w:rsidR="00F973C7" w:rsidRPr="00F973C7" w:rsidTr="00F973C7">
        <w:trPr>
          <w:trHeight w:val="315"/>
        </w:trPr>
        <w:tc>
          <w:tcPr>
            <w:tcW w:w="0" w:type="auto"/>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F973C7" w:rsidRPr="00F973C7" w:rsidRDefault="00F973C7" w:rsidP="00F973C7">
            <w:pPr>
              <w:spacing w:before="0" w:after="0"/>
              <w:jc w:val="center"/>
            </w:pPr>
            <w:r w:rsidRPr="00F973C7">
              <w:t>№№ п.п.</w:t>
            </w:r>
          </w:p>
        </w:tc>
        <w:tc>
          <w:tcPr>
            <w:tcW w:w="0" w:type="auto"/>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F973C7" w:rsidRPr="00F973C7" w:rsidRDefault="00F973C7" w:rsidP="00F973C7">
            <w:pPr>
              <w:spacing w:before="0" w:after="0"/>
              <w:jc w:val="center"/>
            </w:pPr>
            <w:r w:rsidRPr="00F973C7">
              <w:t xml:space="preserve">Наименование    </w:t>
            </w:r>
          </w:p>
        </w:tc>
        <w:tc>
          <w:tcPr>
            <w:tcW w:w="0" w:type="auto"/>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F973C7" w:rsidRPr="00F973C7" w:rsidRDefault="00F973C7" w:rsidP="00F973C7">
            <w:pPr>
              <w:spacing w:before="0" w:after="0"/>
              <w:jc w:val="center"/>
            </w:pPr>
            <w:r w:rsidRPr="00F973C7">
              <w:t>Единица измерения</w:t>
            </w:r>
          </w:p>
        </w:tc>
        <w:tc>
          <w:tcPr>
            <w:tcW w:w="0" w:type="auto"/>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F973C7" w:rsidRPr="00F973C7" w:rsidRDefault="00F973C7" w:rsidP="00F973C7">
            <w:pPr>
              <w:spacing w:before="0" w:after="0"/>
              <w:jc w:val="center"/>
            </w:pPr>
            <w:r w:rsidRPr="00F973C7">
              <w:t>Норма СНиП 2.07. 01.89*</w:t>
            </w:r>
          </w:p>
        </w:tc>
        <w:tc>
          <w:tcPr>
            <w:tcW w:w="0" w:type="auto"/>
            <w:vMerge w:val="restart"/>
            <w:tcBorders>
              <w:top w:val="single" w:sz="4" w:space="0" w:color="auto"/>
              <w:left w:val="single" w:sz="4" w:space="0" w:color="auto"/>
              <w:bottom w:val="nil"/>
              <w:right w:val="single" w:sz="4" w:space="0" w:color="auto"/>
            </w:tcBorders>
            <w:shd w:val="clear" w:color="auto" w:fill="auto"/>
            <w:vAlign w:val="center"/>
            <w:hideMark/>
          </w:tcPr>
          <w:p w:rsidR="00F973C7" w:rsidRPr="00F973C7" w:rsidRDefault="00F973C7" w:rsidP="00F973C7">
            <w:pPr>
              <w:spacing w:before="0" w:after="0"/>
              <w:jc w:val="center"/>
            </w:pPr>
            <w:r w:rsidRPr="00F973C7">
              <w:t>Нормативная потребность сельского населения на расчетный срок, на</w:t>
            </w:r>
          </w:p>
        </w:tc>
        <w:tc>
          <w:tcPr>
            <w:tcW w:w="0" w:type="auto"/>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F973C7" w:rsidRPr="00F973C7" w:rsidRDefault="00F973C7" w:rsidP="00F973C7">
            <w:pPr>
              <w:spacing w:before="0" w:after="0"/>
              <w:jc w:val="center"/>
            </w:pPr>
            <w:r w:rsidRPr="00F973C7">
              <w:t xml:space="preserve">Сохраняется в существующих учреждениях </w:t>
            </w:r>
          </w:p>
        </w:tc>
        <w:tc>
          <w:tcPr>
            <w:tcW w:w="0" w:type="auto"/>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F973C7" w:rsidRPr="00F973C7" w:rsidRDefault="00F973C7" w:rsidP="00F973C7">
            <w:pPr>
              <w:spacing w:before="0" w:after="0"/>
              <w:jc w:val="center"/>
            </w:pPr>
            <w:r w:rsidRPr="00F973C7">
              <w:t>Требуется запроектировать понаселенному пункту</w:t>
            </w:r>
          </w:p>
        </w:tc>
        <w:tc>
          <w:tcPr>
            <w:tcW w:w="0" w:type="auto"/>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F973C7" w:rsidRPr="00F973C7" w:rsidRDefault="00F973C7" w:rsidP="00F973C7">
            <w:pPr>
              <w:spacing w:before="0" w:after="0"/>
              <w:jc w:val="center"/>
            </w:pPr>
            <w:r w:rsidRPr="00F973C7">
              <w:t>Примечание</w:t>
            </w:r>
          </w:p>
        </w:tc>
      </w:tr>
      <w:tr w:rsidR="00F973C7" w:rsidRPr="00F973C7" w:rsidTr="00F973C7">
        <w:trPr>
          <w:trHeight w:val="705"/>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F973C7" w:rsidRPr="00F973C7" w:rsidRDefault="00F973C7" w:rsidP="00F973C7">
            <w:pPr>
              <w:spacing w:before="0" w:after="0"/>
              <w:jc w:val="left"/>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F973C7" w:rsidRPr="00F973C7" w:rsidRDefault="00F973C7" w:rsidP="00F973C7">
            <w:pPr>
              <w:spacing w:before="0" w:after="0"/>
              <w:jc w:val="left"/>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F973C7" w:rsidRPr="00F973C7" w:rsidRDefault="00F973C7" w:rsidP="00F973C7">
            <w:pPr>
              <w:spacing w:before="0" w:after="0"/>
              <w:jc w:val="left"/>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F973C7" w:rsidRPr="00F973C7" w:rsidRDefault="00F973C7" w:rsidP="00F973C7">
            <w:pPr>
              <w:spacing w:before="0" w:after="0"/>
              <w:jc w:val="left"/>
            </w:pPr>
          </w:p>
        </w:tc>
        <w:tc>
          <w:tcPr>
            <w:tcW w:w="0" w:type="auto"/>
            <w:vMerge/>
            <w:tcBorders>
              <w:top w:val="single" w:sz="4" w:space="0" w:color="auto"/>
              <w:left w:val="single" w:sz="4" w:space="0" w:color="auto"/>
              <w:bottom w:val="nil"/>
              <w:right w:val="single" w:sz="4" w:space="0" w:color="auto"/>
            </w:tcBorders>
            <w:vAlign w:val="center"/>
            <w:hideMark/>
          </w:tcPr>
          <w:p w:rsidR="00F973C7" w:rsidRPr="00F973C7" w:rsidRDefault="00F973C7" w:rsidP="00F973C7">
            <w:pPr>
              <w:spacing w:before="0" w:after="0"/>
              <w:jc w:val="left"/>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F973C7" w:rsidRPr="00F973C7" w:rsidRDefault="00F973C7" w:rsidP="00F973C7">
            <w:pPr>
              <w:spacing w:before="0" w:after="0"/>
              <w:jc w:val="left"/>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F973C7" w:rsidRPr="00F973C7" w:rsidRDefault="00F973C7" w:rsidP="00F973C7">
            <w:pPr>
              <w:spacing w:before="0" w:after="0"/>
              <w:jc w:val="left"/>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F973C7" w:rsidRPr="00F973C7" w:rsidRDefault="00F973C7" w:rsidP="00F973C7">
            <w:pPr>
              <w:spacing w:before="0" w:after="0"/>
              <w:jc w:val="left"/>
            </w:pPr>
          </w:p>
        </w:tc>
      </w:tr>
      <w:tr w:rsidR="00F973C7" w:rsidRPr="00F973C7" w:rsidTr="00F973C7">
        <w:trPr>
          <w:trHeight w:val="315"/>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F973C7" w:rsidRPr="00F973C7" w:rsidRDefault="00F973C7" w:rsidP="00F973C7">
            <w:pPr>
              <w:spacing w:before="0" w:after="0"/>
              <w:jc w:val="left"/>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F973C7" w:rsidRPr="00F973C7" w:rsidRDefault="00F973C7" w:rsidP="00F973C7">
            <w:pPr>
              <w:spacing w:before="0" w:after="0"/>
              <w:jc w:val="left"/>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F973C7" w:rsidRPr="00F973C7" w:rsidRDefault="00F973C7" w:rsidP="00F973C7">
            <w:pPr>
              <w:spacing w:before="0" w:after="0"/>
              <w:jc w:val="left"/>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F973C7" w:rsidRPr="00F973C7" w:rsidRDefault="00F973C7" w:rsidP="00F973C7">
            <w:pPr>
              <w:spacing w:before="0" w:after="0"/>
              <w:jc w:val="left"/>
            </w:pPr>
          </w:p>
        </w:tc>
        <w:tc>
          <w:tcPr>
            <w:tcW w:w="0" w:type="auto"/>
            <w:tcBorders>
              <w:top w:val="nil"/>
              <w:left w:val="nil"/>
              <w:bottom w:val="nil"/>
              <w:right w:val="single" w:sz="4" w:space="0" w:color="auto"/>
            </w:tcBorders>
            <w:shd w:val="clear" w:color="auto" w:fill="auto"/>
            <w:vAlign w:val="center"/>
            <w:hideMark/>
          </w:tcPr>
          <w:p w:rsidR="00F973C7" w:rsidRPr="00F973C7" w:rsidRDefault="00F973C7" w:rsidP="00F973C7">
            <w:pPr>
              <w:spacing w:before="0" w:after="0"/>
              <w:jc w:val="center"/>
            </w:pPr>
            <w:r w:rsidRPr="00F973C7">
              <w:t>1,475</w:t>
            </w: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F973C7" w:rsidRPr="00F973C7" w:rsidRDefault="00F973C7" w:rsidP="00F973C7">
            <w:pPr>
              <w:spacing w:before="0" w:after="0"/>
              <w:jc w:val="left"/>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F973C7" w:rsidRPr="00F973C7" w:rsidRDefault="00F973C7" w:rsidP="00F973C7">
            <w:pPr>
              <w:spacing w:before="0" w:after="0"/>
              <w:jc w:val="left"/>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F973C7" w:rsidRPr="00F973C7" w:rsidRDefault="00F973C7" w:rsidP="00F973C7">
            <w:pPr>
              <w:spacing w:before="0" w:after="0"/>
              <w:jc w:val="left"/>
            </w:pPr>
          </w:p>
        </w:tc>
      </w:tr>
      <w:tr w:rsidR="00F973C7" w:rsidRPr="00F973C7" w:rsidTr="00F973C7">
        <w:trPr>
          <w:trHeight w:val="330"/>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F973C7" w:rsidRPr="00F973C7" w:rsidRDefault="00F973C7" w:rsidP="00F973C7">
            <w:pPr>
              <w:spacing w:before="0" w:after="0"/>
              <w:jc w:val="left"/>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F973C7" w:rsidRPr="00F973C7" w:rsidRDefault="00F973C7" w:rsidP="00F973C7">
            <w:pPr>
              <w:spacing w:before="0" w:after="0"/>
              <w:jc w:val="left"/>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F973C7" w:rsidRPr="00F973C7" w:rsidRDefault="00F973C7" w:rsidP="00F973C7">
            <w:pPr>
              <w:spacing w:before="0" w:after="0"/>
              <w:jc w:val="left"/>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F973C7" w:rsidRPr="00F973C7" w:rsidRDefault="00F973C7" w:rsidP="00F973C7">
            <w:pPr>
              <w:spacing w:before="0" w:after="0"/>
              <w:jc w:val="left"/>
            </w:pPr>
          </w:p>
        </w:tc>
        <w:tc>
          <w:tcPr>
            <w:tcW w:w="0" w:type="auto"/>
            <w:tcBorders>
              <w:top w:val="nil"/>
              <w:left w:val="nil"/>
              <w:bottom w:val="single" w:sz="4" w:space="0" w:color="auto"/>
              <w:right w:val="single" w:sz="4" w:space="0" w:color="auto"/>
            </w:tcBorders>
            <w:shd w:val="clear" w:color="auto" w:fill="auto"/>
            <w:vAlign w:val="center"/>
            <w:hideMark/>
          </w:tcPr>
          <w:p w:rsidR="00F973C7" w:rsidRPr="00F973C7" w:rsidRDefault="00F973C7" w:rsidP="00F973C7">
            <w:pPr>
              <w:spacing w:before="0" w:after="0"/>
              <w:jc w:val="center"/>
            </w:pPr>
            <w:r w:rsidRPr="00F973C7">
              <w:t>тыс.чел</w:t>
            </w: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F973C7" w:rsidRPr="00F973C7" w:rsidRDefault="00F973C7" w:rsidP="00F973C7">
            <w:pPr>
              <w:spacing w:before="0" w:after="0"/>
              <w:jc w:val="left"/>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F973C7" w:rsidRPr="00F973C7" w:rsidRDefault="00F973C7" w:rsidP="00F973C7">
            <w:pPr>
              <w:spacing w:before="0" w:after="0"/>
              <w:jc w:val="left"/>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F973C7" w:rsidRPr="00F973C7" w:rsidRDefault="00F973C7" w:rsidP="00F973C7">
            <w:pPr>
              <w:spacing w:before="0" w:after="0"/>
              <w:jc w:val="left"/>
            </w:pPr>
          </w:p>
        </w:tc>
      </w:tr>
      <w:tr w:rsidR="00F973C7" w:rsidRPr="00F973C7" w:rsidTr="00F973C7">
        <w:trPr>
          <w:trHeight w:val="285"/>
        </w:trPr>
        <w:tc>
          <w:tcPr>
            <w:tcW w:w="0" w:type="auto"/>
            <w:tcBorders>
              <w:top w:val="nil"/>
              <w:left w:val="single" w:sz="4" w:space="0" w:color="auto"/>
              <w:bottom w:val="nil"/>
              <w:right w:val="single" w:sz="4" w:space="0" w:color="auto"/>
            </w:tcBorders>
            <w:shd w:val="clear" w:color="auto" w:fill="auto"/>
            <w:vAlign w:val="center"/>
            <w:hideMark/>
          </w:tcPr>
          <w:p w:rsidR="00F973C7" w:rsidRPr="00F973C7" w:rsidRDefault="00F973C7" w:rsidP="00F973C7">
            <w:pPr>
              <w:spacing w:before="0" w:after="0"/>
              <w:jc w:val="center"/>
            </w:pPr>
            <w:r w:rsidRPr="00F973C7">
              <w:t>1</w:t>
            </w:r>
          </w:p>
        </w:tc>
        <w:tc>
          <w:tcPr>
            <w:tcW w:w="0" w:type="auto"/>
            <w:tcBorders>
              <w:top w:val="nil"/>
              <w:left w:val="nil"/>
              <w:bottom w:val="single" w:sz="4" w:space="0" w:color="auto"/>
              <w:right w:val="single" w:sz="4" w:space="0" w:color="auto"/>
            </w:tcBorders>
            <w:shd w:val="clear" w:color="auto" w:fill="auto"/>
            <w:vAlign w:val="center"/>
            <w:hideMark/>
          </w:tcPr>
          <w:p w:rsidR="00F973C7" w:rsidRPr="00F973C7" w:rsidRDefault="00F973C7" w:rsidP="00F973C7">
            <w:pPr>
              <w:spacing w:before="0" w:after="0"/>
              <w:jc w:val="center"/>
            </w:pPr>
            <w:r w:rsidRPr="00F973C7">
              <w:t>2</w:t>
            </w:r>
          </w:p>
        </w:tc>
        <w:tc>
          <w:tcPr>
            <w:tcW w:w="0" w:type="auto"/>
            <w:tcBorders>
              <w:top w:val="nil"/>
              <w:left w:val="nil"/>
              <w:bottom w:val="single" w:sz="4" w:space="0" w:color="auto"/>
              <w:right w:val="single" w:sz="4" w:space="0" w:color="auto"/>
            </w:tcBorders>
            <w:shd w:val="clear" w:color="auto" w:fill="auto"/>
            <w:vAlign w:val="center"/>
            <w:hideMark/>
          </w:tcPr>
          <w:p w:rsidR="00F973C7" w:rsidRPr="00F973C7" w:rsidRDefault="00F973C7" w:rsidP="00F973C7">
            <w:pPr>
              <w:spacing w:before="0" w:after="0"/>
              <w:jc w:val="center"/>
            </w:pPr>
            <w:r w:rsidRPr="00F973C7">
              <w:t>3</w:t>
            </w:r>
          </w:p>
        </w:tc>
        <w:tc>
          <w:tcPr>
            <w:tcW w:w="0" w:type="auto"/>
            <w:tcBorders>
              <w:top w:val="nil"/>
              <w:left w:val="nil"/>
              <w:bottom w:val="single" w:sz="4" w:space="0" w:color="auto"/>
              <w:right w:val="single" w:sz="4" w:space="0" w:color="auto"/>
            </w:tcBorders>
            <w:shd w:val="clear" w:color="auto" w:fill="auto"/>
            <w:vAlign w:val="center"/>
            <w:hideMark/>
          </w:tcPr>
          <w:p w:rsidR="00F973C7" w:rsidRPr="00F973C7" w:rsidRDefault="00F973C7" w:rsidP="00F973C7">
            <w:pPr>
              <w:spacing w:before="0" w:after="0"/>
              <w:jc w:val="center"/>
            </w:pPr>
            <w:r w:rsidRPr="00F973C7">
              <w:t>4</w:t>
            </w:r>
          </w:p>
        </w:tc>
        <w:tc>
          <w:tcPr>
            <w:tcW w:w="0" w:type="auto"/>
            <w:tcBorders>
              <w:top w:val="nil"/>
              <w:left w:val="nil"/>
              <w:bottom w:val="single" w:sz="4" w:space="0" w:color="auto"/>
              <w:right w:val="single" w:sz="4" w:space="0" w:color="auto"/>
            </w:tcBorders>
            <w:shd w:val="clear" w:color="auto" w:fill="auto"/>
            <w:vAlign w:val="center"/>
            <w:hideMark/>
          </w:tcPr>
          <w:p w:rsidR="00F973C7" w:rsidRPr="00F973C7" w:rsidRDefault="00F973C7" w:rsidP="00F973C7">
            <w:pPr>
              <w:spacing w:before="0" w:after="0"/>
              <w:jc w:val="center"/>
            </w:pPr>
            <w:r w:rsidRPr="00F973C7">
              <w:t>5</w:t>
            </w:r>
          </w:p>
        </w:tc>
        <w:tc>
          <w:tcPr>
            <w:tcW w:w="0" w:type="auto"/>
            <w:tcBorders>
              <w:top w:val="nil"/>
              <w:left w:val="nil"/>
              <w:bottom w:val="single" w:sz="4" w:space="0" w:color="auto"/>
              <w:right w:val="single" w:sz="4" w:space="0" w:color="auto"/>
            </w:tcBorders>
            <w:shd w:val="clear" w:color="auto" w:fill="auto"/>
            <w:vAlign w:val="center"/>
            <w:hideMark/>
          </w:tcPr>
          <w:p w:rsidR="00F973C7" w:rsidRPr="00F973C7" w:rsidRDefault="00F973C7" w:rsidP="00F973C7">
            <w:pPr>
              <w:spacing w:before="0" w:after="0"/>
              <w:jc w:val="center"/>
            </w:pPr>
            <w:r w:rsidRPr="00F973C7">
              <w:t>6</w:t>
            </w:r>
          </w:p>
        </w:tc>
        <w:tc>
          <w:tcPr>
            <w:tcW w:w="0" w:type="auto"/>
            <w:tcBorders>
              <w:top w:val="nil"/>
              <w:left w:val="nil"/>
              <w:bottom w:val="single" w:sz="4" w:space="0" w:color="auto"/>
              <w:right w:val="single" w:sz="4" w:space="0" w:color="auto"/>
            </w:tcBorders>
            <w:shd w:val="clear" w:color="auto" w:fill="auto"/>
            <w:vAlign w:val="center"/>
            <w:hideMark/>
          </w:tcPr>
          <w:p w:rsidR="00F973C7" w:rsidRPr="00F973C7" w:rsidRDefault="00F973C7" w:rsidP="00F973C7">
            <w:pPr>
              <w:spacing w:before="0" w:after="0"/>
              <w:jc w:val="center"/>
            </w:pPr>
            <w:r w:rsidRPr="00F973C7">
              <w:t>7</w:t>
            </w:r>
          </w:p>
        </w:tc>
        <w:tc>
          <w:tcPr>
            <w:tcW w:w="0" w:type="auto"/>
            <w:tcBorders>
              <w:top w:val="nil"/>
              <w:left w:val="nil"/>
              <w:bottom w:val="single" w:sz="4" w:space="0" w:color="auto"/>
              <w:right w:val="single" w:sz="4" w:space="0" w:color="auto"/>
            </w:tcBorders>
            <w:shd w:val="clear" w:color="auto" w:fill="auto"/>
            <w:vAlign w:val="center"/>
            <w:hideMark/>
          </w:tcPr>
          <w:p w:rsidR="00F973C7" w:rsidRPr="00F973C7" w:rsidRDefault="00F973C7" w:rsidP="00F973C7">
            <w:pPr>
              <w:spacing w:before="0" w:after="0"/>
              <w:jc w:val="center"/>
            </w:pPr>
            <w:r w:rsidRPr="00F973C7">
              <w:t>8</w:t>
            </w:r>
          </w:p>
        </w:tc>
      </w:tr>
      <w:tr w:rsidR="00F973C7" w:rsidRPr="00F973C7" w:rsidTr="00F973C7">
        <w:trPr>
          <w:trHeight w:val="315"/>
        </w:trPr>
        <w:tc>
          <w:tcPr>
            <w:tcW w:w="0" w:type="auto"/>
            <w:tcBorders>
              <w:top w:val="single" w:sz="4" w:space="0" w:color="auto"/>
              <w:left w:val="single" w:sz="4" w:space="0" w:color="auto"/>
              <w:bottom w:val="nil"/>
              <w:right w:val="single" w:sz="4" w:space="0" w:color="auto"/>
            </w:tcBorders>
            <w:shd w:val="clear" w:color="auto" w:fill="auto"/>
            <w:hideMark/>
          </w:tcPr>
          <w:p w:rsidR="00F973C7" w:rsidRPr="00F973C7" w:rsidRDefault="00F973C7" w:rsidP="00F973C7">
            <w:pPr>
              <w:spacing w:before="0" w:after="0"/>
              <w:jc w:val="center"/>
            </w:pPr>
            <w:r w:rsidRPr="00F973C7">
              <w:t>1</w:t>
            </w:r>
          </w:p>
        </w:tc>
        <w:tc>
          <w:tcPr>
            <w:tcW w:w="0" w:type="auto"/>
            <w:tcBorders>
              <w:top w:val="nil"/>
              <w:left w:val="nil"/>
              <w:bottom w:val="single" w:sz="4" w:space="0" w:color="auto"/>
              <w:right w:val="single" w:sz="4" w:space="0" w:color="auto"/>
            </w:tcBorders>
            <w:shd w:val="clear" w:color="auto" w:fill="auto"/>
            <w:hideMark/>
          </w:tcPr>
          <w:p w:rsidR="00F973C7" w:rsidRPr="00F973C7" w:rsidRDefault="00F973C7" w:rsidP="00F973C7">
            <w:pPr>
              <w:spacing w:before="0" w:after="0"/>
              <w:jc w:val="left"/>
            </w:pPr>
            <w:r w:rsidRPr="00F973C7">
              <w:t xml:space="preserve">Детские дошкольные учреждения </w:t>
            </w:r>
          </w:p>
        </w:tc>
        <w:tc>
          <w:tcPr>
            <w:tcW w:w="0" w:type="auto"/>
            <w:tcBorders>
              <w:top w:val="nil"/>
              <w:left w:val="nil"/>
              <w:bottom w:val="single" w:sz="4" w:space="0" w:color="auto"/>
              <w:right w:val="single" w:sz="4" w:space="0" w:color="auto"/>
            </w:tcBorders>
            <w:shd w:val="clear" w:color="auto" w:fill="auto"/>
            <w:hideMark/>
          </w:tcPr>
          <w:p w:rsidR="00F973C7" w:rsidRPr="00F973C7" w:rsidRDefault="00F973C7" w:rsidP="00F973C7">
            <w:pPr>
              <w:spacing w:before="0" w:after="0"/>
              <w:jc w:val="left"/>
            </w:pPr>
            <w:r w:rsidRPr="00F973C7">
              <w:t>место</w:t>
            </w:r>
          </w:p>
        </w:tc>
        <w:tc>
          <w:tcPr>
            <w:tcW w:w="0" w:type="auto"/>
            <w:tcBorders>
              <w:top w:val="nil"/>
              <w:left w:val="nil"/>
              <w:bottom w:val="nil"/>
              <w:right w:val="single" w:sz="4" w:space="0" w:color="auto"/>
            </w:tcBorders>
            <w:shd w:val="clear" w:color="auto" w:fill="auto"/>
            <w:vAlign w:val="center"/>
            <w:hideMark/>
          </w:tcPr>
          <w:p w:rsidR="00F973C7" w:rsidRPr="00F973C7" w:rsidRDefault="00F973C7" w:rsidP="00F973C7">
            <w:pPr>
              <w:spacing w:before="0" w:after="0"/>
              <w:jc w:val="center"/>
            </w:pPr>
            <w:r w:rsidRPr="00F973C7">
              <w:t>по данным демографии</w:t>
            </w:r>
          </w:p>
        </w:tc>
        <w:tc>
          <w:tcPr>
            <w:tcW w:w="0" w:type="auto"/>
            <w:tcBorders>
              <w:top w:val="nil"/>
              <w:left w:val="nil"/>
              <w:bottom w:val="single" w:sz="4" w:space="0" w:color="auto"/>
              <w:right w:val="single" w:sz="4" w:space="0" w:color="auto"/>
            </w:tcBorders>
            <w:shd w:val="clear" w:color="auto" w:fill="auto"/>
            <w:vAlign w:val="center"/>
            <w:hideMark/>
          </w:tcPr>
          <w:p w:rsidR="00F973C7" w:rsidRPr="00F973C7" w:rsidRDefault="00F973C7" w:rsidP="00F973C7">
            <w:pPr>
              <w:spacing w:before="0" w:after="0"/>
              <w:jc w:val="center"/>
            </w:pPr>
            <w:r w:rsidRPr="00F973C7">
              <w:t>79</w:t>
            </w:r>
          </w:p>
        </w:tc>
        <w:tc>
          <w:tcPr>
            <w:tcW w:w="0" w:type="auto"/>
            <w:tcBorders>
              <w:top w:val="nil"/>
              <w:left w:val="nil"/>
              <w:bottom w:val="nil"/>
              <w:right w:val="single" w:sz="4" w:space="0" w:color="auto"/>
            </w:tcBorders>
            <w:shd w:val="clear" w:color="auto" w:fill="auto"/>
            <w:vAlign w:val="center"/>
            <w:hideMark/>
          </w:tcPr>
          <w:p w:rsidR="00F973C7" w:rsidRPr="00F973C7" w:rsidRDefault="00F973C7" w:rsidP="00F973C7">
            <w:pPr>
              <w:spacing w:before="0" w:after="0"/>
              <w:jc w:val="center"/>
            </w:pPr>
            <w:r w:rsidRPr="00F973C7">
              <w:t>0</w:t>
            </w:r>
          </w:p>
        </w:tc>
        <w:tc>
          <w:tcPr>
            <w:tcW w:w="0" w:type="auto"/>
            <w:tcBorders>
              <w:top w:val="nil"/>
              <w:left w:val="nil"/>
              <w:bottom w:val="nil"/>
              <w:right w:val="single" w:sz="4" w:space="0" w:color="auto"/>
            </w:tcBorders>
            <w:shd w:val="clear" w:color="auto" w:fill="auto"/>
            <w:vAlign w:val="center"/>
            <w:hideMark/>
          </w:tcPr>
          <w:p w:rsidR="00F973C7" w:rsidRPr="00F973C7" w:rsidRDefault="00F973C7" w:rsidP="00F973C7">
            <w:pPr>
              <w:spacing w:before="0" w:after="0"/>
              <w:jc w:val="center"/>
            </w:pPr>
            <w:r w:rsidRPr="00F973C7">
              <w:t>79</w:t>
            </w:r>
          </w:p>
        </w:tc>
        <w:tc>
          <w:tcPr>
            <w:tcW w:w="0" w:type="auto"/>
            <w:tcBorders>
              <w:top w:val="nil"/>
              <w:left w:val="nil"/>
              <w:bottom w:val="nil"/>
              <w:right w:val="single" w:sz="4" w:space="0" w:color="auto"/>
            </w:tcBorders>
            <w:shd w:val="clear" w:color="auto" w:fill="auto"/>
            <w:vAlign w:val="center"/>
            <w:hideMark/>
          </w:tcPr>
          <w:p w:rsidR="00F973C7" w:rsidRPr="00F973C7" w:rsidRDefault="00F973C7" w:rsidP="00F973C7">
            <w:pPr>
              <w:spacing w:before="0" w:after="0"/>
              <w:jc w:val="center"/>
            </w:pPr>
            <w:r w:rsidRPr="00F973C7">
              <w:t>д/с</w:t>
            </w:r>
          </w:p>
        </w:tc>
      </w:tr>
      <w:tr w:rsidR="00F973C7" w:rsidRPr="00F973C7" w:rsidTr="00F973C7">
        <w:trPr>
          <w:trHeight w:val="375"/>
        </w:trPr>
        <w:tc>
          <w:tcPr>
            <w:tcW w:w="0" w:type="auto"/>
            <w:tcBorders>
              <w:top w:val="single" w:sz="4" w:space="0" w:color="auto"/>
              <w:left w:val="single" w:sz="4" w:space="0" w:color="auto"/>
              <w:bottom w:val="nil"/>
              <w:right w:val="single" w:sz="4" w:space="0" w:color="auto"/>
            </w:tcBorders>
            <w:shd w:val="clear" w:color="auto" w:fill="auto"/>
            <w:hideMark/>
          </w:tcPr>
          <w:p w:rsidR="00F973C7" w:rsidRPr="00F973C7" w:rsidRDefault="00F973C7" w:rsidP="00F973C7">
            <w:pPr>
              <w:spacing w:before="0" w:after="0"/>
              <w:jc w:val="center"/>
            </w:pPr>
            <w:r w:rsidRPr="00F973C7">
              <w:t>2</w:t>
            </w:r>
          </w:p>
        </w:tc>
        <w:tc>
          <w:tcPr>
            <w:tcW w:w="0" w:type="auto"/>
            <w:tcBorders>
              <w:top w:val="nil"/>
              <w:left w:val="nil"/>
              <w:bottom w:val="single" w:sz="4" w:space="0" w:color="auto"/>
              <w:right w:val="single" w:sz="4" w:space="0" w:color="auto"/>
            </w:tcBorders>
            <w:shd w:val="clear" w:color="auto" w:fill="auto"/>
            <w:hideMark/>
          </w:tcPr>
          <w:p w:rsidR="00F973C7" w:rsidRPr="00F973C7" w:rsidRDefault="00F973C7" w:rsidP="00F973C7">
            <w:pPr>
              <w:spacing w:before="0" w:after="0"/>
              <w:jc w:val="left"/>
            </w:pPr>
            <w:r w:rsidRPr="00F973C7">
              <w:t xml:space="preserve">Общеобразовательные школы </w:t>
            </w:r>
          </w:p>
        </w:tc>
        <w:tc>
          <w:tcPr>
            <w:tcW w:w="0" w:type="auto"/>
            <w:tcBorders>
              <w:top w:val="nil"/>
              <w:left w:val="nil"/>
              <w:bottom w:val="single" w:sz="4" w:space="0" w:color="auto"/>
              <w:right w:val="single" w:sz="4" w:space="0" w:color="auto"/>
            </w:tcBorders>
            <w:shd w:val="clear" w:color="auto" w:fill="auto"/>
            <w:hideMark/>
          </w:tcPr>
          <w:p w:rsidR="00F973C7" w:rsidRPr="00F973C7" w:rsidRDefault="00F973C7" w:rsidP="00F973C7">
            <w:pPr>
              <w:spacing w:before="0" w:after="0"/>
              <w:jc w:val="left"/>
            </w:pPr>
            <w:r w:rsidRPr="00F973C7">
              <w:t>учащиеся</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F973C7" w:rsidRPr="00F973C7" w:rsidRDefault="00F973C7" w:rsidP="00F973C7">
            <w:pPr>
              <w:spacing w:before="0" w:after="0"/>
              <w:jc w:val="center"/>
            </w:pPr>
            <w:r w:rsidRPr="00F973C7">
              <w:t>по данным демографии</w:t>
            </w:r>
          </w:p>
        </w:tc>
        <w:tc>
          <w:tcPr>
            <w:tcW w:w="0" w:type="auto"/>
            <w:tcBorders>
              <w:top w:val="nil"/>
              <w:left w:val="nil"/>
              <w:bottom w:val="nil"/>
              <w:right w:val="single" w:sz="4" w:space="0" w:color="auto"/>
            </w:tcBorders>
            <w:shd w:val="clear" w:color="auto" w:fill="auto"/>
            <w:vAlign w:val="center"/>
            <w:hideMark/>
          </w:tcPr>
          <w:p w:rsidR="00F973C7" w:rsidRPr="00F973C7" w:rsidRDefault="00F973C7" w:rsidP="00F973C7">
            <w:pPr>
              <w:spacing w:before="0" w:after="0"/>
              <w:jc w:val="center"/>
            </w:pPr>
            <w:r w:rsidRPr="00F973C7">
              <w:t>179</w:t>
            </w:r>
          </w:p>
        </w:tc>
        <w:tc>
          <w:tcPr>
            <w:tcW w:w="0" w:type="auto"/>
            <w:tcBorders>
              <w:top w:val="single" w:sz="4" w:space="0" w:color="auto"/>
              <w:left w:val="nil"/>
              <w:bottom w:val="nil"/>
              <w:right w:val="single" w:sz="4" w:space="0" w:color="auto"/>
            </w:tcBorders>
            <w:shd w:val="clear" w:color="auto" w:fill="auto"/>
            <w:vAlign w:val="center"/>
            <w:hideMark/>
          </w:tcPr>
          <w:p w:rsidR="00F973C7" w:rsidRPr="00F973C7" w:rsidRDefault="00F973C7" w:rsidP="00F973C7">
            <w:pPr>
              <w:spacing w:before="0" w:after="0"/>
              <w:jc w:val="center"/>
            </w:pPr>
            <w:r w:rsidRPr="00F973C7">
              <w:t>0</w:t>
            </w:r>
          </w:p>
        </w:tc>
        <w:tc>
          <w:tcPr>
            <w:tcW w:w="0" w:type="auto"/>
            <w:tcBorders>
              <w:top w:val="single" w:sz="4" w:space="0" w:color="auto"/>
              <w:left w:val="nil"/>
              <w:bottom w:val="nil"/>
              <w:right w:val="single" w:sz="4" w:space="0" w:color="auto"/>
            </w:tcBorders>
            <w:shd w:val="clear" w:color="auto" w:fill="auto"/>
            <w:vAlign w:val="center"/>
            <w:hideMark/>
          </w:tcPr>
          <w:p w:rsidR="00F973C7" w:rsidRPr="00F973C7" w:rsidRDefault="00F973C7" w:rsidP="00F973C7">
            <w:pPr>
              <w:spacing w:before="0" w:after="0"/>
              <w:jc w:val="center"/>
            </w:pPr>
            <w:r w:rsidRPr="00F973C7">
              <w:t>179</w:t>
            </w:r>
          </w:p>
        </w:tc>
        <w:tc>
          <w:tcPr>
            <w:tcW w:w="0" w:type="auto"/>
            <w:tcBorders>
              <w:top w:val="single" w:sz="4" w:space="0" w:color="auto"/>
              <w:left w:val="nil"/>
              <w:bottom w:val="nil"/>
              <w:right w:val="single" w:sz="4" w:space="0" w:color="auto"/>
            </w:tcBorders>
            <w:shd w:val="clear" w:color="auto" w:fill="auto"/>
            <w:vAlign w:val="center"/>
            <w:hideMark/>
          </w:tcPr>
          <w:p w:rsidR="00F973C7" w:rsidRPr="00F973C7" w:rsidRDefault="00F973C7" w:rsidP="00F973C7">
            <w:pPr>
              <w:spacing w:before="0" w:after="0"/>
              <w:jc w:val="center"/>
            </w:pPr>
            <w:r w:rsidRPr="00F973C7">
              <w:t>с.Ванновское</w:t>
            </w:r>
          </w:p>
        </w:tc>
      </w:tr>
      <w:tr w:rsidR="00F973C7" w:rsidRPr="00F973C7" w:rsidTr="00F973C7">
        <w:trPr>
          <w:trHeight w:val="390"/>
        </w:trPr>
        <w:tc>
          <w:tcPr>
            <w:tcW w:w="0" w:type="auto"/>
            <w:tcBorders>
              <w:top w:val="single" w:sz="4" w:space="0" w:color="auto"/>
              <w:left w:val="single" w:sz="4" w:space="0" w:color="auto"/>
              <w:bottom w:val="nil"/>
              <w:right w:val="single" w:sz="4" w:space="0" w:color="auto"/>
            </w:tcBorders>
            <w:shd w:val="clear" w:color="auto" w:fill="auto"/>
            <w:hideMark/>
          </w:tcPr>
          <w:p w:rsidR="00F973C7" w:rsidRPr="00F973C7" w:rsidRDefault="00F973C7" w:rsidP="00F973C7">
            <w:pPr>
              <w:spacing w:before="0" w:after="0"/>
              <w:jc w:val="center"/>
            </w:pPr>
            <w:r w:rsidRPr="00F973C7">
              <w:t>3</w:t>
            </w:r>
          </w:p>
        </w:tc>
        <w:tc>
          <w:tcPr>
            <w:tcW w:w="0" w:type="auto"/>
            <w:vMerge w:val="restart"/>
            <w:tcBorders>
              <w:top w:val="nil"/>
              <w:left w:val="single" w:sz="4" w:space="0" w:color="auto"/>
              <w:bottom w:val="single" w:sz="4" w:space="0" w:color="000000"/>
              <w:right w:val="single" w:sz="4" w:space="0" w:color="auto"/>
            </w:tcBorders>
            <w:shd w:val="clear" w:color="auto" w:fill="auto"/>
            <w:hideMark/>
          </w:tcPr>
          <w:p w:rsidR="00F973C7" w:rsidRPr="00F973C7" w:rsidRDefault="00F973C7" w:rsidP="00F973C7">
            <w:pPr>
              <w:spacing w:before="0" w:after="0"/>
              <w:jc w:val="left"/>
            </w:pPr>
            <w:r w:rsidRPr="00F973C7">
              <w:t>Поликлиники амбулатории диспансеры без стационара</w:t>
            </w:r>
          </w:p>
        </w:tc>
        <w:tc>
          <w:tcPr>
            <w:tcW w:w="0" w:type="auto"/>
            <w:vMerge w:val="restart"/>
            <w:tcBorders>
              <w:top w:val="nil"/>
              <w:left w:val="single" w:sz="4" w:space="0" w:color="auto"/>
              <w:bottom w:val="single" w:sz="4" w:space="0" w:color="000000"/>
              <w:right w:val="nil"/>
            </w:tcBorders>
            <w:shd w:val="clear" w:color="auto" w:fill="auto"/>
            <w:hideMark/>
          </w:tcPr>
          <w:p w:rsidR="00F973C7" w:rsidRPr="00F973C7" w:rsidRDefault="00F973C7" w:rsidP="00F973C7">
            <w:pPr>
              <w:spacing w:before="0" w:after="0"/>
              <w:jc w:val="left"/>
            </w:pPr>
            <w:r w:rsidRPr="00F973C7">
              <w:t>посещение в смену</w:t>
            </w:r>
          </w:p>
        </w:tc>
        <w:tc>
          <w:tcPr>
            <w:tcW w:w="0" w:type="auto"/>
            <w:tcBorders>
              <w:top w:val="nil"/>
              <w:left w:val="single" w:sz="4" w:space="0" w:color="auto"/>
              <w:bottom w:val="nil"/>
              <w:right w:val="single" w:sz="4" w:space="0" w:color="auto"/>
            </w:tcBorders>
            <w:shd w:val="clear" w:color="auto" w:fill="auto"/>
            <w:vAlign w:val="center"/>
            <w:hideMark/>
          </w:tcPr>
          <w:p w:rsidR="00F973C7" w:rsidRPr="00F973C7" w:rsidRDefault="00F973C7" w:rsidP="00F973C7">
            <w:pPr>
              <w:spacing w:before="0" w:after="0"/>
              <w:jc w:val="center"/>
            </w:pPr>
            <w:r w:rsidRPr="00F973C7">
              <w:t>18,15</w:t>
            </w:r>
          </w:p>
        </w:tc>
        <w:tc>
          <w:tcPr>
            <w:tcW w:w="0" w:type="auto"/>
            <w:vMerge w:val="restart"/>
            <w:tcBorders>
              <w:top w:val="single" w:sz="4" w:space="0" w:color="auto"/>
              <w:left w:val="nil"/>
              <w:bottom w:val="single" w:sz="4" w:space="0" w:color="000000"/>
              <w:right w:val="single" w:sz="4" w:space="0" w:color="auto"/>
            </w:tcBorders>
            <w:shd w:val="clear" w:color="auto" w:fill="auto"/>
            <w:vAlign w:val="center"/>
            <w:hideMark/>
          </w:tcPr>
          <w:p w:rsidR="00F973C7" w:rsidRPr="00F973C7" w:rsidRDefault="00F973C7" w:rsidP="00F973C7">
            <w:pPr>
              <w:spacing w:before="0" w:after="0"/>
              <w:jc w:val="center"/>
            </w:pPr>
            <w:r w:rsidRPr="00F973C7">
              <w:t>27</w:t>
            </w:r>
          </w:p>
        </w:tc>
        <w:tc>
          <w:tcPr>
            <w:tcW w:w="0" w:type="auto"/>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F973C7" w:rsidRPr="00F973C7" w:rsidRDefault="00F973C7" w:rsidP="00F973C7">
            <w:pPr>
              <w:spacing w:before="0" w:after="0"/>
              <w:jc w:val="center"/>
            </w:pPr>
            <w:r w:rsidRPr="00F973C7">
              <w:t>0</w:t>
            </w:r>
          </w:p>
        </w:tc>
        <w:tc>
          <w:tcPr>
            <w:tcW w:w="0" w:type="auto"/>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F973C7" w:rsidRPr="00F973C7" w:rsidRDefault="00F973C7" w:rsidP="00F973C7">
            <w:pPr>
              <w:spacing w:before="0" w:after="0"/>
              <w:jc w:val="center"/>
            </w:pPr>
            <w:r w:rsidRPr="00F973C7">
              <w:t>27</w:t>
            </w:r>
          </w:p>
        </w:tc>
        <w:tc>
          <w:tcPr>
            <w:tcW w:w="0" w:type="auto"/>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F973C7" w:rsidRPr="00F973C7" w:rsidRDefault="00F973C7" w:rsidP="00F973C7">
            <w:pPr>
              <w:spacing w:before="0" w:after="0"/>
              <w:jc w:val="center"/>
            </w:pPr>
            <w:r w:rsidRPr="00F973C7">
              <w:t>ФАП</w:t>
            </w:r>
          </w:p>
        </w:tc>
      </w:tr>
      <w:tr w:rsidR="00F973C7" w:rsidRPr="00F973C7" w:rsidTr="00F973C7">
        <w:trPr>
          <w:trHeight w:val="690"/>
        </w:trPr>
        <w:tc>
          <w:tcPr>
            <w:tcW w:w="0" w:type="auto"/>
            <w:tcBorders>
              <w:top w:val="nil"/>
              <w:left w:val="single" w:sz="4" w:space="0" w:color="auto"/>
              <w:bottom w:val="single" w:sz="4" w:space="0" w:color="auto"/>
              <w:right w:val="single" w:sz="4" w:space="0" w:color="auto"/>
            </w:tcBorders>
            <w:shd w:val="clear" w:color="auto" w:fill="auto"/>
            <w:hideMark/>
          </w:tcPr>
          <w:p w:rsidR="00F973C7" w:rsidRPr="00F973C7" w:rsidRDefault="00F973C7" w:rsidP="00F973C7">
            <w:pPr>
              <w:spacing w:before="0" w:after="0"/>
              <w:jc w:val="center"/>
            </w:pPr>
            <w:r w:rsidRPr="00F973C7">
              <w:t> </w:t>
            </w:r>
          </w:p>
        </w:tc>
        <w:tc>
          <w:tcPr>
            <w:tcW w:w="0" w:type="auto"/>
            <w:vMerge/>
            <w:tcBorders>
              <w:top w:val="nil"/>
              <w:left w:val="single" w:sz="4" w:space="0" w:color="auto"/>
              <w:bottom w:val="single" w:sz="4" w:space="0" w:color="000000"/>
              <w:right w:val="single" w:sz="4" w:space="0" w:color="auto"/>
            </w:tcBorders>
            <w:vAlign w:val="center"/>
            <w:hideMark/>
          </w:tcPr>
          <w:p w:rsidR="00F973C7" w:rsidRPr="00F973C7" w:rsidRDefault="00F973C7" w:rsidP="00F973C7">
            <w:pPr>
              <w:spacing w:before="0" w:after="0"/>
              <w:jc w:val="left"/>
            </w:pPr>
          </w:p>
        </w:tc>
        <w:tc>
          <w:tcPr>
            <w:tcW w:w="0" w:type="auto"/>
            <w:vMerge/>
            <w:tcBorders>
              <w:top w:val="nil"/>
              <w:left w:val="single" w:sz="4" w:space="0" w:color="auto"/>
              <w:bottom w:val="single" w:sz="4" w:space="0" w:color="000000"/>
              <w:right w:val="nil"/>
            </w:tcBorders>
            <w:vAlign w:val="center"/>
            <w:hideMark/>
          </w:tcPr>
          <w:p w:rsidR="00F973C7" w:rsidRPr="00F973C7" w:rsidRDefault="00F973C7" w:rsidP="00F973C7">
            <w:pPr>
              <w:spacing w:before="0" w:after="0"/>
              <w:jc w:val="left"/>
            </w:pP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F973C7" w:rsidRPr="00F973C7" w:rsidRDefault="00F973C7" w:rsidP="00F973C7">
            <w:pPr>
              <w:spacing w:before="0" w:after="0"/>
              <w:jc w:val="center"/>
            </w:pPr>
            <w:r w:rsidRPr="00F973C7">
              <w:t>на 1 тыс. чел.</w:t>
            </w:r>
          </w:p>
        </w:tc>
        <w:tc>
          <w:tcPr>
            <w:tcW w:w="0" w:type="auto"/>
            <w:vMerge/>
            <w:tcBorders>
              <w:top w:val="single" w:sz="4" w:space="0" w:color="auto"/>
              <w:left w:val="nil"/>
              <w:bottom w:val="single" w:sz="4" w:space="0" w:color="000000"/>
              <w:right w:val="single" w:sz="4" w:space="0" w:color="auto"/>
            </w:tcBorders>
            <w:vAlign w:val="center"/>
            <w:hideMark/>
          </w:tcPr>
          <w:p w:rsidR="00F973C7" w:rsidRPr="00F973C7" w:rsidRDefault="00F973C7" w:rsidP="00F973C7">
            <w:pPr>
              <w:spacing w:before="0" w:after="0"/>
              <w:jc w:val="left"/>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F973C7" w:rsidRPr="00F973C7" w:rsidRDefault="00F973C7" w:rsidP="00F973C7">
            <w:pPr>
              <w:spacing w:before="0" w:after="0"/>
              <w:jc w:val="left"/>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F973C7" w:rsidRPr="00F973C7" w:rsidRDefault="00F973C7" w:rsidP="00F973C7">
            <w:pPr>
              <w:spacing w:before="0" w:after="0"/>
              <w:jc w:val="left"/>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F973C7" w:rsidRPr="00F973C7" w:rsidRDefault="00F973C7" w:rsidP="00F973C7">
            <w:pPr>
              <w:spacing w:before="0" w:after="0"/>
              <w:jc w:val="left"/>
            </w:pPr>
          </w:p>
        </w:tc>
      </w:tr>
      <w:tr w:rsidR="00F973C7" w:rsidRPr="00F973C7" w:rsidTr="00F973C7">
        <w:trPr>
          <w:trHeight w:val="315"/>
        </w:trPr>
        <w:tc>
          <w:tcPr>
            <w:tcW w:w="0" w:type="auto"/>
            <w:tcBorders>
              <w:top w:val="nil"/>
              <w:left w:val="single" w:sz="4" w:space="0" w:color="auto"/>
              <w:bottom w:val="nil"/>
              <w:right w:val="single" w:sz="4" w:space="0" w:color="auto"/>
            </w:tcBorders>
            <w:shd w:val="clear" w:color="auto" w:fill="auto"/>
            <w:hideMark/>
          </w:tcPr>
          <w:p w:rsidR="00F973C7" w:rsidRPr="00F973C7" w:rsidRDefault="00F973C7" w:rsidP="00F973C7">
            <w:pPr>
              <w:spacing w:before="0" w:after="0"/>
              <w:jc w:val="center"/>
            </w:pPr>
            <w:r w:rsidRPr="00F973C7">
              <w:lastRenderedPageBreak/>
              <w:t>4</w:t>
            </w:r>
          </w:p>
        </w:tc>
        <w:tc>
          <w:tcPr>
            <w:tcW w:w="0" w:type="auto"/>
            <w:vMerge w:val="restart"/>
            <w:tcBorders>
              <w:top w:val="nil"/>
              <w:left w:val="single" w:sz="4" w:space="0" w:color="auto"/>
              <w:bottom w:val="single" w:sz="4" w:space="0" w:color="auto"/>
              <w:right w:val="single" w:sz="4" w:space="0" w:color="auto"/>
            </w:tcBorders>
            <w:shd w:val="clear" w:color="auto" w:fill="auto"/>
            <w:hideMark/>
          </w:tcPr>
          <w:p w:rsidR="00F973C7" w:rsidRPr="00F973C7" w:rsidRDefault="00F973C7" w:rsidP="00F973C7">
            <w:pPr>
              <w:spacing w:before="0" w:after="0"/>
              <w:jc w:val="left"/>
            </w:pPr>
            <w:r w:rsidRPr="00F973C7">
              <w:t>Спортивные залы общего пользования</w:t>
            </w:r>
          </w:p>
        </w:tc>
        <w:tc>
          <w:tcPr>
            <w:tcW w:w="0" w:type="auto"/>
            <w:vMerge w:val="restart"/>
            <w:tcBorders>
              <w:top w:val="nil"/>
              <w:left w:val="single" w:sz="4" w:space="0" w:color="auto"/>
              <w:bottom w:val="single" w:sz="4" w:space="0" w:color="auto"/>
              <w:right w:val="nil"/>
            </w:tcBorders>
            <w:shd w:val="clear" w:color="auto" w:fill="auto"/>
            <w:hideMark/>
          </w:tcPr>
          <w:p w:rsidR="00F973C7" w:rsidRPr="00F973C7" w:rsidRDefault="00F973C7" w:rsidP="00F973C7">
            <w:pPr>
              <w:spacing w:before="0" w:after="0"/>
              <w:jc w:val="left"/>
            </w:pPr>
            <w:r w:rsidRPr="00F973C7">
              <w:t xml:space="preserve">кв.м пола </w:t>
            </w:r>
          </w:p>
        </w:tc>
        <w:tc>
          <w:tcPr>
            <w:tcW w:w="0" w:type="auto"/>
            <w:tcBorders>
              <w:top w:val="nil"/>
              <w:left w:val="single" w:sz="4" w:space="0" w:color="auto"/>
              <w:bottom w:val="nil"/>
              <w:right w:val="single" w:sz="4" w:space="0" w:color="auto"/>
            </w:tcBorders>
            <w:shd w:val="clear" w:color="auto" w:fill="auto"/>
            <w:vAlign w:val="center"/>
            <w:hideMark/>
          </w:tcPr>
          <w:p w:rsidR="00F973C7" w:rsidRPr="00F973C7" w:rsidRDefault="00F973C7" w:rsidP="00F973C7">
            <w:pPr>
              <w:spacing w:before="0" w:after="0"/>
              <w:jc w:val="center"/>
            </w:pPr>
            <w:r w:rsidRPr="00F973C7">
              <w:t>70</w:t>
            </w:r>
          </w:p>
        </w:tc>
        <w:tc>
          <w:tcPr>
            <w:tcW w:w="0" w:type="auto"/>
            <w:vMerge w:val="restart"/>
            <w:tcBorders>
              <w:top w:val="nil"/>
              <w:left w:val="nil"/>
              <w:bottom w:val="single" w:sz="4" w:space="0" w:color="auto"/>
              <w:right w:val="single" w:sz="4" w:space="0" w:color="auto"/>
            </w:tcBorders>
            <w:shd w:val="clear" w:color="auto" w:fill="auto"/>
            <w:vAlign w:val="center"/>
            <w:hideMark/>
          </w:tcPr>
          <w:p w:rsidR="00F973C7" w:rsidRPr="00F973C7" w:rsidRDefault="00F973C7" w:rsidP="00F973C7">
            <w:pPr>
              <w:spacing w:before="0" w:after="0"/>
              <w:jc w:val="center"/>
            </w:pPr>
            <w:r w:rsidRPr="00F973C7">
              <w:t>103,25</w:t>
            </w: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F973C7" w:rsidRPr="00F973C7" w:rsidRDefault="00F973C7" w:rsidP="00F973C7">
            <w:pPr>
              <w:spacing w:before="0" w:after="0"/>
              <w:jc w:val="center"/>
            </w:pPr>
            <w:r w:rsidRPr="00F973C7">
              <w:t>0</w:t>
            </w: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F973C7" w:rsidRPr="00F973C7" w:rsidRDefault="00F973C7" w:rsidP="00F973C7">
            <w:pPr>
              <w:spacing w:before="0" w:after="0"/>
              <w:jc w:val="center"/>
            </w:pPr>
            <w:r w:rsidRPr="00F973C7">
              <w:t>103</w:t>
            </w: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F973C7" w:rsidRPr="00F973C7" w:rsidRDefault="00F973C7" w:rsidP="00F973C7">
            <w:pPr>
              <w:spacing w:before="0" w:after="0"/>
              <w:jc w:val="center"/>
            </w:pPr>
            <w:r w:rsidRPr="00F973C7">
              <w:t>с.Ванновское</w:t>
            </w:r>
          </w:p>
        </w:tc>
      </w:tr>
      <w:tr w:rsidR="00F973C7" w:rsidRPr="00F973C7" w:rsidTr="00F973C7">
        <w:trPr>
          <w:trHeight w:val="315"/>
        </w:trPr>
        <w:tc>
          <w:tcPr>
            <w:tcW w:w="0" w:type="auto"/>
            <w:tcBorders>
              <w:top w:val="nil"/>
              <w:left w:val="single" w:sz="4" w:space="0" w:color="auto"/>
              <w:bottom w:val="single" w:sz="4" w:space="0" w:color="auto"/>
              <w:right w:val="single" w:sz="4" w:space="0" w:color="auto"/>
            </w:tcBorders>
            <w:shd w:val="clear" w:color="auto" w:fill="auto"/>
            <w:hideMark/>
          </w:tcPr>
          <w:p w:rsidR="00F973C7" w:rsidRPr="00F973C7" w:rsidRDefault="00F973C7" w:rsidP="00F973C7">
            <w:pPr>
              <w:spacing w:before="0" w:after="0"/>
              <w:jc w:val="center"/>
            </w:pPr>
            <w:r w:rsidRPr="00F973C7">
              <w:t> </w:t>
            </w:r>
          </w:p>
        </w:tc>
        <w:tc>
          <w:tcPr>
            <w:tcW w:w="0" w:type="auto"/>
            <w:vMerge/>
            <w:tcBorders>
              <w:top w:val="nil"/>
              <w:left w:val="single" w:sz="4" w:space="0" w:color="auto"/>
              <w:bottom w:val="single" w:sz="4" w:space="0" w:color="auto"/>
              <w:right w:val="single" w:sz="4" w:space="0" w:color="auto"/>
            </w:tcBorders>
            <w:vAlign w:val="center"/>
            <w:hideMark/>
          </w:tcPr>
          <w:p w:rsidR="00F973C7" w:rsidRPr="00F973C7" w:rsidRDefault="00F973C7" w:rsidP="00F973C7">
            <w:pPr>
              <w:spacing w:before="0" w:after="0"/>
              <w:jc w:val="left"/>
            </w:pPr>
          </w:p>
        </w:tc>
        <w:tc>
          <w:tcPr>
            <w:tcW w:w="0" w:type="auto"/>
            <w:vMerge/>
            <w:tcBorders>
              <w:top w:val="nil"/>
              <w:left w:val="single" w:sz="4" w:space="0" w:color="auto"/>
              <w:bottom w:val="single" w:sz="4" w:space="0" w:color="auto"/>
              <w:right w:val="nil"/>
            </w:tcBorders>
            <w:vAlign w:val="center"/>
            <w:hideMark/>
          </w:tcPr>
          <w:p w:rsidR="00F973C7" w:rsidRPr="00F973C7" w:rsidRDefault="00F973C7" w:rsidP="00F973C7">
            <w:pPr>
              <w:spacing w:before="0" w:after="0"/>
              <w:jc w:val="left"/>
            </w:pP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F973C7" w:rsidRPr="00F973C7" w:rsidRDefault="00F973C7" w:rsidP="00F973C7">
            <w:pPr>
              <w:spacing w:before="0" w:after="0"/>
              <w:jc w:val="center"/>
            </w:pPr>
            <w:r w:rsidRPr="00F973C7">
              <w:t>на 1 тыс. чел.</w:t>
            </w:r>
          </w:p>
        </w:tc>
        <w:tc>
          <w:tcPr>
            <w:tcW w:w="0" w:type="auto"/>
            <w:vMerge/>
            <w:tcBorders>
              <w:top w:val="nil"/>
              <w:left w:val="nil"/>
              <w:bottom w:val="single" w:sz="4" w:space="0" w:color="auto"/>
              <w:right w:val="single" w:sz="4" w:space="0" w:color="auto"/>
            </w:tcBorders>
            <w:vAlign w:val="center"/>
            <w:hideMark/>
          </w:tcPr>
          <w:p w:rsidR="00F973C7" w:rsidRPr="00F973C7" w:rsidRDefault="00F973C7" w:rsidP="00F973C7">
            <w:pPr>
              <w:spacing w:before="0" w:after="0"/>
              <w:jc w:val="left"/>
            </w:pPr>
          </w:p>
        </w:tc>
        <w:tc>
          <w:tcPr>
            <w:tcW w:w="0" w:type="auto"/>
            <w:vMerge/>
            <w:tcBorders>
              <w:top w:val="nil"/>
              <w:left w:val="single" w:sz="4" w:space="0" w:color="auto"/>
              <w:bottom w:val="single" w:sz="4" w:space="0" w:color="000000"/>
              <w:right w:val="single" w:sz="4" w:space="0" w:color="auto"/>
            </w:tcBorders>
            <w:vAlign w:val="center"/>
            <w:hideMark/>
          </w:tcPr>
          <w:p w:rsidR="00F973C7" w:rsidRPr="00F973C7" w:rsidRDefault="00F973C7" w:rsidP="00F973C7">
            <w:pPr>
              <w:spacing w:before="0" w:after="0"/>
              <w:jc w:val="left"/>
            </w:pPr>
          </w:p>
        </w:tc>
        <w:tc>
          <w:tcPr>
            <w:tcW w:w="0" w:type="auto"/>
            <w:vMerge/>
            <w:tcBorders>
              <w:top w:val="nil"/>
              <w:left w:val="single" w:sz="4" w:space="0" w:color="auto"/>
              <w:bottom w:val="single" w:sz="4" w:space="0" w:color="000000"/>
              <w:right w:val="single" w:sz="4" w:space="0" w:color="auto"/>
            </w:tcBorders>
            <w:vAlign w:val="center"/>
            <w:hideMark/>
          </w:tcPr>
          <w:p w:rsidR="00F973C7" w:rsidRPr="00F973C7" w:rsidRDefault="00F973C7" w:rsidP="00F973C7">
            <w:pPr>
              <w:spacing w:before="0" w:after="0"/>
              <w:jc w:val="left"/>
            </w:pPr>
          </w:p>
        </w:tc>
        <w:tc>
          <w:tcPr>
            <w:tcW w:w="0" w:type="auto"/>
            <w:vMerge/>
            <w:tcBorders>
              <w:top w:val="nil"/>
              <w:left w:val="single" w:sz="4" w:space="0" w:color="auto"/>
              <w:bottom w:val="single" w:sz="4" w:space="0" w:color="000000"/>
              <w:right w:val="single" w:sz="4" w:space="0" w:color="auto"/>
            </w:tcBorders>
            <w:vAlign w:val="center"/>
            <w:hideMark/>
          </w:tcPr>
          <w:p w:rsidR="00F973C7" w:rsidRPr="00F973C7" w:rsidRDefault="00F973C7" w:rsidP="00F973C7">
            <w:pPr>
              <w:spacing w:before="0" w:after="0"/>
              <w:jc w:val="left"/>
            </w:pPr>
          </w:p>
        </w:tc>
      </w:tr>
      <w:tr w:rsidR="00F973C7" w:rsidRPr="00F973C7" w:rsidTr="00F973C7">
        <w:trPr>
          <w:trHeight w:val="315"/>
        </w:trPr>
        <w:tc>
          <w:tcPr>
            <w:tcW w:w="0" w:type="auto"/>
            <w:tcBorders>
              <w:top w:val="nil"/>
              <w:left w:val="single" w:sz="4" w:space="0" w:color="auto"/>
              <w:bottom w:val="nil"/>
              <w:right w:val="single" w:sz="4" w:space="0" w:color="auto"/>
            </w:tcBorders>
            <w:shd w:val="clear" w:color="auto" w:fill="auto"/>
            <w:hideMark/>
          </w:tcPr>
          <w:p w:rsidR="00F973C7" w:rsidRPr="00F973C7" w:rsidRDefault="00F973C7" w:rsidP="00F973C7">
            <w:pPr>
              <w:spacing w:before="0" w:after="0"/>
              <w:jc w:val="center"/>
            </w:pPr>
            <w:r w:rsidRPr="00F973C7">
              <w:t>5</w:t>
            </w:r>
          </w:p>
        </w:tc>
        <w:tc>
          <w:tcPr>
            <w:tcW w:w="0" w:type="auto"/>
            <w:vMerge w:val="restart"/>
            <w:tcBorders>
              <w:top w:val="nil"/>
              <w:left w:val="single" w:sz="4" w:space="0" w:color="auto"/>
              <w:bottom w:val="single" w:sz="4" w:space="0" w:color="auto"/>
              <w:right w:val="single" w:sz="4" w:space="0" w:color="auto"/>
            </w:tcBorders>
            <w:shd w:val="clear" w:color="auto" w:fill="auto"/>
            <w:hideMark/>
          </w:tcPr>
          <w:p w:rsidR="00F973C7" w:rsidRPr="00F973C7" w:rsidRDefault="00F973C7" w:rsidP="00F973C7">
            <w:pPr>
              <w:spacing w:before="0" w:after="0"/>
              <w:jc w:val="left"/>
            </w:pPr>
            <w:r w:rsidRPr="00F973C7">
              <w:t>Плоскостные спортивные сооружения</w:t>
            </w:r>
          </w:p>
        </w:tc>
        <w:tc>
          <w:tcPr>
            <w:tcW w:w="0" w:type="auto"/>
            <w:vMerge w:val="restart"/>
            <w:tcBorders>
              <w:top w:val="nil"/>
              <w:left w:val="single" w:sz="4" w:space="0" w:color="auto"/>
              <w:bottom w:val="single" w:sz="4" w:space="0" w:color="auto"/>
              <w:right w:val="nil"/>
            </w:tcBorders>
            <w:shd w:val="clear" w:color="auto" w:fill="auto"/>
            <w:hideMark/>
          </w:tcPr>
          <w:p w:rsidR="00F973C7" w:rsidRPr="00F973C7" w:rsidRDefault="00F973C7" w:rsidP="00F973C7">
            <w:pPr>
              <w:spacing w:before="0" w:after="0"/>
              <w:jc w:val="left"/>
            </w:pPr>
            <w:r w:rsidRPr="00F973C7">
              <w:t>кв.м.</w:t>
            </w:r>
          </w:p>
        </w:tc>
        <w:tc>
          <w:tcPr>
            <w:tcW w:w="0" w:type="auto"/>
            <w:tcBorders>
              <w:top w:val="nil"/>
              <w:left w:val="single" w:sz="4" w:space="0" w:color="auto"/>
              <w:bottom w:val="nil"/>
              <w:right w:val="single" w:sz="4" w:space="0" w:color="auto"/>
            </w:tcBorders>
            <w:shd w:val="clear" w:color="auto" w:fill="auto"/>
            <w:vAlign w:val="center"/>
            <w:hideMark/>
          </w:tcPr>
          <w:p w:rsidR="00F973C7" w:rsidRPr="00F973C7" w:rsidRDefault="00F973C7" w:rsidP="00F973C7">
            <w:pPr>
              <w:spacing w:before="0" w:after="0"/>
              <w:jc w:val="center"/>
            </w:pPr>
            <w:r w:rsidRPr="00F973C7">
              <w:t>1949,4</w:t>
            </w:r>
          </w:p>
        </w:tc>
        <w:tc>
          <w:tcPr>
            <w:tcW w:w="0" w:type="auto"/>
            <w:vMerge w:val="restart"/>
            <w:tcBorders>
              <w:top w:val="nil"/>
              <w:left w:val="nil"/>
              <w:bottom w:val="single" w:sz="4" w:space="0" w:color="auto"/>
              <w:right w:val="single" w:sz="4" w:space="0" w:color="auto"/>
            </w:tcBorders>
            <w:shd w:val="clear" w:color="auto" w:fill="auto"/>
            <w:vAlign w:val="center"/>
            <w:hideMark/>
          </w:tcPr>
          <w:p w:rsidR="00F973C7" w:rsidRPr="00F973C7" w:rsidRDefault="00F973C7" w:rsidP="00F973C7">
            <w:pPr>
              <w:spacing w:before="0" w:after="0"/>
              <w:jc w:val="center"/>
            </w:pPr>
            <w:r w:rsidRPr="00F973C7">
              <w:t>2875</w:t>
            </w:r>
          </w:p>
        </w:tc>
        <w:tc>
          <w:tcPr>
            <w:tcW w:w="0" w:type="auto"/>
            <w:vMerge w:val="restart"/>
            <w:tcBorders>
              <w:top w:val="nil"/>
              <w:left w:val="nil"/>
              <w:bottom w:val="single" w:sz="4" w:space="0" w:color="auto"/>
              <w:right w:val="single" w:sz="4" w:space="0" w:color="auto"/>
            </w:tcBorders>
            <w:shd w:val="clear" w:color="auto" w:fill="auto"/>
            <w:vAlign w:val="center"/>
            <w:hideMark/>
          </w:tcPr>
          <w:p w:rsidR="00F973C7" w:rsidRPr="00F973C7" w:rsidRDefault="00F973C7" w:rsidP="00F973C7">
            <w:pPr>
              <w:spacing w:before="0" w:after="0"/>
              <w:jc w:val="center"/>
            </w:pPr>
            <w:r w:rsidRPr="00F973C7">
              <w:t>0</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F973C7" w:rsidRPr="00F973C7" w:rsidRDefault="00F973C7" w:rsidP="00F973C7">
            <w:pPr>
              <w:spacing w:before="0" w:after="0"/>
              <w:jc w:val="center"/>
            </w:pPr>
            <w:r w:rsidRPr="00F973C7">
              <w:t>2875</w:t>
            </w: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F973C7" w:rsidRPr="00F973C7" w:rsidRDefault="00F973C7" w:rsidP="00F973C7">
            <w:pPr>
              <w:spacing w:before="0" w:after="0"/>
              <w:jc w:val="center"/>
            </w:pPr>
            <w:r w:rsidRPr="00F973C7">
              <w:t>с.Ванновское</w:t>
            </w:r>
          </w:p>
        </w:tc>
      </w:tr>
      <w:tr w:rsidR="00F973C7" w:rsidRPr="00F973C7" w:rsidTr="00F973C7">
        <w:trPr>
          <w:trHeight w:val="315"/>
        </w:trPr>
        <w:tc>
          <w:tcPr>
            <w:tcW w:w="0" w:type="auto"/>
            <w:tcBorders>
              <w:top w:val="nil"/>
              <w:left w:val="single" w:sz="4" w:space="0" w:color="auto"/>
              <w:bottom w:val="single" w:sz="4" w:space="0" w:color="auto"/>
              <w:right w:val="single" w:sz="4" w:space="0" w:color="auto"/>
            </w:tcBorders>
            <w:shd w:val="clear" w:color="auto" w:fill="auto"/>
            <w:hideMark/>
          </w:tcPr>
          <w:p w:rsidR="00F973C7" w:rsidRPr="00F973C7" w:rsidRDefault="00F973C7" w:rsidP="00F973C7">
            <w:pPr>
              <w:spacing w:before="0" w:after="0"/>
              <w:jc w:val="center"/>
            </w:pPr>
            <w:r w:rsidRPr="00F973C7">
              <w:t> </w:t>
            </w:r>
          </w:p>
        </w:tc>
        <w:tc>
          <w:tcPr>
            <w:tcW w:w="0" w:type="auto"/>
            <w:vMerge/>
            <w:tcBorders>
              <w:top w:val="nil"/>
              <w:left w:val="single" w:sz="4" w:space="0" w:color="auto"/>
              <w:bottom w:val="single" w:sz="4" w:space="0" w:color="auto"/>
              <w:right w:val="single" w:sz="4" w:space="0" w:color="auto"/>
            </w:tcBorders>
            <w:vAlign w:val="center"/>
            <w:hideMark/>
          </w:tcPr>
          <w:p w:rsidR="00F973C7" w:rsidRPr="00F973C7" w:rsidRDefault="00F973C7" w:rsidP="00F973C7">
            <w:pPr>
              <w:spacing w:before="0" w:after="0"/>
              <w:jc w:val="left"/>
            </w:pPr>
          </w:p>
        </w:tc>
        <w:tc>
          <w:tcPr>
            <w:tcW w:w="0" w:type="auto"/>
            <w:vMerge/>
            <w:tcBorders>
              <w:top w:val="nil"/>
              <w:left w:val="single" w:sz="4" w:space="0" w:color="auto"/>
              <w:bottom w:val="single" w:sz="4" w:space="0" w:color="auto"/>
              <w:right w:val="nil"/>
            </w:tcBorders>
            <w:vAlign w:val="center"/>
            <w:hideMark/>
          </w:tcPr>
          <w:p w:rsidR="00F973C7" w:rsidRPr="00F973C7" w:rsidRDefault="00F973C7" w:rsidP="00F973C7">
            <w:pPr>
              <w:spacing w:before="0" w:after="0"/>
              <w:jc w:val="left"/>
            </w:pP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F973C7" w:rsidRPr="00F973C7" w:rsidRDefault="00F973C7" w:rsidP="00F973C7">
            <w:pPr>
              <w:spacing w:before="0" w:after="0"/>
              <w:jc w:val="center"/>
            </w:pPr>
            <w:r w:rsidRPr="00F973C7">
              <w:t>на 1 тыс. чел.</w:t>
            </w:r>
          </w:p>
        </w:tc>
        <w:tc>
          <w:tcPr>
            <w:tcW w:w="0" w:type="auto"/>
            <w:vMerge/>
            <w:tcBorders>
              <w:top w:val="nil"/>
              <w:left w:val="nil"/>
              <w:bottom w:val="single" w:sz="4" w:space="0" w:color="auto"/>
              <w:right w:val="single" w:sz="4" w:space="0" w:color="auto"/>
            </w:tcBorders>
            <w:vAlign w:val="center"/>
            <w:hideMark/>
          </w:tcPr>
          <w:p w:rsidR="00F973C7" w:rsidRPr="00F973C7" w:rsidRDefault="00F973C7" w:rsidP="00F973C7">
            <w:pPr>
              <w:spacing w:before="0" w:after="0"/>
              <w:jc w:val="left"/>
            </w:pPr>
          </w:p>
        </w:tc>
        <w:tc>
          <w:tcPr>
            <w:tcW w:w="0" w:type="auto"/>
            <w:vMerge/>
            <w:tcBorders>
              <w:top w:val="nil"/>
              <w:left w:val="nil"/>
              <w:bottom w:val="single" w:sz="4" w:space="0" w:color="auto"/>
              <w:right w:val="single" w:sz="4" w:space="0" w:color="auto"/>
            </w:tcBorders>
            <w:vAlign w:val="center"/>
            <w:hideMark/>
          </w:tcPr>
          <w:p w:rsidR="00F973C7" w:rsidRPr="00F973C7" w:rsidRDefault="00F973C7" w:rsidP="00F973C7">
            <w:pPr>
              <w:spacing w:before="0" w:after="0"/>
              <w:jc w:val="left"/>
            </w:pPr>
          </w:p>
        </w:tc>
        <w:tc>
          <w:tcPr>
            <w:tcW w:w="0" w:type="auto"/>
            <w:vMerge/>
            <w:tcBorders>
              <w:top w:val="nil"/>
              <w:left w:val="single" w:sz="4" w:space="0" w:color="auto"/>
              <w:bottom w:val="single" w:sz="4" w:space="0" w:color="auto"/>
              <w:right w:val="single" w:sz="4" w:space="0" w:color="auto"/>
            </w:tcBorders>
            <w:vAlign w:val="center"/>
            <w:hideMark/>
          </w:tcPr>
          <w:p w:rsidR="00F973C7" w:rsidRPr="00F973C7" w:rsidRDefault="00F973C7" w:rsidP="00F973C7">
            <w:pPr>
              <w:spacing w:before="0" w:after="0"/>
              <w:jc w:val="left"/>
            </w:pPr>
          </w:p>
        </w:tc>
        <w:tc>
          <w:tcPr>
            <w:tcW w:w="0" w:type="auto"/>
            <w:vMerge/>
            <w:tcBorders>
              <w:top w:val="nil"/>
              <w:left w:val="single" w:sz="4" w:space="0" w:color="auto"/>
              <w:bottom w:val="single" w:sz="4" w:space="0" w:color="000000"/>
              <w:right w:val="single" w:sz="4" w:space="0" w:color="auto"/>
            </w:tcBorders>
            <w:vAlign w:val="center"/>
            <w:hideMark/>
          </w:tcPr>
          <w:p w:rsidR="00F973C7" w:rsidRPr="00F973C7" w:rsidRDefault="00F973C7" w:rsidP="00F973C7">
            <w:pPr>
              <w:spacing w:before="0" w:after="0"/>
              <w:jc w:val="left"/>
            </w:pPr>
          </w:p>
        </w:tc>
      </w:tr>
      <w:tr w:rsidR="00F973C7" w:rsidRPr="00F973C7" w:rsidTr="00F973C7">
        <w:trPr>
          <w:trHeight w:val="315"/>
        </w:trPr>
        <w:tc>
          <w:tcPr>
            <w:tcW w:w="0" w:type="auto"/>
            <w:tcBorders>
              <w:top w:val="nil"/>
              <w:left w:val="single" w:sz="4" w:space="0" w:color="auto"/>
              <w:bottom w:val="nil"/>
              <w:right w:val="single" w:sz="4" w:space="0" w:color="auto"/>
            </w:tcBorders>
            <w:shd w:val="clear" w:color="auto" w:fill="auto"/>
            <w:hideMark/>
          </w:tcPr>
          <w:p w:rsidR="00F973C7" w:rsidRPr="00F973C7" w:rsidRDefault="00F973C7" w:rsidP="00F973C7">
            <w:pPr>
              <w:spacing w:before="0" w:after="0"/>
              <w:jc w:val="center"/>
            </w:pPr>
            <w:r w:rsidRPr="00F973C7">
              <w:t>6</w:t>
            </w:r>
          </w:p>
        </w:tc>
        <w:tc>
          <w:tcPr>
            <w:tcW w:w="0" w:type="auto"/>
            <w:vMerge w:val="restart"/>
            <w:tcBorders>
              <w:top w:val="nil"/>
              <w:left w:val="single" w:sz="4" w:space="0" w:color="auto"/>
              <w:bottom w:val="single" w:sz="4" w:space="0" w:color="auto"/>
              <w:right w:val="single" w:sz="4" w:space="0" w:color="auto"/>
            </w:tcBorders>
            <w:shd w:val="clear" w:color="auto" w:fill="auto"/>
            <w:hideMark/>
          </w:tcPr>
          <w:p w:rsidR="00F973C7" w:rsidRPr="00F973C7" w:rsidRDefault="00F973C7" w:rsidP="00F973C7">
            <w:pPr>
              <w:spacing w:before="0" w:after="0"/>
              <w:jc w:val="left"/>
            </w:pPr>
            <w:r w:rsidRPr="00F973C7">
              <w:t>Клубы или учреждения клубного типа</w:t>
            </w:r>
          </w:p>
        </w:tc>
        <w:tc>
          <w:tcPr>
            <w:tcW w:w="0" w:type="auto"/>
            <w:vMerge w:val="restart"/>
            <w:tcBorders>
              <w:top w:val="nil"/>
              <w:left w:val="single" w:sz="4" w:space="0" w:color="auto"/>
              <w:bottom w:val="single" w:sz="4" w:space="0" w:color="auto"/>
              <w:right w:val="nil"/>
            </w:tcBorders>
            <w:shd w:val="clear" w:color="auto" w:fill="auto"/>
            <w:hideMark/>
          </w:tcPr>
          <w:p w:rsidR="00F973C7" w:rsidRPr="00F973C7" w:rsidRDefault="00F973C7" w:rsidP="00F973C7">
            <w:pPr>
              <w:spacing w:before="0" w:after="0"/>
              <w:jc w:val="left"/>
            </w:pPr>
            <w:r w:rsidRPr="00F973C7">
              <w:t>зрительские места</w:t>
            </w:r>
          </w:p>
        </w:tc>
        <w:tc>
          <w:tcPr>
            <w:tcW w:w="0" w:type="auto"/>
            <w:tcBorders>
              <w:top w:val="nil"/>
              <w:left w:val="single" w:sz="4" w:space="0" w:color="auto"/>
              <w:bottom w:val="nil"/>
              <w:right w:val="single" w:sz="4" w:space="0" w:color="auto"/>
            </w:tcBorders>
            <w:shd w:val="clear" w:color="auto" w:fill="auto"/>
            <w:vAlign w:val="center"/>
            <w:hideMark/>
          </w:tcPr>
          <w:p w:rsidR="00F973C7" w:rsidRPr="00F973C7" w:rsidRDefault="00F973C7" w:rsidP="00F973C7">
            <w:pPr>
              <w:spacing w:before="0" w:after="0"/>
              <w:jc w:val="center"/>
              <w:rPr>
                <w:color w:val="FF0000"/>
              </w:rPr>
            </w:pPr>
            <w:r w:rsidRPr="00F973C7">
              <w:rPr>
                <w:color w:val="FF0000"/>
              </w:rPr>
              <w:t>150</w:t>
            </w:r>
          </w:p>
        </w:tc>
        <w:tc>
          <w:tcPr>
            <w:tcW w:w="0" w:type="auto"/>
            <w:vMerge w:val="restart"/>
            <w:tcBorders>
              <w:top w:val="nil"/>
              <w:left w:val="nil"/>
              <w:bottom w:val="single" w:sz="4" w:space="0" w:color="auto"/>
              <w:right w:val="single" w:sz="4" w:space="0" w:color="auto"/>
            </w:tcBorders>
            <w:shd w:val="clear" w:color="auto" w:fill="auto"/>
            <w:vAlign w:val="center"/>
            <w:hideMark/>
          </w:tcPr>
          <w:p w:rsidR="00F973C7" w:rsidRPr="00F973C7" w:rsidRDefault="00F973C7" w:rsidP="00F973C7">
            <w:pPr>
              <w:spacing w:before="0" w:after="0"/>
              <w:jc w:val="center"/>
            </w:pPr>
            <w:r w:rsidRPr="00F973C7">
              <w:t>221</w:t>
            </w:r>
          </w:p>
        </w:tc>
        <w:tc>
          <w:tcPr>
            <w:tcW w:w="0" w:type="auto"/>
            <w:vMerge w:val="restart"/>
            <w:tcBorders>
              <w:top w:val="nil"/>
              <w:left w:val="nil"/>
              <w:bottom w:val="single" w:sz="4" w:space="0" w:color="auto"/>
              <w:right w:val="single" w:sz="4" w:space="0" w:color="auto"/>
            </w:tcBorders>
            <w:shd w:val="clear" w:color="auto" w:fill="auto"/>
            <w:vAlign w:val="center"/>
            <w:hideMark/>
          </w:tcPr>
          <w:p w:rsidR="00F973C7" w:rsidRPr="00F973C7" w:rsidRDefault="00F973C7" w:rsidP="00F973C7">
            <w:pPr>
              <w:spacing w:before="0" w:after="0"/>
              <w:jc w:val="center"/>
            </w:pPr>
            <w:r w:rsidRPr="00F973C7">
              <w:t>0</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F973C7" w:rsidRPr="00F973C7" w:rsidRDefault="00F973C7" w:rsidP="00F973C7">
            <w:pPr>
              <w:spacing w:before="0" w:after="0"/>
              <w:jc w:val="center"/>
            </w:pPr>
            <w:r w:rsidRPr="00F973C7">
              <w:t>221</w:t>
            </w: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F973C7" w:rsidRPr="00F973C7" w:rsidRDefault="00F973C7" w:rsidP="00F973C7">
            <w:pPr>
              <w:spacing w:before="0" w:after="0"/>
              <w:jc w:val="center"/>
            </w:pPr>
            <w:r w:rsidRPr="00F973C7">
              <w:t>с.Ванновское</w:t>
            </w:r>
          </w:p>
        </w:tc>
      </w:tr>
      <w:tr w:rsidR="00F973C7" w:rsidRPr="00F973C7" w:rsidTr="00F973C7">
        <w:trPr>
          <w:trHeight w:val="315"/>
        </w:trPr>
        <w:tc>
          <w:tcPr>
            <w:tcW w:w="0" w:type="auto"/>
            <w:tcBorders>
              <w:top w:val="nil"/>
              <w:left w:val="single" w:sz="4" w:space="0" w:color="auto"/>
              <w:bottom w:val="single" w:sz="4" w:space="0" w:color="auto"/>
              <w:right w:val="single" w:sz="4" w:space="0" w:color="auto"/>
            </w:tcBorders>
            <w:shd w:val="clear" w:color="auto" w:fill="auto"/>
            <w:hideMark/>
          </w:tcPr>
          <w:p w:rsidR="00F973C7" w:rsidRPr="00F973C7" w:rsidRDefault="00F973C7" w:rsidP="00F973C7">
            <w:pPr>
              <w:spacing w:before="0" w:after="0"/>
              <w:jc w:val="center"/>
            </w:pPr>
            <w:r w:rsidRPr="00F973C7">
              <w:t> </w:t>
            </w:r>
          </w:p>
        </w:tc>
        <w:tc>
          <w:tcPr>
            <w:tcW w:w="0" w:type="auto"/>
            <w:vMerge/>
            <w:tcBorders>
              <w:top w:val="nil"/>
              <w:left w:val="single" w:sz="4" w:space="0" w:color="auto"/>
              <w:bottom w:val="single" w:sz="4" w:space="0" w:color="auto"/>
              <w:right w:val="single" w:sz="4" w:space="0" w:color="auto"/>
            </w:tcBorders>
            <w:vAlign w:val="center"/>
            <w:hideMark/>
          </w:tcPr>
          <w:p w:rsidR="00F973C7" w:rsidRPr="00F973C7" w:rsidRDefault="00F973C7" w:rsidP="00F973C7">
            <w:pPr>
              <w:spacing w:before="0" w:after="0"/>
              <w:jc w:val="left"/>
            </w:pPr>
          </w:p>
        </w:tc>
        <w:tc>
          <w:tcPr>
            <w:tcW w:w="0" w:type="auto"/>
            <w:vMerge/>
            <w:tcBorders>
              <w:top w:val="nil"/>
              <w:left w:val="single" w:sz="4" w:space="0" w:color="auto"/>
              <w:bottom w:val="single" w:sz="4" w:space="0" w:color="auto"/>
              <w:right w:val="nil"/>
            </w:tcBorders>
            <w:vAlign w:val="center"/>
            <w:hideMark/>
          </w:tcPr>
          <w:p w:rsidR="00F973C7" w:rsidRPr="00F973C7" w:rsidRDefault="00F973C7" w:rsidP="00F973C7">
            <w:pPr>
              <w:spacing w:before="0" w:after="0"/>
              <w:jc w:val="left"/>
            </w:pP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F973C7" w:rsidRPr="00F973C7" w:rsidRDefault="00F973C7" w:rsidP="00F973C7">
            <w:pPr>
              <w:spacing w:before="0" w:after="0"/>
              <w:jc w:val="center"/>
            </w:pPr>
            <w:r w:rsidRPr="00F973C7">
              <w:t>на 1 тыс. жителей</w:t>
            </w:r>
          </w:p>
        </w:tc>
        <w:tc>
          <w:tcPr>
            <w:tcW w:w="0" w:type="auto"/>
            <w:vMerge/>
            <w:tcBorders>
              <w:top w:val="nil"/>
              <w:left w:val="nil"/>
              <w:bottom w:val="single" w:sz="4" w:space="0" w:color="auto"/>
              <w:right w:val="single" w:sz="4" w:space="0" w:color="auto"/>
            </w:tcBorders>
            <w:vAlign w:val="center"/>
            <w:hideMark/>
          </w:tcPr>
          <w:p w:rsidR="00F973C7" w:rsidRPr="00F973C7" w:rsidRDefault="00F973C7" w:rsidP="00F973C7">
            <w:pPr>
              <w:spacing w:before="0" w:after="0"/>
              <w:jc w:val="left"/>
            </w:pPr>
          </w:p>
        </w:tc>
        <w:tc>
          <w:tcPr>
            <w:tcW w:w="0" w:type="auto"/>
            <w:vMerge/>
            <w:tcBorders>
              <w:top w:val="nil"/>
              <w:left w:val="nil"/>
              <w:bottom w:val="single" w:sz="4" w:space="0" w:color="auto"/>
              <w:right w:val="single" w:sz="4" w:space="0" w:color="auto"/>
            </w:tcBorders>
            <w:vAlign w:val="center"/>
            <w:hideMark/>
          </w:tcPr>
          <w:p w:rsidR="00F973C7" w:rsidRPr="00F973C7" w:rsidRDefault="00F973C7" w:rsidP="00F973C7">
            <w:pPr>
              <w:spacing w:before="0" w:after="0"/>
              <w:jc w:val="left"/>
            </w:pPr>
          </w:p>
        </w:tc>
        <w:tc>
          <w:tcPr>
            <w:tcW w:w="0" w:type="auto"/>
            <w:vMerge/>
            <w:tcBorders>
              <w:top w:val="nil"/>
              <w:left w:val="single" w:sz="4" w:space="0" w:color="auto"/>
              <w:bottom w:val="single" w:sz="4" w:space="0" w:color="auto"/>
              <w:right w:val="single" w:sz="4" w:space="0" w:color="auto"/>
            </w:tcBorders>
            <w:vAlign w:val="center"/>
            <w:hideMark/>
          </w:tcPr>
          <w:p w:rsidR="00F973C7" w:rsidRPr="00F973C7" w:rsidRDefault="00F973C7" w:rsidP="00F973C7">
            <w:pPr>
              <w:spacing w:before="0" w:after="0"/>
              <w:jc w:val="left"/>
            </w:pPr>
          </w:p>
        </w:tc>
        <w:tc>
          <w:tcPr>
            <w:tcW w:w="0" w:type="auto"/>
            <w:vMerge/>
            <w:tcBorders>
              <w:top w:val="nil"/>
              <w:left w:val="single" w:sz="4" w:space="0" w:color="auto"/>
              <w:bottom w:val="single" w:sz="4" w:space="0" w:color="000000"/>
              <w:right w:val="single" w:sz="4" w:space="0" w:color="auto"/>
            </w:tcBorders>
            <w:vAlign w:val="center"/>
            <w:hideMark/>
          </w:tcPr>
          <w:p w:rsidR="00F973C7" w:rsidRPr="00F973C7" w:rsidRDefault="00F973C7" w:rsidP="00F973C7">
            <w:pPr>
              <w:spacing w:before="0" w:after="0"/>
              <w:jc w:val="left"/>
            </w:pPr>
          </w:p>
        </w:tc>
      </w:tr>
      <w:tr w:rsidR="00F973C7" w:rsidRPr="00F973C7" w:rsidTr="00F973C7">
        <w:trPr>
          <w:trHeight w:val="315"/>
        </w:trPr>
        <w:tc>
          <w:tcPr>
            <w:tcW w:w="0" w:type="auto"/>
            <w:tcBorders>
              <w:top w:val="nil"/>
              <w:left w:val="single" w:sz="4" w:space="0" w:color="auto"/>
              <w:bottom w:val="nil"/>
              <w:right w:val="single" w:sz="4" w:space="0" w:color="auto"/>
            </w:tcBorders>
            <w:shd w:val="clear" w:color="auto" w:fill="auto"/>
            <w:hideMark/>
          </w:tcPr>
          <w:p w:rsidR="00F973C7" w:rsidRPr="00F973C7" w:rsidRDefault="00F973C7" w:rsidP="00F973C7">
            <w:pPr>
              <w:spacing w:before="0" w:after="0"/>
              <w:jc w:val="center"/>
            </w:pPr>
            <w:r w:rsidRPr="00F973C7">
              <w:t>7</w:t>
            </w:r>
          </w:p>
        </w:tc>
        <w:tc>
          <w:tcPr>
            <w:tcW w:w="0" w:type="auto"/>
            <w:vMerge w:val="restart"/>
            <w:tcBorders>
              <w:top w:val="nil"/>
              <w:left w:val="single" w:sz="4" w:space="0" w:color="auto"/>
              <w:bottom w:val="single" w:sz="4" w:space="0" w:color="auto"/>
              <w:right w:val="single" w:sz="4" w:space="0" w:color="auto"/>
            </w:tcBorders>
            <w:shd w:val="clear" w:color="auto" w:fill="auto"/>
            <w:hideMark/>
          </w:tcPr>
          <w:p w:rsidR="00F973C7" w:rsidRPr="00F973C7" w:rsidRDefault="00F973C7" w:rsidP="00F973C7">
            <w:pPr>
              <w:spacing w:before="0" w:after="0"/>
              <w:jc w:val="left"/>
            </w:pPr>
            <w:r w:rsidRPr="00F973C7">
              <w:t>Библиотека</w:t>
            </w:r>
          </w:p>
        </w:tc>
        <w:tc>
          <w:tcPr>
            <w:tcW w:w="0" w:type="auto"/>
            <w:vMerge w:val="restart"/>
            <w:tcBorders>
              <w:top w:val="nil"/>
              <w:left w:val="single" w:sz="4" w:space="0" w:color="auto"/>
              <w:bottom w:val="single" w:sz="4" w:space="0" w:color="auto"/>
              <w:right w:val="nil"/>
            </w:tcBorders>
            <w:shd w:val="clear" w:color="auto" w:fill="auto"/>
            <w:hideMark/>
          </w:tcPr>
          <w:p w:rsidR="00F973C7" w:rsidRPr="00F973C7" w:rsidRDefault="00F973C7" w:rsidP="00F973C7">
            <w:pPr>
              <w:spacing w:before="0" w:after="0"/>
              <w:jc w:val="left"/>
            </w:pPr>
            <w:r w:rsidRPr="00F973C7">
              <w:t>учреждение культуры</w:t>
            </w:r>
          </w:p>
        </w:tc>
        <w:tc>
          <w:tcPr>
            <w:tcW w:w="0" w:type="auto"/>
            <w:tcBorders>
              <w:top w:val="nil"/>
              <w:left w:val="single" w:sz="4" w:space="0" w:color="auto"/>
              <w:bottom w:val="nil"/>
              <w:right w:val="single" w:sz="4" w:space="0" w:color="auto"/>
            </w:tcBorders>
            <w:shd w:val="clear" w:color="auto" w:fill="auto"/>
            <w:vAlign w:val="center"/>
            <w:hideMark/>
          </w:tcPr>
          <w:p w:rsidR="00F973C7" w:rsidRPr="00F973C7" w:rsidRDefault="00F973C7" w:rsidP="00F973C7">
            <w:pPr>
              <w:spacing w:before="0" w:after="0"/>
              <w:jc w:val="center"/>
              <w:rPr>
                <w:color w:val="FF0000"/>
              </w:rPr>
            </w:pPr>
            <w:r w:rsidRPr="00F973C7">
              <w:rPr>
                <w:color w:val="FF0000"/>
              </w:rPr>
              <w:t>0,3</w:t>
            </w:r>
          </w:p>
        </w:tc>
        <w:tc>
          <w:tcPr>
            <w:tcW w:w="0" w:type="auto"/>
            <w:vMerge w:val="restart"/>
            <w:tcBorders>
              <w:top w:val="nil"/>
              <w:left w:val="nil"/>
              <w:bottom w:val="single" w:sz="4" w:space="0" w:color="auto"/>
              <w:right w:val="single" w:sz="4" w:space="0" w:color="auto"/>
            </w:tcBorders>
            <w:shd w:val="clear" w:color="auto" w:fill="auto"/>
            <w:vAlign w:val="center"/>
            <w:hideMark/>
          </w:tcPr>
          <w:p w:rsidR="00F973C7" w:rsidRPr="00F973C7" w:rsidRDefault="00F973C7" w:rsidP="00F973C7">
            <w:pPr>
              <w:spacing w:before="0" w:after="0"/>
              <w:jc w:val="center"/>
            </w:pPr>
            <w:r w:rsidRPr="00F973C7">
              <w:t>0</w:t>
            </w: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F973C7" w:rsidRPr="00F973C7" w:rsidRDefault="00F973C7" w:rsidP="00F973C7">
            <w:pPr>
              <w:spacing w:before="0" w:after="0"/>
              <w:jc w:val="center"/>
            </w:pPr>
            <w:r w:rsidRPr="00F973C7">
              <w:t>0</w:t>
            </w: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F973C7" w:rsidRPr="00F973C7" w:rsidRDefault="00F973C7" w:rsidP="00F973C7">
            <w:pPr>
              <w:spacing w:before="0" w:after="0"/>
              <w:jc w:val="center"/>
            </w:pPr>
            <w:r w:rsidRPr="00F973C7">
              <w:t>0</w:t>
            </w: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F973C7" w:rsidRPr="00F973C7" w:rsidRDefault="00F973C7" w:rsidP="00F973C7">
            <w:pPr>
              <w:spacing w:before="0" w:after="0"/>
              <w:jc w:val="center"/>
            </w:pPr>
            <w:r w:rsidRPr="00F973C7">
              <w:t>с.Ванновское</w:t>
            </w:r>
          </w:p>
        </w:tc>
      </w:tr>
      <w:tr w:rsidR="00F973C7" w:rsidRPr="00F973C7" w:rsidTr="00F973C7">
        <w:trPr>
          <w:trHeight w:val="315"/>
        </w:trPr>
        <w:tc>
          <w:tcPr>
            <w:tcW w:w="0" w:type="auto"/>
            <w:tcBorders>
              <w:top w:val="nil"/>
              <w:left w:val="single" w:sz="4" w:space="0" w:color="auto"/>
              <w:bottom w:val="single" w:sz="4" w:space="0" w:color="auto"/>
              <w:right w:val="single" w:sz="4" w:space="0" w:color="auto"/>
            </w:tcBorders>
            <w:shd w:val="clear" w:color="auto" w:fill="auto"/>
            <w:hideMark/>
          </w:tcPr>
          <w:p w:rsidR="00F973C7" w:rsidRPr="00F973C7" w:rsidRDefault="00F973C7" w:rsidP="00F973C7">
            <w:pPr>
              <w:spacing w:before="0" w:after="0"/>
              <w:jc w:val="center"/>
            </w:pPr>
            <w:r w:rsidRPr="00F973C7">
              <w:t> </w:t>
            </w:r>
          </w:p>
        </w:tc>
        <w:tc>
          <w:tcPr>
            <w:tcW w:w="0" w:type="auto"/>
            <w:vMerge/>
            <w:tcBorders>
              <w:top w:val="nil"/>
              <w:left w:val="single" w:sz="4" w:space="0" w:color="auto"/>
              <w:bottom w:val="single" w:sz="4" w:space="0" w:color="auto"/>
              <w:right w:val="single" w:sz="4" w:space="0" w:color="auto"/>
            </w:tcBorders>
            <w:vAlign w:val="center"/>
            <w:hideMark/>
          </w:tcPr>
          <w:p w:rsidR="00F973C7" w:rsidRPr="00F973C7" w:rsidRDefault="00F973C7" w:rsidP="00F973C7">
            <w:pPr>
              <w:spacing w:before="0" w:after="0"/>
              <w:jc w:val="left"/>
            </w:pPr>
          </w:p>
        </w:tc>
        <w:tc>
          <w:tcPr>
            <w:tcW w:w="0" w:type="auto"/>
            <w:vMerge/>
            <w:tcBorders>
              <w:top w:val="nil"/>
              <w:left w:val="single" w:sz="4" w:space="0" w:color="auto"/>
              <w:bottom w:val="single" w:sz="4" w:space="0" w:color="auto"/>
              <w:right w:val="nil"/>
            </w:tcBorders>
            <w:vAlign w:val="center"/>
            <w:hideMark/>
          </w:tcPr>
          <w:p w:rsidR="00F973C7" w:rsidRPr="00F973C7" w:rsidRDefault="00F973C7" w:rsidP="00F973C7">
            <w:pPr>
              <w:spacing w:before="0" w:after="0"/>
              <w:jc w:val="left"/>
            </w:pP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F973C7" w:rsidRPr="00F973C7" w:rsidRDefault="00F973C7" w:rsidP="00F973C7">
            <w:pPr>
              <w:spacing w:before="0" w:after="0"/>
              <w:jc w:val="center"/>
            </w:pPr>
            <w:r w:rsidRPr="00F973C7">
              <w:t>на 1 тыс. чел.</w:t>
            </w:r>
          </w:p>
        </w:tc>
        <w:tc>
          <w:tcPr>
            <w:tcW w:w="0" w:type="auto"/>
            <w:vMerge/>
            <w:tcBorders>
              <w:top w:val="nil"/>
              <w:left w:val="nil"/>
              <w:bottom w:val="single" w:sz="4" w:space="0" w:color="auto"/>
              <w:right w:val="single" w:sz="4" w:space="0" w:color="auto"/>
            </w:tcBorders>
            <w:vAlign w:val="center"/>
            <w:hideMark/>
          </w:tcPr>
          <w:p w:rsidR="00F973C7" w:rsidRPr="00F973C7" w:rsidRDefault="00F973C7" w:rsidP="00F973C7">
            <w:pPr>
              <w:spacing w:before="0" w:after="0"/>
              <w:jc w:val="left"/>
            </w:pPr>
          </w:p>
        </w:tc>
        <w:tc>
          <w:tcPr>
            <w:tcW w:w="0" w:type="auto"/>
            <w:vMerge/>
            <w:tcBorders>
              <w:top w:val="nil"/>
              <w:left w:val="single" w:sz="4" w:space="0" w:color="auto"/>
              <w:bottom w:val="single" w:sz="4" w:space="0" w:color="000000"/>
              <w:right w:val="single" w:sz="4" w:space="0" w:color="auto"/>
            </w:tcBorders>
            <w:vAlign w:val="center"/>
            <w:hideMark/>
          </w:tcPr>
          <w:p w:rsidR="00F973C7" w:rsidRPr="00F973C7" w:rsidRDefault="00F973C7" w:rsidP="00F973C7">
            <w:pPr>
              <w:spacing w:before="0" w:after="0"/>
              <w:jc w:val="left"/>
            </w:pPr>
          </w:p>
        </w:tc>
        <w:tc>
          <w:tcPr>
            <w:tcW w:w="0" w:type="auto"/>
            <w:vMerge/>
            <w:tcBorders>
              <w:top w:val="nil"/>
              <w:left w:val="single" w:sz="4" w:space="0" w:color="auto"/>
              <w:bottom w:val="single" w:sz="4" w:space="0" w:color="000000"/>
              <w:right w:val="single" w:sz="4" w:space="0" w:color="auto"/>
            </w:tcBorders>
            <w:vAlign w:val="center"/>
            <w:hideMark/>
          </w:tcPr>
          <w:p w:rsidR="00F973C7" w:rsidRPr="00F973C7" w:rsidRDefault="00F973C7" w:rsidP="00F973C7">
            <w:pPr>
              <w:spacing w:before="0" w:after="0"/>
              <w:jc w:val="left"/>
            </w:pPr>
          </w:p>
        </w:tc>
        <w:tc>
          <w:tcPr>
            <w:tcW w:w="0" w:type="auto"/>
            <w:vMerge/>
            <w:tcBorders>
              <w:top w:val="nil"/>
              <w:left w:val="single" w:sz="4" w:space="0" w:color="auto"/>
              <w:bottom w:val="single" w:sz="4" w:space="0" w:color="000000"/>
              <w:right w:val="single" w:sz="4" w:space="0" w:color="auto"/>
            </w:tcBorders>
            <w:vAlign w:val="center"/>
            <w:hideMark/>
          </w:tcPr>
          <w:p w:rsidR="00F973C7" w:rsidRPr="00F973C7" w:rsidRDefault="00F973C7" w:rsidP="00F973C7">
            <w:pPr>
              <w:spacing w:before="0" w:after="0"/>
              <w:jc w:val="left"/>
            </w:pPr>
          </w:p>
        </w:tc>
      </w:tr>
      <w:tr w:rsidR="00F973C7" w:rsidRPr="00F973C7" w:rsidTr="00F973C7">
        <w:trPr>
          <w:trHeight w:val="315"/>
        </w:trPr>
        <w:tc>
          <w:tcPr>
            <w:tcW w:w="0" w:type="auto"/>
            <w:tcBorders>
              <w:top w:val="nil"/>
              <w:left w:val="single" w:sz="4" w:space="0" w:color="auto"/>
              <w:bottom w:val="nil"/>
              <w:right w:val="single" w:sz="4" w:space="0" w:color="auto"/>
            </w:tcBorders>
            <w:shd w:val="clear" w:color="auto" w:fill="auto"/>
            <w:hideMark/>
          </w:tcPr>
          <w:p w:rsidR="00F973C7" w:rsidRPr="00F973C7" w:rsidRDefault="00F973C7" w:rsidP="00F973C7">
            <w:pPr>
              <w:spacing w:before="0" w:after="0"/>
              <w:jc w:val="center"/>
            </w:pPr>
            <w:r w:rsidRPr="00F973C7">
              <w:t>8</w:t>
            </w:r>
          </w:p>
        </w:tc>
        <w:tc>
          <w:tcPr>
            <w:tcW w:w="0" w:type="auto"/>
            <w:vMerge w:val="restart"/>
            <w:tcBorders>
              <w:top w:val="nil"/>
              <w:left w:val="single" w:sz="4" w:space="0" w:color="auto"/>
              <w:bottom w:val="single" w:sz="4" w:space="0" w:color="auto"/>
              <w:right w:val="single" w:sz="4" w:space="0" w:color="auto"/>
            </w:tcBorders>
            <w:shd w:val="clear" w:color="auto" w:fill="auto"/>
            <w:hideMark/>
          </w:tcPr>
          <w:p w:rsidR="00F973C7" w:rsidRPr="00F973C7" w:rsidRDefault="00F973C7" w:rsidP="00F973C7">
            <w:pPr>
              <w:spacing w:before="0" w:after="0"/>
              <w:jc w:val="left"/>
            </w:pPr>
            <w:r w:rsidRPr="00F973C7">
              <w:t>Магазины продовольственных и непродовольственных товаров</w:t>
            </w:r>
          </w:p>
        </w:tc>
        <w:tc>
          <w:tcPr>
            <w:tcW w:w="0" w:type="auto"/>
            <w:vMerge w:val="restart"/>
            <w:tcBorders>
              <w:top w:val="nil"/>
              <w:left w:val="single" w:sz="4" w:space="0" w:color="auto"/>
              <w:bottom w:val="single" w:sz="4" w:space="0" w:color="auto"/>
              <w:right w:val="nil"/>
            </w:tcBorders>
            <w:shd w:val="clear" w:color="auto" w:fill="auto"/>
            <w:hideMark/>
          </w:tcPr>
          <w:p w:rsidR="00F973C7" w:rsidRPr="00F973C7" w:rsidRDefault="00F973C7" w:rsidP="00F973C7">
            <w:pPr>
              <w:spacing w:before="0" w:after="0"/>
              <w:jc w:val="left"/>
            </w:pPr>
            <w:r w:rsidRPr="00F973C7">
              <w:t>кв.м  торговой площади</w:t>
            </w:r>
          </w:p>
        </w:tc>
        <w:tc>
          <w:tcPr>
            <w:tcW w:w="0" w:type="auto"/>
            <w:tcBorders>
              <w:top w:val="nil"/>
              <w:left w:val="single" w:sz="4" w:space="0" w:color="auto"/>
              <w:bottom w:val="nil"/>
              <w:right w:val="single" w:sz="4" w:space="0" w:color="auto"/>
            </w:tcBorders>
            <w:shd w:val="clear" w:color="auto" w:fill="auto"/>
            <w:vAlign w:val="center"/>
            <w:hideMark/>
          </w:tcPr>
          <w:p w:rsidR="00F973C7" w:rsidRPr="00F973C7" w:rsidRDefault="00F973C7" w:rsidP="00F973C7">
            <w:pPr>
              <w:spacing w:before="0" w:after="0"/>
              <w:jc w:val="center"/>
            </w:pPr>
            <w:r w:rsidRPr="00F973C7">
              <w:t>300</w:t>
            </w:r>
          </w:p>
        </w:tc>
        <w:tc>
          <w:tcPr>
            <w:tcW w:w="0" w:type="auto"/>
            <w:vMerge w:val="restart"/>
            <w:tcBorders>
              <w:top w:val="nil"/>
              <w:left w:val="nil"/>
              <w:bottom w:val="single" w:sz="4" w:space="0" w:color="auto"/>
              <w:right w:val="single" w:sz="4" w:space="0" w:color="auto"/>
            </w:tcBorders>
            <w:shd w:val="clear" w:color="auto" w:fill="auto"/>
            <w:vAlign w:val="center"/>
            <w:hideMark/>
          </w:tcPr>
          <w:p w:rsidR="00F973C7" w:rsidRPr="00F973C7" w:rsidRDefault="00F973C7" w:rsidP="00F973C7">
            <w:pPr>
              <w:spacing w:before="0" w:after="0"/>
              <w:jc w:val="center"/>
            </w:pPr>
            <w:r w:rsidRPr="00F973C7">
              <w:t>443</w:t>
            </w: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F973C7" w:rsidRPr="00F973C7" w:rsidRDefault="00F973C7" w:rsidP="00F973C7">
            <w:pPr>
              <w:spacing w:before="0" w:after="0"/>
              <w:jc w:val="center"/>
            </w:pPr>
            <w:r w:rsidRPr="00F973C7">
              <w:t>303</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F973C7" w:rsidRPr="00F973C7" w:rsidRDefault="00F973C7" w:rsidP="00F973C7">
            <w:pPr>
              <w:spacing w:before="0" w:after="0"/>
              <w:jc w:val="center"/>
            </w:pPr>
            <w:r w:rsidRPr="00F973C7">
              <w:t>140</w:t>
            </w: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F973C7" w:rsidRPr="00F973C7" w:rsidRDefault="00F973C7" w:rsidP="00F973C7">
            <w:pPr>
              <w:spacing w:before="0" w:after="0"/>
              <w:jc w:val="center"/>
            </w:pPr>
            <w:r w:rsidRPr="00F973C7">
              <w:t>с.Ванновское</w:t>
            </w:r>
          </w:p>
        </w:tc>
      </w:tr>
      <w:tr w:rsidR="00F973C7" w:rsidRPr="00F973C7" w:rsidTr="00F973C7">
        <w:trPr>
          <w:trHeight w:val="315"/>
        </w:trPr>
        <w:tc>
          <w:tcPr>
            <w:tcW w:w="0" w:type="auto"/>
            <w:tcBorders>
              <w:top w:val="nil"/>
              <w:left w:val="single" w:sz="4" w:space="0" w:color="auto"/>
              <w:bottom w:val="nil"/>
              <w:right w:val="single" w:sz="4" w:space="0" w:color="auto"/>
            </w:tcBorders>
            <w:shd w:val="clear" w:color="auto" w:fill="auto"/>
            <w:hideMark/>
          </w:tcPr>
          <w:p w:rsidR="00F973C7" w:rsidRPr="00F973C7" w:rsidRDefault="00F973C7" w:rsidP="00F973C7">
            <w:pPr>
              <w:spacing w:before="0" w:after="0"/>
              <w:jc w:val="center"/>
            </w:pPr>
            <w:r w:rsidRPr="00F973C7">
              <w:t> </w:t>
            </w:r>
          </w:p>
        </w:tc>
        <w:tc>
          <w:tcPr>
            <w:tcW w:w="0" w:type="auto"/>
            <w:vMerge/>
            <w:tcBorders>
              <w:top w:val="nil"/>
              <w:left w:val="single" w:sz="4" w:space="0" w:color="auto"/>
              <w:bottom w:val="single" w:sz="4" w:space="0" w:color="auto"/>
              <w:right w:val="single" w:sz="4" w:space="0" w:color="auto"/>
            </w:tcBorders>
            <w:vAlign w:val="center"/>
            <w:hideMark/>
          </w:tcPr>
          <w:p w:rsidR="00F973C7" w:rsidRPr="00F973C7" w:rsidRDefault="00F973C7" w:rsidP="00F973C7">
            <w:pPr>
              <w:spacing w:before="0" w:after="0"/>
              <w:jc w:val="left"/>
            </w:pPr>
          </w:p>
        </w:tc>
        <w:tc>
          <w:tcPr>
            <w:tcW w:w="0" w:type="auto"/>
            <w:vMerge/>
            <w:tcBorders>
              <w:top w:val="nil"/>
              <w:left w:val="single" w:sz="4" w:space="0" w:color="auto"/>
              <w:bottom w:val="single" w:sz="4" w:space="0" w:color="auto"/>
              <w:right w:val="nil"/>
            </w:tcBorders>
            <w:vAlign w:val="center"/>
            <w:hideMark/>
          </w:tcPr>
          <w:p w:rsidR="00F973C7" w:rsidRPr="00F973C7" w:rsidRDefault="00F973C7" w:rsidP="00F973C7">
            <w:pPr>
              <w:spacing w:before="0" w:after="0"/>
              <w:jc w:val="left"/>
            </w:pP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F973C7" w:rsidRPr="00F973C7" w:rsidRDefault="00F973C7" w:rsidP="00F973C7">
            <w:pPr>
              <w:spacing w:before="0" w:after="0"/>
              <w:jc w:val="center"/>
            </w:pPr>
            <w:r w:rsidRPr="00F973C7">
              <w:t>на 1 тыс . чел</w:t>
            </w:r>
          </w:p>
        </w:tc>
        <w:tc>
          <w:tcPr>
            <w:tcW w:w="0" w:type="auto"/>
            <w:vMerge/>
            <w:tcBorders>
              <w:top w:val="nil"/>
              <w:left w:val="nil"/>
              <w:bottom w:val="single" w:sz="4" w:space="0" w:color="auto"/>
              <w:right w:val="single" w:sz="4" w:space="0" w:color="auto"/>
            </w:tcBorders>
            <w:vAlign w:val="center"/>
            <w:hideMark/>
          </w:tcPr>
          <w:p w:rsidR="00F973C7" w:rsidRPr="00F973C7" w:rsidRDefault="00F973C7" w:rsidP="00F973C7">
            <w:pPr>
              <w:spacing w:before="0" w:after="0"/>
              <w:jc w:val="left"/>
            </w:pPr>
          </w:p>
        </w:tc>
        <w:tc>
          <w:tcPr>
            <w:tcW w:w="0" w:type="auto"/>
            <w:vMerge/>
            <w:tcBorders>
              <w:top w:val="nil"/>
              <w:left w:val="single" w:sz="4" w:space="0" w:color="auto"/>
              <w:bottom w:val="single" w:sz="4" w:space="0" w:color="000000"/>
              <w:right w:val="single" w:sz="4" w:space="0" w:color="auto"/>
            </w:tcBorders>
            <w:vAlign w:val="center"/>
            <w:hideMark/>
          </w:tcPr>
          <w:p w:rsidR="00F973C7" w:rsidRPr="00F973C7" w:rsidRDefault="00F973C7" w:rsidP="00F973C7">
            <w:pPr>
              <w:spacing w:before="0" w:after="0"/>
              <w:jc w:val="left"/>
            </w:pPr>
          </w:p>
        </w:tc>
        <w:tc>
          <w:tcPr>
            <w:tcW w:w="0" w:type="auto"/>
            <w:vMerge/>
            <w:tcBorders>
              <w:top w:val="nil"/>
              <w:left w:val="single" w:sz="4" w:space="0" w:color="auto"/>
              <w:bottom w:val="single" w:sz="4" w:space="0" w:color="auto"/>
              <w:right w:val="single" w:sz="4" w:space="0" w:color="auto"/>
            </w:tcBorders>
            <w:vAlign w:val="center"/>
            <w:hideMark/>
          </w:tcPr>
          <w:p w:rsidR="00F973C7" w:rsidRPr="00F973C7" w:rsidRDefault="00F973C7" w:rsidP="00F973C7">
            <w:pPr>
              <w:spacing w:before="0" w:after="0"/>
              <w:jc w:val="left"/>
            </w:pPr>
          </w:p>
        </w:tc>
        <w:tc>
          <w:tcPr>
            <w:tcW w:w="0" w:type="auto"/>
            <w:vMerge/>
            <w:tcBorders>
              <w:top w:val="nil"/>
              <w:left w:val="single" w:sz="4" w:space="0" w:color="auto"/>
              <w:bottom w:val="single" w:sz="4" w:space="0" w:color="000000"/>
              <w:right w:val="single" w:sz="4" w:space="0" w:color="auto"/>
            </w:tcBorders>
            <w:vAlign w:val="center"/>
            <w:hideMark/>
          </w:tcPr>
          <w:p w:rsidR="00F973C7" w:rsidRPr="00F973C7" w:rsidRDefault="00F973C7" w:rsidP="00F973C7">
            <w:pPr>
              <w:spacing w:before="0" w:after="0"/>
              <w:jc w:val="left"/>
            </w:pPr>
          </w:p>
        </w:tc>
      </w:tr>
      <w:tr w:rsidR="00F973C7" w:rsidRPr="00F973C7" w:rsidTr="00F973C7">
        <w:trPr>
          <w:trHeight w:val="315"/>
        </w:trPr>
        <w:tc>
          <w:tcPr>
            <w:tcW w:w="0" w:type="auto"/>
            <w:tcBorders>
              <w:top w:val="single" w:sz="4" w:space="0" w:color="auto"/>
              <w:left w:val="single" w:sz="4" w:space="0" w:color="auto"/>
              <w:bottom w:val="nil"/>
              <w:right w:val="single" w:sz="4" w:space="0" w:color="auto"/>
            </w:tcBorders>
            <w:shd w:val="clear" w:color="auto" w:fill="auto"/>
            <w:hideMark/>
          </w:tcPr>
          <w:p w:rsidR="00F973C7" w:rsidRPr="00F973C7" w:rsidRDefault="00F973C7" w:rsidP="00F973C7">
            <w:pPr>
              <w:spacing w:before="0" w:after="0"/>
              <w:jc w:val="center"/>
            </w:pPr>
            <w:r w:rsidRPr="00F973C7">
              <w:t>9</w:t>
            </w:r>
          </w:p>
        </w:tc>
        <w:tc>
          <w:tcPr>
            <w:tcW w:w="0" w:type="auto"/>
            <w:vMerge w:val="restart"/>
            <w:tcBorders>
              <w:top w:val="nil"/>
              <w:left w:val="single" w:sz="4" w:space="0" w:color="auto"/>
              <w:bottom w:val="single" w:sz="4" w:space="0" w:color="auto"/>
              <w:right w:val="single" w:sz="4" w:space="0" w:color="auto"/>
            </w:tcBorders>
            <w:shd w:val="clear" w:color="auto" w:fill="auto"/>
            <w:hideMark/>
          </w:tcPr>
          <w:p w:rsidR="00F973C7" w:rsidRPr="00F973C7" w:rsidRDefault="00F973C7" w:rsidP="00F973C7">
            <w:pPr>
              <w:spacing w:before="0" w:after="0"/>
              <w:jc w:val="left"/>
            </w:pPr>
            <w:r w:rsidRPr="00F973C7">
              <w:t>Предприятия общественного питания</w:t>
            </w:r>
          </w:p>
        </w:tc>
        <w:tc>
          <w:tcPr>
            <w:tcW w:w="0" w:type="auto"/>
            <w:vMerge w:val="restart"/>
            <w:tcBorders>
              <w:top w:val="nil"/>
              <w:left w:val="single" w:sz="4" w:space="0" w:color="auto"/>
              <w:bottom w:val="single" w:sz="4" w:space="0" w:color="auto"/>
              <w:right w:val="nil"/>
            </w:tcBorders>
            <w:shd w:val="clear" w:color="auto" w:fill="auto"/>
            <w:hideMark/>
          </w:tcPr>
          <w:p w:rsidR="00F973C7" w:rsidRPr="00F973C7" w:rsidRDefault="00F973C7" w:rsidP="00F973C7">
            <w:pPr>
              <w:spacing w:before="0" w:after="0"/>
              <w:jc w:val="left"/>
            </w:pPr>
            <w:r w:rsidRPr="00F973C7">
              <w:t>место</w:t>
            </w:r>
          </w:p>
        </w:tc>
        <w:tc>
          <w:tcPr>
            <w:tcW w:w="0" w:type="auto"/>
            <w:tcBorders>
              <w:top w:val="nil"/>
              <w:left w:val="single" w:sz="4" w:space="0" w:color="auto"/>
              <w:bottom w:val="nil"/>
              <w:right w:val="single" w:sz="4" w:space="0" w:color="auto"/>
            </w:tcBorders>
            <w:shd w:val="clear" w:color="auto" w:fill="auto"/>
            <w:vAlign w:val="center"/>
            <w:hideMark/>
          </w:tcPr>
          <w:p w:rsidR="00F973C7" w:rsidRPr="00F973C7" w:rsidRDefault="00F973C7" w:rsidP="00F973C7">
            <w:pPr>
              <w:spacing w:before="0" w:after="0"/>
              <w:jc w:val="center"/>
            </w:pPr>
            <w:r w:rsidRPr="00F973C7">
              <w:t>40</w:t>
            </w:r>
          </w:p>
        </w:tc>
        <w:tc>
          <w:tcPr>
            <w:tcW w:w="0" w:type="auto"/>
            <w:vMerge w:val="restart"/>
            <w:tcBorders>
              <w:top w:val="nil"/>
              <w:left w:val="nil"/>
              <w:bottom w:val="single" w:sz="4" w:space="0" w:color="auto"/>
              <w:right w:val="single" w:sz="4" w:space="0" w:color="auto"/>
            </w:tcBorders>
            <w:shd w:val="clear" w:color="auto" w:fill="auto"/>
            <w:vAlign w:val="center"/>
            <w:hideMark/>
          </w:tcPr>
          <w:p w:rsidR="00F973C7" w:rsidRPr="00F973C7" w:rsidRDefault="00F973C7" w:rsidP="00F973C7">
            <w:pPr>
              <w:spacing w:before="0" w:after="0"/>
              <w:jc w:val="center"/>
            </w:pPr>
            <w:r w:rsidRPr="00F973C7">
              <w:t>59</w:t>
            </w: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F973C7" w:rsidRPr="00F973C7" w:rsidRDefault="00F973C7" w:rsidP="00F973C7">
            <w:pPr>
              <w:spacing w:before="0" w:after="0"/>
              <w:jc w:val="center"/>
            </w:pPr>
            <w:r w:rsidRPr="00F973C7">
              <w:t>0</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F973C7" w:rsidRPr="00F973C7" w:rsidRDefault="00F973C7" w:rsidP="00F973C7">
            <w:pPr>
              <w:spacing w:before="0" w:after="0"/>
              <w:jc w:val="center"/>
            </w:pPr>
            <w:r w:rsidRPr="00F973C7">
              <w:t>59</w:t>
            </w: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F973C7" w:rsidRPr="00F973C7" w:rsidRDefault="00F973C7" w:rsidP="00F973C7">
            <w:pPr>
              <w:spacing w:before="0" w:after="0"/>
              <w:jc w:val="center"/>
            </w:pPr>
            <w:r w:rsidRPr="00F973C7">
              <w:t>с.Ванновское</w:t>
            </w:r>
          </w:p>
        </w:tc>
      </w:tr>
      <w:tr w:rsidR="00F973C7" w:rsidRPr="00F973C7" w:rsidTr="00F973C7">
        <w:trPr>
          <w:trHeight w:val="315"/>
        </w:trPr>
        <w:tc>
          <w:tcPr>
            <w:tcW w:w="0" w:type="auto"/>
            <w:tcBorders>
              <w:top w:val="nil"/>
              <w:left w:val="single" w:sz="4" w:space="0" w:color="auto"/>
              <w:bottom w:val="single" w:sz="4" w:space="0" w:color="auto"/>
              <w:right w:val="single" w:sz="4" w:space="0" w:color="auto"/>
            </w:tcBorders>
            <w:shd w:val="clear" w:color="auto" w:fill="auto"/>
            <w:hideMark/>
          </w:tcPr>
          <w:p w:rsidR="00F973C7" w:rsidRPr="00F973C7" w:rsidRDefault="00F973C7" w:rsidP="00F973C7">
            <w:pPr>
              <w:spacing w:before="0" w:after="0"/>
              <w:jc w:val="center"/>
            </w:pPr>
            <w:r w:rsidRPr="00F973C7">
              <w:t> </w:t>
            </w:r>
          </w:p>
        </w:tc>
        <w:tc>
          <w:tcPr>
            <w:tcW w:w="0" w:type="auto"/>
            <w:vMerge/>
            <w:tcBorders>
              <w:top w:val="nil"/>
              <w:left w:val="single" w:sz="4" w:space="0" w:color="auto"/>
              <w:bottom w:val="single" w:sz="4" w:space="0" w:color="auto"/>
              <w:right w:val="single" w:sz="4" w:space="0" w:color="auto"/>
            </w:tcBorders>
            <w:vAlign w:val="center"/>
            <w:hideMark/>
          </w:tcPr>
          <w:p w:rsidR="00F973C7" w:rsidRPr="00F973C7" w:rsidRDefault="00F973C7" w:rsidP="00F973C7">
            <w:pPr>
              <w:spacing w:before="0" w:after="0"/>
              <w:jc w:val="left"/>
            </w:pPr>
          </w:p>
        </w:tc>
        <w:tc>
          <w:tcPr>
            <w:tcW w:w="0" w:type="auto"/>
            <w:vMerge/>
            <w:tcBorders>
              <w:top w:val="nil"/>
              <w:left w:val="single" w:sz="4" w:space="0" w:color="auto"/>
              <w:bottom w:val="single" w:sz="4" w:space="0" w:color="auto"/>
              <w:right w:val="nil"/>
            </w:tcBorders>
            <w:vAlign w:val="center"/>
            <w:hideMark/>
          </w:tcPr>
          <w:p w:rsidR="00F973C7" w:rsidRPr="00F973C7" w:rsidRDefault="00F973C7" w:rsidP="00F973C7">
            <w:pPr>
              <w:spacing w:before="0" w:after="0"/>
              <w:jc w:val="left"/>
            </w:pP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F973C7" w:rsidRPr="00F973C7" w:rsidRDefault="00F973C7" w:rsidP="00F973C7">
            <w:pPr>
              <w:spacing w:before="0" w:after="0"/>
              <w:jc w:val="center"/>
            </w:pPr>
            <w:r w:rsidRPr="00F973C7">
              <w:t>на 1 тыс . чел</w:t>
            </w:r>
          </w:p>
        </w:tc>
        <w:tc>
          <w:tcPr>
            <w:tcW w:w="0" w:type="auto"/>
            <w:vMerge/>
            <w:tcBorders>
              <w:top w:val="nil"/>
              <w:left w:val="nil"/>
              <w:bottom w:val="single" w:sz="4" w:space="0" w:color="auto"/>
              <w:right w:val="single" w:sz="4" w:space="0" w:color="auto"/>
            </w:tcBorders>
            <w:vAlign w:val="center"/>
            <w:hideMark/>
          </w:tcPr>
          <w:p w:rsidR="00F973C7" w:rsidRPr="00F973C7" w:rsidRDefault="00F973C7" w:rsidP="00F973C7">
            <w:pPr>
              <w:spacing w:before="0" w:after="0"/>
              <w:jc w:val="left"/>
            </w:pPr>
          </w:p>
        </w:tc>
        <w:tc>
          <w:tcPr>
            <w:tcW w:w="0" w:type="auto"/>
            <w:vMerge/>
            <w:tcBorders>
              <w:top w:val="nil"/>
              <w:left w:val="single" w:sz="4" w:space="0" w:color="auto"/>
              <w:bottom w:val="single" w:sz="4" w:space="0" w:color="000000"/>
              <w:right w:val="single" w:sz="4" w:space="0" w:color="auto"/>
            </w:tcBorders>
            <w:vAlign w:val="center"/>
            <w:hideMark/>
          </w:tcPr>
          <w:p w:rsidR="00F973C7" w:rsidRPr="00F973C7" w:rsidRDefault="00F973C7" w:rsidP="00F973C7">
            <w:pPr>
              <w:spacing w:before="0" w:after="0"/>
              <w:jc w:val="left"/>
            </w:pPr>
          </w:p>
        </w:tc>
        <w:tc>
          <w:tcPr>
            <w:tcW w:w="0" w:type="auto"/>
            <w:vMerge/>
            <w:tcBorders>
              <w:top w:val="nil"/>
              <w:left w:val="single" w:sz="4" w:space="0" w:color="auto"/>
              <w:bottom w:val="single" w:sz="4" w:space="0" w:color="auto"/>
              <w:right w:val="single" w:sz="4" w:space="0" w:color="auto"/>
            </w:tcBorders>
            <w:vAlign w:val="center"/>
            <w:hideMark/>
          </w:tcPr>
          <w:p w:rsidR="00F973C7" w:rsidRPr="00F973C7" w:rsidRDefault="00F973C7" w:rsidP="00F973C7">
            <w:pPr>
              <w:spacing w:before="0" w:after="0"/>
              <w:jc w:val="left"/>
            </w:pPr>
          </w:p>
        </w:tc>
        <w:tc>
          <w:tcPr>
            <w:tcW w:w="0" w:type="auto"/>
            <w:vMerge/>
            <w:tcBorders>
              <w:top w:val="nil"/>
              <w:left w:val="single" w:sz="4" w:space="0" w:color="auto"/>
              <w:bottom w:val="single" w:sz="4" w:space="0" w:color="000000"/>
              <w:right w:val="single" w:sz="4" w:space="0" w:color="auto"/>
            </w:tcBorders>
            <w:vAlign w:val="center"/>
            <w:hideMark/>
          </w:tcPr>
          <w:p w:rsidR="00F973C7" w:rsidRPr="00F973C7" w:rsidRDefault="00F973C7" w:rsidP="00F973C7">
            <w:pPr>
              <w:spacing w:before="0" w:after="0"/>
              <w:jc w:val="left"/>
            </w:pPr>
          </w:p>
        </w:tc>
      </w:tr>
      <w:tr w:rsidR="00F973C7" w:rsidRPr="00F973C7" w:rsidTr="00F973C7">
        <w:trPr>
          <w:trHeight w:val="315"/>
        </w:trPr>
        <w:tc>
          <w:tcPr>
            <w:tcW w:w="0" w:type="auto"/>
            <w:tcBorders>
              <w:top w:val="nil"/>
              <w:left w:val="single" w:sz="4" w:space="0" w:color="auto"/>
              <w:bottom w:val="nil"/>
              <w:right w:val="single" w:sz="4" w:space="0" w:color="auto"/>
            </w:tcBorders>
            <w:shd w:val="clear" w:color="auto" w:fill="auto"/>
            <w:hideMark/>
          </w:tcPr>
          <w:p w:rsidR="00F973C7" w:rsidRPr="00F973C7" w:rsidRDefault="00F973C7" w:rsidP="00F973C7">
            <w:pPr>
              <w:spacing w:before="0" w:after="0"/>
              <w:jc w:val="center"/>
            </w:pPr>
            <w:r w:rsidRPr="00F973C7">
              <w:t>10</w:t>
            </w:r>
          </w:p>
        </w:tc>
        <w:tc>
          <w:tcPr>
            <w:tcW w:w="0" w:type="auto"/>
            <w:vMerge w:val="restart"/>
            <w:tcBorders>
              <w:top w:val="nil"/>
              <w:left w:val="single" w:sz="4" w:space="0" w:color="auto"/>
              <w:bottom w:val="single" w:sz="4" w:space="0" w:color="auto"/>
              <w:right w:val="single" w:sz="4" w:space="0" w:color="auto"/>
            </w:tcBorders>
            <w:shd w:val="clear" w:color="auto" w:fill="auto"/>
            <w:hideMark/>
          </w:tcPr>
          <w:p w:rsidR="00F973C7" w:rsidRPr="00F973C7" w:rsidRDefault="00F973C7" w:rsidP="00F973C7">
            <w:pPr>
              <w:spacing w:before="0" w:after="0"/>
              <w:jc w:val="left"/>
            </w:pPr>
            <w:r w:rsidRPr="00F973C7">
              <w:t>Предприятия бытового обслуживания</w:t>
            </w:r>
          </w:p>
        </w:tc>
        <w:tc>
          <w:tcPr>
            <w:tcW w:w="0" w:type="auto"/>
            <w:vMerge w:val="restart"/>
            <w:tcBorders>
              <w:top w:val="nil"/>
              <w:left w:val="single" w:sz="4" w:space="0" w:color="auto"/>
              <w:bottom w:val="single" w:sz="4" w:space="0" w:color="auto"/>
              <w:right w:val="nil"/>
            </w:tcBorders>
            <w:shd w:val="clear" w:color="auto" w:fill="auto"/>
            <w:hideMark/>
          </w:tcPr>
          <w:p w:rsidR="00F973C7" w:rsidRPr="00F973C7" w:rsidRDefault="00F973C7" w:rsidP="00F973C7">
            <w:pPr>
              <w:spacing w:before="0" w:after="0"/>
              <w:jc w:val="left"/>
            </w:pPr>
            <w:r w:rsidRPr="00F973C7">
              <w:t>рабочее место</w:t>
            </w:r>
          </w:p>
        </w:tc>
        <w:tc>
          <w:tcPr>
            <w:tcW w:w="0" w:type="auto"/>
            <w:tcBorders>
              <w:top w:val="nil"/>
              <w:left w:val="single" w:sz="4" w:space="0" w:color="auto"/>
              <w:bottom w:val="nil"/>
              <w:right w:val="single" w:sz="4" w:space="0" w:color="auto"/>
            </w:tcBorders>
            <w:shd w:val="clear" w:color="auto" w:fill="auto"/>
            <w:vAlign w:val="center"/>
            <w:hideMark/>
          </w:tcPr>
          <w:p w:rsidR="00F973C7" w:rsidRPr="00F973C7" w:rsidRDefault="00F973C7" w:rsidP="00F973C7">
            <w:pPr>
              <w:spacing w:before="0" w:after="0"/>
              <w:jc w:val="center"/>
              <w:rPr>
                <w:color w:val="FF0000"/>
              </w:rPr>
            </w:pPr>
            <w:r w:rsidRPr="00F973C7">
              <w:rPr>
                <w:color w:val="FF0000"/>
              </w:rPr>
              <w:t>7</w:t>
            </w:r>
          </w:p>
        </w:tc>
        <w:tc>
          <w:tcPr>
            <w:tcW w:w="0" w:type="auto"/>
            <w:vMerge w:val="restart"/>
            <w:tcBorders>
              <w:top w:val="nil"/>
              <w:left w:val="nil"/>
              <w:bottom w:val="single" w:sz="4" w:space="0" w:color="auto"/>
              <w:right w:val="single" w:sz="4" w:space="0" w:color="auto"/>
            </w:tcBorders>
            <w:shd w:val="clear" w:color="auto" w:fill="auto"/>
            <w:vAlign w:val="center"/>
            <w:hideMark/>
          </w:tcPr>
          <w:p w:rsidR="00F973C7" w:rsidRPr="00F973C7" w:rsidRDefault="00F973C7" w:rsidP="00F973C7">
            <w:pPr>
              <w:spacing w:before="0" w:after="0"/>
              <w:jc w:val="center"/>
            </w:pPr>
            <w:r w:rsidRPr="00F973C7">
              <w:t>10</w:t>
            </w:r>
          </w:p>
        </w:tc>
        <w:tc>
          <w:tcPr>
            <w:tcW w:w="0" w:type="auto"/>
            <w:vMerge w:val="restart"/>
            <w:tcBorders>
              <w:top w:val="nil"/>
              <w:left w:val="nil"/>
              <w:bottom w:val="single" w:sz="4" w:space="0" w:color="auto"/>
              <w:right w:val="single" w:sz="4" w:space="0" w:color="auto"/>
            </w:tcBorders>
            <w:shd w:val="clear" w:color="auto" w:fill="auto"/>
            <w:vAlign w:val="center"/>
            <w:hideMark/>
          </w:tcPr>
          <w:p w:rsidR="00F973C7" w:rsidRPr="00F973C7" w:rsidRDefault="00F973C7" w:rsidP="00F973C7">
            <w:pPr>
              <w:spacing w:before="0" w:after="0"/>
              <w:jc w:val="center"/>
            </w:pPr>
            <w:r w:rsidRPr="00F973C7">
              <w:t>0</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F973C7" w:rsidRPr="00F973C7" w:rsidRDefault="00F973C7" w:rsidP="00F973C7">
            <w:pPr>
              <w:spacing w:before="0" w:after="0"/>
              <w:jc w:val="center"/>
            </w:pPr>
            <w:r w:rsidRPr="00F973C7">
              <w:t>10</w:t>
            </w: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F973C7" w:rsidRPr="00F973C7" w:rsidRDefault="00F973C7" w:rsidP="00F973C7">
            <w:pPr>
              <w:spacing w:before="0" w:after="0"/>
              <w:jc w:val="center"/>
            </w:pPr>
            <w:r w:rsidRPr="00F973C7">
              <w:t>с.Ванновское</w:t>
            </w:r>
          </w:p>
        </w:tc>
      </w:tr>
      <w:tr w:rsidR="00F973C7" w:rsidRPr="00F973C7" w:rsidTr="00F973C7">
        <w:trPr>
          <w:trHeight w:val="315"/>
        </w:trPr>
        <w:tc>
          <w:tcPr>
            <w:tcW w:w="0" w:type="auto"/>
            <w:tcBorders>
              <w:top w:val="nil"/>
              <w:left w:val="single" w:sz="4" w:space="0" w:color="auto"/>
              <w:bottom w:val="single" w:sz="4" w:space="0" w:color="auto"/>
              <w:right w:val="single" w:sz="4" w:space="0" w:color="auto"/>
            </w:tcBorders>
            <w:shd w:val="clear" w:color="auto" w:fill="auto"/>
            <w:hideMark/>
          </w:tcPr>
          <w:p w:rsidR="00F973C7" w:rsidRPr="00F973C7" w:rsidRDefault="00F973C7" w:rsidP="00F973C7">
            <w:pPr>
              <w:spacing w:before="0" w:after="0"/>
              <w:jc w:val="center"/>
            </w:pPr>
            <w:r w:rsidRPr="00F973C7">
              <w:t> </w:t>
            </w:r>
          </w:p>
        </w:tc>
        <w:tc>
          <w:tcPr>
            <w:tcW w:w="0" w:type="auto"/>
            <w:vMerge/>
            <w:tcBorders>
              <w:top w:val="nil"/>
              <w:left w:val="single" w:sz="4" w:space="0" w:color="auto"/>
              <w:bottom w:val="single" w:sz="4" w:space="0" w:color="auto"/>
              <w:right w:val="single" w:sz="4" w:space="0" w:color="auto"/>
            </w:tcBorders>
            <w:vAlign w:val="center"/>
            <w:hideMark/>
          </w:tcPr>
          <w:p w:rsidR="00F973C7" w:rsidRPr="00F973C7" w:rsidRDefault="00F973C7" w:rsidP="00F973C7">
            <w:pPr>
              <w:spacing w:before="0" w:after="0"/>
              <w:jc w:val="left"/>
            </w:pPr>
          </w:p>
        </w:tc>
        <w:tc>
          <w:tcPr>
            <w:tcW w:w="0" w:type="auto"/>
            <w:vMerge/>
            <w:tcBorders>
              <w:top w:val="nil"/>
              <w:left w:val="single" w:sz="4" w:space="0" w:color="auto"/>
              <w:bottom w:val="single" w:sz="4" w:space="0" w:color="auto"/>
              <w:right w:val="nil"/>
            </w:tcBorders>
            <w:vAlign w:val="center"/>
            <w:hideMark/>
          </w:tcPr>
          <w:p w:rsidR="00F973C7" w:rsidRPr="00F973C7" w:rsidRDefault="00F973C7" w:rsidP="00F973C7">
            <w:pPr>
              <w:spacing w:before="0" w:after="0"/>
              <w:jc w:val="left"/>
            </w:pP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F973C7" w:rsidRPr="00F973C7" w:rsidRDefault="00F973C7" w:rsidP="00F973C7">
            <w:pPr>
              <w:spacing w:before="0" w:after="0"/>
              <w:jc w:val="center"/>
            </w:pPr>
            <w:r w:rsidRPr="00F973C7">
              <w:t xml:space="preserve">на 1 тыс. чел. </w:t>
            </w:r>
          </w:p>
        </w:tc>
        <w:tc>
          <w:tcPr>
            <w:tcW w:w="0" w:type="auto"/>
            <w:vMerge/>
            <w:tcBorders>
              <w:top w:val="nil"/>
              <w:left w:val="nil"/>
              <w:bottom w:val="single" w:sz="4" w:space="0" w:color="auto"/>
              <w:right w:val="single" w:sz="4" w:space="0" w:color="auto"/>
            </w:tcBorders>
            <w:vAlign w:val="center"/>
            <w:hideMark/>
          </w:tcPr>
          <w:p w:rsidR="00F973C7" w:rsidRPr="00F973C7" w:rsidRDefault="00F973C7" w:rsidP="00F973C7">
            <w:pPr>
              <w:spacing w:before="0" w:after="0"/>
              <w:jc w:val="left"/>
            </w:pPr>
          </w:p>
        </w:tc>
        <w:tc>
          <w:tcPr>
            <w:tcW w:w="0" w:type="auto"/>
            <w:vMerge/>
            <w:tcBorders>
              <w:top w:val="nil"/>
              <w:left w:val="nil"/>
              <w:bottom w:val="single" w:sz="4" w:space="0" w:color="auto"/>
              <w:right w:val="single" w:sz="4" w:space="0" w:color="auto"/>
            </w:tcBorders>
            <w:vAlign w:val="center"/>
            <w:hideMark/>
          </w:tcPr>
          <w:p w:rsidR="00F973C7" w:rsidRPr="00F973C7" w:rsidRDefault="00F973C7" w:rsidP="00F973C7">
            <w:pPr>
              <w:spacing w:before="0" w:after="0"/>
              <w:jc w:val="left"/>
            </w:pPr>
          </w:p>
        </w:tc>
        <w:tc>
          <w:tcPr>
            <w:tcW w:w="0" w:type="auto"/>
            <w:vMerge/>
            <w:tcBorders>
              <w:top w:val="nil"/>
              <w:left w:val="single" w:sz="4" w:space="0" w:color="auto"/>
              <w:bottom w:val="single" w:sz="4" w:space="0" w:color="auto"/>
              <w:right w:val="single" w:sz="4" w:space="0" w:color="auto"/>
            </w:tcBorders>
            <w:vAlign w:val="center"/>
            <w:hideMark/>
          </w:tcPr>
          <w:p w:rsidR="00F973C7" w:rsidRPr="00F973C7" w:rsidRDefault="00F973C7" w:rsidP="00F973C7">
            <w:pPr>
              <w:spacing w:before="0" w:after="0"/>
              <w:jc w:val="left"/>
            </w:pPr>
          </w:p>
        </w:tc>
        <w:tc>
          <w:tcPr>
            <w:tcW w:w="0" w:type="auto"/>
            <w:vMerge/>
            <w:tcBorders>
              <w:top w:val="nil"/>
              <w:left w:val="single" w:sz="4" w:space="0" w:color="auto"/>
              <w:bottom w:val="single" w:sz="4" w:space="0" w:color="000000"/>
              <w:right w:val="single" w:sz="4" w:space="0" w:color="auto"/>
            </w:tcBorders>
            <w:vAlign w:val="center"/>
            <w:hideMark/>
          </w:tcPr>
          <w:p w:rsidR="00F973C7" w:rsidRPr="00F973C7" w:rsidRDefault="00F973C7" w:rsidP="00F973C7">
            <w:pPr>
              <w:spacing w:before="0" w:after="0"/>
              <w:jc w:val="left"/>
            </w:pPr>
          </w:p>
        </w:tc>
      </w:tr>
      <w:tr w:rsidR="00F973C7" w:rsidRPr="00F973C7" w:rsidTr="00F973C7">
        <w:trPr>
          <w:trHeight w:val="315"/>
        </w:trPr>
        <w:tc>
          <w:tcPr>
            <w:tcW w:w="0" w:type="auto"/>
            <w:tcBorders>
              <w:top w:val="nil"/>
              <w:left w:val="single" w:sz="4" w:space="0" w:color="auto"/>
              <w:bottom w:val="nil"/>
              <w:right w:val="single" w:sz="4" w:space="0" w:color="auto"/>
            </w:tcBorders>
            <w:shd w:val="clear" w:color="auto" w:fill="auto"/>
            <w:hideMark/>
          </w:tcPr>
          <w:p w:rsidR="00F973C7" w:rsidRPr="00F973C7" w:rsidRDefault="00F973C7" w:rsidP="00F973C7">
            <w:pPr>
              <w:spacing w:before="0" w:after="0"/>
              <w:jc w:val="center"/>
            </w:pPr>
            <w:r w:rsidRPr="00F973C7">
              <w:t>11</w:t>
            </w:r>
          </w:p>
        </w:tc>
        <w:tc>
          <w:tcPr>
            <w:tcW w:w="0" w:type="auto"/>
            <w:vMerge w:val="restart"/>
            <w:tcBorders>
              <w:top w:val="nil"/>
              <w:left w:val="single" w:sz="4" w:space="0" w:color="auto"/>
              <w:bottom w:val="single" w:sz="4" w:space="0" w:color="auto"/>
              <w:right w:val="single" w:sz="4" w:space="0" w:color="auto"/>
            </w:tcBorders>
            <w:shd w:val="clear" w:color="auto" w:fill="auto"/>
            <w:hideMark/>
          </w:tcPr>
          <w:p w:rsidR="00F973C7" w:rsidRPr="00F973C7" w:rsidRDefault="00F973C7" w:rsidP="00F973C7">
            <w:pPr>
              <w:spacing w:before="0" w:after="0"/>
              <w:jc w:val="left"/>
            </w:pPr>
            <w:r w:rsidRPr="00F973C7">
              <w:t>Бани</w:t>
            </w:r>
          </w:p>
        </w:tc>
        <w:tc>
          <w:tcPr>
            <w:tcW w:w="0" w:type="auto"/>
            <w:vMerge w:val="restart"/>
            <w:tcBorders>
              <w:top w:val="nil"/>
              <w:left w:val="single" w:sz="4" w:space="0" w:color="auto"/>
              <w:bottom w:val="single" w:sz="4" w:space="0" w:color="auto"/>
              <w:right w:val="single" w:sz="4" w:space="0" w:color="auto"/>
            </w:tcBorders>
            <w:shd w:val="clear" w:color="auto" w:fill="auto"/>
            <w:hideMark/>
          </w:tcPr>
          <w:p w:rsidR="00F973C7" w:rsidRPr="00F973C7" w:rsidRDefault="00F973C7" w:rsidP="00F973C7">
            <w:pPr>
              <w:spacing w:before="0" w:after="0"/>
              <w:jc w:val="left"/>
            </w:pPr>
            <w:r w:rsidRPr="00F973C7">
              <w:t>место</w:t>
            </w:r>
          </w:p>
        </w:tc>
        <w:tc>
          <w:tcPr>
            <w:tcW w:w="0" w:type="auto"/>
            <w:tcBorders>
              <w:top w:val="nil"/>
              <w:left w:val="nil"/>
              <w:bottom w:val="nil"/>
              <w:right w:val="single" w:sz="4" w:space="0" w:color="auto"/>
            </w:tcBorders>
            <w:shd w:val="clear" w:color="auto" w:fill="auto"/>
            <w:vAlign w:val="center"/>
            <w:hideMark/>
          </w:tcPr>
          <w:p w:rsidR="00F973C7" w:rsidRPr="00F973C7" w:rsidRDefault="00F973C7" w:rsidP="00F973C7">
            <w:pPr>
              <w:spacing w:before="0" w:after="0"/>
              <w:jc w:val="center"/>
            </w:pPr>
            <w:r w:rsidRPr="00F973C7">
              <w:t>10</w:t>
            </w:r>
          </w:p>
        </w:tc>
        <w:tc>
          <w:tcPr>
            <w:tcW w:w="0" w:type="auto"/>
            <w:vMerge w:val="restart"/>
            <w:tcBorders>
              <w:top w:val="nil"/>
              <w:left w:val="nil"/>
              <w:bottom w:val="single" w:sz="4" w:space="0" w:color="auto"/>
              <w:right w:val="single" w:sz="4" w:space="0" w:color="auto"/>
            </w:tcBorders>
            <w:shd w:val="clear" w:color="auto" w:fill="auto"/>
            <w:vAlign w:val="center"/>
            <w:hideMark/>
          </w:tcPr>
          <w:p w:rsidR="00F973C7" w:rsidRPr="00F973C7" w:rsidRDefault="00F973C7" w:rsidP="00F973C7">
            <w:pPr>
              <w:spacing w:before="0" w:after="0"/>
              <w:jc w:val="center"/>
            </w:pPr>
            <w:r w:rsidRPr="00F973C7">
              <w:t>15</w:t>
            </w:r>
          </w:p>
        </w:tc>
        <w:tc>
          <w:tcPr>
            <w:tcW w:w="0" w:type="auto"/>
            <w:vMerge w:val="restart"/>
            <w:tcBorders>
              <w:top w:val="nil"/>
              <w:left w:val="nil"/>
              <w:bottom w:val="single" w:sz="4" w:space="0" w:color="auto"/>
              <w:right w:val="single" w:sz="4" w:space="0" w:color="auto"/>
            </w:tcBorders>
            <w:shd w:val="clear" w:color="auto" w:fill="auto"/>
            <w:vAlign w:val="center"/>
            <w:hideMark/>
          </w:tcPr>
          <w:p w:rsidR="00F973C7" w:rsidRPr="00F973C7" w:rsidRDefault="00F973C7" w:rsidP="00F973C7">
            <w:pPr>
              <w:spacing w:before="0" w:after="0"/>
              <w:jc w:val="center"/>
            </w:pPr>
            <w:r w:rsidRPr="00F973C7">
              <w:t>0</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F973C7" w:rsidRPr="00F973C7" w:rsidRDefault="00F973C7" w:rsidP="00F973C7">
            <w:pPr>
              <w:spacing w:before="0" w:after="0"/>
              <w:jc w:val="center"/>
            </w:pPr>
            <w:r w:rsidRPr="00F973C7">
              <w:t>15</w:t>
            </w: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F973C7" w:rsidRPr="00F973C7" w:rsidRDefault="00F973C7" w:rsidP="00F973C7">
            <w:pPr>
              <w:spacing w:before="0" w:after="0"/>
              <w:jc w:val="center"/>
            </w:pPr>
            <w:r w:rsidRPr="00F973C7">
              <w:t>с.Ванновское</w:t>
            </w:r>
          </w:p>
        </w:tc>
      </w:tr>
      <w:tr w:rsidR="00F973C7" w:rsidRPr="00F973C7" w:rsidTr="00F973C7">
        <w:trPr>
          <w:trHeight w:val="315"/>
        </w:trPr>
        <w:tc>
          <w:tcPr>
            <w:tcW w:w="0" w:type="auto"/>
            <w:tcBorders>
              <w:top w:val="nil"/>
              <w:left w:val="single" w:sz="4" w:space="0" w:color="auto"/>
              <w:bottom w:val="single" w:sz="4" w:space="0" w:color="auto"/>
              <w:right w:val="single" w:sz="4" w:space="0" w:color="auto"/>
            </w:tcBorders>
            <w:shd w:val="clear" w:color="auto" w:fill="auto"/>
            <w:hideMark/>
          </w:tcPr>
          <w:p w:rsidR="00F973C7" w:rsidRPr="00F973C7" w:rsidRDefault="00F973C7" w:rsidP="00F973C7">
            <w:pPr>
              <w:spacing w:before="0" w:after="0"/>
              <w:jc w:val="center"/>
            </w:pPr>
            <w:r w:rsidRPr="00F973C7">
              <w:t> </w:t>
            </w:r>
          </w:p>
        </w:tc>
        <w:tc>
          <w:tcPr>
            <w:tcW w:w="0" w:type="auto"/>
            <w:vMerge/>
            <w:tcBorders>
              <w:top w:val="nil"/>
              <w:left w:val="single" w:sz="4" w:space="0" w:color="auto"/>
              <w:bottom w:val="single" w:sz="4" w:space="0" w:color="auto"/>
              <w:right w:val="single" w:sz="4" w:space="0" w:color="auto"/>
            </w:tcBorders>
            <w:vAlign w:val="center"/>
            <w:hideMark/>
          </w:tcPr>
          <w:p w:rsidR="00F973C7" w:rsidRPr="00F973C7" w:rsidRDefault="00F973C7" w:rsidP="00F973C7">
            <w:pPr>
              <w:spacing w:before="0" w:after="0"/>
              <w:jc w:val="left"/>
            </w:pPr>
          </w:p>
        </w:tc>
        <w:tc>
          <w:tcPr>
            <w:tcW w:w="0" w:type="auto"/>
            <w:vMerge/>
            <w:tcBorders>
              <w:top w:val="nil"/>
              <w:left w:val="single" w:sz="4" w:space="0" w:color="auto"/>
              <w:bottom w:val="single" w:sz="4" w:space="0" w:color="auto"/>
              <w:right w:val="single" w:sz="4" w:space="0" w:color="auto"/>
            </w:tcBorders>
            <w:vAlign w:val="center"/>
            <w:hideMark/>
          </w:tcPr>
          <w:p w:rsidR="00F973C7" w:rsidRPr="00F973C7" w:rsidRDefault="00F973C7" w:rsidP="00F973C7">
            <w:pPr>
              <w:spacing w:before="0" w:after="0"/>
              <w:jc w:val="left"/>
            </w:pPr>
          </w:p>
        </w:tc>
        <w:tc>
          <w:tcPr>
            <w:tcW w:w="0" w:type="auto"/>
            <w:tcBorders>
              <w:top w:val="nil"/>
              <w:left w:val="nil"/>
              <w:bottom w:val="single" w:sz="4" w:space="0" w:color="auto"/>
              <w:right w:val="single" w:sz="4" w:space="0" w:color="auto"/>
            </w:tcBorders>
            <w:shd w:val="clear" w:color="auto" w:fill="auto"/>
            <w:vAlign w:val="center"/>
            <w:hideMark/>
          </w:tcPr>
          <w:p w:rsidR="00F973C7" w:rsidRPr="00F973C7" w:rsidRDefault="00F973C7" w:rsidP="00F973C7">
            <w:pPr>
              <w:spacing w:before="0" w:after="0"/>
              <w:jc w:val="center"/>
            </w:pPr>
            <w:r w:rsidRPr="00F973C7">
              <w:t>на 1тыс. чел.</w:t>
            </w:r>
          </w:p>
        </w:tc>
        <w:tc>
          <w:tcPr>
            <w:tcW w:w="0" w:type="auto"/>
            <w:vMerge/>
            <w:tcBorders>
              <w:top w:val="nil"/>
              <w:left w:val="nil"/>
              <w:bottom w:val="single" w:sz="4" w:space="0" w:color="auto"/>
              <w:right w:val="single" w:sz="4" w:space="0" w:color="auto"/>
            </w:tcBorders>
            <w:vAlign w:val="center"/>
            <w:hideMark/>
          </w:tcPr>
          <w:p w:rsidR="00F973C7" w:rsidRPr="00F973C7" w:rsidRDefault="00F973C7" w:rsidP="00F973C7">
            <w:pPr>
              <w:spacing w:before="0" w:after="0"/>
              <w:jc w:val="left"/>
            </w:pPr>
          </w:p>
        </w:tc>
        <w:tc>
          <w:tcPr>
            <w:tcW w:w="0" w:type="auto"/>
            <w:vMerge/>
            <w:tcBorders>
              <w:top w:val="nil"/>
              <w:left w:val="nil"/>
              <w:bottom w:val="single" w:sz="4" w:space="0" w:color="auto"/>
              <w:right w:val="single" w:sz="4" w:space="0" w:color="auto"/>
            </w:tcBorders>
            <w:vAlign w:val="center"/>
            <w:hideMark/>
          </w:tcPr>
          <w:p w:rsidR="00F973C7" w:rsidRPr="00F973C7" w:rsidRDefault="00F973C7" w:rsidP="00F973C7">
            <w:pPr>
              <w:spacing w:before="0" w:after="0"/>
              <w:jc w:val="left"/>
            </w:pPr>
          </w:p>
        </w:tc>
        <w:tc>
          <w:tcPr>
            <w:tcW w:w="0" w:type="auto"/>
            <w:vMerge/>
            <w:tcBorders>
              <w:top w:val="nil"/>
              <w:left w:val="single" w:sz="4" w:space="0" w:color="auto"/>
              <w:bottom w:val="single" w:sz="4" w:space="0" w:color="auto"/>
              <w:right w:val="single" w:sz="4" w:space="0" w:color="auto"/>
            </w:tcBorders>
            <w:vAlign w:val="center"/>
            <w:hideMark/>
          </w:tcPr>
          <w:p w:rsidR="00F973C7" w:rsidRPr="00F973C7" w:rsidRDefault="00F973C7" w:rsidP="00F973C7">
            <w:pPr>
              <w:spacing w:before="0" w:after="0"/>
              <w:jc w:val="left"/>
            </w:pPr>
          </w:p>
        </w:tc>
        <w:tc>
          <w:tcPr>
            <w:tcW w:w="0" w:type="auto"/>
            <w:vMerge/>
            <w:tcBorders>
              <w:top w:val="nil"/>
              <w:left w:val="single" w:sz="4" w:space="0" w:color="auto"/>
              <w:bottom w:val="single" w:sz="4" w:space="0" w:color="000000"/>
              <w:right w:val="single" w:sz="4" w:space="0" w:color="auto"/>
            </w:tcBorders>
            <w:vAlign w:val="center"/>
            <w:hideMark/>
          </w:tcPr>
          <w:p w:rsidR="00F973C7" w:rsidRPr="00F973C7" w:rsidRDefault="00F973C7" w:rsidP="00F973C7">
            <w:pPr>
              <w:spacing w:before="0" w:after="0"/>
              <w:jc w:val="left"/>
            </w:pPr>
          </w:p>
        </w:tc>
      </w:tr>
      <w:tr w:rsidR="00F973C7" w:rsidRPr="00F973C7" w:rsidTr="00F973C7">
        <w:trPr>
          <w:trHeight w:val="315"/>
        </w:trPr>
        <w:tc>
          <w:tcPr>
            <w:tcW w:w="0" w:type="auto"/>
            <w:tcBorders>
              <w:top w:val="nil"/>
              <w:left w:val="single" w:sz="4" w:space="0" w:color="auto"/>
              <w:bottom w:val="nil"/>
              <w:right w:val="single" w:sz="4" w:space="0" w:color="auto"/>
            </w:tcBorders>
            <w:shd w:val="clear" w:color="auto" w:fill="auto"/>
            <w:hideMark/>
          </w:tcPr>
          <w:p w:rsidR="00F973C7" w:rsidRPr="00F973C7" w:rsidRDefault="00F973C7" w:rsidP="00F973C7">
            <w:pPr>
              <w:spacing w:before="0" w:after="0"/>
              <w:jc w:val="center"/>
            </w:pPr>
            <w:r w:rsidRPr="00F973C7">
              <w:t>12</w:t>
            </w:r>
          </w:p>
        </w:tc>
        <w:tc>
          <w:tcPr>
            <w:tcW w:w="0" w:type="auto"/>
            <w:vMerge w:val="restart"/>
            <w:tcBorders>
              <w:top w:val="nil"/>
              <w:left w:val="single" w:sz="4" w:space="0" w:color="auto"/>
              <w:bottom w:val="single" w:sz="4" w:space="0" w:color="auto"/>
              <w:right w:val="single" w:sz="4" w:space="0" w:color="auto"/>
            </w:tcBorders>
            <w:shd w:val="clear" w:color="auto" w:fill="auto"/>
            <w:hideMark/>
          </w:tcPr>
          <w:p w:rsidR="00F973C7" w:rsidRPr="00F973C7" w:rsidRDefault="00F973C7" w:rsidP="00F973C7">
            <w:pPr>
              <w:spacing w:before="0" w:after="0"/>
              <w:jc w:val="left"/>
            </w:pPr>
            <w:r w:rsidRPr="00F973C7">
              <w:t>Отделение связи</w:t>
            </w:r>
          </w:p>
        </w:tc>
        <w:tc>
          <w:tcPr>
            <w:tcW w:w="0" w:type="auto"/>
            <w:vMerge w:val="restart"/>
            <w:tcBorders>
              <w:top w:val="nil"/>
              <w:left w:val="single" w:sz="4" w:space="0" w:color="auto"/>
              <w:bottom w:val="single" w:sz="4" w:space="0" w:color="auto"/>
              <w:right w:val="nil"/>
            </w:tcBorders>
            <w:shd w:val="clear" w:color="auto" w:fill="auto"/>
            <w:hideMark/>
          </w:tcPr>
          <w:p w:rsidR="00F973C7" w:rsidRPr="00F973C7" w:rsidRDefault="00F973C7" w:rsidP="00F973C7">
            <w:pPr>
              <w:spacing w:before="0" w:after="0"/>
              <w:jc w:val="left"/>
            </w:pPr>
            <w:r w:rsidRPr="00F973C7">
              <w:t>объект</w:t>
            </w:r>
          </w:p>
        </w:tc>
        <w:tc>
          <w:tcPr>
            <w:tcW w:w="0" w:type="auto"/>
            <w:tcBorders>
              <w:top w:val="nil"/>
              <w:left w:val="single" w:sz="4" w:space="0" w:color="auto"/>
              <w:bottom w:val="nil"/>
              <w:right w:val="single" w:sz="4" w:space="0" w:color="auto"/>
            </w:tcBorders>
            <w:shd w:val="clear" w:color="auto" w:fill="auto"/>
            <w:vAlign w:val="center"/>
            <w:hideMark/>
          </w:tcPr>
          <w:p w:rsidR="00F973C7" w:rsidRPr="00F973C7" w:rsidRDefault="00F973C7" w:rsidP="00F973C7">
            <w:pPr>
              <w:spacing w:before="0" w:after="0"/>
              <w:jc w:val="center"/>
            </w:pPr>
            <w:r w:rsidRPr="00F973C7">
              <w:t>0,5</w:t>
            </w:r>
          </w:p>
        </w:tc>
        <w:tc>
          <w:tcPr>
            <w:tcW w:w="0" w:type="auto"/>
            <w:vMerge w:val="restart"/>
            <w:tcBorders>
              <w:top w:val="nil"/>
              <w:left w:val="nil"/>
              <w:bottom w:val="single" w:sz="4" w:space="0" w:color="auto"/>
              <w:right w:val="single" w:sz="4" w:space="0" w:color="auto"/>
            </w:tcBorders>
            <w:shd w:val="clear" w:color="auto" w:fill="auto"/>
            <w:vAlign w:val="center"/>
            <w:hideMark/>
          </w:tcPr>
          <w:p w:rsidR="00F973C7" w:rsidRPr="00F973C7" w:rsidRDefault="00F973C7" w:rsidP="00F973C7">
            <w:pPr>
              <w:spacing w:before="0" w:after="0"/>
              <w:jc w:val="center"/>
            </w:pPr>
            <w:r w:rsidRPr="00F973C7">
              <w:t>1</w:t>
            </w: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F973C7" w:rsidRPr="00F973C7" w:rsidRDefault="00F973C7" w:rsidP="00F973C7">
            <w:pPr>
              <w:spacing w:before="0" w:after="0"/>
              <w:jc w:val="center"/>
            </w:pPr>
            <w:r w:rsidRPr="00F973C7">
              <w:t>1</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F973C7" w:rsidRPr="00F973C7" w:rsidRDefault="00F973C7" w:rsidP="00F973C7">
            <w:pPr>
              <w:spacing w:before="0" w:after="0"/>
              <w:jc w:val="center"/>
            </w:pPr>
            <w:r w:rsidRPr="00F973C7">
              <w:t>0</w:t>
            </w: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F973C7" w:rsidRPr="00F973C7" w:rsidRDefault="00F973C7" w:rsidP="00F973C7">
            <w:pPr>
              <w:spacing w:before="0" w:after="0"/>
              <w:jc w:val="center"/>
            </w:pPr>
            <w:r w:rsidRPr="00F973C7">
              <w:t> </w:t>
            </w:r>
          </w:p>
        </w:tc>
      </w:tr>
      <w:tr w:rsidR="00F973C7" w:rsidRPr="00F973C7" w:rsidTr="00F973C7">
        <w:trPr>
          <w:trHeight w:val="315"/>
        </w:trPr>
        <w:tc>
          <w:tcPr>
            <w:tcW w:w="0" w:type="auto"/>
            <w:tcBorders>
              <w:top w:val="nil"/>
              <w:left w:val="single" w:sz="4" w:space="0" w:color="auto"/>
              <w:bottom w:val="single" w:sz="4" w:space="0" w:color="auto"/>
              <w:right w:val="single" w:sz="4" w:space="0" w:color="auto"/>
            </w:tcBorders>
            <w:shd w:val="clear" w:color="auto" w:fill="auto"/>
            <w:hideMark/>
          </w:tcPr>
          <w:p w:rsidR="00F973C7" w:rsidRPr="00F973C7" w:rsidRDefault="00F973C7" w:rsidP="00F973C7">
            <w:pPr>
              <w:spacing w:before="0" w:after="0"/>
              <w:jc w:val="center"/>
            </w:pPr>
            <w:r w:rsidRPr="00F973C7">
              <w:t> </w:t>
            </w:r>
          </w:p>
        </w:tc>
        <w:tc>
          <w:tcPr>
            <w:tcW w:w="0" w:type="auto"/>
            <w:vMerge/>
            <w:tcBorders>
              <w:top w:val="nil"/>
              <w:left w:val="single" w:sz="4" w:space="0" w:color="auto"/>
              <w:bottom w:val="single" w:sz="4" w:space="0" w:color="auto"/>
              <w:right w:val="single" w:sz="4" w:space="0" w:color="auto"/>
            </w:tcBorders>
            <w:vAlign w:val="center"/>
            <w:hideMark/>
          </w:tcPr>
          <w:p w:rsidR="00F973C7" w:rsidRPr="00F973C7" w:rsidRDefault="00F973C7" w:rsidP="00F973C7">
            <w:pPr>
              <w:spacing w:before="0" w:after="0"/>
              <w:jc w:val="left"/>
            </w:pPr>
          </w:p>
        </w:tc>
        <w:tc>
          <w:tcPr>
            <w:tcW w:w="0" w:type="auto"/>
            <w:vMerge/>
            <w:tcBorders>
              <w:top w:val="nil"/>
              <w:left w:val="single" w:sz="4" w:space="0" w:color="auto"/>
              <w:bottom w:val="single" w:sz="4" w:space="0" w:color="auto"/>
              <w:right w:val="nil"/>
            </w:tcBorders>
            <w:vAlign w:val="center"/>
            <w:hideMark/>
          </w:tcPr>
          <w:p w:rsidR="00F973C7" w:rsidRPr="00F973C7" w:rsidRDefault="00F973C7" w:rsidP="00F973C7">
            <w:pPr>
              <w:spacing w:before="0" w:after="0"/>
              <w:jc w:val="left"/>
            </w:pP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F973C7" w:rsidRPr="00F973C7" w:rsidRDefault="00F973C7" w:rsidP="00F973C7">
            <w:pPr>
              <w:spacing w:before="0" w:after="0"/>
              <w:jc w:val="center"/>
            </w:pPr>
            <w:r w:rsidRPr="00F973C7">
              <w:t>на 1 тыс. чел.</w:t>
            </w:r>
          </w:p>
        </w:tc>
        <w:tc>
          <w:tcPr>
            <w:tcW w:w="0" w:type="auto"/>
            <w:vMerge/>
            <w:tcBorders>
              <w:top w:val="nil"/>
              <w:left w:val="nil"/>
              <w:bottom w:val="single" w:sz="4" w:space="0" w:color="auto"/>
              <w:right w:val="single" w:sz="4" w:space="0" w:color="auto"/>
            </w:tcBorders>
            <w:vAlign w:val="center"/>
            <w:hideMark/>
          </w:tcPr>
          <w:p w:rsidR="00F973C7" w:rsidRPr="00F973C7" w:rsidRDefault="00F973C7" w:rsidP="00F973C7">
            <w:pPr>
              <w:spacing w:before="0" w:after="0"/>
              <w:jc w:val="left"/>
            </w:pPr>
          </w:p>
        </w:tc>
        <w:tc>
          <w:tcPr>
            <w:tcW w:w="0" w:type="auto"/>
            <w:vMerge/>
            <w:tcBorders>
              <w:top w:val="nil"/>
              <w:left w:val="single" w:sz="4" w:space="0" w:color="auto"/>
              <w:bottom w:val="single" w:sz="4" w:space="0" w:color="000000"/>
              <w:right w:val="single" w:sz="4" w:space="0" w:color="auto"/>
            </w:tcBorders>
            <w:vAlign w:val="center"/>
            <w:hideMark/>
          </w:tcPr>
          <w:p w:rsidR="00F973C7" w:rsidRPr="00F973C7" w:rsidRDefault="00F973C7" w:rsidP="00F973C7">
            <w:pPr>
              <w:spacing w:before="0" w:after="0"/>
              <w:jc w:val="left"/>
            </w:pPr>
          </w:p>
        </w:tc>
        <w:tc>
          <w:tcPr>
            <w:tcW w:w="0" w:type="auto"/>
            <w:vMerge/>
            <w:tcBorders>
              <w:top w:val="nil"/>
              <w:left w:val="single" w:sz="4" w:space="0" w:color="auto"/>
              <w:bottom w:val="single" w:sz="4" w:space="0" w:color="auto"/>
              <w:right w:val="single" w:sz="4" w:space="0" w:color="auto"/>
            </w:tcBorders>
            <w:vAlign w:val="center"/>
            <w:hideMark/>
          </w:tcPr>
          <w:p w:rsidR="00F973C7" w:rsidRPr="00F973C7" w:rsidRDefault="00F973C7" w:rsidP="00F973C7">
            <w:pPr>
              <w:spacing w:before="0" w:after="0"/>
              <w:jc w:val="left"/>
            </w:pPr>
          </w:p>
        </w:tc>
        <w:tc>
          <w:tcPr>
            <w:tcW w:w="0" w:type="auto"/>
            <w:vMerge/>
            <w:tcBorders>
              <w:top w:val="nil"/>
              <w:left w:val="single" w:sz="4" w:space="0" w:color="auto"/>
              <w:bottom w:val="single" w:sz="4" w:space="0" w:color="000000"/>
              <w:right w:val="single" w:sz="4" w:space="0" w:color="auto"/>
            </w:tcBorders>
            <w:vAlign w:val="center"/>
            <w:hideMark/>
          </w:tcPr>
          <w:p w:rsidR="00F973C7" w:rsidRPr="00F973C7" w:rsidRDefault="00F973C7" w:rsidP="00F973C7">
            <w:pPr>
              <w:spacing w:before="0" w:after="0"/>
              <w:jc w:val="left"/>
            </w:pPr>
          </w:p>
        </w:tc>
      </w:tr>
      <w:tr w:rsidR="00F973C7" w:rsidRPr="00F973C7" w:rsidTr="00F973C7">
        <w:trPr>
          <w:trHeight w:val="315"/>
        </w:trPr>
        <w:tc>
          <w:tcPr>
            <w:tcW w:w="0" w:type="auto"/>
            <w:tcBorders>
              <w:top w:val="nil"/>
              <w:left w:val="single" w:sz="4" w:space="0" w:color="auto"/>
              <w:bottom w:val="nil"/>
              <w:right w:val="single" w:sz="4" w:space="0" w:color="auto"/>
            </w:tcBorders>
            <w:shd w:val="clear" w:color="auto" w:fill="auto"/>
            <w:hideMark/>
          </w:tcPr>
          <w:p w:rsidR="00F973C7" w:rsidRPr="00F973C7" w:rsidRDefault="00F973C7" w:rsidP="00F973C7">
            <w:pPr>
              <w:spacing w:before="0" w:after="0"/>
              <w:jc w:val="center"/>
            </w:pPr>
            <w:r w:rsidRPr="00F973C7">
              <w:t>13</w:t>
            </w:r>
          </w:p>
        </w:tc>
        <w:tc>
          <w:tcPr>
            <w:tcW w:w="0" w:type="auto"/>
            <w:vMerge w:val="restart"/>
            <w:tcBorders>
              <w:top w:val="nil"/>
              <w:left w:val="single" w:sz="4" w:space="0" w:color="auto"/>
              <w:bottom w:val="single" w:sz="4" w:space="0" w:color="auto"/>
              <w:right w:val="single" w:sz="4" w:space="0" w:color="auto"/>
            </w:tcBorders>
            <w:shd w:val="clear" w:color="auto" w:fill="auto"/>
            <w:hideMark/>
          </w:tcPr>
          <w:p w:rsidR="00F973C7" w:rsidRPr="00F973C7" w:rsidRDefault="00F973C7" w:rsidP="00F973C7">
            <w:pPr>
              <w:spacing w:before="0" w:after="0"/>
              <w:jc w:val="left"/>
            </w:pPr>
            <w:r w:rsidRPr="00F973C7">
              <w:t>Кладбище традиционного захоронения</w:t>
            </w:r>
          </w:p>
        </w:tc>
        <w:tc>
          <w:tcPr>
            <w:tcW w:w="0" w:type="auto"/>
            <w:vMerge w:val="restart"/>
            <w:tcBorders>
              <w:top w:val="nil"/>
              <w:left w:val="single" w:sz="4" w:space="0" w:color="auto"/>
              <w:bottom w:val="single" w:sz="4" w:space="0" w:color="auto"/>
              <w:right w:val="nil"/>
            </w:tcBorders>
            <w:shd w:val="clear" w:color="auto" w:fill="auto"/>
            <w:hideMark/>
          </w:tcPr>
          <w:p w:rsidR="00F973C7" w:rsidRPr="00F973C7" w:rsidRDefault="00F973C7" w:rsidP="00F973C7">
            <w:pPr>
              <w:spacing w:before="0" w:after="0"/>
              <w:jc w:val="left"/>
            </w:pPr>
            <w:r w:rsidRPr="00F973C7">
              <w:t>га</w:t>
            </w:r>
          </w:p>
        </w:tc>
        <w:tc>
          <w:tcPr>
            <w:tcW w:w="0" w:type="auto"/>
            <w:tcBorders>
              <w:top w:val="nil"/>
              <w:left w:val="single" w:sz="4" w:space="0" w:color="auto"/>
              <w:bottom w:val="nil"/>
              <w:right w:val="single" w:sz="4" w:space="0" w:color="auto"/>
            </w:tcBorders>
            <w:shd w:val="clear" w:color="auto" w:fill="auto"/>
            <w:vAlign w:val="center"/>
            <w:hideMark/>
          </w:tcPr>
          <w:p w:rsidR="00F973C7" w:rsidRPr="00F973C7" w:rsidRDefault="00F973C7" w:rsidP="00F973C7">
            <w:pPr>
              <w:spacing w:before="0" w:after="0"/>
              <w:jc w:val="center"/>
            </w:pPr>
            <w:r w:rsidRPr="00F973C7">
              <w:t>0,24</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F973C7" w:rsidRPr="00F973C7" w:rsidRDefault="00F973C7" w:rsidP="00F973C7">
            <w:pPr>
              <w:spacing w:before="0" w:after="0"/>
              <w:jc w:val="center"/>
            </w:pPr>
            <w:r w:rsidRPr="00F973C7">
              <w:t>0,35</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F973C7" w:rsidRPr="00F973C7" w:rsidRDefault="00F973C7" w:rsidP="00F973C7">
            <w:pPr>
              <w:spacing w:before="0" w:after="0"/>
              <w:jc w:val="center"/>
            </w:pPr>
            <w:r w:rsidRPr="00F973C7">
              <w:t>0,0</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F973C7" w:rsidRPr="00F973C7" w:rsidRDefault="00F973C7" w:rsidP="00F973C7">
            <w:pPr>
              <w:spacing w:before="0" w:after="0"/>
              <w:jc w:val="center"/>
            </w:pPr>
            <w:r w:rsidRPr="00F973C7">
              <w:t>0,35</w:t>
            </w: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F973C7" w:rsidRPr="00F973C7" w:rsidRDefault="00F973C7" w:rsidP="00F973C7">
            <w:pPr>
              <w:spacing w:before="0" w:after="0"/>
              <w:jc w:val="center"/>
            </w:pPr>
            <w:r w:rsidRPr="00F973C7">
              <w:t> </w:t>
            </w:r>
          </w:p>
        </w:tc>
      </w:tr>
      <w:tr w:rsidR="00F973C7" w:rsidRPr="00F973C7" w:rsidTr="00F973C7">
        <w:trPr>
          <w:trHeight w:val="315"/>
        </w:trPr>
        <w:tc>
          <w:tcPr>
            <w:tcW w:w="0" w:type="auto"/>
            <w:tcBorders>
              <w:top w:val="nil"/>
              <w:left w:val="single" w:sz="4" w:space="0" w:color="auto"/>
              <w:bottom w:val="single" w:sz="4" w:space="0" w:color="auto"/>
              <w:right w:val="single" w:sz="4" w:space="0" w:color="auto"/>
            </w:tcBorders>
            <w:shd w:val="clear" w:color="auto" w:fill="auto"/>
            <w:hideMark/>
          </w:tcPr>
          <w:p w:rsidR="00F973C7" w:rsidRPr="00F973C7" w:rsidRDefault="00F973C7" w:rsidP="00F973C7">
            <w:pPr>
              <w:spacing w:before="0" w:after="0"/>
              <w:jc w:val="center"/>
            </w:pPr>
            <w:r w:rsidRPr="00F973C7">
              <w:t> </w:t>
            </w:r>
          </w:p>
        </w:tc>
        <w:tc>
          <w:tcPr>
            <w:tcW w:w="0" w:type="auto"/>
            <w:vMerge/>
            <w:tcBorders>
              <w:top w:val="nil"/>
              <w:left w:val="single" w:sz="4" w:space="0" w:color="auto"/>
              <w:bottom w:val="single" w:sz="4" w:space="0" w:color="auto"/>
              <w:right w:val="single" w:sz="4" w:space="0" w:color="auto"/>
            </w:tcBorders>
            <w:vAlign w:val="center"/>
            <w:hideMark/>
          </w:tcPr>
          <w:p w:rsidR="00F973C7" w:rsidRPr="00F973C7" w:rsidRDefault="00F973C7" w:rsidP="00F973C7">
            <w:pPr>
              <w:spacing w:before="0" w:after="0"/>
              <w:jc w:val="left"/>
            </w:pPr>
          </w:p>
        </w:tc>
        <w:tc>
          <w:tcPr>
            <w:tcW w:w="0" w:type="auto"/>
            <w:vMerge/>
            <w:tcBorders>
              <w:top w:val="nil"/>
              <w:left w:val="single" w:sz="4" w:space="0" w:color="auto"/>
              <w:bottom w:val="single" w:sz="4" w:space="0" w:color="auto"/>
              <w:right w:val="nil"/>
            </w:tcBorders>
            <w:vAlign w:val="center"/>
            <w:hideMark/>
          </w:tcPr>
          <w:p w:rsidR="00F973C7" w:rsidRPr="00F973C7" w:rsidRDefault="00F973C7" w:rsidP="00F973C7">
            <w:pPr>
              <w:spacing w:before="0" w:after="0"/>
              <w:jc w:val="left"/>
            </w:pP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F973C7" w:rsidRPr="00F973C7" w:rsidRDefault="00F973C7" w:rsidP="00F973C7">
            <w:pPr>
              <w:spacing w:before="0" w:after="0"/>
              <w:jc w:val="center"/>
            </w:pPr>
            <w:r w:rsidRPr="00F973C7">
              <w:t>на 1 тыс. чел</w:t>
            </w:r>
          </w:p>
        </w:tc>
        <w:tc>
          <w:tcPr>
            <w:tcW w:w="0" w:type="auto"/>
            <w:vMerge/>
            <w:tcBorders>
              <w:top w:val="nil"/>
              <w:left w:val="single" w:sz="4" w:space="0" w:color="auto"/>
              <w:bottom w:val="single" w:sz="4" w:space="0" w:color="auto"/>
              <w:right w:val="single" w:sz="4" w:space="0" w:color="auto"/>
            </w:tcBorders>
            <w:vAlign w:val="center"/>
            <w:hideMark/>
          </w:tcPr>
          <w:p w:rsidR="00F973C7" w:rsidRPr="00F973C7" w:rsidRDefault="00F973C7" w:rsidP="00F973C7">
            <w:pPr>
              <w:spacing w:before="0" w:after="0"/>
              <w:jc w:val="left"/>
            </w:pPr>
          </w:p>
        </w:tc>
        <w:tc>
          <w:tcPr>
            <w:tcW w:w="0" w:type="auto"/>
            <w:vMerge/>
            <w:tcBorders>
              <w:top w:val="nil"/>
              <w:left w:val="single" w:sz="4" w:space="0" w:color="auto"/>
              <w:bottom w:val="single" w:sz="4" w:space="0" w:color="auto"/>
              <w:right w:val="single" w:sz="4" w:space="0" w:color="auto"/>
            </w:tcBorders>
            <w:vAlign w:val="center"/>
            <w:hideMark/>
          </w:tcPr>
          <w:p w:rsidR="00F973C7" w:rsidRPr="00F973C7" w:rsidRDefault="00F973C7" w:rsidP="00F973C7">
            <w:pPr>
              <w:spacing w:before="0" w:after="0"/>
              <w:jc w:val="left"/>
            </w:pPr>
          </w:p>
        </w:tc>
        <w:tc>
          <w:tcPr>
            <w:tcW w:w="0" w:type="auto"/>
            <w:vMerge/>
            <w:tcBorders>
              <w:top w:val="nil"/>
              <w:left w:val="single" w:sz="4" w:space="0" w:color="auto"/>
              <w:bottom w:val="single" w:sz="4" w:space="0" w:color="auto"/>
              <w:right w:val="single" w:sz="4" w:space="0" w:color="auto"/>
            </w:tcBorders>
            <w:vAlign w:val="center"/>
            <w:hideMark/>
          </w:tcPr>
          <w:p w:rsidR="00F973C7" w:rsidRPr="00F973C7" w:rsidRDefault="00F973C7" w:rsidP="00F973C7">
            <w:pPr>
              <w:spacing w:before="0" w:after="0"/>
              <w:jc w:val="left"/>
            </w:pPr>
          </w:p>
        </w:tc>
        <w:tc>
          <w:tcPr>
            <w:tcW w:w="0" w:type="auto"/>
            <w:vMerge/>
            <w:tcBorders>
              <w:top w:val="nil"/>
              <w:left w:val="single" w:sz="4" w:space="0" w:color="auto"/>
              <w:bottom w:val="single" w:sz="4" w:space="0" w:color="000000"/>
              <w:right w:val="single" w:sz="4" w:space="0" w:color="auto"/>
            </w:tcBorders>
            <w:vAlign w:val="center"/>
            <w:hideMark/>
          </w:tcPr>
          <w:p w:rsidR="00F973C7" w:rsidRPr="00F973C7" w:rsidRDefault="00F973C7" w:rsidP="00F973C7">
            <w:pPr>
              <w:spacing w:before="0" w:after="0"/>
              <w:jc w:val="left"/>
            </w:pPr>
          </w:p>
        </w:tc>
      </w:tr>
    </w:tbl>
    <w:p w:rsidR="00F973C7" w:rsidRDefault="00F973C7" w:rsidP="00AB637F">
      <w:pPr>
        <w:spacing w:before="0" w:after="0"/>
        <w:ind w:firstLine="142"/>
        <w:jc w:val="left"/>
        <w:rPr>
          <w:b/>
        </w:rPr>
      </w:pPr>
    </w:p>
    <w:p w:rsidR="00F973C7" w:rsidRDefault="00F973C7" w:rsidP="00AB637F">
      <w:pPr>
        <w:spacing w:before="0" w:after="0"/>
        <w:ind w:firstLine="142"/>
        <w:jc w:val="left"/>
        <w:rPr>
          <w:b/>
        </w:rPr>
      </w:pPr>
    </w:p>
    <w:p w:rsidR="007976F9" w:rsidRDefault="007976F9" w:rsidP="00AB637F">
      <w:pPr>
        <w:spacing w:before="0" w:after="0"/>
        <w:ind w:firstLine="142"/>
        <w:jc w:val="left"/>
        <w:rPr>
          <w:b/>
        </w:rPr>
      </w:pPr>
    </w:p>
    <w:p w:rsidR="007976F9" w:rsidRDefault="007976F9" w:rsidP="00AB637F">
      <w:pPr>
        <w:spacing w:before="0" w:after="0"/>
        <w:ind w:firstLine="142"/>
        <w:jc w:val="left"/>
        <w:rPr>
          <w:b/>
        </w:rPr>
      </w:pPr>
    </w:p>
    <w:p w:rsidR="007976F9" w:rsidRDefault="007976F9" w:rsidP="00AB637F">
      <w:pPr>
        <w:spacing w:before="0" w:after="0"/>
        <w:ind w:firstLine="142"/>
        <w:jc w:val="left"/>
        <w:rPr>
          <w:b/>
        </w:rPr>
      </w:pPr>
    </w:p>
    <w:p w:rsidR="007976F9" w:rsidRDefault="007976F9" w:rsidP="00AB637F">
      <w:pPr>
        <w:spacing w:before="0" w:after="0"/>
        <w:ind w:firstLine="142"/>
        <w:jc w:val="left"/>
        <w:rPr>
          <w:b/>
        </w:rPr>
      </w:pPr>
    </w:p>
    <w:p w:rsidR="007976F9" w:rsidRDefault="007976F9" w:rsidP="00AB637F">
      <w:pPr>
        <w:spacing w:before="0" w:after="0"/>
        <w:ind w:firstLine="142"/>
        <w:jc w:val="left"/>
        <w:rPr>
          <w:b/>
        </w:rPr>
      </w:pPr>
    </w:p>
    <w:p w:rsidR="007976F9" w:rsidRDefault="007976F9" w:rsidP="00AB637F">
      <w:pPr>
        <w:spacing w:before="0" w:after="0"/>
        <w:ind w:firstLine="142"/>
        <w:jc w:val="left"/>
        <w:rPr>
          <w:b/>
        </w:rPr>
      </w:pPr>
    </w:p>
    <w:p w:rsidR="00F973C7" w:rsidRDefault="00F973C7" w:rsidP="007976F9">
      <w:pPr>
        <w:spacing w:before="0" w:after="0"/>
        <w:ind w:firstLine="142"/>
        <w:jc w:val="left"/>
        <w:rPr>
          <w:b/>
        </w:rPr>
      </w:pPr>
      <w:r>
        <w:rPr>
          <w:b/>
        </w:rPr>
        <w:lastRenderedPageBreak/>
        <w:t xml:space="preserve">Таблица № 1.4.8 </w:t>
      </w:r>
      <w:r w:rsidRPr="00F973C7">
        <w:rPr>
          <w:b/>
        </w:rPr>
        <w:t xml:space="preserve">Расчёт объектов обслуживания с.Шереметьевское на расчётный срок </w:t>
      </w:r>
    </w:p>
    <w:tbl>
      <w:tblPr>
        <w:tblW w:w="0" w:type="auto"/>
        <w:tblInd w:w="93" w:type="dxa"/>
        <w:tblLook w:val="04A0"/>
      </w:tblPr>
      <w:tblGrid>
        <w:gridCol w:w="716"/>
        <w:gridCol w:w="2957"/>
        <w:gridCol w:w="1578"/>
        <w:gridCol w:w="1591"/>
        <w:gridCol w:w="2153"/>
        <w:gridCol w:w="2081"/>
        <w:gridCol w:w="2263"/>
        <w:gridCol w:w="1949"/>
      </w:tblGrid>
      <w:tr w:rsidR="00F973C7" w:rsidRPr="00F973C7" w:rsidTr="00F973C7">
        <w:trPr>
          <w:trHeight w:val="322"/>
        </w:trPr>
        <w:tc>
          <w:tcPr>
            <w:tcW w:w="0" w:type="auto"/>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F973C7" w:rsidRPr="00F973C7" w:rsidRDefault="00F973C7" w:rsidP="00F973C7">
            <w:pPr>
              <w:spacing w:before="0" w:after="0"/>
              <w:jc w:val="center"/>
              <w:rPr>
                <w:szCs w:val="28"/>
              </w:rPr>
            </w:pPr>
            <w:r w:rsidRPr="00F973C7">
              <w:rPr>
                <w:szCs w:val="28"/>
              </w:rPr>
              <w:t>№№ п.п.</w:t>
            </w:r>
          </w:p>
        </w:tc>
        <w:tc>
          <w:tcPr>
            <w:tcW w:w="0" w:type="auto"/>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F973C7" w:rsidRPr="00F973C7" w:rsidRDefault="00F973C7" w:rsidP="00F973C7">
            <w:pPr>
              <w:spacing w:before="0" w:after="0"/>
              <w:jc w:val="center"/>
              <w:rPr>
                <w:szCs w:val="28"/>
              </w:rPr>
            </w:pPr>
            <w:r w:rsidRPr="00F973C7">
              <w:rPr>
                <w:szCs w:val="28"/>
              </w:rPr>
              <w:t xml:space="preserve">Наименование    </w:t>
            </w:r>
          </w:p>
        </w:tc>
        <w:tc>
          <w:tcPr>
            <w:tcW w:w="0" w:type="auto"/>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F973C7" w:rsidRPr="00F973C7" w:rsidRDefault="00F973C7" w:rsidP="00F973C7">
            <w:pPr>
              <w:spacing w:before="0" w:after="0"/>
              <w:jc w:val="center"/>
              <w:rPr>
                <w:szCs w:val="28"/>
              </w:rPr>
            </w:pPr>
            <w:r w:rsidRPr="00F973C7">
              <w:rPr>
                <w:szCs w:val="28"/>
              </w:rPr>
              <w:t>Единица измерения</w:t>
            </w:r>
          </w:p>
        </w:tc>
        <w:tc>
          <w:tcPr>
            <w:tcW w:w="0" w:type="auto"/>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F973C7" w:rsidRPr="00F973C7" w:rsidRDefault="00F973C7" w:rsidP="00F973C7">
            <w:pPr>
              <w:spacing w:before="0" w:after="0"/>
              <w:jc w:val="center"/>
              <w:rPr>
                <w:szCs w:val="28"/>
              </w:rPr>
            </w:pPr>
            <w:r w:rsidRPr="00F973C7">
              <w:rPr>
                <w:szCs w:val="28"/>
              </w:rPr>
              <w:t>Норма СНиП 2.07. 01.89*</w:t>
            </w:r>
          </w:p>
        </w:tc>
        <w:tc>
          <w:tcPr>
            <w:tcW w:w="0" w:type="auto"/>
            <w:vMerge w:val="restart"/>
            <w:tcBorders>
              <w:top w:val="single" w:sz="4" w:space="0" w:color="auto"/>
              <w:left w:val="single" w:sz="4" w:space="0" w:color="auto"/>
              <w:bottom w:val="nil"/>
              <w:right w:val="single" w:sz="4" w:space="0" w:color="auto"/>
            </w:tcBorders>
            <w:shd w:val="clear" w:color="auto" w:fill="auto"/>
            <w:vAlign w:val="center"/>
            <w:hideMark/>
          </w:tcPr>
          <w:p w:rsidR="00F973C7" w:rsidRPr="00F973C7" w:rsidRDefault="00F973C7" w:rsidP="00F973C7">
            <w:pPr>
              <w:spacing w:before="0" w:after="0"/>
              <w:jc w:val="center"/>
              <w:rPr>
                <w:szCs w:val="28"/>
              </w:rPr>
            </w:pPr>
            <w:r w:rsidRPr="00F973C7">
              <w:rPr>
                <w:szCs w:val="28"/>
              </w:rPr>
              <w:t>Нормативная потребность сельского населения на расчетный срок, на</w:t>
            </w:r>
          </w:p>
        </w:tc>
        <w:tc>
          <w:tcPr>
            <w:tcW w:w="0" w:type="auto"/>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F973C7" w:rsidRPr="00F973C7" w:rsidRDefault="00F973C7" w:rsidP="00F973C7">
            <w:pPr>
              <w:spacing w:before="0" w:after="0"/>
              <w:jc w:val="center"/>
              <w:rPr>
                <w:szCs w:val="28"/>
              </w:rPr>
            </w:pPr>
            <w:r w:rsidRPr="00F973C7">
              <w:rPr>
                <w:szCs w:val="28"/>
              </w:rPr>
              <w:t xml:space="preserve">Сохраняется в существующих учреждениях </w:t>
            </w:r>
          </w:p>
        </w:tc>
        <w:tc>
          <w:tcPr>
            <w:tcW w:w="0" w:type="auto"/>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F973C7" w:rsidRPr="00F973C7" w:rsidRDefault="00F973C7" w:rsidP="00F973C7">
            <w:pPr>
              <w:spacing w:before="0" w:after="0"/>
              <w:jc w:val="center"/>
              <w:rPr>
                <w:szCs w:val="28"/>
              </w:rPr>
            </w:pPr>
            <w:r w:rsidRPr="00F973C7">
              <w:rPr>
                <w:szCs w:val="28"/>
              </w:rPr>
              <w:t>Требуется запроектировать понаселенному пункту</w:t>
            </w:r>
          </w:p>
        </w:tc>
        <w:tc>
          <w:tcPr>
            <w:tcW w:w="0" w:type="auto"/>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F973C7" w:rsidRPr="00F973C7" w:rsidRDefault="00F973C7" w:rsidP="00F973C7">
            <w:pPr>
              <w:spacing w:before="0" w:after="0"/>
              <w:jc w:val="center"/>
              <w:rPr>
                <w:szCs w:val="28"/>
              </w:rPr>
            </w:pPr>
            <w:r w:rsidRPr="00F973C7">
              <w:rPr>
                <w:szCs w:val="28"/>
              </w:rPr>
              <w:t>Примечание</w:t>
            </w:r>
          </w:p>
        </w:tc>
      </w:tr>
      <w:tr w:rsidR="00F973C7" w:rsidRPr="00F973C7" w:rsidTr="00F973C7">
        <w:trPr>
          <w:trHeight w:val="780"/>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F973C7" w:rsidRPr="00F973C7" w:rsidRDefault="00F973C7" w:rsidP="00F973C7">
            <w:pPr>
              <w:spacing w:before="0" w:after="0"/>
              <w:jc w:val="left"/>
              <w:rPr>
                <w:szCs w:val="28"/>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F973C7" w:rsidRPr="00F973C7" w:rsidRDefault="00F973C7" w:rsidP="00F973C7">
            <w:pPr>
              <w:spacing w:before="0" w:after="0"/>
              <w:jc w:val="left"/>
              <w:rPr>
                <w:szCs w:val="28"/>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F973C7" w:rsidRPr="00F973C7" w:rsidRDefault="00F973C7" w:rsidP="00F973C7">
            <w:pPr>
              <w:spacing w:before="0" w:after="0"/>
              <w:jc w:val="left"/>
              <w:rPr>
                <w:szCs w:val="28"/>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F973C7" w:rsidRPr="00F973C7" w:rsidRDefault="00F973C7" w:rsidP="00F973C7">
            <w:pPr>
              <w:spacing w:before="0" w:after="0"/>
              <w:jc w:val="left"/>
              <w:rPr>
                <w:szCs w:val="28"/>
              </w:rPr>
            </w:pPr>
          </w:p>
        </w:tc>
        <w:tc>
          <w:tcPr>
            <w:tcW w:w="0" w:type="auto"/>
            <w:vMerge/>
            <w:tcBorders>
              <w:top w:val="single" w:sz="4" w:space="0" w:color="auto"/>
              <w:left w:val="single" w:sz="4" w:space="0" w:color="auto"/>
              <w:bottom w:val="nil"/>
              <w:right w:val="single" w:sz="4" w:space="0" w:color="auto"/>
            </w:tcBorders>
            <w:vAlign w:val="center"/>
            <w:hideMark/>
          </w:tcPr>
          <w:p w:rsidR="00F973C7" w:rsidRPr="00F973C7" w:rsidRDefault="00F973C7" w:rsidP="00F973C7">
            <w:pPr>
              <w:spacing w:before="0" w:after="0"/>
              <w:jc w:val="left"/>
              <w:rPr>
                <w:szCs w:val="28"/>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F973C7" w:rsidRPr="00F973C7" w:rsidRDefault="00F973C7" w:rsidP="00F973C7">
            <w:pPr>
              <w:spacing w:before="0" w:after="0"/>
              <w:jc w:val="left"/>
              <w:rPr>
                <w:szCs w:val="28"/>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F973C7" w:rsidRPr="00F973C7" w:rsidRDefault="00F973C7" w:rsidP="00F973C7">
            <w:pPr>
              <w:spacing w:before="0" w:after="0"/>
              <w:jc w:val="left"/>
              <w:rPr>
                <w:szCs w:val="28"/>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F973C7" w:rsidRPr="00F973C7" w:rsidRDefault="00F973C7" w:rsidP="00F973C7">
            <w:pPr>
              <w:spacing w:before="0" w:after="0"/>
              <w:jc w:val="left"/>
              <w:rPr>
                <w:szCs w:val="28"/>
              </w:rPr>
            </w:pPr>
          </w:p>
        </w:tc>
      </w:tr>
      <w:tr w:rsidR="00F973C7" w:rsidRPr="00F973C7" w:rsidTr="00F973C7">
        <w:trPr>
          <w:trHeight w:val="315"/>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F973C7" w:rsidRPr="00F973C7" w:rsidRDefault="00F973C7" w:rsidP="00F973C7">
            <w:pPr>
              <w:spacing w:before="0" w:after="0"/>
              <w:jc w:val="left"/>
              <w:rPr>
                <w:szCs w:val="28"/>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F973C7" w:rsidRPr="00F973C7" w:rsidRDefault="00F973C7" w:rsidP="00F973C7">
            <w:pPr>
              <w:spacing w:before="0" w:after="0"/>
              <w:jc w:val="left"/>
              <w:rPr>
                <w:szCs w:val="28"/>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F973C7" w:rsidRPr="00F973C7" w:rsidRDefault="00F973C7" w:rsidP="00F973C7">
            <w:pPr>
              <w:spacing w:before="0" w:after="0"/>
              <w:jc w:val="left"/>
              <w:rPr>
                <w:szCs w:val="28"/>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F973C7" w:rsidRPr="00F973C7" w:rsidRDefault="00F973C7" w:rsidP="00F973C7">
            <w:pPr>
              <w:spacing w:before="0" w:after="0"/>
              <w:jc w:val="left"/>
              <w:rPr>
                <w:szCs w:val="28"/>
              </w:rPr>
            </w:pPr>
          </w:p>
        </w:tc>
        <w:tc>
          <w:tcPr>
            <w:tcW w:w="0" w:type="auto"/>
            <w:tcBorders>
              <w:top w:val="nil"/>
              <w:left w:val="nil"/>
              <w:bottom w:val="nil"/>
              <w:right w:val="single" w:sz="4" w:space="0" w:color="auto"/>
            </w:tcBorders>
            <w:shd w:val="clear" w:color="auto" w:fill="auto"/>
            <w:vAlign w:val="center"/>
            <w:hideMark/>
          </w:tcPr>
          <w:p w:rsidR="00F973C7" w:rsidRPr="00F973C7" w:rsidRDefault="00F973C7" w:rsidP="00F973C7">
            <w:pPr>
              <w:spacing w:before="0" w:after="0"/>
              <w:jc w:val="center"/>
              <w:rPr>
                <w:szCs w:val="28"/>
              </w:rPr>
            </w:pPr>
            <w:r w:rsidRPr="00F973C7">
              <w:rPr>
                <w:szCs w:val="28"/>
              </w:rPr>
              <w:t>0,710</w:t>
            </w: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F973C7" w:rsidRPr="00F973C7" w:rsidRDefault="00F973C7" w:rsidP="00F973C7">
            <w:pPr>
              <w:spacing w:before="0" w:after="0"/>
              <w:jc w:val="left"/>
              <w:rPr>
                <w:szCs w:val="28"/>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F973C7" w:rsidRPr="00F973C7" w:rsidRDefault="00F973C7" w:rsidP="00F973C7">
            <w:pPr>
              <w:spacing w:before="0" w:after="0"/>
              <w:jc w:val="left"/>
              <w:rPr>
                <w:szCs w:val="28"/>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F973C7" w:rsidRPr="00F973C7" w:rsidRDefault="00F973C7" w:rsidP="00F973C7">
            <w:pPr>
              <w:spacing w:before="0" w:after="0"/>
              <w:jc w:val="left"/>
              <w:rPr>
                <w:szCs w:val="28"/>
              </w:rPr>
            </w:pPr>
          </w:p>
        </w:tc>
      </w:tr>
      <w:tr w:rsidR="00F973C7" w:rsidRPr="00F973C7" w:rsidTr="00F973C7">
        <w:trPr>
          <w:trHeight w:val="465"/>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F973C7" w:rsidRPr="00F973C7" w:rsidRDefault="00F973C7" w:rsidP="00F973C7">
            <w:pPr>
              <w:spacing w:before="0" w:after="0"/>
              <w:jc w:val="left"/>
              <w:rPr>
                <w:szCs w:val="28"/>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F973C7" w:rsidRPr="00F973C7" w:rsidRDefault="00F973C7" w:rsidP="00F973C7">
            <w:pPr>
              <w:spacing w:before="0" w:after="0"/>
              <w:jc w:val="left"/>
              <w:rPr>
                <w:szCs w:val="28"/>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F973C7" w:rsidRPr="00F973C7" w:rsidRDefault="00F973C7" w:rsidP="00F973C7">
            <w:pPr>
              <w:spacing w:before="0" w:after="0"/>
              <w:jc w:val="left"/>
              <w:rPr>
                <w:szCs w:val="28"/>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F973C7" w:rsidRPr="00F973C7" w:rsidRDefault="00F973C7" w:rsidP="00F973C7">
            <w:pPr>
              <w:spacing w:before="0" w:after="0"/>
              <w:jc w:val="left"/>
              <w:rPr>
                <w:szCs w:val="28"/>
              </w:rPr>
            </w:pPr>
          </w:p>
        </w:tc>
        <w:tc>
          <w:tcPr>
            <w:tcW w:w="0" w:type="auto"/>
            <w:tcBorders>
              <w:top w:val="nil"/>
              <w:left w:val="nil"/>
              <w:bottom w:val="single" w:sz="4" w:space="0" w:color="auto"/>
              <w:right w:val="single" w:sz="4" w:space="0" w:color="auto"/>
            </w:tcBorders>
            <w:shd w:val="clear" w:color="auto" w:fill="auto"/>
            <w:vAlign w:val="center"/>
            <w:hideMark/>
          </w:tcPr>
          <w:p w:rsidR="00F973C7" w:rsidRPr="00F973C7" w:rsidRDefault="00F973C7" w:rsidP="00F973C7">
            <w:pPr>
              <w:spacing w:before="0" w:after="0"/>
              <w:jc w:val="center"/>
              <w:rPr>
                <w:szCs w:val="28"/>
              </w:rPr>
            </w:pPr>
            <w:r w:rsidRPr="00F973C7">
              <w:rPr>
                <w:szCs w:val="28"/>
              </w:rPr>
              <w:t>тыс.чел</w:t>
            </w: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F973C7" w:rsidRPr="00F973C7" w:rsidRDefault="00F973C7" w:rsidP="00F973C7">
            <w:pPr>
              <w:spacing w:before="0" w:after="0"/>
              <w:jc w:val="left"/>
              <w:rPr>
                <w:szCs w:val="28"/>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F973C7" w:rsidRPr="00F973C7" w:rsidRDefault="00F973C7" w:rsidP="00F973C7">
            <w:pPr>
              <w:spacing w:before="0" w:after="0"/>
              <w:jc w:val="left"/>
              <w:rPr>
                <w:szCs w:val="28"/>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F973C7" w:rsidRPr="00F973C7" w:rsidRDefault="00F973C7" w:rsidP="00F973C7">
            <w:pPr>
              <w:spacing w:before="0" w:after="0"/>
              <w:jc w:val="left"/>
              <w:rPr>
                <w:szCs w:val="28"/>
              </w:rPr>
            </w:pPr>
          </w:p>
        </w:tc>
      </w:tr>
      <w:tr w:rsidR="00F973C7" w:rsidRPr="00F973C7" w:rsidTr="00F973C7">
        <w:trPr>
          <w:trHeight w:val="285"/>
        </w:trPr>
        <w:tc>
          <w:tcPr>
            <w:tcW w:w="0" w:type="auto"/>
            <w:tcBorders>
              <w:top w:val="nil"/>
              <w:left w:val="single" w:sz="4" w:space="0" w:color="auto"/>
              <w:bottom w:val="nil"/>
              <w:right w:val="single" w:sz="4" w:space="0" w:color="auto"/>
            </w:tcBorders>
            <w:shd w:val="clear" w:color="auto" w:fill="auto"/>
            <w:vAlign w:val="center"/>
            <w:hideMark/>
          </w:tcPr>
          <w:p w:rsidR="00F973C7" w:rsidRPr="00F973C7" w:rsidRDefault="00F973C7" w:rsidP="00F973C7">
            <w:pPr>
              <w:spacing w:before="0" w:after="0"/>
              <w:jc w:val="center"/>
              <w:rPr>
                <w:szCs w:val="28"/>
              </w:rPr>
            </w:pPr>
            <w:r w:rsidRPr="00F973C7">
              <w:rPr>
                <w:szCs w:val="28"/>
              </w:rPr>
              <w:t>1</w:t>
            </w:r>
          </w:p>
        </w:tc>
        <w:tc>
          <w:tcPr>
            <w:tcW w:w="0" w:type="auto"/>
            <w:tcBorders>
              <w:top w:val="nil"/>
              <w:left w:val="nil"/>
              <w:bottom w:val="single" w:sz="4" w:space="0" w:color="auto"/>
              <w:right w:val="single" w:sz="4" w:space="0" w:color="auto"/>
            </w:tcBorders>
            <w:shd w:val="clear" w:color="auto" w:fill="auto"/>
            <w:vAlign w:val="center"/>
            <w:hideMark/>
          </w:tcPr>
          <w:p w:rsidR="00F973C7" w:rsidRPr="00F973C7" w:rsidRDefault="00F973C7" w:rsidP="00F973C7">
            <w:pPr>
              <w:spacing w:before="0" w:after="0"/>
              <w:jc w:val="center"/>
              <w:rPr>
                <w:szCs w:val="28"/>
              </w:rPr>
            </w:pPr>
            <w:r w:rsidRPr="00F973C7">
              <w:rPr>
                <w:szCs w:val="28"/>
              </w:rPr>
              <w:t>2</w:t>
            </w:r>
          </w:p>
        </w:tc>
        <w:tc>
          <w:tcPr>
            <w:tcW w:w="0" w:type="auto"/>
            <w:tcBorders>
              <w:top w:val="nil"/>
              <w:left w:val="nil"/>
              <w:bottom w:val="single" w:sz="4" w:space="0" w:color="auto"/>
              <w:right w:val="single" w:sz="4" w:space="0" w:color="auto"/>
            </w:tcBorders>
            <w:shd w:val="clear" w:color="auto" w:fill="auto"/>
            <w:vAlign w:val="center"/>
            <w:hideMark/>
          </w:tcPr>
          <w:p w:rsidR="00F973C7" w:rsidRPr="00F973C7" w:rsidRDefault="00F973C7" w:rsidP="00F973C7">
            <w:pPr>
              <w:spacing w:before="0" w:after="0"/>
              <w:jc w:val="center"/>
              <w:rPr>
                <w:szCs w:val="28"/>
              </w:rPr>
            </w:pPr>
            <w:r w:rsidRPr="00F973C7">
              <w:rPr>
                <w:szCs w:val="28"/>
              </w:rPr>
              <w:t>3</w:t>
            </w:r>
          </w:p>
        </w:tc>
        <w:tc>
          <w:tcPr>
            <w:tcW w:w="0" w:type="auto"/>
            <w:tcBorders>
              <w:top w:val="nil"/>
              <w:left w:val="nil"/>
              <w:bottom w:val="single" w:sz="4" w:space="0" w:color="auto"/>
              <w:right w:val="single" w:sz="4" w:space="0" w:color="auto"/>
            </w:tcBorders>
            <w:shd w:val="clear" w:color="auto" w:fill="auto"/>
            <w:vAlign w:val="center"/>
            <w:hideMark/>
          </w:tcPr>
          <w:p w:rsidR="00F973C7" w:rsidRPr="00F973C7" w:rsidRDefault="00F973C7" w:rsidP="00F973C7">
            <w:pPr>
              <w:spacing w:before="0" w:after="0"/>
              <w:jc w:val="center"/>
              <w:rPr>
                <w:szCs w:val="28"/>
              </w:rPr>
            </w:pPr>
            <w:r w:rsidRPr="00F973C7">
              <w:rPr>
                <w:szCs w:val="28"/>
              </w:rPr>
              <w:t>4</w:t>
            </w:r>
          </w:p>
        </w:tc>
        <w:tc>
          <w:tcPr>
            <w:tcW w:w="0" w:type="auto"/>
            <w:tcBorders>
              <w:top w:val="nil"/>
              <w:left w:val="nil"/>
              <w:bottom w:val="single" w:sz="4" w:space="0" w:color="auto"/>
              <w:right w:val="single" w:sz="4" w:space="0" w:color="auto"/>
            </w:tcBorders>
            <w:shd w:val="clear" w:color="auto" w:fill="auto"/>
            <w:vAlign w:val="center"/>
            <w:hideMark/>
          </w:tcPr>
          <w:p w:rsidR="00F973C7" w:rsidRPr="00F973C7" w:rsidRDefault="00F973C7" w:rsidP="00F973C7">
            <w:pPr>
              <w:spacing w:before="0" w:after="0"/>
              <w:jc w:val="center"/>
              <w:rPr>
                <w:szCs w:val="28"/>
              </w:rPr>
            </w:pPr>
            <w:r w:rsidRPr="00F973C7">
              <w:rPr>
                <w:szCs w:val="28"/>
              </w:rPr>
              <w:t>5</w:t>
            </w:r>
          </w:p>
        </w:tc>
        <w:tc>
          <w:tcPr>
            <w:tcW w:w="0" w:type="auto"/>
            <w:tcBorders>
              <w:top w:val="nil"/>
              <w:left w:val="nil"/>
              <w:bottom w:val="nil"/>
              <w:right w:val="single" w:sz="4" w:space="0" w:color="auto"/>
            </w:tcBorders>
            <w:shd w:val="clear" w:color="auto" w:fill="auto"/>
            <w:vAlign w:val="center"/>
            <w:hideMark/>
          </w:tcPr>
          <w:p w:rsidR="00F973C7" w:rsidRPr="00F973C7" w:rsidRDefault="00F973C7" w:rsidP="00F973C7">
            <w:pPr>
              <w:spacing w:before="0" w:after="0"/>
              <w:jc w:val="center"/>
              <w:rPr>
                <w:szCs w:val="28"/>
              </w:rPr>
            </w:pPr>
            <w:r w:rsidRPr="00F973C7">
              <w:rPr>
                <w:szCs w:val="28"/>
              </w:rPr>
              <w:t>6</w:t>
            </w:r>
          </w:p>
        </w:tc>
        <w:tc>
          <w:tcPr>
            <w:tcW w:w="0" w:type="auto"/>
            <w:tcBorders>
              <w:top w:val="nil"/>
              <w:left w:val="nil"/>
              <w:bottom w:val="single" w:sz="4" w:space="0" w:color="auto"/>
              <w:right w:val="single" w:sz="4" w:space="0" w:color="auto"/>
            </w:tcBorders>
            <w:shd w:val="clear" w:color="auto" w:fill="auto"/>
            <w:vAlign w:val="center"/>
            <w:hideMark/>
          </w:tcPr>
          <w:p w:rsidR="00F973C7" w:rsidRPr="00F973C7" w:rsidRDefault="00F973C7" w:rsidP="00F973C7">
            <w:pPr>
              <w:spacing w:before="0" w:after="0"/>
              <w:jc w:val="center"/>
              <w:rPr>
                <w:szCs w:val="28"/>
              </w:rPr>
            </w:pPr>
            <w:r w:rsidRPr="00F973C7">
              <w:rPr>
                <w:szCs w:val="28"/>
              </w:rPr>
              <w:t>7</w:t>
            </w:r>
          </w:p>
        </w:tc>
        <w:tc>
          <w:tcPr>
            <w:tcW w:w="0" w:type="auto"/>
            <w:tcBorders>
              <w:top w:val="nil"/>
              <w:left w:val="nil"/>
              <w:bottom w:val="single" w:sz="4" w:space="0" w:color="auto"/>
              <w:right w:val="single" w:sz="4" w:space="0" w:color="auto"/>
            </w:tcBorders>
            <w:shd w:val="clear" w:color="auto" w:fill="auto"/>
            <w:vAlign w:val="center"/>
            <w:hideMark/>
          </w:tcPr>
          <w:p w:rsidR="00F973C7" w:rsidRPr="00F973C7" w:rsidRDefault="00F973C7" w:rsidP="00F973C7">
            <w:pPr>
              <w:spacing w:before="0" w:after="0"/>
              <w:jc w:val="center"/>
              <w:rPr>
                <w:szCs w:val="28"/>
              </w:rPr>
            </w:pPr>
            <w:r w:rsidRPr="00F973C7">
              <w:rPr>
                <w:szCs w:val="28"/>
              </w:rPr>
              <w:t>8</w:t>
            </w:r>
          </w:p>
        </w:tc>
      </w:tr>
      <w:tr w:rsidR="00F973C7" w:rsidRPr="00F973C7" w:rsidTr="00F973C7">
        <w:trPr>
          <w:trHeight w:val="345"/>
        </w:trPr>
        <w:tc>
          <w:tcPr>
            <w:tcW w:w="0" w:type="auto"/>
            <w:tcBorders>
              <w:top w:val="single" w:sz="4" w:space="0" w:color="auto"/>
              <w:left w:val="single" w:sz="4" w:space="0" w:color="auto"/>
              <w:bottom w:val="nil"/>
              <w:right w:val="single" w:sz="4" w:space="0" w:color="auto"/>
            </w:tcBorders>
            <w:shd w:val="clear" w:color="auto" w:fill="auto"/>
            <w:hideMark/>
          </w:tcPr>
          <w:p w:rsidR="00F973C7" w:rsidRPr="00F973C7" w:rsidRDefault="00F973C7" w:rsidP="00F973C7">
            <w:pPr>
              <w:spacing w:before="0" w:after="0"/>
              <w:jc w:val="center"/>
              <w:rPr>
                <w:szCs w:val="28"/>
              </w:rPr>
            </w:pPr>
            <w:r w:rsidRPr="00F973C7">
              <w:rPr>
                <w:szCs w:val="28"/>
              </w:rPr>
              <w:t>1</w:t>
            </w:r>
          </w:p>
        </w:tc>
        <w:tc>
          <w:tcPr>
            <w:tcW w:w="0" w:type="auto"/>
            <w:tcBorders>
              <w:top w:val="nil"/>
              <w:left w:val="nil"/>
              <w:bottom w:val="single" w:sz="4" w:space="0" w:color="auto"/>
              <w:right w:val="single" w:sz="4" w:space="0" w:color="auto"/>
            </w:tcBorders>
            <w:shd w:val="clear" w:color="auto" w:fill="auto"/>
            <w:hideMark/>
          </w:tcPr>
          <w:p w:rsidR="00F973C7" w:rsidRPr="00F973C7" w:rsidRDefault="00F973C7" w:rsidP="00F973C7">
            <w:pPr>
              <w:spacing w:before="0" w:after="0"/>
              <w:jc w:val="left"/>
              <w:rPr>
                <w:szCs w:val="28"/>
              </w:rPr>
            </w:pPr>
            <w:r w:rsidRPr="00F973C7">
              <w:rPr>
                <w:szCs w:val="28"/>
              </w:rPr>
              <w:t xml:space="preserve">Детские дошкольные учреждения </w:t>
            </w:r>
          </w:p>
        </w:tc>
        <w:tc>
          <w:tcPr>
            <w:tcW w:w="0" w:type="auto"/>
            <w:tcBorders>
              <w:top w:val="nil"/>
              <w:left w:val="nil"/>
              <w:bottom w:val="single" w:sz="4" w:space="0" w:color="auto"/>
              <w:right w:val="single" w:sz="4" w:space="0" w:color="auto"/>
            </w:tcBorders>
            <w:shd w:val="clear" w:color="auto" w:fill="auto"/>
            <w:hideMark/>
          </w:tcPr>
          <w:p w:rsidR="00F973C7" w:rsidRPr="00F973C7" w:rsidRDefault="00F973C7" w:rsidP="00F973C7">
            <w:pPr>
              <w:spacing w:before="0" w:after="0"/>
              <w:jc w:val="left"/>
              <w:rPr>
                <w:szCs w:val="28"/>
              </w:rPr>
            </w:pPr>
            <w:r w:rsidRPr="00F973C7">
              <w:rPr>
                <w:szCs w:val="28"/>
              </w:rPr>
              <w:t>место</w:t>
            </w:r>
          </w:p>
        </w:tc>
        <w:tc>
          <w:tcPr>
            <w:tcW w:w="0" w:type="auto"/>
            <w:tcBorders>
              <w:top w:val="nil"/>
              <w:left w:val="nil"/>
              <w:bottom w:val="single" w:sz="4" w:space="0" w:color="auto"/>
              <w:right w:val="single" w:sz="4" w:space="0" w:color="auto"/>
            </w:tcBorders>
            <w:shd w:val="clear" w:color="auto" w:fill="auto"/>
            <w:vAlign w:val="center"/>
            <w:hideMark/>
          </w:tcPr>
          <w:p w:rsidR="00F973C7" w:rsidRPr="00F973C7" w:rsidRDefault="00F973C7" w:rsidP="00F973C7">
            <w:pPr>
              <w:spacing w:before="0" w:after="0"/>
              <w:jc w:val="center"/>
              <w:rPr>
                <w:szCs w:val="28"/>
              </w:rPr>
            </w:pPr>
            <w:r w:rsidRPr="00F973C7">
              <w:rPr>
                <w:szCs w:val="28"/>
              </w:rPr>
              <w:t>по данным демографии</w:t>
            </w:r>
          </w:p>
        </w:tc>
        <w:tc>
          <w:tcPr>
            <w:tcW w:w="0" w:type="auto"/>
            <w:tcBorders>
              <w:top w:val="nil"/>
              <w:left w:val="nil"/>
              <w:bottom w:val="single" w:sz="4" w:space="0" w:color="auto"/>
              <w:right w:val="single" w:sz="4" w:space="0" w:color="auto"/>
            </w:tcBorders>
            <w:shd w:val="clear" w:color="auto" w:fill="auto"/>
            <w:vAlign w:val="center"/>
            <w:hideMark/>
          </w:tcPr>
          <w:p w:rsidR="00F973C7" w:rsidRPr="00F973C7" w:rsidRDefault="00F973C7" w:rsidP="00F973C7">
            <w:pPr>
              <w:spacing w:before="0" w:after="0"/>
              <w:jc w:val="center"/>
              <w:rPr>
                <w:szCs w:val="28"/>
              </w:rPr>
            </w:pPr>
            <w:r w:rsidRPr="00F973C7">
              <w:rPr>
                <w:szCs w:val="28"/>
              </w:rPr>
              <w:t>37</w:t>
            </w:r>
          </w:p>
        </w:tc>
        <w:tc>
          <w:tcPr>
            <w:tcW w:w="0" w:type="auto"/>
            <w:tcBorders>
              <w:top w:val="single" w:sz="4" w:space="0" w:color="auto"/>
              <w:left w:val="nil"/>
              <w:bottom w:val="nil"/>
              <w:right w:val="single" w:sz="4" w:space="0" w:color="auto"/>
            </w:tcBorders>
            <w:shd w:val="clear" w:color="auto" w:fill="auto"/>
            <w:vAlign w:val="center"/>
            <w:hideMark/>
          </w:tcPr>
          <w:p w:rsidR="00F973C7" w:rsidRPr="00F973C7" w:rsidRDefault="00F973C7" w:rsidP="00F973C7">
            <w:pPr>
              <w:spacing w:before="0" w:after="0"/>
              <w:jc w:val="center"/>
              <w:rPr>
                <w:szCs w:val="28"/>
              </w:rPr>
            </w:pPr>
            <w:r w:rsidRPr="00F973C7">
              <w:rPr>
                <w:szCs w:val="28"/>
              </w:rPr>
              <w:t>0</w:t>
            </w:r>
          </w:p>
        </w:tc>
        <w:tc>
          <w:tcPr>
            <w:tcW w:w="0" w:type="auto"/>
            <w:tcBorders>
              <w:top w:val="nil"/>
              <w:left w:val="nil"/>
              <w:bottom w:val="nil"/>
              <w:right w:val="single" w:sz="4" w:space="0" w:color="auto"/>
            </w:tcBorders>
            <w:shd w:val="clear" w:color="auto" w:fill="auto"/>
            <w:vAlign w:val="center"/>
            <w:hideMark/>
          </w:tcPr>
          <w:p w:rsidR="00F973C7" w:rsidRPr="00F973C7" w:rsidRDefault="00F973C7" w:rsidP="00F973C7">
            <w:pPr>
              <w:spacing w:before="0" w:after="0"/>
              <w:jc w:val="center"/>
              <w:rPr>
                <w:szCs w:val="28"/>
              </w:rPr>
            </w:pPr>
            <w:r w:rsidRPr="00F973C7">
              <w:rPr>
                <w:szCs w:val="28"/>
              </w:rPr>
              <w:t>37</w:t>
            </w:r>
          </w:p>
        </w:tc>
        <w:tc>
          <w:tcPr>
            <w:tcW w:w="0" w:type="auto"/>
            <w:tcBorders>
              <w:top w:val="nil"/>
              <w:left w:val="nil"/>
              <w:bottom w:val="nil"/>
              <w:right w:val="single" w:sz="4" w:space="0" w:color="auto"/>
            </w:tcBorders>
            <w:shd w:val="clear" w:color="auto" w:fill="auto"/>
            <w:vAlign w:val="center"/>
            <w:hideMark/>
          </w:tcPr>
          <w:p w:rsidR="00F973C7" w:rsidRPr="00F973C7" w:rsidRDefault="00F973C7" w:rsidP="00F973C7">
            <w:pPr>
              <w:spacing w:before="0" w:after="0"/>
              <w:jc w:val="center"/>
              <w:rPr>
                <w:szCs w:val="28"/>
              </w:rPr>
            </w:pPr>
            <w:r w:rsidRPr="00F973C7">
              <w:rPr>
                <w:szCs w:val="28"/>
              </w:rPr>
              <w:t>д/с</w:t>
            </w:r>
          </w:p>
        </w:tc>
      </w:tr>
      <w:tr w:rsidR="00F973C7" w:rsidRPr="00F973C7" w:rsidTr="00F973C7">
        <w:trPr>
          <w:trHeight w:val="390"/>
        </w:trPr>
        <w:tc>
          <w:tcPr>
            <w:tcW w:w="0" w:type="auto"/>
            <w:tcBorders>
              <w:top w:val="single" w:sz="4" w:space="0" w:color="auto"/>
              <w:left w:val="single" w:sz="4" w:space="0" w:color="auto"/>
              <w:bottom w:val="nil"/>
              <w:right w:val="single" w:sz="4" w:space="0" w:color="auto"/>
            </w:tcBorders>
            <w:shd w:val="clear" w:color="auto" w:fill="auto"/>
            <w:hideMark/>
          </w:tcPr>
          <w:p w:rsidR="00F973C7" w:rsidRPr="00F973C7" w:rsidRDefault="00F973C7" w:rsidP="00F973C7">
            <w:pPr>
              <w:spacing w:before="0" w:after="0"/>
              <w:jc w:val="center"/>
              <w:rPr>
                <w:szCs w:val="28"/>
              </w:rPr>
            </w:pPr>
            <w:r w:rsidRPr="00F973C7">
              <w:rPr>
                <w:szCs w:val="28"/>
              </w:rPr>
              <w:t>2</w:t>
            </w:r>
          </w:p>
        </w:tc>
        <w:tc>
          <w:tcPr>
            <w:tcW w:w="0" w:type="auto"/>
            <w:tcBorders>
              <w:top w:val="nil"/>
              <w:left w:val="nil"/>
              <w:bottom w:val="single" w:sz="4" w:space="0" w:color="auto"/>
              <w:right w:val="single" w:sz="4" w:space="0" w:color="auto"/>
            </w:tcBorders>
            <w:shd w:val="clear" w:color="auto" w:fill="auto"/>
            <w:hideMark/>
          </w:tcPr>
          <w:p w:rsidR="00F973C7" w:rsidRPr="00F973C7" w:rsidRDefault="00F973C7" w:rsidP="00F973C7">
            <w:pPr>
              <w:spacing w:before="0" w:after="0"/>
              <w:jc w:val="left"/>
              <w:rPr>
                <w:szCs w:val="28"/>
              </w:rPr>
            </w:pPr>
            <w:r w:rsidRPr="00F973C7">
              <w:rPr>
                <w:szCs w:val="28"/>
              </w:rPr>
              <w:t xml:space="preserve">Общеобразовательные школы </w:t>
            </w:r>
          </w:p>
        </w:tc>
        <w:tc>
          <w:tcPr>
            <w:tcW w:w="0" w:type="auto"/>
            <w:tcBorders>
              <w:top w:val="nil"/>
              <w:left w:val="nil"/>
              <w:bottom w:val="single" w:sz="4" w:space="0" w:color="auto"/>
              <w:right w:val="single" w:sz="4" w:space="0" w:color="auto"/>
            </w:tcBorders>
            <w:shd w:val="clear" w:color="auto" w:fill="auto"/>
            <w:hideMark/>
          </w:tcPr>
          <w:p w:rsidR="00F973C7" w:rsidRPr="00F973C7" w:rsidRDefault="00F973C7" w:rsidP="00F973C7">
            <w:pPr>
              <w:spacing w:before="0" w:after="0"/>
              <w:jc w:val="left"/>
              <w:rPr>
                <w:szCs w:val="28"/>
              </w:rPr>
            </w:pPr>
            <w:r w:rsidRPr="00F973C7">
              <w:rPr>
                <w:szCs w:val="28"/>
              </w:rPr>
              <w:t>учащиеся</w:t>
            </w:r>
          </w:p>
        </w:tc>
        <w:tc>
          <w:tcPr>
            <w:tcW w:w="0" w:type="auto"/>
            <w:tcBorders>
              <w:top w:val="nil"/>
              <w:left w:val="nil"/>
              <w:bottom w:val="single" w:sz="4" w:space="0" w:color="auto"/>
              <w:right w:val="single" w:sz="4" w:space="0" w:color="auto"/>
            </w:tcBorders>
            <w:shd w:val="clear" w:color="auto" w:fill="auto"/>
            <w:vAlign w:val="center"/>
            <w:hideMark/>
          </w:tcPr>
          <w:p w:rsidR="00F973C7" w:rsidRPr="00F973C7" w:rsidRDefault="00F973C7" w:rsidP="00F973C7">
            <w:pPr>
              <w:spacing w:before="0" w:after="0"/>
              <w:jc w:val="center"/>
              <w:rPr>
                <w:szCs w:val="28"/>
              </w:rPr>
            </w:pPr>
            <w:r w:rsidRPr="00F973C7">
              <w:rPr>
                <w:szCs w:val="28"/>
              </w:rPr>
              <w:t>по данным демографии</w:t>
            </w:r>
          </w:p>
        </w:tc>
        <w:tc>
          <w:tcPr>
            <w:tcW w:w="0" w:type="auto"/>
            <w:tcBorders>
              <w:top w:val="nil"/>
              <w:left w:val="nil"/>
              <w:bottom w:val="nil"/>
              <w:right w:val="single" w:sz="4" w:space="0" w:color="auto"/>
            </w:tcBorders>
            <w:shd w:val="clear" w:color="auto" w:fill="auto"/>
            <w:vAlign w:val="center"/>
            <w:hideMark/>
          </w:tcPr>
          <w:p w:rsidR="00F973C7" w:rsidRPr="00F973C7" w:rsidRDefault="00F973C7" w:rsidP="00F973C7">
            <w:pPr>
              <w:spacing w:before="0" w:after="0"/>
              <w:jc w:val="center"/>
              <w:rPr>
                <w:szCs w:val="28"/>
              </w:rPr>
            </w:pPr>
            <w:r w:rsidRPr="00F973C7">
              <w:rPr>
                <w:szCs w:val="28"/>
              </w:rPr>
              <w:t>89</w:t>
            </w:r>
          </w:p>
        </w:tc>
        <w:tc>
          <w:tcPr>
            <w:tcW w:w="0" w:type="auto"/>
            <w:tcBorders>
              <w:top w:val="single" w:sz="4" w:space="0" w:color="auto"/>
              <w:left w:val="nil"/>
              <w:bottom w:val="nil"/>
              <w:right w:val="single" w:sz="4" w:space="0" w:color="auto"/>
            </w:tcBorders>
            <w:shd w:val="clear" w:color="auto" w:fill="auto"/>
            <w:vAlign w:val="center"/>
            <w:hideMark/>
          </w:tcPr>
          <w:p w:rsidR="00F973C7" w:rsidRPr="00F973C7" w:rsidRDefault="00F973C7" w:rsidP="00F973C7">
            <w:pPr>
              <w:spacing w:before="0" w:after="0"/>
              <w:jc w:val="center"/>
              <w:rPr>
                <w:szCs w:val="28"/>
              </w:rPr>
            </w:pPr>
            <w:r w:rsidRPr="00F973C7">
              <w:rPr>
                <w:szCs w:val="28"/>
              </w:rPr>
              <w:t>0</w:t>
            </w:r>
          </w:p>
        </w:tc>
        <w:tc>
          <w:tcPr>
            <w:tcW w:w="0" w:type="auto"/>
            <w:tcBorders>
              <w:top w:val="single" w:sz="4" w:space="0" w:color="auto"/>
              <w:left w:val="nil"/>
              <w:bottom w:val="nil"/>
              <w:right w:val="single" w:sz="4" w:space="0" w:color="auto"/>
            </w:tcBorders>
            <w:shd w:val="clear" w:color="auto" w:fill="auto"/>
            <w:vAlign w:val="center"/>
            <w:hideMark/>
          </w:tcPr>
          <w:p w:rsidR="00F973C7" w:rsidRPr="00F973C7" w:rsidRDefault="00F973C7" w:rsidP="00F973C7">
            <w:pPr>
              <w:spacing w:before="0" w:after="0"/>
              <w:jc w:val="center"/>
              <w:rPr>
                <w:szCs w:val="28"/>
              </w:rPr>
            </w:pPr>
            <w:r w:rsidRPr="00F973C7">
              <w:rPr>
                <w:szCs w:val="28"/>
              </w:rPr>
              <w:t>89</w:t>
            </w:r>
          </w:p>
        </w:tc>
        <w:tc>
          <w:tcPr>
            <w:tcW w:w="0" w:type="auto"/>
            <w:tcBorders>
              <w:top w:val="single" w:sz="4" w:space="0" w:color="auto"/>
              <w:left w:val="nil"/>
              <w:bottom w:val="nil"/>
              <w:right w:val="single" w:sz="4" w:space="0" w:color="auto"/>
            </w:tcBorders>
            <w:shd w:val="clear" w:color="auto" w:fill="auto"/>
            <w:vAlign w:val="center"/>
            <w:hideMark/>
          </w:tcPr>
          <w:p w:rsidR="00F973C7" w:rsidRPr="00F973C7" w:rsidRDefault="00F973C7" w:rsidP="00F973C7">
            <w:pPr>
              <w:spacing w:before="0" w:after="0"/>
              <w:jc w:val="center"/>
              <w:rPr>
                <w:szCs w:val="28"/>
              </w:rPr>
            </w:pPr>
            <w:r w:rsidRPr="00F973C7">
              <w:rPr>
                <w:szCs w:val="28"/>
              </w:rPr>
              <w:t>с.Ванновское</w:t>
            </w:r>
          </w:p>
        </w:tc>
      </w:tr>
      <w:tr w:rsidR="00F973C7" w:rsidRPr="00F973C7" w:rsidTr="00F973C7">
        <w:trPr>
          <w:trHeight w:val="390"/>
        </w:trPr>
        <w:tc>
          <w:tcPr>
            <w:tcW w:w="0" w:type="auto"/>
            <w:tcBorders>
              <w:top w:val="single" w:sz="4" w:space="0" w:color="auto"/>
              <w:left w:val="single" w:sz="4" w:space="0" w:color="auto"/>
              <w:bottom w:val="nil"/>
              <w:right w:val="single" w:sz="4" w:space="0" w:color="auto"/>
            </w:tcBorders>
            <w:shd w:val="clear" w:color="auto" w:fill="auto"/>
            <w:hideMark/>
          </w:tcPr>
          <w:p w:rsidR="00F973C7" w:rsidRPr="00F973C7" w:rsidRDefault="00F973C7" w:rsidP="00F973C7">
            <w:pPr>
              <w:spacing w:before="0" w:after="0"/>
              <w:jc w:val="center"/>
              <w:rPr>
                <w:szCs w:val="28"/>
              </w:rPr>
            </w:pPr>
            <w:r w:rsidRPr="00F973C7">
              <w:rPr>
                <w:szCs w:val="28"/>
              </w:rPr>
              <w:t>3</w:t>
            </w:r>
          </w:p>
        </w:tc>
        <w:tc>
          <w:tcPr>
            <w:tcW w:w="0" w:type="auto"/>
            <w:vMerge w:val="restart"/>
            <w:tcBorders>
              <w:top w:val="nil"/>
              <w:left w:val="single" w:sz="4" w:space="0" w:color="auto"/>
              <w:bottom w:val="single" w:sz="4" w:space="0" w:color="000000"/>
              <w:right w:val="single" w:sz="4" w:space="0" w:color="auto"/>
            </w:tcBorders>
            <w:shd w:val="clear" w:color="auto" w:fill="auto"/>
            <w:hideMark/>
          </w:tcPr>
          <w:p w:rsidR="00F973C7" w:rsidRPr="00F973C7" w:rsidRDefault="00F973C7" w:rsidP="00F973C7">
            <w:pPr>
              <w:spacing w:before="0" w:after="0"/>
              <w:jc w:val="left"/>
              <w:rPr>
                <w:szCs w:val="28"/>
              </w:rPr>
            </w:pPr>
            <w:r w:rsidRPr="00F973C7">
              <w:rPr>
                <w:szCs w:val="28"/>
              </w:rPr>
              <w:t>Поликлиники амбулатории диспансеры без стационара</w:t>
            </w:r>
          </w:p>
        </w:tc>
        <w:tc>
          <w:tcPr>
            <w:tcW w:w="0" w:type="auto"/>
            <w:vMerge w:val="restart"/>
            <w:tcBorders>
              <w:top w:val="nil"/>
              <w:left w:val="single" w:sz="4" w:space="0" w:color="auto"/>
              <w:bottom w:val="single" w:sz="4" w:space="0" w:color="000000"/>
              <w:right w:val="nil"/>
            </w:tcBorders>
            <w:shd w:val="clear" w:color="auto" w:fill="auto"/>
            <w:hideMark/>
          </w:tcPr>
          <w:p w:rsidR="00F973C7" w:rsidRPr="00F973C7" w:rsidRDefault="00F973C7" w:rsidP="00F973C7">
            <w:pPr>
              <w:spacing w:before="0" w:after="0"/>
              <w:jc w:val="left"/>
              <w:rPr>
                <w:szCs w:val="28"/>
              </w:rPr>
            </w:pPr>
            <w:r w:rsidRPr="00F973C7">
              <w:rPr>
                <w:szCs w:val="28"/>
              </w:rPr>
              <w:t>посещение в смену</w:t>
            </w:r>
          </w:p>
        </w:tc>
        <w:tc>
          <w:tcPr>
            <w:tcW w:w="0" w:type="auto"/>
            <w:tcBorders>
              <w:top w:val="nil"/>
              <w:left w:val="single" w:sz="4" w:space="0" w:color="auto"/>
              <w:bottom w:val="nil"/>
              <w:right w:val="single" w:sz="4" w:space="0" w:color="auto"/>
            </w:tcBorders>
            <w:shd w:val="clear" w:color="auto" w:fill="auto"/>
            <w:vAlign w:val="center"/>
            <w:hideMark/>
          </w:tcPr>
          <w:p w:rsidR="00F973C7" w:rsidRPr="00F973C7" w:rsidRDefault="00F973C7" w:rsidP="00F973C7">
            <w:pPr>
              <w:spacing w:before="0" w:after="0"/>
              <w:jc w:val="center"/>
              <w:rPr>
                <w:szCs w:val="28"/>
              </w:rPr>
            </w:pPr>
            <w:r w:rsidRPr="00F973C7">
              <w:rPr>
                <w:szCs w:val="28"/>
              </w:rPr>
              <w:t>18,15</w:t>
            </w:r>
          </w:p>
        </w:tc>
        <w:tc>
          <w:tcPr>
            <w:tcW w:w="0" w:type="auto"/>
            <w:vMerge w:val="restart"/>
            <w:tcBorders>
              <w:top w:val="single" w:sz="4" w:space="0" w:color="auto"/>
              <w:left w:val="nil"/>
              <w:bottom w:val="single" w:sz="4" w:space="0" w:color="000000"/>
              <w:right w:val="single" w:sz="4" w:space="0" w:color="auto"/>
            </w:tcBorders>
            <w:shd w:val="clear" w:color="auto" w:fill="auto"/>
            <w:vAlign w:val="center"/>
            <w:hideMark/>
          </w:tcPr>
          <w:p w:rsidR="00F973C7" w:rsidRPr="00F973C7" w:rsidRDefault="00F973C7" w:rsidP="00F973C7">
            <w:pPr>
              <w:spacing w:before="0" w:after="0"/>
              <w:jc w:val="center"/>
              <w:rPr>
                <w:szCs w:val="28"/>
              </w:rPr>
            </w:pPr>
            <w:r w:rsidRPr="00F973C7">
              <w:rPr>
                <w:szCs w:val="28"/>
              </w:rPr>
              <w:t>13</w:t>
            </w:r>
          </w:p>
        </w:tc>
        <w:tc>
          <w:tcPr>
            <w:tcW w:w="0" w:type="auto"/>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F973C7" w:rsidRPr="00F973C7" w:rsidRDefault="00F973C7" w:rsidP="00F973C7">
            <w:pPr>
              <w:spacing w:before="0" w:after="0"/>
              <w:jc w:val="center"/>
              <w:rPr>
                <w:szCs w:val="28"/>
              </w:rPr>
            </w:pPr>
            <w:r w:rsidRPr="00F973C7">
              <w:rPr>
                <w:szCs w:val="28"/>
              </w:rPr>
              <w:t>25</w:t>
            </w:r>
          </w:p>
        </w:tc>
        <w:tc>
          <w:tcPr>
            <w:tcW w:w="0" w:type="auto"/>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F973C7" w:rsidRPr="00F973C7" w:rsidRDefault="00F973C7" w:rsidP="00F973C7">
            <w:pPr>
              <w:spacing w:before="0" w:after="0"/>
              <w:jc w:val="center"/>
              <w:rPr>
                <w:szCs w:val="28"/>
              </w:rPr>
            </w:pPr>
            <w:r w:rsidRPr="00F973C7">
              <w:rPr>
                <w:szCs w:val="28"/>
              </w:rPr>
              <w:t>0</w:t>
            </w:r>
          </w:p>
        </w:tc>
        <w:tc>
          <w:tcPr>
            <w:tcW w:w="0" w:type="auto"/>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F973C7" w:rsidRPr="00F973C7" w:rsidRDefault="00F973C7" w:rsidP="00F973C7">
            <w:pPr>
              <w:spacing w:before="0" w:after="0"/>
              <w:jc w:val="center"/>
              <w:rPr>
                <w:szCs w:val="28"/>
              </w:rPr>
            </w:pPr>
            <w:r w:rsidRPr="00F973C7">
              <w:rPr>
                <w:szCs w:val="28"/>
              </w:rPr>
              <w:t> </w:t>
            </w:r>
          </w:p>
        </w:tc>
      </w:tr>
      <w:tr w:rsidR="00F973C7" w:rsidRPr="00F973C7" w:rsidTr="00F973C7">
        <w:trPr>
          <w:trHeight w:val="315"/>
        </w:trPr>
        <w:tc>
          <w:tcPr>
            <w:tcW w:w="0" w:type="auto"/>
            <w:tcBorders>
              <w:top w:val="nil"/>
              <w:left w:val="single" w:sz="4" w:space="0" w:color="auto"/>
              <w:bottom w:val="single" w:sz="4" w:space="0" w:color="auto"/>
              <w:right w:val="single" w:sz="4" w:space="0" w:color="auto"/>
            </w:tcBorders>
            <w:shd w:val="clear" w:color="auto" w:fill="auto"/>
            <w:hideMark/>
          </w:tcPr>
          <w:p w:rsidR="00F973C7" w:rsidRPr="00F973C7" w:rsidRDefault="00F973C7" w:rsidP="00F973C7">
            <w:pPr>
              <w:spacing w:before="0" w:after="0"/>
              <w:jc w:val="center"/>
              <w:rPr>
                <w:szCs w:val="28"/>
              </w:rPr>
            </w:pPr>
            <w:r w:rsidRPr="00F973C7">
              <w:rPr>
                <w:szCs w:val="28"/>
              </w:rPr>
              <w:t> </w:t>
            </w:r>
          </w:p>
        </w:tc>
        <w:tc>
          <w:tcPr>
            <w:tcW w:w="0" w:type="auto"/>
            <w:vMerge/>
            <w:tcBorders>
              <w:top w:val="nil"/>
              <w:left w:val="single" w:sz="4" w:space="0" w:color="auto"/>
              <w:bottom w:val="single" w:sz="4" w:space="0" w:color="000000"/>
              <w:right w:val="single" w:sz="4" w:space="0" w:color="auto"/>
            </w:tcBorders>
            <w:vAlign w:val="center"/>
            <w:hideMark/>
          </w:tcPr>
          <w:p w:rsidR="00F973C7" w:rsidRPr="00F973C7" w:rsidRDefault="00F973C7" w:rsidP="00F973C7">
            <w:pPr>
              <w:spacing w:before="0" w:after="0"/>
              <w:jc w:val="left"/>
              <w:rPr>
                <w:szCs w:val="28"/>
              </w:rPr>
            </w:pPr>
          </w:p>
        </w:tc>
        <w:tc>
          <w:tcPr>
            <w:tcW w:w="0" w:type="auto"/>
            <w:vMerge/>
            <w:tcBorders>
              <w:top w:val="nil"/>
              <w:left w:val="single" w:sz="4" w:space="0" w:color="auto"/>
              <w:bottom w:val="single" w:sz="4" w:space="0" w:color="000000"/>
              <w:right w:val="nil"/>
            </w:tcBorders>
            <w:vAlign w:val="center"/>
            <w:hideMark/>
          </w:tcPr>
          <w:p w:rsidR="00F973C7" w:rsidRPr="00F973C7" w:rsidRDefault="00F973C7" w:rsidP="00F973C7">
            <w:pPr>
              <w:spacing w:before="0" w:after="0"/>
              <w:jc w:val="left"/>
              <w:rPr>
                <w:szCs w:val="28"/>
              </w:rPr>
            </w:pP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F973C7" w:rsidRPr="00F973C7" w:rsidRDefault="00F973C7" w:rsidP="00F973C7">
            <w:pPr>
              <w:spacing w:before="0" w:after="0"/>
              <w:jc w:val="center"/>
              <w:rPr>
                <w:szCs w:val="28"/>
              </w:rPr>
            </w:pPr>
            <w:r w:rsidRPr="00F973C7">
              <w:rPr>
                <w:szCs w:val="28"/>
              </w:rPr>
              <w:t>на 1 тыс. чел.</w:t>
            </w:r>
          </w:p>
        </w:tc>
        <w:tc>
          <w:tcPr>
            <w:tcW w:w="0" w:type="auto"/>
            <w:vMerge/>
            <w:tcBorders>
              <w:top w:val="single" w:sz="4" w:space="0" w:color="auto"/>
              <w:left w:val="nil"/>
              <w:bottom w:val="single" w:sz="4" w:space="0" w:color="000000"/>
              <w:right w:val="single" w:sz="4" w:space="0" w:color="auto"/>
            </w:tcBorders>
            <w:vAlign w:val="center"/>
            <w:hideMark/>
          </w:tcPr>
          <w:p w:rsidR="00F973C7" w:rsidRPr="00F973C7" w:rsidRDefault="00F973C7" w:rsidP="00F973C7">
            <w:pPr>
              <w:spacing w:before="0" w:after="0"/>
              <w:jc w:val="left"/>
              <w:rPr>
                <w:szCs w:val="28"/>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F973C7" w:rsidRPr="00F973C7" w:rsidRDefault="00F973C7" w:rsidP="00F973C7">
            <w:pPr>
              <w:spacing w:before="0" w:after="0"/>
              <w:jc w:val="left"/>
              <w:rPr>
                <w:szCs w:val="28"/>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F973C7" w:rsidRPr="00F973C7" w:rsidRDefault="00F973C7" w:rsidP="00F973C7">
            <w:pPr>
              <w:spacing w:before="0" w:after="0"/>
              <w:jc w:val="left"/>
              <w:rPr>
                <w:szCs w:val="28"/>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F973C7" w:rsidRPr="00F973C7" w:rsidRDefault="00F973C7" w:rsidP="00F973C7">
            <w:pPr>
              <w:spacing w:before="0" w:after="0"/>
              <w:jc w:val="left"/>
              <w:rPr>
                <w:szCs w:val="28"/>
              </w:rPr>
            </w:pPr>
          </w:p>
        </w:tc>
      </w:tr>
      <w:tr w:rsidR="00F973C7" w:rsidRPr="00F973C7" w:rsidTr="00F973C7">
        <w:trPr>
          <w:trHeight w:val="315"/>
        </w:trPr>
        <w:tc>
          <w:tcPr>
            <w:tcW w:w="0" w:type="auto"/>
            <w:tcBorders>
              <w:top w:val="nil"/>
              <w:left w:val="single" w:sz="4" w:space="0" w:color="auto"/>
              <w:bottom w:val="nil"/>
              <w:right w:val="single" w:sz="4" w:space="0" w:color="auto"/>
            </w:tcBorders>
            <w:shd w:val="clear" w:color="auto" w:fill="auto"/>
            <w:hideMark/>
          </w:tcPr>
          <w:p w:rsidR="00F973C7" w:rsidRPr="00F973C7" w:rsidRDefault="00F973C7" w:rsidP="00F973C7">
            <w:pPr>
              <w:spacing w:before="0" w:after="0"/>
              <w:jc w:val="center"/>
              <w:rPr>
                <w:szCs w:val="28"/>
              </w:rPr>
            </w:pPr>
            <w:r w:rsidRPr="00F973C7">
              <w:rPr>
                <w:szCs w:val="28"/>
              </w:rPr>
              <w:t>4</w:t>
            </w:r>
          </w:p>
        </w:tc>
        <w:tc>
          <w:tcPr>
            <w:tcW w:w="0" w:type="auto"/>
            <w:vMerge w:val="restart"/>
            <w:tcBorders>
              <w:top w:val="nil"/>
              <w:left w:val="single" w:sz="4" w:space="0" w:color="auto"/>
              <w:bottom w:val="single" w:sz="4" w:space="0" w:color="auto"/>
              <w:right w:val="single" w:sz="4" w:space="0" w:color="auto"/>
            </w:tcBorders>
            <w:shd w:val="clear" w:color="auto" w:fill="auto"/>
            <w:hideMark/>
          </w:tcPr>
          <w:p w:rsidR="00F973C7" w:rsidRPr="00F973C7" w:rsidRDefault="00F973C7" w:rsidP="00F973C7">
            <w:pPr>
              <w:spacing w:before="0" w:after="0"/>
              <w:jc w:val="left"/>
              <w:rPr>
                <w:szCs w:val="28"/>
              </w:rPr>
            </w:pPr>
            <w:r w:rsidRPr="00F973C7">
              <w:rPr>
                <w:szCs w:val="28"/>
              </w:rPr>
              <w:t>Спортивные залы общего пользования</w:t>
            </w:r>
          </w:p>
        </w:tc>
        <w:tc>
          <w:tcPr>
            <w:tcW w:w="0" w:type="auto"/>
            <w:vMerge w:val="restart"/>
            <w:tcBorders>
              <w:top w:val="nil"/>
              <w:left w:val="single" w:sz="4" w:space="0" w:color="auto"/>
              <w:bottom w:val="single" w:sz="4" w:space="0" w:color="auto"/>
              <w:right w:val="nil"/>
            </w:tcBorders>
            <w:shd w:val="clear" w:color="auto" w:fill="auto"/>
            <w:hideMark/>
          </w:tcPr>
          <w:p w:rsidR="00F973C7" w:rsidRPr="00F973C7" w:rsidRDefault="00F973C7" w:rsidP="00F973C7">
            <w:pPr>
              <w:spacing w:before="0" w:after="0"/>
              <w:jc w:val="left"/>
              <w:rPr>
                <w:szCs w:val="28"/>
              </w:rPr>
            </w:pPr>
            <w:r w:rsidRPr="00F973C7">
              <w:rPr>
                <w:szCs w:val="28"/>
              </w:rPr>
              <w:t xml:space="preserve">кв.м пола </w:t>
            </w:r>
          </w:p>
        </w:tc>
        <w:tc>
          <w:tcPr>
            <w:tcW w:w="0" w:type="auto"/>
            <w:tcBorders>
              <w:top w:val="nil"/>
              <w:left w:val="single" w:sz="4" w:space="0" w:color="auto"/>
              <w:bottom w:val="nil"/>
              <w:right w:val="single" w:sz="4" w:space="0" w:color="auto"/>
            </w:tcBorders>
            <w:shd w:val="clear" w:color="auto" w:fill="auto"/>
            <w:vAlign w:val="center"/>
            <w:hideMark/>
          </w:tcPr>
          <w:p w:rsidR="00F973C7" w:rsidRPr="00F973C7" w:rsidRDefault="00F973C7" w:rsidP="00F973C7">
            <w:pPr>
              <w:spacing w:before="0" w:after="0"/>
              <w:jc w:val="center"/>
              <w:rPr>
                <w:szCs w:val="28"/>
              </w:rPr>
            </w:pPr>
            <w:r w:rsidRPr="00F973C7">
              <w:rPr>
                <w:szCs w:val="28"/>
              </w:rPr>
              <w:t>70</w:t>
            </w:r>
          </w:p>
        </w:tc>
        <w:tc>
          <w:tcPr>
            <w:tcW w:w="0" w:type="auto"/>
            <w:vMerge w:val="restart"/>
            <w:tcBorders>
              <w:top w:val="nil"/>
              <w:left w:val="nil"/>
              <w:bottom w:val="single" w:sz="4" w:space="0" w:color="auto"/>
              <w:right w:val="single" w:sz="4" w:space="0" w:color="auto"/>
            </w:tcBorders>
            <w:shd w:val="clear" w:color="auto" w:fill="auto"/>
            <w:vAlign w:val="center"/>
            <w:hideMark/>
          </w:tcPr>
          <w:p w:rsidR="00F973C7" w:rsidRPr="00F973C7" w:rsidRDefault="00F973C7" w:rsidP="00F973C7">
            <w:pPr>
              <w:spacing w:before="0" w:after="0"/>
              <w:jc w:val="center"/>
              <w:rPr>
                <w:szCs w:val="28"/>
              </w:rPr>
            </w:pPr>
            <w:r w:rsidRPr="00F973C7">
              <w:rPr>
                <w:szCs w:val="28"/>
              </w:rPr>
              <w:t>49,7</w:t>
            </w: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F973C7" w:rsidRPr="00F973C7" w:rsidRDefault="00F973C7" w:rsidP="00F973C7">
            <w:pPr>
              <w:spacing w:before="0" w:after="0"/>
              <w:jc w:val="center"/>
              <w:rPr>
                <w:szCs w:val="28"/>
              </w:rPr>
            </w:pPr>
            <w:r w:rsidRPr="00F973C7">
              <w:rPr>
                <w:szCs w:val="28"/>
              </w:rPr>
              <w:t>50</w:t>
            </w: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F973C7" w:rsidRPr="00F973C7" w:rsidRDefault="00F973C7" w:rsidP="00F973C7">
            <w:pPr>
              <w:spacing w:before="0" w:after="0"/>
              <w:jc w:val="center"/>
              <w:rPr>
                <w:szCs w:val="28"/>
              </w:rPr>
            </w:pPr>
            <w:r w:rsidRPr="00F973C7">
              <w:rPr>
                <w:szCs w:val="28"/>
              </w:rPr>
              <w:t>0</w:t>
            </w: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F973C7" w:rsidRPr="00F973C7" w:rsidRDefault="00F973C7" w:rsidP="00F973C7">
            <w:pPr>
              <w:spacing w:before="0" w:after="0"/>
              <w:jc w:val="center"/>
              <w:rPr>
                <w:szCs w:val="28"/>
              </w:rPr>
            </w:pPr>
            <w:r w:rsidRPr="00F973C7">
              <w:rPr>
                <w:szCs w:val="28"/>
              </w:rPr>
              <w:t> </w:t>
            </w:r>
          </w:p>
        </w:tc>
      </w:tr>
      <w:tr w:rsidR="00F973C7" w:rsidRPr="00F973C7" w:rsidTr="00F973C7">
        <w:trPr>
          <w:trHeight w:val="315"/>
        </w:trPr>
        <w:tc>
          <w:tcPr>
            <w:tcW w:w="0" w:type="auto"/>
            <w:tcBorders>
              <w:top w:val="nil"/>
              <w:left w:val="single" w:sz="4" w:space="0" w:color="auto"/>
              <w:bottom w:val="single" w:sz="4" w:space="0" w:color="auto"/>
              <w:right w:val="single" w:sz="4" w:space="0" w:color="auto"/>
            </w:tcBorders>
            <w:shd w:val="clear" w:color="auto" w:fill="auto"/>
            <w:hideMark/>
          </w:tcPr>
          <w:p w:rsidR="00F973C7" w:rsidRPr="00F973C7" w:rsidRDefault="00F973C7" w:rsidP="00F973C7">
            <w:pPr>
              <w:spacing w:before="0" w:after="0"/>
              <w:jc w:val="center"/>
              <w:rPr>
                <w:szCs w:val="28"/>
              </w:rPr>
            </w:pPr>
            <w:r w:rsidRPr="00F973C7">
              <w:rPr>
                <w:szCs w:val="28"/>
              </w:rPr>
              <w:t> </w:t>
            </w:r>
          </w:p>
        </w:tc>
        <w:tc>
          <w:tcPr>
            <w:tcW w:w="0" w:type="auto"/>
            <w:vMerge/>
            <w:tcBorders>
              <w:top w:val="nil"/>
              <w:left w:val="single" w:sz="4" w:space="0" w:color="auto"/>
              <w:bottom w:val="single" w:sz="4" w:space="0" w:color="auto"/>
              <w:right w:val="single" w:sz="4" w:space="0" w:color="auto"/>
            </w:tcBorders>
            <w:vAlign w:val="center"/>
            <w:hideMark/>
          </w:tcPr>
          <w:p w:rsidR="00F973C7" w:rsidRPr="00F973C7" w:rsidRDefault="00F973C7" w:rsidP="00F973C7">
            <w:pPr>
              <w:spacing w:before="0" w:after="0"/>
              <w:jc w:val="left"/>
              <w:rPr>
                <w:szCs w:val="28"/>
              </w:rPr>
            </w:pPr>
          </w:p>
        </w:tc>
        <w:tc>
          <w:tcPr>
            <w:tcW w:w="0" w:type="auto"/>
            <w:vMerge/>
            <w:tcBorders>
              <w:top w:val="nil"/>
              <w:left w:val="single" w:sz="4" w:space="0" w:color="auto"/>
              <w:bottom w:val="single" w:sz="4" w:space="0" w:color="auto"/>
              <w:right w:val="nil"/>
            </w:tcBorders>
            <w:vAlign w:val="center"/>
            <w:hideMark/>
          </w:tcPr>
          <w:p w:rsidR="00F973C7" w:rsidRPr="00F973C7" w:rsidRDefault="00F973C7" w:rsidP="00F973C7">
            <w:pPr>
              <w:spacing w:before="0" w:after="0"/>
              <w:jc w:val="left"/>
              <w:rPr>
                <w:szCs w:val="28"/>
              </w:rPr>
            </w:pP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F973C7" w:rsidRPr="00F973C7" w:rsidRDefault="00F973C7" w:rsidP="00F973C7">
            <w:pPr>
              <w:spacing w:before="0" w:after="0"/>
              <w:jc w:val="center"/>
              <w:rPr>
                <w:szCs w:val="28"/>
              </w:rPr>
            </w:pPr>
            <w:r w:rsidRPr="00F973C7">
              <w:rPr>
                <w:szCs w:val="28"/>
              </w:rPr>
              <w:t>на 1 тыс. чел.</w:t>
            </w:r>
          </w:p>
        </w:tc>
        <w:tc>
          <w:tcPr>
            <w:tcW w:w="0" w:type="auto"/>
            <w:vMerge/>
            <w:tcBorders>
              <w:top w:val="nil"/>
              <w:left w:val="nil"/>
              <w:bottom w:val="single" w:sz="4" w:space="0" w:color="auto"/>
              <w:right w:val="single" w:sz="4" w:space="0" w:color="auto"/>
            </w:tcBorders>
            <w:vAlign w:val="center"/>
            <w:hideMark/>
          </w:tcPr>
          <w:p w:rsidR="00F973C7" w:rsidRPr="00F973C7" w:rsidRDefault="00F973C7" w:rsidP="00F973C7">
            <w:pPr>
              <w:spacing w:before="0" w:after="0"/>
              <w:jc w:val="left"/>
              <w:rPr>
                <w:szCs w:val="28"/>
              </w:rPr>
            </w:pPr>
          </w:p>
        </w:tc>
        <w:tc>
          <w:tcPr>
            <w:tcW w:w="0" w:type="auto"/>
            <w:vMerge/>
            <w:tcBorders>
              <w:top w:val="nil"/>
              <w:left w:val="single" w:sz="4" w:space="0" w:color="auto"/>
              <w:bottom w:val="single" w:sz="4" w:space="0" w:color="000000"/>
              <w:right w:val="single" w:sz="4" w:space="0" w:color="auto"/>
            </w:tcBorders>
            <w:vAlign w:val="center"/>
            <w:hideMark/>
          </w:tcPr>
          <w:p w:rsidR="00F973C7" w:rsidRPr="00F973C7" w:rsidRDefault="00F973C7" w:rsidP="00F973C7">
            <w:pPr>
              <w:spacing w:before="0" w:after="0"/>
              <w:jc w:val="left"/>
              <w:rPr>
                <w:szCs w:val="28"/>
              </w:rPr>
            </w:pPr>
          </w:p>
        </w:tc>
        <w:tc>
          <w:tcPr>
            <w:tcW w:w="0" w:type="auto"/>
            <w:vMerge/>
            <w:tcBorders>
              <w:top w:val="nil"/>
              <w:left w:val="single" w:sz="4" w:space="0" w:color="auto"/>
              <w:bottom w:val="single" w:sz="4" w:space="0" w:color="000000"/>
              <w:right w:val="single" w:sz="4" w:space="0" w:color="auto"/>
            </w:tcBorders>
            <w:vAlign w:val="center"/>
            <w:hideMark/>
          </w:tcPr>
          <w:p w:rsidR="00F973C7" w:rsidRPr="00F973C7" w:rsidRDefault="00F973C7" w:rsidP="00F973C7">
            <w:pPr>
              <w:spacing w:before="0" w:after="0"/>
              <w:jc w:val="left"/>
              <w:rPr>
                <w:szCs w:val="28"/>
              </w:rPr>
            </w:pPr>
          </w:p>
        </w:tc>
        <w:tc>
          <w:tcPr>
            <w:tcW w:w="0" w:type="auto"/>
            <w:vMerge/>
            <w:tcBorders>
              <w:top w:val="nil"/>
              <w:left w:val="single" w:sz="4" w:space="0" w:color="auto"/>
              <w:bottom w:val="single" w:sz="4" w:space="0" w:color="000000"/>
              <w:right w:val="single" w:sz="4" w:space="0" w:color="auto"/>
            </w:tcBorders>
            <w:vAlign w:val="center"/>
            <w:hideMark/>
          </w:tcPr>
          <w:p w:rsidR="00F973C7" w:rsidRPr="00F973C7" w:rsidRDefault="00F973C7" w:rsidP="00F973C7">
            <w:pPr>
              <w:spacing w:before="0" w:after="0"/>
              <w:jc w:val="left"/>
              <w:rPr>
                <w:szCs w:val="28"/>
              </w:rPr>
            </w:pPr>
          </w:p>
        </w:tc>
      </w:tr>
      <w:tr w:rsidR="00F973C7" w:rsidRPr="00F973C7" w:rsidTr="00F973C7">
        <w:trPr>
          <w:trHeight w:val="315"/>
        </w:trPr>
        <w:tc>
          <w:tcPr>
            <w:tcW w:w="0" w:type="auto"/>
            <w:tcBorders>
              <w:top w:val="nil"/>
              <w:left w:val="single" w:sz="4" w:space="0" w:color="auto"/>
              <w:bottom w:val="nil"/>
              <w:right w:val="single" w:sz="4" w:space="0" w:color="auto"/>
            </w:tcBorders>
            <w:shd w:val="clear" w:color="auto" w:fill="auto"/>
            <w:hideMark/>
          </w:tcPr>
          <w:p w:rsidR="00F973C7" w:rsidRPr="00F973C7" w:rsidRDefault="00F973C7" w:rsidP="00F973C7">
            <w:pPr>
              <w:spacing w:before="0" w:after="0"/>
              <w:jc w:val="center"/>
              <w:rPr>
                <w:szCs w:val="28"/>
              </w:rPr>
            </w:pPr>
            <w:r w:rsidRPr="00F973C7">
              <w:rPr>
                <w:szCs w:val="28"/>
              </w:rPr>
              <w:t>5</w:t>
            </w:r>
          </w:p>
        </w:tc>
        <w:tc>
          <w:tcPr>
            <w:tcW w:w="0" w:type="auto"/>
            <w:vMerge w:val="restart"/>
            <w:tcBorders>
              <w:top w:val="nil"/>
              <w:left w:val="single" w:sz="4" w:space="0" w:color="auto"/>
              <w:bottom w:val="single" w:sz="4" w:space="0" w:color="auto"/>
              <w:right w:val="single" w:sz="4" w:space="0" w:color="auto"/>
            </w:tcBorders>
            <w:shd w:val="clear" w:color="auto" w:fill="auto"/>
            <w:hideMark/>
          </w:tcPr>
          <w:p w:rsidR="00F973C7" w:rsidRPr="00F973C7" w:rsidRDefault="00F973C7" w:rsidP="00F973C7">
            <w:pPr>
              <w:spacing w:before="0" w:after="0"/>
              <w:jc w:val="left"/>
              <w:rPr>
                <w:szCs w:val="28"/>
              </w:rPr>
            </w:pPr>
            <w:r w:rsidRPr="00F973C7">
              <w:rPr>
                <w:szCs w:val="28"/>
              </w:rPr>
              <w:t>Плоскостные спортивные сооружения</w:t>
            </w:r>
          </w:p>
        </w:tc>
        <w:tc>
          <w:tcPr>
            <w:tcW w:w="0" w:type="auto"/>
            <w:vMerge w:val="restart"/>
            <w:tcBorders>
              <w:top w:val="nil"/>
              <w:left w:val="single" w:sz="4" w:space="0" w:color="auto"/>
              <w:bottom w:val="single" w:sz="4" w:space="0" w:color="auto"/>
              <w:right w:val="nil"/>
            </w:tcBorders>
            <w:shd w:val="clear" w:color="auto" w:fill="auto"/>
            <w:hideMark/>
          </w:tcPr>
          <w:p w:rsidR="00F973C7" w:rsidRPr="00F973C7" w:rsidRDefault="00F973C7" w:rsidP="00F973C7">
            <w:pPr>
              <w:spacing w:before="0" w:after="0"/>
              <w:jc w:val="left"/>
              <w:rPr>
                <w:szCs w:val="28"/>
              </w:rPr>
            </w:pPr>
            <w:r w:rsidRPr="00F973C7">
              <w:rPr>
                <w:szCs w:val="28"/>
              </w:rPr>
              <w:t>кв.м.</w:t>
            </w:r>
          </w:p>
        </w:tc>
        <w:tc>
          <w:tcPr>
            <w:tcW w:w="0" w:type="auto"/>
            <w:tcBorders>
              <w:top w:val="nil"/>
              <w:left w:val="single" w:sz="4" w:space="0" w:color="auto"/>
              <w:bottom w:val="nil"/>
              <w:right w:val="single" w:sz="4" w:space="0" w:color="auto"/>
            </w:tcBorders>
            <w:shd w:val="clear" w:color="auto" w:fill="auto"/>
            <w:vAlign w:val="center"/>
            <w:hideMark/>
          </w:tcPr>
          <w:p w:rsidR="00F973C7" w:rsidRPr="00F973C7" w:rsidRDefault="00F973C7" w:rsidP="00F973C7">
            <w:pPr>
              <w:spacing w:before="0" w:after="0"/>
              <w:jc w:val="center"/>
              <w:rPr>
                <w:szCs w:val="28"/>
              </w:rPr>
            </w:pPr>
            <w:r w:rsidRPr="00F973C7">
              <w:rPr>
                <w:szCs w:val="28"/>
              </w:rPr>
              <w:t>1949,4</w:t>
            </w:r>
          </w:p>
        </w:tc>
        <w:tc>
          <w:tcPr>
            <w:tcW w:w="0" w:type="auto"/>
            <w:vMerge w:val="restart"/>
            <w:tcBorders>
              <w:top w:val="nil"/>
              <w:left w:val="nil"/>
              <w:bottom w:val="single" w:sz="4" w:space="0" w:color="auto"/>
              <w:right w:val="single" w:sz="4" w:space="0" w:color="auto"/>
            </w:tcBorders>
            <w:shd w:val="clear" w:color="auto" w:fill="auto"/>
            <w:vAlign w:val="center"/>
            <w:hideMark/>
          </w:tcPr>
          <w:p w:rsidR="00F973C7" w:rsidRPr="00F973C7" w:rsidRDefault="00F973C7" w:rsidP="00F973C7">
            <w:pPr>
              <w:spacing w:before="0" w:after="0"/>
              <w:jc w:val="center"/>
              <w:rPr>
                <w:szCs w:val="28"/>
              </w:rPr>
            </w:pPr>
            <w:r w:rsidRPr="00F973C7">
              <w:rPr>
                <w:szCs w:val="28"/>
              </w:rPr>
              <w:t>1384</w:t>
            </w:r>
          </w:p>
        </w:tc>
        <w:tc>
          <w:tcPr>
            <w:tcW w:w="0" w:type="auto"/>
            <w:vMerge w:val="restart"/>
            <w:tcBorders>
              <w:top w:val="nil"/>
              <w:left w:val="nil"/>
              <w:bottom w:val="single" w:sz="4" w:space="0" w:color="auto"/>
              <w:right w:val="single" w:sz="4" w:space="0" w:color="auto"/>
            </w:tcBorders>
            <w:shd w:val="clear" w:color="auto" w:fill="auto"/>
            <w:vAlign w:val="center"/>
            <w:hideMark/>
          </w:tcPr>
          <w:p w:rsidR="00F973C7" w:rsidRPr="00F973C7" w:rsidRDefault="00F973C7" w:rsidP="00F973C7">
            <w:pPr>
              <w:spacing w:before="0" w:after="0"/>
              <w:jc w:val="center"/>
              <w:rPr>
                <w:szCs w:val="28"/>
              </w:rPr>
            </w:pPr>
            <w:r w:rsidRPr="00F973C7">
              <w:rPr>
                <w:szCs w:val="28"/>
              </w:rPr>
              <w:t>0</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F973C7" w:rsidRPr="00F973C7" w:rsidRDefault="00F973C7" w:rsidP="00F973C7">
            <w:pPr>
              <w:spacing w:before="0" w:after="0"/>
              <w:jc w:val="center"/>
              <w:rPr>
                <w:szCs w:val="28"/>
              </w:rPr>
            </w:pPr>
            <w:r w:rsidRPr="00F973C7">
              <w:rPr>
                <w:szCs w:val="28"/>
              </w:rPr>
              <w:t>1384</w:t>
            </w: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F973C7" w:rsidRPr="00F973C7" w:rsidRDefault="00F973C7" w:rsidP="00F973C7">
            <w:pPr>
              <w:spacing w:before="0" w:after="0"/>
              <w:jc w:val="center"/>
              <w:rPr>
                <w:szCs w:val="28"/>
              </w:rPr>
            </w:pPr>
            <w:r w:rsidRPr="00F973C7">
              <w:rPr>
                <w:szCs w:val="28"/>
              </w:rPr>
              <w:t>с.Ванновское</w:t>
            </w:r>
          </w:p>
        </w:tc>
      </w:tr>
      <w:tr w:rsidR="00F973C7" w:rsidRPr="00F973C7" w:rsidTr="00F973C7">
        <w:trPr>
          <w:trHeight w:val="315"/>
        </w:trPr>
        <w:tc>
          <w:tcPr>
            <w:tcW w:w="0" w:type="auto"/>
            <w:tcBorders>
              <w:top w:val="nil"/>
              <w:left w:val="single" w:sz="4" w:space="0" w:color="auto"/>
              <w:bottom w:val="single" w:sz="4" w:space="0" w:color="auto"/>
              <w:right w:val="single" w:sz="4" w:space="0" w:color="auto"/>
            </w:tcBorders>
            <w:shd w:val="clear" w:color="auto" w:fill="auto"/>
            <w:hideMark/>
          </w:tcPr>
          <w:p w:rsidR="00F973C7" w:rsidRPr="00F973C7" w:rsidRDefault="00F973C7" w:rsidP="00F973C7">
            <w:pPr>
              <w:spacing w:before="0" w:after="0"/>
              <w:jc w:val="center"/>
              <w:rPr>
                <w:szCs w:val="28"/>
              </w:rPr>
            </w:pPr>
            <w:r w:rsidRPr="00F973C7">
              <w:rPr>
                <w:szCs w:val="28"/>
              </w:rPr>
              <w:t> </w:t>
            </w:r>
          </w:p>
        </w:tc>
        <w:tc>
          <w:tcPr>
            <w:tcW w:w="0" w:type="auto"/>
            <w:vMerge/>
            <w:tcBorders>
              <w:top w:val="nil"/>
              <w:left w:val="single" w:sz="4" w:space="0" w:color="auto"/>
              <w:bottom w:val="single" w:sz="4" w:space="0" w:color="auto"/>
              <w:right w:val="single" w:sz="4" w:space="0" w:color="auto"/>
            </w:tcBorders>
            <w:vAlign w:val="center"/>
            <w:hideMark/>
          </w:tcPr>
          <w:p w:rsidR="00F973C7" w:rsidRPr="00F973C7" w:rsidRDefault="00F973C7" w:rsidP="00F973C7">
            <w:pPr>
              <w:spacing w:before="0" w:after="0"/>
              <w:jc w:val="left"/>
              <w:rPr>
                <w:szCs w:val="28"/>
              </w:rPr>
            </w:pPr>
          </w:p>
        </w:tc>
        <w:tc>
          <w:tcPr>
            <w:tcW w:w="0" w:type="auto"/>
            <w:vMerge/>
            <w:tcBorders>
              <w:top w:val="nil"/>
              <w:left w:val="single" w:sz="4" w:space="0" w:color="auto"/>
              <w:bottom w:val="single" w:sz="4" w:space="0" w:color="auto"/>
              <w:right w:val="nil"/>
            </w:tcBorders>
            <w:vAlign w:val="center"/>
            <w:hideMark/>
          </w:tcPr>
          <w:p w:rsidR="00F973C7" w:rsidRPr="00F973C7" w:rsidRDefault="00F973C7" w:rsidP="00F973C7">
            <w:pPr>
              <w:spacing w:before="0" w:after="0"/>
              <w:jc w:val="left"/>
              <w:rPr>
                <w:szCs w:val="28"/>
              </w:rPr>
            </w:pP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F973C7" w:rsidRPr="00F973C7" w:rsidRDefault="00F973C7" w:rsidP="00F973C7">
            <w:pPr>
              <w:spacing w:before="0" w:after="0"/>
              <w:jc w:val="center"/>
              <w:rPr>
                <w:szCs w:val="28"/>
              </w:rPr>
            </w:pPr>
            <w:r w:rsidRPr="00F973C7">
              <w:rPr>
                <w:szCs w:val="28"/>
              </w:rPr>
              <w:t>на 1 тыс. чел.</w:t>
            </w:r>
          </w:p>
        </w:tc>
        <w:tc>
          <w:tcPr>
            <w:tcW w:w="0" w:type="auto"/>
            <w:vMerge/>
            <w:tcBorders>
              <w:top w:val="nil"/>
              <w:left w:val="nil"/>
              <w:bottom w:val="single" w:sz="4" w:space="0" w:color="auto"/>
              <w:right w:val="single" w:sz="4" w:space="0" w:color="auto"/>
            </w:tcBorders>
            <w:vAlign w:val="center"/>
            <w:hideMark/>
          </w:tcPr>
          <w:p w:rsidR="00F973C7" w:rsidRPr="00F973C7" w:rsidRDefault="00F973C7" w:rsidP="00F973C7">
            <w:pPr>
              <w:spacing w:before="0" w:after="0"/>
              <w:jc w:val="left"/>
              <w:rPr>
                <w:szCs w:val="28"/>
              </w:rPr>
            </w:pPr>
          </w:p>
        </w:tc>
        <w:tc>
          <w:tcPr>
            <w:tcW w:w="0" w:type="auto"/>
            <w:vMerge/>
            <w:tcBorders>
              <w:top w:val="nil"/>
              <w:left w:val="nil"/>
              <w:bottom w:val="single" w:sz="4" w:space="0" w:color="auto"/>
              <w:right w:val="single" w:sz="4" w:space="0" w:color="auto"/>
            </w:tcBorders>
            <w:vAlign w:val="center"/>
            <w:hideMark/>
          </w:tcPr>
          <w:p w:rsidR="00F973C7" w:rsidRPr="00F973C7" w:rsidRDefault="00F973C7" w:rsidP="00F973C7">
            <w:pPr>
              <w:spacing w:before="0" w:after="0"/>
              <w:jc w:val="left"/>
              <w:rPr>
                <w:szCs w:val="28"/>
              </w:rPr>
            </w:pPr>
          </w:p>
        </w:tc>
        <w:tc>
          <w:tcPr>
            <w:tcW w:w="0" w:type="auto"/>
            <w:vMerge/>
            <w:tcBorders>
              <w:top w:val="nil"/>
              <w:left w:val="single" w:sz="4" w:space="0" w:color="auto"/>
              <w:bottom w:val="single" w:sz="4" w:space="0" w:color="auto"/>
              <w:right w:val="single" w:sz="4" w:space="0" w:color="auto"/>
            </w:tcBorders>
            <w:vAlign w:val="center"/>
            <w:hideMark/>
          </w:tcPr>
          <w:p w:rsidR="00F973C7" w:rsidRPr="00F973C7" w:rsidRDefault="00F973C7" w:rsidP="00F973C7">
            <w:pPr>
              <w:spacing w:before="0" w:after="0"/>
              <w:jc w:val="left"/>
              <w:rPr>
                <w:szCs w:val="28"/>
              </w:rPr>
            </w:pPr>
          </w:p>
        </w:tc>
        <w:tc>
          <w:tcPr>
            <w:tcW w:w="0" w:type="auto"/>
            <w:vMerge/>
            <w:tcBorders>
              <w:top w:val="nil"/>
              <w:left w:val="single" w:sz="4" w:space="0" w:color="auto"/>
              <w:bottom w:val="single" w:sz="4" w:space="0" w:color="000000"/>
              <w:right w:val="single" w:sz="4" w:space="0" w:color="auto"/>
            </w:tcBorders>
            <w:vAlign w:val="center"/>
            <w:hideMark/>
          </w:tcPr>
          <w:p w:rsidR="00F973C7" w:rsidRPr="00F973C7" w:rsidRDefault="00F973C7" w:rsidP="00F973C7">
            <w:pPr>
              <w:spacing w:before="0" w:after="0"/>
              <w:jc w:val="left"/>
              <w:rPr>
                <w:szCs w:val="28"/>
              </w:rPr>
            </w:pPr>
          </w:p>
        </w:tc>
      </w:tr>
      <w:tr w:rsidR="00F973C7" w:rsidRPr="00F973C7" w:rsidTr="00F973C7">
        <w:trPr>
          <w:trHeight w:val="315"/>
        </w:trPr>
        <w:tc>
          <w:tcPr>
            <w:tcW w:w="0" w:type="auto"/>
            <w:tcBorders>
              <w:top w:val="nil"/>
              <w:left w:val="single" w:sz="4" w:space="0" w:color="auto"/>
              <w:bottom w:val="nil"/>
              <w:right w:val="single" w:sz="4" w:space="0" w:color="auto"/>
            </w:tcBorders>
            <w:shd w:val="clear" w:color="auto" w:fill="auto"/>
            <w:hideMark/>
          </w:tcPr>
          <w:p w:rsidR="00F973C7" w:rsidRPr="00F973C7" w:rsidRDefault="00F973C7" w:rsidP="00F973C7">
            <w:pPr>
              <w:spacing w:before="0" w:after="0"/>
              <w:jc w:val="center"/>
              <w:rPr>
                <w:szCs w:val="28"/>
              </w:rPr>
            </w:pPr>
            <w:r w:rsidRPr="00F973C7">
              <w:rPr>
                <w:szCs w:val="28"/>
              </w:rPr>
              <w:t>6</w:t>
            </w:r>
          </w:p>
        </w:tc>
        <w:tc>
          <w:tcPr>
            <w:tcW w:w="0" w:type="auto"/>
            <w:vMerge w:val="restart"/>
            <w:tcBorders>
              <w:top w:val="nil"/>
              <w:left w:val="single" w:sz="4" w:space="0" w:color="auto"/>
              <w:bottom w:val="single" w:sz="4" w:space="0" w:color="auto"/>
              <w:right w:val="single" w:sz="4" w:space="0" w:color="auto"/>
            </w:tcBorders>
            <w:shd w:val="clear" w:color="auto" w:fill="auto"/>
            <w:hideMark/>
          </w:tcPr>
          <w:p w:rsidR="00F973C7" w:rsidRPr="00F973C7" w:rsidRDefault="00F973C7" w:rsidP="00F973C7">
            <w:pPr>
              <w:spacing w:before="0" w:after="0"/>
              <w:jc w:val="left"/>
              <w:rPr>
                <w:szCs w:val="28"/>
              </w:rPr>
            </w:pPr>
            <w:r w:rsidRPr="00F973C7">
              <w:rPr>
                <w:szCs w:val="28"/>
              </w:rPr>
              <w:t>Клубы или учреждения клубного типа</w:t>
            </w:r>
          </w:p>
        </w:tc>
        <w:tc>
          <w:tcPr>
            <w:tcW w:w="0" w:type="auto"/>
            <w:vMerge w:val="restart"/>
            <w:tcBorders>
              <w:top w:val="nil"/>
              <w:left w:val="single" w:sz="4" w:space="0" w:color="auto"/>
              <w:bottom w:val="single" w:sz="4" w:space="0" w:color="auto"/>
              <w:right w:val="nil"/>
            </w:tcBorders>
            <w:shd w:val="clear" w:color="auto" w:fill="auto"/>
            <w:hideMark/>
          </w:tcPr>
          <w:p w:rsidR="00F973C7" w:rsidRPr="00F973C7" w:rsidRDefault="00F973C7" w:rsidP="00F973C7">
            <w:pPr>
              <w:spacing w:before="0" w:after="0"/>
              <w:jc w:val="left"/>
              <w:rPr>
                <w:szCs w:val="28"/>
              </w:rPr>
            </w:pPr>
            <w:r w:rsidRPr="00F973C7">
              <w:rPr>
                <w:szCs w:val="28"/>
              </w:rPr>
              <w:t>зрительские места</w:t>
            </w:r>
          </w:p>
        </w:tc>
        <w:tc>
          <w:tcPr>
            <w:tcW w:w="0" w:type="auto"/>
            <w:tcBorders>
              <w:top w:val="nil"/>
              <w:left w:val="single" w:sz="4" w:space="0" w:color="auto"/>
              <w:bottom w:val="nil"/>
              <w:right w:val="single" w:sz="4" w:space="0" w:color="auto"/>
            </w:tcBorders>
            <w:shd w:val="clear" w:color="auto" w:fill="auto"/>
            <w:vAlign w:val="center"/>
            <w:hideMark/>
          </w:tcPr>
          <w:p w:rsidR="00F973C7" w:rsidRPr="007976F9" w:rsidRDefault="00F973C7" w:rsidP="00F973C7">
            <w:pPr>
              <w:spacing w:before="0" w:after="0"/>
              <w:jc w:val="center"/>
              <w:rPr>
                <w:szCs w:val="28"/>
              </w:rPr>
            </w:pPr>
            <w:r w:rsidRPr="007976F9">
              <w:rPr>
                <w:szCs w:val="28"/>
              </w:rPr>
              <w:t>150</w:t>
            </w:r>
          </w:p>
        </w:tc>
        <w:tc>
          <w:tcPr>
            <w:tcW w:w="0" w:type="auto"/>
            <w:vMerge w:val="restart"/>
            <w:tcBorders>
              <w:top w:val="nil"/>
              <w:left w:val="nil"/>
              <w:bottom w:val="single" w:sz="4" w:space="0" w:color="auto"/>
              <w:right w:val="single" w:sz="4" w:space="0" w:color="auto"/>
            </w:tcBorders>
            <w:shd w:val="clear" w:color="auto" w:fill="auto"/>
            <w:vAlign w:val="center"/>
            <w:hideMark/>
          </w:tcPr>
          <w:p w:rsidR="00F973C7" w:rsidRPr="00F973C7" w:rsidRDefault="00F973C7" w:rsidP="00F973C7">
            <w:pPr>
              <w:spacing w:before="0" w:after="0"/>
              <w:jc w:val="center"/>
              <w:rPr>
                <w:szCs w:val="28"/>
              </w:rPr>
            </w:pPr>
            <w:r w:rsidRPr="00F973C7">
              <w:rPr>
                <w:szCs w:val="28"/>
              </w:rPr>
              <w:t>107</w:t>
            </w:r>
          </w:p>
        </w:tc>
        <w:tc>
          <w:tcPr>
            <w:tcW w:w="0" w:type="auto"/>
            <w:vMerge w:val="restart"/>
            <w:tcBorders>
              <w:top w:val="nil"/>
              <w:left w:val="nil"/>
              <w:bottom w:val="single" w:sz="4" w:space="0" w:color="auto"/>
              <w:right w:val="single" w:sz="4" w:space="0" w:color="auto"/>
            </w:tcBorders>
            <w:shd w:val="clear" w:color="auto" w:fill="auto"/>
            <w:vAlign w:val="center"/>
            <w:hideMark/>
          </w:tcPr>
          <w:p w:rsidR="00F973C7" w:rsidRPr="00F973C7" w:rsidRDefault="00F973C7" w:rsidP="00F973C7">
            <w:pPr>
              <w:spacing w:before="0" w:after="0"/>
              <w:jc w:val="center"/>
              <w:rPr>
                <w:szCs w:val="28"/>
              </w:rPr>
            </w:pPr>
            <w:r w:rsidRPr="00F973C7">
              <w:rPr>
                <w:szCs w:val="28"/>
              </w:rPr>
              <w:t>76</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F973C7" w:rsidRPr="00F973C7" w:rsidRDefault="00F973C7" w:rsidP="00F973C7">
            <w:pPr>
              <w:spacing w:before="0" w:after="0"/>
              <w:jc w:val="center"/>
              <w:rPr>
                <w:szCs w:val="28"/>
              </w:rPr>
            </w:pPr>
            <w:r w:rsidRPr="00F973C7">
              <w:rPr>
                <w:szCs w:val="28"/>
              </w:rPr>
              <w:t>31</w:t>
            </w: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F973C7" w:rsidRPr="00F973C7" w:rsidRDefault="00F973C7" w:rsidP="00F973C7">
            <w:pPr>
              <w:spacing w:before="0" w:after="0"/>
              <w:jc w:val="center"/>
              <w:rPr>
                <w:szCs w:val="28"/>
              </w:rPr>
            </w:pPr>
            <w:r w:rsidRPr="00F973C7">
              <w:rPr>
                <w:szCs w:val="28"/>
              </w:rPr>
              <w:t>реконстр.</w:t>
            </w:r>
          </w:p>
        </w:tc>
      </w:tr>
      <w:tr w:rsidR="00F973C7" w:rsidRPr="00F973C7" w:rsidTr="00F973C7">
        <w:trPr>
          <w:trHeight w:val="315"/>
        </w:trPr>
        <w:tc>
          <w:tcPr>
            <w:tcW w:w="0" w:type="auto"/>
            <w:tcBorders>
              <w:top w:val="nil"/>
              <w:left w:val="single" w:sz="4" w:space="0" w:color="auto"/>
              <w:bottom w:val="single" w:sz="4" w:space="0" w:color="auto"/>
              <w:right w:val="single" w:sz="4" w:space="0" w:color="auto"/>
            </w:tcBorders>
            <w:shd w:val="clear" w:color="auto" w:fill="auto"/>
            <w:hideMark/>
          </w:tcPr>
          <w:p w:rsidR="00F973C7" w:rsidRPr="00F973C7" w:rsidRDefault="00F973C7" w:rsidP="00F973C7">
            <w:pPr>
              <w:spacing w:before="0" w:after="0"/>
              <w:jc w:val="center"/>
              <w:rPr>
                <w:szCs w:val="28"/>
              </w:rPr>
            </w:pPr>
            <w:r w:rsidRPr="00F973C7">
              <w:rPr>
                <w:szCs w:val="28"/>
              </w:rPr>
              <w:t> </w:t>
            </w:r>
          </w:p>
        </w:tc>
        <w:tc>
          <w:tcPr>
            <w:tcW w:w="0" w:type="auto"/>
            <w:vMerge/>
            <w:tcBorders>
              <w:top w:val="nil"/>
              <w:left w:val="single" w:sz="4" w:space="0" w:color="auto"/>
              <w:bottom w:val="single" w:sz="4" w:space="0" w:color="auto"/>
              <w:right w:val="single" w:sz="4" w:space="0" w:color="auto"/>
            </w:tcBorders>
            <w:vAlign w:val="center"/>
            <w:hideMark/>
          </w:tcPr>
          <w:p w:rsidR="00F973C7" w:rsidRPr="00F973C7" w:rsidRDefault="00F973C7" w:rsidP="00F973C7">
            <w:pPr>
              <w:spacing w:before="0" w:after="0"/>
              <w:jc w:val="left"/>
              <w:rPr>
                <w:szCs w:val="28"/>
              </w:rPr>
            </w:pPr>
          </w:p>
        </w:tc>
        <w:tc>
          <w:tcPr>
            <w:tcW w:w="0" w:type="auto"/>
            <w:vMerge/>
            <w:tcBorders>
              <w:top w:val="nil"/>
              <w:left w:val="single" w:sz="4" w:space="0" w:color="auto"/>
              <w:bottom w:val="single" w:sz="4" w:space="0" w:color="auto"/>
              <w:right w:val="nil"/>
            </w:tcBorders>
            <w:vAlign w:val="center"/>
            <w:hideMark/>
          </w:tcPr>
          <w:p w:rsidR="00F973C7" w:rsidRPr="00F973C7" w:rsidRDefault="00F973C7" w:rsidP="00F973C7">
            <w:pPr>
              <w:spacing w:before="0" w:after="0"/>
              <w:jc w:val="left"/>
              <w:rPr>
                <w:szCs w:val="28"/>
              </w:rPr>
            </w:pP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F973C7" w:rsidRPr="007976F9" w:rsidRDefault="00F973C7" w:rsidP="00F973C7">
            <w:pPr>
              <w:spacing w:before="0" w:after="0"/>
              <w:jc w:val="center"/>
              <w:rPr>
                <w:szCs w:val="28"/>
              </w:rPr>
            </w:pPr>
            <w:r w:rsidRPr="007976F9">
              <w:rPr>
                <w:szCs w:val="28"/>
              </w:rPr>
              <w:t>на 1 тыс. жителей</w:t>
            </w:r>
          </w:p>
        </w:tc>
        <w:tc>
          <w:tcPr>
            <w:tcW w:w="0" w:type="auto"/>
            <w:vMerge/>
            <w:tcBorders>
              <w:top w:val="nil"/>
              <w:left w:val="nil"/>
              <w:bottom w:val="single" w:sz="4" w:space="0" w:color="auto"/>
              <w:right w:val="single" w:sz="4" w:space="0" w:color="auto"/>
            </w:tcBorders>
            <w:vAlign w:val="center"/>
            <w:hideMark/>
          </w:tcPr>
          <w:p w:rsidR="00F973C7" w:rsidRPr="00F973C7" w:rsidRDefault="00F973C7" w:rsidP="00F973C7">
            <w:pPr>
              <w:spacing w:before="0" w:after="0"/>
              <w:jc w:val="left"/>
              <w:rPr>
                <w:szCs w:val="28"/>
              </w:rPr>
            </w:pPr>
          </w:p>
        </w:tc>
        <w:tc>
          <w:tcPr>
            <w:tcW w:w="0" w:type="auto"/>
            <w:vMerge/>
            <w:tcBorders>
              <w:top w:val="nil"/>
              <w:left w:val="nil"/>
              <w:bottom w:val="single" w:sz="4" w:space="0" w:color="auto"/>
              <w:right w:val="single" w:sz="4" w:space="0" w:color="auto"/>
            </w:tcBorders>
            <w:vAlign w:val="center"/>
            <w:hideMark/>
          </w:tcPr>
          <w:p w:rsidR="00F973C7" w:rsidRPr="00F973C7" w:rsidRDefault="00F973C7" w:rsidP="00F973C7">
            <w:pPr>
              <w:spacing w:before="0" w:after="0"/>
              <w:jc w:val="left"/>
              <w:rPr>
                <w:szCs w:val="28"/>
              </w:rPr>
            </w:pPr>
          </w:p>
        </w:tc>
        <w:tc>
          <w:tcPr>
            <w:tcW w:w="0" w:type="auto"/>
            <w:vMerge/>
            <w:tcBorders>
              <w:top w:val="nil"/>
              <w:left w:val="single" w:sz="4" w:space="0" w:color="auto"/>
              <w:bottom w:val="single" w:sz="4" w:space="0" w:color="auto"/>
              <w:right w:val="single" w:sz="4" w:space="0" w:color="auto"/>
            </w:tcBorders>
            <w:vAlign w:val="center"/>
            <w:hideMark/>
          </w:tcPr>
          <w:p w:rsidR="00F973C7" w:rsidRPr="00F973C7" w:rsidRDefault="00F973C7" w:rsidP="00F973C7">
            <w:pPr>
              <w:spacing w:before="0" w:after="0"/>
              <w:jc w:val="left"/>
              <w:rPr>
                <w:szCs w:val="28"/>
              </w:rPr>
            </w:pPr>
          </w:p>
        </w:tc>
        <w:tc>
          <w:tcPr>
            <w:tcW w:w="0" w:type="auto"/>
            <w:vMerge/>
            <w:tcBorders>
              <w:top w:val="nil"/>
              <w:left w:val="single" w:sz="4" w:space="0" w:color="auto"/>
              <w:bottom w:val="single" w:sz="4" w:space="0" w:color="000000"/>
              <w:right w:val="single" w:sz="4" w:space="0" w:color="auto"/>
            </w:tcBorders>
            <w:vAlign w:val="center"/>
            <w:hideMark/>
          </w:tcPr>
          <w:p w:rsidR="00F973C7" w:rsidRPr="00F973C7" w:rsidRDefault="00F973C7" w:rsidP="00F973C7">
            <w:pPr>
              <w:spacing w:before="0" w:after="0"/>
              <w:jc w:val="left"/>
              <w:rPr>
                <w:szCs w:val="28"/>
              </w:rPr>
            </w:pPr>
          </w:p>
        </w:tc>
      </w:tr>
      <w:tr w:rsidR="00F973C7" w:rsidRPr="00F973C7" w:rsidTr="00F973C7">
        <w:trPr>
          <w:trHeight w:val="315"/>
        </w:trPr>
        <w:tc>
          <w:tcPr>
            <w:tcW w:w="0" w:type="auto"/>
            <w:tcBorders>
              <w:top w:val="nil"/>
              <w:left w:val="single" w:sz="4" w:space="0" w:color="auto"/>
              <w:bottom w:val="nil"/>
              <w:right w:val="single" w:sz="4" w:space="0" w:color="auto"/>
            </w:tcBorders>
            <w:shd w:val="clear" w:color="auto" w:fill="auto"/>
            <w:hideMark/>
          </w:tcPr>
          <w:p w:rsidR="00F973C7" w:rsidRPr="00F973C7" w:rsidRDefault="00F973C7" w:rsidP="00F973C7">
            <w:pPr>
              <w:spacing w:before="0" w:after="0"/>
              <w:jc w:val="center"/>
              <w:rPr>
                <w:szCs w:val="28"/>
              </w:rPr>
            </w:pPr>
            <w:r w:rsidRPr="00F973C7">
              <w:rPr>
                <w:szCs w:val="28"/>
              </w:rPr>
              <w:t>7</w:t>
            </w:r>
          </w:p>
        </w:tc>
        <w:tc>
          <w:tcPr>
            <w:tcW w:w="0" w:type="auto"/>
            <w:vMerge w:val="restart"/>
            <w:tcBorders>
              <w:top w:val="nil"/>
              <w:left w:val="single" w:sz="4" w:space="0" w:color="auto"/>
              <w:bottom w:val="single" w:sz="4" w:space="0" w:color="auto"/>
              <w:right w:val="single" w:sz="4" w:space="0" w:color="auto"/>
            </w:tcBorders>
            <w:shd w:val="clear" w:color="auto" w:fill="auto"/>
            <w:hideMark/>
          </w:tcPr>
          <w:p w:rsidR="00F973C7" w:rsidRPr="00F973C7" w:rsidRDefault="00F973C7" w:rsidP="00F973C7">
            <w:pPr>
              <w:spacing w:before="0" w:after="0"/>
              <w:jc w:val="left"/>
              <w:rPr>
                <w:szCs w:val="28"/>
              </w:rPr>
            </w:pPr>
            <w:r w:rsidRPr="00F973C7">
              <w:rPr>
                <w:szCs w:val="28"/>
              </w:rPr>
              <w:t>Библиотека</w:t>
            </w:r>
          </w:p>
        </w:tc>
        <w:tc>
          <w:tcPr>
            <w:tcW w:w="0" w:type="auto"/>
            <w:vMerge w:val="restart"/>
            <w:tcBorders>
              <w:top w:val="nil"/>
              <w:left w:val="single" w:sz="4" w:space="0" w:color="auto"/>
              <w:bottom w:val="single" w:sz="4" w:space="0" w:color="auto"/>
              <w:right w:val="nil"/>
            </w:tcBorders>
            <w:shd w:val="clear" w:color="auto" w:fill="auto"/>
            <w:hideMark/>
          </w:tcPr>
          <w:p w:rsidR="00F973C7" w:rsidRPr="00F973C7" w:rsidRDefault="00F973C7" w:rsidP="00F973C7">
            <w:pPr>
              <w:spacing w:before="0" w:after="0"/>
              <w:jc w:val="left"/>
              <w:rPr>
                <w:szCs w:val="28"/>
              </w:rPr>
            </w:pPr>
            <w:r w:rsidRPr="00F973C7">
              <w:rPr>
                <w:szCs w:val="28"/>
              </w:rPr>
              <w:t>учреждение культуры</w:t>
            </w:r>
          </w:p>
        </w:tc>
        <w:tc>
          <w:tcPr>
            <w:tcW w:w="0" w:type="auto"/>
            <w:tcBorders>
              <w:top w:val="nil"/>
              <w:left w:val="single" w:sz="4" w:space="0" w:color="auto"/>
              <w:bottom w:val="nil"/>
              <w:right w:val="single" w:sz="4" w:space="0" w:color="auto"/>
            </w:tcBorders>
            <w:shd w:val="clear" w:color="auto" w:fill="auto"/>
            <w:vAlign w:val="center"/>
            <w:hideMark/>
          </w:tcPr>
          <w:p w:rsidR="00F973C7" w:rsidRPr="007976F9" w:rsidRDefault="00F973C7" w:rsidP="00F973C7">
            <w:pPr>
              <w:spacing w:before="0" w:after="0"/>
              <w:jc w:val="center"/>
              <w:rPr>
                <w:szCs w:val="28"/>
              </w:rPr>
            </w:pPr>
            <w:r w:rsidRPr="007976F9">
              <w:rPr>
                <w:szCs w:val="28"/>
              </w:rPr>
              <w:t>0,3</w:t>
            </w:r>
          </w:p>
        </w:tc>
        <w:tc>
          <w:tcPr>
            <w:tcW w:w="0" w:type="auto"/>
            <w:vMerge w:val="restart"/>
            <w:tcBorders>
              <w:top w:val="nil"/>
              <w:left w:val="nil"/>
              <w:bottom w:val="single" w:sz="4" w:space="0" w:color="auto"/>
              <w:right w:val="single" w:sz="4" w:space="0" w:color="auto"/>
            </w:tcBorders>
            <w:shd w:val="clear" w:color="auto" w:fill="auto"/>
            <w:vAlign w:val="center"/>
            <w:hideMark/>
          </w:tcPr>
          <w:p w:rsidR="00F973C7" w:rsidRPr="00F973C7" w:rsidRDefault="00F973C7" w:rsidP="00F973C7">
            <w:pPr>
              <w:spacing w:before="0" w:after="0"/>
              <w:jc w:val="center"/>
              <w:rPr>
                <w:szCs w:val="28"/>
              </w:rPr>
            </w:pPr>
            <w:r w:rsidRPr="00F973C7">
              <w:rPr>
                <w:szCs w:val="28"/>
              </w:rPr>
              <w:t>0</w:t>
            </w: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F973C7" w:rsidRPr="00F973C7" w:rsidRDefault="00F973C7" w:rsidP="00F973C7">
            <w:pPr>
              <w:spacing w:before="0" w:after="0"/>
              <w:jc w:val="center"/>
              <w:rPr>
                <w:szCs w:val="28"/>
              </w:rPr>
            </w:pPr>
            <w:r w:rsidRPr="00F973C7">
              <w:rPr>
                <w:szCs w:val="28"/>
              </w:rPr>
              <w:t>0</w:t>
            </w: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F973C7" w:rsidRPr="00F973C7" w:rsidRDefault="00F973C7" w:rsidP="00F973C7">
            <w:pPr>
              <w:spacing w:before="0" w:after="0"/>
              <w:jc w:val="center"/>
              <w:rPr>
                <w:szCs w:val="28"/>
              </w:rPr>
            </w:pPr>
            <w:r w:rsidRPr="00F973C7">
              <w:rPr>
                <w:szCs w:val="28"/>
              </w:rPr>
              <w:t>0</w:t>
            </w: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F973C7" w:rsidRPr="00F973C7" w:rsidRDefault="00F973C7" w:rsidP="00F973C7">
            <w:pPr>
              <w:spacing w:before="0" w:after="0"/>
              <w:jc w:val="center"/>
              <w:rPr>
                <w:szCs w:val="28"/>
              </w:rPr>
            </w:pPr>
            <w:r w:rsidRPr="00F973C7">
              <w:rPr>
                <w:szCs w:val="28"/>
              </w:rPr>
              <w:t>с.Ванновское</w:t>
            </w:r>
          </w:p>
        </w:tc>
      </w:tr>
      <w:tr w:rsidR="00F973C7" w:rsidRPr="00F973C7" w:rsidTr="00F973C7">
        <w:trPr>
          <w:trHeight w:val="315"/>
        </w:trPr>
        <w:tc>
          <w:tcPr>
            <w:tcW w:w="0" w:type="auto"/>
            <w:tcBorders>
              <w:top w:val="nil"/>
              <w:left w:val="single" w:sz="4" w:space="0" w:color="auto"/>
              <w:bottom w:val="single" w:sz="4" w:space="0" w:color="auto"/>
              <w:right w:val="single" w:sz="4" w:space="0" w:color="auto"/>
            </w:tcBorders>
            <w:shd w:val="clear" w:color="auto" w:fill="auto"/>
            <w:hideMark/>
          </w:tcPr>
          <w:p w:rsidR="00F973C7" w:rsidRPr="00F973C7" w:rsidRDefault="00F973C7" w:rsidP="00F973C7">
            <w:pPr>
              <w:spacing w:before="0" w:after="0"/>
              <w:jc w:val="center"/>
              <w:rPr>
                <w:szCs w:val="28"/>
              </w:rPr>
            </w:pPr>
            <w:r w:rsidRPr="00F973C7">
              <w:rPr>
                <w:szCs w:val="28"/>
              </w:rPr>
              <w:t> </w:t>
            </w:r>
          </w:p>
        </w:tc>
        <w:tc>
          <w:tcPr>
            <w:tcW w:w="0" w:type="auto"/>
            <w:vMerge/>
            <w:tcBorders>
              <w:top w:val="nil"/>
              <w:left w:val="single" w:sz="4" w:space="0" w:color="auto"/>
              <w:bottom w:val="single" w:sz="4" w:space="0" w:color="auto"/>
              <w:right w:val="single" w:sz="4" w:space="0" w:color="auto"/>
            </w:tcBorders>
            <w:vAlign w:val="center"/>
            <w:hideMark/>
          </w:tcPr>
          <w:p w:rsidR="00F973C7" w:rsidRPr="00F973C7" w:rsidRDefault="00F973C7" w:rsidP="00F973C7">
            <w:pPr>
              <w:spacing w:before="0" w:after="0"/>
              <w:jc w:val="left"/>
              <w:rPr>
                <w:szCs w:val="28"/>
              </w:rPr>
            </w:pPr>
          </w:p>
        </w:tc>
        <w:tc>
          <w:tcPr>
            <w:tcW w:w="0" w:type="auto"/>
            <w:vMerge/>
            <w:tcBorders>
              <w:top w:val="nil"/>
              <w:left w:val="single" w:sz="4" w:space="0" w:color="auto"/>
              <w:bottom w:val="single" w:sz="4" w:space="0" w:color="auto"/>
              <w:right w:val="nil"/>
            </w:tcBorders>
            <w:vAlign w:val="center"/>
            <w:hideMark/>
          </w:tcPr>
          <w:p w:rsidR="00F973C7" w:rsidRPr="00F973C7" w:rsidRDefault="00F973C7" w:rsidP="00F973C7">
            <w:pPr>
              <w:spacing w:before="0" w:after="0"/>
              <w:jc w:val="left"/>
              <w:rPr>
                <w:szCs w:val="28"/>
              </w:rPr>
            </w:pP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F973C7" w:rsidRPr="007976F9" w:rsidRDefault="00F973C7" w:rsidP="00F973C7">
            <w:pPr>
              <w:spacing w:before="0" w:after="0"/>
              <w:jc w:val="center"/>
              <w:rPr>
                <w:szCs w:val="28"/>
              </w:rPr>
            </w:pPr>
            <w:r w:rsidRPr="007976F9">
              <w:rPr>
                <w:szCs w:val="28"/>
              </w:rPr>
              <w:t>на 1 тыс. чел.</w:t>
            </w:r>
          </w:p>
        </w:tc>
        <w:tc>
          <w:tcPr>
            <w:tcW w:w="0" w:type="auto"/>
            <w:vMerge/>
            <w:tcBorders>
              <w:top w:val="nil"/>
              <w:left w:val="nil"/>
              <w:bottom w:val="single" w:sz="4" w:space="0" w:color="auto"/>
              <w:right w:val="single" w:sz="4" w:space="0" w:color="auto"/>
            </w:tcBorders>
            <w:vAlign w:val="center"/>
            <w:hideMark/>
          </w:tcPr>
          <w:p w:rsidR="00F973C7" w:rsidRPr="00F973C7" w:rsidRDefault="00F973C7" w:rsidP="00F973C7">
            <w:pPr>
              <w:spacing w:before="0" w:after="0"/>
              <w:jc w:val="left"/>
              <w:rPr>
                <w:szCs w:val="28"/>
              </w:rPr>
            </w:pPr>
          </w:p>
        </w:tc>
        <w:tc>
          <w:tcPr>
            <w:tcW w:w="0" w:type="auto"/>
            <w:vMerge/>
            <w:tcBorders>
              <w:top w:val="nil"/>
              <w:left w:val="single" w:sz="4" w:space="0" w:color="auto"/>
              <w:bottom w:val="single" w:sz="4" w:space="0" w:color="000000"/>
              <w:right w:val="single" w:sz="4" w:space="0" w:color="auto"/>
            </w:tcBorders>
            <w:vAlign w:val="center"/>
            <w:hideMark/>
          </w:tcPr>
          <w:p w:rsidR="00F973C7" w:rsidRPr="00F973C7" w:rsidRDefault="00F973C7" w:rsidP="00F973C7">
            <w:pPr>
              <w:spacing w:before="0" w:after="0"/>
              <w:jc w:val="left"/>
              <w:rPr>
                <w:szCs w:val="28"/>
              </w:rPr>
            </w:pPr>
          </w:p>
        </w:tc>
        <w:tc>
          <w:tcPr>
            <w:tcW w:w="0" w:type="auto"/>
            <w:vMerge/>
            <w:tcBorders>
              <w:top w:val="nil"/>
              <w:left w:val="single" w:sz="4" w:space="0" w:color="auto"/>
              <w:bottom w:val="single" w:sz="4" w:space="0" w:color="000000"/>
              <w:right w:val="single" w:sz="4" w:space="0" w:color="auto"/>
            </w:tcBorders>
            <w:vAlign w:val="center"/>
            <w:hideMark/>
          </w:tcPr>
          <w:p w:rsidR="00F973C7" w:rsidRPr="00F973C7" w:rsidRDefault="00F973C7" w:rsidP="00F973C7">
            <w:pPr>
              <w:spacing w:before="0" w:after="0"/>
              <w:jc w:val="left"/>
              <w:rPr>
                <w:szCs w:val="28"/>
              </w:rPr>
            </w:pPr>
          </w:p>
        </w:tc>
        <w:tc>
          <w:tcPr>
            <w:tcW w:w="0" w:type="auto"/>
            <w:vMerge/>
            <w:tcBorders>
              <w:top w:val="nil"/>
              <w:left w:val="single" w:sz="4" w:space="0" w:color="auto"/>
              <w:bottom w:val="single" w:sz="4" w:space="0" w:color="000000"/>
              <w:right w:val="single" w:sz="4" w:space="0" w:color="auto"/>
            </w:tcBorders>
            <w:vAlign w:val="center"/>
            <w:hideMark/>
          </w:tcPr>
          <w:p w:rsidR="00F973C7" w:rsidRPr="00F973C7" w:rsidRDefault="00F973C7" w:rsidP="00F973C7">
            <w:pPr>
              <w:spacing w:before="0" w:after="0"/>
              <w:jc w:val="left"/>
              <w:rPr>
                <w:szCs w:val="28"/>
              </w:rPr>
            </w:pPr>
          </w:p>
        </w:tc>
      </w:tr>
      <w:tr w:rsidR="00F973C7" w:rsidRPr="00F973C7" w:rsidTr="00F973C7">
        <w:trPr>
          <w:trHeight w:val="315"/>
        </w:trPr>
        <w:tc>
          <w:tcPr>
            <w:tcW w:w="0" w:type="auto"/>
            <w:tcBorders>
              <w:top w:val="nil"/>
              <w:left w:val="single" w:sz="4" w:space="0" w:color="auto"/>
              <w:bottom w:val="nil"/>
              <w:right w:val="single" w:sz="4" w:space="0" w:color="auto"/>
            </w:tcBorders>
            <w:shd w:val="clear" w:color="auto" w:fill="auto"/>
            <w:hideMark/>
          </w:tcPr>
          <w:p w:rsidR="00F973C7" w:rsidRPr="00F973C7" w:rsidRDefault="00F973C7" w:rsidP="00F973C7">
            <w:pPr>
              <w:spacing w:before="0" w:after="0"/>
              <w:jc w:val="center"/>
              <w:rPr>
                <w:szCs w:val="28"/>
              </w:rPr>
            </w:pPr>
            <w:r w:rsidRPr="00F973C7">
              <w:rPr>
                <w:szCs w:val="28"/>
              </w:rPr>
              <w:t>8</w:t>
            </w:r>
          </w:p>
        </w:tc>
        <w:tc>
          <w:tcPr>
            <w:tcW w:w="0" w:type="auto"/>
            <w:vMerge w:val="restart"/>
            <w:tcBorders>
              <w:top w:val="nil"/>
              <w:left w:val="single" w:sz="4" w:space="0" w:color="auto"/>
              <w:bottom w:val="single" w:sz="4" w:space="0" w:color="auto"/>
              <w:right w:val="single" w:sz="4" w:space="0" w:color="auto"/>
            </w:tcBorders>
            <w:shd w:val="clear" w:color="auto" w:fill="auto"/>
            <w:hideMark/>
          </w:tcPr>
          <w:p w:rsidR="00F973C7" w:rsidRPr="00F973C7" w:rsidRDefault="00F973C7" w:rsidP="00F973C7">
            <w:pPr>
              <w:spacing w:before="0" w:after="0"/>
              <w:jc w:val="left"/>
              <w:rPr>
                <w:szCs w:val="28"/>
              </w:rPr>
            </w:pPr>
            <w:r w:rsidRPr="00F973C7">
              <w:rPr>
                <w:szCs w:val="28"/>
              </w:rPr>
              <w:t>Магазины продовольственных и непродовольственных товаров</w:t>
            </w:r>
          </w:p>
        </w:tc>
        <w:tc>
          <w:tcPr>
            <w:tcW w:w="0" w:type="auto"/>
            <w:vMerge w:val="restart"/>
            <w:tcBorders>
              <w:top w:val="nil"/>
              <w:left w:val="single" w:sz="4" w:space="0" w:color="auto"/>
              <w:bottom w:val="single" w:sz="4" w:space="0" w:color="auto"/>
              <w:right w:val="nil"/>
            </w:tcBorders>
            <w:shd w:val="clear" w:color="auto" w:fill="auto"/>
            <w:hideMark/>
          </w:tcPr>
          <w:p w:rsidR="00F973C7" w:rsidRPr="00F973C7" w:rsidRDefault="00F973C7" w:rsidP="00F973C7">
            <w:pPr>
              <w:spacing w:before="0" w:after="0"/>
              <w:jc w:val="left"/>
              <w:rPr>
                <w:szCs w:val="28"/>
              </w:rPr>
            </w:pPr>
            <w:r w:rsidRPr="00F973C7">
              <w:rPr>
                <w:szCs w:val="28"/>
              </w:rPr>
              <w:t>кв.м  торговой площади</w:t>
            </w:r>
          </w:p>
        </w:tc>
        <w:tc>
          <w:tcPr>
            <w:tcW w:w="0" w:type="auto"/>
            <w:tcBorders>
              <w:top w:val="nil"/>
              <w:left w:val="single" w:sz="4" w:space="0" w:color="auto"/>
              <w:bottom w:val="nil"/>
              <w:right w:val="single" w:sz="4" w:space="0" w:color="auto"/>
            </w:tcBorders>
            <w:shd w:val="clear" w:color="auto" w:fill="auto"/>
            <w:vAlign w:val="center"/>
            <w:hideMark/>
          </w:tcPr>
          <w:p w:rsidR="00F973C7" w:rsidRPr="007976F9" w:rsidRDefault="00F973C7" w:rsidP="00F973C7">
            <w:pPr>
              <w:spacing w:before="0" w:after="0"/>
              <w:jc w:val="center"/>
              <w:rPr>
                <w:szCs w:val="28"/>
              </w:rPr>
            </w:pPr>
            <w:r w:rsidRPr="007976F9">
              <w:rPr>
                <w:szCs w:val="28"/>
              </w:rPr>
              <w:t>300</w:t>
            </w:r>
          </w:p>
        </w:tc>
        <w:tc>
          <w:tcPr>
            <w:tcW w:w="0" w:type="auto"/>
            <w:vMerge w:val="restart"/>
            <w:tcBorders>
              <w:top w:val="nil"/>
              <w:left w:val="nil"/>
              <w:bottom w:val="single" w:sz="4" w:space="0" w:color="auto"/>
              <w:right w:val="single" w:sz="4" w:space="0" w:color="auto"/>
            </w:tcBorders>
            <w:shd w:val="clear" w:color="auto" w:fill="auto"/>
            <w:vAlign w:val="center"/>
            <w:hideMark/>
          </w:tcPr>
          <w:p w:rsidR="00F973C7" w:rsidRPr="00F973C7" w:rsidRDefault="00F973C7" w:rsidP="00F973C7">
            <w:pPr>
              <w:spacing w:before="0" w:after="0"/>
              <w:jc w:val="center"/>
              <w:rPr>
                <w:szCs w:val="28"/>
              </w:rPr>
            </w:pPr>
            <w:r w:rsidRPr="00F973C7">
              <w:rPr>
                <w:szCs w:val="28"/>
              </w:rPr>
              <w:t>213</w:t>
            </w: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F973C7" w:rsidRPr="00F973C7" w:rsidRDefault="00F973C7" w:rsidP="00F973C7">
            <w:pPr>
              <w:spacing w:before="0" w:after="0"/>
              <w:jc w:val="center"/>
              <w:rPr>
                <w:szCs w:val="28"/>
              </w:rPr>
            </w:pPr>
            <w:r w:rsidRPr="00F973C7">
              <w:rPr>
                <w:szCs w:val="28"/>
              </w:rPr>
              <w:t>6</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F973C7" w:rsidRPr="00F973C7" w:rsidRDefault="00F973C7" w:rsidP="00F973C7">
            <w:pPr>
              <w:spacing w:before="0" w:after="0"/>
              <w:jc w:val="center"/>
              <w:rPr>
                <w:szCs w:val="28"/>
              </w:rPr>
            </w:pPr>
            <w:r w:rsidRPr="00F973C7">
              <w:rPr>
                <w:szCs w:val="28"/>
              </w:rPr>
              <w:t>207</w:t>
            </w: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F973C7" w:rsidRPr="00F973C7" w:rsidRDefault="00F973C7" w:rsidP="00F973C7">
            <w:pPr>
              <w:spacing w:before="0" w:after="0"/>
              <w:jc w:val="center"/>
              <w:rPr>
                <w:szCs w:val="28"/>
              </w:rPr>
            </w:pPr>
            <w:r w:rsidRPr="00F973C7">
              <w:rPr>
                <w:szCs w:val="28"/>
              </w:rPr>
              <w:t>в составе общественного центра</w:t>
            </w:r>
          </w:p>
        </w:tc>
      </w:tr>
      <w:tr w:rsidR="00F973C7" w:rsidRPr="00F973C7" w:rsidTr="00F973C7">
        <w:trPr>
          <w:trHeight w:val="315"/>
        </w:trPr>
        <w:tc>
          <w:tcPr>
            <w:tcW w:w="0" w:type="auto"/>
            <w:tcBorders>
              <w:top w:val="nil"/>
              <w:left w:val="single" w:sz="4" w:space="0" w:color="auto"/>
              <w:bottom w:val="nil"/>
              <w:right w:val="single" w:sz="4" w:space="0" w:color="auto"/>
            </w:tcBorders>
            <w:shd w:val="clear" w:color="auto" w:fill="auto"/>
            <w:hideMark/>
          </w:tcPr>
          <w:p w:rsidR="00F973C7" w:rsidRPr="00F973C7" w:rsidRDefault="00F973C7" w:rsidP="00F973C7">
            <w:pPr>
              <w:spacing w:before="0" w:after="0"/>
              <w:jc w:val="center"/>
              <w:rPr>
                <w:szCs w:val="28"/>
              </w:rPr>
            </w:pPr>
            <w:r w:rsidRPr="00F973C7">
              <w:rPr>
                <w:szCs w:val="28"/>
              </w:rPr>
              <w:t> </w:t>
            </w:r>
          </w:p>
        </w:tc>
        <w:tc>
          <w:tcPr>
            <w:tcW w:w="0" w:type="auto"/>
            <w:vMerge/>
            <w:tcBorders>
              <w:top w:val="nil"/>
              <w:left w:val="single" w:sz="4" w:space="0" w:color="auto"/>
              <w:bottom w:val="single" w:sz="4" w:space="0" w:color="auto"/>
              <w:right w:val="single" w:sz="4" w:space="0" w:color="auto"/>
            </w:tcBorders>
            <w:vAlign w:val="center"/>
            <w:hideMark/>
          </w:tcPr>
          <w:p w:rsidR="00F973C7" w:rsidRPr="00F973C7" w:rsidRDefault="00F973C7" w:rsidP="00F973C7">
            <w:pPr>
              <w:spacing w:before="0" w:after="0"/>
              <w:jc w:val="left"/>
              <w:rPr>
                <w:szCs w:val="28"/>
              </w:rPr>
            </w:pPr>
          </w:p>
        </w:tc>
        <w:tc>
          <w:tcPr>
            <w:tcW w:w="0" w:type="auto"/>
            <w:vMerge/>
            <w:tcBorders>
              <w:top w:val="nil"/>
              <w:left w:val="single" w:sz="4" w:space="0" w:color="auto"/>
              <w:bottom w:val="single" w:sz="4" w:space="0" w:color="auto"/>
              <w:right w:val="nil"/>
            </w:tcBorders>
            <w:vAlign w:val="center"/>
            <w:hideMark/>
          </w:tcPr>
          <w:p w:rsidR="00F973C7" w:rsidRPr="00F973C7" w:rsidRDefault="00F973C7" w:rsidP="00F973C7">
            <w:pPr>
              <w:spacing w:before="0" w:after="0"/>
              <w:jc w:val="left"/>
              <w:rPr>
                <w:szCs w:val="28"/>
              </w:rPr>
            </w:pP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F973C7" w:rsidRPr="007976F9" w:rsidRDefault="00F973C7" w:rsidP="00F973C7">
            <w:pPr>
              <w:spacing w:before="0" w:after="0"/>
              <w:jc w:val="center"/>
              <w:rPr>
                <w:szCs w:val="28"/>
              </w:rPr>
            </w:pPr>
            <w:r w:rsidRPr="007976F9">
              <w:rPr>
                <w:szCs w:val="28"/>
              </w:rPr>
              <w:t>на 1 тыс . чел</w:t>
            </w:r>
          </w:p>
        </w:tc>
        <w:tc>
          <w:tcPr>
            <w:tcW w:w="0" w:type="auto"/>
            <w:vMerge/>
            <w:tcBorders>
              <w:top w:val="nil"/>
              <w:left w:val="nil"/>
              <w:bottom w:val="single" w:sz="4" w:space="0" w:color="auto"/>
              <w:right w:val="single" w:sz="4" w:space="0" w:color="auto"/>
            </w:tcBorders>
            <w:vAlign w:val="center"/>
            <w:hideMark/>
          </w:tcPr>
          <w:p w:rsidR="00F973C7" w:rsidRPr="00F973C7" w:rsidRDefault="00F973C7" w:rsidP="00F973C7">
            <w:pPr>
              <w:spacing w:before="0" w:after="0"/>
              <w:jc w:val="left"/>
              <w:rPr>
                <w:szCs w:val="28"/>
              </w:rPr>
            </w:pPr>
          </w:p>
        </w:tc>
        <w:tc>
          <w:tcPr>
            <w:tcW w:w="0" w:type="auto"/>
            <w:vMerge/>
            <w:tcBorders>
              <w:top w:val="nil"/>
              <w:left w:val="single" w:sz="4" w:space="0" w:color="auto"/>
              <w:bottom w:val="single" w:sz="4" w:space="0" w:color="000000"/>
              <w:right w:val="single" w:sz="4" w:space="0" w:color="auto"/>
            </w:tcBorders>
            <w:vAlign w:val="center"/>
            <w:hideMark/>
          </w:tcPr>
          <w:p w:rsidR="00F973C7" w:rsidRPr="00F973C7" w:rsidRDefault="00F973C7" w:rsidP="00F973C7">
            <w:pPr>
              <w:spacing w:before="0" w:after="0"/>
              <w:jc w:val="left"/>
              <w:rPr>
                <w:szCs w:val="28"/>
              </w:rPr>
            </w:pPr>
          </w:p>
        </w:tc>
        <w:tc>
          <w:tcPr>
            <w:tcW w:w="0" w:type="auto"/>
            <w:vMerge/>
            <w:tcBorders>
              <w:top w:val="nil"/>
              <w:left w:val="single" w:sz="4" w:space="0" w:color="auto"/>
              <w:bottom w:val="single" w:sz="4" w:space="0" w:color="auto"/>
              <w:right w:val="single" w:sz="4" w:space="0" w:color="auto"/>
            </w:tcBorders>
            <w:vAlign w:val="center"/>
            <w:hideMark/>
          </w:tcPr>
          <w:p w:rsidR="00F973C7" w:rsidRPr="00F973C7" w:rsidRDefault="00F973C7" w:rsidP="00F973C7">
            <w:pPr>
              <w:spacing w:before="0" w:after="0"/>
              <w:jc w:val="left"/>
              <w:rPr>
                <w:szCs w:val="28"/>
              </w:rPr>
            </w:pPr>
          </w:p>
        </w:tc>
        <w:tc>
          <w:tcPr>
            <w:tcW w:w="0" w:type="auto"/>
            <w:vMerge/>
            <w:tcBorders>
              <w:top w:val="nil"/>
              <w:left w:val="single" w:sz="4" w:space="0" w:color="auto"/>
              <w:bottom w:val="single" w:sz="4" w:space="0" w:color="000000"/>
              <w:right w:val="single" w:sz="4" w:space="0" w:color="auto"/>
            </w:tcBorders>
            <w:vAlign w:val="center"/>
            <w:hideMark/>
          </w:tcPr>
          <w:p w:rsidR="00F973C7" w:rsidRPr="00F973C7" w:rsidRDefault="00F973C7" w:rsidP="00F973C7">
            <w:pPr>
              <w:spacing w:before="0" w:after="0"/>
              <w:jc w:val="left"/>
              <w:rPr>
                <w:szCs w:val="28"/>
              </w:rPr>
            </w:pPr>
          </w:p>
        </w:tc>
      </w:tr>
      <w:tr w:rsidR="00F973C7" w:rsidRPr="00F973C7" w:rsidTr="00F973C7">
        <w:trPr>
          <w:trHeight w:val="315"/>
        </w:trPr>
        <w:tc>
          <w:tcPr>
            <w:tcW w:w="0" w:type="auto"/>
            <w:tcBorders>
              <w:top w:val="single" w:sz="4" w:space="0" w:color="auto"/>
              <w:left w:val="single" w:sz="4" w:space="0" w:color="auto"/>
              <w:bottom w:val="nil"/>
              <w:right w:val="single" w:sz="4" w:space="0" w:color="auto"/>
            </w:tcBorders>
            <w:shd w:val="clear" w:color="auto" w:fill="auto"/>
            <w:hideMark/>
          </w:tcPr>
          <w:p w:rsidR="00F973C7" w:rsidRPr="00F973C7" w:rsidRDefault="00F973C7" w:rsidP="00F973C7">
            <w:pPr>
              <w:spacing w:before="0" w:after="0"/>
              <w:jc w:val="center"/>
              <w:rPr>
                <w:szCs w:val="28"/>
              </w:rPr>
            </w:pPr>
            <w:r w:rsidRPr="00F973C7">
              <w:rPr>
                <w:szCs w:val="28"/>
              </w:rPr>
              <w:t>9</w:t>
            </w:r>
          </w:p>
        </w:tc>
        <w:tc>
          <w:tcPr>
            <w:tcW w:w="0" w:type="auto"/>
            <w:vMerge w:val="restart"/>
            <w:tcBorders>
              <w:top w:val="nil"/>
              <w:left w:val="single" w:sz="4" w:space="0" w:color="auto"/>
              <w:bottom w:val="single" w:sz="4" w:space="0" w:color="auto"/>
              <w:right w:val="single" w:sz="4" w:space="0" w:color="auto"/>
            </w:tcBorders>
            <w:shd w:val="clear" w:color="auto" w:fill="auto"/>
            <w:hideMark/>
          </w:tcPr>
          <w:p w:rsidR="00F973C7" w:rsidRPr="00F973C7" w:rsidRDefault="00F973C7" w:rsidP="00F973C7">
            <w:pPr>
              <w:spacing w:before="0" w:after="0"/>
              <w:jc w:val="left"/>
              <w:rPr>
                <w:szCs w:val="28"/>
              </w:rPr>
            </w:pPr>
            <w:r w:rsidRPr="00F973C7">
              <w:rPr>
                <w:szCs w:val="28"/>
              </w:rPr>
              <w:t xml:space="preserve">Предприятия </w:t>
            </w:r>
            <w:r w:rsidRPr="00F973C7">
              <w:rPr>
                <w:szCs w:val="28"/>
              </w:rPr>
              <w:lastRenderedPageBreak/>
              <w:t>общественного питания</w:t>
            </w:r>
          </w:p>
        </w:tc>
        <w:tc>
          <w:tcPr>
            <w:tcW w:w="0" w:type="auto"/>
            <w:vMerge w:val="restart"/>
            <w:tcBorders>
              <w:top w:val="nil"/>
              <w:left w:val="single" w:sz="4" w:space="0" w:color="auto"/>
              <w:bottom w:val="single" w:sz="4" w:space="0" w:color="auto"/>
              <w:right w:val="nil"/>
            </w:tcBorders>
            <w:shd w:val="clear" w:color="auto" w:fill="auto"/>
            <w:hideMark/>
          </w:tcPr>
          <w:p w:rsidR="00F973C7" w:rsidRPr="00F973C7" w:rsidRDefault="00F973C7" w:rsidP="00F973C7">
            <w:pPr>
              <w:spacing w:before="0" w:after="0"/>
              <w:jc w:val="left"/>
              <w:rPr>
                <w:szCs w:val="28"/>
              </w:rPr>
            </w:pPr>
            <w:r w:rsidRPr="00F973C7">
              <w:rPr>
                <w:szCs w:val="28"/>
              </w:rPr>
              <w:lastRenderedPageBreak/>
              <w:t>место</w:t>
            </w:r>
          </w:p>
        </w:tc>
        <w:tc>
          <w:tcPr>
            <w:tcW w:w="0" w:type="auto"/>
            <w:tcBorders>
              <w:top w:val="nil"/>
              <w:left w:val="single" w:sz="4" w:space="0" w:color="auto"/>
              <w:bottom w:val="nil"/>
              <w:right w:val="single" w:sz="4" w:space="0" w:color="auto"/>
            </w:tcBorders>
            <w:shd w:val="clear" w:color="auto" w:fill="auto"/>
            <w:vAlign w:val="center"/>
            <w:hideMark/>
          </w:tcPr>
          <w:p w:rsidR="00F973C7" w:rsidRPr="007976F9" w:rsidRDefault="00F973C7" w:rsidP="00F973C7">
            <w:pPr>
              <w:spacing w:before="0" w:after="0"/>
              <w:jc w:val="center"/>
              <w:rPr>
                <w:szCs w:val="28"/>
              </w:rPr>
            </w:pPr>
            <w:r w:rsidRPr="007976F9">
              <w:rPr>
                <w:szCs w:val="28"/>
              </w:rPr>
              <w:t>40</w:t>
            </w:r>
          </w:p>
        </w:tc>
        <w:tc>
          <w:tcPr>
            <w:tcW w:w="0" w:type="auto"/>
            <w:vMerge w:val="restart"/>
            <w:tcBorders>
              <w:top w:val="nil"/>
              <w:left w:val="nil"/>
              <w:bottom w:val="single" w:sz="4" w:space="0" w:color="auto"/>
              <w:right w:val="single" w:sz="4" w:space="0" w:color="auto"/>
            </w:tcBorders>
            <w:shd w:val="clear" w:color="auto" w:fill="auto"/>
            <w:vAlign w:val="center"/>
            <w:hideMark/>
          </w:tcPr>
          <w:p w:rsidR="00F973C7" w:rsidRPr="00F973C7" w:rsidRDefault="00F973C7" w:rsidP="00F973C7">
            <w:pPr>
              <w:spacing w:before="0" w:after="0"/>
              <w:jc w:val="center"/>
              <w:rPr>
                <w:szCs w:val="28"/>
              </w:rPr>
            </w:pPr>
            <w:r w:rsidRPr="00F973C7">
              <w:rPr>
                <w:szCs w:val="28"/>
              </w:rPr>
              <w:t>28</w:t>
            </w: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F973C7" w:rsidRPr="00F973C7" w:rsidRDefault="00F973C7" w:rsidP="00F973C7">
            <w:pPr>
              <w:spacing w:before="0" w:after="0"/>
              <w:jc w:val="center"/>
              <w:rPr>
                <w:szCs w:val="28"/>
              </w:rPr>
            </w:pPr>
            <w:r w:rsidRPr="00F973C7">
              <w:rPr>
                <w:szCs w:val="28"/>
              </w:rPr>
              <w:t>0</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F973C7" w:rsidRPr="00F973C7" w:rsidRDefault="00F973C7" w:rsidP="00F973C7">
            <w:pPr>
              <w:spacing w:before="0" w:after="0"/>
              <w:jc w:val="center"/>
              <w:rPr>
                <w:szCs w:val="28"/>
              </w:rPr>
            </w:pPr>
            <w:r w:rsidRPr="00F973C7">
              <w:rPr>
                <w:szCs w:val="28"/>
              </w:rPr>
              <w:t>28</w:t>
            </w: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F973C7" w:rsidRPr="00F973C7" w:rsidRDefault="00F973C7" w:rsidP="00F973C7">
            <w:pPr>
              <w:spacing w:before="0" w:after="0"/>
              <w:jc w:val="center"/>
              <w:rPr>
                <w:szCs w:val="28"/>
              </w:rPr>
            </w:pPr>
            <w:r w:rsidRPr="00F973C7">
              <w:rPr>
                <w:szCs w:val="28"/>
              </w:rPr>
              <w:t xml:space="preserve">в составе </w:t>
            </w:r>
            <w:r w:rsidRPr="00F973C7">
              <w:rPr>
                <w:szCs w:val="28"/>
              </w:rPr>
              <w:lastRenderedPageBreak/>
              <w:t>общественного центра</w:t>
            </w:r>
          </w:p>
        </w:tc>
      </w:tr>
      <w:tr w:rsidR="00F973C7" w:rsidRPr="00F973C7" w:rsidTr="00F973C7">
        <w:trPr>
          <w:trHeight w:val="315"/>
        </w:trPr>
        <w:tc>
          <w:tcPr>
            <w:tcW w:w="0" w:type="auto"/>
            <w:tcBorders>
              <w:top w:val="nil"/>
              <w:left w:val="single" w:sz="4" w:space="0" w:color="auto"/>
              <w:bottom w:val="single" w:sz="4" w:space="0" w:color="auto"/>
              <w:right w:val="single" w:sz="4" w:space="0" w:color="auto"/>
            </w:tcBorders>
            <w:shd w:val="clear" w:color="auto" w:fill="auto"/>
            <w:hideMark/>
          </w:tcPr>
          <w:p w:rsidR="00F973C7" w:rsidRPr="00F973C7" w:rsidRDefault="00F973C7" w:rsidP="00F973C7">
            <w:pPr>
              <w:spacing w:before="0" w:after="0"/>
              <w:jc w:val="center"/>
              <w:rPr>
                <w:szCs w:val="28"/>
              </w:rPr>
            </w:pPr>
            <w:r w:rsidRPr="00F973C7">
              <w:rPr>
                <w:szCs w:val="28"/>
              </w:rPr>
              <w:lastRenderedPageBreak/>
              <w:t> </w:t>
            </w:r>
          </w:p>
        </w:tc>
        <w:tc>
          <w:tcPr>
            <w:tcW w:w="0" w:type="auto"/>
            <w:vMerge/>
            <w:tcBorders>
              <w:top w:val="nil"/>
              <w:left w:val="single" w:sz="4" w:space="0" w:color="auto"/>
              <w:bottom w:val="single" w:sz="4" w:space="0" w:color="auto"/>
              <w:right w:val="single" w:sz="4" w:space="0" w:color="auto"/>
            </w:tcBorders>
            <w:vAlign w:val="center"/>
            <w:hideMark/>
          </w:tcPr>
          <w:p w:rsidR="00F973C7" w:rsidRPr="00F973C7" w:rsidRDefault="00F973C7" w:rsidP="00F973C7">
            <w:pPr>
              <w:spacing w:before="0" w:after="0"/>
              <w:jc w:val="left"/>
              <w:rPr>
                <w:szCs w:val="28"/>
              </w:rPr>
            </w:pPr>
          </w:p>
        </w:tc>
        <w:tc>
          <w:tcPr>
            <w:tcW w:w="0" w:type="auto"/>
            <w:vMerge/>
            <w:tcBorders>
              <w:top w:val="nil"/>
              <w:left w:val="single" w:sz="4" w:space="0" w:color="auto"/>
              <w:bottom w:val="single" w:sz="4" w:space="0" w:color="auto"/>
              <w:right w:val="nil"/>
            </w:tcBorders>
            <w:vAlign w:val="center"/>
            <w:hideMark/>
          </w:tcPr>
          <w:p w:rsidR="00F973C7" w:rsidRPr="00F973C7" w:rsidRDefault="00F973C7" w:rsidP="00F973C7">
            <w:pPr>
              <w:spacing w:before="0" w:after="0"/>
              <w:jc w:val="left"/>
              <w:rPr>
                <w:szCs w:val="28"/>
              </w:rPr>
            </w:pP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F973C7" w:rsidRPr="007976F9" w:rsidRDefault="00F973C7" w:rsidP="00F973C7">
            <w:pPr>
              <w:spacing w:before="0" w:after="0"/>
              <w:jc w:val="center"/>
              <w:rPr>
                <w:szCs w:val="28"/>
              </w:rPr>
            </w:pPr>
            <w:r w:rsidRPr="007976F9">
              <w:rPr>
                <w:szCs w:val="28"/>
              </w:rPr>
              <w:t>на 1 тыс . чел</w:t>
            </w:r>
          </w:p>
        </w:tc>
        <w:tc>
          <w:tcPr>
            <w:tcW w:w="0" w:type="auto"/>
            <w:vMerge/>
            <w:tcBorders>
              <w:top w:val="nil"/>
              <w:left w:val="nil"/>
              <w:bottom w:val="single" w:sz="4" w:space="0" w:color="auto"/>
              <w:right w:val="single" w:sz="4" w:space="0" w:color="auto"/>
            </w:tcBorders>
            <w:vAlign w:val="center"/>
            <w:hideMark/>
          </w:tcPr>
          <w:p w:rsidR="00F973C7" w:rsidRPr="00F973C7" w:rsidRDefault="00F973C7" w:rsidP="00F973C7">
            <w:pPr>
              <w:spacing w:before="0" w:after="0"/>
              <w:jc w:val="left"/>
              <w:rPr>
                <w:szCs w:val="28"/>
              </w:rPr>
            </w:pPr>
          </w:p>
        </w:tc>
        <w:tc>
          <w:tcPr>
            <w:tcW w:w="0" w:type="auto"/>
            <w:vMerge/>
            <w:tcBorders>
              <w:top w:val="nil"/>
              <w:left w:val="single" w:sz="4" w:space="0" w:color="auto"/>
              <w:bottom w:val="single" w:sz="4" w:space="0" w:color="000000"/>
              <w:right w:val="single" w:sz="4" w:space="0" w:color="auto"/>
            </w:tcBorders>
            <w:vAlign w:val="center"/>
            <w:hideMark/>
          </w:tcPr>
          <w:p w:rsidR="00F973C7" w:rsidRPr="00F973C7" w:rsidRDefault="00F973C7" w:rsidP="00F973C7">
            <w:pPr>
              <w:spacing w:before="0" w:after="0"/>
              <w:jc w:val="left"/>
              <w:rPr>
                <w:szCs w:val="28"/>
              </w:rPr>
            </w:pPr>
          </w:p>
        </w:tc>
        <w:tc>
          <w:tcPr>
            <w:tcW w:w="0" w:type="auto"/>
            <w:vMerge/>
            <w:tcBorders>
              <w:top w:val="nil"/>
              <w:left w:val="single" w:sz="4" w:space="0" w:color="auto"/>
              <w:bottom w:val="single" w:sz="4" w:space="0" w:color="auto"/>
              <w:right w:val="single" w:sz="4" w:space="0" w:color="auto"/>
            </w:tcBorders>
            <w:vAlign w:val="center"/>
            <w:hideMark/>
          </w:tcPr>
          <w:p w:rsidR="00F973C7" w:rsidRPr="00F973C7" w:rsidRDefault="00F973C7" w:rsidP="00F973C7">
            <w:pPr>
              <w:spacing w:before="0" w:after="0"/>
              <w:jc w:val="left"/>
              <w:rPr>
                <w:szCs w:val="28"/>
              </w:rPr>
            </w:pPr>
          </w:p>
        </w:tc>
        <w:tc>
          <w:tcPr>
            <w:tcW w:w="0" w:type="auto"/>
            <w:vMerge/>
            <w:tcBorders>
              <w:top w:val="nil"/>
              <w:left w:val="single" w:sz="4" w:space="0" w:color="auto"/>
              <w:bottom w:val="single" w:sz="4" w:space="0" w:color="000000"/>
              <w:right w:val="single" w:sz="4" w:space="0" w:color="auto"/>
            </w:tcBorders>
            <w:vAlign w:val="center"/>
            <w:hideMark/>
          </w:tcPr>
          <w:p w:rsidR="00F973C7" w:rsidRPr="00F973C7" w:rsidRDefault="00F973C7" w:rsidP="00F973C7">
            <w:pPr>
              <w:spacing w:before="0" w:after="0"/>
              <w:jc w:val="left"/>
              <w:rPr>
                <w:szCs w:val="28"/>
              </w:rPr>
            </w:pPr>
          </w:p>
        </w:tc>
      </w:tr>
      <w:tr w:rsidR="00F973C7" w:rsidRPr="00F973C7" w:rsidTr="00F973C7">
        <w:trPr>
          <w:trHeight w:val="315"/>
        </w:trPr>
        <w:tc>
          <w:tcPr>
            <w:tcW w:w="0" w:type="auto"/>
            <w:tcBorders>
              <w:top w:val="nil"/>
              <w:left w:val="single" w:sz="4" w:space="0" w:color="auto"/>
              <w:bottom w:val="nil"/>
              <w:right w:val="single" w:sz="4" w:space="0" w:color="auto"/>
            </w:tcBorders>
            <w:shd w:val="clear" w:color="auto" w:fill="auto"/>
            <w:hideMark/>
          </w:tcPr>
          <w:p w:rsidR="00F973C7" w:rsidRPr="00F973C7" w:rsidRDefault="00F973C7" w:rsidP="00F973C7">
            <w:pPr>
              <w:spacing w:before="0" w:after="0"/>
              <w:jc w:val="center"/>
              <w:rPr>
                <w:szCs w:val="28"/>
              </w:rPr>
            </w:pPr>
            <w:r w:rsidRPr="00F973C7">
              <w:rPr>
                <w:szCs w:val="28"/>
              </w:rPr>
              <w:lastRenderedPageBreak/>
              <w:t>10</w:t>
            </w:r>
          </w:p>
        </w:tc>
        <w:tc>
          <w:tcPr>
            <w:tcW w:w="0" w:type="auto"/>
            <w:vMerge w:val="restart"/>
            <w:tcBorders>
              <w:top w:val="nil"/>
              <w:left w:val="single" w:sz="4" w:space="0" w:color="auto"/>
              <w:bottom w:val="single" w:sz="4" w:space="0" w:color="auto"/>
              <w:right w:val="single" w:sz="4" w:space="0" w:color="auto"/>
            </w:tcBorders>
            <w:shd w:val="clear" w:color="auto" w:fill="auto"/>
            <w:hideMark/>
          </w:tcPr>
          <w:p w:rsidR="00F973C7" w:rsidRPr="00F973C7" w:rsidRDefault="00F973C7" w:rsidP="00F973C7">
            <w:pPr>
              <w:spacing w:before="0" w:after="0"/>
              <w:jc w:val="left"/>
              <w:rPr>
                <w:szCs w:val="28"/>
              </w:rPr>
            </w:pPr>
            <w:r w:rsidRPr="00F973C7">
              <w:rPr>
                <w:szCs w:val="28"/>
              </w:rPr>
              <w:t>Предприятия бытового обслуживания</w:t>
            </w:r>
          </w:p>
        </w:tc>
        <w:tc>
          <w:tcPr>
            <w:tcW w:w="0" w:type="auto"/>
            <w:vMerge w:val="restart"/>
            <w:tcBorders>
              <w:top w:val="nil"/>
              <w:left w:val="single" w:sz="4" w:space="0" w:color="auto"/>
              <w:bottom w:val="single" w:sz="4" w:space="0" w:color="auto"/>
              <w:right w:val="nil"/>
            </w:tcBorders>
            <w:shd w:val="clear" w:color="auto" w:fill="auto"/>
            <w:hideMark/>
          </w:tcPr>
          <w:p w:rsidR="00F973C7" w:rsidRPr="00F973C7" w:rsidRDefault="00F973C7" w:rsidP="00F973C7">
            <w:pPr>
              <w:spacing w:before="0" w:after="0"/>
              <w:jc w:val="left"/>
              <w:rPr>
                <w:szCs w:val="28"/>
              </w:rPr>
            </w:pPr>
            <w:r w:rsidRPr="00F973C7">
              <w:rPr>
                <w:szCs w:val="28"/>
              </w:rPr>
              <w:t>рабочее место</w:t>
            </w:r>
          </w:p>
        </w:tc>
        <w:tc>
          <w:tcPr>
            <w:tcW w:w="0" w:type="auto"/>
            <w:tcBorders>
              <w:top w:val="nil"/>
              <w:left w:val="single" w:sz="4" w:space="0" w:color="auto"/>
              <w:bottom w:val="nil"/>
              <w:right w:val="single" w:sz="4" w:space="0" w:color="auto"/>
            </w:tcBorders>
            <w:shd w:val="clear" w:color="auto" w:fill="auto"/>
            <w:vAlign w:val="center"/>
            <w:hideMark/>
          </w:tcPr>
          <w:p w:rsidR="00F973C7" w:rsidRPr="007976F9" w:rsidRDefault="00F973C7" w:rsidP="00F973C7">
            <w:pPr>
              <w:spacing w:before="0" w:after="0"/>
              <w:jc w:val="center"/>
              <w:rPr>
                <w:szCs w:val="28"/>
              </w:rPr>
            </w:pPr>
            <w:r w:rsidRPr="007976F9">
              <w:rPr>
                <w:szCs w:val="28"/>
              </w:rPr>
              <w:t>7</w:t>
            </w:r>
          </w:p>
        </w:tc>
        <w:tc>
          <w:tcPr>
            <w:tcW w:w="0" w:type="auto"/>
            <w:vMerge w:val="restart"/>
            <w:tcBorders>
              <w:top w:val="nil"/>
              <w:left w:val="nil"/>
              <w:bottom w:val="single" w:sz="4" w:space="0" w:color="auto"/>
              <w:right w:val="single" w:sz="4" w:space="0" w:color="auto"/>
            </w:tcBorders>
            <w:shd w:val="clear" w:color="auto" w:fill="auto"/>
            <w:vAlign w:val="center"/>
            <w:hideMark/>
          </w:tcPr>
          <w:p w:rsidR="00F973C7" w:rsidRPr="00F973C7" w:rsidRDefault="00F973C7" w:rsidP="00F973C7">
            <w:pPr>
              <w:spacing w:before="0" w:after="0"/>
              <w:jc w:val="center"/>
              <w:rPr>
                <w:szCs w:val="28"/>
              </w:rPr>
            </w:pPr>
            <w:r w:rsidRPr="00F973C7">
              <w:rPr>
                <w:szCs w:val="28"/>
              </w:rPr>
              <w:t>5</w:t>
            </w:r>
          </w:p>
        </w:tc>
        <w:tc>
          <w:tcPr>
            <w:tcW w:w="0" w:type="auto"/>
            <w:vMerge w:val="restart"/>
            <w:tcBorders>
              <w:top w:val="nil"/>
              <w:left w:val="nil"/>
              <w:bottom w:val="single" w:sz="4" w:space="0" w:color="auto"/>
              <w:right w:val="single" w:sz="4" w:space="0" w:color="auto"/>
            </w:tcBorders>
            <w:shd w:val="clear" w:color="auto" w:fill="auto"/>
            <w:vAlign w:val="center"/>
            <w:hideMark/>
          </w:tcPr>
          <w:p w:rsidR="00F973C7" w:rsidRPr="00F973C7" w:rsidRDefault="00F973C7" w:rsidP="00F973C7">
            <w:pPr>
              <w:spacing w:before="0" w:after="0"/>
              <w:jc w:val="center"/>
              <w:rPr>
                <w:szCs w:val="28"/>
              </w:rPr>
            </w:pPr>
            <w:r w:rsidRPr="00F973C7">
              <w:rPr>
                <w:szCs w:val="28"/>
              </w:rPr>
              <w:t>0</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F973C7" w:rsidRPr="00F973C7" w:rsidRDefault="00F973C7" w:rsidP="00F973C7">
            <w:pPr>
              <w:spacing w:before="0" w:after="0"/>
              <w:jc w:val="center"/>
              <w:rPr>
                <w:szCs w:val="28"/>
              </w:rPr>
            </w:pPr>
            <w:r w:rsidRPr="00F973C7">
              <w:rPr>
                <w:szCs w:val="28"/>
              </w:rPr>
              <w:t>5</w:t>
            </w: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F973C7" w:rsidRPr="00F973C7" w:rsidRDefault="00F973C7" w:rsidP="00F973C7">
            <w:pPr>
              <w:spacing w:before="0" w:after="0"/>
              <w:jc w:val="center"/>
              <w:rPr>
                <w:szCs w:val="28"/>
              </w:rPr>
            </w:pPr>
            <w:r w:rsidRPr="00F973C7">
              <w:rPr>
                <w:szCs w:val="28"/>
              </w:rPr>
              <w:t>в составе общественного центра</w:t>
            </w:r>
          </w:p>
        </w:tc>
      </w:tr>
      <w:tr w:rsidR="00F973C7" w:rsidRPr="00F973C7" w:rsidTr="00F973C7">
        <w:trPr>
          <w:trHeight w:val="315"/>
        </w:trPr>
        <w:tc>
          <w:tcPr>
            <w:tcW w:w="0" w:type="auto"/>
            <w:tcBorders>
              <w:top w:val="nil"/>
              <w:left w:val="single" w:sz="4" w:space="0" w:color="auto"/>
              <w:bottom w:val="single" w:sz="4" w:space="0" w:color="auto"/>
              <w:right w:val="single" w:sz="4" w:space="0" w:color="auto"/>
            </w:tcBorders>
            <w:shd w:val="clear" w:color="auto" w:fill="auto"/>
            <w:hideMark/>
          </w:tcPr>
          <w:p w:rsidR="00F973C7" w:rsidRPr="00F973C7" w:rsidRDefault="00F973C7" w:rsidP="00F973C7">
            <w:pPr>
              <w:spacing w:before="0" w:after="0"/>
              <w:jc w:val="center"/>
              <w:rPr>
                <w:szCs w:val="28"/>
              </w:rPr>
            </w:pPr>
            <w:r w:rsidRPr="00F973C7">
              <w:rPr>
                <w:szCs w:val="28"/>
              </w:rPr>
              <w:t> </w:t>
            </w:r>
          </w:p>
        </w:tc>
        <w:tc>
          <w:tcPr>
            <w:tcW w:w="0" w:type="auto"/>
            <w:vMerge/>
            <w:tcBorders>
              <w:top w:val="nil"/>
              <w:left w:val="single" w:sz="4" w:space="0" w:color="auto"/>
              <w:bottom w:val="single" w:sz="4" w:space="0" w:color="auto"/>
              <w:right w:val="single" w:sz="4" w:space="0" w:color="auto"/>
            </w:tcBorders>
            <w:vAlign w:val="center"/>
            <w:hideMark/>
          </w:tcPr>
          <w:p w:rsidR="00F973C7" w:rsidRPr="00F973C7" w:rsidRDefault="00F973C7" w:rsidP="00F973C7">
            <w:pPr>
              <w:spacing w:before="0" w:after="0"/>
              <w:jc w:val="left"/>
              <w:rPr>
                <w:szCs w:val="28"/>
              </w:rPr>
            </w:pPr>
          </w:p>
        </w:tc>
        <w:tc>
          <w:tcPr>
            <w:tcW w:w="0" w:type="auto"/>
            <w:vMerge/>
            <w:tcBorders>
              <w:top w:val="nil"/>
              <w:left w:val="single" w:sz="4" w:space="0" w:color="auto"/>
              <w:bottom w:val="single" w:sz="4" w:space="0" w:color="auto"/>
              <w:right w:val="nil"/>
            </w:tcBorders>
            <w:vAlign w:val="center"/>
            <w:hideMark/>
          </w:tcPr>
          <w:p w:rsidR="00F973C7" w:rsidRPr="00F973C7" w:rsidRDefault="00F973C7" w:rsidP="00F973C7">
            <w:pPr>
              <w:spacing w:before="0" w:after="0"/>
              <w:jc w:val="left"/>
              <w:rPr>
                <w:szCs w:val="28"/>
              </w:rPr>
            </w:pP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F973C7" w:rsidRPr="00F973C7" w:rsidRDefault="00F973C7" w:rsidP="00F973C7">
            <w:pPr>
              <w:spacing w:before="0" w:after="0"/>
              <w:jc w:val="center"/>
              <w:rPr>
                <w:szCs w:val="28"/>
              </w:rPr>
            </w:pPr>
            <w:r w:rsidRPr="00F973C7">
              <w:rPr>
                <w:szCs w:val="28"/>
              </w:rPr>
              <w:t xml:space="preserve">на 1 тыс. чел. </w:t>
            </w:r>
          </w:p>
        </w:tc>
        <w:tc>
          <w:tcPr>
            <w:tcW w:w="0" w:type="auto"/>
            <w:vMerge/>
            <w:tcBorders>
              <w:top w:val="nil"/>
              <w:left w:val="nil"/>
              <w:bottom w:val="single" w:sz="4" w:space="0" w:color="auto"/>
              <w:right w:val="single" w:sz="4" w:space="0" w:color="auto"/>
            </w:tcBorders>
            <w:vAlign w:val="center"/>
            <w:hideMark/>
          </w:tcPr>
          <w:p w:rsidR="00F973C7" w:rsidRPr="00F973C7" w:rsidRDefault="00F973C7" w:rsidP="00F973C7">
            <w:pPr>
              <w:spacing w:before="0" w:after="0"/>
              <w:jc w:val="left"/>
              <w:rPr>
                <w:szCs w:val="28"/>
              </w:rPr>
            </w:pPr>
          </w:p>
        </w:tc>
        <w:tc>
          <w:tcPr>
            <w:tcW w:w="0" w:type="auto"/>
            <w:vMerge/>
            <w:tcBorders>
              <w:top w:val="nil"/>
              <w:left w:val="nil"/>
              <w:bottom w:val="single" w:sz="4" w:space="0" w:color="auto"/>
              <w:right w:val="single" w:sz="4" w:space="0" w:color="auto"/>
            </w:tcBorders>
            <w:vAlign w:val="center"/>
            <w:hideMark/>
          </w:tcPr>
          <w:p w:rsidR="00F973C7" w:rsidRPr="00F973C7" w:rsidRDefault="00F973C7" w:rsidP="00F973C7">
            <w:pPr>
              <w:spacing w:before="0" w:after="0"/>
              <w:jc w:val="left"/>
              <w:rPr>
                <w:szCs w:val="28"/>
              </w:rPr>
            </w:pPr>
          </w:p>
        </w:tc>
        <w:tc>
          <w:tcPr>
            <w:tcW w:w="0" w:type="auto"/>
            <w:vMerge/>
            <w:tcBorders>
              <w:top w:val="nil"/>
              <w:left w:val="single" w:sz="4" w:space="0" w:color="auto"/>
              <w:bottom w:val="single" w:sz="4" w:space="0" w:color="auto"/>
              <w:right w:val="single" w:sz="4" w:space="0" w:color="auto"/>
            </w:tcBorders>
            <w:vAlign w:val="center"/>
            <w:hideMark/>
          </w:tcPr>
          <w:p w:rsidR="00F973C7" w:rsidRPr="00F973C7" w:rsidRDefault="00F973C7" w:rsidP="00F973C7">
            <w:pPr>
              <w:spacing w:before="0" w:after="0"/>
              <w:jc w:val="left"/>
              <w:rPr>
                <w:szCs w:val="28"/>
              </w:rPr>
            </w:pPr>
          </w:p>
        </w:tc>
        <w:tc>
          <w:tcPr>
            <w:tcW w:w="0" w:type="auto"/>
            <w:vMerge/>
            <w:tcBorders>
              <w:top w:val="nil"/>
              <w:left w:val="single" w:sz="4" w:space="0" w:color="auto"/>
              <w:bottom w:val="single" w:sz="4" w:space="0" w:color="000000"/>
              <w:right w:val="single" w:sz="4" w:space="0" w:color="auto"/>
            </w:tcBorders>
            <w:vAlign w:val="center"/>
            <w:hideMark/>
          </w:tcPr>
          <w:p w:rsidR="00F973C7" w:rsidRPr="00F973C7" w:rsidRDefault="00F973C7" w:rsidP="00F973C7">
            <w:pPr>
              <w:spacing w:before="0" w:after="0"/>
              <w:jc w:val="left"/>
              <w:rPr>
                <w:szCs w:val="28"/>
              </w:rPr>
            </w:pPr>
          </w:p>
        </w:tc>
      </w:tr>
      <w:tr w:rsidR="00F973C7" w:rsidRPr="00F973C7" w:rsidTr="00F973C7">
        <w:trPr>
          <w:trHeight w:val="315"/>
        </w:trPr>
        <w:tc>
          <w:tcPr>
            <w:tcW w:w="0" w:type="auto"/>
            <w:tcBorders>
              <w:top w:val="nil"/>
              <w:left w:val="single" w:sz="4" w:space="0" w:color="auto"/>
              <w:bottom w:val="nil"/>
              <w:right w:val="single" w:sz="4" w:space="0" w:color="auto"/>
            </w:tcBorders>
            <w:shd w:val="clear" w:color="auto" w:fill="auto"/>
            <w:hideMark/>
          </w:tcPr>
          <w:p w:rsidR="00F973C7" w:rsidRPr="00F973C7" w:rsidRDefault="00F973C7" w:rsidP="00F973C7">
            <w:pPr>
              <w:spacing w:before="0" w:after="0"/>
              <w:jc w:val="center"/>
              <w:rPr>
                <w:szCs w:val="28"/>
              </w:rPr>
            </w:pPr>
            <w:r w:rsidRPr="00F973C7">
              <w:rPr>
                <w:szCs w:val="28"/>
              </w:rPr>
              <w:t>11</w:t>
            </w:r>
          </w:p>
        </w:tc>
        <w:tc>
          <w:tcPr>
            <w:tcW w:w="0" w:type="auto"/>
            <w:vMerge w:val="restart"/>
            <w:tcBorders>
              <w:top w:val="nil"/>
              <w:left w:val="single" w:sz="4" w:space="0" w:color="auto"/>
              <w:bottom w:val="single" w:sz="4" w:space="0" w:color="auto"/>
              <w:right w:val="single" w:sz="4" w:space="0" w:color="auto"/>
            </w:tcBorders>
            <w:shd w:val="clear" w:color="auto" w:fill="auto"/>
            <w:hideMark/>
          </w:tcPr>
          <w:p w:rsidR="00F973C7" w:rsidRPr="00F973C7" w:rsidRDefault="00F973C7" w:rsidP="00F973C7">
            <w:pPr>
              <w:spacing w:before="0" w:after="0"/>
              <w:jc w:val="left"/>
              <w:rPr>
                <w:szCs w:val="28"/>
              </w:rPr>
            </w:pPr>
            <w:r w:rsidRPr="00F973C7">
              <w:rPr>
                <w:szCs w:val="28"/>
              </w:rPr>
              <w:t>Бани</w:t>
            </w:r>
          </w:p>
        </w:tc>
        <w:tc>
          <w:tcPr>
            <w:tcW w:w="0" w:type="auto"/>
            <w:vMerge w:val="restart"/>
            <w:tcBorders>
              <w:top w:val="nil"/>
              <w:left w:val="single" w:sz="4" w:space="0" w:color="auto"/>
              <w:bottom w:val="single" w:sz="4" w:space="0" w:color="auto"/>
              <w:right w:val="single" w:sz="4" w:space="0" w:color="auto"/>
            </w:tcBorders>
            <w:shd w:val="clear" w:color="auto" w:fill="auto"/>
            <w:hideMark/>
          </w:tcPr>
          <w:p w:rsidR="00F973C7" w:rsidRPr="00F973C7" w:rsidRDefault="00F973C7" w:rsidP="00F973C7">
            <w:pPr>
              <w:spacing w:before="0" w:after="0"/>
              <w:jc w:val="left"/>
              <w:rPr>
                <w:szCs w:val="28"/>
              </w:rPr>
            </w:pPr>
            <w:r w:rsidRPr="00F973C7">
              <w:rPr>
                <w:szCs w:val="28"/>
              </w:rPr>
              <w:t>место</w:t>
            </w:r>
          </w:p>
        </w:tc>
        <w:tc>
          <w:tcPr>
            <w:tcW w:w="0" w:type="auto"/>
            <w:tcBorders>
              <w:top w:val="nil"/>
              <w:left w:val="nil"/>
              <w:bottom w:val="nil"/>
              <w:right w:val="single" w:sz="4" w:space="0" w:color="auto"/>
            </w:tcBorders>
            <w:shd w:val="clear" w:color="auto" w:fill="auto"/>
            <w:vAlign w:val="center"/>
            <w:hideMark/>
          </w:tcPr>
          <w:p w:rsidR="00F973C7" w:rsidRPr="00F973C7" w:rsidRDefault="00F973C7" w:rsidP="00F973C7">
            <w:pPr>
              <w:spacing w:before="0" w:after="0"/>
              <w:jc w:val="center"/>
              <w:rPr>
                <w:szCs w:val="28"/>
              </w:rPr>
            </w:pPr>
            <w:r w:rsidRPr="00F973C7">
              <w:rPr>
                <w:szCs w:val="28"/>
              </w:rPr>
              <w:t>10</w:t>
            </w:r>
          </w:p>
        </w:tc>
        <w:tc>
          <w:tcPr>
            <w:tcW w:w="0" w:type="auto"/>
            <w:vMerge w:val="restart"/>
            <w:tcBorders>
              <w:top w:val="nil"/>
              <w:left w:val="nil"/>
              <w:bottom w:val="single" w:sz="4" w:space="0" w:color="auto"/>
              <w:right w:val="single" w:sz="4" w:space="0" w:color="auto"/>
            </w:tcBorders>
            <w:shd w:val="clear" w:color="auto" w:fill="auto"/>
            <w:vAlign w:val="center"/>
            <w:hideMark/>
          </w:tcPr>
          <w:p w:rsidR="00F973C7" w:rsidRPr="00F973C7" w:rsidRDefault="00F973C7" w:rsidP="00F973C7">
            <w:pPr>
              <w:spacing w:before="0" w:after="0"/>
              <w:jc w:val="center"/>
              <w:rPr>
                <w:szCs w:val="28"/>
              </w:rPr>
            </w:pPr>
            <w:r w:rsidRPr="00F973C7">
              <w:rPr>
                <w:szCs w:val="28"/>
              </w:rPr>
              <w:t>7</w:t>
            </w:r>
          </w:p>
        </w:tc>
        <w:tc>
          <w:tcPr>
            <w:tcW w:w="0" w:type="auto"/>
            <w:vMerge w:val="restart"/>
            <w:tcBorders>
              <w:top w:val="nil"/>
              <w:left w:val="nil"/>
              <w:bottom w:val="single" w:sz="4" w:space="0" w:color="auto"/>
              <w:right w:val="single" w:sz="4" w:space="0" w:color="auto"/>
            </w:tcBorders>
            <w:shd w:val="clear" w:color="auto" w:fill="auto"/>
            <w:vAlign w:val="center"/>
            <w:hideMark/>
          </w:tcPr>
          <w:p w:rsidR="00F973C7" w:rsidRPr="00F973C7" w:rsidRDefault="00F973C7" w:rsidP="00F973C7">
            <w:pPr>
              <w:spacing w:before="0" w:after="0"/>
              <w:jc w:val="center"/>
              <w:rPr>
                <w:szCs w:val="28"/>
              </w:rPr>
            </w:pPr>
            <w:r w:rsidRPr="00F973C7">
              <w:rPr>
                <w:szCs w:val="28"/>
              </w:rPr>
              <w:t>0</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F973C7" w:rsidRPr="00F973C7" w:rsidRDefault="00F973C7" w:rsidP="00F973C7">
            <w:pPr>
              <w:spacing w:before="0" w:after="0"/>
              <w:jc w:val="center"/>
              <w:rPr>
                <w:szCs w:val="28"/>
              </w:rPr>
            </w:pPr>
            <w:r w:rsidRPr="00F973C7">
              <w:rPr>
                <w:szCs w:val="28"/>
              </w:rPr>
              <w:t>7</w:t>
            </w: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F973C7" w:rsidRPr="00F973C7" w:rsidRDefault="00F973C7" w:rsidP="00F973C7">
            <w:pPr>
              <w:spacing w:before="0" w:after="0"/>
              <w:jc w:val="center"/>
              <w:rPr>
                <w:szCs w:val="28"/>
              </w:rPr>
            </w:pPr>
            <w:r w:rsidRPr="00F973C7">
              <w:rPr>
                <w:szCs w:val="28"/>
              </w:rPr>
              <w:t>с.Ванновское</w:t>
            </w:r>
          </w:p>
        </w:tc>
      </w:tr>
      <w:tr w:rsidR="00F973C7" w:rsidRPr="00F973C7" w:rsidTr="00F973C7">
        <w:trPr>
          <w:trHeight w:val="315"/>
        </w:trPr>
        <w:tc>
          <w:tcPr>
            <w:tcW w:w="0" w:type="auto"/>
            <w:tcBorders>
              <w:top w:val="nil"/>
              <w:left w:val="single" w:sz="4" w:space="0" w:color="auto"/>
              <w:bottom w:val="single" w:sz="4" w:space="0" w:color="auto"/>
              <w:right w:val="single" w:sz="4" w:space="0" w:color="auto"/>
            </w:tcBorders>
            <w:shd w:val="clear" w:color="auto" w:fill="auto"/>
            <w:hideMark/>
          </w:tcPr>
          <w:p w:rsidR="00F973C7" w:rsidRPr="00F973C7" w:rsidRDefault="00F973C7" w:rsidP="00F973C7">
            <w:pPr>
              <w:spacing w:before="0" w:after="0"/>
              <w:jc w:val="center"/>
              <w:rPr>
                <w:szCs w:val="28"/>
              </w:rPr>
            </w:pPr>
            <w:r w:rsidRPr="00F973C7">
              <w:rPr>
                <w:szCs w:val="28"/>
              </w:rPr>
              <w:t> </w:t>
            </w:r>
          </w:p>
        </w:tc>
        <w:tc>
          <w:tcPr>
            <w:tcW w:w="0" w:type="auto"/>
            <w:vMerge/>
            <w:tcBorders>
              <w:top w:val="nil"/>
              <w:left w:val="single" w:sz="4" w:space="0" w:color="auto"/>
              <w:bottom w:val="single" w:sz="4" w:space="0" w:color="auto"/>
              <w:right w:val="single" w:sz="4" w:space="0" w:color="auto"/>
            </w:tcBorders>
            <w:vAlign w:val="center"/>
            <w:hideMark/>
          </w:tcPr>
          <w:p w:rsidR="00F973C7" w:rsidRPr="00F973C7" w:rsidRDefault="00F973C7" w:rsidP="00F973C7">
            <w:pPr>
              <w:spacing w:before="0" w:after="0"/>
              <w:jc w:val="left"/>
              <w:rPr>
                <w:szCs w:val="28"/>
              </w:rPr>
            </w:pPr>
          </w:p>
        </w:tc>
        <w:tc>
          <w:tcPr>
            <w:tcW w:w="0" w:type="auto"/>
            <w:vMerge/>
            <w:tcBorders>
              <w:top w:val="nil"/>
              <w:left w:val="single" w:sz="4" w:space="0" w:color="auto"/>
              <w:bottom w:val="single" w:sz="4" w:space="0" w:color="auto"/>
              <w:right w:val="single" w:sz="4" w:space="0" w:color="auto"/>
            </w:tcBorders>
            <w:vAlign w:val="center"/>
            <w:hideMark/>
          </w:tcPr>
          <w:p w:rsidR="00F973C7" w:rsidRPr="00F973C7" w:rsidRDefault="00F973C7" w:rsidP="00F973C7">
            <w:pPr>
              <w:spacing w:before="0" w:after="0"/>
              <w:jc w:val="left"/>
              <w:rPr>
                <w:szCs w:val="28"/>
              </w:rPr>
            </w:pPr>
          </w:p>
        </w:tc>
        <w:tc>
          <w:tcPr>
            <w:tcW w:w="0" w:type="auto"/>
            <w:tcBorders>
              <w:top w:val="nil"/>
              <w:left w:val="nil"/>
              <w:bottom w:val="single" w:sz="4" w:space="0" w:color="auto"/>
              <w:right w:val="single" w:sz="4" w:space="0" w:color="auto"/>
            </w:tcBorders>
            <w:shd w:val="clear" w:color="auto" w:fill="auto"/>
            <w:vAlign w:val="center"/>
            <w:hideMark/>
          </w:tcPr>
          <w:p w:rsidR="00F973C7" w:rsidRPr="00F973C7" w:rsidRDefault="00F973C7" w:rsidP="00F973C7">
            <w:pPr>
              <w:spacing w:before="0" w:after="0"/>
              <w:jc w:val="center"/>
              <w:rPr>
                <w:szCs w:val="28"/>
              </w:rPr>
            </w:pPr>
            <w:r w:rsidRPr="00F973C7">
              <w:rPr>
                <w:szCs w:val="28"/>
              </w:rPr>
              <w:t>на 1тыс. чел.</w:t>
            </w:r>
          </w:p>
        </w:tc>
        <w:tc>
          <w:tcPr>
            <w:tcW w:w="0" w:type="auto"/>
            <w:vMerge/>
            <w:tcBorders>
              <w:top w:val="nil"/>
              <w:left w:val="nil"/>
              <w:bottom w:val="single" w:sz="4" w:space="0" w:color="auto"/>
              <w:right w:val="single" w:sz="4" w:space="0" w:color="auto"/>
            </w:tcBorders>
            <w:vAlign w:val="center"/>
            <w:hideMark/>
          </w:tcPr>
          <w:p w:rsidR="00F973C7" w:rsidRPr="00F973C7" w:rsidRDefault="00F973C7" w:rsidP="00F973C7">
            <w:pPr>
              <w:spacing w:before="0" w:after="0"/>
              <w:jc w:val="left"/>
              <w:rPr>
                <w:szCs w:val="28"/>
              </w:rPr>
            </w:pPr>
          </w:p>
        </w:tc>
        <w:tc>
          <w:tcPr>
            <w:tcW w:w="0" w:type="auto"/>
            <w:vMerge/>
            <w:tcBorders>
              <w:top w:val="nil"/>
              <w:left w:val="nil"/>
              <w:bottom w:val="single" w:sz="4" w:space="0" w:color="auto"/>
              <w:right w:val="single" w:sz="4" w:space="0" w:color="auto"/>
            </w:tcBorders>
            <w:vAlign w:val="center"/>
            <w:hideMark/>
          </w:tcPr>
          <w:p w:rsidR="00F973C7" w:rsidRPr="00F973C7" w:rsidRDefault="00F973C7" w:rsidP="00F973C7">
            <w:pPr>
              <w:spacing w:before="0" w:after="0"/>
              <w:jc w:val="left"/>
              <w:rPr>
                <w:szCs w:val="28"/>
              </w:rPr>
            </w:pPr>
          </w:p>
        </w:tc>
        <w:tc>
          <w:tcPr>
            <w:tcW w:w="0" w:type="auto"/>
            <w:vMerge/>
            <w:tcBorders>
              <w:top w:val="nil"/>
              <w:left w:val="single" w:sz="4" w:space="0" w:color="auto"/>
              <w:bottom w:val="single" w:sz="4" w:space="0" w:color="auto"/>
              <w:right w:val="single" w:sz="4" w:space="0" w:color="auto"/>
            </w:tcBorders>
            <w:vAlign w:val="center"/>
            <w:hideMark/>
          </w:tcPr>
          <w:p w:rsidR="00F973C7" w:rsidRPr="00F973C7" w:rsidRDefault="00F973C7" w:rsidP="00F973C7">
            <w:pPr>
              <w:spacing w:before="0" w:after="0"/>
              <w:jc w:val="left"/>
              <w:rPr>
                <w:szCs w:val="28"/>
              </w:rPr>
            </w:pPr>
          </w:p>
        </w:tc>
        <w:tc>
          <w:tcPr>
            <w:tcW w:w="0" w:type="auto"/>
            <w:vMerge/>
            <w:tcBorders>
              <w:top w:val="nil"/>
              <w:left w:val="single" w:sz="4" w:space="0" w:color="auto"/>
              <w:bottom w:val="single" w:sz="4" w:space="0" w:color="000000"/>
              <w:right w:val="single" w:sz="4" w:space="0" w:color="auto"/>
            </w:tcBorders>
            <w:vAlign w:val="center"/>
            <w:hideMark/>
          </w:tcPr>
          <w:p w:rsidR="00F973C7" w:rsidRPr="00F973C7" w:rsidRDefault="00F973C7" w:rsidP="00F973C7">
            <w:pPr>
              <w:spacing w:before="0" w:after="0"/>
              <w:jc w:val="left"/>
              <w:rPr>
                <w:szCs w:val="28"/>
              </w:rPr>
            </w:pPr>
          </w:p>
        </w:tc>
      </w:tr>
      <w:tr w:rsidR="00F973C7" w:rsidRPr="00F973C7" w:rsidTr="00F973C7">
        <w:trPr>
          <w:trHeight w:val="315"/>
        </w:trPr>
        <w:tc>
          <w:tcPr>
            <w:tcW w:w="0" w:type="auto"/>
            <w:tcBorders>
              <w:top w:val="nil"/>
              <w:left w:val="single" w:sz="4" w:space="0" w:color="auto"/>
              <w:bottom w:val="nil"/>
              <w:right w:val="single" w:sz="4" w:space="0" w:color="auto"/>
            </w:tcBorders>
            <w:shd w:val="clear" w:color="auto" w:fill="auto"/>
            <w:hideMark/>
          </w:tcPr>
          <w:p w:rsidR="00F973C7" w:rsidRPr="00F973C7" w:rsidRDefault="00F973C7" w:rsidP="00F973C7">
            <w:pPr>
              <w:spacing w:before="0" w:after="0"/>
              <w:jc w:val="center"/>
              <w:rPr>
                <w:szCs w:val="28"/>
              </w:rPr>
            </w:pPr>
            <w:r w:rsidRPr="00F973C7">
              <w:rPr>
                <w:szCs w:val="28"/>
              </w:rPr>
              <w:t>12</w:t>
            </w:r>
          </w:p>
        </w:tc>
        <w:tc>
          <w:tcPr>
            <w:tcW w:w="0" w:type="auto"/>
            <w:vMerge w:val="restart"/>
            <w:tcBorders>
              <w:top w:val="nil"/>
              <w:left w:val="single" w:sz="4" w:space="0" w:color="auto"/>
              <w:bottom w:val="single" w:sz="4" w:space="0" w:color="auto"/>
              <w:right w:val="single" w:sz="4" w:space="0" w:color="auto"/>
            </w:tcBorders>
            <w:shd w:val="clear" w:color="auto" w:fill="auto"/>
            <w:hideMark/>
          </w:tcPr>
          <w:p w:rsidR="00F973C7" w:rsidRPr="00F973C7" w:rsidRDefault="00F973C7" w:rsidP="00F973C7">
            <w:pPr>
              <w:spacing w:before="0" w:after="0"/>
              <w:jc w:val="left"/>
              <w:rPr>
                <w:szCs w:val="28"/>
              </w:rPr>
            </w:pPr>
            <w:r w:rsidRPr="00F973C7">
              <w:rPr>
                <w:szCs w:val="28"/>
              </w:rPr>
              <w:t>Отделение связи</w:t>
            </w:r>
          </w:p>
        </w:tc>
        <w:tc>
          <w:tcPr>
            <w:tcW w:w="0" w:type="auto"/>
            <w:vMerge w:val="restart"/>
            <w:tcBorders>
              <w:top w:val="nil"/>
              <w:left w:val="single" w:sz="4" w:space="0" w:color="auto"/>
              <w:bottom w:val="single" w:sz="4" w:space="0" w:color="auto"/>
              <w:right w:val="nil"/>
            </w:tcBorders>
            <w:shd w:val="clear" w:color="auto" w:fill="auto"/>
            <w:hideMark/>
          </w:tcPr>
          <w:p w:rsidR="00F973C7" w:rsidRPr="00F973C7" w:rsidRDefault="00F973C7" w:rsidP="00F973C7">
            <w:pPr>
              <w:spacing w:before="0" w:after="0"/>
              <w:jc w:val="left"/>
              <w:rPr>
                <w:szCs w:val="28"/>
              </w:rPr>
            </w:pPr>
            <w:r w:rsidRPr="00F973C7">
              <w:rPr>
                <w:szCs w:val="28"/>
              </w:rPr>
              <w:t>объект</w:t>
            </w:r>
          </w:p>
        </w:tc>
        <w:tc>
          <w:tcPr>
            <w:tcW w:w="0" w:type="auto"/>
            <w:tcBorders>
              <w:top w:val="nil"/>
              <w:left w:val="single" w:sz="4" w:space="0" w:color="auto"/>
              <w:bottom w:val="nil"/>
              <w:right w:val="single" w:sz="4" w:space="0" w:color="auto"/>
            </w:tcBorders>
            <w:shd w:val="clear" w:color="auto" w:fill="auto"/>
            <w:vAlign w:val="center"/>
            <w:hideMark/>
          </w:tcPr>
          <w:p w:rsidR="00F973C7" w:rsidRPr="00F973C7" w:rsidRDefault="00F973C7" w:rsidP="00F973C7">
            <w:pPr>
              <w:spacing w:before="0" w:after="0"/>
              <w:jc w:val="center"/>
              <w:rPr>
                <w:szCs w:val="28"/>
              </w:rPr>
            </w:pPr>
            <w:r w:rsidRPr="00F973C7">
              <w:rPr>
                <w:szCs w:val="28"/>
              </w:rPr>
              <w:t>0,5</w:t>
            </w:r>
          </w:p>
        </w:tc>
        <w:tc>
          <w:tcPr>
            <w:tcW w:w="0" w:type="auto"/>
            <w:vMerge w:val="restart"/>
            <w:tcBorders>
              <w:top w:val="nil"/>
              <w:left w:val="nil"/>
              <w:bottom w:val="single" w:sz="4" w:space="0" w:color="auto"/>
              <w:right w:val="single" w:sz="4" w:space="0" w:color="auto"/>
            </w:tcBorders>
            <w:shd w:val="clear" w:color="auto" w:fill="auto"/>
            <w:vAlign w:val="center"/>
            <w:hideMark/>
          </w:tcPr>
          <w:p w:rsidR="00F973C7" w:rsidRPr="00F973C7" w:rsidRDefault="00F973C7" w:rsidP="00F973C7">
            <w:pPr>
              <w:spacing w:before="0" w:after="0"/>
              <w:jc w:val="center"/>
              <w:rPr>
                <w:szCs w:val="28"/>
              </w:rPr>
            </w:pPr>
            <w:r w:rsidRPr="00F973C7">
              <w:rPr>
                <w:szCs w:val="28"/>
              </w:rPr>
              <w:t>1</w:t>
            </w: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F973C7" w:rsidRPr="00F973C7" w:rsidRDefault="00F973C7" w:rsidP="00F973C7">
            <w:pPr>
              <w:spacing w:before="0" w:after="0"/>
              <w:jc w:val="center"/>
              <w:rPr>
                <w:szCs w:val="28"/>
              </w:rPr>
            </w:pPr>
            <w:r w:rsidRPr="00F973C7">
              <w:rPr>
                <w:szCs w:val="28"/>
              </w:rPr>
              <w:t>0</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F973C7" w:rsidRPr="00F973C7" w:rsidRDefault="00F973C7" w:rsidP="00F973C7">
            <w:pPr>
              <w:spacing w:before="0" w:after="0"/>
              <w:jc w:val="center"/>
              <w:rPr>
                <w:szCs w:val="28"/>
              </w:rPr>
            </w:pPr>
            <w:r w:rsidRPr="00F973C7">
              <w:rPr>
                <w:szCs w:val="28"/>
              </w:rPr>
              <w:t>1</w:t>
            </w: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F973C7" w:rsidRPr="00F973C7" w:rsidRDefault="00F973C7" w:rsidP="00F973C7">
            <w:pPr>
              <w:spacing w:before="0" w:after="0"/>
              <w:jc w:val="center"/>
              <w:rPr>
                <w:szCs w:val="28"/>
              </w:rPr>
            </w:pPr>
            <w:r w:rsidRPr="00F973C7">
              <w:rPr>
                <w:szCs w:val="28"/>
              </w:rPr>
              <w:t>в составе общественного центра</w:t>
            </w:r>
          </w:p>
        </w:tc>
      </w:tr>
      <w:tr w:rsidR="00F973C7" w:rsidRPr="00F973C7" w:rsidTr="00F973C7">
        <w:trPr>
          <w:trHeight w:val="315"/>
        </w:trPr>
        <w:tc>
          <w:tcPr>
            <w:tcW w:w="0" w:type="auto"/>
            <w:tcBorders>
              <w:top w:val="nil"/>
              <w:left w:val="single" w:sz="4" w:space="0" w:color="auto"/>
              <w:bottom w:val="single" w:sz="4" w:space="0" w:color="auto"/>
              <w:right w:val="single" w:sz="4" w:space="0" w:color="auto"/>
            </w:tcBorders>
            <w:shd w:val="clear" w:color="auto" w:fill="auto"/>
            <w:hideMark/>
          </w:tcPr>
          <w:p w:rsidR="00F973C7" w:rsidRPr="00F973C7" w:rsidRDefault="00F973C7" w:rsidP="00F973C7">
            <w:pPr>
              <w:spacing w:before="0" w:after="0"/>
              <w:jc w:val="center"/>
              <w:rPr>
                <w:szCs w:val="28"/>
              </w:rPr>
            </w:pPr>
            <w:r w:rsidRPr="00F973C7">
              <w:rPr>
                <w:szCs w:val="28"/>
              </w:rPr>
              <w:t> </w:t>
            </w:r>
          </w:p>
        </w:tc>
        <w:tc>
          <w:tcPr>
            <w:tcW w:w="0" w:type="auto"/>
            <w:vMerge/>
            <w:tcBorders>
              <w:top w:val="nil"/>
              <w:left w:val="single" w:sz="4" w:space="0" w:color="auto"/>
              <w:bottom w:val="single" w:sz="4" w:space="0" w:color="auto"/>
              <w:right w:val="single" w:sz="4" w:space="0" w:color="auto"/>
            </w:tcBorders>
            <w:vAlign w:val="center"/>
            <w:hideMark/>
          </w:tcPr>
          <w:p w:rsidR="00F973C7" w:rsidRPr="00F973C7" w:rsidRDefault="00F973C7" w:rsidP="00F973C7">
            <w:pPr>
              <w:spacing w:before="0" w:after="0"/>
              <w:jc w:val="left"/>
              <w:rPr>
                <w:szCs w:val="28"/>
              </w:rPr>
            </w:pPr>
          </w:p>
        </w:tc>
        <w:tc>
          <w:tcPr>
            <w:tcW w:w="0" w:type="auto"/>
            <w:vMerge/>
            <w:tcBorders>
              <w:top w:val="nil"/>
              <w:left w:val="single" w:sz="4" w:space="0" w:color="auto"/>
              <w:bottom w:val="single" w:sz="4" w:space="0" w:color="auto"/>
              <w:right w:val="nil"/>
            </w:tcBorders>
            <w:vAlign w:val="center"/>
            <w:hideMark/>
          </w:tcPr>
          <w:p w:rsidR="00F973C7" w:rsidRPr="00F973C7" w:rsidRDefault="00F973C7" w:rsidP="00F973C7">
            <w:pPr>
              <w:spacing w:before="0" w:after="0"/>
              <w:jc w:val="left"/>
              <w:rPr>
                <w:szCs w:val="28"/>
              </w:rPr>
            </w:pP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F973C7" w:rsidRPr="00F973C7" w:rsidRDefault="00F973C7" w:rsidP="00F973C7">
            <w:pPr>
              <w:spacing w:before="0" w:after="0"/>
              <w:jc w:val="center"/>
              <w:rPr>
                <w:szCs w:val="28"/>
              </w:rPr>
            </w:pPr>
            <w:r w:rsidRPr="00F973C7">
              <w:rPr>
                <w:szCs w:val="28"/>
              </w:rPr>
              <w:t>на 1 тыс. чел.</w:t>
            </w:r>
          </w:p>
        </w:tc>
        <w:tc>
          <w:tcPr>
            <w:tcW w:w="0" w:type="auto"/>
            <w:vMerge/>
            <w:tcBorders>
              <w:top w:val="nil"/>
              <w:left w:val="nil"/>
              <w:bottom w:val="single" w:sz="4" w:space="0" w:color="auto"/>
              <w:right w:val="single" w:sz="4" w:space="0" w:color="auto"/>
            </w:tcBorders>
            <w:vAlign w:val="center"/>
            <w:hideMark/>
          </w:tcPr>
          <w:p w:rsidR="00F973C7" w:rsidRPr="00F973C7" w:rsidRDefault="00F973C7" w:rsidP="00F973C7">
            <w:pPr>
              <w:spacing w:before="0" w:after="0"/>
              <w:jc w:val="left"/>
              <w:rPr>
                <w:szCs w:val="28"/>
              </w:rPr>
            </w:pPr>
          </w:p>
        </w:tc>
        <w:tc>
          <w:tcPr>
            <w:tcW w:w="0" w:type="auto"/>
            <w:vMerge/>
            <w:tcBorders>
              <w:top w:val="nil"/>
              <w:left w:val="single" w:sz="4" w:space="0" w:color="auto"/>
              <w:bottom w:val="single" w:sz="4" w:space="0" w:color="000000"/>
              <w:right w:val="single" w:sz="4" w:space="0" w:color="auto"/>
            </w:tcBorders>
            <w:vAlign w:val="center"/>
            <w:hideMark/>
          </w:tcPr>
          <w:p w:rsidR="00F973C7" w:rsidRPr="00F973C7" w:rsidRDefault="00F973C7" w:rsidP="00F973C7">
            <w:pPr>
              <w:spacing w:before="0" w:after="0"/>
              <w:jc w:val="left"/>
              <w:rPr>
                <w:szCs w:val="28"/>
              </w:rPr>
            </w:pPr>
          </w:p>
        </w:tc>
        <w:tc>
          <w:tcPr>
            <w:tcW w:w="0" w:type="auto"/>
            <w:vMerge/>
            <w:tcBorders>
              <w:top w:val="nil"/>
              <w:left w:val="single" w:sz="4" w:space="0" w:color="auto"/>
              <w:bottom w:val="single" w:sz="4" w:space="0" w:color="auto"/>
              <w:right w:val="single" w:sz="4" w:space="0" w:color="auto"/>
            </w:tcBorders>
            <w:vAlign w:val="center"/>
            <w:hideMark/>
          </w:tcPr>
          <w:p w:rsidR="00F973C7" w:rsidRPr="00F973C7" w:rsidRDefault="00F973C7" w:rsidP="00F973C7">
            <w:pPr>
              <w:spacing w:before="0" w:after="0"/>
              <w:jc w:val="left"/>
              <w:rPr>
                <w:szCs w:val="28"/>
              </w:rPr>
            </w:pPr>
          </w:p>
        </w:tc>
        <w:tc>
          <w:tcPr>
            <w:tcW w:w="0" w:type="auto"/>
            <w:vMerge/>
            <w:tcBorders>
              <w:top w:val="nil"/>
              <w:left w:val="single" w:sz="4" w:space="0" w:color="auto"/>
              <w:bottom w:val="single" w:sz="4" w:space="0" w:color="000000"/>
              <w:right w:val="single" w:sz="4" w:space="0" w:color="auto"/>
            </w:tcBorders>
            <w:vAlign w:val="center"/>
            <w:hideMark/>
          </w:tcPr>
          <w:p w:rsidR="00F973C7" w:rsidRPr="00F973C7" w:rsidRDefault="00F973C7" w:rsidP="00F973C7">
            <w:pPr>
              <w:spacing w:before="0" w:after="0"/>
              <w:jc w:val="left"/>
              <w:rPr>
                <w:szCs w:val="28"/>
              </w:rPr>
            </w:pPr>
          </w:p>
        </w:tc>
      </w:tr>
      <w:tr w:rsidR="00F973C7" w:rsidRPr="00F973C7" w:rsidTr="00F973C7">
        <w:trPr>
          <w:trHeight w:val="315"/>
        </w:trPr>
        <w:tc>
          <w:tcPr>
            <w:tcW w:w="0" w:type="auto"/>
            <w:tcBorders>
              <w:top w:val="nil"/>
              <w:left w:val="single" w:sz="4" w:space="0" w:color="auto"/>
              <w:bottom w:val="nil"/>
              <w:right w:val="single" w:sz="4" w:space="0" w:color="auto"/>
            </w:tcBorders>
            <w:shd w:val="clear" w:color="auto" w:fill="auto"/>
            <w:hideMark/>
          </w:tcPr>
          <w:p w:rsidR="00F973C7" w:rsidRPr="00F973C7" w:rsidRDefault="00F973C7" w:rsidP="00F973C7">
            <w:pPr>
              <w:spacing w:before="0" w:after="0"/>
              <w:jc w:val="center"/>
              <w:rPr>
                <w:szCs w:val="28"/>
              </w:rPr>
            </w:pPr>
            <w:r w:rsidRPr="00F973C7">
              <w:rPr>
                <w:szCs w:val="28"/>
              </w:rPr>
              <w:t>13</w:t>
            </w:r>
          </w:p>
        </w:tc>
        <w:tc>
          <w:tcPr>
            <w:tcW w:w="0" w:type="auto"/>
            <w:vMerge w:val="restart"/>
            <w:tcBorders>
              <w:top w:val="nil"/>
              <w:left w:val="single" w:sz="4" w:space="0" w:color="auto"/>
              <w:bottom w:val="single" w:sz="4" w:space="0" w:color="auto"/>
              <w:right w:val="single" w:sz="4" w:space="0" w:color="auto"/>
            </w:tcBorders>
            <w:shd w:val="clear" w:color="auto" w:fill="auto"/>
            <w:hideMark/>
          </w:tcPr>
          <w:p w:rsidR="00F973C7" w:rsidRPr="00F973C7" w:rsidRDefault="00F973C7" w:rsidP="00F973C7">
            <w:pPr>
              <w:spacing w:before="0" w:after="0"/>
              <w:jc w:val="left"/>
              <w:rPr>
                <w:szCs w:val="28"/>
              </w:rPr>
            </w:pPr>
            <w:r w:rsidRPr="00F973C7">
              <w:rPr>
                <w:szCs w:val="28"/>
              </w:rPr>
              <w:t>Кладбище традиционного захоронения</w:t>
            </w:r>
          </w:p>
        </w:tc>
        <w:tc>
          <w:tcPr>
            <w:tcW w:w="0" w:type="auto"/>
            <w:vMerge w:val="restart"/>
            <w:tcBorders>
              <w:top w:val="nil"/>
              <w:left w:val="single" w:sz="4" w:space="0" w:color="auto"/>
              <w:bottom w:val="single" w:sz="4" w:space="0" w:color="auto"/>
              <w:right w:val="nil"/>
            </w:tcBorders>
            <w:shd w:val="clear" w:color="auto" w:fill="auto"/>
            <w:hideMark/>
          </w:tcPr>
          <w:p w:rsidR="00F973C7" w:rsidRPr="00F973C7" w:rsidRDefault="00F973C7" w:rsidP="00F973C7">
            <w:pPr>
              <w:spacing w:before="0" w:after="0"/>
              <w:jc w:val="left"/>
              <w:rPr>
                <w:szCs w:val="28"/>
              </w:rPr>
            </w:pPr>
            <w:r w:rsidRPr="00F973C7">
              <w:rPr>
                <w:szCs w:val="28"/>
              </w:rPr>
              <w:t>га</w:t>
            </w:r>
          </w:p>
        </w:tc>
        <w:tc>
          <w:tcPr>
            <w:tcW w:w="0" w:type="auto"/>
            <w:tcBorders>
              <w:top w:val="nil"/>
              <w:left w:val="single" w:sz="4" w:space="0" w:color="auto"/>
              <w:bottom w:val="nil"/>
              <w:right w:val="single" w:sz="4" w:space="0" w:color="auto"/>
            </w:tcBorders>
            <w:shd w:val="clear" w:color="auto" w:fill="auto"/>
            <w:vAlign w:val="center"/>
            <w:hideMark/>
          </w:tcPr>
          <w:p w:rsidR="00F973C7" w:rsidRPr="00F973C7" w:rsidRDefault="00F973C7" w:rsidP="00F973C7">
            <w:pPr>
              <w:spacing w:before="0" w:after="0"/>
              <w:jc w:val="center"/>
              <w:rPr>
                <w:szCs w:val="28"/>
              </w:rPr>
            </w:pPr>
            <w:r w:rsidRPr="00F973C7">
              <w:rPr>
                <w:szCs w:val="28"/>
              </w:rPr>
              <w:t>0,24</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F973C7" w:rsidRPr="00F973C7" w:rsidRDefault="00F973C7" w:rsidP="00F973C7">
            <w:pPr>
              <w:spacing w:before="0" w:after="0"/>
              <w:jc w:val="center"/>
              <w:rPr>
                <w:szCs w:val="28"/>
              </w:rPr>
            </w:pPr>
            <w:r w:rsidRPr="00F973C7">
              <w:rPr>
                <w:szCs w:val="28"/>
              </w:rPr>
              <w:t>0,17</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F973C7" w:rsidRPr="00F973C7" w:rsidRDefault="00F973C7" w:rsidP="00F973C7">
            <w:pPr>
              <w:spacing w:before="0" w:after="0"/>
              <w:jc w:val="center"/>
              <w:rPr>
                <w:szCs w:val="28"/>
              </w:rPr>
            </w:pPr>
            <w:r w:rsidRPr="00F973C7">
              <w:rPr>
                <w:szCs w:val="28"/>
              </w:rPr>
              <w:t>5,0</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F973C7" w:rsidRPr="00F973C7" w:rsidRDefault="00F973C7" w:rsidP="00F973C7">
            <w:pPr>
              <w:spacing w:before="0" w:after="0"/>
              <w:jc w:val="center"/>
              <w:rPr>
                <w:szCs w:val="28"/>
              </w:rPr>
            </w:pPr>
            <w:r w:rsidRPr="00F973C7">
              <w:rPr>
                <w:szCs w:val="28"/>
              </w:rPr>
              <w:t>0,00</w:t>
            </w: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F973C7" w:rsidRPr="00F973C7" w:rsidRDefault="00F973C7" w:rsidP="00F973C7">
            <w:pPr>
              <w:spacing w:before="0" w:after="0"/>
              <w:jc w:val="center"/>
              <w:rPr>
                <w:szCs w:val="28"/>
              </w:rPr>
            </w:pPr>
            <w:r w:rsidRPr="00F973C7">
              <w:rPr>
                <w:szCs w:val="28"/>
              </w:rPr>
              <w:t> </w:t>
            </w:r>
          </w:p>
        </w:tc>
      </w:tr>
      <w:tr w:rsidR="00F973C7" w:rsidRPr="00F973C7" w:rsidTr="00F973C7">
        <w:trPr>
          <w:trHeight w:val="315"/>
        </w:trPr>
        <w:tc>
          <w:tcPr>
            <w:tcW w:w="0" w:type="auto"/>
            <w:tcBorders>
              <w:top w:val="nil"/>
              <w:left w:val="single" w:sz="4" w:space="0" w:color="auto"/>
              <w:bottom w:val="single" w:sz="4" w:space="0" w:color="auto"/>
              <w:right w:val="single" w:sz="4" w:space="0" w:color="auto"/>
            </w:tcBorders>
            <w:shd w:val="clear" w:color="auto" w:fill="auto"/>
            <w:hideMark/>
          </w:tcPr>
          <w:p w:rsidR="00F973C7" w:rsidRPr="00F973C7" w:rsidRDefault="00F973C7" w:rsidP="00F973C7">
            <w:pPr>
              <w:spacing w:before="0" w:after="0"/>
              <w:jc w:val="center"/>
              <w:rPr>
                <w:szCs w:val="28"/>
              </w:rPr>
            </w:pPr>
            <w:r w:rsidRPr="00F973C7">
              <w:rPr>
                <w:szCs w:val="28"/>
              </w:rPr>
              <w:t> </w:t>
            </w:r>
          </w:p>
        </w:tc>
        <w:tc>
          <w:tcPr>
            <w:tcW w:w="0" w:type="auto"/>
            <w:vMerge/>
            <w:tcBorders>
              <w:top w:val="nil"/>
              <w:left w:val="single" w:sz="4" w:space="0" w:color="auto"/>
              <w:bottom w:val="single" w:sz="4" w:space="0" w:color="auto"/>
              <w:right w:val="single" w:sz="4" w:space="0" w:color="auto"/>
            </w:tcBorders>
            <w:vAlign w:val="center"/>
            <w:hideMark/>
          </w:tcPr>
          <w:p w:rsidR="00F973C7" w:rsidRPr="00F973C7" w:rsidRDefault="00F973C7" w:rsidP="00F973C7">
            <w:pPr>
              <w:spacing w:before="0" w:after="0"/>
              <w:jc w:val="left"/>
              <w:rPr>
                <w:szCs w:val="28"/>
              </w:rPr>
            </w:pPr>
          </w:p>
        </w:tc>
        <w:tc>
          <w:tcPr>
            <w:tcW w:w="0" w:type="auto"/>
            <w:vMerge/>
            <w:tcBorders>
              <w:top w:val="nil"/>
              <w:left w:val="single" w:sz="4" w:space="0" w:color="auto"/>
              <w:bottom w:val="single" w:sz="4" w:space="0" w:color="auto"/>
              <w:right w:val="nil"/>
            </w:tcBorders>
            <w:vAlign w:val="center"/>
            <w:hideMark/>
          </w:tcPr>
          <w:p w:rsidR="00F973C7" w:rsidRPr="00F973C7" w:rsidRDefault="00F973C7" w:rsidP="00F973C7">
            <w:pPr>
              <w:spacing w:before="0" w:after="0"/>
              <w:jc w:val="left"/>
              <w:rPr>
                <w:szCs w:val="28"/>
              </w:rPr>
            </w:pP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F973C7" w:rsidRPr="00F973C7" w:rsidRDefault="00F973C7" w:rsidP="00F973C7">
            <w:pPr>
              <w:spacing w:before="0" w:after="0"/>
              <w:jc w:val="center"/>
              <w:rPr>
                <w:szCs w:val="28"/>
              </w:rPr>
            </w:pPr>
            <w:r w:rsidRPr="00F973C7">
              <w:rPr>
                <w:szCs w:val="28"/>
              </w:rPr>
              <w:t>на 1 тыс. чел</w:t>
            </w:r>
          </w:p>
        </w:tc>
        <w:tc>
          <w:tcPr>
            <w:tcW w:w="0" w:type="auto"/>
            <w:vMerge/>
            <w:tcBorders>
              <w:top w:val="nil"/>
              <w:left w:val="single" w:sz="4" w:space="0" w:color="auto"/>
              <w:bottom w:val="single" w:sz="4" w:space="0" w:color="auto"/>
              <w:right w:val="single" w:sz="4" w:space="0" w:color="auto"/>
            </w:tcBorders>
            <w:vAlign w:val="center"/>
            <w:hideMark/>
          </w:tcPr>
          <w:p w:rsidR="00F973C7" w:rsidRPr="00F973C7" w:rsidRDefault="00F973C7" w:rsidP="00F973C7">
            <w:pPr>
              <w:spacing w:before="0" w:after="0"/>
              <w:jc w:val="left"/>
              <w:rPr>
                <w:szCs w:val="28"/>
              </w:rPr>
            </w:pPr>
          </w:p>
        </w:tc>
        <w:tc>
          <w:tcPr>
            <w:tcW w:w="0" w:type="auto"/>
            <w:vMerge/>
            <w:tcBorders>
              <w:top w:val="nil"/>
              <w:left w:val="single" w:sz="4" w:space="0" w:color="auto"/>
              <w:bottom w:val="single" w:sz="4" w:space="0" w:color="auto"/>
              <w:right w:val="single" w:sz="4" w:space="0" w:color="auto"/>
            </w:tcBorders>
            <w:vAlign w:val="center"/>
            <w:hideMark/>
          </w:tcPr>
          <w:p w:rsidR="00F973C7" w:rsidRPr="00F973C7" w:rsidRDefault="00F973C7" w:rsidP="00F973C7">
            <w:pPr>
              <w:spacing w:before="0" w:after="0"/>
              <w:jc w:val="left"/>
              <w:rPr>
                <w:szCs w:val="28"/>
              </w:rPr>
            </w:pPr>
          </w:p>
        </w:tc>
        <w:tc>
          <w:tcPr>
            <w:tcW w:w="0" w:type="auto"/>
            <w:vMerge/>
            <w:tcBorders>
              <w:top w:val="nil"/>
              <w:left w:val="single" w:sz="4" w:space="0" w:color="auto"/>
              <w:bottom w:val="single" w:sz="4" w:space="0" w:color="auto"/>
              <w:right w:val="single" w:sz="4" w:space="0" w:color="auto"/>
            </w:tcBorders>
            <w:vAlign w:val="center"/>
            <w:hideMark/>
          </w:tcPr>
          <w:p w:rsidR="00F973C7" w:rsidRPr="00F973C7" w:rsidRDefault="00F973C7" w:rsidP="00F973C7">
            <w:pPr>
              <w:spacing w:before="0" w:after="0"/>
              <w:jc w:val="left"/>
              <w:rPr>
                <w:szCs w:val="28"/>
              </w:rPr>
            </w:pPr>
          </w:p>
        </w:tc>
        <w:tc>
          <w:tcPr>
            <w:tcW w:w="0" w:type="auto"/>
            <w:vMerge/>
            <w:tcBorders>
              <w:top w:val="nil"/>
              <w:left w:val="single" w:sz="4" w:space="0" w:color="auto"/>
              <w:bottom w:val="single" w:sz="4" w:space="0" w:color="000000"/>
              <w:right w:val="single" w:sz="4" w:space="0" w:color="auto"/>
            </w:tcBorders>
            <w:vAlign w:val="center"/>
            <w:hideMark/>
          </w:tcPr>
          <w:p w:rsidR="00F973C7" w:rsidRPr="00F973C7" w:rsidRDefault="00F973C7" w:rsidP="00F973C7">
            <w:pPr>
              <w:spacing w:before="0" w:after="0"/>
              <w:jc w:val="left"/>
              <w:rPr>
                <w:szCs w:val="28"/>
              </w:rPr>
            </w:pPr>
          </w:p>
        </w:tc>
      </w:tr>
    </w:tbl>
    <w:p w:rsidR="00F973C7" w:rsidRPr="00F973C7" w:rsidRDefault="00F973C7" w:rsidP="00AB637F">
      <w:pPr>
        <w:spacing w:before="0" w:after="0"/>
        <w:ind w:firstLine="142"/>
        <w:jc w:val="left"/>
        <w:rPr>
          <w:b/>
        </w:rPr>
        <w:sectPr w:rsidR="00F973C7" w:rsidRPr="00F973C7" w:rsidSect="00E0177F">
          <w:pgSz w:w="16838" w:h="11906" w:orient="landscape"/>
          <w:pgMar w:top="709" w:right="539" w:bottom="851" w:left="1134" w:header="709" w:footer="709" w:gutter="0"/>
          <w:cols w:space="708"/>
          <w:docGrid w:linePitch="360"/>
        </w:sectPr>
      </w:pPr>
    </w:p>
    <w:p w:rsidR="00F668B5" w:rsidRPr="00DD7393" w:rsidRDefault="00F668B5" w:rsidP="000E1E0D">
      <w:pPr>
        <w:spacing w:before="0" w:after="0"/>
        <w:rPr>
          <w:highlight w:val="yellow"/>
        </w:rPr>
      </w:pPr>
      <w:bookmarkStart w:id="14" w:name="_Toc344218077"/>
    </w:p>
    <w:p w:rsidR="00C81AD2" w:rsidRPr="00B77D04" w:rsidRDefault="00C81AD2" w:rsidP="00064698">
      <w:pPr>
        <w:pStyle w:val="2"/>
        <w:spacing w:before="0" w:after="0"/>
        <w:ind w:left="578" w:hanging="578"/>
        <w:rPr>
          <w:rStyle w:val="aa"/>
          <w:i w:val="0"/>
          <w:sz w:val="26"/>
          <w:szCs w:val="26"/>
        </w:rPr>
      </w:pPr>
      <w:r w:rsidRPr="00B77D04">
        <w:rPr>
          <w:rStyle w:val="aa"/>
          <w:i w:val="0"/>
          <w:sz w:val="26"/>
          <w:szCs w:val="26"/>
        </w:rPr>
        <w:t>1.5. Прогноз изменения доходов населения</w:t>
      </w:r>
      <w:bookmarkEnd w:id="14"/>
      <w:r w:rsidR="002347AF" w:rsidRPr="00B77D04">
        <w:rPr>
          <w:rStyle w:val="aa"/>
          <w:i w:val="0"/>
          <w:sz w:val="26"/>
          <w:szCs w:val="26"/>
        </w:rPr>
        <w:t>.</w:t>
      </w:r>
    </w:p>
    <w:p w:rsidR="00085164" w:rsidRPr="00B77D04" w:rsidRDefault="00085164" w:rsidP="002C5A2E">
      <w:pPr>
        <w:spacing w:before="0" w:after="0"/>
        <w:ind w:firstLine="567"/>
        <w:rPr>
          <w:color w:val="FF0000"/>
        </w:rPr>
      </w:pPr>
    </w:p>
    <w:p w:rsidR="00466B60" w:rsidRPr="00B77D04" w:rsidRDefault="00466B60" w:rsidP="00466B60">
      <w:pPr>
        <w:spacing w:before="0" w:after="0"/>
        <w:ind w:firstLine="576"/>
      </w:pPr>
      <w:r w:rsidRPr="00B77D04">
        <w:t xml:space="preserve">С развитием экономики в </w:t>
      </w:r>
      <w:r w:rsidR="00B77D04" w:rsidRPr="00B77D04">
        <w:t>Ванновском</w:t>
      </w:r>
      <w:r w:rsidRPr="00B77D04">
        <w:t xml:space="preserve"> сельском поселении будут расти и доходы населения. Рост реальных располагаемых доходов населения учтен на основе макроэкономических показателей прогноза Сценарных условий долгосрочного прогноза социально-экономического развития Российской Федерации до 2030 г.</w:t>
      </w:r>
    </w:p>
    <w:p w:rsidR="004C2EA0" w:rsidRPr="00B77D04" w:rsidRDefault="004C2EA0" w:rsidP="00674FF4">
      <w:pPr>
        <w:pStyle w:val="ConsPlusNormal"/>
        <w:widowControl/>
        <w:ind w:firstLine="0"/>
        <w:jc w:val="both"/>
        <w:rPr>
          <w:rFonts w:ascii="Times New Roman" w:hAnsi="Times New Roman" w:cs="Times New Roman"/>
        </w:rPr>
      </w:pPr>
    </w:p>
    <w:p w:rsidR="003B3054" w:rsidRPr="00F973C7" w:rsidRDefault="00674FF4" w:rsidP="00792E4D">
      <w:pPr>
        <w:shd w:val="clear" w:color="auto" w:fill="FFFFFF"/>
        <w:autoSpaceDE w:val="0"/>
        <w:autoSpaceDN w:val="0"/>
        <w:adjustRightInd w:val="0"/>
        <w:spacing w:before="0" w:after="0"/>
        <w:ind w:left="709" w:hanging="709"/>
        <w:jc w:val="left"/>
        <w:rPr>
          <w:b/>
          <w:sz w:val="32"/>
          <w:szCs w:val="32"/>
        </w:rPr>
      </w:pPr>
      <w:r w:rsidRPr="00F973C7">
        <w:rPr>
          <w:b/>
          <w:bCs/>
          <w:sz w:val="32"/>
          <w:szCs w:val="32"/>
        </w:rPr>
        <w:t>2.</w:t>
      </w:r>
      <w:r w:rsidR="00906EE2" w:rsidRPr="00F973C7">
        <w:rPr>
          <w:b/>
          <w:sz w:val="32"/>
          <w:szCs w:val="32"/>
        </w:rPr>
        <w:t xml:space="preserve"> Охрана</w:t>
      </w:r>
      <w:r w:rsidR="003B3054" w:rsidRPr="00F973C7">
        <w:rPr>
          <w:b/>
          <w:sz w:val="32"/>
          <w:szCs w:val="32"/>
        </w:rPr>
        <w:t xml:space="preserve"> окружающей среды</w:t>
      </w:r>
      <w:r w:rsidR="002347AF">
        <w:rPr>
          <w:b/>
          <w:sz w:val="32"/>
          <w:szCs w:val="32"/>
        </w:rPr>
        <w:t>.</w:t>
      </w:r>
    </w:p>
    <w:p w:rsidR="00792E4D" w:rsidRPr="00DD7393" w:rsidRDefault="00792E4D" w:rsidP="00792E4D">
      <w:pPr>
        <w:shd w:val="clear" w:color="auto" w:fill="FFFFFF"/>
        <w:autoSpaceDE w:val="0"/>
        <w:autoSpaceDN w:val="0"/>
        <w:adjustRightInd w:val="0"/>
        <w:spacing w:before="0" w:after="0"/>
        <w:ind w:left="709" w:hanging="709"/>
        <w:jc w:val="left"/>
        <w:rPr>
          <w:sz w:val="32"/>
          <w:szCs w:val="32"/>
          <w:highlight w:val="yellow"/>
        </w:rPr>
      </w:pPr>
    </w:p>
    <w:p w:rsidR="00906EE2" w:rsidRPr="00F973C7" w:rsidRDefault="00674FF4" w:rsidP="00792E4D">
      <w:pPr>
        <w:shd w:val="clear" w:color="auto" w:fill="FFFFFF"/>
        <w:autoSpaceDE w:val="0"/>
        <w:autoSpaceDN w:val="0"/>
        <w:adjustRightInd w:val="0"/>
        <w:spacing w:before="0" w:after="0"/>
        <w:ind w:left="709" w:hanging="709"/>
      </w:pPr>
      <w:bookmarkStart w:id="15" w:name="_Toc261444089"/>
      <w:bookmarkStart w:id="16" w:name="_Toc263952154"/>
      <w:bookmarkStart w:id="17" w:name="_Toc264653955"/>
      <w:bookmarkStart w:id="18" w:name="_Toc265049362"/>
      <w:r w:rsidRPr="00F973C7">
        <w:rPr>
          <w:b/>
          <w:sz w:val="26"/>
          <w:szCs w:val="26"/>
        </w:rPr>
        <w:t>2.1</w:t>
      </w:r>
      <w:r w:rsidR="00295ACA" w:rsidRPr="00F973C7">
        <w:rPr>
          <w:b/>
          <w:sz w:val="26"/>
          <w:szCs w:val="26"/>
        </w:rPr>
        <w:t>.</w:t>
      </w:r>
      <w:bookmarkStart w:id="19" w:name="PO0000158"/>
      <w:bookmarkStart w:id="20" w:name="_Toc261417891"/>
      <w:bookmarkStart w:id="21" w:name="_Toc261444090"/>
      <w:bookmarkStart w:id="22" w:name="_Toc202862976"/>
      <w:bookmarkEnd w:id="15"/>
      <w:bookmarkEnd w:id="16"/>
      <w:bookmarkEnd w:id="17"/>
      <w:bookmarkEnd w:id="18"/>
      <w:bookmarkEnd w:id="19"/>
      <w:r w:rsidR="00906EE2" w:rsidRPr="00F973C7">
        <w:rPr>
          <w:b/>
          <w:sz w:val="26"/>
          <w:szCs w:val="26"/>
        </w:rPr>
        <w:t>Мероприятия по охране окружающей среды</w:t>
      </w:r>
      <w:r w:rsidR="002347AF">
        <w:rPr>
          <w:b/>
          <w:sz w:val="26"/>
          <w:szCs w:val="26"/>
        </w:rPr>
        <w:t>.</w:t>
      </w:r>
    </w:p>
    <w:p w:rsidR="00792E4D" w:rsidRPr="00DD7393" w:rsidRDefault="00792E4D" w:rsidP="00792E4D">
      <w:pPr>
        <w:spacing w:before="0" w:after="0"/>
        <w:ind w:left="709" w:hanging="709"/>
        <w:rPr>
          <w:highlight w:val="yellow"/>
        </w:rPr>
      </w:pPr>
    </w:p>
    <w:p w:rsidR="00F973C7" w:rsidRPr="00F973C7" w:rsidRDefault="00F973C7" w:rsidP="00F973C7">
      <w:pPr>
        <w:spacing w:before="0" w:after="0"/>
        <w:ind w:firstLine="709"/>
        <w:rPr>
          <w:bCs/>
        </w:rPr>
      </w:pPr>
      <w:r w:rsidRPr="00F973C7">
        <w:rPr>
          <w:bCs/>
        </w:rPr>
        <w:t xml:space="preserve">В соответствии со статьей </w:t>
      </w:r>
      <w:r w:rsidR="00A445E0" w:rsidRPr="00F22404">
        <w:rPr>
          <w:bCs/>
        </w:rPr>
        <w:t xml:space="preserve">36 </w:t>
      </w:r>
      <w:r w:rsidR="00A445E0">
        <w:t>Закона РФ "Об охране окружающей  среды»</w:t>
      </w:r>
      <w:r w:rsidRPr="00F973C7">
        <w:rPr>
          <w:bCs/>
        </w:rPr>
        <w:t>при проектировании зданий, строений, сооружений и иных объ</w:t>
      </w:r>
      <w:r>
        <w:rPr>
          <w:bCs/>
        </w:rPr>
        <w:t>ектов должны учитываться норма</w:t>
      </w:r>
      <w:r w:rsidRPr="00F973C7">
        <w:rPr>
          <w:bCs/>
        </w:rPr>
        <w:t>тивы допустимой антропогенной нагрузки на окружающую среду, предусматриваться мероприя</w:t>
      </w:r>
      <w:r>
        <w:rPr>
          <w:bCs/>
        </w:rPr>
        <w:t>тия по предупреждению и устране</w:t>
      </w:r>
      <w:r w:rsidRPr="00F973C7">
        <w:rPr>
          <w:bCs/>
        </w:rPr>
        <w:t>нию загрязнения окружающей среды, а также спос</w:t>
      </w:r>
      <w:r>
        <w:rPr>
          <w:bCs/>
        </w:rPr>
        <w:t>обы размещения отходов производ</w:t>
      </w:r>
      <w:r w:rsidRPr="00F973C7">
        <w:rPr>
          <w:bCs/>
        </w:rPr>
        <w:t>ства и потребления, применяться ресурсосберегающие, малоотходные, безотходные и иные наилучшие существующи</w:t>
      </w:r>
      <w:r>
        <w:rPr>
          <w:bCs/>
        </w:rPr>
        <w:t>е технологии, способствующие ох</w:t>
      </w:r>
      <w:r w:rsidRPr="00F973C7">
        <w:rPr>
          <w:bCs/>
        </w:rPr>
        <w:t>ране окружающей среды, восстановлению природной среды, рациональному использованию и воспроизводству природных ресурсов.</w:t>
      </w:r>
    </w:p>
    <w:p w:rsidR="00180E60" w:rsidRDefault="00F973C7" w:rsidP="00F973C7">
      <w:pPr>
        <w:spacing w:before="0" w:after="0"/>
        <w:ind w:firstLine="709"/>
        <w:rPr>
          <w:bCs/>
        </w:rPr>
      </w:pPr>
      <w:r w:rsidRPr="00F973C7">
        <w:rPr>
          <w:bCs/>
        </w:rPr>
        <w:t>При разработке проектной документации в обязатель</w:t>
      </w:r>
      <w:r>
        <w:rPr>
          <w:bCs/>
        </w:rPr>
        <w:t xml:space="preserve">ном порядке должна выполняться </w:t>
      </w:r>
      <w:r w:rsidRPr="00F973C7">
        <w:rPr>
          <w:bCs/>
        </w:rPr>
        <w:t>оценка экологической ситуации в районе проектируемого объекта с учетом вкладов от источников выбросов и сбросов загрязняющих веще</w:t>
      </w:r>
      <w:r>
        <w:rPr>
          <w:bCs/>
        </w:rPr>
        <w:t>ств, возникающих при строитель</w:t>
      </w:r>
      <w:r w:rsidRPr="00F973C7">
        <w:rPr>
          <w:bCs/>
        </w:rPr>
        <w:t>стве и последующей эксплуатации объекта, в приземный слой атмосферы; решение проблем обезвреживания, захоронения и утилизации отходов; вопросы охраны и рационального использования земельных ресурсов; охран</w:t>
      </w:r>
      <w:r>
        <w:rPr>
          <w:bCs/>
        </w:rPr>
        <w:t>ы поверхностных и подзем</w:t>
      </w:r>
      <w:r w:rsidRPr="00F973C7">
        <w:rPr>
          <w:bCs/>
        </w:rPr>
        <w:t>ных вод от истощения и загрязнения. Данное требование спр</w:t>
      </w:r>
      <w:r>
        <w:rPr>
          <w:bCs/>
        </w:rPr>
        <w:t>аведливо к проектированию объек</w:t>
      </w:r>
      <w:r w:rsidRPr="00F973C7">
        <w:rPr>
          <w:bCs/>
        </w:rPr>
        <w:t>тов всех территориальных зон Ванновского сельского поселения.</w:t>
      </w:r>
    </w:p>
    <w:p w:rsidR="00F973C7" w:rsidRPr="00F973C7" w:rsidRDefault="00F973C7" w:rsidP="00F973C7">
      <w:pPr>
        <w:spacing w:before="0" w:after="0"/>
        <w:ind w:firstLine="709"/>
        <w:rPr>
          <w:bCs/>
        </w:rPr>
      </w:pPr>
    </w:p>
    <w:p w:rsidR="00AE3D94" w:rsidRDefault="00295ACA" w:rsidP="00C91C53">
      <w:pPr>
        <w:spacing w:before="0" w:after="0"/>
        <w:ind w:firstLine="709"/>
        <w:rPr>
          <w:b/>
          <w:sz w:val="26"/>
          <w:szCs w:val="26"/>
        </w:rPr>
      </w:pPr>
      <w:r w:rsidRPr="00241E54">
        <w:rPr>
          <w:b/>
          <w:sz w:val="26"/>
          <w:szCs w:val="26"/>
        </w:rPr>
        <w:t>2.2.</w:t>
      </w:r>
      <w:bookmarkStart w:id="23" w:name="_Toc261417892"/>
      <w:bookmarkStart w:id="24" w:name="_Toc261444091"/>
      <w:bookmarkStart w:id="25" w:name="_Toc263952156"/>
      <w:bookmarkStart w:id="26" w:name="_Toc264653957"/>
      <w:bookmarkStart w:id="27" w:name="_Toc265049364"/>
      <w:bookmarkEnd w:id="20"/>
      <w:bookmarkEnd w:id="21"/>
      <w:bookmarkEnd w:id="22"/>
      <w:r w:rsidR="00C25A68" w:rsidRPr="00241E54">
        <w:rPr>
          <w:b/>
          <w:sz w:val="26"/>
          <w:szCs w:val="26"/>
        </w:rPr>
        <w:t>Мероприятия по оценке основных элементов региональной экологической среды</w:t>
      </w:r>
      <w:r w:rsidR="002347AF">
        <w:rPr>
          <w:b/>
          <w:sz w:val="26"/>
          <w:szCs w:val="26"/>
        </w:rPr>
        <w:t>.</w:t>
      </w:r>
    </w:p>
    <w:p w:rsidR="00241E54" w:rsidRPr="00241E54" w:rsidRDefault="00241E54" w:rsidP="00C91C53">
      <w:pPr>
        <w:spacing w:before="0" w:after="0"/>
        <w:ind w:firstLine="709"/>
        <w:rPr>
          <w:b/>
          <w:sz w:val="26"/>
          <w:szCs w:val="26"/>
        </w:rPr>
      </w:pPr>
    </w:p>
    <w:p w:rsidR="00241E54" w:rsidRPr="00241E54" w:rsidRDefault="00241E54" w:rsidP="00241E54">
      <w:pPr>
        <w:spacing w:before="0" w:after="0"/>
        <w:ind w:firstLine="709"/>
        <w:rPr>
          <w:color w:val="000000"/>
          <w:szCs w:val="26"/>
        </w:rPr>
      </w:pPr>
      <w:r w:rsidRPr="00241E54">
        <w:rPr>
          <w:color w:val="000000"/>
          <w:szCs w:val="26"/>
        </w:rPr>
        <w:t>Мониторинг состояния окружающей среды (экологического мониторинга) в Тбилисском районе является важнейшим инструментом, подд</w:t>
      </w:r>
      <w:r>
        <w:rPr>
          <w:color w:val="000000"/>
          <w:szCs w:val="26"/>
        </w:rPr>
        <w:t>ерживающим управление экологиче</w:t>
      </w:r>
      <w:r w:rsidRPr="00241E54">
        <w:rPr>
          <w:color w:val="000000"/>
          <w:szCs w:val="26"/>
        </w:rPr>
        <w:t>ской безопасностью, и может рассматриваться, как одна из информац</w:t>
      </w:r>
      <w:r>
        <w:rPr>
          <w:color w:val="000000"/>
          <w:szCs w:val="26"/>
        </w:rPr>
        <w:t>ионных составля</w:t>
      </w:r>
      <w:r w:rsidRPr="00241E54">
        <w:rPr>
          <w:color w:val="000000"/>
          <w:szCs w:val="26"/>
        </w:rPr>
        <w:t>ющих, обеспечивающих общее управление район</w:t>
      </w:r>
      <w:r>
        <w:rPr>
          <w:color w:val="000000"/>
          <w:szCs w:val="26"/>
        </w:rPr>
        <w:t>ом. Информация, поставляемая си</w:t>
      </w:r>
      <w:r w:rsidRPr="00241E54">
        <w:rPr>
          <w:color w:val="000000"/>
          <w:szCs w:val="26"/>
        </w:rPr>
        <w:t>стемой мониторинга, должна поступать для форми</w:t>
      </w:r>
      <w:r>
        <w:rPr>
          <w:color w:val="000000"/>
          <w:szCs w:val="26"/>
        </w:rPr>
        <w:t>рования соответствующих баз дан</w:t>
      </w:r>
      <w:r w:rsidRPr="00241E54">
        <w:rPr>
          <w:color w:val="000000"/>
          <w:szCs w:val="26"/>
        </w:rPr>
        <w:t>ных и последующего принятия решений по управ</w:t>
      </w:r>
      <w:r>
        <w:rPr>
          <w:color w:val="000000"/>
          <w:szCs w:val="26"/>
        </w:rPr>
        <w:t>лению состоянием окружающей сре</w:t>
      </w:r>
      <w:r w:rsidRPr="00241E54">
        <w:rPr>
          <w:color w:val="000000"/>
          <w:szCs w:val="26"/>
        </w:rPr>
        <w:t>ды.</w:t>
      </w:r>
    </w:p>
    <w:p w:rsidR="00241E54" w:rsidRPr="00241E54" w:rsidRDefault="00241E54" w:rsidP="00241E54">
      <w:pPr>
        <w:spacing w:before="0" w:after="0"/>
        <w:ind w:firstLine="709"/>
        <w:rPr>
          <w:color w:val="000000"/>
          <w:szCs w:val="26"/>
        </w:rPr>
      </w:pPr>
      <w:r w:rsidRPr="00241E54">
        <w:rPr>
          <w:color w:val="000000"/>
          <w:szCs w:val="26"/>
        </w:rPr>
        <w:t>Организация мониторинга, объем затрат, необходимых на его реализацию, зависит от целей и задач, которые перед ним ставятся.</w:t>
      </w:r>
    </w:p>
    <w:p w:rsidR="00241E54" w:rsidRPr="00241E54" w:rsidRDefault="00241E54" w:rsidP="00241E54">
      <w:pPr>
        <w:spacing w:before="0" w:after="0"/>
        <w:ind w:firstLine="709"/>
        <w:rPr>
          <w:color w:val="000000"/>
          <w:szCs w:val="26"/>
        </w:rPr>
      </w:pPr>
      <w:r w:rsidRPr="00241E54">
        <w:rPr>
          <w:color w:val="000000"/>
          <w:szCs w:val="26"/>
        </w:rPr>
        <w:t>Цели проведения экологического мониторинга:</w:t>
      </w:r>
    </w:p>
    <w:p w:rsidR="00241E54" w:rsidRPr="00241E54" w:rsidRDefault="00241E54" w:rsidP="00241E54">
      <w:pPr>
        <w:spacing w:before="0" w:after="0"/>
        <w:ind w:firstLine="709"/>
        <w:rPr>
          <w:color w:val="000000"/>
          <w:szCs w:val="26"/>
        </w:rPr>
      </w:pPr>
      <w:r w:rsidRPr="00241E54">
        <w:rPr>
          <w:color w:val="000000"/>
          <w:szCs w:val="26"/>
        </w:rPr>
        <w:t>•</w:t>
      </w:r>
      <w:r w:rsidRPr="00241E54">
        <w:rPr>
          <w:color w:val="000000"/>
          <w:szCs w:val="26"/>
        </w:rPr>
        <w:tab/>
        <w:t>анализ соответствия состояния окружающей сред</w:t>
      </w:r>
      <w:r>
        <w:rPr>
          <w:color w:val="000000"/>
          <w:szCs w:val="26"/>
        </w:rPr>
        <w:t>ы эколого-гигиеническим требова</w:t>
      </w:r>
      <w:r w:rsidRPr="00241E54">
        <w:rPr>
          <w:color w:val="000000"/>
          <w:szCs w:val="26"/>
        </w:rPr>
        <w:t>ниям для выработки решений по обеспечению экологического благополучия;</w:t>
      </w:r>
    </w:p>
    <w:p w:rsidR="00241E54" w:rsidRPr="00241E54" w:rsidRDefault="00241E54" w:rsidP="00241E54">
      <w:pPr>
        <w:spacing w:before="0" w:after="0"/>
        <w:ind w:firstLine="709"/>
        <w:rPr>
          <w:color w:val="000000"/>
          <w:szCs w:val="26"/>
        </w:rPr>
      </w:pPr>
      <w:r w:rsidRPr="00241E54">
        <w:rPr>
          <w:color w:val="000000"/>
          <w:szCs w:val="26"/>
        </w:rPr>
        <w:t>•</w:t>
      </w:r>
      <w:r w:rsidRPr="00241E54">
        <w:rPr>
          <w:color w:val="000000"/>
          <w:szCs w:val="26"/>
        </w:rPr>
        <w:tab/>
        <w:t>снижение степени неопределенности, обусловле</w:t>
      </w:r>
      <w:r>
        <w:rPr>
          <w:color w:val="000000"/>
          <w:szCs w:val="26"/>
        </w:rPr>
        <w:t>нной неточностью методов расчет</w:t>
      </w:r>
      <w:r w:rsidRPr="00241E54">
        <w:rPr>
          <w:color w:val="000000"/>
          <w:szCs w:val="26"/>
        </w:rPr>
        <w:t>ных прогнозных оценок;</w:t>
      </w:r>
    </w:p>
    <w:p w:rsidR="00241E54" w:rsidRPr="00241E54" w:rsidRDefault="00241E54" w:rsidP="00241E54">
      <w:pPr>
        <w:spacing w:before="0" w:after="0"/>
        <w:ind w:firstLine="709"/>
        <w:rPr>
          <w:color w:val="000000"/>
          <w:szCs w:val="26"/>
        </w:rPr>
      </w:pPr>
      <w:r w:rsidRPr="00241E54">
        <w:rPr>
          <w:color w:val="000000"/>
          <w:szCs w:val="26"/>
        </w:rPr>
        <w:t>•</w:t>
      </w:r>
      <w:r w:rsidRPr="00241E54">
        <w:rPr>
          <w:color w:val="000000"/>
          <w:szCs w:val="26"/>
        </w:rPr>
        <w:tab/>
        <w:t xml:space="preserve">решение спорных вопросов, связанных с </w:t>
      </w:r>
      <w:r>
        <w:rPr>
          <w:color w:val="000000"/>
          <w:szCs w:val="26"/>
        </w:rPr>
        <w:t>влиянием промышленных и сельско</w:t>
      </w:r>
      <w:r w:rsidRPr="00241E54">
        <w:rPr>
          <w:color w:val="000000"/>
          <w:szCs w:val="26"/>
        </w:rPr>
        <w:t>хозяйственных объектов на экологические условия</w:t>
      </w:r>
      <w:r>
        <w:rPr>
          <w:color w:val="000000"/>
          <w:szCs w:val="26"/>
        </w:rPr>
        <w:t>, прежде всего в жилых микрорай</w:t>
      </w:r>
      <w:r w:rsidRPr="00241E54">
        <w:rPr>
          <w:color w:val="000000"/>
          <w:szCs w:val="26"/>
        </w:rPr>
        <w:t>онах поселения;</w:t>
      </w:r>
    </w:p>
    <w:p w:rsidR="00241E54" w:rsidRPr="00241E54" w:rsidRDefault="00241E54" w:rsidP="00241E54">
      <w:pPr>
        <w:spacing w:before="0" w:after="0"/>
        <w:ind w:firstLine="709"/>
        <w:rPr>
          <w:color w:val="000000"/>
          <w:szCs w:val="26"/>
        </w:rPr>
      </w:pPr>
      <w:r w:rsidRPr="00241E54">
        <w:rPr>
          <w:color w:val="000000"/>
          <w:szCs w:val="26"/>
        </w:rPr>
        <w:t>•</w:t>
      </w:r>
      <w:r w:rsidRPr="00241E54">
        <w:rPr>
          <w:color w:val="000000"/>
          <w:szCs w:val="26"/>
        </w:rPr>
        <w:tab/>
        <w:t>пополнение базы данных по состоянию окружающей среды в Тбилисском районе;</w:t>
      </w:r>
    </w:p>
    <w:p w:rsidR="00241E54" w:rsidRPr="00241E54" w:rsidRDefault="00241E54" w:rsidP="00241E54">
      <w:pPr>
        <w:spacing w:before="0" w:after="0"/>
        <w:ind w:firstLine="709"/>
        <w:rPr>
          <w:color w:val="000000"/>
          <w:szCs w:val="26"/>
        </w:rPr>
      </w:pPr>
      <w:r w:rsidRPr="00241E54">
        <w:rPr>
          <w:color w:val="000000"/>
          <w:szCs w:val="26"/>
        </w:rPr>
        <w:t>•</w:t>
      </w:r>
      <w:r w:rsidRPr="00241E54">
        <w:rPr>
          <w:color w:val="000000"/>
          <w:szCs w:val="26"/>
        </w:rPr>
        <w:tab/>
        <w:t>фиксация всех случаев техногенных происше</w:t>
      </w:r>
      <w:r>
        <w:rPr>
          <w:color w:val="000000"/>
          <w:szCs w:val="26"/>
        </w:rPr>
        <w:t>ствий, сопровождающихся негатив</w:t>
      </w:r>
      <w:r w:rsidRPr="00241E54">
        <w:rPr>
          <w:color w:val="000000"/>
          <w:szCs w:val="26"/>
        </w:rPr>
        <w:t xml:space="preserve">ным воздействием на окружающую среду в окрестности строительства (разливы </w:t>
      </w:r>
      <w:r w:rsidRPr="00241E54">
        <w:rPr>
          <w:color w:val="000000"/>
          <w:szCs w:val="26"/>
        </w:rPr>
        <w:lastRenderedPageBreak/>
        <w:t>ГСМ, токсических жидкостей, несанкционированное размещение отходов) с выработкой предложений по предотвращению негативных последствий.</w:t>
      </w:r>
    </w:p>
    <w:p w:rsidR="00241E54" w:rsidRPr="00241E54" w:rsidRDefault="00241E54" w:rsidP="00241E54">
      <w:pPr>
        <w:spacing w:before="0" w:after="0"/>
        <w:ind w:firstLine="709"/>
        <w:rPr>
          <w:color w:val="000000"/>
          <w:szCs w:val="26"/>
        </w:rPr>
      </w:pPr>
      <w:r w:rsidRPr="00241E54">
        <w:rPr>
          <w:color w:val="000000"/>
          <w:szCs w:val="26"/>
        </w:rPr>
        <w:t>Основанием для проведения экологического мониторинга</w:t>
      </w:r>
      <w:r>
        <w:rPr>
          <w:color w:val="000000"/>
          <w:szCs w:val="26"/>
        </w:rPr>
        <w:t xml:space="preserve"> служат  требования пп. 4.8.7, </w:t>
      </w:r>
      <w:r w:rsidRPr="00241E54">
        <w:rPr>
          <w:color w:val="000000"/>
          <w:szCs w:val="26"/>
        </w:rPr>
        <w:t>4.8.8, 4.8.9, 4.9.2, 4.9.3, 4.9.4 СН 11-102-97 «Инженерн</w:t>
      </w:r>
      <w:r>
        <w:rPr>
          <w:color w:val="000000"/>
          <w:szCs w:val="26"/>
        </w:rPr>
        <w:t>о-экологические изыскания»; тре</w:t>
      </w:r>
      <w:r w:rsidRPr="00241E54">
        <w:rPr>
          <w:color w:val="000000"/>
          <w:szCs w:val="26"/>
        </w:rPr>
        <w:t>бования «Положения об оценке воздействия наме</w:t>
      </w:r>
      <w:r>
        <w:rPr>
          <w:color w:val="000000"/>
          <w:szCs w:val="26"/>
        </w:rPr>
        <w:t>чаемой хозяйственной и иной дея</w:t>
      </w:r>
      <w:r w:rsidRPr="00241E54">
        <w:rPr>
          <w:color w:val="000000"/>
          <w:szCs w:val="26"/>
        </w:rPr>
        <w:t>тельности на окружающую среду в Российской Федерац</w:t>
      </w:r>
      <w:r>
        <w:rPr>
          <w:color w:val="000000"/>
          <w:szCs w:val="26"/>
        </w:rPr>
        <w:t>ии», утв. приказом Госкомэколо</w:t>
      </w:r>
      <w:r w:rsidRPr="00241E54">
        <w:rPr>
          <w:color w:val="000000"/>
          <w:szCs w:val="26"/>
        </w:rPr>
        <w:t>гии России от 16.05.2000 г. №372.</w:t>
      </w:r>
    </w:p>
    <w:p w:rsidR="00241E54" w:rsidRPr="00241E54" w:rsidRDefault="00241E54" w:rsidP="00241E54">
      <w:pPr>
        <w:spacing w:before="0" w:after="0"/>
        <w:ind w:firstLine="709"/>
        <w:rPr>
          <w:color w:val="000000"/>
          <w:szCs w:val="26"/>
        </w:rPr>
      </w:pPr>
      <w:r w:rsidRPr="00241E54">
        <w:rPr>
          <w:color w:val="000000"/>
          <w:szCs w:val="26"/>
        </w:rPr>
        <w:t>Все используемые для построения системы экологи</w:t>
      </w:r>
      <w:r>
        <w:rPr>
          <w:color w:val="000000"/>
          <w:szCs w:val="26"/>
        </w:rPr>
        <w:t>ческого мониторинга измеритель</w:t>
      </w:r>
      <w:r w:rsidRPr="00241E54">
        <w:rPr>
          <w:color w:val="000000"/>
          <w:szCs w:val="26"/>
        </w:rPr>
        <w:t>ные средства должны иметь соответствующую аттес</w:t>
      </w:r>
      <w:r>
        <w:rPr>
          <w:color w:val="000000"/>
          <w:szCs w:val="26"/>
        </w:rPr>
        <w:t>тацию Госстандарта РФ, программ</w:t>
      </w:r>
      <w:r w:rsidRPr="00241E54">
        <w:rPr>
          <w:color w:val="000000"/>
          <w:szCs w:val="26"/>
        </w:rPr>
        <w:t>но-аппаратные средства общего назначения, допущенные для применения ведомст</w:t>
      </w:r>
      <w:r>
        <w:rPr>
          <w:color w:val="000000"/>
          <w:szCs w:val="26"/>
        </w:rPr>
        <w:t>вен</w:t>
      </w:r>
      <w:r w:rsidRPr="00241E54">
        <w:rPr>
          <w:color w:val="000000"/>
          <w:szCs w:val="26"/>
        </w:rPr>
        <w:t xml:space="preserve">ными нормативными документами, а специализированное программное обеспечение принимается в производственную эксплуатацию по </w:t>
      </w:r>
      <w:r>
        <w:rPr>
          <w:color w:val="000000"/>
          <w:szCs w:val="26"/>
        </w:rPr>
        <w:t>итогам опытной эксплуатации спе</w:t>
      </w:r>
      <w:r w:rsidRPr="00241E54">
        <w:rPr>
          <w:color w:val="000000"/>
          <w:szCs w:val="26"/>
        </w:rPr>
        <w:t>циальной комиссией, формируемой администрацией</w:t>
      </w:r>
      <w:r>
        <w:rPr>
          <w:color w:val="000000"/>
          <w:szCs w:val="26"/>
        </w:rPr>
        <w:t xml:space="preserve"> сельского поселения с включени</w:t>
      </w:r>
      <w:r w:rsidRPr="00241E54">
        <w:rPr>
          <w:color w:val="000000"/>
          <w:szCs w:val="26"/>
        </w:rPr>
        <w:t>ем, при необходимости, представителей заинтересованных ведомств.</w:t>
      </w:r>
    </w:p>
    <w:p w:rsidR="00241E54" w:rsidRPr="00241E54" w:rsidRDefault="00241E54" w:rsidP="00241E54">
      <w:pPr>
        <w:spacing w:before="0" w:after="0"/>
        <w:ind w:firstLine="709"/>
        <w:rPr>
          <w:color w:val="000000"/>
          <w:szCs w:val="26"/>
        </w:rPr>
      </w:pPr>
      <w:r w:rsidRPr="00241E54">
        <w:rPr>
          <w:color w:val="000000"/>
          <w:szCs w:val="26"/>
        </w:rPr>
        <w:t xml:space="preserve">Полностью развертываемая система экологического </w:t>
      </w:r>
      <w:r>
        <w:rPr>
          <w:color w:val="000000"/>
          <w:szCs w:val="26"/>
        </w:rPr>
        <w:t>мониторинга имеет статус ведом</w:t>
      </w:r>
      <w:r w:rsidRPr="00241E54">
        <w:rPr>
          <w:color w:val="000000"/>
          <w:szCs w:val="26"/>
        </w:rPr>
        <w:t>ственной системы и вводится в производственную эксплуатацию на основании заключения специально формируемой экспертной комиссии.</w:t>
      </w:r>
    </w:p>
    <w:p w:rsidR="00241E54" w:rsidRPr="00241E54" w:rsidRDefault="00241E54" w:rsidP="00241E54">
      <w:pPr>
        <w:spacing w:before="0" w:after="0"/>
        <w:ind w:firstLine="709"/>
        <w:rPr>
          <w:color w:val="000000"/>
          <w:szCs w:val="26"/>
        </w:rPr>
      </w:pPr>
      <w:r w:rsidRPr="00241E54">
        <w:rPr>
          <w:color w:val="000000"/>
          <w:szCs w:val="26"/>
        </w:rPr>
        <w:t>Инструментальное и организационное обеспечение экологического мониторинга может быть выполнено разными способами. Среди возможных вариантов такого обеспечения предпочтение следует отдавать вариантам, опираю</w:t>
      </w:r>
      <w:r>
        <w:rPr>
          <w:color w:val="000000"/>
          <w:szCs w:val="26"/>
        </w:rPr>
        <w:t>щимся на использование современ</w:t>
      </w:r>
      <w:r w:rsidRPr="00241E54">
        <w:rPr>
          <w:color w:val="000000"/>
          <w:szCs w:val="26"/>
        </w:rPr>
        <w:t>ных информационных технологий. Последние наиболее продвинуты в части контроля состояния атмосферного воздуха. В связи с этим для последующего проектирования системы экологического мониторинга предлагается вариант, включающий  подсистему мобильного экологического мониторинга атмосферног</w:t>
      </w:r>
      <w:r>
        <w:rPr>
          <w:color w:val="000000"/>
          <w:szCs w:val="26"/>
        </w:rPr>
        <w:t>о воздуха  и базы данных для ре</w:t>
      </w:r>
      <w:r w:rsidRPr="00241E54">
        <w:rPr>
          <w:color w:val="000000"/>
          <w:szCs w:val="26"/>
        </w:rPr>
        <w:t>шения задач экологической безопасности.</w:t>
      </w:r>
    </w:p>
    <w:p w:rsidR="00241E54" w:rsidRPr="00241E54" w:rsidRDefault="00241E54" w:rsidP="00241E54">
      <w:pPr>
        <w:spacing w:before="0" w:after="0"/>
        <w:ind w:firstLine="709"/>
        <w:rPr>
          <w:color w:val="000000"/>
          <w:szCs w:val="26"/>
        </w:rPr>
      </w:pPr>
      <w:r w:rsidRPr="00241E54">
        <w:rPr>
          <w:color w:val="000000"/>
          <w:szCs w:val="26"/>
        </w:rPr>
        <w:t>Основная задача специализированной системы экологического мониторинга – сбор и анализ поступающей по каналам связи метеорологической информации, обеспечение мониторинга опасных метеоусловий и осуществлени</w:t>
      </w:r>
      <w:r>
        <w:rPr>
          <w:color w:val="000000"/>
          <w:szCs w:val="26"/>
        </w:rPr>
        <w:t>е расчетного мониторинга загряз</w:t>
      </w:r>
      <w:r w:rsidRPr="00241E54">
        <w:rPr>
          <w:color w:val="000000"/>
          <w:szCs w:val="26"/>
        </w:rPr>
        <w:t>нения атмосферы.</w:t>
      </w:r>
    </w:p>
    <w:p w:rsidR="00241E54" w:rsidRPr="00241E54" w:rsidRDefault="00241E54" w:rsidP="00241E54">
      <w:pPr>
        <w:spacing w:before="0" w:after="0"/>
        <w:ind w:firstLine="709"/>
        <w:rPr>
          <w:color w:val="000000"/>
          <w:szCs w:val="26"/>
        </w:rPr>
      </w:pPr>
      <w:r w:rsidRPr="00241E54">
        <w:rPr>
          <w:color w:val="000000"/>
          <w:szCs w:val="26"/>
        </w:rPr>
        <w:t xml:space="preserve">В интересах проведения экологического мониторинга возможно использование средств специализированной лаборатории, действующей по указанию эксплуатирующих служб </w:t>
      </w:r>
    </w:p>
    <w:p w:rsidR="00241E54" w:rsidRPr="00241E54" w:rsidRDefault="00241E54" w:rsidP="00241E54">
      <w:pPr>
        <w:spacing w:before="0" w:after="0"/>
        <w:ind w:firstLine="709"/>
        <w:rPr>
          <w:color w:val="000000"/>
          <w:szCs w:val="26"/>
        </w:rPr>
      </w:pPr>
      <w:r w:rsidRPr="00241E54">
        <w:rPr>
          <w:color w:val="000000"/>
          <w:szCs w:val="26"/>
        </w:rPr>
        <w:t>района, для контроля состояния почв и измерения шума.</w:t>
      </w:r>
    </w:p>
    <w:p w:rsidR="00241E54" w:rsidRPr="00241E54" w:rsidRDefault="00241E54" w:rsidP="00241E54">
      <w:pPr>
        <w:spacing w:before="0" w:after="0"/>
        <w:ind w:firstLine="709"/>
        <w:rPr>
          <w:color w:val="000000"/>
          <w:szCs w:val="26"/>
        </w:rPr>
      </w:pPr>
      <w:r w:rsidRPr="00241E54">
        <w:rPr>
          <w:color w:val="000000"/>
          <w:szCs w:val="26"/>
        </w:rPr>
        <w:t>Специализированная лаборатория обеспечивает,</w:t>
      </w:r>
      <w:r>
        <w:rPr>
          <w:color w:val="000000"/>
          <w:szCs w:val="26"/>
        </w:rPr>
        <w:t xml:space="preserve"> как наиболее полные условия мо</w:t>
      </w:r>
      <w:r w:rsidRPr="00241E54">
        <w:rPr>
          <w:color w:val="000000"/>
          <w:szCs w:val="26"/>
        </w:rPr>
        <w:t xml:space="preserve">бильности, так и широкий перечень контролируемых факторов. Анализ отобранных проб </w:t>
      </w:r>
    </w:p>
    <w:p w:rsidR="00241E54" w:rsidRPr="00241E54" w:rsidRDefault="00241E54" w:rsidP="00241E54">
      <w:pPr>
        <w:spacing w:before="0" w:after="0"/>
        <w:ind w:firstLine="709"/>
        <w:rPr>
          <w:color w:val="000000"/>
          <w:szCs w:val="26"/>
        </w:rPr>
      </w:pPr>
      <w:r w:rsidRPr="00241E54">
        <w:rPr>
          <w:color w:val="000000"/>
          <w:szCs w:val="26"/>
        </w:rPr>
        <w:t>может производиться в стационарных условиях аккредитованной лабораторией.</w:t>
      </w:r>
    </w:p>
    <w:p w:rsidR="00241E54" w:rsidRPr="00241E54" w:rsidRDefault="00241E54" w:rsidP="00241E54">
      <w:pPr>
        <w:spacing w:before="0" w:after="0"/>
        <w:ind w:firstLine="709"/>
        <w:rPr>
          <w:color w:val="000000"/>
          <w:szCs w:val="26"/>
        </w:rPr>
      </w:pPr>
      <w:r w:rsidRPr="00241E54">
        <w:rPr>
          <w:color w:val="000000"/>
          <w:szCs w:val="26"/>
        </w:rPr>
        <w:t>Средствами лаборатории рекомендуется контролировать следующие параметры:</w:t>
      </w:r>
    </w:p>
    <w:p w:rsidR="00241E54" w:rsidRPr="00241E54" w:rsidRDefault="00241E54" w:rsidP="00241E54">
      <w:pPr>
        <w:spacing w:before="0" w:after="0"/>
        <w:ind w:firstLine="709"/>
        <w:rPr>
          <w:color w:val="000000"/>
          <w:szCs w:val="26"/>
        </w:rPr>
      </w:pPr>
      <w:r w:rsidRPr="00241E54">
        <w:rPr>
          <w:color w:val="000000"/>
          <w:szCs w:val="26"/>
        </w:rPr>
        <w:t>•</w:t>
      </w:r>
      <w:r w:rsidRPr="00241E54">
        <w:rPr>
          <w:color w:val="000000"/>
          <w:szCs w:val="26"/>
        </w:rPr>
        <w:tab/>
        <w:t>в почве – измерение концентраций нефтепродукт</w:t>
      </w:r>
      <w:r>
        <w:rPr>
          <w:color w:val="000000"/>
          <w:szCs w:val="26"/>
        </w:rPr>
        <w:t>ов, бенз(а)пирена, а также изме</w:t>
      </w:r>
      <w:r w:rsidRPr="00241E54">
        <w:rPr>
          <w:color w:val="000000"/>
          <w:szCs w:val="26"/>
        </w:rPr>
        <w:t>рение pH;</w:t>
      </w:r>
    </w:p>
    <w:p w:rsidR="00241E54" w:rsidRPr="00241E54" w:rsidRDefault="00241E54" w:rsidP="00241E54">
      <w:pPr>
        <w:spacing w:before="0" w:after="0"/>
        <w:ind w:firstLine="709"/>
        <w:rPr>
          <w:color w:val="000000"/>
          <w:szCs w:val="26"/>
        </w:rPr>
      </w:pPr>
      <w:r w:rsidRPr="00241E54">
        <w:rPr>
          <w:color w:val="000000"/>
          <w:szCs w:val="26"/>
        </w:rPr>
        <w:t>•</w:t>
      </w:r>
      <w:r w:rsidRPr="00241E54">
        <w:rPr>
          <w:color w:val="000000"/>
          <w:szCs w:val="26"/>
        </w:rPr>
        <w:tab/>
        <w:t>эквивалентные уровни шума – у фасадов жилой застройки ближайшей к промпредприятиям и транспортным магистралям;</w:t>
      </w:r>
    </w:p>
    <w:p w:rsidR="00180E60" w:rsidRPr="00241E54" w:rsidRDefault="00241E54" w:rsidP="00241E54">
      <w:pPr>
        <w:spacing w:before="0" w:after="0"/>
        <w:ind w:firstLine="709"/>
        <w:rPr>
          <w:color w:val="000000"/>
          <w:szCs w:val="26"/>
        </w:rPr>
      </w:pPr>
      <w:r w:rsidRPr="00241E54">
        <w:rPr>
          <w:color w:val="000000"/>
          <w:szCs w:val="26"/>
        </w:rPr>
        <w:t>•</w:t>
      </w:r>
      <w:r w:rsidRPr="00241E54">
        <w:rPr>
          <w:color w:val="000000"/>
          <w:szCs w:val="26"/>
        </w:rPr>
        <w:tab/>
        <w:t>гидрохимический мониторинг водных объектов.</w:t>
      </w:r>
    </w:p>
    <w:p w:rsidR="00241E54" w:rsidRPr="00DD7393" w:rsidRDefault="00241E54" w:rsidP="00241E54">
      <w:pPr>
        <w:spacing w:before="0" w:after="0"/>
        <w:ind w:left="709" w:hanging="709"/>
        <w:rPr>
          <w:bCs/>
          <w:highlight w:val="yellow"/>
        </w:rPr>
      </w:pPr>
    </w:p>
    <w:p w:rsidR="00C12306" w:rsidRPr="00241E54" w:rsidRDefault="00674FF4" w:rsidP="002347AF">
      <w:pPr>
        <w:spacing w:before="0" w:after="0"/>
        <w:ind w:firstLine="709"/>
        <w:rPr>
          <w:b/>
          <w:sz w:val="26"/>
          <w:szCs w:val="26"/>
        </w:rPr>
      </w:pPr>
      <w:r w:rsidRPr="00241E54">
        <w:rPr>
          <w:b/>
          <w:sz w:val="26"/>
          <w:szCs w:val="26"/>
        </w:rPr>
        <w:t>2.</w:t>
      </w:r>
      <w:r w:rsidR="00295ACA" w:rsidRPr="00241E54">
        <w:rPr>
          <w:b/>
          <w:sz w:val="26"/>
          <w:szCs w:val="26"/>
        </w:rPr>
        <w:t>3</w:t>
      </w:r>
      <w:r w:rsidRPr="00241E54">
        <w:rPr>
          <w:b/>
          <w:sz w:val="26"/>
          <w:szCs w:val="26"/>
        </w:rPr>
        <w:t xml:space="preserve">. </w:t>
      </w:r>
      <w:bookmarkEnd w:id="23"/>
      <w:bookmarkEnd w:id="24"/>
      <w:bookmarkEnd w:id="25"/>
      <w:bookmarkEnd w:id="26"/>
      <w:bookmarkEnd w:id="27"/>
      <w:r w:rsidR="00AE3D94" w:rsidRPr="00241E54">
        <w:rPr>
          <w:b/>
          <w:sz w:val="26"/>
          <w:szCs w:val="26"/>
        </w:rPr>
        <w:t>Мероприятия по улучшению качества атмосферного воздуха</w:t>
      </w:r>
      <w:r w:rsidR="002347AF">
        <w:rPr>
          <w:b/>
          <w:sz w:val="26"/>
          <w:szCs w:val="26"/>
        </w:rPr>
        <w:t>.</w:t>
      </w:r>
    </w:p>
    <w:p w:rsidR="003170E4" w:rsidRPr="00DD7393" w:rsidRDefault="003170E4" w:rsidP="003170E4">
      <w:pPr>
        <w:spacing w:before="0" w:after="0"/>
        <w:ind w:firstLine="709"/>
        <w:rPr>
          <w:highlight w:val="yellow"/>
        </w:rPr>
      </w:pPr>
      <w:bookmarkStart w:id="28" w:name="_Toc261417894"/>
      <w:bookmarkStart w:id="29" w:name="_Toc261444092"/>
      <w:bookmarkStart w:id="30" w:name="_Toc263952157"/>
      <w:bookmarkStart w:id="31" w:name="_Toc264653958"/>
      <w:bookmarkStart w:id="32" w:name="_Toc265049365"/>
    </w:p>
    <w:p w:rsidR="00241E54" w:rsidRDefault="00241E54" w:rsidP="00241E54">
      <w:pPr>
        <w:spacing w:before="0" w:after="0"/>
        <w:ind w:firstLine="709"/>
      </w:pPr>
      <w:r>
        <w:t xml:space="preserve">Производственная зона расположена в южной части села, где размещаются производственные и коммунально-складские предприятия существующие и проектируемые с санитарно-защитными зонами, а также в центральной части сохраняется РПК «Райпищекомбинат Тбилисский» и частное предприятие. </w:t>
      </w:r>
    </w:p>
    <w:p w:rsidR="00241E54" w:rsidRDefault="00241E54" w:rsidP="00241E54">
      <w:pPr>
        <w:spacing w:before="0" w:after="0"/>
        <w:ind w:firstLine="709"/>
      </w:pPr>
      <w:r>
        <w:t xml:space="preserve">На территории производственных зон в проектных границах села Ванновское разрешенным видом использования является размещение производственных предприятий 5 класса, коммунально-складских объектов, объектов и сооружений инженерно-транспортной инфраструктуры, санитарно-защитных зон. На перспективу проектом предусмотрено </w:t>
      </w:r>
      <w:r>
        <w:lastRenderedPageBreak/>
        <w:t>развитие производственной зоны в южном направлении, где возможно размещение предприятий 3-5 класса.</w:t>
      </w:r>
    </w:p>
    <w:p w:rsidR="00241E54" w:rsidRDefault="00241E54" w:rsidP="00241E54">
      <w:pPr>
        <w:spacing w:before="0" w:after="0"/>
        <w:ind w:firstLine="709"/>
      </w:pPr>
      <w:r>
        <w:t>В северной части села Ванновское вблизи от жилой застройки расположены предприятия 3 класса вредности – свинотоварная и молочно-товарная фермы, которые проектом предлагаются к выносу.</w:t>
      </w:r>
    </w:p>
    <w:p w:rsidR="00241E54" w:rsidRDefault="00241E54" w:rsidP="00241E54">
      <w:pPr>
        <w:spacing w:before="0" w:after="0"/>
        <w:ind w:firstLine="709"/>
      </w:pPr>
      <w:r>
        <w:t>К существующим производственным объектам, расположенным в жилой зоне, относятся частные предприятия, пекарня и РПК «Пищекомбинат Тбилисский». Необходимо предусмотреть комплекс мероприятий по усовершенствованию технологического цикла для улучшения их санитарного состояния и снижения вредного воздействия на окружающую среду.</w:t>
      </w:r>
    </w:p>
    <w:p w:rsidR="00241E54" w:rsidRDefault="00241E54" w:rsidP="00241E54">
      <w:pPr>
        <w:spacing w:before="0" w:after="0"/>
        <w:ind w:firstLine="709"/>
      </w:pPr>
      <w:r>
        <w:t>Для сохранения действующих предприятий проектом предлагается  ряд мероприятий. Прежде всего, это организация санитарно-защитных зон по периметру участков.</w:t>
      </w:r>
    </w:p>
    <w:p w:rsidR="00241E54" w:rsidRDefault="00241E54" w:rsidP="00241E54">
      <w:pPr>
        <w:spacing w:before="0" w:after="0"/>
        <w:ind w:firstLine="709"/>
      </w:pPr>
      <w:r>
        <w:t>На территории выносимой бойни и не действующих кроликофермы ЗАО им. Т.Г. Шевченко и частной птицефабрики предлагается разместить предприятия V класса вредности. К выносимым не действующим предприятиям также относятся: две мельницы и предприятия ЗАО Т.Г. Шевченко – база-склад, конюшня и мельница.</w:t>
      </w:r>
    </w:p>
    <w:p w:rsidR="00241E54" w:rsidRDefault="00241E54" w:rsidP="00241E54">
      <w:pPr>
        <w:spacing w:before="0" w:after="0"/>
        <w:ind w:firstLine="709"/>
      </w:pPr>
      <w:r>
        <w:t>В отношении жилой застройки, прилегающей к сохраняемым в жилой зоне промпредприятиям, генпланом устанавливается зона строгого строительного режима.</w:t>
      </w:r>
    </w:p>
    <w:p w:rsidR="00241E54" w:rsidRDefault="00241E54" w:rsidP="00241E54">
      <w:pPr>
        <w:spacing w:before="0" w:after="0"/>
        <w:ind w:firstLine="709"/>
      </w:pPr>
      <w:r>
        <w:t>Сокращение размеров санитарно-защитной зоны осуществляется учреждениями государственной санитарно-эпидемиологической службы с учетом результатов данных санитарно-эпидемиологической экспертизы материалов, характеризующих применяемый технологический процесс, расчетов рассеивания выбросов загрязнения веществ и вредных физических воздействий, плана детальной планировки и застройки и при обязательном подтверждении достаточности СЗЗ данными систематических лабораторных наблюдений за состоянием среды обитания человека.</w:t>
      </w:r>
    </w:p>
    <w:p w:rsidR="00241E54" w:rsidRDefault="00241E54" w:rsidP="00241E54">
      <w:pPr>
        <w:spacing w:before="0" w:after="0"/>
        <w:ind w:firstLine="709"/>
      </w:pPr>
      <w:r>
        <w:t>Для действующих предприятий, сооружений  и иных объектов, размеры санитарно-защитной зоны которые не соответствуют требованиям [9], администрацией предприятий составляются планы мероприятий по организации санитарно-защитной зоны с учётом рекомендаций санитарно-эпидемиологической экспертизы материалов, характеризующих применяемый технологический процесс, расчётов рассеивания выбросов загрязнения веществ и вредных физических воздействий, плана детальной планировки и застройки, при обязательном подтверждении достаточности С33 данными систематических лабораторных наблюдений за состоянием воздушной среды в пределах селитебной зоны.</w:t>
      </w:r>
    </w:p>
    <w:p w:rsidR="00241E54" w:rsidRDefault="00241E54" w:rsidP="00241E54">
      <w:pPr>
        <w:spacing w:before="0" w:after="0"/>
        <w:ind w:firstLine="709"/>
      </w:pPr>
      <w:r>
        <w:t>В малых населенных пунктах планируется:</w:t>
      </w:r>
    </w:p>
    <w:p w:rsidR="00241E54" w:rsidRDefault="00241E54" w:rsidP="00241E54">
      <w:pPr>
        <w:spacing w:before="0" w:after="0"/>
        <w:ind w:firstLine="709"/>
      </w:pPr>
      <w:r>
        <w:t>сохранение МТФ, СТФ, ПТФ, расположенных в селе Шереметьевском и хуторах Шевченко, Северокубанский, Красный Зеленчук без соблюдения нормативной санитарно-защитной зоны (СЗЗ) до жилой застройки, с уменьшением численности поголовья до 100.</w:t>
      </w:r>
    </w:p>
    <w:p w:rsidR="00241E54" w:rsidRDefault="00241E54" w:rsidP="00241E54">
      <w:pPr>
        <w:spacing w:before="0" w:after="0"/>
        <w:ind w:firstLine="709"/>
      </w:pPr>
      <w:r>
        <w:t>- в населенных пунктах, хутор Северокубанский, хутор Шевченко и хутор Веселый проектом предлагаются территории для размещения предприятий 3-5 класса, соответственно в юго-западном, южном и северном направлениях.</w:t>
      </w:r>
    </w:p>
    <w:p w:rsidR="00241E54" w:rsidRDefault="00241E54" w:rsidP="00241E54">
      <w:pPr>
        <w:spacing w:before="0" w:after="0"/>
        <w:ind w:firstLine="709"/>
      </w:pPr>
      <w:r>
        <w:t xml:space="preserve">Мероприятия по улучшению экологического состояния для действующих предприятий поселения - это реализация мероприятий по снижению величины промышленных выбросов в атмосферу, определённых проектами нормативов ПДВ для этих предприятий. </w:t>
      </w:r>
    </w:p>
    <w:p w:rsidR="00241E54" w:rsidRDefault="00241E54" w:rsidP="00241E54">
      <w:pPr>
        <w:spacing w:before="0" w:after="0"/>
        <w:ind w:firstLine="709"/>
      </w:pPr>
      <w:r>
        <w:t xml:space="preserve">1. На последующей стадии рабочего проектирования жилых микрорайонов и реконструкции промышленных предприятий в составе проектов обязательно должен разрабатываться раздел "Охрана окружающей среды" (ООС) в котором выполняется анализ валовых выбросов загрязняющих веществ по отдельным ингредиентам. Расчет рассеивания загрязняющих веществ проводится по приоритетным загрязнителям. В состав приоритетных загрязнителей входят: основные ЗВ (окись углерода,двуокись азота, сернистый ангидрид, пыль); вещества 1-й категории опасности. На стадиях рабочего проектирования изучается динамика валовых выбросов загрязняющих веществ в атмосферу с учетом выбросов размещаемых и существующих объектов. Проводится расчет загрязнения атмосферного воздуха выбросами сохраняемых (с учетом изменений технологии и объемов производства </w:t>
      </w:r>
      <w:r>
        <w:lastRenderedPageBreak/>
        <w:t>на перспективу) и размещаемых объектов. Расчет так же осуществляется для приоритетных загрязнителей.</w:t>
      </w:r>
    </w:p>
    <w:p w:rsidR="00241E54" w:rsidRDefault="00241E54" w:rsidP="00241E54">
      <w:pPr>
        <w:spacing w:before="0" w:after="0"/>
        <w:ind w:firstLine="709"/>
      </w:pPr>
      <w:r>
        <w:t>2. Проведение сводных расчетов загрязнения атмосферы выбросами источников всех предприятий и других объектов для всего поселения.</w:t>
      </w:r>
    </w:p>
    <w:p w:rsidR="00241E54" w:rsidRDefault="00241E54" w:rsidP="00241E54">
      <w:pPr>
        <w:spacing w:before="0" w:after="0"/>
        <w:ind w:firstLine="709"/>
      </w:pPr>
      <w:r>
        <w:t>3. Приведение технического уровня существующих региональных дорог в соответствие с расширением автомобильного парка и ростом интенсивности движения.</w:t>
      </w:r>
    </w:p>
    <w:p w:rsidR="00241E54" w:rsidRDefault="00241E54" w:rsidP="00241E54">
      <w:pPr>
        <w:spacing w:before="0" w:after="0"/>
        <w:ind w:firstLine="709"/>
      </w:pPr>
      <w:r>
        <w:t xml:space="preserve">4.  Обеспечение расчетных размеров санитарно-защитных зон вокруг промышленных территорий. </w:t>
      </w:r>
    </w:p>
    <w:p w:rsidR="00241E54" w:rsidRDefault="00241E54" w:rsidP="00241E54">
      <w:pPr>
        <w:spacing w:before="0" w:after="0"/>
        <w:ind w:firstLine="709"/>
      </w:pPr>
      <w:r>
        <w:t>5. Максимально возможное размещение промышленных объектов в производственных зонах поселения с обеспечением вокруг этих зон необходимых санитарных разрывов.</w:t>
      </w:r>
    </w:p>
    <w:p w:rsidR="00241E54" w:rsidRDefault="00241E54" w:rsidP="00241E54">
      <w:pPr>
        <w:spacing w:before="0" w:after="0"/>
        <w:ind w:firstLine="709"/>
      </w:pPr>
      <w:r>
        <w:t>6. Разработка шумозащитных сооружений вдоль транспортных магистралей на участках, проходящих по жилой и рекреационным зонам.</w:t>
      </w:r>
    </w:p>
    <w:p w:rsidR="00EC5611" w:rsidRPr="00DD7393" w:rsidRDefault="00EC5611" w:rsidP="00EC5611">
      <w:pPr>
        <w:spacing w:before="0" w:after="0"/>
        <w:ind w:right="-1"/>
        <w:rPr>
          <w:rFonts w:ascii="Arial" w:hAnsi="Arial" w:cs="Arial"/>
          <w:b/>
          <w:highlight w:val="yellow"/>
        </w:rPr>
      </w:pPr>
    </w:p>
    <w:p w:rsidR="003B3054" w:rsidRPr="00241E54" w:rsidRDefault="002C3B42" w:rsidP="002347AF">
      <w:pPr>
        <w:spacing w:before="0" w:after="0"/>
        <w:ind w:firstLine="709"/>
        <w:rPr>
          <w:b/>
          <w:sz w:val="26"/>
          <w:szCs w:val="26"/>
        </w:rPr>
      </w:pPr>
      <w:r w:rsidRPr="00241E54">
        <w:rPr>
          <w:b/>
          <w:sz w:val="26"/>
          <w:szCs w:val="26"/>
        </w:rPr>
        <w:t>2.4.</w:t>
      </w:r>
      <w:bookmarkEnd w:id="28"/>
      <w:bookmarkEnd w:id="29"/>
      <w:bookmarkEnd w:id="30"/>
      <w:bookmarkEnd w:id="31"/>
      <w:bookmarkEnd w:id="32"/>
      <w:r w:rsidR="005420DE" w:rsidRPr="00241E54">
        <w:rPr>
          <w:b/>
          <w:sz w:val="26"/>
          <w:szCs w:val="26"/>
        </w:rPr>
        <w:t>Мероприятия по охране водных объектов</w:t>
      </w:r>
      <w:r w:rsidR="002347AF">
        <w:rPr>
          <w:b/>
          <w:sz w:val="26"/>
          <w:szCs w:val="26"/>
        </w:rPr>
        <w:t>.</w:t>
      </w:r>
    </w:p>
    <w:p w:rsidR="001F224D" w:rsidRPr="00DD7393" w:rsidRDefault="001F224D" w:rsidP="001F224D">
      <w:pPr>
        <w:spacing w:before="0" w:after="0"/>
        <w:ind w:firstLine="709"/>
        <w:rPr>
          <w:b/>
          <w:sz w:val="26"/>
          <w:szCs w:val="26"/>
          <w:highlight w:val="yellow"/>
        </w:rPr>
      </w:pPr>
    </w:p>
    <w:p w:rsidR="00241E54" w:rsidRDefault="00241E54" w:rsidP="00241E54">
      <w:pPr>
        <w:spacing w:before="0" w:after="0"/>
        <w:ind w:firstLine="709"/>
      </w:pPr>
      <w:bookmarkStart w:id="33" w:name="_Toc261417895"/>
      <w:bookmarkStart w:id="34" w:name="_Toc261444093"/>
      <w:r>
        <w:t xml:space="preserve">1. Запрещается размещение новых и реконструкция уже действующих объектов хозяйственной деятельности, являющихся потенциальными источниками загрязнения поверхностных и подземных вод. </w:t>
      </w:r>
    </w:p>
    <w:p w:rsidR="00241E54" w:rsidRDefault="00241E54" w:rsidP="00241E54">
      <w:pPr>
        <w:spacing w:before="0" w:after="0"/>
        <w:ind w:firstLine="709"/>
      </w:pPr>
      <w:r>
        <w:t>2. Проектом генплана с. Ванновское принята централизованная схема канализации и строительство канализационных очистных сооружений производительностью 700 м3/сут на расчетный срок.</w:t>
      </w:r>
    </w:p>
    <w:p w:rsidR="00241E54" w:rsidRDefault="00241E54" w:rsidP="00241E54">
      <w:pPr>
        <w:spacing w:before="0" w:after="0"/>
        <w:ind w:firstLine="709"/>
      </w:pPr>
      <w:r>
        <w:t>3. Отведение дождевых стоков с территорий центральной части села предлагается закрытой сетью дождевой канализации через дождеприемные колодцы. Очистные сооружения размещаются на главном коллекторе дождевой канализации перед выпуском в водоем. Сброс ливневых вод после предварительной очистки должен производиться в водоприемники, расположенные за пределами зоны санитарной охраны источников водоснабжения.</w:t>
      </w:r>
    </w:p>
    <w:p w:rsidR="00241E54" w:rsidRDefault="00241E54" w:rsidP="00241E54">
      <w:pPr>
        <w:spacing w:before="0" w:after="0"/>
        <w:ind w:firstLine="709"/>
      </w:pPr>
      <w:r>
        <w:t>В с. Ванновское с учетом вертикальной планировки территории проектом канализации в запроектированы три  канализационные насосные станции  для подачи стоков на очистные сооружения.  Общая производительность очистных сооружений канализации с учетом сброса стоков с.Шереметьевское 900 м3/сут.</w:t>
      </w:r>
    </w:p>
    <w:p w:rsidR="00241E54" w:rsidRDefault="00241E54" w:rsidP="00241E54">
      <w:pPr>
        <w:spacing w:before="0" w:after="0"/>
        <w:ind w:firstLine="709"/>
      </w:pPr>
      <w:r>
        <w:t>В с. Шереметьевское сточные воды самотеком поступают в приемный резервуар канализационной насосной станции и, далее, перекачиваются на очистные сооружения села Ванновское производительностью 900м3/сут.</w:t>
      </w:r>
    </w:p>
    <w:p w:rsidR="00241E54" w:rsidRDefault="00241E54" w:rsidP="00241E54">
      <w:pPr>
        <w:spacing w:before="0" w:after="0"/>
        <w:ind w:firstLine="709"/>
      </w:pPr>
      <w:r>
        <w:t>В х. Северокубанский сточные воды самотеком поступают в приемный резервуар канализационной насосной станции и, далее, перекачиваются на очистные сооружения х.Шевченко производительностью 1000м3/сут.</w:t>
      </w:r>
    </w:p>
    <w:p w:rsidR="00241E54" w:rsidRDefault="00241E54" w:rsidP="00241E54">
      <w:pPr>
        <w:spacing w:before="0" w:after="0"/>
        <w:ind w:firstLine="709"/>
      </w:pPr>
      <w:r>
        <w:t>В х. Новопеховский Первый  Сточные воды самотеком поступают в приемный резервуар канализационной насосной станции и, далее, перекачиваются на очистные сооружения х.Шевченко производительностью 900м3/сут.</w:t>
      </w:r>
    </w:p>
    <w:p w:rsidR="00241E54" w:rsidRDefault="00241E54" w:rsidP="00241E54">
      <w:pPr>
        <w:spacing w:before="0" w:after="0"/>
        <w:ind w:firstLine="709"/>
      </w:pPr>
      <w:r>
        <w:t>В х. Веселый для обеспечения требуемого качества очистки сточных вод, в связи с их сбросом в водоем рыбохозяйственного значения, предусматривается три ступени очистки: механическая; биологическая; доочистка. Общая производительность очистных сооружений канализации 40 м3/сут.</w:t>
      </w:r>
    </w:p>
    <w:p w:rsidR="00241E54" w:rsidRDefault="00241E54" w:rsidP="00241E54">
      <w:pPr>
        <w:spacing w:before="0" w:after="0"/>
        <w:ind w:firstLine="709"/>
      </w:pPr>
      <w:r>
        <w:t>В х. Красный Зеленчук для обеспечения требуемого качества очистки сточных вод, в связи с их сбросом в водоем рыбохозяйственного значения, предусматривается три ступени очистки: механическая; биологическая; доочистка. Общая производительность очистных сооружений канализации 100 м3/сут.</w:t>
      </w:r>
    </w:p>
    <w:p w:rsidR="00241E54" w:rsidRDefault="00241E54" w:rsidP="00241E54">
      <w:pPr>
        <w:spacing w:before="0" w:after="0"/>
        <w:ind w:firstLine="709"/>
      </w:pPr>
      <w:r>
        <w:t>В х. Шевченко очистные сооружения принимают стоки х.Северокубанского, х.Новопеховского Первого, х.Шевченко. Общая производительность очистных сооружений канализации 1000 м3/сут.</w:t>
      </w:r>
    </w:p>
    <w:p w:rsidR="00241E54" w:rsidRDefault="00241E54" w:rsidP="00241E54">
      <w:pPr>
        <w:spacing w:before="0" w:after="0"/>
        <w:ind w:firstLine="709"/>
      </w:pPr>
      <w:r>
        <w:t>3. Рекомендуется выполнение следующих мероприятий:</w:t>
      </w:r>
    </w:p>
    <w:p w:rsidR="00241E54" w:rsidRDefault="00241E54" w:rsidP="00241E54">
      <w:pPr>
        <w:spacing w:before="0" w:after="0"/>
        <w:ind w:firstLine="709"/>
      </w:pPr>
      <w:r>
        <w:t>1)</w:t>
      </w:r>
      <w:r>
        <w:tab/>
        <w:t>проведение инвентаризации водопользователей района;</w:t>
      </w:r>
    </w:p>
    <w:p w:rsidR="00241E54" w:rsidRDefault="00241E54" w:rsidP="00241E54">
      <w:pPr>
        <w:spacing w:before="0" w:after="0"/>
        <w:ind w:firstLine="709"/>
      </w:pPr>
      <w:r>
        <w:lastRenderedPageBreak/>
        <w:t>2)</w:t>
      </w:r>
      <w:r>
        <w:tab/>
        <w:t>проведение инвентаризации гидротехнических сооружений;</w:t>
      </w:r>
    </w:p>
    <w:p w:rsidR="00241E54" w:rsidRDefault="00241E54" w:rsidP="00241E54">
      <w:pPr>
        <w:spacing w:before="0" w:after="0"/>
        <w:ind w:firstLine="709"/>
      </w:pPr>
      <w:r>
        <w:t>3)</w:t>
      </w:r>
      <w:r>
        <w:tab/>
        <w:t>организация контроля за соблюдением размеров и границ водоохранных зон и прибрежных защитных полос;</w:t>
      </w:r>
    </w:p>
    <w:p w:rsidR="00241E54" w:rsidRDefault="00241E54" w:rsidP="00241E54">
      <w:pPr>
        <w:spacing w:before="0" w:after="0"/>
        <w:ind w:firstLine="709"/>
      </w:pPr>
      <w:r>
        <w:t>4)</w:t>
      </w:r>
      <w:r>
        <w:tab/>
        <w:t>организация мероприятий, обеспечивающих соблюдение научно-обоснованных систем земледелия во всех хозяйствах района, принимаются меры по исключению попадания средств защиты, органических и минеральных удобрений со стоками в водные объект.</w:t>
      </w:r>
    </w:p>
    <w:p w:rsidR="001F224D" w:rsidRDefault="00241E54" w:rsidP="00241E54">
      <w:pPr>
        <w:spacing w:before="0" w:after="0"/>
        <w:ind w:firstLine="709"/>
      </w:pPr>
      <w:r>
        <w:t>5)</w:t>
      </w:r>
      <w:r>
        <w:tab/>
        <w:t>установка знаков границ водоохранных зон.</w:t>
      </w:r>
    </w:p>
    <w:p w:rsidR="00241E54" w:rsidRPr="00DD7393" w:rsidRDefault="00241E54" w:rsidP="00241E54">
      <w:pPr>
        <w:spacing w:before="0" w:after="0"/>
        <w:ind w:left="709" w:hanging="709"/>
        <w:rPr>
          <w:b/>
          <w:sz w:val="26"/>
          <w:szCs w:val="26"/>
          <w:highlight w:val="yellow"/>
        </w:rPr>
      </w:pPr>
    </w:p>
    <w:p w:rsidR="005420DE" w:rsidRPr="00241E54" w:rsidRDefault="00674FF4" w:rsidP="002347AF">
      <w:pPr>
        <w:spacing w:before="0" w:after="0"/>
        <w:ind w:firstLine="709"/>
        <w:rPr>
          <w:szCs w:val="18"/>
        </w:rPr>
      </w:pPr>
      <w:r w:rsidRPr="00241E54">
        <w:rPr>
          <w:b/>
          <w:sz w:val="26"/>
          <w:szCs w:val="26"/>
        </w:rPr>
        <w:t>2.</w:t>
      </w:r>
      <w:r w:rsidR="002C3B42" w:rsidRPr="00241E54">
        <w:rPr>
          <w:b/>
          <w:sz w:val="26"/>
          <w:szCs w:val="26"/>
        </w:rPr>
        <w:t>5</w:t>
      </w:r>
      <w:r w:rsidR="00295ACA" w:rsidRPr="00241E54">
        <w:rPr>
          <w:b/>
          <w:sz w:val="26"/>
          <w:szCs w:val="26"/>
        </w:rPr>
        <w:t>.</w:t>
      </w:r>
      <w:bookmarkEnd w:id="33"/>
      <w:bookmarkEnd w:id="34"/>
      <w:r w:rsidR="005420DE" w:rsidRPr="00241E54">
        <w:rPr>
          <w:b/>
          <w:sz w:val="26"/>
          <w:szCs w:val="26"/>
        </w:rPr>
        <w:t>Мероприятия по охране и восстановлению почв</w:t>
      </w:r>
      <w:r w:rsidR="002347AF">
        <w:rPr>
          <w:b/>
          <w:sz w:val="26"/>
          <w:szCs w:val="26"/>
        </w:rPr>
        <w:t>.</w:t>
      </w:r>
    </w:p>
    <w:p w:rsidR="00C94B31" w:rsidRPr="00DD7393" w:rsidRDefault="00C94B31" w:rsidP="00C94B31">
      <w:pPr>
        <w:spacing w:before="0" w:after="0"/>
        <w:ind w:firstLine="709"/>
        <w:rPr>
          <w:szCs w:val="18"/>
          <w:highlight w:val="yellow"/>
        </w:rPr>
      </w:pPr>
    </w:p>
    <w:p w:rsidR="00241E54" w:rsidRPr="00241E54" w:rsidRDefault="00241E54" w:rsidP="00241E54">
      <w:pPr>
        <w:spacing w:before="0" w:after="0"/>
        <w:ind w:firstLine="709"/>
        <w:rPr>
          <w:szCs w:val="18"/>
        </w:rPr>
      </w:pPr>
      <w:r w:rsidRPr="00241E54">
        <w:rPr>
          <w:szCs w:val="18"/>
        </w:rPr>
        <w:t>1. На стадии  инженерно-экологических изысканий для строительства для получения данных о региональных фоновых уровнях загрязнен</w:t>
      </w:r>
      <w:r>
        <w:rPr>
          <w:szCs w:val="18"/>
        </w:rPr>
        <w:t>ия почв должны быть отобраны фо</w:t>
      </w:r>
      <w:r w:rsidRPr="00241E54">
        <w:rPr>
          <w:szCs w:val="18"/>
        </w:rPr>
        <w:t>новые пробы почв вне сферы локального антропогенного воздействия.</w:t>
      </w:r>
      <w:r>
        <w:rPr>
          <w:szCs w:val="18"/>
        </w:rPr>
        <w:t xml:space="preserve"> При отсутствии фак</w:t>
      </w:r>
      <w:r w:rsidRPr="00241E54">
        <w:rPr>
          <w:szCs w:val="18"/>
        </w:rPr>
        <w:t>тических данных по региональному фоновому содержанию контролиру</w:t>
      </w:r>
      <w:r>
        <w:rPr>
          <w:szCs w:val="18"/>
        </w:rPr>
        <w:t>емых химических элементов в поч</w:t>
      </w:r>
      <w:r w:rsidRPr="00241E54">
        <w:rPr>
          <w:szCs w:val="18"/>
        </w:rPr>
        <w:t>ве допускается использование справочных материалов или ориентировочных значений. Если фактичес</w:t>
      </w:r>
      <w:r>
        <w:rPr>
          <w:szCs w:val="18"/>
        </w:rPr>
        <w:t>кие данные опробования не превы</w:t>
      </w:r>
      <w:r w:rsidRPr="00241E54">
        <w:rPr>
          <w:szCs w:val="18"/>
        </w:rPr>
        <w:t>шают фоновых ве</w:t>
      </w:r>
      <w:r>
        <w:rPr>
          <w:szCs w:val="18"/>
        </w:rPr>
        <w:t>личин, дальнейшие исследова</w:t>
      </w:r>
      <w:r w:rsidRPr="00241E54">
        <w:rPr>
          <w:szCs w:val="18"/>
        </w:rPr>
        <w:t>н</w:t>
      </w:r>
      <w:r>
        <w:rPr>
          <w:szCs w:val="18"/>
        </w:rPr>
        <w:t>ия и мероприятия можно не прово</w:t>
      </w:r>
      <w:r w:rsidRPr="00241E54">
        <w:rPr>
          <w:szCs w:val="18"/>
        </w:rPr>
        <w:t>дить.</w:t>
      </w:r>
    </w:p>
    <w:p w:rsidR="00241E54" w:rsidRPr="00241E54" w:rsidRDefault="00241E54" w:rsidP="00241E54">
      <w:pPr>
        <w:spacing w:before="0" w:after="0"/>
        <w:ind w:firstLine="709"/>
        <w:rPr>
          <w:szCs w:val="18"/>
        </w:rPr>
      </w:pPr>
      <w:r w:rsidRPr="00241E54">
        <w:rPr>
          <w:szCs w:val="18"/>
        </w:rPr>
        <w:t xml:space="preserve">2. В районах перспективного развития посёлка возможности деградации почв в зоне </w:t>
      </w:r>
    </w:p>
    <w:p w:rsidR="00241E54" w:rsidRPr="00241E54" w:rsidRDefault="00241E54" w:rsidP="00241E54">
      <w:pPr>
        <w:spacing w:before="0" w:after="0"/>
        <w:ind w:firstLine="709"/>
        <w:rPr>
          <w:szCs w:val="18"/>
        </w:rPr>
      </w:pPr>
      <w:r w:rsidRPr="00241E54">
        <w:rPr>
          <w:szCs w:val="18"/>
        </w:rPr>
        <w:t>воздействия промышленных объектов на районы жилой застройки маловероятны, т.к жилые районы находятся вне зоны влияния выбро</w:t>
      </w:r>
      <w:r>
        <w:rPr>
          <w:szCs w:val="18"/>
        </w:rPr>
        <w:t>сов ЗВ в атмосферу от промышлен</w:t>
      </w:r>
      <w:r w:rsidRPr="00241E54">
        <w:rPr>
          <w:szCs w:val="18"/>
        </w:rPr>
        <w:t xml:space="preserve">ных предприятий. Поэтому и химические изменения - оголения, сульфатредукции почв и др. не прогнозируются. </w:t>
      </w:r>
    </w:p>
    <w:p w:rsidR="001F224D" w:rsidRDefault="00241E54" w:rsidP="00241E54">
      <w:pPr>
        <w:spacing w:before="0" w:after="0"/>
        <w:ind w:firstLine="709"/>
        <w:rPr>
          <w:szCs w:val="18"/>
        </w:rPr>
      </w:pPr>
      <w:r w:rsidRPr="00241E54">
        <w:rPr>
          <w:szCs w:val="18"/>
        </w:rPr>
        <w:t xml:space="preserve">3. Мероприятия по соблюдению санитарно-защитных </w:t>
      </w:r>
      <w:r>
        <w:rPr>
          <w:szCs w:val="18"/>
        </w:rPr>
        <w:t>зон, локализации и очистке вред</w:t>
      </w:r>
      <w:r w:rsidRPr="00241E54">
        <w:rPr>
          <w:szCs w:val="18"/>
        </w:rPr>
        <w:t>ных выбросов в атмосферу и по минимизации сброс</w:t>
      </w:r>
      <w:r>
        <w:rPr>
          <w:szCs w:val="18"/>
        </w:rPr>
        <w:t>ов сточных вод не должны привес</w:t>
      </w:r>
      <w:r w:rsidRPr="00241E54">
        <w:rPr>
          <w:szCs w:val="18"/>
        </w:rPr>
        <w:t>ти к химическому загрязнению территорий жилых микрорайонов.</w:t>
      </w:r>
    </w:p>
    <w:p w:rsidR="00241E54" w:rsidRPr="00DD7393" w:rsidRDefault="00241E54" w:rsidP="00241E54">
      <w:pPr>
        <w:rPr>
          <w:b/>
          <w:sz w:val="26"/>
          <w:szCs w:val="26"/>
          <w:highlight w:val="yellow"/>
        </w:rPr>
      </w:pPr>
    </w:p>
    <w:p w:rsidR="005420DE" w:rsidRPr="00241E54" w:rsidRDefault="00674FF4" w:rsidP="002347AF">
      <w:pPr>
        <w:spacing w:before="0" w:after="0"/>
        <w:ind w:firstLine="709"/>
        <w:rPr>
          <w:b/>
          <w:sz w:val="26"/>
          <w:szCs w:val="26"/>
        </w:rPr>
      </w:pPr>
      <w:r w:rsidRPr="00241E54">
        <w:rPr>
          <w:b/>
          <w:sz w:val="26"/>
          <w:szCs w:val="26"/>
        </w:rPr>
        <w:t>2.</w:t>
      </w:r>
      <w:r w:rsidR="002C3B42" w:rsidRPr="00241E54">
        <w:rPr>
          <w:b/>
          <w:sz w:val="26"/>
          <w:szCs w:val="26"/>
        </w:rPr>
        <w:t>6</w:t>
      </w:r>
      <w:r w:rsidR="00295ACA" w:rsidRPr="00241E54">
        <w:rPr>
          <w:b/>
          <w:sz w:val="26"/>
          <w:szCs w:val="26"/>
        </w:rPr>
        <w:t>.</w:t>
      </w:r>
      <w:r w:rsidR="005420DE" w:rsidRPr="00241E54">
        <w:rPr>
          <w:b/>
          <w:sz w:val="26"/>
          <w:szCs w:val="26"/>
        </w:rPr>
        <w:t>Мероприятия по охране недр, минерально-сырьевых ресурсов, подземных вод</w:t>
      </w:r>
      <w:r w:rsidR="002347AF">
        <w:rPr>
          <w:b/>
          <w:sz w:val="26"/>
          <w:szCs w:val="26"/>
        </w:rPr>
        <w:t>.</w:t>
      </w:r>
    </w:p>
    <w:p w:rsidR="001F224D" w:rsidRPr="00DD7393" w:rsidRDefault="001F224D" w:rsidP="001F224D">
      <w:pPr>
        <w:autoSpaceDE w:val="0"/>
        <w:autoSpaceDN w:val="0"/>
        <w:adjustRightInd w:val="0"/>
        <w:spacing w:before="0" w:after="0"/>
        <w:ind w:firstLine="709"/>
        <w:rPr>
          <w:highlight w:val="yellow"/>
        </w:rPr>
      </w:pPr>
      <w:bookmarkStart w:id="35" w:name="_Toc261444094"/>
      <w:bookmarkStart w:id="36" w:name="_Toc263436928"/>
      <w:bookmarkStart w:id="37" w:name="_Toc263870057"/>
      <w:bookmarkStart w:id="38" w:name="_Toc263952159"/>
      <w:bookmarkStart w:id="39" w:name="_Toc264653960"/>
      <w:bookmarkStart w:id="40" w:name="_Toc265049367"/>
    </w:p>
    <w:p w:rsidR="00241E54" w:rsidRDefault="00241E54" w:rsidP="00241E54">
      <w:pPr>
        <w:autoSpaceDE w:val="0"/>
        <w:autoSpaceDN w:val="0"/>
        <w:adjustRightInd w:val="0"/>
        <w:spacing w:before="0" w:after="0"/>
        <w:ind w:firstLine="709"/>
      </w:pPr>
      <w:r>
        <w:t>1. Развитие негативных процессов (эрозии, дефляции, подтопления и пр.) при разработке рабочей документации проектов застройки микрорайонов и промышленных предприятий должно быть исключено.</w:t>
      </w:r>
    </w:p>
    <w:p w:rsidR="00241E54" w:rsidRDefault="00241E54" w:rsidP="00241E54">
      <w:pPr>
        <w:autoSpaceDE w:val="0"/>
        <w:autoSpaceDN w:val="0"/>
        <w:adjustRightInd w:val="0"/>
        <w:spacing w:before="0" w:after="0"/>
        <w:ind w:firstLine="709"/>
      </w:pPr>
      <w:r>
        <w:t>2. Предусмотрен следующий комплекс основных мероприятий, направленных на ликвидацию неблагоприятных физико-геологических процессов и явлений, повышение благоустройства и санитарного состояния территории:</w:t>
      </w:r>
    </w:p>
    <w:p w:rsidR="00241E54" w:rsidRDefault="00241E54" w:rsidP="00241E54">
      <w:pPr>
        <w:autoSpaceDE w:val="0"/>
        <w:autoSpaceDN w:val="0"/>
        <w:adjustRightInd w:val="0"/>
        <w:spacing w:before="0" w:after="0"/>
        <w:ind w:firstLine="709"/>
      </w:pPr>
      <w:r>
        <w:t>- организация поверхностного стока и улучшение санитарного состояния территории, в т.ч.: вертикальная планировка; организация водостоков.</w:t>
      </w:r>
    </w:p>
    <w:p w:rsidR="00241E54" w:rsidRDefault="00241E54" w:rsidP="00241E54">
      <w:pPr>
        <w:autoSpaceDE w:val="0"/>
        <w:autoSpaceDN w:val="0"/>
        <w:adjustRightInd w:val="0"/>
        <w:spacing w:before="0" w:after="0"/>
        <w:ind w:firstLine="709"/>
      </w:pPr>
      <w:r>
        <w:t>- агролесомелиорация – посадка деревьев, кустарников, посев многолетних трав.</w:t>
      </w:r>
    </w:p>
    <w:p w:rsidR="00241E54" w:rsidRDefault="00241E54" w:rsidP="00241E54">
      <w:pPr>
        <w:autoSpaceDE w:val="0"/>
        <w:autoSpaceDN w:val="0"/>
        <w:adjustRightInd w:val="0"/>
        <w:spacing w:before="0" w:after="0"/>
        <w:ind w:firstLine="709"/>
      </w:pPr>
      <w:r>
        <w:t>3. Проектом генплана поселения не предусматривается сброс сточных вод в подземные горизонты.</w:t>
      </w:r>
    </w:p>
    <w:p w:rsidR="00241E54" w:rsidRDefault="00241E54" w:rsidP="00241E54">
      <w:pPr>
        <w:autoSpaceDE w:val="0"/>
        <w:autoSpaceDN w:val="0"/>
        <w:adjustRightInd w:val="0"/>
        <w:spacing w:before="0" w:after="0"/>
        <w:ind w:firstLine="709"/>
      </w:pPr>
      <w:r>
        <w:t>4. Охрана недр.</w:t>
      </w:r>
    </w:p>
    <w:p w:rsidR="00241E54" w:rsidRDefault="00241E54" w:rsidP="00241E54">
      <w:pPr>
        <w:autoSpaceDE w:val="0"/>
        <w:autoSpaceDN w:val="0"/>
        <w:adjustRightInd w:val="0"/>
        <w:spacing w:before="0" w:after="0"/>
        <w:ind w:firstLine="709"/>
      </w:pPr>
      <w:r>
        <w:t>Округа горно-санитарной охраны относятся к особо охраняемым территориям с ограничениями на использование территорий для осуществления градостроительной деятельности.</w:t>
      </w:r>
    </w:p>
    <w:p w:rsidR="00241E54" w:rsidRDefault="00241E54" w:rsidP="00241E54">
      <w:pPr>
        <w:autoSpaceDE w:val="0"/>
        <w:autoSpaceDN w:val="0"/>
        <w:adjustRightInd w:val="0"/>
        <w:spacing w:before="0" w:after="0"/>
        <w:ind w:firstLine="709"/>
      </w:pPr>
      <w:r>
        <w:t>При разработке месторождений минерально-сырьевых ресурсов пользователи недр должны руководствоваться требования ФЗ «О недрах».</w:t>
      </w:r>
    </w:p>
    <w:p w:rsidR="00241E54" w:rsidRDefault="00241E54" w:rsidP="00241E54">
      <w:pPr>
        <w:autoSpaceDE w:val="0"/>
        <w:autoSpaceDN w:val="0"/>
        <w:adjustRightInd w:val="0"/>
        <w:spacing w:before="0" w:after="0"/>
        <w:ind w:firstLine="709"/>
      </w:pPr>
      <w:r>
        <w:t>Пользователь недр, получивший горный отвод, имеет исключительное право осуществлять в его границах пользование недрами в соответствии с предоставленной лицензией. Любая деятельность, связанная с пользованием недрами в границах горного отвода, может осуществляться только с согласия пользователя недр, которому он предоставлен.</w:t>
      </w:r>
    </w:p>
    <w:p w:rsidR="00241E54" w:rsidRDefault="00241E54" w:rsidP="00241E54">
      <w:pPr>
        <w:autoSpaceDE w:val="0"/>
        <w:autoSpaceDN w:val="0"/>
        <w:adjustRightInd w:val="0"/>
        <w:spacing w:before="0" w:after="0"/>
        <w:ind w:firstLine="709"/>
      </w:pPr>
      <w:r>
        <w:t>Пользование отдельными участками недр может быть ограничено или запрещено в целях обеспечения национальной безопасности и охраны окружающей природной среды.</w:t>
      </w:r>
    </w:p>
    <w:p w:rsidR="00241E54" w:rsidRDefault="00241E54" w:rsidP="00241E54">
      <w:pPr>
        <w:autoSpaceDE w:val="0"/>
        <w:autoSpaceDN w:val="0"/>
        <w:adjustRightInd w:val="0"/>
        <w:spacing w:before="0" w:after="0"/>
        <w:ind w:firstLine="709"/>
      </w:pPr>
      <w:r>
        <w:lastRenderedPageBreak/>
        <w:t>Пользование недрами на территориях населенных пунктов, пригородных зон, объектов промышленности, транспорта и связи может быть частично или полностью запрещено в случаях, если это пользование может создать угрозу жизни и здоровью людей, нанести ущерб хозяйственным объектам или окружающей природной среде.</w:t>
      </w:r>
    </w:p>
    <w:p w:rsidR="00241E54" w:rsidRDefault="00241E54" w:rsidP="00241E54">
      <w:pPr>
        <w:autoSpaceDE w:val="0"/>
        <w:autoSpaceDN w:val="0"/>
        <w:adjustRightInd w:val="0"/>
        <w:spacing w:before="0" w:after="0"/>
        <w:ind w:firstLine="709"/>
      </w:pPr>
      <w:r>
        <w:t>Пользователь недр обязан обеспечить:</w:t>
      </w:r>
    </w:p>
    <w:p w:rsidR="00241E54" w:rsidRDefault="00241E54" w:rsidP="00241E54">
      <w:pPr>
        <w:autoSpaceDE w:val="0"/>
        <w:autoSpaceDN w:val="0"/>
        <w:adjustRightInd w:val="0"/>
        <w:spacing w:before="0" w:after="0"/>
        <w:ind w:firstLine="709"/>
      </w:pPr>
      <w:r>
        <w:t xml:space="preserve">соблюдение требований законодательства, а также утвержденных в установленном порядке стандартов (норм, правил) по технологии ведения работ, связанных с пользованием недрами, и при первичной переработке минерального сырья; </w:t>
      </w:r>
    </w:p>
    <w:p w:rsidR="00241E54" w:rsidRDefault="00241E54" w:rsidP="00241E54">
      <w:pPr>
        <w:autoSpaceDE w:val="0"/>
        <w:autoSpaceDN w:val="0"/>
        <w:adjustRightInd w:val="0"/>
        <w:spacing w:before="0" w:after="0"/>
        <w:ind w:firstLine="709"/>
      </w:pPr>
      <w:r>
        <w:t xml:space="preserve">соблюдение требований технических проектов, планов и схем развития горных работ, недопущение сверхнормативных потерь, разубоживания и выборочной отработки полезных ископаемых; </w:t>
      </w:r>
    </w:p>
    <w:p w:rsidR="00241E54" w:rsidRDefault="00241E54" w:rsidP="00241E54">
      <w:pPr>
        <w:autoSpaceDE w:val="0"/>
        <w:autoSpaceDN w:val="0"/>
        <w:adjustRightInd w:val="0"/>
        <w:spacing w:before="0" w:after="0"/>
        <w:ind w:firstLine="709"/>
      </w:pPr>
      <w:r>
        <w:t xml:space="preserve">ведение геологической, маркшейдерской и иной документации в процессе всех видов пользования недрами и ее сохранность; </w:t>
      </w:r>
    </w:p>
    <w:p w:rsidR="00241E54" w:rsidRDefault="00241E54" w:rsidP="00241E54">
      <w:pPr>
        <w:autoSpaceDE w:val="0"/>
        <w:autoSpaceDN w:val="0"/>
        <w:adjustRightInd w:val="0"/>
        <w:spacing w:before="0" w:after="0"/>
        <w:ind w:firstLine="709"/>
      </w:pPr>
      <w:r>
        <w:t xml:space="preserve">представление геологической информации в федеральный и соответствующий территориальный фонды геологической информации; </w:t>
      </w:r>
    </w:p>
    <w:p w:rsidR="00241E54" w:rsidRDefault="00241E54" w:rsidP="00241E54">
      <w:pPr>
        <w:autoSpaceDE w:val="0"/>
        <w:autoSpaceDN w:val="0"/>
        <w:adjustRightInd w:val="0"/>
        <w:spacing w:before="0" w:after="0"/>
        <w:ind w:firstLine="709"/>
      </w:pPr>
      <w:r>
        <w:t xml:space="preserve">представление достоверных данных о разведанных, извлекаемых и оставляемых в недрах запасах полезных ископаемых, содержащихся в них компонентах, об использовании недр в целях, не связанных с добычей полезных ископаемых, в федеральный и соответствующий территориальный фонды геологической информации, в органы государственной статистики; </w:t>
      </w:r>
    </w:p>
    <w:p w:rsidR="00241E54" w:rsidRDefault="00241E54" w:rsidP="00241E54">
      <w:pPr>
        <w:autoSpaceDE w:val="0"/>
        <w:autoSpaceDN w:val="0"/>
        <w:adjustRightInd w:val="0"/>
        <w:spacing w:before="0" w:after="0"/>
        <w:ind w:firstLine="709"/>
      </w:pPr>
      <w:r>
        <w:t xml:space="preserve">безопасное ведение работ, связанных с пользованием недрами; </w:t>
      </w:r>
    </w:p>
    <w:p w:rsidR="00241E54" w:rsidRDefault="00241E54" w:rsidP="00241E54">
      <w:pPr>
        <w:autoSpaceDE w:val="0"/>
        <w:autoSpaceDN w:val="0"/>
        <w:adjustRightInd w:val="0"/>
        <w:spacing w:before="0" w:after="0"/>
        <w:ind w:firstLine="709"/>
      </w:pPr>
      <w:r>
        <w:t xml:space="preserve">соблюдение утвержденных в установленном порядке стандартов (норм, правил), регламентирующих условия охраны недр, атмосферного воздуха, земель, лесов, вод, а также зданий и сооружений от вредного влияния работ, связанных с пользованием недрами; </w:t>
      </w:r>
    </w:p>
    <w:p w:rsidR="00241E54" w:rsidRDefault="00241E54" w:rsidP="00241E54">
      <w:pPr>
        <w:autoSpaceDE w:val="0"/>
        <w:autoSpaceDN w:val="0"/>
        <w:adjustRightInd w:val="0"/>
        <w:spacing w:before="0" w:after="0"/>
        <w:ind w:firstLine="709"/>
      </w:pPr>
      <w:r>
        <w:t xml:space="preserve">приведение участков земли и других природных объектов, нарушенных при пользовании недрами, в состояние, пригодное для их дальнейшего использования; </w:t>
      </w:r>
    </w:p>
    <w:p w:rsidR="00241E54" w:rsidRDefault="00241E54" w:rsidP="00241E54">
      <w:pPr>
        <w:autoSpaceDE w:val="0"/>
        <w:autoSpaceDN w:val="0"/>
        <w:adjustRightInd w:val="0"/>
        <w:spacing w:before="0" w:after="0"/>
        <w:ind w:firstLine="709"/>
      </w:pPr>
      <w:r>
        <w:t xml:space="preserve">сохранность разведочных горных выработок и буровых скважин, которые могут быть использованы при разработке месторождений и (или) в иных хозяйственных целях; ликвидацию в установленном порядке горных выработок и буровых скважин, не подлежащих использованию; </w:t>
      </w:r>
    </w:p>
    <w:p w:rsidR="00241E54" w:rsidRDefault="00241E54" w:rsidP="00241E54">
      <w:pPr>
        <w:autoSpaceDE w:val="0"/>
        <w:autoSpaceDN w:val="0"/>
        <w:adjustRightInd w:val="0"/>
        <w:spacing w:before="0" w:after="0"/>
        <w:ind w:firstLine="709"/>
      </w:pPr>
      <w:r>
        <w:t>выполнение условий, установленных лицензией или соглашением о разделе продукции, своевременное и правильное внесение платежей за пользование недрами.</w:t>
      </w:r>
    </w:p>
    <w:p w:rsidR="00241E54" w:rsidRDefault="00241E54" w:rsidP="00241E54">
      <w:pPr>
        <w:autoSpaceDE w:val="0"/>
        <w:autoSpaceDN w:val="0"/>
        <w:adjustRightInd w:val="0"/>
        <w:spacing w:before="0" w:after="0"/>
        <w:ind w:firstLine="709"/>
      </w:pPr>
      <w:r>
        <w:t>К пользователям недр или привлекаемым ими для пользования недрами другим юридическим и физическим лицам предъявляются требования о наличии специальной квалификации и опыта, подтвержденных государственной лицензией (свидетельством, дипломом) на проведение соответствующего вида деятельности: геологической съемки, поисков, разведки, разных способов добычи полезных ископаемых, строительства и эксплуатации подземных сооружений, других видов пользования недрами.</w:t>
      </w:r>
    </w:p>
    <w:p w:rsidR="00241E54" w:rsidRDefault="00241E54" w:rsidP="00241E54">
      <w:pPr>
        <w:autoSpaceDE w:val="0"/>
        <w:autoSpaceDN w:val="0"/>
        <w:adjustRightInd w:val="0"/>
        <w:spacing w:before="0" w:after="0"/>
        <w:ind w:firstLine="709"/>
      </w:pPr>
      <w:r>
        <w:t>Основными требованиями по рациональному использованию и охране недр являются:</w:t>
      </w:r>
    </w:p>
    <w:p w:rsidR="00241E54" w:rsidRDefault="00241E54" w:rsidP="00241E54">
      <w:pPr>
        <w:autoSpaceDE w:val="0"/>
        <w:autoSpaceDN w:val="0"/>
        <w:adjustRightInd w:val="0"/>
        <w:spacing w:before="0" w:after="0"/>
        <w:ind w:firstLine="709"/>
      </w:pPr>
      <w:r>
        <w:t xml:space="preserve">соблюдение установленного законодательством порядка предоставления недр в пользование и недопущение самовольного пользования недрами; </w:t>
      </w:r>
    </w:p>
    <w:p w:rsidR="00241E54" w:rsidRDefault="00241E54" w:rsidP="00241E54">
      <w:pPr>
        <w:autoSpaceDE w:val="0"/>
        <w:autoSpaceDN w:val="0"/>
        <w:adjustRightInd w:val="0"/>
        <w:spacing w:before="0" w:after="0"/>
        <w:ind w:firstLine="709"/>
      </w:pPr>
      <w:r>
        <w:t xml:space="preserve">обеспечение полноты геологического изучения, рационального комплексного использования и охраны недр; </w:t>
      </w:r>
    </w:p>
    <w:p w:rsidR="00241E54" w:rsidRDefault="00241E54" w:rsidP="00241E54">
      <w:pPr>
        <w:autoSpaceDE w:val="0"/>
        <w:autoSpaceDN w:val="0"/>
        <w:adjustRightInd w:val="0"/>
        <w:spacing w:before="0" w:after="0"/>
        <w:ind w:firstLine="709"/>
      </w:pPr>
      <w:r>
        <w:t xml:space="preserve">проведение опережающего геологического изучения недр, обеспечивающего достоверную оценку запасов полезных ископаемых или свойств участка недр, предоставленного в пользование в целях, не связанных с добычей полезных ископаемых; </w:t>
      </w:r>
    </w:p>
    <w:p w:rsidR="00241E54" w:rsidRDefault="00241E54" w:rsidP="00241E54">
      <w:pPr>
        <w:autoSpaceDE w:val="0"/>
        <w:autoSpaceDN w:val="0"/>
        <w:adjustRightInd w:val="0"/>
        <w:spacing w:before="0" w:after="0"/>
        <w:ind w:firstLine="709"/>
      </w:pPr>
      <w:r>
        <w:t xml:space="preserve">проведение государственной экспертизы и государственный учет запасов полезных ископаемых, а также участков недр, используемых в целях, не связанных с добычей полезных ископаемых; </w:t>
      </w:r>
    </w:p>
    <w:p w:rsidR="00241E54" w:rsidRDefault="00241E54" w:rsidP="00241E54">
      <w:pPr>
        <w:autoSpaceDE w:val="0"/>
        <w:autoSpaceDN w:val="0"/>
        <w:adjustRightInd w:val="0"/>
        <w:spacing w:before="0" w:after="0"/>
        <w:ind w:firstLine="709"/>
      </w:pPr>
      <w:r>
        <w:t xml:space="preserve">обеспечение наиболее полного извлечения из недр запасов основных и совместно с ними залегающих полезных ископаемых и попутных компонентов; </w:t>
      </w:r>
    </w:p>
    <w:p w:rsidR="00241E54" w:rsidRDefault="00241E54" w:rsidP="00241E54">
      <w:pPr>
        <w:autoSpaceDE w:val="0"/>
        <w:autoSpaceDN w:val="0"/>
        <w:adjustRightInd w:val="0"/>
        <w:spacing w:before="0" w:after="0"/>
        <w:ind w:firstLine="709"/>
      </w:pPr>
      <w:r>
        <w:t xml:space="preserve">достоверный учет извлекаемых и оставляемых в недрах запасов основных и совместно с ними залегающих полезных ископаемых и попутных компонентов при разработке месторождений полезных ископаемых; </w:t>
      </w:r>
    </w:p>
    <w:p w:rsidR="00241E54" w:rsidRDefault="00241E54" w:rsidP="00241E54">
      <w:pPr>
        <w:autoSpaceDE w:val="0"/>
        <w:autoSpaceDN w:val="0"/>
        <w:adjustRightInd w:val="0"/>
        <w:spacing w:before="0" w:after="0"/>
        <w:ind w:firstLine="709"/>
      </w:pPr>
      <w:r>
        <w:lastRenderedPageBreak/>
        <w:t xml:space="preserve">охрана месторождений полезных ископаемых от затопления, обводнения, пожаров и других факторов, снижающих качество полезных ископаемых и промышленную ценность месторождений или осложняющих их разработку; </w:t>
      </w:r>
    </w:p>
    <w:p w:rsidR="00241E54" w:rsidRDefault="00241E54" w:rsidP="00241E54">
      <w:pPr>
        <w:autoSpaceDE w:val="0"/>
        <w:autoSpaceDN w:val="0"/>
        <w:adjustRightInd w:val="0"/>
        <w:spacing w:before="0" w:after="0"/>
        <w:ind w:firstLine="709"/>
      </w:pPr>
      <w:r>
        <w:t xml:space="preserve">предотвращение загрязнения недр при проведении работ, связанных с пользованием недрами, особенно при подземном хранении нефти, газа или иных веществ и материалов, захоронении вредных веществ и отходов производства, сбросе сточных вод; </w:t>
      </w:r>
    </w:p>
    <w:p w:rsidR="00241E54" w:rsidRDefault="00241E54" w:rsidP="00241E54">
      <w:pPr>
        <w:autoSpaceDE w:val="0"/>
        <w:autoSpaceDN w:val="0"/>
        <w:adjustRightInd w:val="0"/>
        <w:spacing w:before="0" w:after="0"/>
        <w:ind w:firstLine="709"/>
      </w:pPr>
      <w:r>
        <w:t xml:space="preserve">соблюдение установленного порядка консервации и ликвидации предприятий по добыче полезных ископаемых и подземных сооружений, не связанных с добычей полезных ископаемых; </w:t>
      </w:r>
    </w:p>
    <w:p w:rsidR="00241E54" w:rsidRDefault="00241E54" w:rsidP="00241E54">
      <w:pPr>
        <w:autoSpaceDE w:val="0"/>
        <w:autoSpaceDN w:val="0"/>
        <w:adjustRightInd w:val="0"/>
        <w:spacing w:before="0" w:after="0"/>
        <w:ind w:firstLine="709"/>
      </w:pPr>
      <w:r>
        <w:t xml:space="preserve">предупреждение самовольной застройки площадей залегания полезных ископаемых и соблюдение установленного порядка использования этих площадей в иных целях; </w:t>
      </w:r>
    </w:p>
    <w:p w:rsidR="00241E54" w:rsidRDefault="00241E54" w:rsidP="00241E54">
      <w:pPr>
        <w:autoSpaceDE w:val="0"/>
        <w:autoSpaceDN w:val="0"/>
        <w:adjustRightInd w:val="0"/>
        <w:spacing w:before="0" w:after="0"/>
        <w:ind w:firstLine="709"/>
      </w:pPr>
      <w:r>
        <w:t xml:space="preserve">предотвращение накопления промышленных и бытовых отходов на площадях водосбора и в местах залегания подземных вод, используемых для питьевого или промышленного водоснабжения. </w:t>
      </w:r>
    </w:p>
    <w:p w:rsidR="00241E54" w:rsidRDefault="00241E54" w:rsidP="00241E54">
      <w:pPr>
        <w:autoSpaceDE w:val="0"/>
        <w:autoSpaceDN w:val="0"/>
        <w:adjustRightInd w:val="0"/>
        <w:spacing w:before="0" w:after="0"/>
        <w:ind w:firstLine="709"/>
      </w:pPr>
      <w:r>
        <w:t>Пользователи недр, осуществляющие первичную переработку получаемого ими из недр минерального сырья, обязаны обеспечить:</w:t>
      </w:r>
    </w:p>
    <w:p w:rsidR="00241E54" w:rsidRDefault="00241E54" w:rsidP="00241E54">
      <w:pPr>
        <w:autoSpaceDE w:val="0"/>
        <w:autoSpaceDN w:val="0"/>
        <w:adjustRightInd w:val="0"/>
        <w:spacing w:before="0" w:after="0"/>
        <w:ind w:firstLine="709"/>
      </w:pPr>
      <w:r>
        <w:t xml:space="preserve">строгое соблюдение технологических схем переработки минерального сырья, обеспечивающих рациональное, комплексное извлечение содержащихся в нем полезных компонентов; учет и контроль распределения полезных компонентов на различных стадиях переработки и степени их извлечения из минерального сырья; </w:t>
      </w:r>
    </w:p>
    <w:p w:rsidR="00241E54" w:rsidRDefault="00241E54" w:rsidP="00241E54">
      <w:pPr>
        <w:autoSpaceDE w:val="0"/>
        <w:autoSpaceDN w:val="0"/>
        <w:adjustRightInd w:val="0"/>
        <w:spacing w:before="0" w:after="0"/>
        <w:ind w:firstLine="709"/>
      </w:pPr>
      <w:r>
        <w:t xml:space="preserve">дальнейшее изучение технологических свойств и состава минерального сырья, проведение опытных технологических испытаний с целью совершенствования технологий переработки минерального сырья; </w:t>
      </w:r>
    </w:p>
    <w:p w:rsidR="00241E54" w:rsidRDefault="00241E54" w:rsidP="00241E54">
      <w:pPr>
        <w:autoSpaceDE w:val="0"/>
        <w:autoSpaceDN w:val="0"/>
        <w:adjustRightInd w:val="0"/>
        <w:spacing w:before="0" w:after="0"/>
        <w:ind w:firstLine="709"/>
      </w:pPr>
      <w:r>
        <w:t xml:space="preserve">наиболее полное использование продуктов и отходов переработки (шламов, пылей, сточных вод и других); складирование, учет и сохранение временно не используемых продуктов и отходов производства, содержащих полезные компоненты. </w:t>
      </w:r>
    </w:p>
    <w:p w:rsidR="00241E54" w:rsidRDefault="00241E54" w:rsidP="00241E54">
      <w:pPr>
        <w:autoSpaceDE w:val="0"/>
        <w:autoSpaceDN w:val="0"/>
        <w:adjustRightInd w:val="0"/>
        <w:spacing w:before="0" w:after="0"/>
        <w:ind w:firstLine="709"/>
      </w:pPr>
      <w:r>
        <w:t>Строительство и эксплуатация предприятий по добыче полезных ископаемых, подземных сооружений различного назначения, проведение геологического изучения недр допускаются только при обеспечении безопасности жизни и здоровья работников этих предприятий и населения в зоне влияния работ, связанных с пользованием недрами.</w:t>
      </w:r>
    </w:p>
    <w:p w:rsidR="00241E54" w:rsidRDefault="00241E54" w:rsidP="00241E54">
      <w:pPr>
        <w:autoSpaceDE w:val="0"/>
        <w:autoSpaceDN w:val="0"/>
        <w:adjustRightInd w:val="0"/>
        <w:spacing w:before="0" w:after="0"/>
        <w:ind w:firstLine="709"/>
      </w:pPr>
      <w:r>
        <w:t>Предприятия по добыче полезных ископаемых и подземные сооружения, не связанные с добычей полезных ископаемых, подлежат ликвидации или консервации по истечении срока действия лицензии или при досрочном прекращении пользования недрами.</w:t>
      </w:r>
    </w:p>
    <w:p w:rsidR="00241E54" w:rsidRDefault="00241E54" w:rsidP="00241E54">
      <w:pPr>
        <w:autoSpaceDE w:val="0"/>
        <w:autoSpaceDN w:val="0"/>
        <w:adjustRightInd w:val="0"/>
        <w:spacing w:before="0" w:after="0"/>
        <w:ind w:firstLine="709"/>
      </w:pPr>
      <w:r>
        <w:t>До завершения процесса ликвидации или консервации пользователь недр несет ответственность, возложенную на него Законом «О недрах».</w:t>
      </w:r>
    </w:p>
    <w:p w:rsidR="00241E54" w:rsidRDefault="00241E54" w:rsidP="00241E54">
      <w:pPr>
        <w:autoSpaceDE w:val="0"/>
        <w:autoSpaceDN w:val="0"/>
        <w:adjustRightInd w:val="0"/>
        <w:spacing w:before="0" w:after="0"/>
        <w:ind w:firstLine="709"/>
      </w:pPr>
      <w:r>
        <w:t>При полной или частичной ликвидации или консервации предприятия либо подземного сооружения горные выработки и буровые скважины должны быть приведены в состояние, обеспечивающее безопасность жизни и здоровья населения, охрану окружающей природной среды, зданий и сооружений, а при консервации - также сохранность месторождения, горных выработок и буровых скважин на все время консервации.</w:t>
      </w:r>
    </w:p>
    <w:p w:rsidR="00241E54" w:rsidRDefault="00241E54" w:rsidP="00241E54">
      <w:pPr>
        <w:autoSpaceDE w:val="0"/>
        <w:autoSpaceDN w:val="0"/>
        <w:adjustRightInd w:val="0"/>
        <w:spacing w:before="0" w:after="0"/>
        <w:ind w:firstLine="709"/>
      </w:pPr>
      <w:r>
        <w:t>При ликвидации и консервации предприятия по добыче полезных ископаемых или его части, а также подземного сооружения, не связанного с добычей полезных ископаемых, геологическая, маркшейдерская и иная документация пополняется на момент завершения работ и сдается в установленном порядке на хранение.</w:t>
      </w:r>
    </w:p>
    <w:p w:rsidR="00241E54" w:rsidRDefault="00241E54" w:rsidP="00241E54">
      <w:pPr>
        <w:autoSpaceDE w:val="0"/>
        <w:autoSpaceDN w:val="0"/>
        <w:adjustRightInd w:val="0"/>
        <w:spacing w:before="0" w:after="0"/>
        <w:ind w:firstLine="709"/>
      </w:pPr>
      <w:r>
        <w:t>Ликвидация и консервация предприятия по добыче полезных ископаемых или подземного сооружения, не связанного с добычей полезных ископаемых, считаются за-вершенными после подписания акта о ликвидации или консервации органами, предоставившими лицензию, и органом государственного горного надзора.</w:t>
      </w:r>
    </w:p>
    <w:p w:rsidR="00241E54" w:rsidRDefault="00241E54" w:rsidP="00241E54">
      <w:pPr>
        <w:autoSpaceDE w:val="0"/>
        <w:autoSpaceDN w:val="0"/>
        <w:adjustRightInd w:val="0"/>
        <w:spacing w:before="0" w:after="0"/>
        <w:ind w:firstLine="709"/>
      </w:pPr>
      <w:r>
        <w:t>Предприятие-недропользователь на предоставленном горном отводе обязано:</w:t>
      </w:r>
    </w:p>
    <w:p w:rsidR="00241E54" w:rsidRDefault="00241E54" w:rsidP="00241E54">
      <w:pPr>
        <w:autoSpaceDE w:val="0"/>
        <w:autoSpaceDN w:val="0"/>
        <w:adjustRightInd w:val="0"/>
        <w:spacing w:before="0" w:after="0"/>
        <w:ind w:firstLine="709"/>
      </w:pPr>
      <w:r>
        <w:t>1.Производить разработку месторождения в соответствии с утверждённым проектом разработки. Руководство разработкой должно быть поручено лицу, имеющему право ответственного ведения горных работ.</w:t>
      </w:r>
    </w:p>
    <w:p w:rsidR="00241E54" w:rsidRDefault="00241E54" w:rsidP="00241E54">
      <w:pPr>
        <w:autoSpaceDE w:val="0"/>
        <w:autoSpaceDN w:val="0"/>
        <w:adjustRightInd w:val="0"/>
        <w:spacing w:before="0" w:after="0"/>
        <w:ind w:firstLine="709"/>
      </w:pPr>
      <w:r>
        <w:t xml:space="preserve">2.Применять    рациональные    и    эффективные    способы    разработки месторождения,   не допускать  потерь   и  сверхнормативного  разубоживания полезного </w:t>
      </w:r>
      <w:r>
        <w:lastRenderedPageBreak/>
        <w:t>ископаемого, выборочную отработку ценных участков, осуществлять проведение маркшейдерских работ, ведение предусмотренной геологической и маркшейдерской   документации,   обеспечивать   рациональное   использование вскрышных пород, а также их размещение.</w:t>
      </w:r>
    </w:p>
    <w:p w:rsidR="00241E54" w:rsidRDefault="00241E54" w:rsidP="00241E54">
      <w:pPr>
        <w:autoSpaceDE w:val="0"/>
        <w:autoSpaceDN w:val="0"/>
        <w:adjustRightInd w:val="0"/>
        <w:spacing w:before="0" w:after="0"/>
        <w:ind w:firstLine="709"/>
      </w:pPr>
      <w:r>
        <w:t>3. Обеспечивать   безопасность   для   здоровья   и   жизни   работников   и населения от вредного влияния горных работ.</w:t>
      </w:r>
    </w:p>
    <w:p w:rsidR="00241E54" w:rsidRDefault="00241E54" w:rsidP="00241E54">
      <w:pPr>
        <w:autoSpaceDE w:val="0"/>
        <w:autoSpaceDN w:val="0"/>
        <w:adjustRightInd w:val="0"/>
        <w:spacing w:before="0" w:after="0"/>
        <w:ind w:firstLine="709"/>
      </w:pPr>
      <w:r>
        <w:t>4.</w:t>
      </w:r>
      <w:r>
        <w:tab/>
        <w:t>Обеспечивать охрану разрабатываемого месторождения от затопления, обводнения и других факторов, снижающих качество полезного ископаемого и промышленную ценность месторождения или осложняющих его разработку.</w:t>
      </w:r>
    </w:p>
    <w:p w:rsidR="00241E54" w:rsidRDefault="00241E54" w:rsidP="00241E54">
      <w:pPr>
        <w:autoSpaceDE w:val="0"/>
        <w:autoSpaceDN w:val="0"/>
        <w:adjustRightInd w:val="0"/>
        <w:spacing w:before="0" w:after="0"/>
        <w:ind w:firstLine="709"/>
      </w:pPr>
      <w:r>
        <w:t>5.</w:t>
      </w:r>
      <w:r>
        <w:tab/>
        <w:t>Не допускать застройку территории над горным отводом зданиями, сооружениями и иными объектами.</w:t>
      </w:r>
    </w:p>
    <w:p w:rsidR="00241E54" w:rsidRDefault="00241E54" w:rsidP="00241E54">
      <w:pPr>
        <w:autoSpaceDE w:val="0"/>
        <w:autoSpaceDN w:val="0"/>
        <w:adjustRightInd w:val="0"/>
        <w:spacing w:before="0" w:after="0"/>
        <w:ind w:firstLine="709"/>
      </w:pPr>
      <w:r>
        <w:t>6. Приводить     земельные     участки,     нарушенные     при     разработке месторождения, в безопасное  состояние, а также в  состояние,   пригодное для сельхоз использования.</w:t>
      </w:r>
    </w:p>
    <w:p w:rsidR="00241E54" w:rsidRDefault="00241E54" w:rsidP="00241E54">
      <w:pPr>
        <w:autoSpaceDE w:val="0"/>
        <w:autoSpaceDN w:val="0"/>
        <w:adjustRightInd w:val="0"/>
        <w:spacing w:before="0" w:after="0"/>
        <w:ind w:firstLine="709"/>
      </w:pPr>
      <w:r>
        <w:t>Детальный прогноз использования минерально-сырьевых ресурсов на период действия Генерального плана</w:t>
      </w:r>
    </w:p>
    <w:p w:rsidR="00241E54" w:rsidRDefault="00241E54" w:rsidP="00241E54">
      <w:pPr>
        <w:autoSpaceDE w:val="0"/>
        <w:autoSpaceDN w:val="0"/>
        <w:adjustRightInd w:val="0"/>
        <w:spacing w:before="0" w:after="0"/>
        <w:ind w:firstLine="709"/>
      </w:pPr>
      <w:r>
        <w:t>Добычные работы планируется производить многоковшовым экскаватором ЭМ-201А на гусеничном ходу.</w:t>
      </w:r>
    </w:p>
    <w:p w:rsidR="00241E54" w:rsidRDefault="00241E54" w:rsidP="00241E54">
      <w:pPr>
        <w:autoSpaceDE w:val="0"/>
        <w:autoSpaceDN w:val="0"/>
        <w:adjustRightInd w:val="0"/>
        <w:spacing w:before="0" w:after="0"/>
        <w:ind w:firstLine="709"/>
      </w:pPr>
      <w:r>
        <w:t>Отработку месторождения предусматривается производить на всю ширину подсчета запасов; добычные работы предусматривается производить на двух добычных горизонтах и одном вскрышном последовательно сверху вниз. При этом, при разработке верхнего добычного горизонта вскрышной уступ разрабатывается совместно с ним. Для этого, в начале новой заходки основная стрела поднимается и производится разработка вскрыши верхним звеном. После отработки вскрышного слоя в пределах заходки стрела опускается и производится разработка полезной толщи.</w:t>
      </w:r>
    </w:p>
    <w:p w:rsidR="00241E54" w:rsidRDefault="00241E54" w:rsidP="00241E54">
      <w:pPr>
        <w:autoSpaceDE w:val="0"/>
        <w:autoSpaceDN w:val="0"/>
        <w:adjustRightInd w:val="0"/>
        <w:spacing w:before="0" w:after="0"/>
        <w:ind w:firstLine="709"/>
      </w:pPr>
      <w:r>
        <w:t>вспомогательные работы на добыче производятся с помощью бульдозера ДЗ-42.</w:t>
      </w:r>
    </w:p>
    <w:p w:rsidR="00241E54" w:rsidRDefault="00241E54" w:rsidP="00241E54">
      <w:pPr>
        <w:autoSpaceDE w:val="0"/>
        <w:autoSpaceDN w:val="0"/>
        <w:adjustRightInd w:val="0"/>
        <w:spacing w:before="0" w:after="0"/>
        <w:ind w:firstLine="709"/>
      </w:pPr>
      <w:r>
        <w:t>транспортировка суглинков на завод, а ПРГ - во временные отвалы,производится автосамосвалами КамАЗ-5511.</w:t>
      </w:r>
    </w:p>
    <w:p w:rsidR="00241E54" w:rsidRDefault="00241E54" w:rsidP="00241E54">
      <w:pPr>
        <w:autoSpaceDE w:val="0"/>
        <w:autoSpaceDN w:val="0"/>
        <w:adjustRightInd w:val="0"/>
        <w:spacing w:before="0" w:after="0"/>
        <w:ind w:firstLine="709"/>
      </w:pPr>
      <w:r>
        <w:t>вскрыша перемещается во внешний отвал, расположенный вдоль борта карьера в пределах горного отвода. После полной отработки карьера в пределах контура подсчета запасов по категориям А и В вскрышные породы перемещаются непосредственно в выработанное пространство;</w:t>
      </w:r>
    </w:p>
    <w:p w:rsidR="00241E54" w:rsidRDefault="00241E54" w:rsidP="00241E54">
      <w:pPr>
        <w:autoSpaceDE w:val="0"/>
        <w:autoSpaceDN w:val="0"/>
        <w:adjustRightInd w:val="0"/>
        <w:spacing w:before="0" w:after="0"/>
        <w:ind w:firstLine="709"/>
      </w:pPr>
      <w:r>
        <w:t>работы по рекультивации нарушенных горными работами земель производятся бульдозером ДЗ-24 с привлечением при необходимости экскаватораи автосамосвалов для транспортировки грунта на расстояние более 100 м;</w:t>
      </w:r>
    </w:p>
    <w:p w:rsidR="00241E54" w:rsidRDefault="00241E54" w:rsidP="00241E54">
      <w:pPr>
        <w:autoSpaceDE w:val="0"/>
        <w:autoSpaceDN w:val="0"/>
        <w:adjustRightInd w:val="0"/>
        <w:spacing w:before="0" w:after="0"/>
        <w:ind w:firstLine="709"/>
      </w:pPr>
      <w:r>
        <w:t>работы по рекультивации производятся за счет внутренних резервовгрунта и вскрышных пород;</w:t>
      </w:r>
    </w:p>
    <w:p w:rsidR="00241E54" w:rsidRDefault="00241E54" w:rsidP="00241E54">
      <w:pPr>
        <w:autoSpaceDE w:val="0"/>
        <w:autoSpaceDN w:val="0"/>
        <w:adjustRightInd w:val="0"/>
        <w:spacing w:before="0" w:after="0"/>
        <w:ind w:firstLine="709"/>
      </w:pPr>
      <w:r>
        <w:t>работы по рекультивации отработанного карьера производятся в два этапа после полной отработки запасов на полную мощность полезного ископаемого.</w:t>
      </w:r>
    </w:p>
    <w:p w:rsidR="00241E54" w:rsidRDefault="00241E54" w:rsidP="00241E54">
      <w:pPr>
        <w:autoSpaceDE w:val="0"/>
        <w:autoSpaceDN w:val="0"/>
        <w:adjustRightInd w:val="0"/>
        <w:spacing w:before="0" w:after="0"/>
        <w:ind w:firstLine="709"/>
      </w:pPr>
      <w:r>
        <w:t>Предусматривается выполнение горнотехнической рекультивации, по мере отработки месторождения.</w:t>
      </w:r>
    </w:p>
    <w:p w:rsidR="00241E54" w:rsidRDefault="00241E54" w:rsidP="00241E54">
      <w:pPr>
        <w:autoSpaceDE w:val="0"/>
        <w:autoSpaceDN w:val="0"/>
        <w:adjustRightInd w:val="0"/>
        <w:spacing w:before="0" w:after="0"/>
        <w:ind w:firstLine="709"/>
      </w:pPr>
      <w:r>
        <w:t xml:space="preserve">Сроки проведения работ увязаны с календарным планом отработки месторождения. </w:t>
      </w:r>
    </w:p>
    <w:p w:rsidR="00241E54" w:rsidRDefault="00241E54" w:rsidP="00241E54">
      <w:pPr>
        <w:autoSpaceDE w:val="0"/>
        <w:autoSpaceDN w:val="0"/>
        <w:adjustRightInd w:val="0"/>
        <w:spacing w:before="0" w:after="0"/>
        <w:ind w:firstLine="709"/>
      </w:pPr>
      <w:r>
        <w:t>Рекультивация предусматривает выполнение ряда мероприятий по организации рельефа и восстановлению почвенно-растительного слоя, нарушенных горными работами земель, с целью освоения под пастбище, согласно «Техническим условиям», выданным Комитетом имущественных и земельных отношений по земельным ресурсам и землеустройству администрации муниципального образования Калининский район Краснодарского края.</w:t>
      </w:r>
    </w:p>
    <w:p w:rsidR="00241E54" w:rsidRDefault="00241E54" w:rsidP="00241E54">
      <w:pPr>
        <w:autoSpaceDE w:val="0"/>
        <w:autoSpaceDN w:val="0"/>
        <w:adjustRightInd w:val="0"/>
        <w:spacing w:before="0" w:after="0"/>
        <w:ind w:firstLine="709"/>
      </w:pPr>
      <w:r>
        <w:t xml:space="preserve">После полной отработки месторождения рельеф нарушенной поверхности будет иметь форму котлована с горизонтальным дном карьера. Высота бортов составит 13,3 м, угол откоса бортов погашения составит 30°. </w:t>
      </w:r>
    </w:p>
    <w:p w:rsidR="00241E54" w:rsidRDefault="00241E54" w:rsidP="00241E54">
      <w:pPr>
        <w:autoSpaceDE w:val="0"/>
        <w:autoSpaceDN w:val="0"/>
        <w:adjustRightInd w:val="0"/>
        <w:spacing w:before="0" w:after="0"/>
        <w:ind w:firstLine="709"/>
      </w:pPr>
      <w:r>
        <w:t xml:space="preserve">Полная засыпка котлована исключена ввиду отсутствия грунта и высокой стоимости работ, поэтому горнотехническая рекультивация будет заключаться в выполаживании бортов </w:t>
      </w:r>
      <w:r>
        <w:lastRenderedPageBreak/>
        <w:t>карьера до 30°, и нанесению почвенно-растительного грунта равномерным слоем по бортам и дну карьера.</w:t>
      </w:r>
    </w:p>
    <w:p w:rsidR="00241E54" w:rsidRDefault="00241E54" w:rsidP="00241E54">
      <w:pPr>
        <w:autoSpaceDE w:val="0"/>
        <w:autoSpaceDN w:val="0"/>
        <w:adjustRightInd w:val="0"/>
        <w:spacing w:before="0" w:after="0"/>
        <w:ind w:firstLine="709"/>
      </w:pPr>
      <w:r>
        <w:t>Планируется начать работы по рекультивации после создания достаточных площадей, позволяющих организовать полный технологический цикл восстановительных работ, с передачей рекультивированных земель основному землепользователю в установленном порядке.</w:t>
      </w:r>
    </w:p>
    <w:p w:rsidR="00241E54" w:rsidRDefault="00241E54" w:rsidP="00241E54">
      <w:pPr>
        <w:autoSpaceDE w:val="0"/>
        <w:autoSpaceDN w:val="0"/>
        <w:adjustRightInd w:val="0"/>
        <w:spacing w:before="0" w:after="0"/>
        <w:ind w:firstLine="709"/>
      </w:pPr>
      <w:r>
        <w:t>Для проведения горнотехнического этапа рекультивации планируется привлекать оборудование, позволяющее по своим техническим характеристикам производить рекультивационные работы.</w:t>
      </w:r>
    </w:p>
    <w:p w:rsidR="00241E54" w:rsidRDefault="00241E54" w:rsidP="00241E54">
      <w:pPr>
        <w:autoSpaceDE w:val="0"/>
        <w:autoSpaceDN w:val="0"/>
        <w:adjustRightInd w:val="0"/>
        <w:spacing w:before="0" w:after="0"/>
        <w:ind w:firstLine="709"/>
      </w:pPr>
      <w:r>
        <w:t>Биологический этап рекультивации</w:t>
      </w:r>
    </w:p>
    <w:p w:rsidR="00241E54" w:rsidRDefault="00241E54" w:rsidP="00241E54">
      <w:pPr>
        <w:autoSpaceDE w:val="0"/>
        <w:autoSpaceDN w:val="0"/>
        <w:adjustRightInd w:val="0"/>
        <w:spacing w:before="0" w:after="0"/>
        <w:ind w:firstLine="709"/>
      </w:pPr>
      <w:r>
        <w:t>По окончании комплекса работ технического этапа на участке карьера проводится биологический этап рекультивации, который проводится в течении 3-х лет.</w:t>
      </w:r>
    </w:p>
    <w:p w:rsidR="00241E54" w:rsidRDefault="00241E54" w:rsidP="00241E54">
      <w:pPr>
        <w:autoSpaceDE w:val="0"/>
        <w:autoSpaceDN w:val="0"/>
        <w:adjustRightInd w:val="0"/>
        <w:spacing w:before="0" w:after="0"/>
        <w:ind w:firstLine="709"/>
      </w:pPr>
      <w:r>
        <w:t>В течение этого периода на рекультивируемых землях возделывают растения не требовательные к почвенным условиям, образующие большую вегетативную и подземную массу, улучшающие структуру грунта, обогащающие почву органическими веществами и способные повышать биологическую активность корнеобитаемого слоя.</w:t>
      </w:r>
    </w:p>
    <w:p w:rsidR="00241E54" w:rsidRDefault="00241E54" w:rsidP="00241E54">
      <w:pPr>
        <w:autoSpaceDE w:val="0"/>
        <w:autoSpaceDN w:val="0"/>
        <w:adjustRightInd w:val="0"/>
        <w:spacing w:before="0" w:after="0"/>
        <w:ind w:firstLine="709"/>
      </w:pPr>
      <w:r>
        <w:t>Для создания благоприятных водно-воздушных условий предусматривается возделывание травосмесей, рекомендованных для данной зоны края: ежа сборная, костербезостый, люцерна посевная, райграс пастбищный, клевер красный.</w:t>
      </w:r>
    </w:p>
    <w:p w:rsidR="00241E54" w:rsidRDefault="00241E54" w:rsidP="00241E54">
      <w:pPr>
        <w:autoSpaceDE w:val="0"/>
        <w:autoSpaceDN w:val="0"/>
        <w:adjustRightInd w:val="0"/>
        <w:spacing w:before="0" w:after="0"/>
        <w:ind w:firstLine="709"/>
      </w:pPr>
      <w:r>
        <w:t xml:space="preserve">Состав травосмеси будет способствовать сбалансированному накоплению элементов питания и окажет благоприятное влияние на урожай последующих культур. </w:t>
      </w:r>
    </w:p>
    <w:p w:rsidR="00241E54" w:rsidRDefault="00241E54" w:rsidP="00241E54">
      <w:pPr>
        <w:autoSpaceDE w:val="0"/>
        <w:autoSpaceDN w:val="0"/>
        <w:adjustRightInd w:val="0"/>
        <w:spacing w:before="0" w:after="0"/>
        <w:ind w:firstLine="709"/>
      </w:pPr>
      <w:r>
        <w:t>Нормы высева на 1 га приняты следующие: ежа сборная - 5 кг, костер безостый - 15 кг, люцерна посевная - 2 кг, райграс пастбищный - 5 кг, клевер красный - 2 кг. Всего - 29 кг на 1 га.</w:t>
      </w:r>
    </w:p>
    <w:p w:rsidR="00241E54" w:rsidRDefault="00241E54" w:rsidP="00241E54">
      <w:pPr>
        <w:autoSpaceDE w:val="0"/>
        <w:autoSpaceDN w:val="0"/>
        <w:adjustRightInd w:val="0"/>
        <w:spacing w:before="0" w:after="0"/>
        <w:ind w:firstLine="709"/>
      </w:pPr>
      <w:r>
        <w:t>В первый год биологической рекультивации предусматривается внесение «стартовых» доз полного комплекса минеральных удобрений, в 1,5-2 раза превышающих зональные нормы на цельнопрофильных почвах.</w:t>
      </w:r>
    </w:p>
    <w:p w:rsidR="00241E54" w:rsidRDefault="00241E54" w:rsidP="00241E54">
      <w:pPr>
        <w:autoSpaceDE w:val="0"/>
        <w:autoSpaceDN w:val="0"/>
        <w:adjustRightInd w:val="0"/>
        <w:spacing w:before="0" w:after="0"/>
        <w:ind w:firstLine="709"/>
      </w:pPr>
      <w:r>
        <w:t>Технология обработки почвы заключается в следующем:</w:t>
      </w:r>
    </w:p>
    <w:p w:rsidR="00241E54" w:rsidRDefault="00241E54" w:rsidP="00241E54">
      <w:pPr>
        <w:autoSpaceDE w:val="0"/>
        <w:autoSpaceDN w:val="0"/>
        <w:adjustRightInd w:val="0"/>
        <w:spacing w:before="0" w:after="0"/>
        <w:ind w:firstLine="709"/>
      </w:pPr>
      <w:r>
        <w:t>Первый год</w:t>
      </w:r>
    </w:p>
    <w:p w:rsidR="00241E54" w:rsidRDefault="00241E54" w:rsidP="00241E54">
      <w:pPr>
        <w:autoSpaceDE w:val="0"/>
        <w:autoSpaceDN w:val="0"/>
        <w:adjustRightInd w:val="0"/>
        <w:spacing w:before="0" w:after="0"/>
        <w:ind w:firstLine="709"/>
      </w:pPr>
      <w:r>
        <w:t>-</w:t>
      </w:r>
      <w:r>
        <w:tab/>
        <w:t>раннее весеннее боронование в 2 следа. Проводится оно при первой возможности выезда в карьер. Цель боронования - сохранение почвенной влаги, рыхление почвы, которое проводится однозубовыми боронами;</w:t>
      </w:r>
    </w:p>
    <w:p w:rsidR="00241E54" w:rsidRDefault="00241E54" w:rsidP="00241E54">
      <w:pPr>
        <w:autoSpaceDE w:val="0"/>
        <w:autoSpaceDN w:val="0"/>
        <w:adjustRightInd w:val="0"/>
        <w:spacing w:before="0" w:after="0"/>
        <w:ind w:firstLine="709"/>
      </w:pPr>
      <w:r>
        <w:t>-</w:t>
      </w:r>
      <w:r>
        <w:tab/>
        <w:t>механизированное разбрасывание минеральных удобрений при норме ц/га: азотные - 3,0, фосфорные - 3,5,   калийные - 1,0. Минеральные удобрения вносятся туковыми сеялками;</w:t>
      </w:r>
    </w:p>
    <w:p w:rsidR="00241E54" w:rsidRDefault="00241E54" w:rsidP="00241E54">
      <w:pPr>
        <w:autoSpaceDE w:val="0"/>
        <w:autoSpaceDN w:val="0"/>
        <w:adjustRightInd w:val="0"/>
        <w:spacing w:before="0" w:after="0"/>
        <w:ind w:firstLine="709"/>
      </w:pPr>
      <w:r>
        <w:t>-</w:t>
      </w:r>
      <w:r>
        <w:tab/>
        <w:t>механизированное разбрасывание органических удобрений при норме внесения 20 т навоза на 1 га;</w:t>
      </w:r>
    </w:p>
    <w:p w:rsidR="00241E54" w:rsidRDefault="00241E54" w:rsidP="00241E54">
      <w:pPr>
        <w:autoSpaceDE w:val="0"/>
        <w:autoSpaceDN w:val="0"/>
        <w:adjustRightInd w:val="0"/>
        <w:spacing w:before="0" w:after="0"/>
        <w:ind w:firstLine="709"/>
      </w:pPr>
      <w:r>
        <w:t>-</w:t>
      </w:r>
      <w:r>
        <w:tab/>
        <w:t>сплошная культивация с боронованием проводится с целью заделки удобрений, глубина заделки удобрений 12-14 см;</w:t>
      </w:r>
    </w:p>
    <w:p w:rsidR="00241E54" w:rsidRDefault="00241E54" w:rsidP="00241E54">
      <w:pPr>
        <w:autoSpaceDE w:val="0"/>
        <w:autoSpaceDN w:val="0"/>
        <w:adjustRightInd w:val="0"/>
        <w:spacing w:before="0" w:after="0"/>
        <w:ind w:firstLine="709"/>
      </w:pPr>
      <w:r>
        <w:t>-</w:t>
      </w:r>
      <w:r>
        <w:tab/>
        <w:t>предпосевная культивация проводится для подготовки почвы к посеву.</w:t>
      </w:r>
    </w:p>
    <w:p w:rsidR="00241E54" w:rsidRDefault="00241E54" w:rsidP="00241E54">
      <w:pPr>
        <w:autoSpaceDE w:val="0"/>
        <w:autoSpaceDN w:val="0"/>
        <w:adjustRightInd w:val="0"/>
        <w:spacing w:before="0" w:after="0"/>
        <w:ind w:firstLine="709"/>
      </w:pPr>
      <w:r>
        <w:t>Время проведения - перед самым севом. Глубина рыхления верхнего слоя почвы — 2-3 см;</w:t>
      </w:r>
    </w:p>
    <w:p w:rsidR="00241E54" w:rsidRDefault="00241E54" w:rsidP="00241E54">
      <w:pPr>
        <w:autoSpaceDE w:val="0"/>
        <w:autoSpaceDN w:val="0"/>
        <w:adjustRightInd w:val="0"/>
        <w:spacing w:before="0" w:after="0"/>
        <w:ind w:firstLine="709"/>
      </w:pPr>
      <w:r>
        <w:t>- предпосевное  прикатывание  почвы  с  выравниванием,  проводится кольчато-шпоровыми катками;</w:t>
      </w:r>
    </w:p>
    <w:p w:rsidR="00241E54" w:rsidRDefault="00241E54" w:rsidP="00241E54">
      <w:pPr>
        <w:autoSpaceDE w:val="0"/>
        <w:autoSpaceDN w:val="0"/>
        <w:adjustRightInd w:val="0"/>
        <w:spacing w:before="0" w:after="0"/>
        <w:ind w:firstLine="709"/>
      </w:pPr>
      <w:r>
        <w:t>- посев многолетних трав с одновременным прикатыванием проводится на 1,0-4,5 недели раньше, чем на естественных почвах. Способ посева травосмесей - разброснорядовый. Семена заделываются кольцевыми шлейфами сеялки;</w:t>
      </w:r>
    </w:p>
    <w:p w:rsidR="00241E54" w:rsidRDefault="00241E54" w:rsidP="00241E54">
      <w:pPr>
        <w:autoSpaceDE w:val="0"/>
        <w:autoSpaceDN w:val="0"/>
        <w:adjustRightInd w:val="0"/>
        <w:spacing w:before="0" w:after="0"/>
        <w:ind w:firstLine="709"/>
      </w:pPr>
      <w:r>
        <w:t xml:space="preserve">- скашивание трав с последующим комплексом работ по уборке (1 укос); </w:t>
      </w:r>
    </w:p>
    <w:p w:rsidR="00241E54" w:rsidRDefault="00241E54" w:rsidP="00241E54">
      <w:pPr>
        <w:autoSpaceDE w:val="0"/>
        <w:autoSpaceDN w:val="0"/>
        <w:adjustRightInd w:val="0"/>
        <w:spacing w:before="0" w:after="0"/>
        <w:ind w:firstLine="709"/>
      </w:pPr>
      <w:r>
        <w:t>второй год</w:t>
      </w:r>
    </w:p>
    <w:p w:rsidR="00241E54" w:rsidRDefault="00241E54" w:rsidP="00241E54">
      <w:pPr>
        <w:autoSpaceDE w:val="0"/>
        <w:autoSpaceDN w:val="0"/>
        <w:adjustRightInd w:val="0"/>
        <w:spacing w:before="0" w:after="0"/>
        <w:ind w:firstLine="709"/>
      </w:pPr>
      <w:r>
        <w:t>-</w:t>
      </w:r>
      <w:r>
        <w:tab/>
        <w:t>внесение минеральных удобрений при норме ц/га: азотные —1,5, фосфорные - 1,75, калийные - 0,5.</w:t>
      </w:r>
    </w:p>
    <w:p w:rsidR="00241E54" w:rsidRDefault="00241E54" w:rsidP="00241E54">
      <w:pPr>
        <w:autoSpaceDE w:val="0"/>
        <w:autoSpaceDN w:val="0"/>
        <w:adjustRightInd w:val="0"/>
        <w:spacing w:before="0" w:after="0"/>
        <w:ind w:firstLine="709"/>
      </w:pPr>
      <w:r>
        <w:t>-</w:t>
      </w:r>
      <w:r>
        <w:tab/>
        <w:t>двухкратное боронование посевов;</w:t>
      </w:r>
    </w:p>
    <w:p w:rsidR="00241E54" w:rsidRDefault="00241E54" w:rsidP="00241E54">
      <w:pPr>
        <w:autoSpaceDE w:val="0"/>
        <w:autoSpaceDN w:val="0"/>
        <w:adjustRightInd w:val="0"/>
        <w:spacing w:before="0" w:after="0"/>
        <w:ind w:firstLine="709"/>
      </w:pPr>
      <w:r>
        <w:t>-</w:t>
      </w:r>
      <w:r>
        <w:tab/>
        <w:t>проводится борьба с мышевидными грызунами;</w:t>
      </w:r>
    </w:p>
    <w:p w:rsidR="00241E54" w:rsidRDefault="00241E54" w:rsidP="00241E54">
      <w:pPr>
        <w:autoSpaceDE w:val="0"/>
        <w:autoSpaceDN w:val="0"/>
        <w:adjustRightInd w:val="0"/>
        <w:spacing w:before="0" w:after="0"/>
        <w:ind w:firstLine="709"/>
      </w:pPr>
      <w:r>
        <w:t>-</w:t>
      </w:r>
      <w:r>
        <w:tab/>
        <w:t>скашивание трав с последующим комплексом работ по уборке (3 укоса);</w:t>
      </w:r>
    </w:p>
    <w:p w:rsidR="00241E54" w:rsidRDefault="00241E54" w:rsidP="00241E54">
      <w:pPr>
        <w:autoSpaceDE w:val="0"/>
        <w:autoSpaceDN w:val="0"/>
        <w:adjustRightInd w:val="0"/>
        <w:spacing w:before="0" w:after="0"/>
        <w:ind w:firstLine="709"/>
      </w:pPr>
      <w:r>
        <w:lastRenderedPageBreak/>
        <w:t>третий год</w:t>
      </w:r>
    </w:p>
    <w:p w:rsidR="00241E54" w:rsidRDefault="00241E54" w:rsidP="00241E54">
      <w:pPr>
        <w:autoSpaceDE w:val="0"/>
        <w:autoSpaceDN w:val="0"/>
        <w:adjustRightInd w:val="0"/>
        <w:spacing w:before="0" w:after="0"/>
        <w:ind w:firstLine="709"/>
      </w:pPr>
      <w:r>
        <w:t>-</w:t>
      </w:r>
      <w:r>
        <w:tab/>
        <w:t>внесение минеральных удобрений при норме ц/га: азотные - 1,5, фосфорные - 1,75, калийные - 0,5.</w:t>
      </w:r>
    </w:p>
    <w:p w:rsidR="00241E54" w:rsidRDefault="00241E54" w:rsidP="00241E54">
      <w:pPr>
        <w:autoSpaceDE w:val="0"/>
        <w:autoSpaceDN w:val="0"/>
        <w:adjustRightInd w:val="0"/>
        <w:spacing w:before="0" w:after="0"/>
        <w:ind w:firstLine="709"/>
      </w:pPr>
      <w:r>
        <w:t>-</w:t>
      </w:r>
      <w:r>
        <w:tab/>
        <w:t>двух кратное боронование посевов;</w:t>
      </w:r>
    </w:p>
    <w:p w:rsidR="001F224D" w:rsidRDefault="00241E54" w:rsidP="00241E54">
      <w:pPr>
        <w:autoSpaceDE w:val="0"/>
        <w:autoSpaceDN w:val="0"/>
        <w:adjustRightInd w:val="0"/>
        <w:spacing w:before="0" w:after="0"/>
        <w:ind w:firstLine="709"/>
      </w:pPr>
      <w:r>
        <w:t>скашивание трав с последующим комплексом работ по уборке (2 укоса).</w:t>
      </w:r>
    </w:p>
    <w:p w:rsidR="00241E54" w:rsidRPr="00DD7393" w:rsidRDefault="00241E54" w:rsidP="00241E54">
      <w:pPr>
        <w:autoSpaceDE w:val="0"/>
        <w:autoSpaceDN w:val="0"/>
        <w:adjustRightInd w:val="0"/>
        <w:spacing w:before="0" w:after="0"/>
        <w:ind w:firstLine="709"/>
        <w:rPr>
          <w:szCs w:val="18"/>
          <w:highlight w:val="yellow"/>
        </w:rPr>
      </w:pPr>
    </w:p>
    <w:p w:rsidR="005420DE" w:rsidRPr="00241E54" w:rsidRDefault="005420DE" w:rsidP="002347AF">
      <w:pPr>
        <w:autoSpaceDE w:val="0"/>
        <w:autoSpaceDN w:val="0"/>
        <w:adjustRightInd w:val="0"/>
        <w:spacing w:before="0" w:after="0"/>
        <w:ind w:firstLine="709"/>
        <w:rPr>
          <w:b/>
          <w:sz w:val="26"/>
          <w:szCs w:val="26"/>
        </w:rPr>
      </w:pPr>
      <w:r w:rsidRPr="00241E54">
        <w:rPr>
          <w:b/>
          <w:color w:val="000000"/>
          <w:sz w:val="26"/>
          <w:szCs w:val="26"/>
        </w:rPr>
        <w:t>2.7.</w:t>
      </w:r>
      <w:r w:rsidR="009A7D61" w:rsidRPr="00241E54">
        <w:rPr>
          <w:b/>
          <w:sz w:val="26"/>
          <w:szCs w:val="26"/>
        </w:rPr>
        <w:t>Мероприятия по санитарной очистке территории</w:t>
      </w:r>
      <w:r w:rsidR="002347AF">
        <w:rPr>
          <w:b/>
          <w:sz w:val="26"/>
          <w:szCs w:val="26"/>
        </w:rPr>
        <w:t>.</w:t>
      </w:r>
    </w:p>
    <w:bookmarkEnd w:id="35"/>
    <w:bookmarkEnd w:id="36"/>
    <w:bookmarkEnd w:id="37"/>
    <w:bookmarkEnd w:id="38"/>
    <w:bookmarkEnd w:id="39"/>
    <w:bookmarkEnd w:id="40"/>
    <w:p w:rsidR="009A7D61" w:rsidRPr="00DD7393" w:rsidRDefault="009A7D61" w:rsidP="009A7D61">
      <w:pPr>
        <w:shd w:val="clear" w:color="auto" w:fill="FFFFFF"/>
        <w:spacing w:before="0" w:after="0"/>
        <w:ind w:firstLine="709"/>
        <w:rPr>
          <w:highlight w:val="yellow"/>
        </w:rPr>
      </w:pPr>
    </w:p>
    <w:p w:rsidR="00241E54" w:rsidRDefault="00241E54" w:rsidP="00241E54">
      <w:pPr>
        <w:spacing w:before="0" w:after="0"/>
        <w:ind w:firstLine="709"/>
      </w:pPr>
      <w:r>
        <w:t xml:space="preserve">Территории существующих несанкционированных свалок мусора подлежат рекультивации. </w:t>
      </w:r>
    </w:p>
    <w:p w:rsidR="00241E54" w:rsidRDefault="00241E54" w:rsidP="00241E54">
      <w:pPr>
        <w:spacing w:before="0" w:after="0"/>
        <w:ind w:firstLine="709"/>
      </w:pPr>
      <w:r>
        <w:t>Проектом предлагается размещение усовершенствованной свалки ТБО на территории муниципального образования Ванновское сельское поселение в 1,0 км к югу от населенного пункта, связь с которой будет осуществляться по существующей дороге.</w:t>
      </w:r>
    </w:p>
    <w:p w:rsidR="00241E54" w:rsidRDefault="00241E54" w:rsidP="00241E54">
      <w:pPr>
        <w:spacing w:before="0" w:after="0"/>
        <w:ind w:firstLine="709"/>
      </w:pPr>
      <w:r>
        <w:t xml:space="preserve">Очистка села Ванновское должна осуществляться муниципальным предприятием по уборке населенных пунктов. </w:t>
      </w:r>
    </w:p>
    <w:p w:rsidR="00241E54" w:rsidRDefault="00241E54" w:rsidP="00241E54">
      <w:pPr>
        <w:spacing w:before="0" w:after="0"/>
        <w:ind w:firstLine="709"/>
      </w:pPr>
      <w:r>
        <w:t xml:space="preserve">Проектом генплана в зонах жилой застройки, а также возле зданий и сооружений общественного назначения планируется разместить специальные площадки для мусоросборников – контейнерные площадки. Санитарная очистка поселения проектируется по контейнерному варианту сбора твердых бытовых отходов с нормативными сроками временного хранения в контейнерах. </w:t>
      </w:r>
    </w:p>
    <w:p w:rsidR="00241E54" w:rsidRDefault="00241E54" w:rsidP="00241E54">
      <w:pPr>
        <w:spacing w:before="0" w:after="0"/>
        <w:ind w:firstLine="709"/>
      </w:pPr>
      <w:r>
        <w:t xml:space="preserve">В соответствии с законом «Об отходах производства и потребления» №89-ФЗ «Объекты размещения отходов вносятся в государственный реестр объектов размещения отходов. Ведение государственного реестра объектов размещения отходов осуществляется в порядке, определенном Правительством Российской Федерации». </w:t>
      </w:r>
    </w:p>
    <w:p w:rsidR="00D25535" w:rsidRDefault="00241E54" w:rsidP="00241E54">
      <w:pPr>
        <w:spacing w:before="0" w:after="0"/>
        <w:ind w:firstLine="709"/>
      </w:pPr>
      <w:r>
        <w:t>Администрации поселения необходимо обеспечить   исполнение   действующего   законодательства   в области    обращения с отходами    в части    лицензирования деятельности, связанной   с   принятием   на   хранение   отходов   и   эксплуатацией   объектов размещения отходов, а также включения действующего полигона ТБО в государственный   реестр   объектов   размещения   отходов   (ст.   9   и   ст.  2 Федерального закона от 24 июня 1998 года № 89-ФЗ «Об отходах производства и потребления»).</w:t>
      </w:r>
    </w:p>
    <w:p w:rsidR="00496032" w:rsidRDefault="00496032" w:rsidP="00241E54">
      <w:pPr>
        <w:spacing w:before="0" w:after="0"/>
        <w:ind w:firstLine="709"/>
      </w:pPr>
    </w:p>
    <w:p w:rsidR="00496032" w:rsidRDefault="00496032" w:rsidP="002347AF">
      <w:pPr>
        <w:pStyle w:val="affff0"/>
        <w:ind w:right="0" w:firstLine="709"/>
        <w:rPr>
          <w:rFonts w:ascii="Times New Roman" w:hAnsi="Times New Roman" w:cs="Times New Roman"/>
          <w:b/>
          <w:sz w:val="26"/>
          <w:szCs w:val="26"/>
        </w:rPr>
      </w:pPr>
      <w:r w:rsidRPr="00496032">
        <w:rPr>
          <w:rFonts w:ascii="Times New Roman" w:hAnsi="Times New Roman" w:cs="Times New Roman"/>
          <w:b/>
          <w:sz w:val="26"/>
          <w:szCs w:val="26"/>
        </w:rPr>
        <w:t>2.8. Альтернативные и энергосберегающие технологии</w:t>
      </w:r>
      <w:r w:rsidR="002347AF">
        <w:rPr>
          <w:rFonts w:ascii="Times New Roman" w:hAnsi="Times New Roman" w:cs="Times New Roman"/>
          <w:b/>
          <w:sz w:val="26"/>
          <w:szCs w:val="26"/>
        </w:rPr>
        <w:t>.</w:t>
      </w:r>
    </w:p>
    <w:p w:rsidR="00496032" w:rsidRDefault="00496032" w:rsidP="00496032">
      <w:pPr>
        <w:pStyle w:val="affff0"/>
        <w:rPr>
          <w:rFonts w:ascii="Times New Roman" w:hAnsi="Times New Roman" w:cs="Times New Roman"/>
          <w:b/>
          <w:sz w:val="26"/>
          <w:szCs w:val="26"/>
        </w:rPr>
      </w:pPr>
    </w:p>
    <w:p w:rsidR="00496032" w:rsidRPr="00496032" w:rsidRDefault="00496032" w:rsidP="00496032">
      <w:pPr>
        <w:pStyle w:val="affff0"/>
        <w:ind w:right="0" w:firstLine="709"/>
        <w:rPr>
          <w:rFonts w:ascii="Times New Roman" w:hAnsi="Times New Roman" w:cs="Times New Roman"/>
        </w:rPr>
      </w:pPr>
      <w:r w:rsidRPr="00496032">
        <w:rPr>
          <w:rFonts w:ascii="Times New Roman" w:hAnsi="Times New Roman" w:cs="Times New Roman"/>
        </w:rPr>
        <w:t xml:space="preserve">Согласно Распоряжению Правительства РФ от 27.02.2008г. №233-р (ред. от 15.06. 2009г.) «Об утверждении Программы фундаментальных научных исследований государственных академий наук на 2008-2010 годы» предусматривается более активное сочетание высокоэффективных энергоустановок, входящих в единую энергосистему страны и разрабатываемых в ходе реализации программы автономных энергоисточников, в том числе возобновляемых видов энергии, которое позволит </w:t>
      </w:r>
    </w:p>
    <w:p w:rsidR="00496032" w:rsidRPr="00496032" w:rsidRDefault="00496032" w:rsidP="00496032">
      <w:pPr>
        <w:pStyle w:val="affff0"/>
        <w:ind w:right="0" w:firstLine="709"/>
        <w:rPr>
          <w:rFonts w:ascii="Times New Roman" w:hAnsi="Times New Roman" w:cs="Times New Roman"/>
        </w:rPr>
      </w:pPr>
      <w:r w:rsidRPr="00496032">
        <w:rPr>
          <w:rFonts w:ascii="Times New Roman" w:hAnsi="Times New Roman" w:cs="Times New Roman"/>
        </w:rPr>
        <w:t>оптимизировать региональные системы электро- и теплоснабжение при соблюдении жестких экологических требований.</w:t>
      </w:r>
    </w:p>
    <w:p w:rsidR="00496032" w:rsidRPr="00496032" w:rsidRDefault="00496032" w:rsidP="00496032">
      <w:pPr>
        <w:pStyle w:val="affff0"/>
        <w:ind w:right="0" w:firstLine="709"/>
        <w:rPr>
          <w:rFonts w:ascii="Times New Roman" w:hAnsi="Times New Roman" w:cs="Times New Roman"/>
        </w:rPr>
      </w:pPr>
      <w:r w:rsidRPr="00496032">
        <w:rPr>
          <w:rFonts w:ascii="Times New Roman" w:hAnsi="Times New Roman" w:cs="Times New Roman"/>
        </w:rPr>
        <w:t>Для условий Краснодарского края – это повсеместное использование солнечных батарей и тепловых насосов с вихревой трубой для систем воздушного отопления. Предполагается, что к расчетному сроку их стоимость и расходы на эксплуатацию будут доступными для того, чтобы использовать для частичного или полного электро- и теплоснабжения дома, квартиры, офиса или предприятия.</w:t>
      </w:r>
    </w:p>
    <w:p w:rsidR="00496032" w:rsidRPr="00496032" w:rsidRDefault="00496032" w:rsidP="00496032">
      <w:pPr>
        <w:pStyle w:val="affff0"/>
        <w:ind w:right="0" w:firstLine="709"/>
        <w:rPr>
          <w:rFonts w:ascii="Times New Roman" w:hAnsi="Times New Roman" w:cs="Times New Roman"/>
        </w:rPr>
      </w:pPr>
      <w:r w:rsidRPr="00496032">
        <w:rPr>
          <w:rFonts w:ascii="Times New Roman" w:hAnsi="Times New Roman" w:cs="Times New Roman"/>
        </w:rPr>
        <w:t>Кроме того, в качестве альтернативных источников энергоснабжения могут быть использованы продукты переработки биомассы сельхозпредприятий, расположенных на проектируемой территории.</w:t>
      </w:r>
    </w:p>
    <w:p w:rsidR="00496032" w:rsidRPr="00496032" w:rsidRDefault="00496032" w:rsidP="00496032">
      <w:pPr>
        <w:pStyle w:val="affff0"/>
        <w:ind w:right="0" w:firstLine="709"/>
        <w:rPr>
          <w:rFonts w:ascii="Times New Roman" w:hAnsi="Times New Roman" w:cs="Times New Roman"/>
        </w:rPr>
      </w:pPr>
      <w:r w:rsidRPr="00496032">
        <w:rPr>
          <w:rFonts w:ascii="Times New Roman" w:hAnsi="Times New Roman" w:cs="Times New Roman"/>
        </w:rPr>
        <w:t>Для обеспечения энергетической эффективности зданий, строений, сооружений согласно Закону Краснодарского края от 03.03.2010г. №1912-КЗ «Об энергосбережении и о повышении энергетической эффективности в Краснодарском крае» в данном проекте также предусматривается:</w:t>
      </w:r>
    </w:p>
    <w:p w:rsidR="00496032" w:rsidRPr="00496032" w:rsidRDefault="00496032" w:rsidP="00496032">
      <w:pPr>
        <w:pStyle w:val="affff0"/>
        <w:ind w:right="0" w:firstLine="709"/>
        <w:rPr>
          <w:rFonts w:ascii="Times New Roman" w:hAnsi="Times New Roman" w:cs="Times New Roman"/>
        </w:rPr>
      </w:pPr>
      <w:r w:rsidRPr="00496032">
        <w:rPr>
          <w:rFonts w:ascii="Times New Roman" w:hAnsi="Times New Roman" w:cs="Times New Roman"/>
        </w:rPr>
        <w:lastRenderedPageBreak/>
        <w:t>режим работы административных зданий, многоквартирной жилой застройки по энергопотреблению перевести на трехуровневый график через систему АСКУЭ;</w:t>
      </w:r>
    </w:p>
    <w:p w:rsidR="00496032" w:rsidRPr="00496032" w:rsidRDefault="00496032" w:rsidP="00496032">
      <w:pPr>
        <w:pStyle w:val="affff0"/>
        <w:ind w:right="0" w:firstLine="709"/>
        <w:rPr>
          <w:rFonts w:ascii="Times New Roman" w:hAnsi="Times New Roman" w:cs="Times New Roman"/>
        </w:rPr>
      </w:pPr>
      <w:r w:rsidRPr="00496032">
        <w:rPr>
          <w:rFonts w:ascii="Times New Roman" w:hAnsi="Times New Roman" w:cs="Times New Roman"/>
        </w:rPr>
        <w:t>на промышленных предприятиях и предприятиях инженерной инфраструктуры должна быть учтена система повышения компенсации реактивной мощности от СОЦ 408 до СОЦ 092-095;</w:t>
      </w:r>
    </w:p>
    <w:p w:rsidR="00496032" w:rsidRPr="00496032" w:rsidRDefault="00496032" w:rsidP="00496032">
      <w:pPr>
        <w:pStyle w:val="affff0"/>
        <w:ind w:right="0" w:firstLine="709"/>
        <w:rPr>
          <w:rFonts w:ascii="Times New Roman" w:hAnsi="Times New Roman" w:cs="Times New Roman"/>
        </w:rPr>
      </w:pPr>
      <w:r w:rsidRPr="00496032">
        <w:rPr>
          <w:rFonts w:ascii="Times New Roman" w:hAnsi="Times New Roman" w:cs="Times New Roman"/>
        </w:rPr>
        <w:t>для внутреннего и наружного освещения вместо ламп накаливания использовать энергосберегающие лампы.</w:t>
      </w:r>
    </w:p>
    <w:p w:rsidR="00496032" w:rsidRPr="00496032" w:rsidRDefault="00496032" w:rsidP="00496032">
      <w:pPr>
        <w:pStyle w:val="affff0"/>
        <w:ind w:right="0" w:firstLine="709"/>
        <w:rPr>
          <w:rFonts w:ascii="Times New Roman" w:hAnsi="Times New Roman" w:cs="Times New Roman"/>
        </w:rPr>
      </w:pPr>
      <w:r w:rsidRPr="00496032">
        <w:rPr>
          <w:rFonts w:ascii="Times New Roman" w:hAnsi="Times New Roman" w:cs="Times New Roman"/>
        </w:rPr>
        <w:t>Решение на применение альтернативных источников энергоснабжения принимаются после разработки технико-экономического обоснования на последующих стадиях проектирования.</w:t>
      </w:r>
    </w:p>
    <w:p w:rsidR="00496032" w:rsidRPr="00496032" w:rsidRDefault="00496032" w:rsidP="00496032">
      <w:pPr>
        <w:shd w:val="clear" w:color="auto" w:fill="FFFFFF"/>
        <w:autoSpaceDE w:val="0"/>
        <w:autoSpaceDN w:val="0"/>
        <w:adjustRightInd w:val="0"/>
        <w:spacing w:before="0" w:after="0"/>
        <w:ind w:firstLine="709"/>
      </w:pPr>
      <w:r w:rsidRPr="00496032">
        <w:t>При реконструкции действующих объектов теплоснабжения, при проектировании новых объектов теплоснабжения и источников электроснабжения администрации поселения необходимо предусматривать в технических заданиях на проектирование проработку вариантов использования альтернативных источников энергии и тепла, в том числе возобновляемых:</w:t>
      </w:r>
    </w:p>
    <w:p w:rsidR="00496032" w:rsidRPr="00496032" w:rsidRDefault="00496032" w:rsidP="00496032">
      <w:pPr>
        <w:shd w:val="clear" w:color="auto" w:fill="FFFFFF"/>
        <w:autoSpaceDE w:val="0"/>
        <w:autoSpaceDN w:val="0"/>
        <w:adjustRightInd w:val="0"/>
        <w:spacing w:before="0" w:after="0"/>
        <w:ind w:firstLine="709"/>
      </w:pPr>
      <w:r w:rsidRPr="00496032">
        <w:t>Использование солнечной энергии, гидро и энергии ветра;</w:t>
      </w:r>
    </w:p>
    <w:p w:rsidR="00496032" w:rsidRPr="00496032" w:rsidRDefault="00496032" w:rsidP="00496032">
      <w:pPr>
        <w:shd w:val="clear" w:color="auto" w:fill="FFFFFF"/>
        <w:autoSpaceDE w:val="0"/>
        <w:autoSpaceDN w:val="0"/>
        <w:adjustRightInd w:val="0"/>
        <w:spacing w:before="0" w:after="0"/>
        <w:ind w:firstLine="709"/>
      </w:pPr>
      <w:r w:rsidRPr="00496032">
        <w:t>Использование геотермальных вод;</w:t>
      </w:r>
    </w:p>
    <w:p w:rsidR="00496032" w:rsidRPr="00496032" w:rsidRDefault="00496032" w:rsidP="00496032">
      <w:pPr>
        <w:shd w:val="clear" w:color="auto" w:fill="FFFFFF"/>
        <w:autoSpaceDE w:val="0"/>
        <w:autoSpaceDN w:val="0"/>
        <w:adjustRightInd w:val="0"/>
        <w:spacing w:before="0" w:after="0"/>
        <w:ind w:firstLine="709"/>
      </w:pPr>
      <w:r w:rsidRPr="00496032">
        <w:t>Использование низкопотенциальных источников тепла отходящих дымовых газов, продуктов сгорания топлива стационарных источников энерго и теплоснабжения;</w:t>
      </w:r>
    </w:p>
    <w:p w:rsidR="00496032" w:rsidRPr="00496032" w:rsidRDefault="00496032" w:rsidP="00496032">
      <w:pPr>
        <w:shd w:val="clear" w:color="auto" w:fill="FFFFFF"/>
        <w:autoSpaceDE w:val="0"/>
        <w:autoSpaceDN w:val="0"/>
        <w:adjustRightInd w:val="0"/>
        <w:spacing w:before="0" w:after="0"/>
        <w:ind w:firstLine="709"/>
      </w:pPr>
      <w:r w:rsidRPr="00496032">
        <w:t>Применение систем тепловых насосов;</w:t>
      </w:r>
    </w:p>
    <w:p w:rsidR="00496032" w:rsidRPr="00496032" w:rsidRDefault="00496032" w:rsidP="00496032">
      <w:pPr>
        <w:shd w:val="clear" w:color="auto" w:fill="FFFFFF"/>
        <w:autoSpaceDE w:val="0"/>
        <w:autoSpaceDN w:val="0"/>
        <w:adjustRightInd w:val="0"/>
        <w:spacing w:before="0" w:after="0"/>
        <w:ind w:firstLine="709"/>
      </w:pPr>
      <w:r w:rsidRPr="00496032">
        <w:t>Перевод котельных на газообразное топливо;</w:t>
      </w:r>
    </w:p>
    <w:p w:rsidR="00496032" w:rsidRPr="00496032" w:rsidRDefault="00496032" w:rsidP="00496032">
      <w:pPr>
        <w:pStyle w:val="affff0"/>
        <w:ind w:right="0" w:firstLine="709"/>
        <w:rPr>
          <w:rFonts w:ascii="Times New Roman" w:hAnsi="Times New Roman" w:cs="Times New Roman"/>
          <w:b/>
          <w:sz w:val="26"/>
          <w:szCs w:val="26"/>
        </w:rPr>
      </w:pPr>
      <w:r w:rsidRPr="00496032">
        <w:rPr>
          <w:rFonts w:ascii="Times New Roman" w:hAnsi="Times New Roman" w:cs="Times New Roman"/>
        </w:rPr>
        <w:t>Использование в целях теплоснабжения биогаза полигонов ТБО и т.п.</w:t>
      </w:r>
    </w:p>
    <w:p w:rsidR="00241E54" w:rsidRPr="00DD7393" w:rsidRDefault="00241E54" w:rsidP="00022827">
      <w:pPr>
        <w:spacing w:before="0" w:after="0"/>
        <w:rPr>
          <w:b/>
          <w:sz w:val="32"/>
          <w:szCs w:val="32"/>
          <w:highlight w:val="yellow"/>
        </w:rPr>
      </w:pPr>
    </w:p>
    <w:p w:rsidR="00A608DA" w:rsidRPr="00022827" w:rsidRDefault="004B40B0" w:rsidP="00792E4D">
      <w:pPr>
        <w:spacing w:before="0" w:after="0"/>
        <w:ind w:left="709" w:hanging="709"/>
        <w:rPr>
          <w:b/>
          <w:sz w:val="32"/>
          <w:szCs w:val="32"/>
        </w:rPr>
      </w:pPr>
      <w:r w:rsidRPr="0090026B">
        <w:rPr>
          <w:b/>
          <w:sz w:val="32"/>
          <w:szCs w:val="32"/>
        </w:rPr>
        <w:t>3.Памятники истории и культуры</w:t>
      </w:r>
    </w:p>
    <w:p w:rsidR="006962E9" w:rsidRPr="00DD7393" w:rsidRDefault="006962E9" w:rsidP="006962E9">
      <w:pPr>
        <w:spacing w:before="0" w:after="0"/>
        <w:ind w:firstLine="709"/>
        <w:rPr>
          <w:sz w:val="28"/>
          <w:szCs w:val="28"/>
          <w:highlight w:val="yellow"/>
          <w:lang w:eastAsia="ar-SA"/>
        </w:rPr>
      </w:pPr>
    </w:p>
    <w:p w:rsidR="00FE4C44" w:rsidRPr="00FE4C44" w:rsidRDefault="00FE4C44" w:rsidP="00FE4C44">
      <w:pPr>
        <w:spacing w:before="0" w:after="0"/>
        <w:ind w:firstLine="851"/>
        <w:rPr>
          <w:szCs w:val="28"/>
          <w:lang w:eastAsia="ar-SA"/>
        </w:rPr>
      </w:pPr>
      <w:r w:rsidRPr="00FE4C44">
        <w:rPr>
          <w:szCs w:val="28"/>
          <w:lang w:eastAsia="ar-SA"/>
        </w:rPr>
        <w:t>На территории поселения согласно исследованиям и заключению ОАО «Наследие Кубани» располагается 7 объектов культурного наследия (за исключением памятников археологии), которые включены в государственный список памятников истории, культуры и архитектуры, и стоят на государственной охране согласно действующему законодательству. Большую часть в структуре культурного наследия после объектов археологии составляют памятники военной истории. Памятников археологии, представленных курганными могильниками в виде как отдельно стоящих курганов, так и курганных групп, на территории поселения выявлено 120, а также 1 городище.</w:t>
      </w:r>
    </w:p>
    <w:p w:rsidR="00FE4C44" w:rsidRPr="00FE4C44" w:rsidRDefault="00FE4C44" w:rsidP="00FE4C44">
      <w:pPr>
        <w:spacing w:before="0" w:after="0"/>
        <w:ind w:firstLine="851"/>
        <w:rPr>
          <w:szCs w:val="28"/>
          <w:lang w:eastAsia="ar-SA"/>
        </w:rPr>
      </w:pPr>
      <w:r w:rsidRPr="00FE4C44">
        <w:rPr>
          <w:szCs w:val="28"/>
          <w:lang w:eastAsia="ar-SA"/>
        </w:rPr>
        <w:t>В результате натурного обследования ОАО «Наследие Кубани» также выявлено 2 объекта архитектуры, предлагаемых к постановке на государственную охрану как объекты, представляющие культурную ценность.</w:t>
      </w:r>
    </w:p>
    <w:p w:rsidR="007F655E" w:rsidRDefault="00FE4C44" w:rsidP="00FE4C44">
      <w:pPr>
        <w:spacing w:before="0" w:after="0"/>
        <w:ind w:firstLine="851"/>
        <w:rPr>
          <w:szCs w:val="28"/>
          <w:lang w:eastAsia="ar-SA"/>
        </w:rPr>
      </w:pPr>
      <w:r w:rsidRPr="00FE4C44">
        <w:rPr>
          <w:szCs w:val="28"/>
          <w:lang w:eastAsia="ar-SA"/>
        </w:rPr>
        <w:t xml:space="preserve">В целях обеспечения сохранности объектов культурного наследия в его исторической среде, на сопряженной с ним территории, в соответствии с законом Краснодарского края о землях недвижимых объектов культурного наследия (памятников истории и культуры) регионального и местного значения, расположенных на территории Краснодарского края, и зонах и их охраны» № 487 – КЗ от 06.06.2002 г., вокруг памятников историко-культурного назначения определены зоны охраны объекта культурного наследия. </w:t>
      </w:r>
    </w:p>
    <w:p w:rsidR="00FE4C44" w:rsidRPr="00DD7393" w:rsidRDefault="00FE4C44" w:rsidP="00FE4C44">
      <w:pPr>
        <w:spacing w:before="0" w:after="0"/>
        <w:ind w:firstLine="851"/>
        <w:rPr>
          <w:highlight w:val="yellow"/>
        </w:rPr>
      </w:pPr>
    </w:p>
    <w:p w:rsidR="007F655E" w:rsidRPr="00F93A86" w:rsidRDefault="007F655E" w:rsidP="007F655E">
      <w:pPr>
        <w:spacing w:before="0" w:after="0"/>
        <w:rPr>
          <w:b/>
          <w:sz w:val="32"/>
          <w:szCs w:val="32"/>
        </w:rPr>
      </w:pPr>
      <w:r w:rsidRPr="00F93A86">
        <w:rPr>
          <w:b/>
          <w:sz w:val="32"/>
          <w:szCs w:val="32"/>
        </w:rPr>
        <w:t>4.Защита территорий от чрезвычайных ситуаций природного и техногенного характера</w:t>
      </w:r>
    </w:p>
    <w:p w:rsidR="00CA4840" w:rsidRPr="00DD7393" w:rsidRDefault="00CA4840" w:rsidP="007F655E">
      <w:pPr>
        <w:spacing w:before="0" w:after="0"/>
        <w:rPr>
          <w:b/>
          <w:sz w:val="26"/>
          <w:szCs w:val="26"/>
          <w:highlight w:val="yellow"/>
        </w:rPr>
      </w:pPr>
    </w:p>
    <w:p w:rsidR="00CA4840" w:rsidRPr="00F93A86" w:rsidRDefault="00CA4840" w:rsidP="00CA4840">
      <w:pPr>
        <w:spacing w:before="0" w:after="0"/>
        <w:rPr>
          <w:b/>
          <w:i/>
          <w:sz w:val="26"/>
          <w:szCs w:val="26"/>
        </w:rPr>
      </w:pPr>
      <w:r w:rsidRPr="00F93A86">
        <w:rPr>
          <w:b/>
          <w:sz w:val="26"/>
          <w:szCs w:val="26"/>
        </w:rPr>
        <w:t>4.1</w:t>
      </w:r>
      <w:r w:rsidR="00B853FC" w:rsidRPr="00F93A86">
        <w:rPr>
          <w:b/>
          <w:sz w:val="26"/>
          <w:szCs w:val="26"/>
        </w:rPr>
        <w:t>.</w:t>
      </w:r>
      <w:r w:rsidRPr="00F93A86">
        <w:rPr>
          <w:b/>
          <w:sz w:val="26"/>
          <w:szCs w:val="26"/>
        </w:rPr>
        <w:t>Возможные последствия возникновения чрезвычайных ситуаций техногенного характера</w:t>
      </w:r>
    </w:p>
    <w:p w:rsidR="00351ABE" w:rsidRPr="00F93A86" w:rsidRDefault="00351ABE" w:rsidP="00F93A86">
      <w:pPr>
        <w:spacing w:before="0" w:after="0"/>
        <w:ind w:firstLine="709"/>
        <w:rPr>
          <w:szCs w:val="28"/>
          <w:highlight w:val="yellow"/>
        </w:rPr>
      </w:pPr>
    </w:p>
    <w:p w:rsidR="00F93A86" w:rsidRPr="00F93A86" w:rsidRDefault="00F93A86" w:rsidP="00F93A86">
      <w:pPr>
        <w:spacing w:before="0" w:after="0"/>
        <w:ind w:firstLine="709"/>
        <w:rPr>
          <w:szCs w:val="28"/>
        </w:rPr>
      </w:pPr>
      <w:r w:rsidRPr="00F93A86">
        <w:rPr>
          <w:szCs w:val="28"/>
        </w:rPr>
        <w:t xml:space="preserve">Техногенная чрезвычайная ситуация; техногенная ЧС – состояние, при котором в результате возникновения источника техногенной чрезвычайной ситуации на объекте, определенной территории или акватории нарушаются нормальные условия жизни и </w:t>
      </w:r>
      <w:r w:rsidRPr="00F93A86">
        <w:rPr>
          <w:szCs w:val="28"/>
        </w:rPr>
        <w:lastRenderedPageBreak/>
        <w:t>деятельности людей, возникает угроза их жизни и здоровью, наносится ущерб имуществу населения, народному хозяйству и окружающей природной среде.</w:t>
      </w:r>
    </w:p>
    <w:p w:rsidR="00F93A86" w:rsidRPr="00F93A86" w:rsidRDefault="00F93A86" w:rsidP="00F93A86">
      <w:pPr>
        <w:spacing w:before="0" w:after="0"/>
        <w:ind w:firstLine="709"/>
        <w:rPr>
          <w:szCs w:val="28"/>
        </w:rPr>
      </w:pPr>
      <w:r w:rsidRPr="00F93A86">
        <w:rPr>
          <w:szCs w:val="28"/>
        </w:rPr>
        <w:t>Различают техногенные чрезвычайные ситуации по месту их возникновения и по характеру основных поражающих факторов источника чрезвычайной ситуации.</w:t>
      </w:r>
    </w:p>
    <w:p w:rsidR="00F93A86" w:rsidRPr="00F93A86" w:rsidRDefault="00F93A86" w:rsidP="00F93A86">
      <w:pPr>
        <w:spacing w:before="0" w:after="0"/>
        <w:ind w:firstLine="709"/>
        <w:rPr>
          <w:szCs w:val="28"/>
        </w:rPr>
      </w:pPr>
      <w:r w:rsidRPr="00F93A86">
        <w:rPr>
          <w:szCs w:val="28"/>
        </w:rPr>
        <w:t>К техногенным источникам возникновения чрезвычайных ситуаций в соответствии с ГОСТ 22.0.05-97 относятся потенциально опасные объекты экономики, на которых возможны</w:t>
      </w:r>
    </w:p>
    <w:p w:rsidR="00F93A86" w:rsidRPr="00F93A86" w:rsidRDefault="00F93A86" w:rsidP="00F93A86">
      <w:pPr>
        <w:spacing w:before="0" w:after="0"/>
        <w:ind w:firstLine="709"/>
        <w:rPr>
          <w:szCs w:val="28"/>
        </w:rPr>
      </w:pPr>
      <w:r w:rsidRPr="00F93A86">
        <w:rPr>
          <w:szCs w:val="28"/>
        </w:rPr>
        <w:t>Промышленные аварии и катастрофы:</w:t>
      </w:r>
    </w:p>
    <w:p w:rsidR="00F93A86" w:rsidRPr="00F93A86" w:rsidRDefault="00F93A86" w:rsidP="00F93A86">
      <w:pPr>
        <w:spacing w:before="0" w:after="0"/>
        <w:ind w:firstLine="709"/>
        <w:rPr>
          <w:szCs w:val="28"/>
        </w:rPr>
      </w:pPr>
      <w:r w:rsidRPr="00F93A86">
        <w:rPr>
          <w:szCs w:val="28"/>
        </w:rPr>
        <w:t>пожароопасные и взрывоопасные объекты экономики,</w:t>
      </w:r>
    </w:p>
    <w:p w:rsidR="00F93A86" w:rsidRPr="00F93A86" w:rsidRDefault="00F93A86" w:rsidP="00F93A86">
      <w:pPr>
        <w:spacing w:before="0" w:after="0"/>
        <w:ind w:firstLine="709"/>
        <w:rPr>
          <w:szCs w:val="28"/>
        </w:rPr>
      </w:pPr>
      <w:r w:rsidRPr="00F93A86">
        <w:rPr>
          <w:szCs w:val="28"/>
        </w:rPr>
        <w:t>На территории осуществляют производственную деятельность следующие объекты, осуществляющие хранение или транспортировку взрыво-, пожароопасных веществ – нефтепродуктов.</w:t>
      </w:r>
    </w:p>
    <w:p w:rsidR="00F93A86" w:rsidRPr="00F93A86" w:rsidRDefault="00F93A86" w:rsidP="00F93A86">
      <w:pPr>
        <w:spacing w:before="0" w:after="0"/>
        <w:ind w:firstLine="709"/>
        <w:rPr>
          <w:szCs w:val="28"/>
        </w:rPr>
      </w:pPr>
      <w:r w:rsidRPr="00F93A86">
        <w:rPr>
          <w:szCs w:val="28"/>
        </w:rPr>
        <w:t>Виды возможных чрезвычайных ситуаций - разлив нефтепродуктов, пожары, взрывы.</w:t>
      </w:r>
    </w:p>
    <w:p w:rsidR="00F93A86" w:rsidRPr="00F93A86" w:rsidRDefault="00F93A86" w:rsidP="00F93A86">
      <w:pPr>
        <w:spacing w:before="0" w:after="0"/>
        <w:ind w:firstLine="709"/>
        <w:rPr>
          <w:szCs w:val="28"/>
        </w:rPr>
      </w:pPr>
      <w:r w:rsidRPr="00F93A86">
        <w:rPr>
          <w:szCs w:val="28"/>
        </w:rPr>
        <w:t>Если в процессе аварии происходит утечка пожароопасной жидкости, то последняя, при наличии источника зажигания и при наличии над ее поверхностью паров с достаточной для воспламенения концентрацией, может загореться с возникновением т.н. пожара разлития, при котором происходит горение бассейна (лужи) разлитой жидкости. Если при выбросе опасного вещества в непосредственной близости нет источника зажигания, то газовая фаза, поступая в атмосферу, будет образовывать с воздухом перемешанную топливовоздушную смесь, которая, распространяясь в атмосфере (рассеиваясь, дрейфуя в поле ветра, растекаясь под действием силы тяжести), может достичь источника зажигания, расположенного иногда на значительном удалении от места выброса, и лишь затем воспламениться и сгореть. Кроме горения облака последствием его воспламенения может быть взрыв. Вероятность возникновения взрыва особенно велик, если облако находится в замкнутом или сильно загроможденном пространстве.</w:t>
      </w:r>
    </w:p>
    <w:p w:rsidR="00F93A86" w:rsidRPr="00F93A86" w:rsidRDefault="00F93A86" w:rsidP="00F93A86">
      <w:pPr>
        <w:spacing w:before="0" w:after="0"/>
        <w:jc w:val="right"/>
        <w:outlineLvl w:val="8"/>
        <w:rPr>
          <w:b/>
          <w:szCs w:val="28"/>
        </w:rPr>
      </w:pPr>
      <w:r w:rsidRPr="00F93A86">
        <w:rPr>
          <w:b/>
          <w:szCs w:val="28"/>
        </w:rPr>
        <w:t>Таблица 4.1.1</w:t>
      </w:r>
    </w:p>
    <w:tbl>
      <w:tblPr>
        <w:tblW w:w="0" w:type="auto"/>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tblPr>
      <w:tblGrid>
        <w:gridCol w:w="1992"/>
        <w:gridCol w:w="2409"/>
        <w:gridCol w:w="887"/>
        <w:gridCol w:w="1596"/>
        <w:gridCol w:w="2969"/>
      </w:tblGrid>
      <w:tr w:rsidR="00F93A86" w:rsidRPr="00F93A86" w:rsidTr="00F93A86">
        <w:trPr>
          <w:jc w:val="center"/>
        </w:trPr>
        <w:tc>
          <w:tcPr>
            <w:tcW w:w="1810" w:type="dxa"/>
          </w:tcPr>
          <w:p w:rsidR="00F93A86" w:rsidRPr="00F93A86" w:rsidRDefault="00F93A86" w:rsidP="00F93A86">
            <w:pPr>
              <w:spacing w:before="0" w:after="0"/>
              <w:jc w:val="center"/>
              <w:rPr>
                <w:bCs/>
              </w:rPr>
            </w:pPr>
            <w:r w:rsidRPr="00F93A86">
              <w:rPr>
                <w:bCs/>
              </w:rPr>
              <w:t>Местоположение объекта</w:t>
            </w:r>
          </w:p>
        </w:tc>
        <w:tc>
          <w:tcPr>
            <w:tcW w:w="2409" w:type="dxa"/>
          </w:tcPr>
          <w:p w:rsidR="00F93A86" w:rsidRPr="00F93A86" w:rsidRDefault="00F93A86" w:rsidP="00F93A86">
            <w:pPr>
              <w:spacing w:before="0" w:after="0"/>
              <w:jc w:val="center"/>
              <w:rPr>
                <w:bCs/>
              </w:rPr>
            </w:pPr>
            <w:r w:rsidRPr="00F93A86">
              <w:rPr>
                <w:bCs/>
              </w:rPr>
              <w:t>Наименование объекта, общее количество опасных веществ</w:t>
            </w:r>
          </w:p>
        </w:tc>
        <w:tc>
          <w:tcPr>
            <w:tcW w:w="0" w:type="auto"/>
          </w:tcPr>
          <w:p w:rsidR="00F93A86" w:rsidRPr="00F93A86" w:rsidRDefault="00F93A86" w:rsidP="00F93A86">
            <w:pPr>
              <w:spacing w:before="0" w:after="0"/>
              <w:jc w:val="center"/>
              <w:rPr>
                <w:bCs/>
              </w:rPr>
            </w:pPr>
            <w:r w:rsidRPr="00F93A86">
              <w:rPr>
                <w:bCs/>
              </w:rPr>
              <w:t>Класс опас-ности</w:t>
            </w:r>
          </w:p>
        </w:tc>
        <w:tc>
          <w:tcPr>
            <w:tcW w:w="0" w:type="auto"/>
          </w:tcPr>
          <w:p w:rsidR="00F93A86" w:rsidRPr="00F93A86" w:rsidRDefault="00F93A86" w:rsidP="00F93A86">
            <w:pPr>
              <w:spacing w:before="0" w:after="0"/>
              <w:jc w:val="center"/>
              <w:rPr>
                <w:bCs/>
              </w:rPr>
            </w:pPr>
            <w:r w:rsidRPr="00F93A86">
              <w:rPr>
                <w:noProof/>
              </w:rPr>
              <w:t>Зона опасного действия теплового излучения (&gt; 4.2 кВт/м2), м</w:t>
            </w:r>
          </w:p>
        </w:tc>
        <w:tc>
          <w:tcPr>
            <w:tcW w:w="0" w:type="auto"/>
          </w:tcPr>
          <w:p w:rsidR="00F93A86" w:rsidRPr="00F93A86" w:rsidRDefault="00F93A86" w:rsidP="00F93A86">
            <w:pPr>
              <w:spacing w:before="0" w:after="0"/>
              <w:jc w:val="center"/>
              <w:rPr>
                <w:noProof/>
              </w:rPr>
            </w:pPr>
            <w:r w:rsidRPr="00F93A86">
              <w:rPr>
                <w:noProof/>
              </w:rPr>
              <w:t>Зона у</w:t>
            </w:r>
            <w:r w:rsidRPr="00F93A86">
              <w:t xml:space="preserve">меренных повреждений зданий (поврежд-е внутр.перегородок, рам, дверей и т.п.) </w:t>
            </w:r>
            <w:r w:rsidRPr="00F93A86">
              <w:rPr>
                <w:noProof/>
              </w:rPr>
              <w:t>при воздействии волны давления при сгорании ТВС, м</w:t>
            </w:r>
          </w:p>
        </w:tc>
      </w:tr>
      <w:tr w:rsidR="00F93A86" w:rsidRPr="00F93A86" w:rsidTr="00F93A86">
        <w:trPr>
          <w:trHeight w:val="242"/>
          <w:jc w:val="center"/>
        </w:trPr>
        <w:tc>
          <w:tcPr>
            <w:tcW w:w="1810" w:type="dxa"/>
          </w:tcPr>
          <w:p w:rsidR="00F93A86" w:rsidRPr="00F93A86" w:rsidRDefault="00F93A86" w:rsidP="00F93A86">
            <w:pPr>
              <w:snapToGrid w:val="0"/>
              <w:spacing w:before="0" w:after="0"/>
              <w:jc w:val="left"/>
            </w:pPr>
            <w:r w:rsidRPr="00F93A86">
              <w:t>х. Шевченко, центральная усадьба</w:t>
            </w:r>
          </w:p>
        </w:tc>
        <w:tc>
          <w:tcPr>
            <w:tcW w:w="2409" w:type="dxa"/>
          </w:tcPr>
          <w:p w:rsidR="00F93A86" w:rsidRPr="00F93A86" w:rsidRDefault="00F93A86" w:rsidP="00F93A86">
            <w:pPr>
              <w:snapToGrid w:val="0"/>
              <w:spacing w:before="0" w:after="0"/>
              <w:jc w:val="left"/>
            </w:pPr>
            <w:r w:rsidRPr="00F93A86">
              <w:t>Склад ГСМ,</w:t>
            </w:r>
            <w:r w:rsidRPr="00F93A86">
              <w:rPr>
                <w:bCs/>
              </w:rPr>
              <w:t xml:space="preserve"> Нефтепродукты, 240 т (мах емкость- 75)</w:t>
            </w:r>
          </w:p>
        </w:tc>
        <w:tc>
          <w:tcPr>
            <w:tcW w:w="0" w:type="auto"/>
          </w:tcPr>
          <w:p w:rsidR="00F93A86" w:rsidRPr="00F93A86" w:rsidRDefault="00F93A86" w:rsidP="00F93A86">
            <w:pPr>
              <w:snapToGrid w:val="0"/>
              <w:spacing w:before="0" w:after="0"/>
              <w:jc w:val="left"/>
            </w:pPr>
            <w:r w:rsidRPr="00F93A86">
              <w:t>4</w:t>
            </w:r>
          </w:p>
        </w:tc>
        <w:tc>
          <w:tcPr>
            <w:tcW w:w="0" w:type="auto"/>
          </w:tcPr>
          <w:p w:rsidR="00F93A86" w:rsidRPr="00F93A86" w:rsidRDefault="00F93A86" w:rsidP="00F93A86">
            <w:pPr>
              <w:snapToGrid w:val="0"/>
              <w:spacing w:before="0" w:after="0"/>
              <w:jc w:val="left"/>
            </w:pPr>
            <w:r w:rsidRPr="00F93A86">
              <w:t>58,25</w:t>
            </w:r>
          </w:p>
        </w:tc>
        <w:tc>
          <w:tcPr>
            <w:tcW w:w="0" w:type="auto"/>
          </w:tcPr>
          <w:p w:rsidR="00F93A86" w:rsidRPr="00F93A86" w:rsidRDefault="00F93A86" w:rsidP="00F93A86">
            <w:pPr>
              <w:snapToGrid w:val="0"/>
              <w:spacing w:before="0" w:after="0"/>
              <w:jc w:val="left"/>
            </w:pPr>
            <w:r w:rsidRPr="00F93A86">
              <w:t>237</w:t>
            </w:r>
          </w:p>
        </w:tc>
      </w:tr>
    </w:tbl>
    <w:p w:rsidR="00F93A86" w:rsidRPr="00F93A86" w:rsidRDefault="00F93A86" w:rsidP="00F93A86">
      <w:pPr>
        <w:spacing w:before="0" w:after="0"/>
        <w:ind w:firstLine="709"/>
        <w:rPr>
          <w:szCs w:val="28"/>
        </w:rPr>
      </w:pPr>
      <w:r w:rsidRPr="00F93A86">
        <w:rPr>
          <w:szCs w:val="28"/>
        </w:rPr>
        <w:t xml:space="preserve">Опасные происшествия на транспорте: </w:t>
      </w:r>
    </w:p>
    <w:p w:rsidR="00F93A86" w:rsidRPr="00F93A86" w:rsidRDefault="00F93A86" w:rsidP="00F93A86">
      <w:pPr>
        <w:spacing w:before="0" w:after="0"/>
        <w:ind w:firstLine="709"/>
        <w:rPr>
          <w:szCs w:val="28"/>
        </w:rPr>
      </w:pPr>
      <w:r w:rsidRPr="00F93A86">
        <w:rPr>
          <w:szCs w:val="28"/>
        </w:rPr>
        <w:t>авто- , железнодорожный транспорт,</w:t>
      </w:r>
    </w:p>
    <w:p w:rsidR="00F93A86" w:rsidRPr="00F93A86" w:rsidRDefault="00F93A86" w:rsidP="00F93A86">
      <w:pPr>
        <w:tabs>
          <w:tab w:val="left" w:pos="9781"/>
        </w:tabs>
        <w:spacing w:before="0" w:after="0"/>
        <w:ind w:firstLine="709"/>
        <w:rPr>
          <w:szCs w:val="28"/>
        </w:rPr>
      </w:pPr>
      <w:r w:rsidRPr="00F93A86">
        <w:rPr>
          <w:szCs w:val="28"/>
        </w:rPr>
        <w:t xml:space="preserve">Наибольшую опасность для Ванновского сельского поселения представляют крушения подвижного состава с грузами 6 класса, проходящего по железнодорожной сети. Наиболее вероятными местами аварий являются железнодорожные станции. Ближайшая к населенному пункту – х. Шевченко, с.Ванновское, с. Шереметьевское – ж/д станция Гречишкино располагается в ст. Тбилисской на расстоянии </w:t>
      </w:r>
      <w:smartTag w:uri="urn:schemas-microsoft-com:office:smarttags" w:element="metricconverter">
        <w:smartTagPr>
          <w:attr w:name="ProductID" w:val="7,5 км"/>
        </w:smartTagPr>
        <w:r w:rsidRPr="00F93A86">
          <w:rPr>
            <w:szCs w:val="28"/>
          </w:rPr>
          <w:t>7,5 км</w:t>
        </w:r>
      </w:smartTag>
      <w:r w:rsidRPr="00F93A86">
        <w:rPr>
          <w:szCs w:val="28"/>
        </w:rPr>
        <w:t>. Особенно опасны легколетучие аварийно химически опасные вещества (АХОВ), при которых возможно создание опасных концентраций, приводящих к отравлению не только в зоне аварии, но и на значительном расстоянии от нее. Наибольшую опасность в этом отношении представляют аммиак, хлор.</w:t>
      </w:r>
    </w:p>
    <w:p w:rsidR="00F93A86" w:rsidRPr="00F93A86" w:rsidRDefault="00F93A86" w:rsidP="00F93A86">
      <w:pPr>
        <w:spacing w:before="0" w:after="0"/>
        <w:ind w:firstLine="709"/>
        <w:rPr>
          <w:szCs w:val="28"/>
        </w:rPr>
      </w:pPr>
      <w:r w:rsidRPr="00F93A86">
        <w:rPr>
          <w:szCs w:val="28"/>
        </w:rPr>
        <w:t xml:space="preserve">Основные причины возникновения чрезвычайных ситуаций на железнодорожном транспорте: некачественное проведение ремонтных работ; возникновение статического электричества при перекачке нефти и нефтепродуктов; перелив нефти и нефтепродуктов при заполнении цистерн; природные пожары на пути следования состава; износ оборудования железнодорожных путей; нарушения Правил железнодорожных перевозок; ошибки </w:t>
      </w:r>
      <w:r w:rsidRPr="00F93A86">
        <w:rPr>
          <w:szCs w:val="28"/>
        </w:rPr>
        <w:lastRenderedPageBreak/>
        <w:t>диспетчеров; умышленная порча железнодорожных путей; нарушение правил пересечения железнодорожных переездов; технологический терроризм и др.</w:t>
      </w:r>
    </w:p>
    <w:p w:rsidR="00F93A86" w:rsidRPr="00F93A86" w:rsidRDefault="00F93A86" w:rsidP="00F93A86">
      <w:pPr>
        <w:spacing w:before="0" w:after="0"/>
        <w:ind w:firstLine="709"/>
        <w:rPr>
          <w:szCs w:val="28"/>
        </w:rPr>
      </w:pPr>
      <w:r w:rsidRPr="00F93A86">
        <w:rPr>
          <w:szCs w:val="28"/>
        </w:rPr>
        <w:t>Высокая интенсивность движения, недостаточность автомобильных развязок, неудовлетворительное состояние отдельных участков дорог, отсутствие знаков дорожного движения на наиболее опасных участках, наличие нерегулируемых железнодорожных переездов могут привести к чрезвычайным ситуациям на автодорогах.</w:t>
      </w:r>
    </w:p>
    <w:p w:rsidR="00F93A86" w:rsidRPr="00F93A86" w:rsidRDefault="00F93A86" w:rsidP="00F93A86">
      <w:pPr>
        <w:spacing w:before="0" w:after="0"/>
        <w:ind w:firstLine="709"/>
        <w:jc w:val="right"/>
        <w:outlineLvl w:val="8"/>
        <w:rPr>
          <w:b/>
          <w:szCs w:val="28"/>
        </w:rPr>
      </w:pPr>
      <w:r w:rsidRPr="00F93A86">
        <w:rPr>
          <w:b/>
          <w:szCs w:val="28"/>
        </w:rPr>
        <w:t>Таблица 4.1.2</w:t>
      </w:r>
    </w:p>
    <w:tbl>
      <w:tblPr>
        <w:tblW w:w="491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415"/>
        <w:gridCol w:w="1880"/>
        <w:gridCol w:w="1332"/>
        <w:gridCol w:w="1066"/>
      </w:tblGrid>
      <w:tr w:rsidR="00F93A86" w:rsidRPr="00F93A86" w:rsidTr="00F93A86">
        <w:tc>
          <w:tcPr>
            <w:tcW w:w="2793" w:type="pct"/>
            <w:vMerge w:val="restart"/>
          </w:tcPr>
          <w:p w:rsidR="00F93A86" w:rsidRPr="00F93A86" w:rsidRDefault="00F93A86" w:rsidP="00F93A86">
            <w:pPr>
              <w:spacing w:before="0" w:after="0"/>
              <w:ind w:right="206"/>
              <w:jc w:val="center"/>
              <w:rPr>
                <w:szCs w:val="28"/>
              </w:rPr>
            </w:pPr>
            <w:r w:rsidRPr="00F93A86">
              <w:rPr>
                <w:szCs w:val="28"/>
              </w:rPr>
              <w:br w:type="page"/>
              <w:t>Расчетные показатели при аварии ж/д цистерны</w:t>
            </w:r>
          </w:p>
        </w:tc>
        <w:tc>
          <w:tcPr>
            <w:tcW w:w="970" w:type="pct"/>
            <w:vMerge w:val="restart"/>
          </w:tcPr>
          <w:p w:rsidR="00F93A86" w:rsidRPr="00F93A86" w:rsidRDefault="00F93A86" w:rsidP="00F93A86">
            <w:pPr>
              <w:spacing w:before="0" w:after="0"/>
              <w:jc w:val="center"/>
              <w:rPr>
                <w:szCs w:val="28"/>
              </w:rPr>
            </w:pPr>
            <w:r w:rsidRPr="00F93A86">
              <w:rPr>
                <w:szCs w:val="28"/>
              </w:rPr>
              <w:t>Единицы измерения</w:t>
            </w:r>
          </w:p>
        </w:tc>
        <w:tc>
          <w:tcPr>
            <w:tcW w:w="1237" w:type="pct"/>
            <w:gridSpan w:val="2"/>
          </w:tcPr>
          <w:p w:rsidR="00F93A86" w:rsidRPr="00F93A86" w:rsidRDefault="00F93A86" w:rsidP="00F93A86">
            <w:pPr>
              <w:spacing w:before="0" w:after="0"/>
              <w:jc w:val="center"/>
              <w:rPr>
                <w:szCs w:val="28"/>
              </w:rPr>
            </w:pPr>
            <w:r w:rsidRPr="00F93A86">
              <w:rPr>
                <w:szCs w:val="28"/>
              </w:rPr>
              <w:t>Наименование АХОВ</w:t>
            </w:r>
          </w:p>
        </w:tc>
      </w:tr>
      <w:tr w:rsidR="00F93A86" w:rsidRPr="00F93A86" w:rsidTr="00F93A86">
        <w:tc>
          <w:tcPr>
            <w:tcW w:w="2793" w:type="pct"/>
            <w:vMerge/>
          </w:tcPr>
          <w:p w:rsidR="00F93A86" w:rsidRPr="00F93A86" w:rsidRDefault="00F93A86" w:rsidP="00F93A86">
            <w:pPr>
              <w:spacing w:before="0" w:after="0"/>
              <w:jc w:val="center"/>
              <w:rPr>
                <w:szCs w:val="28"/>
              </w:rPr>
            </w:pPr>
          </w:p>
        </w:tc>
        <w:tc>
          <w:tcPr>
            <w:tcW w:w="970" w:type="pct"/>
            <w:vMerge/>
          </w:tcPr>
          <w:p w:rsidR="00F93A86" w:rsidRPr="00F93A86" w:rsidRDefault="00F93A86" w:rsidP="00F93A86">
            <w:pPr>
              <w:spacing w:before="0" w:after="0"/>
              <w:jc w:val="center"/>
              <w:rPr>
                <w:szCs w:val="28"/>
              </w:rPr>
            </w:pPr>
          </w:p>
        </w:tc>
        <w:tc>
          <w:tcPr>
            <w:tcW w:w="687" w:type="pct"/>
          </w:tcPr>
          <w:p w:rsidR="00F93A86" w:rsidRPr="00F93A86" w:rsidRDefault="00F93A86" w:rsidP="00F93A86">
            <w:pPr>
              <w:spacing w:before="0" w:after="0"/>
              <w:jc w:val="center"/>
              <w:rPr>
                <w:szCs w:val="28"/>
              </w:rPr>
            </w:pPr>
            <w:r w:rsidRPr="00F93A86">
              <w:rPr>
                <w:szCs w:val="28"/>
              </w:rPr>
              <w:t>Аммиак</w:t>
            </w:r>
          </w:p>
        </w:tc>
        <w:tc>
          <w:tcPr>
            <w:tcW w:w="550" w:type="pct"/>
          </w:tcPr>
          <w:p w:rsidR="00F93A86" w:rsidRPr="00F93A86" w:rsidRDefault="00F93A86" w:rsidP="00F93A86">
            <w:pPr>
              <w:spacing w:before="0" w:after="0"/>
              <w:jc w:val="center"/>
              <w:rPr>
                <w:szCs w:val="28"/>
              </w:rPr>
            </w:pPr>
            <w:r w:rsidRPr="00F93A86">
              <w:rPr>
                <w:szCs w:val="28"/>
              </w:rPr>
              <w:t>Хлор</w:t>
            </w:r>
          </w:p>
        </w:tc>
      </w:tr>
      <w:tr w:rsidR="00F93A86" w:rsidRPr="00F93A86" w:rsidTr="00F93A86">
        <w:tc>
          <w:tcPr>
            <w:tcW w:w="2793" w:type="pct"/>
          </w:tcPr>
          <w:p w:rsidR="00F93A86" w:rsidRPr="00F93A86" w:rsidRDefault="00F93A86" w:rsidP="00F93A86">
            <w:pPr>
              <w:tabs>
                <w:tab w:val="left" w:pos="0"/>
              </w:tabs>
              <w:spacing w:before="0" w:after="0"/>
              <w:jc w:val="left"/>
              <w:rPr>
                <w:szCs w:val="28"/>
              </w:rPr>
            </w:pPr>
            <w:r w:rsidRPr="00F93A86">
              <w:rPr>
                <w:szCs w:val="28"/>
              </w:rPr>
              <w:t>Полная глубина зон возможного заражения</w:t>
            </w:r>
          </w:p>
        </w:tc>
        <w:tc>
          <w:tcPr>
            <w:tcW w:w="970" w:type="pct"/>
          </w:tcPr>
          <w:p w:rsidR="00F93A86" w:rsidRPr="00F93A86" w:rsidRDefault="00F93A86" w:rsidP="00F93A86">
            <w:pPr>
              <w:spacing w:before="0" w:after="0"/>
              <w:ind w:firstLine="709"/>
              <w:jc w:val="center"/>
              <w:rPr>
                <w:szCs w:val="28"/>
              </w:rPr>
            </w:pPr>
            <w:r w:rsidRPr="00F93A86">
              <w:rPr>
                <w:szCs w:val="28"/>
              </w:rPr>
              <w:t>км</w:t>
            </w:r>
          </w:p>
        </w:tc>
        <w:tc>
          <w:tcPr>
            <w:tcW w:w="687" w:type="pct"/>
          </w:tcPr>
          <w:p w:rsidR="00F93A86" w:rsidRPr="00F93A86" w:rsidRDefault="00F93A86" w:rsidP="00F93A86">
            <w:pPr>
              <w:spacing w:before="0" w:after="0"/>
              <w:jc w:val="center"/>
              <w:rPr>
                <w:szCs w:val="28"/>
              </w:rPr>
            </w:pPr>
            <w:r w:rsidRPr="00F93A86">
              <w:rPr>
                <w:szCs w:val="28"/>
              </w:rPr>
              <w:t>7,1</w:t>
            </w:r>
          </w:p>
        </w:tc>
        <w:tc>
          <w:tcPr>
            <w:tcW w:w="550" w:type="pct"/>
          </w:tcPr>
          <w:p w:rsidR="00F93A86" w:rsidRPr="00F93A86" w:rsidRDefault="00F93A86" w:rsidP="00F93A86">
            <w:pPr>
              <w:spacing w:before="0" w:after="0"/>
              <w:jc w:val="center"/>
              <w:rPr>
                <w:szCs w:val="28"/>
              </w:rPr>
            </w:pPr>
            <w:r w:rsidRPr="00F93A86">
              <w:rPr>
                <w:szCs w:val="28"/>
              </w:rPr>
              <w:t>55,9</w:t>
            </w:r>
          </w:p>
        </w:tc>
      </w:tr>
    </w:tbl>
    <w:p w:rsidR="00F93A86" w:rsidRPr="00F93A86" w:rsidRDefault="00F93A86" w:rsidP="00F93A86">
      <w:pPr>
        <w:spacing w:before="0" w:after="0"/>
        <w:ind w:firstLine="709"/>
        <w:rPr>
          <w:szCs w:val="28"/>
        </w:rPr>
      </w:pPr>
      <w:r w:rsidRPr="00F93A86">
        <w:rPr>
          <w:szCs w:val="28"/>
        </w:rPr>
        <w:t>При максимальных по последствиям авариях на железнодорожном транспорте, сопровождающимся выбросом АХОВ, вся территория Ванновского сельского поселения окажется в зоне химического заражения хлором.</w:t>
      </w:r>
    </w:p>
    <w:p w:rsidR="00F93A86" w:rsidRPr="00F93A86" w:rsidRDefault="00F93A86" w:rsidP="00F93A86">
      <w:pPr>
        <w:spacing w:before="0" w:after="0"/>
        <w:ind w:firstLine="709"/>
        <w:jc w:val="right"/>
        <w:outlineLvl w:val="8"/>
        <w:rPr>
          <w:b/>
          <w:szCs w:val="28"/>
        </w:rPr>
      </w:pPr>
      <w:r w:rsidRPr="00F93A86">
        <w:rPr>
          <w:b/>
          <w:szCs w:val="28"/>
        </w:rPr>
        <w:t>Таблица 4.1.3</w:t>
      </w:r>
    </w:p>
    <w:tbl>
      <w:tblPr>
        <w:tblW w:w="0" w:type="auto"/>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tblPr>
      <w:tblGrid>
        <w:gridCol w:w="2571"/>
        <w:gridCol w:w="2400"/>
        <w:gridCol w:w="4882"/>
      </w:tblGrid>
      <w:tr w:rsidR="00F93A86" w:rsidRPr="00F93A86" w:rsidTr="00F93A86">
        <w:trPr>
          <w:jc w:val="center"/>
        </w:trPr>
        <w:tc>
          <w:tcPr>
            <w:tcW w:w="0" w:type="auto"/>
          </w:tcPr>
          <w:p w:rsidR="00F93A86" w:rsidRPr="00F93A86" w:rsidRDefault="00F93A86" w:rsidP="00F93A86">
            <w:pPr>
              <w:spacing w:before="0" w:after="0"/>
              <w:jc w:val="left"/>
              <w:rPr>
                <w:bCs/>
                <w:szCs w:val="28"/>
              </w:rPr>
            </w:pPr>
            <w:r w:rsidRPr="00F93A86">
              <w:rPr>
                <w:bCs/>
                <w:szCs w:val="28"/>
              </w:rPr>
              <w:t>Наименование объекта</w:t>
            </w:r>
          </w:p>
        </w:tc>
        <w:tc>
          <w:tcPr>
            <w:tcW w:w="0" w:type="auto"/>
          </w:tcPr>
          <w:p w:rsidR="00F93A86" w:rsidRPr="00F93A86" w:rsidRDefault="00F93A86" w:rsidP="00F93A86">
            <w:pPr>
              <w:spacing w:before="0" w:after="0"/>
              <w:jc w:val="left"/>
              <w:rPr>
                <w:bCs/>
                <w:szCs w:val="28"/>
              </w:rPr>
            </w:pPr>
            <w:r w:rsidRPr="00F93A86">
              <w:rPr>
                <w:noProof/>
                <w:szCs w:val="28"/>
              </w:rPr>
              <w:t>Зона опасного действия теплового излучения (&gt; 4.2 кВт/м2), м</w:t>
            </w:r>
          </w:p>
        </w:tc>
        <w:tc>
          <w:tcPr>
            <w:tcW w:w="0" w:type="auto"/>
          </w:tcPr>
          <w:p w:rsidR="00F93A86" w:rsidRPr="00F93A86" w:rsidRDefault="00F93A86" w:rsidP="00F93A86">
            <w:pPr>
              <w:spacing w:before="0" w:after="0"/>
              <w:jc w:val="left"/>
              <w:rPr>
                <w:noProof/>
                <w:szCs w:val="28"/>
              </w:rPr>
            </w:pPr>
            <w:r w:rsidRPr="00F93A86">
              <w:rPr>
                <w:noProof/>
                <w:szCs w:val="28"/>
              </w:rPr>
              <w:t>Зона у</w:t>
            </w:r>
            <w:r w:rsidRPr="00F93A86">
              <w:rPr>
                <w:szCs w:val="28"/>
              </w:rPr>
              <w:t xml:space="preserve">меренных повреждений зданий (поврежд-е внутр.перегородок, рам, дверей и т.п.) </w:t>
            </w:r>
            <w:r w:rsidRPr="00F93A86">
              <w:rPr>
                <w:noProof/>
                <w:szCs w:val="28"/>
              </w:rPr>
              <w:t>при воздействии волны давления при сгорании ТВС, м</w:t>
            </w:r>
          </w:p>
        </w:tc>
      </w:tr>
      <w:tr w:rsidR="00F93A86" w:rsidRPr="00F93A86" w:rsidTr="00F93A86">
        <w:trPr>
          <w:trHeight w:val="242"/>
          <w:jc w:val="center"/>
        </w:trPr>
        <w:tc>
          <w:tcPr>
            <w:tcW w:w="0" w:type="auto"/>
          </w:tcPr>
          <w:p w:rsidR="00F93A86" w:rsidRPr="00F93A86" w:rsidRDefault="00F93A86" w:rsidP="00F93A86">
            <w:pPr>
              <w:snapToGrid w:val="0"/>
              <w:spacing w:before="0" w:after="0"/>
              <w:jc w:val="left"/>
              <w:rPr>
                <w:szCs w:val="28"/>
              </w:rPr>
            </w:pPr>
            <w:r w:rsidRPr="00F93A86">
              <w:rPr>
                <w:szCs w:val="28"/>
              </w:rPr>
              <w:t xml:space="preserve">Автоцистерна с нефтепродуктами, </w:t>
            </w:r>
            <w:smartTag w:uri="urn:schemas-microsoft-com:office:smarttags" w:element="metricconverter">
              <w:smartTagPr>
                <w:attr w:name="ProductID" w:val="16 м3"/>
              </w:smartTagPr>
              <w:r w:rsidRPr="00F93A86">
                <w:rPr>
                  <w:bCs/>
                  <w:szCs w:val="28"/>
                </w:rPr>
                <w:t>16 м</w:t>
              </w:r>
              <w:r w:rsidRPr="00F93A86">
                <w:rPr>
                  <w:bCs/>
                  <w:szCs w:val="28"/>
                  <w:vertAlign w:val="superscript"/>
                </w:rPr>
                <w:t>3</w:t>
              </w:r>
            </w:smartTag>
          </w:p>
        </w:tc>
        <w:tc>
          <w:tcPr>
            <w:tcW w:w="0" w:type="auto"/>
          </w:tcPr>
          <w:p w:rsidR="00F93A86" w:rsidRPr="00F93A86" w:rsidRDefault="00F93A86" w:rsidP="00F93A86">
            <w:pPr>
              <w:snapToGrid w:val="0"/>
              <w:spacing w:before="0" w:after="0"/>
              <w:jc w:val="left"/>
              <w:rPr>
                <w:szCs w:val="28"/>
              </w:rPr>
            </w:pPr>
            <w:r w:rsidRPr="00F93A86">
              <w:rPr>
                <w:szCs w:val="28"/>
              </w:rPr>
              <w:t>30</w:t>
            </w:r>
          </w:p>
        </w:tc>
        <w:tc>
          <w:tcPr>
            <w:tcW w:w="0" w:type="auto"/>
          </w:tcPr>
          <w:p w:rsidR="00F93A86" w:rsidRPr="00F93A86" w:rsidRDefault="00F93A86" w:rsidP="00F93A86">
            <w:pPr>
              <w:snapToGrid w:val="0"/>
              <w:spacing w:before="0" w:after="0"/>
              <w:jc w:val="left"/>
              <w:rPr>
                <w:szCs w:val="28"/>
              </w:rPr>
            </w:pPr>
            <w:r w:rsidRPr="00F93A86">
              <w:rPr>
                <w:szCs w:val="28"/>
              </w:rPr>
              <w:t>118</w:t>
            </w:r>
          </w:p>
        </w:tc>
      </w:tr>
    </w:tbl>
    <w:p w:rsidR="00F93A86" w:rsidRPr="00F93A86" w:rsidRDefault="00F93A86" w:rsidP="00F93A86">
      <w:pPr>
        <w:spacing w:before="0" w:after="0"/>
        <w:ind w:firstLine="709"/>
        <w:rPr>
          <w:szCs w:val="28"/>
        </w:rPr>
      </w:pPr>
      <w:r w:rsidRPr="00F93A86">
        <w:rPr>
          <w:szCs w:val="28"/>
        </w:rPr>
        <w:t xml:space="preserve">Опасные происшествия на объектах ЖКХ: </w:t>
      </w:r>
    </w:p>
    <w:p w:rsidR="00F93A86" w:rsidRPr="00F93A86" w:rsidRDefault="00F93A86" w:rsidP="00F93A86">
      <w:pPr>
        <w:spacing w:before="0" w:after="0"/>
        <w:ind w:firstLine="709"/>
        <w:rPr>
          <w:szCs w:val="28"/>
        </w:rPr>
      </w:pPr>
      <w:r w:rsidRPr="00F93A86">
        <w:rPr>
          <w:szCs w:val="28"/>
        </w:rPr>
        <w:t>пожары в зданиях (жилых и общественных),</w:t>
      </w:r>
    </w:p>
    <w:p w:rsidR="00F93A86" w:rsidRPr="00F93A86" w:rsidRDefault="00F93A86" w:rsidP="00F93A86">
      <w:pPr>
        <w:spacing w:before="0" w:after="0"/>
        <w:ind w:firstLine="709"/>
        <w:rPr>
          <w:szCs w:val="28"/>
        </w:rPr>
      </w:pPr>
      <w:r w:rsidRPr="00F93A86">
        <w:rPr>
          <w:szCs w:val="28"/>
        </w:rPr>
        <w:t xml:space="preserve">аварии, пожары, взрывы на сетях газо- (ГРП, котельная, газопровод), </w:t>
      </w:r>
      <w:r w:rsidRPr="00F93A86">
        <w:rPr>
          <w:bCs/>
          <w:szCs w:val="28"/>
        </w:rPr>
        <w:t>тепло-, водо-, электроснабжения</w:t>
      </w:r>
      <w:r w:rsidRPr="00F93A86">
        <w:rPr>
          <w:szCs w:val="28"/>
        </w:rPr>
        <w:t>;</w:t>
      </w:r>
    </w:p>
    <w:p w:rsidR="00F93A86" w:rsidRPr="00F93A86" w:rsidRDefault="00F93A86" w:rsidP="00F93A86">
      <w:pPr>
        <w:spacing w:before="0" w:after="0"/>
        <w:ind w:firstLine="709"/>
        <w:rPr>
          <w:szCs w:val="28"/>
        </w:rPr>
      </w:pPr>
      <w:r w:rsidRPr="00F93A86">
        <w:rPr>
          <w:szCs w:val="28"/>
        </w:rPr>
        <w:t>Причины возникновения пожаров разнообразны. Из статистического анализа причин пожаров в жилых зданиях следует, что значительное число пожаров вызвано человеческим фактором (неосторожное обращение с огнем и курение, нарушение правил эксплуатации электрических и газовых приборов и т.д.). Но ведущая роль принадлежит энергопотребляющим изделиям – холодильникам, кондиционерам, радиоприемникам, телевизорам, электроплиткам, электроутюгам, светильникам. Значительное количество пожаров происходит из-за неправильной эксплуатации газовых плит.</w:t>
      </w:r>
    </w:p>
    <w:p w:rsidR="00F93A86" w:rsidRPr="00F93A86" w:rsidRDefault="00F93A86" w:rsidP="00F93A86">
      <w:pPr>
        <w:spacing w:before="0" w:after="0"/>
        <w:ind w:firstLine="709"/>
        <w:rPr>
          <w:szCs w:val="28"/>
        </w:rPr>
      </w:pPr>
      <w:r w:rsidRPr="00F93A86">
        <w:rPr>
          <w:szCs w:val="28"/>
        </w:rPr>
        <w:t>Часть загораний ликвидируется с помощью первичных средств пожаротушения на небольшой площади. Пожары, которые не потушены первичными средствами из-за их или недостаточной эффективности или позднего обнаружения, развиваются и тушатся при своевременном прибытии подразделений пожарной охраны. Часть пожаров, прибытие на которые подразделений пожарной охраны по каким-то причинам не оказалось своевременным, развиваются на большие площади и происходят с возможным обрушением строительных конструкций.</w:t>
      </w:r>
    </w:p>
    <w:p w:rsidR="00F93A86" w:rsidRPr="00F93A86" w:rsidRDefault="00F93A86" w:rsidP="00F93A86">
      <w:pPr>
        <w:suppressAutoHyphens/>
        <w:spacing w:before="0" w:after="0"/>
        <w:ind w:firstLine="709"/>
        <w:rPr>
          <w:szCs w:val="28"/>
        </w:rPr>
      </w:pPr>
      <w:r w:rsidRPr="00F93A86">
        <w:rPr>
          <w:szCs w:val="28"/>
        </w:rPr>
        <w:t xml:space="preserve">Радиус зоны термического поражения при аварии на ГРП людей с летальным исходом не превышает </w:t>
      </w:r>
      <w:smartTag w:uri="urn:schemas-microsoft-com:office:smarttags" w:element="metricconverter">
        <w:smartTagPr>
          <w:attr w:name="ProductID" w:val="5 метров"/>
        </w:smartTagPr>
        <w:r w:rsidRPr="00F93A86">
          <w:rPr>
            <w:szCs w:val="28"/>
          </w:rPr>
          <w:t>5 метров</w:t>
        </w:r>
      </w:smartTag>
      <w:r w:rsidRPr="00F93A86">
        <w:rPr>
          <w:szCs w:val="28"/>
        </w:rPr>
        <w:t xml:space="preserve">. </w:t>
      </w:r>
      <w:r w:rsidRPr="00F93A86">
        <w:rPr>
          <w:bCs/>
          <w:szCs w:val="28"/>
        </w:rPr>
        <w:t xml:space="preserve">Аварийные разрывы газопроводов характеризуются радиусом термического поражения людей </w:t>
      </w:r>
      <w:smartTag w:uri="urn:schemas-microsoft-com:office:smarttags" w:element="metricconverter">
        <w:smartTagPr>
          <w:attr w:name="ProductID" w:val="18 м"/>
        </w:smartTagPr>
        <w:r w:rsidRPr="00F93A86">
          <w:rPr>
            <w:bCs/>
            <w:szCs w:val="28"/>
          </w:rPr>
          <w:t>18 м</w:t>
        </w:r>
      </w:smartTag>
      <w:r w:rsidRPr="00F93A86">
        <w:rPr>
          <w:bCs/>
          <w:szCs w:val="28"/>
        </w:rPr>
        <w:t xml:space="preserve">. </w:t>
      </w:r>
      <w:r w:rsidRPr="00F93A86">
        <w:rPr>
          <w:szCs w:val="28"/>
        </w:rPr>
        <w:t xml:space="preserve">При возникновении максимальной по последствиям аварии в здании котельной, зона поражения ударной волной будет локализована непосредственно в самом здании (большая часть энергии ударной волны при взрыве будет затрачена на повреждение внутренних перегородок, рам, дверей и т.п.). </w:t>
      </w:r>
    </w:p>
    <w:p w:rsidR="00F93A86" w:rsidRPr="00F93A86" w:rsidRDefault="00F93A86" w:rsidP="00F93A86">
      <w:pPr>
        <w:spacing w:before="0" w:after="0"/>
        <w:ind w:firstLine="709"/>
        <w:rPr>
          <w:szCs w:val="28"/>
        </w:rPr>
      </w:pPr>
      <w:r w:rsidRPr="00F93A86">
        <w:rPr>
          <w:szCs w:val="28"/>
        </w:rPr>
        <w:t>Также на территории Ванновского сельского поселения возможно осуществление территористических актов.</w:t>
      </w:r>
    </w:p>
    <w:p w:rsidR="006962E9" w:rsidRPr="00DD7393" w:rsidRDefault="006962E9" w:rsidP="006962E9">
      <w:pPr>
        <w:spacing w:before="0" w:after="0"/>
        <w:rPr>
          <w:rFonts w:ascii="Arial" w:hAnsi="Arial"/>
          <w:szCs w:val="20"/>
          <w:highlight w:val="yellow"/>
        </w:rPr>
      </w:pPr>
    </w:p>
    <w:p w:rsidR="009A7D61" w:rsidRPr="00496032" w:rsidRDefault="009A7D61" w:rsidP="00496032">
      <w:pPr>
        <w:pStyle w:val="2"/>
        <w:spacing w:before="0" w:after="0"/>
        <w:ind w:left="0" w:firstLine="709"/>
        <w:jc w:val="left"/>
        <w:rPr>
          <w:bCs/>
          <w:i/>
          <w:sz w:val="26"/>
          <w:szCs w:val="26"/>
        </w:rPr>
      </w:pPr>
      <w:bookmarkStart w:id="41" w:name="_Toc221430286"/>
      <w:r w:rsidRPr="00496032">
        <w:rPr>
          <w:bCs/>
          <w:i/>
          <w:sz w:val="26"/>
          <w:szCs w:val="26"/>
        </w:rPr>
        <w:t>Мероприятия по предупреждению чрезвычайных ситуаций техногенного характера</w:t>
      </w:r>
      <w:bookmarkEnd w:id="41"/>
    </w:p>
    <w:p w:rsidR="009A7D61" w:rsidRPr="00496032" w:rsidRDefault="009A7D61" w:rsidP="00C65B43">
      <w:pPr>
        <w:spacing w:before="0" w:after="0"/>
        <w:ind w:firstLine="709"/>
        <w:rPr>
          <w:rFonts w:ascii="Arial" w:hAnsi="Arial"/>
          <w:i/>
          <w:szCs w:val="20"/>
          <w:highlight w:val="yellow"/>
        </w:rPr>
      </w:pPr>
    </w:p>
    <w:p w:rsidR="00496032" w:rsidRPr="00496032" w:rsidRDefault="00496032" w:rsidP="00496032">
      <w:pPr>
        <w:pStyle w:val="affff4"/>
        <w:spacing w:after="0"/>
        <w:ind w:firstLine="709"/>
        <w:rPr>
          <w:rFonts w:ascii="Times New Roman" w:hAnsi="Times New Roman"/>
          <w:iCs/>
          <w:szCs w:val="24"/>
        </w:rPr>
      </w:pPr>
      <w:r w:rsidRPr="00496032">
        <w:rPr>
          <w:rFonts w:ascii="Times New Roman" w:hAnsi="Times New Roman"/>
          <w:iCs/>
          <w:szCs w:val="24"/>
        </w:rPr>
        <w:t xml:space="preserve">Предупреждение чрезвычайных ситуаций – комплекс мероприятий, проводимых заблаговременно и направленных на максимально возможное уменьшение риска </w:t>
      </w:r>
      <w:r w:rsidRPr="00496032">
        <w:rPr>
          <w:rFonts w:ascii="Times New Roman" w:hAnsi="Times New Roman"/>
          <w:iCs/>
          <w:szCs w:val="24"/>
        </w:rPr>
        <w:lastRenderedPageBreak/>
        <w:t xml:space="preserve">возникновения чрезвычайных ситуаций (ЧС), а также на сохранение здоровья людей, снижение размеров ущерба окружающей природной среде и материальных потерь в случае их возникновения. </w:t>
      </w:r>
    </w:p>
    <w:p w:rsidR="00496032" w:rsidRPr="00496032" w:rsidRDefault="00496032" w:rsidP="00496032">
      <w:pPr>
        <w:pStyle w:val="affff4"/>
        <w:spacing w:after="0"/>
        <w:ind w:firstLine="709"/>
        <w:rPr>
          <w:rFonts w:ascii="Times New Roman" w:hAnsi="Times New Roman"/>
          <w:iCs/>
          <w:szCs w:val="24"/>
        </w:rPr>
      </w:pPr>
      <w:r w:rsidRPr="00496032">
        <w:rPr>
          <w:rFonts w:ascii="Times New Roman" w:hAnsi="Times New Roman"/>
          <w:iCs/>
          <w:szCs w:val="24"/>
        </w:rPr>
        <w:t>Главной задачей этих мероприятий, обязательной для решения всеми территориальными, ведомственными и функциональными органами управления и регулирования, службами и формированиями, а также подсистемами, входящими в Российскую систему предупреждения и действий в ЧС, является обеспечение безопасности людей в ЧС.</w:t>
      </w:r>
    </w:p>
    <w:p w:rsidR="00496032" w:rsidRPr="00496032" w:rsidRDefault="00496032" w:rsidP="00496032">
      <w:pPr>
        <w:pStyle w:val="affff4"/>
        <w:spacing w:after="0"/>
        <w:ind w:firstLine="709"/>
        <w:rPr>
          <w:rFonts w:ascii="Times New Roman" w:hAnsi="Times New Roman"/>
          <w:iCs/>
          <w:szCs w:val="24"/>
        </w:rPr>
      </w:pPr>
      <w:r w:rsidRPr="00496032">
        <w:rPr>
          <w:rFonts w:ascii="Times New Roman" w:hAnsi="Times New Roman"/>
          <w:iCs/>
          <w:szCs w:val="24"/>
        </w:rPr>
        <w:t>Безопасность людей в ЧС обеспечивается:</w:t>
      </w:r>
    </w:p>
    <w:p w:rsidR="00496032" w:rsidRPr="00496032" w:rsidRDefault="00496032" w:rsidP="00496032">
      <w:pPr>
        <w:pStyle w:val="affff4"/>
        <w:spacing w:after="0"/>
        <w:ind w:firstLine="709"/>
        <w:rPr>
          <w:rFonts w:ascii="Times New Roman" w:hAnsi="Times New Roman"/>
          <w:iCs/>
          <w:szCs w:val="24"/>
        </w:rPr>
      </w:pPr>
      <w:r w:rsidRPr="00496032">
        <w:rPr>
          <w:rFonts w:ascii="Times New Roman" w:hAnsi="Times New Roman"/>
          <w:iCs/>
          <w:szCs w:val="24"/>
        </w:rPr>
        <w:t>- снижением вероятности возникновения и уменьшением возможных масштабов источников природных и техногенных ЧС;</w:t>
      </w:r>
    </w:p>
    <w:p w:rsidR="00496032" w:rsidRPr="00496032" w:rsidRDefault="00496032" w:rsidP="00496032">
      <w:pPr>
        <w:pStyle w:val="affff4"/>
        <w:spacing w:after="0"/>
        <w:ind w:firstLine="709"/>
        <w:rPr>
          <w:rFonts w:ascii="Times New Roman" w:hAnsi="Times New Roman"/>
          <w:iCs/>
          <w:szCs w:val="24"/>
        </w:rPr>
      </w:pPr>
      <w:r w:rsidRPr="00496032">
        <w:rPr>
          <w:rFonts w:ascii="Times New Roman" w:hAnsi="Times New Roman"/>
          <w:iCs/>
          <w:szCs w:val="24"/>
        </w:rPr>
        <w:t>- локализацией, блокированием, подавлением, сокращением времени существования, масштабов и ослабления действия поражающих факторов и источников ЧС;</w:t>
      </w:r>
    </w:p>
    <w:p w:rsidR="00496032" w:rsidRPr="00496032" w:rsidRDefault="00496032" w:rsidP="00496032">
      <w:pPr>
        <w:pStyle w:val="affff4"/>
        <w:spacing w:after="0"/>
        <w:ind w:firstLine="709"/>
        <w:rPr>
          <w:rFonts w:ascii="Times New Roman" w:hAnsi="Times New Roman"/>
          <w:iCs/>
          <w:szCs w:val="24"/>
        </w:rPr>
      </w:pPr>
      <w:r w:rsidRPr="00496032">
        <w:rPr>
          <w:rFonts w:ascii="Times New Roman" w:hAnsi="Times New Roman"/>
          <w:iCs/>
          <w:szCs w:val="24"/>
        </w:rPr>
        <w:t>- снижением опасности поражения людей в ЧС путем предъявления и реализации специальных требований к расселению людей, рациональному размещению потенциально опасных и иных производств, транспортных и прочих техногенно опасных и жизненно важных объектов и коммуникаций, созданию объектов с внутренне присущей безопасностью и средствами локализации и самоподавления аварий, а также путем рациональной планировки и застройки населенного пункта, строительства специфически устойчивых в конкретных ЧС зданий и сооружений, принятия соответствующих объемно-планировочных и конструктивных решений;</w:t>
      </w:r>
    </w:p>
    <w:p w:rsidR="00496032" w:rsidRPr="00496032" w:rsidRDefault="00496032" w:rsidP="00496032">
      <w:pPr>
        <w:pStyle w:val="affff4"/>
        <w:spacing w:after="0"/>
        <w:ind w:firstLine="709"/>
        <w:rPr>
          <w:rFonts w:ascii="Times New Roman" w:hAnsi="Times New Roman"/>
          <w:iCs/>
          <w:szCs w:val="24"/>
        </w:rPr>
      </w:pPr>
      <w:r w:rsidRPr="00496032">
        <w:rPr>
          <w:rFonts w:ascii="Times New Roman" w:hAnsi="Times New Roman"/>
          <w:iCs/>
          <w:szCs w:val="24"/>
        </w:rPr>
        <w:t>- повышением устойчивости функционирования систем и объектов жизнеобеспечения и профилактикой нарушений их работы, могущих создать угрозу для жизни и здоровья людей;</w:t>
      </w:r>
    </w:p>
    <w:p w:rsidR="00496032" w:rsidRPr="00496032" w:rsidRDefault="00496032" w:rsidP="00496032">
      <w:pPr>
        <w:pStyle w:val="affff4"/>
        <w:spacing w:after="0"/>
        <w:ind w:firstLine="709"/>
        <w:rPr>
          <w:rFonts w:ascii="Times New Roman" w:hAnsi="Times New Roman"/>
          <w:iCs/>
          <w:szCs w:val="24"/>
        </w:rPr>
      </w:pPr>
      <w:r w:rsidRPr="00496032">
        <w:rPr>
          <w:rFonts w:ascii="Times New Roman" w:hAnsi="Times New Roman"/>
          <w:iCs/>
          <w:szCs w:val="24"/>
        </w:rPr>
        <w:t>- организацией и проведением защитных мероприятий в отношении населения и персонала аварийных и прочих объектов при возникновении, развитии и распространении поражающих воздействий источников ЧС, а также осуществлением аварийно-спасательных и других неотложных работ по устранению непосредственной опасности для жизни и здоровья людей, восстановлению жизнеобеспечения населения на территориях, подвергшихся воздействию разрушительных и вредоносных сил природы и техногенных факторов;</w:t>
      </w:r>
    </w:p>
    <w:p w:rsidR="00496032" w:rsidRPr="00496032" w:rsidRDefault="00496032" w:rsidP="00496032">
      <w:pPr>
        <w:pStyle w:val="affff4"/>
        <w:spacing w:after="0"/>
        <w:ind w:firstLine="709"/>
        <w:rPr>
          <w:rFonts w:ascii="Times New Roman" w:hAnsi="Times New Roman"/>
          <w:iCs/>
          <w:szCs w:val="24"/>
        </w:rPr>
      </w:pPr>
      <w:r w:rsidRPr="00496032">
        <w:rPr>
          <w:rFonts w:ascii="Times New Roman" w:hAnsi="Times New Roman"/>
          <w:iCs/>
          <w:szCs w:val="24"/>
        </w:rPr>
        <w:t>- ликвидацией последствий и реабилитацией населения, территорий и окружающей среды, подвергшихся воздействию при ЧС.</w:t>
      </w:r>
    </w:p>
    <w:p w:rsidR="00496032" w:rsidRPr="00496032" w:rsidRDefault="00496032" w:rsidP="00496032">
      <w:pPr>
        <w:pStyle w:val="affff4"/>
        <w:spacing w:after="0"/>
        <w:ind w:firstLine="709"/>
        <w:rPr>
          <w:rFonts w:ascii="Times New Roman" w:hAnsi="Times New Roman"/>
          <w:iCs/>
          <w:szCs w:val="24"/>
        </w:rPr>
      </w:pPr>
      <w:r w:rsidRPr="00496032">
        <w:rPr>
          <w:rFonts w:ascii="Times New Roman" w:hAnsi="Times New Roman"/>
          <w:iCs/>
          <w:szCs w:val="24"/>
        </w:rPr>
        <w:t>Мероприятия по подготовке к действиям по защите населения в ЧС планируются и осуществляются дифференцированно по видам и степеням возможной опасности на конкретной территории и с учетом насыщенности этой территории объектами промышленного назначения, гидросооружениями, объектами и системами производственной и социальной инфраструктуры; наличия, номенклатуры, мощности и размещения потенциально опасных объектов; характеристик, в том числе по стоимости и защитным свойствам в условиях ЧС, имеющихся зданий и сооружений и их строительных конструкций; особенностей расселения жителей; климатических и других местных условий.</w:t>
      </w:r>
    </w:p>
    <w:p w:rsidR="00496032" w:rsidRPr="00496032" w:rsidRDefault="00496032" w:rsidP="00496032">
      <w:pPr>
        <w:pStyle w:val="affff4"/>
        <w:spacing w:after="0"/>
        <w:ind w:firstLine="709"/>
        <w:rPr>
          <w:rFonts w:ascii="Times New Roman" w:hAnsi="Times New Roman"/>
          <w:iCs/>
          <w:szCs w:val="24"/>
        </w:rPr>
      </w:pPr>
      <w:r w:rsidRPr="00496032">
        <w:rPr>
          <w:rFonts w:ascii="Times New Roman" w:hAnsi="Times New Roman"/>
          <w:iCs/>
          <w:szCs w:val="24"/>
        </w:rPr>
        <w:t>Система защиты населения в ЧС формируется на основе:</w:t>
      </w:r>
    </w:p>
    <w:p w:rsidR="00496032" w:rsidRPr="00496032" w:rsidRDefault="00496032" w:rsidP="00496032">
      <w:pPr>
        <w:pStyle w:val="affff4"/>
        <w:spacing w:after="0"/>
        <w:ind w:firstLine="709"/>
        <w:rPr>
          <w:rFonts w:ascii="Times New Roman" w:hAnsi="Times New Roman"/>
          <w:iCs/>
          <w:szCs w:val="24"/>
        </w:rPr>
      </w:pPr>
      <w:r w:rsidRPr="00496032">
        <w:rPr>
          <w:rFonts w:ascii="Times New Roman" w:hAnsi="Times New Roman"/>
          <w:iCs/>
          <w:szCs w:val="24"/>
        </w:rPr>
        <w:t>- анализа вероятности возникновения на данной территории и на отдельных ее элементах ЧС;</w:t>
      </w:r>
    </w:p>
    <w:p w:rsidR="00496032" w:rsidRPr="00496032" w:rsidRDefault="00496032" w:rsidP="00496032">
      <w:pPr>
        <w:pStyle w:val="affff4"/>
        <w:spacing w:after="0"/>
        <w:ind w:firstLine="709"/>
        <w:rPr>
          <w:rFonts w:ascii="Times New Roman" w:hAnsi="Times New Roman"/>
          <w:iCs/>
          <w:szCs w:val="24"/>
        </w:rPr>
      </w:pPr>
      <w:r w:rsidRPr="00496032">
        <w:rPr>
          <w:rFonts w:ascii="Times New Roman" w:hAnsi="Times New Roman"/>
          <w:iCs/>
          <w:szCs w:val="24"/>
        </w:rPr>
        <w:t>- прогнозирования характера, масштабов и времени существования вероятных ЧС;</w:t>
      </w:r>
    </w:p>
    <w:p w:rsidR="00496032" w:rsidRPr="00496032" w:rsidRDefault="00496032" w:rsidP="00496032">
      <w:pPr>
        <w:pStyle w:val="affff4"/>
        <w:spacing w:after="0"/>
        <w:ind w:firstLine="709"/>
        <w:rPr>
          <w:rFonts w:ascii="Times New Roman" w:hAnsi="Times New Roman"/>
          <w:iCs/>
          <w:szCs w:val="24"/>
        </w:rPr>
      </w:pPr>
      <w:r w:rsidRPr="00496032">
        <w:rPr>
          <w:rFonts w:ascii="Times New Roman" w:hAnsi="Times New Roman"/>
          <w:iCs/>
          <w:szCs w:val="24"/>
        </w:rPr>
        <w:t>- оценки возможных факторов риска, интенсивности формирования и проявления поражающих факторов и воздействий источников ЧС;</w:t>
      </w:r>
    </w:p>
    <w:p w:rsidR="00496032" w:rsidRPr="00496032" w:rsidRDefault="00496032" w:rsidP="00496032">
      <w:pPr>
        <w:pStyle w:val="affff4"/>
        <w:spacing w:after="0"/>
        <w:ind w:firstLine="709"/>
        <w:rPr>
          <w:rFonts w:ascii="Times New Roman" w:hAnsi="Times New Roman"/>
          <w:iCs/>
          <w:szCs w:val="24"/>
        </w:rPr>
      </w:pPr>
      <w:r w:rsidRPr="00496032">
        <w:rPr>
          <w:rFonts w:ascii="Times New Roman" w:hAnsi="Times New Roman"/>
          <w:iCs/>
          <w:szCs w:val="24"/>
        </w:rPr>
        <w:t>- оценки особенностей техносферы и населения подконтрольной территории и ее элементов.</w:t>
      </w:r>
    </w:p>
    <w:p w:rsidR="00496032" w:rsidRPr="00496032" w:rsidRDefault="00496032" w:rsidP="00496032">
      <w:pPr>
        <w:pStyle w:val="affff4"/>
        <w:spacing w:after="0"/>
        <w:ind w:firstLine="709"/>
        <w:rPr>
          <w:rFonts w:ascii="Times New Roman" w:hAnsi="Times New Roman"/>
          <w:iCs/>
          <w:szCs w:val="24"/>
        </w:rPr>
      </w:pPr>
      <w:r w:rsidRPr="00496032">
        <w:rPr>
          <w:rFonts w:ascii="Times New Roman" w:hAnsi="Times New Roman"/>
          <w:iCs/>
          <w:szCs w:val="24"/>
        </w:rPr>
        <w:t>Мероприятия по защите населения в ЧС планируются и проводятся при рациональном расходовании материальных и финансовых ресурсов, максимальном использовании существующих, дооснащаемых и вновь создаваемых производств, зданий, сооружений и объектов инфраструктуры, технических защитных и спасательных средств, приспособлений, специальной оснастки, профилактических и лечебных препаратов и прочего имущества.</w:t>
      </w:r>
    </w:p>
    <w:p w:rsidR="006F022C" w:rsidRDefault="00496032" w:rsidP="00496032">
      <w:pPr>
        <w:pStyle w:val="affff4"/>
        <w:spacing w:after="0"/>
        <w:ind w:firstLine="709"/>
        <w:rPr>
          <w:rFonts w:ascii="Times New Roman" w:hAnsi="Times New Roman"/>
          <w:iCs/>
          <w:szCs w:val="24"/>
        </w:rPr>
      </w:pPr>
      <w:r w:rsidRPr="00496032">
        <w:rPr>
          <w:rFonts w:ascii="Times New Roman" w:hAnsi="Times New Roman"/>
          <w:iCs/>
          <w:szCs w:val="24"/>
        </w:rPr>
        <w:lastRenderedPageBreak/>
        <w:t>Общие для Краснодарского края организационно-правовые нормы в области защиты граждан Российской Федерации, иностранных граждан и лиц без гражданства, находящихся на территории Краснодарского края, всего земельного, водного, воздушного пространства в пределах Краснодарского края или его части, объектов производственного и социального назначения, а также окружающей природной среды от чрезвычайных ситуаций природного и техногенного характера определены Законом Краснодарского края «О защите населения и территорий Краснодарского края от чрезвычайных ситуаций природного и техногенного характера» от 26.06.98 г. № 135-КЗ.</w:t>
      </w:r>
    </w:p>
    <w:p w:rsidR="002904D1" w:rsidRPr="00DD7393" w:rsidRDefault="002904D1" w:rsidP="00496032">
      <w:pPr>
        <w:pStyle w:val="affff4"/>
        <w:spacing w:after="0"/>
        <w:ind w:firstLine="709"/>
        <w:rPr>
          <w:rFonts w:ascii="Times New Roman" w:hAnsi="Times New Roman"/>
          <w:highlight w:val="yellow"/>
        </w:rPr>
      </w:pPr>
    </w:p>
    <w:p w:rsidR="009A7D61" w:rsidRPr="002904D1" w:rsidRDefault="009A7D61" w:rsidP="002904D1">
      <w:pPr>
        <w:pStyle w:val="3"/>
        <w:keepNext w:val="0"/>
        <w:numPr>
          <w:ilvl w:val="0"/>
          <w:numId w:val="0"/>
        </w:numPr>
        <w:tabs>
          <w:tab w:val="left" w:pos="1361"/>
        </w:tabs>
        <w:spacing w:before="0" w:after="0"/>
        <w:ind w:firstLine="709"/>
        <w:jc w:val="left"/>
        <w:rPr>
          <w:rFonts w:ascii="Times New Roman" w:hAnsi="Times New Roman" w:cs="Times New Roman"/>
          <w:i/>
        </w:rPr>
      </w:pPr>
      <w:bookmarkStart w:id="42" w:name="_Toc137045927"/>
      <w:bookmarkStart w:id="43" w:name="_Toc221430287"/>
      <w:r w:rsidRPr="00496032">
        <w:rPr>
          <w:rFonts w:ascii="Times New Roman" w:hAnsi="Times New Roman" w:cs="Times New Roman"/>
          <w:i/>
        </w:rPr>
        <w:t>Мероприятия по предупреждению чрезвычайных ситуаций в результате аварий на химически опасных объектах</w:t>
      </w:r>
      <w:bookmarkEnd w:id="42"/>
      <w:bookmarkEnd w:id="43"/>
    </w:p>
    <w:p w:rsidR="003501A5" w:rsidRDefault="003501A5" w:rsidP="00496032">
      <w:pPr>
        <w:widowControl w:val="0"/>
        <w:overflowPunct w:val="0"/>
        <w:autoSpaceDE w:val="0"/>
        <w:autoSpaceDN w:val="0"/>
        <w:adjustRightInd w:val="0"/>
        <w:spacing w:before="0" w:after="0"/>
        <w:ind w:firstLine="709"/>
      </w:pPr>
      <w:bookmarkStart w:id="44" w:name="_Toc221430288"/>
    </w:p>
    <w:p w:rsidR="00496032" w:rsidRPr="00496032" w:rsidRDefault="00496032" w:rsidP="00D352E9">
      <w:pPr>
        <w:widowControl w:val="0"/>
        <w:overflowPunct w:val="0"/>
        <w:autoSpaceDE w:val="0"/>
        <w:autoSpaceDN w:val="0"/>
        <w:adjustRightInd w:val="0"/>
        <w:spacing w:before="0" w:after="0"/>
        <w:ind w:firstLine="709"/>
        <w:rPr>
          <w:bCs/>
        </w:rPr>
      </w:pPr>
      <w:r w:rsidRPr="00496032">
        <w:t xml:space="preserve">В связи с тем, что территория генерального плана попадает в зону поражения СДЯВ при авариях на ж/д транспорте (станция в ст. Тбилисской), то для населения Ванновского сельского поселения </w:t>
      </w:r>
      <w:r w:rsidRPr="00496032">
        <w:rPr>
          <w:bCs/>
        </w:rPr>
        <w:t xml:space="preserve">предусматривается резерв СИЗ </w:t>
      </w:r>
      <w:r w:rsidRPr="00496032">
        <w:t>(противогазы марки ГП-7, ГП-7В с дополнительным патроном ДПГ-3, или противогазы – универсальная защита ВК) из расчета 100% + 5% на подгонку по штатам военного времени для населения и обслуживающего персонала, а также пункты выдачи указанных средств,</w:t>
      </w:r>
      <w:r w:rsidRPr="00496032">
        <w:rPr>
          <w:bCs/>
        </w:rPr>
        <w:t xml:space="preserve"> т.е. 6618 противогазов.</w:t>
      </w:r>
    </w:p>
    <w:p w:rsidR="00496032" w:rsidRPr="00496032" w:rsidRDefault="00496032" w:rsidP="00D352E9">
      <w:pPr>
        <w:suppressAutoHyphens/>
        <w:spacing w:before="0" w:after="0"/>
        <w:ind w:firstLine="709"/>
      </w:pPr>
      <w:r w:rsidRPr="00496032">
        <w:t>Для профилактики аварийных ситуаций необходимо:</w:t>
      </w:r>
    </w:p>
    <w:p w:rsidR="00496032" w:rsidRPr="00496032" w:rsidRDefault="00496032" w:rsidP="00D352E9">
      <w:pPr>
        <w:pStyle w:val="-"/>
        <w:tabs>
          <w:tab w:val="clear" w:pos="1134"/>
          <w:tab w:val="num" w:pos="851"/>
        </w:tabs>
        <w:suppressAutoHyphens/>
        <w:ind w:left="0" w:firstLine="709"/>
        <w:jc w:val="both"/>
        <w:rPr>
          <w:rFonts w:ascii="Times New Roman" w:hAnsi="Times New Roman"/>
          <w:szCs w:val="24"/>
        </w:rPr>
      </w:pPr>
      <w:r w:rsidRPr="00496032">
        <w:rPr>
          <w:rFonts w:ascii="Times New Roman" w:hAnsi="Times New Roman"/>
          <w:szCs w:val="24"/>
        </w:rPr>
        <w:t>обеспечить строжайший контроль и неукоснительное выполнение мер безопасности;</w:t>
      </w:r>
    </w:p>
    <w:p w:rsidR="00496032" w:rsidRPr="00496032" w:rsidRDefault="00496032" w:rsidP="00D352E9">
      <w:pPr>
        <w:pStyle w:val="-"/>
        <w:tabs>
          <w:tab w:val="clear" w:pos="1134"/>
          <w:tab w:val="num" w:pos="851"/>
        </w:tabs>
        <w:suppressAutoHyphens/>
        <w:ind w:left="0" w:firstLine="709"/>
        <w:jc w:val="both"/>
        <w:rPr>
          <w:rFonts w:ascii="Times New Roman" w:hAnsi="Times New Roman"/>
          <w:szCs w:val="24"/>
        </w:rPr>
      </w:pPr>
      <w:r w:rsidRPr="00496032">
        <w:rPr>
          <w:rFonts w:ascii="Times New Roman" w:hAnsi="Times New Roman"/>
          <w:szCs w:val="24"/>
        </w:rPr>
        <w:t>при эксплуатации объекта проводить инструктаж людей о действиях во время химического заражения территории.</w:t>
      </w:r>
    </w:p>
    <w:p w:rsidR="00496032" w:rsidRPr="00496032" w:rsidRDefault="00496032" w:rsidP="00D352E9">
      <w:pPr>
        <w:pStyle w:val="-"/>
        <w:numPr>
          <w:ilvl w:val="0"/>
          <w:numId w:val="0"/>
        </w:numPr>
        <w:suppressAutoHyphens/>
        <w:ind w:firstLine="709"/>
        <w:jc w:val="both"/>
        <w:rPr>
          <w:rFonts w:ascii="Times New Roman" w:hAnsi="Times New Roman"/>
          <w:szCs w:val="24"/>
        </w:rPr>
      </w:pPr>
      <w:r w:rsidRPr="00496032">
        <w:rPr>
          <w:rFonts w:ascii="Times New Roman" w:hAnsi="Times New Roman"/>
          <w:szCs w:val="24"/>
        </w:rPr>
        <w:t xml:space="preserve">При возникновении аварийной ситуации, население попадающее в зону действия поражающих факторов должны быть эвакуированы из зоны заражения по направлениям (путям) эвакуации в защитные сооружения, а также использовать СИЗ. </w:t>
      </w:r>
    </w:p>
    <w:p w:rsidR="00496032" w:rsidRPr="00496032" w:rsidRDefault="00496032" w:rsidP="00D352E9">
      <w:pPr>
        <w:suppressAutoHyphens/>
        <w:spacing w:before="0" w:after="0"/>
        <w:ind w:firstLine="709"/>
      </w:pPr>
      <w:r w:rsidRPr="00496032">
        <w:t>Службы ГОЧС организуют спасательные работы и ликвидацию последствий аварии, обеспечивая проведение комплекса работ:</w:t>
      </w:r>
    </w:p>
    <w:p w:rsidR="00496032" w:rsidRPr="00496032" w:rsidRDefault="00496032" w:rsidP="00D352E9">
      <w:pPr>
        <w:pStyle w:val="-"/>
        <w:tabs>
          <w:tab w:val="clear" w:pos="1134"/>
          <w:tab w:val="num" w:pos="851"/>
        </w:tabs>
        <w:ind w:left="0" w:firstLine="709"/>
        <w:jc w:val="both"/>
        <w:rPr>
          <w:rFonts w:ascii="Times New Roman" w:hAnsi="Times New Roman"/>
          <w:szCs w:val="24"/>
        </w:rPr>
      </w:pPr>
      <w:r w:rsidRPr="00496032">
        <w:rPr>
          <w:rFonts w:ascii="Times New Roman" w:hAnsi="Times New Roman"/>
          <w:szCs w:val="24"/>
        </w:rPr>
        <w:t>химическую, пожарную и медицинскую разведку;</w:t>
      </w:r>
    </w:p>
    <w:p w:rsidR="00496032" w:rsidRPr="00496032" w:rsidRDefault="00496032" w:rsidP="00D352E9">
      <w:pPr>
        <w:pStyle w:val="-"/>
        <w:tabs>
          <w:tab w:val="clear" w:pos="1134"/>
          <w:tab w:val="num" w:pos="851"/>
        </w:tabs>
        <w:ind w:left="0" w:firstLine="709"/>
        <w:jc w:val="both"/>
        <w:rPr>
          <w:rFonts w:ascii="Times New Roman" w:hAnsi="Times New Roman"/>
          <w:szCs w:val="24"/>
        </w:rPr>
      </w:pPr>
      <w:r w:rsidRPr="00496032">
        <w:rPr>
          <w:rFonts w:ascii="Times New Roman" w:hAnsi="Times New Roman"/>
          <w:szCs w:val="24"/>
        </w:rPr>
        <w:t>оценку необходимости проведения мер противопожарной безопасности;</w:t>
      </w:r>
    </w:p>
    <w:p w:rsidR="00496032" w:rsidRPr="00496032" w:rsidRDefault="00496032" w:rsidP="00D352E9">
      <w:pPr>
        <w:pStyle w:val="-"/>
        <w:tabs>
          <w:tab w:val="clear" w:pos="1134"/>
          <w:tab w:val="num" w:pos="851"/>
        </w:tabs>
        <w:ind w:left="0" w:firstLine="709"/>
        <w:jc w:val="both"/>
        <w:rPr>
          <w:rFonts w:ascii="Times New Roman" w:hAnsi="Times New Roman"/>
          <w:szCs w:val="24"/>
        </w:rPr>
      </w:pPr>
      <w:r w:rsidRPr="00496032">
        <w:rPr>
          <w:rFonts w:ascii="Times New Roman" w:hAnsi="Times New Roman"/>
          <w:szCs w:val="24"/>
        </w:rPr>
        <w:t>оказание первой помощи пострадавшим и эвакуацию людей из опасных зон;</w:t>
      </w:r>
    </w:p>
    <w:p w:rsidR="00496032" w:rsidRPr="00496032" w:rsidRDefault="00496032" w:rsidP="00D352E9">
      <w:pPr>
        <w:pStyle w:val="-"/>
        <w:tabs>
          <w:tab w:val="clear" w:pos="1134"/>
          <w:tab w:val="num" w:pos="851"/>
        </w:tabs>
        <w:ind w:left="0" w:firstLine="709"/>
        <w:jc w:val="both"/>
        <w:rPr>
          <w:rFonts w:ascii="Times New Roman" w:hAnsi="Times New Roman"/>
          <w:szCs w:val="24"/>
        </w:rPr>
      </w:pPr>
      <w:r w:rsidRPr="00496032">
        <w:rPr>
          <w:rFonts w:ascii="Times New Roman" w:hAnsi="Times New Roman"/>
          <w:szCs w:val="24"/>
        </w:rPr>
        <w:t>специальную обработку людей, одежды, местности, строений;</w:t>
      </w:r>
    </w:p>
    <w:p w:rsidR="00496032" w:rsidRDefault="00496032" w:rsidP="00D352E9">
      <w:pPr>
        <w:spacing w:before="0" w:after="0"/>
        <w:ind w:firstLine="709"/>
      </w:pPr>
      <w:r w:rsidRPr="00496032">
        <w:t>полную ликвидацию последствий аварии.</w:t>
      </w:r>
    </w:p>
    <w:p w:rsidR="00496032" w:rsidRDefault="00496032" w:rsidP="00D352E9">
      <w:pPr>
        <w:spacing w:before="0" w:after="0"/>
        <w:ind w:firstLine="709"/>
      </w:pPr>
    </w:p>
    <w:p w:rsidR="009A7D61" w:rsidRPr="002904D1" w:rsidRDefault="009A7D61" w:rsidP="002904D1">
      <w:pPr>
        <w:spacing w:before="0" w:after="0"/>
        <w:ind w:firstLine="709"/>
        <w:jc w:val="left"/>
        <w:rPr>
          <w:b/>
          <w:i/>
          <w:sz w:val="26"/>
          <w:szCs w:val="26"/>
        </w:rPr>
      </w:pPr>
      <w:r w:rsidRPr="00496032">
        <w:rPr>
          <w:b/>
          <w:i/>
          <w:sz w:val="26"/>
          <w:szCs w:val="26"/>
        </w:rPr>
        <w:t>Мероприятия по предупреждению чрезвычайных ситуаций в результате аварий на пожароопасных и взрывоопасных объектах</w:t>
      </w:r>
      <w:bookmarkEnd w:id="44"/>
    </w:p>
    <w:p w:rsidR="003501A5" w:rsidRDefault="003501A5" w:rsidP="00496032">
      <w:pPr>
        <w:pStyle w:val="a8"/>
        <w:autoSpaceDE w:val="0"/>
        <w:autoSpaceDN w:val="0"/>
        <w:adjustRightInd w:val="0"/>
        <w:ind w:firstLine="540"/>
        <w:rPr>
          <w:rFonts w:cs="Arial"/>
        </w:rPr>
      </w:pPr>
    </w:p>
    <w:p w:rsidR="00496032" w:rsidRPr="00190CB8" w:rsidRDefault="00496032" w:rsidP="00496032">
      <w:pPr>
        <w:pStyle w:val="a8"/>
        <w:autoSpaceDE w:val="0"/>
        <w:autoSpaceDN w:val="0"/>
        <w:adjustRightInd w:val="0"/>
        <w:ind w:firstLine="540"/>
        <w:rPr>
          <w:rFonts w:cs="Arial"/>
        </w:rPr>
      </w:pPr>
      <w:r w:rsidRPr="00190CB8">
        <w:rPr>
          <w:rFonts w:cs="Arial"/>
        </w:rPr>
        <w:t>Предлагается осуществление следующих мер, направленных на снижение риска аварий на ПОО и ВОО:</w:t>
      </w:r>
    </w:p>
    <w:p w:rsidR="00496032" w:rsidRPr="00190CB8" w:rsidRDefault="00496032" w:rsidP="00496032">
      <w:pPr>
        <w:pStyle w:val="a8"/>
        <w:autoSpaceDE w:val="0"/>
        <w:autoSpaceDN w:val="0"/>
        <w:adjustRightInd w:val="0"/>
        <w:ind w:left="360" w:firstLine="540"/>
        <w:rPr>
          <w:rFonts w:cs="Arial"/>
        </w:rPr>
      </w:pPr>
      <w:r w:rsidRPr="00190CB8">
        <w:rPr>
          <w:rFonts w:cs="Arial"/>
        </w:rPr>
        <w:t>1) Составление организационно-технических мероприятий на год, в котором планируется выполнение работ, направленных на повышение промышленной безопасности (модернизация техники и оборудования, реконструкция, строительство, улучшение условий труда, организация охраны труда).</w:t>
      </w:r>
    </w:p>
    <w:p w:rsidR="00496032" w:rsidRPr="00190CB8" w:rsidRDefault="00496032" w:rsidP="00496032">
      <w:pPr>
        <w:pStyle w:val="a8"/>
        <w:autoSpaceDE w:val="0"/>
        <w:autoSpaceDN w:val="0"/>
        <w:adjustRightInd w:val="0"/>
        <w:ind w:left="360" w:firstLine="540"/>
        <w:rPr>
          <w:rFonts w:cs="Arial"/>
        </w:rPr>
      </w:pPr>
      <w:r w:rsidRPr="00190CB8">
        <w:rPr>
          <w:rFonts w:cs="Arial"/>
        </w:rPr>
        <w:t>2) Составление пожарно-технических мероприятий.</w:t>
      </w:r>
    </w:p>
    <w:p w:rsidR="00496032" w:rsidRPr="00190CB8" w:rsidRDefault="00496032" w:rsidP="00496032">
      <w:pPr>
        <w:pStyle w:val="a8"/>
        <w:autoSpaceDE w:val="0"/>
        <w:autoSpaceDN w:val="0"/>
        <w:adjustRightInd w:val="0"/>
        <w:ind w:left="360" w:firstLine="540"/>
        <w:rPr>
          <w:rFonts w:cs="Arial"/>
        </w:rPr>
      </w:pPr>
      <w:r w:rsidRPr="00190CB8">
        <w:rPr>
          <w:rFonts w:cs="Arial"/>
        </w:rPr>
        <w:t>3) Составление ежеквартальных планов по организации охраны труда.</w:t>
      </w:r>
    </w:p>
    <w:p w:rsidR="00496032" w:rsidRPr="00190CB8" w:rsidRDefault="00496032" w:rsidP="00496032">
      <w:pPr>
        <w:pStyle w:val="a8"/>
        <w:autoSpaceDE w:val="0"/>
        <w:autoSpaceDN w:val="0"/>
        <w:adjustRightInd w:val="0"/>
        <w:ind w:left="360" w:firstLine="540"/>
        <w:rPr>
          <w:rFonts w:cs="Arial"/>
        </w:rPr>
      </w:pPr>
      <w:r w:rsidRPr="00190CB8">
        <w:rPr>
          <w:rFonts w:cs="Arial"/>
        </w:rPr>
        <w:t>4) Разработка мероприятия по обеспечению безаварийной и безопасной работы в осенне-зимний и паводковый период.</w:t>
      </w:r>
    </w:p>
    <w:p w:rsidR="00496032" w:rsidRPr="00190CB8" w:rsidRDefault="00496032" w:rsidP="00496032">
      <w:pPr>
        <w:pStyle w:val="a8"/>
        <w:autoSpaceDE w:val="0"/>
        <w:autoSpaceDN w:val="0"/>
        <w:adjustRightInd w:val="0"/>
        <w:ind w:left="360" w:firstLine="540"/>
        <w:rPr>
          <w:rFonts w:cs="Arial"/>
        </w:rPr>
      </w:pPr>
      <w:r w:rsidRPr="00190CB8">
        <w:rPr>
          <w:rFonts w:cs="Arial"/>
        </w:rPr>
        <w:t>5) Организация контроля за выполнением вышеперечисленных мероприятий, за состоянием охраны труда, за выполнением пожарной безопасности.</w:t>
      </w:r>
    </w:p>
    <w:p w:rsidR="00496032" w:rsidRPr="00190CB8" w:rsidRDefault="00496032" w:rsidP="00496032">
      <w:pPr>
        <w:pStyle w:val="a8"/>
        <w:autoSpaceDE w:val="0"/>
        <w:autoSpaceDN w:val="0"/>
        <w:adjustRightInd w:val="0"/>
        <w:ind w:left="360" w:firstLine="540"/>
        <w:rPr>
          <w:rFonts w:cs="Arial"/>
        </w:rPr>
      </w:pPr>
      <w:r w:rsidRPr="00190CB8">
        <w:rPr>
          <w:rFonts w:cs="Arial"/>
        </w:rPr>
        <w:t>6) Составление плана мероприятий по снижению или исключению воздействия вредных и опасных производственных факторов на работающих и окружающую среду.</w:t>
      </w:r>
    </w:p>
    <w:p w:rsidR="00496032" w:rsidRPr="00190CB8" w:rsidRDefault="00496032" w:rsidP="00496032">
      <w:pPr>
        <w:pStyle w:val="a8"/>
        <w:autoSpaceDE w:val="0"/>
        <w:autoSpaceDN w:val="0"/>
        <w:adjustRightInd w:val="0"/>
        <w:ind w:left="360" w:firstLine="540"/>
        <w:rPr>
          <w:rFonts w:cs="Arial"/>
        </w:rPr>
      </w:pPr>
      <w:r w:rsidRPr="00190CB8">
        <w:rPr>
          <w:rFonts w:cs="Arial"/>
        </w:rPr>
        <w:t xml:space="preserve">7) Систематическое проведение обучения работников  методам, способам, средствам обеспечения безопасности производственного процесса и вопросам охраны труда (в том числе проведение вводных инструктажей, обучение и проверка знаний по </w:t>
      </w:r>
      <w:r w:rsidRPr="00190CB8">
        <w:rPr>
          <w:rFonts w:cs="Arial"/>
        </w:rPr>
        <w:lastRenderedPageBreak/>
        <w:t>ОТ, повышение квалификации и переподготовка кадров) и обеспечение периодической проверки знаний.</w:t>
      </w:r>
    </w:p>
    <w:p w:rsidR="00496032" w:rsidRPr="00190CB8" w:rsidRDefault="00496032" w:rsidP="00496032">
      <w:pPr>
        <w:pStyle w:val="a8"/>
        <w:autoSpaceDE w:val="0"/>
        <w:autoSpaceDN w:val="0"/>
        <w:adjustRightInd w:val="0"/>
        <w:ind w:left="360" w:firstLine="540"/>
        <w:rPr>
          <w:rFonts w:cs="Arial"/>
        </w:rPr>
      </w:pPr>
      <w:r w:rsidRPr="00190CB8">
        <w:rPr>
          <w:rFonts w:cs="Arial"/>
        </w:rPr>
        <w:t>8) Проведение лицензирование видов деятельности и работы, представляющей особую и повышенную опасность.</w:t>
      </w:r>
    </w:p>
    <w:p w:rsidR="00496032" w:rsidRPr="00190CB8" w:rsidRDefault="00496032" w:rsidP="00496032">
      <w:pPr>
        <w:pStyle w:val="a8"/>
        <w:autoSpaceDE w:val="0"/>
        <w:autoSpaceDN w:val="0"/>
        <w:adjustRightInd w:val="0"/>
        <w:ind w:left="360" w:firstLine="540"/>
        <w:rPr>
          <w:rFonts w:cs="Arial"/>
        </w:rPr>
      </w:pPr>
      <w:r w:rsidRPr="00190CB8">
        <w:rPr>
          <w:rFonts w:cs="Arial"/>
        </w:rPr>
        <w:t>9) Обеспечение всех подразделений нормативными документами, справочными и учебно-агитационными пособиями (ГОСТ, СНиП, правила, нормы, инструкции) в области промышленной безопасности.</w:t>
      </w:r>
    </w:p>
    <w:p w:rsidR="006F022C" w:rsidRDefault="00496032" w:rsidP="00496032">
      <w:pPr>
        <w:pStyle w:val="a8"/>
        <w:autoSpaceDE w:val="0"/>
        <w:autoSpaceDN w:val="0"/>
        <w:adjustRightInd w:val="0"/>
        <w:ind w:firstLine="709"/>
        <w:rPr>
          <w:rFonts w:cs="Arial"/>
        </w:rPr>
      </w:pPr>
      <w:r w:rsidRPr="00190CB8">
        <w:rPr>
          <w:rFonts w:cs="Arial"/>
        </w:rPr>
        <w:t>10) Проведение совещаний по охране труда, технике безопасности и соблюдению технологических регламентов в части безопасного ведения производственного процесса с отчетами руководителей и специалистов рассмотренных объектов.</w:t>
      </w:r>
    </w:p>
    <w:p w:rsidR="00496032" w:rsidRPr="00DD7393" w:rsidRDefault="00496032" w:rsidP="00496032">
      <w:pPr>
        <w:pStyle w:val="a8"/>
        <w:autoSpaceDE w:val="0"/>
        <w:autoSpaceDN w:val="0"/>
        <w:adjustRightInd w:val="0"/>
        <w:ind w:firstLine="709"/>
        <w:rPr>
          <w:rFonts w:cs="Arial"/>
          <w:highlight w:val="yellow"/>
        </w:rPr>
      </w:pPr>
    </w:p>
    <w:p w:rsidR="009A7D61" w:rsidRPr="002904D1" w:rsidRDefault="009A7D61" w:rsidP="002904D1">
      <w:pPr>
        <w:pStyle w:val="3"/>
        <w:keepNext w:val="0"/>
        <w:numPr>
          <w:ilvl w:val="0"/>
          <w:numId w:val="0"/>
        </w:numPr>
        <w:tabs>
          <w:tab w:val="left" w:pos="1361"/>
        </w:tabs>
        <w:spacing w:before="0" w:after="0"/>
        <w:ind w:firstLine="709"/>
        <w:jc w:val="left"/>
        <w:rPr>
          <w:rFonts w:ascii="Times New Roman" w:hAnsi="Times New Roman" w:cs="Times New Roman"/>
          <w:i/>
        </w:rPr>
      </w:pPr>
      <w:bookmarkStart w:id="45" w:name="_Toc137045929"/>
      <w:bookmarkStart w:id="46" w:name="_Toc221430289"/>
      <w:r w:rsidRPr="00496032">
        <w:rPr>
          <w:rFonts w:ascii="Times New Roman" w:hAnsi="Times New Roman" w:cs="Times New Roman"/>
          <w:i/>
        </w:rPr>
        <w:t>Мероприятия по предупреждению чрезвычайных ситуаций в результате аварий на гидротехнических сооружениях</w:t>
      </w:r>
      <w:bookmarkEnd w:id="45"/>
      <w:bookmarkEnd w:id="46"/>
    </w:p>
    <w:p w:rsidR="003501A5" w:rsidRDefault="003501A5" w:rsidP="002904D1">
      <w:pPr>
        <w:pStyle w:val="3"/>
        <w:keepNext w:val="0"/>
        <w:numPr>
          <w:ilvl w:val="0"/>
          <w:numId w:val="0"/>
        </w:numPr>
        <w:tabs>
          <w:tab w:val="left" w:pos="1361"/>
        </w:tabs>
        <w:spacing w:before="0" w:after="0"/>
        <w:ind w:firstLine="709"/>
        <w:rPr>
          <w:rFonts w:ascii="Times New Roman" w:hAnsi="Times New Roman" w:cs="Times New Roman"/>
          <w:b w:val="0"/>
          <w:bCs w:val="0"/>
          <w:sz w:val="24"/>
          <w:szCs w:val="24"/>
        </w:rPr>
      </w:pPr>
      <w:bookmarkStart w:id="47" w:name="_Toc137045930"/>
      <w:bookmarkStart w:id="48" w:name="_Toc221430290"/>
    </w:p>
    <w:p w:rsidR="00A43B50" w:rsidRDefault="00496032" w:rsidP="002904D1">
      <w:pPr>
        <w:pStyle w:val="3"/>
        <w:keepNext w:val="0"/>
        <w:numPr>
          <w:ilvl w:val="0"/>
          <w:numId w:val="0"/>
        </w:numPr>
        <w:tabs>
          <w:tab w:val="left" w:pos="1361"/>
        </w:tabs>
        <w:spacing w:before="0" w:after="0"/>
        <w:ind w:firstLine="709"/>
        <w:rPr>
          <w:rFonts w:ascii="Times New Roman" w:hAnsi="Times New Roman" w:cs="Times New Roman"/>
          <w:b w:val="0"/>
          <w:bCs w:val="0"/>
          <w:sz w:val="24"/>
          <w:szCs w:val="24"/>
        </w:rPr>
      </w:pPr>
      <w:r w:rsidRPr="00496032">
        <w:rPr>
          <w:rFonts w:ascii="Times New Roman" w:hAnsi="Times New Roman" w:cs="Times New Roman"/>
          <w:b w:val="0"/>
          <w:bCs w:val="0"/>
          <w:sz w:val="24"/>
          <w:szCs w:val="24"/>
        </w:rPr>
        <w:t>В связи с тем, что на территории Ванновского сельского поселения крупные гидротехнические сооружения отсутствуют, но при этом территория частично попадает в зону действия поражающих факторов от реки Кубань, предусматриваются мероприятия по предупреждению ЧС в результате возможных подтоплений – решения по з</w:t>
      </w:r>
      <w:r w:rsidR="002904D1">
        <w:rPr>
          <w:rFonts w:ascii="Times New Roman" w:hAnsi="Times New Roman" w:cs="Times New Roman"/>
          <w:b w:val="0"/>
          <w:bCs w:val="0"/>
          <w:sz w:val="24"/>
          <w:szCs w:val="24"/>
        </w:rPr>
        <w:t xml:space="preserve">ащите территории от затоплений, </w:t>
      </w:r>
      <w:r w:rsidRPr="00496032">
        <w:rPr>
          <w:rFonts w:ascii="Times New Roman" w:hAnsi="Times New Roman" w:cs="Times New Roman"/>
          <w:b w:val="0"/>
          <w:bCs w:val="0"/>
          <w:sz w:val="24"/>
          <w:szCs w:val="24"/>
        </w:rPr>
        <w:t>резервы материальных средств ликвидации ЧС.</w:t>
      </w:r>
    </w:p>
    <w:p w:rsidR="00496032" w:rsidRPr="00496032" w:rsidRDefault="00496032" w:rsidP="00496032">
      <w:pPr>
        <w:rPr>
          <w:highlight w:val="yellow"/>
        </w:rPr>
      </w:pPr>
    </w:p>
    <w:p w:rsidR="009A7D61" w:rsidRPr="002904D1" w:rsidRDefault="009A7D61" w:rsidP="002904D1">
      <w:pPr>
        <w:pStyle w:val="3"/>
        <w:keepNext w:val="0"/>
        <w:numPr>
          <w:ilvl w:val="0"/>
          <w:numId w:val="0"/>
        </w:numPr>
        <w:tabs>
          <w:tab w:val="left" w:pos="1361"/>
        </w:tabs>
        <w:spacing w:before="0" w:after="0"/>
        <w:ind w:firstLine="709"/>
        <w:jc w:val="left"/>
        <w:rPr>
          <w:rFonts w:ascii="Times New Roman" w:hAnsi="Times New Roman" w:cs="Times New Roman"/>
          <w:i/>
        </w:rPr>
      </w:pPr>
      <w:r w:rsidRPr="00496032">
        <w:rPr>
          <w:rFonts w:ascii="Times New Roman" w:hAnsi="Times New Roman" w:cs="Times New Roman"/>
          <w:i/>
        </w:rPr>
        <w:t>Мероприятия по предупреждению чрезвычайных ситуаций в результате аварий на объектах ЖКХ</w:t>
      </w:r>
      <w:bookmarkEnd w:id="47"/>
      <w:bookmarkEnd w:id="48"/>
    </w:p>
    <w:p w:rsidR="003501A5" w:rsidRDefault="003501A5" w:rsidP="00496032">
      <w:pPr>
        <w:pStyle w:val="affff4"/>
        <w:spacing w:after="0"/>
        <w:ind w:firstLine="709"/>
        <w:rPr>
          <w:rFonts w:ascii="Times New Roman" w:hAnsi="Times New Roman"/>
          <w:i/>
          <w:szCs w:val="24"/>
          <w:u w:val="single"/>
        </w:rPr>
      </w:pPr>
      <w:bookmarkStart w:id="49" w:name="_Toc137045931"/>
      <w:bookmarkStart w:id="50" w:name="_Toc221430291"/>
    </w:p>
    <w:p w:rsidR="00496032" w:rsidRPr="00496032" w:rsidRDefault="00496032" w:rsidP="00496032">
      <w:pPr>
        <w:pStyle w:val="affff4"/>
        <w:spacing w:after="0"/>
        <w:ind w:firstLine="709"/>
        <w:rPr>
          <w:rFonts w:ascii="Times New Roman" w:hAnsi="Times New Roman"/>
          <w:i/>
          <w:szCs w:val="24"/>
          <w:u w:val="single"/>
        </w:rPr>
      </w:pPr>
      <w:r w:rsidRPr="00496032">
        <w:rPr>
          <w:rFonts w:ascii="Times New Roman" w:hAnsi="Times New Roman"/>
          <w:i/>
          <w:szCs w:val="24"/>
          <w:u w:val="single"/>
        </w:rPr>
        <w:t>Мероприятия по предупреждению пожаров в жилых и общественных зданиях.</w:t>
      </w:r>
    </w:p>
    <w:p w:rsidR="00496032" w:rsidRPr="00496032" w:rsidRDefault="00496032" w:rsidP="00496032">
      <w:pPr>
        <w:pStyle w:val="affff4"/>
        <w:spacing w:after="0"/>
        <w:ind w:firstLine="709"/>
        <w:rPr>
          <w:rFonts w:ascii="Times New Roman" w:hAnsi="Times New Roman"/>
          <w:szCs w:val="24"/>
        </w:rPr>
      </w:pPr>
      <w:r w:rsidRPr="00496032">
        <w:rPr>
          <w:rFonts w:ascii="Times New Roman" w:hAnsi="Times New Roman"/>
          <w:szCs w:val="24"/>
        </w:rPr>
        <w:t>При разработке генерального плана Ванновского сельского поселения предусмотрены проектные решения в соответствии с требованиями нормативной документации, которые обеспечивают взрывопожарную безопасность и максимальное снижение вероятности возникновения ЧС на проектируемых объектах.</w:t>
      </w:r>
    </w:p>
    <w:p w:rsidR="00496032" w:rsidRPr="00496032" w:rsidRDefault="00496032" w:rsidP="00496032">
      <w:pPr>
        <w:spacing w:before="0" w:after="0"/>
        <w:ind w:firstLine="709"/>
      </w:pPr>
      <w:r w:rsidRPr="00496032">
        <w:t>При детальной планировке зданий необходимо соблюсти противопожарные мероприятия, учитывающие:</w:t>
      </w:r>
    </w:p>
    <w:p w:rsidR="00496032" w:rsidRPr="00496032" w:rsidRDefault="00496032" w:rsidP="00496032">
      <w:pPr>
        <w:numPr>
          <w:ilvl w:val="0"/>
          <w:numId w:val="12"/>
        </w:numPr>
        <w:spacing w:before="0" w:after="0"/>
        <w:ind w:firstLine="709"/>
      </w:pPr>
      <w:r w:rsidRPr="00496032">
        <w:t>планировочные и конструктивные решения для предотвращения распространения пожара из помещения в помещение и в целом по отдельным частям здания;</w:t>
      </w:r>
    </w:p>
    <w:p w:rsidR="00496032" w:rsidRPr="00496032" w:rsidRDefault="00496032" w:rsidP="00496032">
      <w:pPr>
        <w:numPr>
          <w:ilvl w:val="0"/>
          <w:numId w:val="12"/>
        </w:numPr>
        <w:spacing w:before="0" w:after="0"/>
        <w:ind w:firstLine="709"/>
      </w:pPr>
      <w:r w:rsidRPr="00496032">
        <w:t>эвакуационные пути и выходы из помещений, этажей и зданий;</w:t>
      </w:r>
    </w:p>
    <w:p w:rsidR="00496032" w:rsidRPr="00496032" w:rsidRDefault="00496032" w:rsidP="00496032">
      <w:pPr>
        <w:numPr>
          <w:ilvl w:val="0"/>
          <w:numId w:val="12"/>
        </w:numPr>
        <w:spacing w:before="0" w:after="0"/>
        <w:ind w:firstLine="709"/>
      </w:pPr>
      <w:r w:rsidRPr="00496032">
        <w:t>решения, обеспечивающие тушение пожара и проведение спасательных работ в максимально короткое время.</w:t>
      </w:r>
    </w:p>
    <w:p w:rsidR="00496032" w:rsidRPr="00496032" w:rsidRDefault="00496032" w:rsidP="00496032">
      <w:pPr>
        <w:spacing w:before="0" w:after="0"/>
        <w:ind w:firstLine="709"/>
        <w:rPr>
          <w:iCs/>
        </w:rPr>
      </w:pPr>
      <w:r w:rsidRPr="00496032">
        <w:rPr>
          <w:iCs/>
        </w:rPr>
        <w:t>Для обеспечения противопожарной защиты объектов необходимо:</w:t>
      </w:r>
    </w:p>
    <w:p w:rsidR="00496032" w:rsidRPr="00496032" w:rsidRDefault="00496032" w:rsidP="00496032">
      <w:pPr>
        <w:numPr>
          <w:ilvl w:val="0"/>
          <w:numId w:val="13"/>
        </w:numPr>
        <w:spacing w:before="0" w:after="0"/>
        <w:ind w:left="0" w:firstLine="709"/>
      </w:pPr>
      <w:r w:rsidRPr="00496032">
        <w:t>количество пожарных отсеков, на которое должно быть разделено здание, определять по таблице 1 пункта 1,14* СНиП 2.08.02-89*;</w:t>
      </w:r>
    </w:p>
    <w:p w:rsidR="00496032" w:rsidRPr="00496032" w:rsidRDefault="00496032" w:rsidP="00496032">
      <w:pPr>
        <w:numPr>
          <w:ilvl w:val="0"/>
          <w:numId w:val="13"/>
        </w:numPr>
        <w:spacing w:before="0" w:after="0"/>
        <w:ind w:left="0" w:firstLine="709"/>
      </w:pPr>
      <w:r w:rsidRPr="00496032">
        <w:t>для обеспечения степени огнестойкости зданий предел огнестойкости принимать для отдельных его частей (для несущих элементов, наружных стен, междуэтажных перекрытий, внутренних стен лестничных клеток, маршей и площадок лестниц и т.д.);</w:t>
      </w:r>
    </w:p>
    <w:p w:rsidR="00496032" w:rsidRPr="00496032" w:rsidRDefault="00496032" w:rsidP="00496032">
      <w:pPr>
        <w:numPr>
          <w:ilvl w:val="0"/>
          <w:numId w:val="13"/>
        </w:numPr>
        <w:spacing w:before="0" w:after="0"/>
        <w:ind w:left="0" w:firstLine="709"/>
      </w:pPr>
      <w:r w:rsidRPr="00496032">
        <w:t>в соответствии НПБ 110-99 пункт 2.15 все помещения (кроме помещений с мокрыми процессами, венткамер, насосных с фильтрами очистки оборотного водоснабжения) оборудовать системой пожарно-охранной сигнализацией;</w:t>
      </w:r>
    </w:p>
    <w:p w:rsidR="00496032" w:rsidRPr="00496032" w:rsidRDefault="00496032" w:rsidP="00496032">
      <w:pPr>
        <w:numPr>
          <w:ilvl w:val="0"/>
          <w:numId w:val="13"/>
        </w:numPr>
        <w:spacing w:before="0" w:after="0"/>
        <w:ind w:left="0" w:firstLine="709"/>
      </w:pPr>
      <w:r w:rsidRPr="00496032">
        <w:t>для тушения возможных пожаров и проведения спасательных работ к зданиям предусматривать пожарные проезды;</w:t>
      </w:r>
    </w:p>
    <w:p w:rsidR="00496032" w:rsidRPr="00496032" w:rsidRDefault="00496032" w:rsidP="00496032">
      <w:pPr>
        <w:numPr>
          <w:ilvl w:val="0"/>
          <w:numId w:val="13"/>
        </w:numPr>
        <w:spacing w:before="0" w:after="0"/>
        <w:ind w:left="0" w:firstLine="709"/>
      </w:pPr>
      <w:r w:rsidRPr="00496032">
        <w:t xml:space="preserve">для наружного пожаротушения предусмотреть пожарные гидранты. </w:t>
      </w:r>
    </w:p>
    <w:p w:rsidR="00496032" w:rsidRPr="00496032" w:rsidRDefault="00496032" w:rsidP="00496032">
      <w:pPr>
        <w:pStyle w:val="affff4"/>
        <w:spacing w:after="0"/>
        <w:ind w:firstLine="709"/>
        <w:rPr>
          <w:rFonts w:ascii="Times New Roman" w:hAnsi="Times New Roman"/>
          <w:szCs w:val="24"/>
        </w:rPr>
      </w:pPr>
      <w:r w:rsidRPr="00496032">
        <w:rPr>
          <w:rFonts w:ascii="Times New Roman" w:hAnsi="Times New Roman"/>
          <w:szCs w:val="24"/>
        </w:rPr>
        <w:t xml:space="preserve">В зданиях всех степеней огнестойкости кровлю, стропила и обрешетку чердачных покрытий, полы, двери, ворота, переплеты окон и фонарей, а также отделку (в том числе облицовку) стен и потолков, независимо от нормируемых пределов распространения огня по ним, допускается выполнять из горючих материалов. При этом стропила и обрешетку чердачных покрытий следует подвергать огнезащитной обработке, качество которой должно </w:t>
      </w:r>
      <w:r w:rsidRPr="00496032">
        <w:rPr>
          <w:rFonts w:ascii="Times New Roman" w:hAnsi="Times New Roman"/>
          <w:szCs w:val="24"/>
        </w:rPr>
        <w:lastRenderedPageBreak/>
        <w:t>быть таким, чтобы потеря массы огнезащищенной древесины при испытании по СТ СЭВ 4686-84 не превышала 25 %.</w:t>
      </w:r>
    </w:p>
    <w:p w:rsidR="00496032" w:rsidRPr="00496032" w:rsidRDefault="00496032" w:rsidP="00496032">
      <w:pPr>
        <w:pStyle w:val="affff4"/>
        <w:spacing w:after="0"/>
        <w:ind w:firstLine="709"/>
        <w:rPr>
          <w:rFonts w:ascii="Times New Roman" w:hAnsi="Times New Roman"/>
          <w:szCs w:val="24"/>
        </w:rPr>
      </w:pPr>
      <w:r w:rsidRPr="00496032">
        <w:rPr>
          <w:rFonts w:ascii="Times New Roman" w:hAnsi="Times New Roman"/>
          <w:szCs w:val="24"/>
        </w:rPr>
        <w:t>В зданиях с чердаками при устройстве стропил и обрешетки из горючих материалов не допускается применять кровли из горючих материалов.</w:t>
      </w:r>
    </w:p>
    <w:p w:rsidR="00496032" w:rsidRPr="00496032" w:rsidRDefault="00496032" w:rsidP="00496032">
      <w:pPr>
        <w:pStyle w:val="affff4"/>
        <w:spacing w:after="0"/>
        <w:ind w:firstLine="709"/>
        <w:rPr>
          <w:rFonts w:ascii="Times New Roman" w:hAnsi="Times New Roman"/>
          <w:szCs w:val="24"/>
        </w:rPr>
      </w:pPr>
      <w:r w:rsidRPr="00496032">
        <w:rPr>
          <w:rFonts w:ascii="Times New Roman" w:hAnsi="Times New Roman"/>
          <w:szCs w:val="24"/>
        </w:rPr>
        <w:t>В зданиях всех степеней огнестойкости не допускается выполнять облицовку из горючих материалов и оклейку горючими пленочными материалами стен и потолков в общих коридорах, в лестничных клетках, вестибюлях, холлах и фойе, а также устраивать из горючих материалов полы в вестибюлях, лестничных клетках и лифтовых холлах.</w:t>
      </w:r>
    </w:p>
    <w:p w:rsidR="00496032" w:rsidRPr="00496032" w:rsidRDefault="00496032" w:rsidP="00496032">
      <w:pPr>
        <w:pStyle w:val="affff4"/>
        <w:spacing w:after="0"/>
        <w:ind w:firstLine="709"/>
        <w:rPr>
          <w:rFonts w:ascii="Times New Roman" w:hAnsi="Times New Roman"/>
          <w:szCs w:val="24"/>
        </w:rPr>
      </w:pPr>
      <w:r w:rsidRPr="00496032">
        <w:rPr>
          <w:rFonts w:ascii="Times New Roman" w:hAnsi="Times New Roman"/>
          <w:szCs w:val="24"/>
        </w:rPr>
        <w:t>В зданиях I-III степеней огнестойкости не допускается выполнять из горючих и трудногорючих материалов облицовку внешних поверхностей наружных стен.</w:t>
      </w:r>
    </w:p>
    <w:p w:rsidR="00496032" w:rsidRPr="00496032" w:rsidRDefault="00496032" w:rsidP="00496032">
      <w:pPr>
        <w:spacing w:before="0" w:after="0"/>
        <w:ind w:firstLine="709"/>
        <w:rPr>
          <w:rStyle w:val="1f7"/>
          <w:rFonts w:ascii="Times New Roman" w:hAnsi="Times New Roman"/>
        </w:rPr>
      </w:pPr>
      <w:r w:rsidRPr="00496032">
        <w:rPr>
          <w:rStyle w:val="1f7"/>
          <w:rFonts w:ascii="Times New Roman" w:hAnsi="Times New Roman"/>
        </w:rPr>
        <w:t>Не рекомендуется устанавливать электронагревательные приборы вблизи горючих материалов. Необходимо следить за исправностью выключателей, вилок и розеток электроснабжения и электрических приборов.</w:t>
      </w:r>
    </w:p>
    <w:p w:rsidR="00496032" w:rsidRPr="00496032" w:rsidRDefault="00496032" w:rsidP="00496032">
      <w:pPr>
        <w:spacing w:before="0" w:after="0"/>
        <w:ind w:firstLine="709"/>
        <w:rPr>
          <w:rStyle w:val="1f7"/>
          <w:rFonts w:ascii="Times New Roman" w:hAnsi="Times New Roman"/>
        </w:rPr>
      </w:pPr>
      <w:r w:rsidRPr="00496032">
        <w:rPr>
          <w:rStyle w:val="1f7"/>
          <w:rFonts w:ascii="Times New Roman" w:hAnsi="Times New Roman"/>
        </w:rPr>
        <w:t>Запрещается перегружать электросеть, оставлять без присмотра включенными электронагревательные приборы и телевизоры. При ремонте электронагревательных и электронных приборов следует отключать их от сети.</w:t>
      </w:r>
    </w:p>
    <w:p w:rsidR="00496032" w:rsidRPr="00496032" w:rsidRDefault="00496032" w:rsidP="00496032">
      <w:pPr>
        <w:spacing w:before="0" w:after="0"/>
        <w:ind w:firstLine="709"/>
      </w:pPr>
      <w:r w:rsidRPr="00496032">
        <w:rPr>
          <w:rStyle w:val="1f7"/>
          <w:rFonts w:ascii="Times New Roman" w:hAnsi="Times New Roman"/>
        </w:rPr>
        <w:t>Эксплуатация наиболее пожаро- и взрывоопасных бытовых приборов (телевизоры, газовые плиты, водонагревательные бачки и др.) должна осуществляться в строгом соответствии с требованиями инструкций и руководств.</w:t>
      </w:r>
    </w:p>
    <w:p w:rsidR="00496032" w:rsidRPr="00496032" w:rsidRDefault="00496032" w:rsidP="00496032">
      <w:pPr>
        <w:pStyle w:val="affff4"/>
        <w:spacing w:after="0"/>
        <w:ind w:firstLine="709"/>
        <w:rPr>
          <w:rFonts w:ascii="Times New Roman" w:hAnsi="Times New Roman"/>
          <w:szCs w:val="24"/>
        </w:rPr>
      </w:pPr>
      <w:r w:rsidRPr="00496032">
        <w:rPr>
          <w:rFonts w:ascii="Times New Roman" w:hAnsi="Times New Roman"/>
          <w:szCs w:val="24"/>
        </w:rPr>
        <w:t xml:space="preserve">В соответствии с Письмом Госстроя России от 09.10.00 № СК-4434/9 и Главного управления Государственной противопожарной службы МВД России от 28.09.00 </w:t>
      </w:r>
      <w:r w:rsidRPr="00496032">
        <w:rPr>
          <w:rFonts w:ascii="Times New Roman" w:hAnsi="Times New Roman"/>
          <w:szCs w:val="24"/>
        </w:rPr>
        <w:br/>
        <w:t>№ 20/2.2/3438 «О повышении противопожарной защиты жилых зданий», при проектировании жилых зданий необходимо предусматривать:</w:t>
      </w:r>
    </w:p>
    <w:p w:rsidR="00496032" w:rsidRPr="00496032" w:rsidRDefault="00496032" w:rsidP="00496032">
      <w:pPr>
        <w:pStyle w:val="affff4"/>
        <w:numPr>
          <w:ilvl w:val="0"/>
          <w:numId w:val="10"/>
        </w:numPr>
        <w:spacing w:after="0"/>
        <w:ind w:left="0" w:firstLine="709"/>
        <w:rPr>
          <w:rFonts w:ascii="Times New Roman" w:hAnsi="Times New Roman"/>
          <w:szCs w:val="24"/>
        </w:rPr>
      </w:pPr>
      <w:r w:rsidRPr="00496032">
        <w:rPr>
          <w:rFonts w:ascii="Times New Roman" w:hAnsi="Times New Roman"/>
          <w:szCs w:val="24"/>
        </w:rPr>
        <w:t>оборудование помещений автономными пожарными извещателями, реагирующими на дым на ранней стадии возгорания;</w:t>
      </w:r>
    </w:p>
    <w:p w:rsidR="00496032" w:rsidRPr="00496032" w:rsidRDefault="00496032" w:rsidP="00496032">
      <w:pPr>
        <w:pStyle w:val="affff4"/>
        <w:numPr>
          <w:ilvl w:val="0"/>
          <w:numId w:val="10"/>
        </w:numPr>
        <w:spacing w:after="0"/>
        <w:ind w:left="0" w:firstLine="709"/>
        <w:rPr>
          <w:rFonts w:ascii="Times New Roman" w:hAnsi="Times New Roman"/>
          <w:szCs w:val="24"/>
        </w:rPr>
      </w:pPr>
      <w:r w:rsidRPr="00496032">
        <w:rPr>
          <w:rFonts w:ascii="Times New Roman" w:hAnsi="Times New Roman"/>
          <w:szCs w:val="24"/>
        </w:rPr>
        <w:t>применение первичных устройств внутриквартирного пожаротушения на ранней стадии, в том числе с использованием хозяйственно-питьевого водопровода;</w:t>
      </w:r>
    </w:p>
    <w:p w:rsidR="00496032" w:rsidRPr="00496032" w:rsidRDefault="00496032" w:rsidP="00496032">
      <w:pPr>
        <w:pStyle w:val="affff4"/>
        <w:numPr>
          <w:ilvl w:val="0"/>
          <w:numId w:val="10"/>
        </w:numPr>
        <w:spacing w:after="0"/>
        <w:ind w:left="0" w:firstLine="709"/>
        <w:rPr>
          <w:rFonts w:ascii="Times New Roman" w:hAnsi="Times New Roman"/>
          <w:szCs w:val="24"/>
        </w:rPr>
      </w:pPr>
      <w:r w:rsidRPr="00496032">
        <w:rPr>
          <w:rFonts w:ascii="Times New Roman" w:hAnsi="Times New Roman"/>
          <w:szCs w:val="24"/>
        </w:rPr>
        <w:t>оборудование помещений устройствами защитного отключения электроэнергии (УЗО).</w:t>
      </w:r>
    </w:p>
    <w:p w:rsidR="00496032" w:rsidRPr="00496032" w:rsidRDefault="00496032" w:rsidP="00496032">
      <w:pPr>
        <w:pStyle w:val="affff4"/>
        <w:spacing w:after="0"/>
        <w:ind w:firstLine="709"/>
        <w:rPr>
          <w:rFonts w:ascii="Times New Roman" w:hAnsi="Times New Roman"/>
          <w:szCs w:val="24"/>
        </w:rPr>
      </w:pPr>
      <w:r w:rsidRPr="00496032">
        <w:rPr>
          <w:rFonts w:ascii="Times New Roman" w:hAnsi="Times New Roman"/>
          <w:i/>
          <w:iCs/>
          <w:szCs w:val="24"/>
        </w:rPr>
        <w:t>Тушение пожаров</w:t>
      </w:r>
      <w:r w:rsidRPr="00496032">
        <w:rPr>
          <w:rFonts w:ascii="Times New Roman" w:hAnsi="Times New Roman"/>
          <w:szCs w:val="24"/>
        </w:rPr>
        <w:t xml:space="preserve"> представляет собой боевые действия, направленные на спасение людей, имущества и ликвидацию пожаров. </w:t>
      </w:r>
    </w:p>
    <w:p w:rsidR="00496032" w:rsidRPr="00496032" w:rsidRDefault="00496032" w:rsidP="00496032">
      <w:pPr>
        <w:spacing w:before="0" w:after="0"/>
        <w:ind w:firstLine="709"/>
      </w:pPr>
      <w:r w:rsidRPr="00496032">
        <w:t xml:space="preserve">Населению необходимо знать правила поведения людей на пожаре. </w:t>
      </w:r>
    </w:p>
    <w:p w:rsidR="00496032" w:rsidRPr="00496032" w:rsidRDefault="00496032" w:rsidP="00496032">
      <w:pPr>
        <w:spacing w:before="0" w:after="0"/>
        <w:ind w:firstLine="709"/>
      </w:pPr>
      <w:r w:rsidRPr="00496032">
        <w:t xml:space="preserve">Если в жилом помещении вспыхнул огонь, возникло возгорание или начался пожар, необходимо немедленно осмотреть очаг возгорания и, по возможности, приступить к его тушению собственными силами. </w:t>
      </w:r>
    </w:p>
    <w:p w:rsidR="00496032" w:rsidRPr="00496032" w:rsidRDefault="00496032" w:rsidP="00496032">
      <w:pPr>
        <w:pStyle w:val="affff4"/>
        <w:spacing w:after="0"/>
        <w:ind w:firstLine="709"/>
        <w:rPr>
          <w:rFonts w:ascii="Times New Roman" w:hAnsi="Times New Roman"/>
          <w:szCs w:val="24"/>
        </w:rPr>
      </w:pPr>
      <w:r w:rsidRPr="00496032">
        <w:rPr>
          <w:rFonts w:ascii="Times New Roman" w:hAnsi="Times New Roman"/>
          <w:szCs w:val="24"/>
        </w:rPr>
        <w:t>Тушение очагов возгорания необходимо производить огнетушащими веществами. Выбор способов и приемов тушения очагов возгораний зависит от конкретных условий, обстановки в зоне пожаров и наличия технических средств, которые можно использовать для тушения огня.</w:t>
      </w:r>
    </w:p>
    <w:p w:rsidR="00496032" w:rsidRPr="00496032" w:rsidRDefault="00496032" w:rsidP="00496032">
      <w:pPr>
        <w:pStyle w:val="affff4"/>
        <w:spacing w:after="0"/>
        <w:ind w:firstLine="709"/>
        <w:rPr>
          <w:rFonts w:ascii="Times New Roman" w:hAnsi="Times New Roman"/>
          <w:szCs w:val="24"/>
        </w:rPr>
      </w:pPr>
      <w:r w:rsidRPr="00496032">
        <w:rPr>
          <w:rFonts w:ascii="Times New Roman" w:hAnsi="Times New Roman"/>
          <w:szCs w:val="24"/>
        </w:rPr>
        <w:t>Как правило, сильное пламя из оконных и дверных проемов является свидетельством больших скоростей горения или сгорания большого количества материалов. Значительное количество густого дыма является признаком горения при недостатке кислорода. На начальную стадию разрушения отдельных конструкций указывают отслаивание защитного слоя бетона, деформация арматуры железобетонных колонн, образование трещин в пролетах и опорах железобетонных балок, прогибы и характерный треск деревянных балок.</w:t>
      </w:r>
    </w:p>
    <w:p w:rsidR="00496032" w:rsidRPr="00496032" w:rsidRDefault="00496032" w:rsidP="00496032">
      <w:pPr>
        <w:spacing w:before="0" w:after="0"/>
        <w:ind w:firstLine="709"/>
      </w:pPr>
      <w:r w:rsidRPr="00496032">
        <w:t xml:space="preserve">Первичные очаги возгорания целесообразно тушить с использованием воды, огнетушителей, засыпать песком или землей, а также применять другие подручные средства (плотную ткань, лучше мокрую, и т.д.). </w:t>
      </w:r>
    </w:p>
    <w:p w:rsidR="00496032" w:rsidRPr="00496032" w:rsidRDefault="00496032" w:rsidP="00496032">
      <w:pPr>
        <w:pStyle w:val="affff4"/>
        <w:spacing w:after="0"/>
        <w:ind w:firstLine="709"/>
        <w:rPr>
          <w:rFonts w:ascii="Times New Roman" w:hAnsi="Times New Roman"/>
          <w:szCs w:val="24"/>
        </w:rPr>
      </w:pPr>
      <w:r w:rsidRPr="00496032">
        <w:rPr>
          <w:rFonts w:ascii="Times New Roman" w:hAnsi="Times New Roman"/>
          <w:i/>
          <w:szCs w:val="24"/>
        </w:rPr>
        <w:t>Вода</w:t>
      </w:r>
      <w:r w:rsidRPr="00496032">
        <w:rPr>
          <w:rFonts w:ascii="Times New Roman" w:hAnsi="Times New Roman"/>
          <w:szCs w:val="24"/>
        </w:rPr>
        <w:t xml:space="preserve"> – по сравнению с другими огнетушащими веществами имеет небольшую теплоемкость и пригодна  для тушения большинства горючих веществ: один литр воды при нагревании от 0 до 100°С поглощает 419 кДж теплоты, а при испарении – 2260 кДж. Вода обладает достаточной термической стойкостью (свыше 1700°С) и по этому показателю она технически ценнее многих других огнетушащих веществ. Вода обладает тремя свойствами огнетушения:</w:t>
      </w:r>
    </w:p>
    <w:p w:rsidR="00496032" w:rsidRPr="00496032" w:rsidRDefault="00496032" w:rsidP="00496032">
      <w:pPr>
        <w:pStyle w:val="affff4"/>
        <w:numPr>
          <w:ilvl w:val="0"/>
          <w:numId w:val="11"/>
        </w:numPr>
        <w:spacing w:after="0"/>
        <w:ind w:left="0" w:firstLine="709"/>
        <w:rPr>
          <w:rFonts w:ascii="Times New Roman" w:hAnsi="Times New Roman"/>
          <w:szCs w:val="24"/>
        </w:rPr>
      </w:pPr>
      <w:r w:rsidRPr="00496032">
        <w:rPr>
          <w:rFonts w:ascii="Times New Roman" w:hAnsi="Times New Roman"/>
          <w:szCs w:val="24"/>
        </w:rPr>
        <w:lastRenderedPageBreak/>
        <w:t>охлаждает зону горения или горящие вещества;</w:t>
      </w:r>
    </w:p>
    <w:p w:rsidR="00496032" w:rsidRPr="00496032" w:rsidRDefault="00496032" w:rsidP="00496032">
      <w:pPr>
        <w:pStyle w:val="affff4"/>
        <w:numPr>
          <w:ilvl w:val="0"/>
          <w:numId w:val="11"/>
        </w:numPr>
        <w:spacing w:after="0"/>
        <w:ind w:left="0" w:firstLine="709"/>
        <w:rPr>
          <w:rFonts w:ascii="Times New Roman" w:hAnsi="Times New Roman"/>
          <w:szCs w:val="24"/>
        </w:rPr>
      </w:pPr>
      <w:r w:rsidRPr="00496032">
        <w:rPr>
          <w:rFonts w:ascii="Times New Roman" w:hAnsi="Times New Roman"/>
          <w:szCs w:val="24"/>
        </w:rPr>
        <w:t>разбавляет реагирующие вещества в зоне горения;</w:t>
      </w:r>
    </w:p>
    <w:p w:rsidR="00496032" w:rsidRPr="00496032" w:rsidRDefault="00496032" w:rsidP="00496032">
      <w:pPr>
        <w:pStyle w:val="affff4"/>
        <w:numPr>
          <w:ilvl w:val="0"/>
          <w:numId w:val="11"/>
        </w:numPr>
        <w:spacing w:after="0"/>
        <w:ind w:left="0" w:firstLine="709"/>
        <w:rPr>
          <w:rFonts w:ascii="Times New Roman" w:hAnsi="Times New Roman"/>
          <w:szCs w:val="24"/>
        </w:rPr>
      </w:pPr>
      <w:r w:rsidRPr="00496032">
        <w:rPr>
          <w:rFonts w:ascii="Times New Roman" w:hAnsi="Times New Roman"/>
          <w:szCs w:val="24"/>
        </w:rPr>
        <w:t>изолирует горючие вещества от зоны горения.</w:t>
      </w:r>
    </w:p>
    <w:p w:rsidR="00496032" w:rsidRPr="00496032" w:rsidRDefault="00496032" w:rsidP="00496032">
      <w:pPr>
        <w:pStyle w:val="affff4"/>
        <w:spacing w:after="0"/>
        <w:ind w:firstLine="709"/>
        <w:rPr>
          <w:rFonts w:ascii="Times New Roman" w:hAnsi="Times New Roman"/>
          <w:szCs w:val="24"/>
        </w:rPr>
      </w:pPr>
      <w:r w:rsidRPr="00496032">
        <w:rPr>
          <w:rFonts w:ascii="Times New Roman" w:hAnsi="Times New Roman"/>
          <w:szCs w:val="24"/>
        </w:rPr>
        <w:t>Водяной пар в зоне горения уменьшает концентрацию кислорода, поддерживающего горение. Для борьбы с огнем вода может применяться в виде цельной, компактной, а также рассеянной струи.</w:t>
      </w:r>
    </w:p>
    <w:p w:rsidR="00496032" w:rsidRPr="00496032" w:rsidRDefault="00496032" w:rsidP="00496032">
      <w:pPr>
        <w:pStyle w:val="affff4"/>
        <w:spacing w:after="0"/>
        <w:ind w:firstLine="709"/>
        <w:rPr>
          <w:rFonts w:ascii="Times New Roman" w:hAnsi="Times New Roman"/>
          <w:szCs w:val="24"/>
        </w:rPr>
      </w:pPr>
      <w:r w:rsidRPr="00496032">
        <w:rPr>
          <w:rFonts w:ascii="Times New Roman" w:hAnsi="Times New Roman"/>
          <w:szCs w:val="24"/>
        </w:rPr>
        <w:t>Следует помнить, что вода не всегда может быть использована для тушения огня. Нельзя тушить водой горючие жидкости (это только расширит очаг пожара), электрические провода.</w:t>
      </w:r>
    </w:p>
    <w:p w:rsidR="00496032" w:rsidRPr="00496032" w:rsidRDefault="00496032" w:rsidP="00496032">
      <w:pPr>
        <w:pStyle w:val="affff4"/>
        <w:spacing w:after="0"/>
        <w:ind w:firstLine="709"/>
        <w:rPr>
          <w:rFonts w:ascii="Times New Roman" w:hAnsi="Times New Roman"/>
          <w:szCs w:val="24"/>
        </w:rPr>
      </w:pPr>
      <w:r w:rsidRPr="00496032">
        <w:rPr>
          <w:rFonts w:ascii="Times New Roman" w:hAnsi="Times New Roman"/>
          <w:szCs w:val="24"/>
        </w:rPr>
        <w:t>Когда для ликвидации возгораний нельзя использовать воду, применяют огнетушащие пены.</w:t>
      </w:r>
    </w:p>
    <w:p w:rsidR="00496032" w:rsidRPr="00496032" w:rsidRDefault="00496032" w:rsidP="00496032">
      <w:pPr>
        <w:pStyle w:val="affff4"/>
        <w:spacing w:after="0"/>
        <w:ind w:firstLine="709"/>
        <w:rPr>
          <w:rFonts w:ascii="Times New Roman" w:hAnsi="Times New Roman"/>
          <w:szCs w:val="24"/>
        </w:rPr>
      </w:pPr>
      <w:r w:rsidRPr="00496032">
        <w:rPr>
          <w:rFonts w:ascii="Times New Roman" w:hAnsi="Times New Roman"/>
          <w:i/>
          <w:szCs w:val="24"/>
        </w:rPr>
        <w:t>Огнетушащая пена</w:t>
      </w:r>
      <w:r w:rsidRPr="00496032">
        <w:rPr>
          <w:rFonts w:ascii="Times New Roman" w:hAnsi="Times New Roman"/>
          <w:szCs w:val="24"/>
        </w:rPr>
        <w:t xml:space="preserve"> – это смесь газа с жидкостью. Пузырьки газа могут образовываться в результате химических процессов или механического смешения газа с жидкостью. Чем меньше размеры образующих пузырьков и сила поверхностного натяжения пленки жидкости, тем более устойчива пена. При небольшой плотности </w:t>
      </w:r>
      <w:r w:rsidRPr="00496032">
        <w:rPr>
          <w:rFonts w:ascii="Times New Roman" w:hAnsi="Times New Roman"/>
          <w:szCs w:val="24"/>
        </w:rPr>
        <w:br/>
        <w:t>(0,1-0,2 г/см) пена растекается по поверхности горючей жидкости, изолируя ее от пламени. В итоге прекращается поступление паров в зону горения при одновременном охлаждении поверхности жидкости.</w:t>
      </w:r>
    </w:p>
    <w:p w:rsidR="00496032" w:rsidRPr="00496032" w:rsidRDefault="00496032" w:rsidP="00496032">
      <w:pPr>
        <w:pStyle w:val="affff4"/>
        <w:spacing w:after="0"/>
        <w:ind w:firstLine="709"/>
        <w:rPr>
          <w:rFonts w:ascii="Times New Roman" w:hAnsi="Times New Roman"/>
          <w:szCs w:val="24"/>
        </w:rPr>
      </w:pPr>
      <w:r w:rsidRPr="00496032">
        <w:rPr>
          <w:rFonts w:ascii="Times New Roman" w:hAnsi="Times New Roman"/>
          <w:i/>
          <w:szCs w:val="24"/>
        </w:rPr>
        <w:t xml:space="preserve">Огнетушители углекислотные </w:t>
      </w:r>
      <w:r w:rsidRPr="00496032">
        <w:rPr>
          <w:rFonts w:ascii="Times New Roman" w:hAnsi="Times New Roman"/>
          <w:szCs w:val="24"/>
        </w:rPr>
        <w:t>(ОУ</w:t>
      </w:r>
      <w:r w:rsidRPr="00496032">
        <w:rPr>
          <w:rFonts w:ascii="Times New Roman" w:hAnsi="Times New Roman"/>
          <w:i/>
          <w:szCs w:val="24"/>
        </w:rPr>
        <w:t>)</w:t>
      </w:r>
      <w:r w:rsidRPr="00496032">
        <w:rPr>
          <w:rFonts w:ascii="Times New Roman" w:hAnsi="Times New Roman"/>
          <w:szCs w:val="24"/>
        </w:rPr>
        <w:t xml:space="preserve"> используются для тушения загорания различных веществ и материалов при температуре окружающего воздуха от  минус 25до плюс 50 °С, а  также   электрооборудования под напряжением. Емкость баллонов – 2, 5 и </w:t>
      </w:r>
      <w:smartTag w:uri="urn:schemas-microsoft-com:office:smarttags" w:element="metricconverter">
        <w:smartTagPr>
          <w:attr w:name="ProductID" w:val="8 л"/>
        </w:smartTagPr>
        <w:r w:rsidRPr="00496032">
          <w:rPr>
            <w:rFonts w:ascii="Times New Roman" w:hAnsi="Times New Roman"/>
            <w:szCs w:val="24"/>
          </w:rPr>
          <w:t>8 л</w:t>
        </w:r>
      </w:smartTag>
      <w:r w:rsidRPr="00496032">
        <w:rPr>
          <w:rFonts w:ascii="Times New Roman" w:hAnsi="Times New Roman"/>
          <w:szCs w:val="24"/>
        </w:rPr>
        <w:t xml:space="preserve">. Заряд углекислотных огнетушителей по весу необходимо проверять один раз в три месяца. Потеря массы не должна превышать 10 %. </w:t>
      </w:r>
    </w:p>
    <w:p w:rsidR="00496032" w:rsidRPr="00496032" w:rsidRDefault="00496032" w:rsidP="00496032">
      <w:pPr>
        <w:pStyle w:val="affff4"/>
        <w:spacing w:after="0"/>
        <w:ind w:firstLine="709"/>
        <w:rPr>
          <w:rFonts w:ascii="Times New Roman" w:hAnsi="Times New Roman"/>
          <w:szCs w:val="24"/>
        </w:rPr>
      </w:pPr>
      <w:r w:rsidRPr="00496032">
        <w:rPr>
          <w:rFonts w:ascii="Times New Roman" w:hAnsi="Times New Roman"/>
          <w:szCs w:val="24"/>
        </w:rPr>
        <w:t>Зарядку огнетушителей производят в специальных мастерских. Срок их действия на 5 лет меньше, чем порошковых огнетушителей.</w:t>
      </w:r>
    </w:p>
    <w:p w:rsidR="00496032" w:rsidRPr="00496032" w:rsidRDefault="00496032" w:rsidP="00496032">
      <w:pPr>
        <w:pStyle w:val="affff4"/>
        <w:spacing w:after="0"/>
        <w:ind w:firstLine="709"/>
        <w:rPr>
          <w:rFonts w:ascii="Times New Roman" w:hAnsi="Times New Roman"/>
          <w:szCs w:val="24"/>
        </w:rPr>
      </w:pPr>
      <w:r w:rsidRPr="00496032">
        <w:rPr>
          <w:rFonts w:ascii="Times New Roman" w:hAnsi="Times New Roman"/>
          <w:i/>
          <w:szCs w:val="24"/>
        </w:rPr>
        <w:t>Огнетушители воздушно-пенные (ОВП)</w:t>
      </w:r>
      <w:r w:rsidRPr="00496032">
        <w:rPr>
          <w:rFonts w:ascii="Times New Roman" w:hAnsi="Times New Roman"/>
          <w:szCs w:val="24"/>
        </w:rPr>
        <w:t xml:space="preserve"> применяются для тушения загораний жидких и твердых веществ и материалов, за исключением щелочных и щелочноземельных материалов и их сплавов, а также для тушения загораний электрооборудования под напряжением. Используются при температуре от плюс 5 до плюс 50 °С. Емкость баллона – 5 и </w:t>
      </w:r>
      <w:smartTag w:uri="urn:schemas-microsoft-com:office:smarttags" w:element="metricconverter">
        <w:smartTagPr>
          <w:attr w:name="ProductID" w:val="10 л"/>
        </w:smartTagPr>
        <w:r w:rsidRPr="00496032">
          <w:rPr>
            <w:rFonts w:ascii="Times New Roman" w:hAnsi="Times New Roman"/>
            <w:szCs w:val="24"/>
          </w:rPr>
          <w:t>10 л</w:t>
        </w:r>
      </w:smartTag>
      <w:r w:rsidRPr="00496032">
        <w:rPr>
          <w:rFonts w:ascii="Times New Roman" w:hAnsi="Times New Roman"/>
          <w:szCs w:val="24"/>
        </w:rPr>
        <w:t xml:space="preserve">, длина струи – от 3 до </w:t>
      </w:r>
      <w:smartTag w:uri="urn:schemas-microsoft-com:office:smarttags" w:element="metricconverter">
        <w:smartTagPr>
          <w:attr w:name="ProductID" w:val="4,5 м"/>
        </w:smartTagPr>
        <w:r w:rsidRPr="00496032">
          <w:rPr>
            <w:rFonts w:ascii="Times New Roman" w:hAnsi="Times New Roman"/>
            <w:szCs w:val="24"/>
          </w:rPr>
          <w:t>4,5 м</w:t>
        </w:r>
      </w:smartTag>
      <w:r w:rsidRPr="00496032">
        <w:rPr>
          <w:rFonts w:ascii="Times New Roman" w:hAnsi="Times New Roman"/>
          <w:szCs w:val="24"/>
        </w:rPr>
        <w:t>, продолжительность действия – от 20 до 45 секунд.</w:t>
      </w:r>
    </w:p>
    <w:p w:rsidR="00496032" w:rsidRPr="00496032" w:rsidRDefault="00496032" w:rsidP="00496032">
      <w:pPr>
        <w:pStyle w:val="affff4"/>
        <w:spacing w:after="0"/>
        <w:ind w:firstLine="709"/>
        <w:rPr>
          <w:rFonts w:ascii="Times New Roman" w:hAnsi="Times New Roman"/>
          <w:szCs w:val="24"/>
        </w:rPr>
      </w:pPr>
      <w:r w:rsidRPr="00496032">
        <w:rPr>
          <w:rFonts w:ascii="Times New Roman" w:hAnsi="Times New Roman"/>
          <w:szCs w:val="24"/>
        </w:rPr>
        <w:t xml:space="preserve">При тушении твердых веществ и предметов пенными огнетушителями направляют струю в места наиболее интенсивного горения, постепенно сбивая огонь сверху вниз. </w:t>
      </w:r>
    </w:p>
    <w:p w:rsidR="00496032" w:rsidRPr="00496032" w:rsidRDefault="00496032" w:rsidP="00496032">
      <w:pPr>
        <w:pStyle w:val="affff4"/>
        <w:spacing w:after="0"/>
        <w:ind w:firstLine="709"/>
        <w:rPr>
          <w:rFonts w:ascii="Times New Roman" w:hAnsi="Times New Roman"/>
          <w:szCs w:val="24"/>
        </w:rPr>
      </w:pPr>
      <w:r w:rsidRPr="00496032">
        <w:rPr>
          <w:rFonts w:ascii="Times New Roman" w:hAnsi="Times New Roman"/>
          <w:i/>
          <w:szCs w:val="24"/>
        </w:rPr>
        <w:t>Огнетушители порошковые</w:t>
      </w:r>
      <w:r w:rsidRPr="00496032">
        <w:rPr>
          <w:rFonts w:ascii="Times New Roman" w:hAnsi="Times New Roman"/>
          <w:szCs w:val="24"/>
        </w:rPr>
        <w:t xml:space="preserve"> применяются при тушении телевизоров, даже включенных в сеть. При этом следует покрыть порошком всю поверхность. </w:t>
      </w:r>
    </w:p>
    <w:p w:rsidR="00496032" w:rsidRPr="00496032" w:rsidRDefault="00496032" w:rsidP="00496032">
      <w:pPr>
        <w:pStyle w:val="affff4"/>
        <w:spacing w:after="0"/>
        <w:ind w:firstLine="709"/>
        <w:rPr>
          <w:rFonts w:ascii="Times New Roman" w:hAnsi="Times New Roman"/>
          <w:szCs w:val="24"/>
        </w:rPr>
      </w:pPr>
      <w:r w:rsidRPr="00496032">
        <w:rPr>
          <w:rFonts w:ascii="Times New Roman" w:hAnsi="Times New Roman"/>
          <w:szCs w:val="24"/>
        </w:rPr>
        <w:t xml:space="preserve">Для достижения наибольшей эффективности действия огнетушителей необходимо приводить их в рабочее состояние недалеко от места горения, чтобы не терять огнегасящие вещества, а действовать быстро, так как работают они непродолжительное время (пенные 20...45 с, углекислотные 15...25 с, порошковые 10...25 с). </w:t>
      </w:r>
    </w:p>
    <w:p w:rsidR="00496032" w:rsidRPr="00496032" w:rsidRDefault="00496032" w:rsidP="00496032">
      <w:pPr>
        <w:spacing w:before="0" w:after="0"/>
        <w:ind w:firstLine="709"/>
      </w:pPr>
      <w:r w:rsidRPr="00496032">
        <w:t xml:space="preserve">При возникновении возгорания не следует открывать окна, так как огонь с поступлением кислорода вспыхнет сильнее. По этой же причине надо очень осторожно открывать дверь в комнату, где возникло возгорание – пламя может полыхнуть навстречу. </w:t>
      </w:r>
    </w:p>
    <w:p w:rsidR="00496032" w:rsidRPr="00496032" w:rsidRDefault="00496032" w:rsidP="00496032">
      <w:pPr>
        <w:spacing w:before="0" w:after="0"/>
        <w:ind w:firstLine="709"/>
      </w:pPr>
      <w:r w:rsidRPr="00496032">
        <w:t>При тушении огня собственными силами, населению необходимо всеми способами защищаться от дыма – использовать противогазы с гопкалитовым патроном или дополнительной насадкой ДПГ-1 (для защиты от окиси углерода), за неимением противогазов – дышать через мокрую тряпку, по задымленным коридорам пробираться на четвереньках или ползком.</w:t>
      </w:r>
    </w:p>
    <w:p w:rsidR="00496032" w:rsidRPr="00496032" w:rsidRDefault="00496032" w:rsidP="00496032">
      <w:pPr>
        <w:pStyle w:val="affff4"/>
        <w:spacing w:after="0"/>
        <w:ind w:firstLine="709"/>
        <w:rPr>
          <w:rFonts w:ascii="Times New Roman" w:hAnsi="Times New Roman"/>
          <w:szCs w:val="24"/>
        </w:rPr>
      </w:pPr>
      <w:r w:rsidRPr="00496032">
        <w:rPr>
          <w:rFonts w:ascii="Times New Roman" w:hAnsi="Times New Roman"/>
          <w:szCs w:val="24"/>
        </w:rPr>
        <w:t xml:space="preserve">Для вызова подразделений пожарной охраны в телефонных сетях населенных пунктов установлен единый номер – «01». При вызове пожарной команды необходимо указать точный адрес, место и характер возгорания. Нужно немедленно оповестить соседей об опасности. Затем, перекрыв газ (в газифицированном помещении) и отключив электричество, взяв документы и наиболее ценные вещи, быстро покинуть помещение и здание. </w:t>
      </w:r>
    </w:p>
    <w:p w:rsidR="00496032" w:rsidRPr="00496032" w:rsidRDefault="00496032" w:rsidP="00496032">
      <w:pPr>
        <w:pStyle w:val="affff4"/>
        <w:spacing w:after="0"/>
        <w:ind w:firstLine="709"/>
        <w:rPr>
          <w:rFonts w:ascii="Times New Roman" w:hAnsi="Times New Roman"/>
          <w:szCs w:val="24"/>
        </w:rPr>
      </w:pPr>
      <w:r w:rsidRPr="00496032">
        <w:rPr>
          <w:rFonts w:ascii="Times New Roman" w:hAnsi="Times New Roman"/>
          <w:szCs w:val="24"/>
        </w:rPr>
        <w:lastRenderedPageBreak/>
        <w:t xml:space="preserve">Выезд подразделений пожарной охраны на тушение пожаров и участие в их ликвидации осуществляются в безусловном порядке («О пожарной безопасности», № 69-ФЗ). </w:t>
      </w:r>
    </w:p>
    <w:p w:rsidR="00496032" w:rsidRPr="00496032" w:rsidRDefault="00496032" w:rsidP="00496032">
      <w:pPr>
        <w:pStyle w:val="affff4"/>
        <w:spacing w:after="0"/>
        <w:ind w:firstLine="709"/>
        <w:rPr>
          <w:rFonts w:ascii="Times New Roman" w:hAnsi="Times New Roman"/>
          <w:szCs w:val="24"/>
        </w:rPr>
      </w:pPr>
      <w:r w:rsidRPr="00496032">
        <w:rPr>
          <w:rFonts w:ascii="Times New Roman" w:hAnsi="Times New Roman"/>
          <w:szCs w:val="24"/>
        </w:rPr>
        <w:t xml:space="preserve">На территории х. Северокубанский, с.Ванновское предусмотрены 2 пожарных депо. </w:t>
      </w:r>
    </w:p>
    <w:p w:rsidR="00496032" w:rsidRPr="00496032" w:rsidRDefault="00496032" w:rsidP="00496032">
      <w:pPr>
        <w:pStyle w:val="affff4"/>
        <w:spacing w:after="0"/>
        <w:ind w:firstLine="709"/>
        <w:rPr>
          <w:rFonts w:ascii="Times New Roman" w:hAnsi="Times New Roman"/>
          <w:szCs w:val="24"/>
        </w:rPr>
      </w:pPr>
      <w:r w:rsidRPr="00496032">
        <w:rPr>
          <w:rFonts w:ascii="Times New Roman" w:hAnsi="Times New Roman"/>
          <w:szCs w:val="24"/>
        </w:rPr>
        <w:t>При тушении пожаров проводятся необходимые действия по обеспечению безопасности людей, спасению имущества, в том числе:</w:t>
      </w:r>
    </w:p>
    <w:p w:rsidR="00496032" w:rsidRPr="00496032" w:rsidRDefault="00496032" w:rsidP="00496032">
      <w:pPr>
        <w:pStyle w:val="affff4"/>
        <w:numPr>
          <w:ilvl w:val="0"/>
          <w:numId w:val="7"/>
        </w:numPr>
        <w:spacing w:after="0"/>
        <w:ind w:left="0" w:firstLine="709"/>
        <w:rPr>
          <w:rFonts w:ascii="Times New Roman" w:hAnsi="Times New Roman"/>
          <w:szCs w:val="24"/>
        </w:rPr>
      </w:pPr>
      <w:r w:rsidRPr="00496032">
        <w:rPr>
          <w:rFonts w:ascii="Times New Roman" w:hAnsi="Times New Roman"/>
          <w:szCs w:val="24"/>
        </w:rPr>
        <w:t>проникновение в места распространения (возможного распространения) пожаров и их опасных проявлений;</w:t>
      </w:r>
    </w:p>
    <w:p w:rsidR="00496032" w:rsidRPr="00496032" w:rsidRDefault="00496032" w:rsidP="00496032">
      <w:pPr>
        <w:pStyle w:val="affff4"/>
        <w:numPr>
          <w:ilvl w:val="0"/>
          <w:numId w:val="7"/>
        </w:numPr>
        <w:spacing w:after="0"/>
        <w:ind w:left="0" w:firstLine="709"/>
        <w:rPr>
          <w:rFonts w:ascii="Times New Roman" w:hAnsi="Times New Roman"/>
          <w:szCs w:val="24"/>
        </w:rPr>
      </w:pPr>
      <w:r w:rsidRPr="00496032">
        <w:rPr>
          <w:rFonts w:ascii="Times New Roman" w:hAnsi="Times New Roman"/>
          <w:szCs w:val="24"/>
        </w:rPr>
        <w:t>создание условий, препятствующих развитию пожаров и обеспечивающих их ликвидацию;</w:t>
      </w:r>
    </w:p>
    <w:p w:rsidR="00496032" w:rsidRPr="00496032" w:rsidRDefault="00496032" w:rsidP="00496032">
      <w:pPr>
        <w:pStyle w:val="affff4"/>
        <w:numPr>
          <w:ilvl w:val="0"/>
          <w:numId w:val="7"/>
        </w:numPr>
        <w:spacing w:after="0"/>
        <w:ind w:left="0" w:firstLine="709"/>
        <w:rPr>
          <w:rFonts w:ascii="Times New Roman" w:hAnsi="Times New Roman"/>
          <w:szCs w:val="24"/>
        </w:rPr>
      </w:pPr>
      <w:r w:rsidRPr="00496032">
        <w:rPr>
          <w:rFonts w:ascii="Times New Roman" w:hAnsi="Times New Roman"/>
          <w:szCs w:val="24"/>
        </w:rPr>
        <w:t>ограничение или запрещение доступа к местам пожаров, а также ограничение или запрещение движения транспорта и пешеходов на прилегающих к ним территориях;</w:t>
      </w:r>
    </w:p>
    <w:p w:rsidR="00496032" w:rsidRPr="00496032" w:rsidRDefault="00496032" w:rsidP="00496032">
      <w:pPr>
        <w:pStyle w:val="affff4"/>
        <w:numPr>
          <w:ilvl w:val="0"/>
          <w:numId w:val="7"/>
        </w:numPr>
        <w:spacing w:after="0"/>
        <w:ind w:left="0" w:firstLine="709"/>
        <w:rPr>
          <w:rFonts w:ascii="Times New Roman" w:hAnsi="Times New Roman"/>
          <w:szCs w:val="24"/>
        </w:rPr>
      </w:pPr>
      <w:r w:rsidRPr="00496032">
        <w:rPr>
          <w:rFonts w:ascii="Times New Roman" w:hAnsi="Times New Roman"/>
          <w:szCs w:val="24"/>
        </w:rPr>
        <w:t>эвакуация с мест пожаров людей и имущества.</w:t>
      </w:r>
    </w:p>
    <w:p w:rsidR="00496032" w:rsidRPr="00496032" w:rsidRDefault="00496032" w:rsidP="00496032">
      <w:pPr>
        <w:pStyle w:val="affff4"/>
        <w:spacing w:after="0"/>
        <w:ind w:firstLine="709"/>
        <w:rPr>
          <w:rFonts w:ascii="Times New Roman" w:hAnsi="Times New Roman"/>
          <w:szCs w:val="24"/>
        </w:rPr>
      </w:pPr>
      <w:r w:rsidRPr="00496032">
        <w:rPr>
          <w:rFonts w:ascii="Times New Roman" w:hAnsi="Times New Roman"/>
          <w:szCs w:val="24"/>
        </w:rPr>
        <w:t>Наружное пожаротушение предусматривается из хозпитьевого противопожарного объединенного водопровода через пожарные гидранты, расположенные на кольцевых водопроводных сетях согласно СНиП 2.04.03-85. Промышленные предприятия снабжаются водой от собственных водозаборов.</w:t>
      </w:r>
    </w:p>
    <w:p w:rsidR="00496032" w:rsidRPr="00496032" w:rsidRDefault="00496032" w:rsidP="00496032">
      <w:pPr>
        <w:pStyle w:val="affff4"/>
        <w:spacing w:after="0"/>
        <w:ind w:firstLine="709"/>
        <w:rPr>
          <w:rFonts w:ascii="Times New Roman" w:hAnsi="Times New Roman"/>
          <w:szCs w:val="24"/>
        </w:rPr>
      </w:pPr>
      <w:r w:rsidRPr="00496032">
        <w:rPr>
          <w:rFonts w:ascii="Times New Roman" w:hAnsi="Times New Roman"/>
          <w:szCs w:val="24"/>
        </w:rPr>
        <w:t>К пожарным гидрантам необходимо предусмотреть свободный подъезд пожарных автомашин. У мест расположения ПГ необходимо расположить флуоресцентные указатели с нанесением буквенных индексов по ГОСТ Р 12.4.026-2001 «Цвета сигнальные, знаки безопасности и разметка сигнальная» и ГОСТ 12.4.009-83* «Пожарная техника для защиты объектов. Основные виды. Размещение и обслуживание».</w:t>
      </w:r>
    </w:p>
    <w:p w:rsidR="00496032" w:rsidRPr="00496032" w:rsidRDefault="00496032" w:rsidP="00496032">
      <w:pPr>
        <w:shd w:val="clear" w:color="auto" w:fill="FFFFFF"/>
        <w:suppressAutoHyphens/>
        <w:autoSpaceDE w:val="0"/>
        <w:autoSpaceDN w:val="0"/>
        <w:adjustRightInd w:val="0"/>
        <w:spacing w:before="0" w:after="0"/>
        <w:ind w:firstLine="709"/>
      </w:pPr>
      <w:r w:rsidRPr="00496032">
        <w:t>Крышки люков колодцев подземных пожарных гидрантов должны быть очищены от грязи, льда, снега; в холодный период утеплены, а стояк освобожден от воды.</w:t>
      </w:r>
    </w:p>
    <w:p w:rsidR="00496032" w:rsidRPr="00496032" w:rsidRDefault="00496032" w:rsidP="00496032">
      <w:pPr>
        <w:tabs>
          <w:tab w:val="left" w:pos="9921"/>
        </w:tabs>
        <w:spacing w:before="0" w:after="0"/>
        <w:ind w:firstLine="709"/>
        <w:rPr>
          <w:spacing w:val="1"/>
        </w:rPr>
      </w:pPr>
      <w:r w:rsidRPr="00496032">
        <w:rPr>
          <w:spacing w:val="1"/>
        </w:rPr>
        <w:t xml:space="preserve">По планируемому количеству населения расчетный расход воды на наружное пожаротушение </w:t>
      </w:r>
      <w:r w:rsidRPr="00496032">
        <w:rPr>
          <w:i/>
          <w:spacing w:val="1"/>
        </w:rPr>
        <w:t xml:space="preserve">с.Ванновское, х.Северокубанский, х.Шевченко, </w:t>
      </w:r>
      <w:r w:rsidRPr="00496032">
        <w:rPr>
          <w:spacing w:val="1"/>
        </w:rPr>
        <w:t>принят по таблице 5 СНиП 2.04.02-84* и составляет 10 л/с на один пожар. Количество одновременных пожаров – один.</w:t>
      </w:r>
    </w:p>
    <w:p w:rsidR="00496032" w:rsidRPr="00496032" w:rsidRDefault="00496032" w:rsidP="00496032">
      <w:pPr>
        <w:tabs>
          <w:tab w:val="left" w:pos="9921"/>
        </w:tabs>
        <w:spacing w:before="0" w:after="0"/>
        <w:ind w:firstLine="709"/>
        <w:rPr>
          <w:spacing w:val="1"/>
        </w:rPr>
      </w:pPr>
      <w:r w:rsidRPr="00496032">
        <w:rPr>
          <w:spacing w:val="1"/>
        </w:rPr>
        <w:t xml:space="preserve">По планируемому количеству населения расчетный расход воды на наружное пожаротушение </w:t>
      </w:r>
      <w:r w:rsidRPr="00496032">
        <w:rPr>
          <w:i/>
          <w:spacing w:val="1"/>
        </w:rPr>
        <w:t>с. Шереметьевское, х. Новопеховский Первый, х.Веселый, х.Красный Зеленчук, х.Шевченко</w:t>
      </w:r>
      <w:r w:rsidRPr="00496032">
        <w:rPr>
          <w:spacing w:val="1"/>
        </w:rPr>
        <w:t xml:space="preserve"> принят по таблице 5 СНиП 2.04.02-84* и составляет 5 л/с на один пожар. Количество одновременных пожаров – один.</w:t>
      </w:r>
    </w:p>
    <w:p w:rsidR="00496032" w:rsidRPr="00496032" w:rsidRDefault="00496032" w:rsidP="00496032">
      <w:pPr>
        <w:tabs>
          <w:tab w:val="left" w:pos="9921"/>
        </w:tabs>
        <w:spacing w:before="0" w:after="0"/>
        <w:ind w:firstLine="709"/>
        <w:rPr>
          <w:spacing w:val="1"/>
        </w:rPr>
      </w:pPr>
      <w:r w:rsidRPr="00496032">
        <w:rPr>
          <w:spacing w:val="1"/>
        </w:rPr>
        <w:t>Расход воды и число струй на внутреннее пожаротушение диктующего объекта принимаем по таблице 1* СНиП 2.04.01-85* - 1 струи по 2,5 л/с каждая.</w:t>
      </w:r>
    </w:p>
    <w:p w:rsidR="00496032" w:rsidRPr="00496032" w:rsidRDefault="00496032" w:rsidP="00496032">
      <w:pPr>
        <w:overflowPunct w:val="0"/>
        <w:autoSpaceDE w:val="0"/>
        <w:autoSpaceDN w:val="0"/>
        <w:adjustRightInd w:val="0"/>
        <w:spacing w:before="0" w:after="0"/>
        <w:ind w:firstLine="709"/>
      </w:pPr>
      <w:r w:rsidRPr="00496032">
        <w:rPr>
          <w:bCs/>
          <w:i/>
          <w:iCs/>
        </w:rPr>
        <w:t>Эвакуация людей.</w:t>
      </w:r>
    </w:p>
    <w:p w:rsidR="00496032" w:rsidRPr="00496032" w:rsidRDefault="00496032" w:rsidP="00496032">
      <w:pPr>
        <w:overflowPunct w:val="0"/>
        <w:autoSpaceDE w:val="0"/>
        <w:autoSpaceDN w:val="0"/>
        <w:adjustRightInd w:val="0"/>
        <w:spacing w:before="0" w:after="0"/>
        <w:ind w:firstLine="709"/>
      </w:pPr>
      <w:r w:rsidRPr="00496032">
        <w:t>В зданиях, как правило, необходимо предусматривать оповещение о пожаре. Способ оповещения (технические средства или организационные меры) определяется в зависимости от назначения здания, его объемно-планировочного и конструктивного решения.</w:t>
      </w:r>
    </w:p>
    <w:p w:rsidR="00496032" w:rsidRPr="00496032" w:rsidRDefault="00496032" w:rsidP="00496032">
      <w:pPr>
        <w:pStyle w:val="affff4"/>
        <w:spacing w:after="0"/>
        <w:ind w:firstLine="709"/>
        <w:rPr>
          <w:rFonts w:ascii="Times New Roman" w:hAnsi="Times New Roman"/>
          <w:szCs w:val="24"/>
        </w:rPr>
      </w:pPr>
      <w:r w:rsidRPr="00496032">
        <w:rPr>
          <w:rFonts w:ascii="Times New Roman" w:hAnsi="Times New Roman"/>
          <w:szCs w:val="24"/>
        </w:rPr>
        <w:t>В соответствии с НПБ 104-03 «Система оповещения и управления эвакуацией людей при пожаре в зданиях и сооружениях», оповещение людей о пожаре должно осуществляться:</w:t>
      </w:r>
    </w:p>
    <w:p w:rsidR="00496032" w:rsidRPr="00496032" w:rsidRDefault="00496032" w:rsidP="00496032">
      <w:pPr>
        <w:pStyle w:val="affff4"/>
        <w:numPr>
          <w:ilvl w:val="0"/>
          <w:numId w:val="8"/>
        </w:numPr>
        <w:spacing w:after="0"/>
        <w:ind w:left="0" w:firstLine="709"/>
        <w:rPr>
          <w:rFonts w:ascii="Times New Roman" w:hAnsi="Times New Roman"/>
          <w:szCs w:val="24"/>
        </w:rPr>
      </w:pPr>
      <w:r w:rsidRPr="00496032">
        <w:rPr>
          <w:rFonts w:ascii="Times New Roman" w:hAnsi="Times New Roman"/>
          <w:szCs w:val="24"/>
        </w:rPr>
        <w:t>подачей звуковых и (или) световых сигналов во все помещения здания с постоянным или временным пребыванием людей;</w:t>
      </w:r>
    </w:p>
    <w:p w:rsidR="00496032" w:rsidRPr="00496032" w:rsidRDefault="00496032" w:rsidP="00496032">
      <w:pPr>
        <w:pStyle w:val="affff4"/>
        <w:numPr>
          <w:ilvl w:val="0"/>
          <w:numId w:val="8"/>
        </w:numPr>
        <w:spacing w:after="0"/>
        <w:ind w:left="0" w:firstLine="709"/>
        <w:rPr>
          <w:rFonts w:ascii="Times New Roman" w:hAnsi="Times New Roman"/>
          <w:szCs w:val="24"/>
        </w:rPr>
      </w:pPr>
      <w:r w:rsidRPr="00496032">
        <w:rPr>
          <w:rFonts w:ascii="Times New Roman" w:hAnsi="Times New Roman"/>
          <w:szCs w:val="24"/>
        </w:rPr>
        <w:t>трансляцией речевой информации о необходимости эвакуации, путях эвакуации и других действиях, направленных на обеспечение безопасности.</w:t>
      </w:r>
    </w:p>
    <w:p w:rsidR="00496032" w:rsidRPr="00496032" w:rsidRDefault="00496032" w:rsidP="00496032">
      <w:pPr>
        <w:pStyle w:val="affff4"/>
        <w:spacing w:after="0"/>
        <w:ind w:firstLine="709"/>
        <w:rPr>
          <w:rFonts w:ascii="Times New Roman" w:hAnsi="Times New Roman"/>
          <w:szCs w:val="24"/>
        </w:rPr>
      </w:pPr>
      <w:r w:rsidRPr="00496032">
        <w:rPr>
          <w:rFonts w:ascii="Times New Roman" w:hAnsi="Times New Roman"/>
          <w:szCs w:val="24"/>
        </w:rPr>
        <w:t>Наиболее надежный способ обеспечения безопасности людей при возникновении пожара – своевременная эвакуация из помещения.</w:t>
      </w:r>
    </w:p>
    <w:p w:rsidR="00496032" w:rsidRPr="00496032" w:rsidRDefault="00496032" w:rsidP="00496032">
      <w:pPr>
        <w:pStyle w:val="affff4"/>
        <w:spacing w:after="0"/>
        <w:ind w:firstLine="709"/>
        <w:rPr>
          <w:rFonts w:ascii="Times New Roman" w:hAnsi="Times New Roman"/>
          <w:szCs w:val="24"/>
        </w:rPr>
      </w:pPr>
      <w:r w:rsidRPr="00496032">
        <w:rPr>
          <w:rFonts w:ascii="Times New Roman" w:hAnsi="Times New Roman"/>
          <w:szCs w:val="24"/>
        </w:rPr>
        <w:t>Управление эвакуацией должно осуществляться:</w:t>
      </w:r>
    </w:p>
    <w:p w:rsidR="00496032" w:rsidRPr="00496032" w:rsidRDefault="00496032" w:rsidP="00496032">
      <w:pPr>
        <w:pStyle w:val="affff4"/>
        <w:numPr>
          <w:ilvl w:val="0"/>
          <w:numId w:val="9"/>
        </w:numPr>
        <w:spacing w:after="0"/>
        <w:ind w:left="0" w:firstLine="709"/>
        <w:rPr>
          <w:rFonts w:ascii="Times New Roman" w:hAnsi="Times New Roman"/>
          <w:szCs w:val="24"/>
        </w:rPr>
      </w:pPr>
      <w:r w:rsidRPr="00496032">
        <w:rPr>
          <w:rFonts w:ascii="Times New Roman" w:hAnsi="Times New Roman"/>
          <w:szCs w:val="24"/>
        </w:rPr>
        <w:t>включением эвакуационного освещения;</w:t>
      </w:r>
    </w:p>
    <w:p w:rsidR="00496032" w:rsidRPr="00496032" w:rsidRDefault="00496032" w:rsidP="00496032">
      <w:pPr>
        <w:pStyle w:val="affff4"/>
        <w:numPr>
          <w:ilvl w:val="0"/>
          <w:numId w:val="9"/>
        </w:numPr>
        <w:spacing w:after="0"/>
        <w:ind w:left="0" w:firstLine="709"/>
        <w:rPr>
          <w:rFonts w:ascii="Times New Roman" w:hAnsi="Times New Roman"/>
          <w:szCs w:val="24"/>
        </w:rPr>
      </w:pPr>
      <w:r w:rsidRPr="00496032">
        <w:rPr>
          <w:rFonts w:ascii="Times New Roman" w:hAnsi="Times New Roman"/>
          <w:szCs w:val="24"/>
        </w:rPr>
        <w:t>передачей по системе оповещения специально разработанных текстов, направленных на предотвращение паники и других явлений, усложняющих процесс эвакуации (скопление людей в проходах и т.п.);</w:t>
      </w:r>
    </w:p>
    <w:p w:rsidR="00496032" w:rsidRPr="00496032" w:rsidRDefault="00496032" w:rsidP="00496032">
      <w:pPr>
        <w:pStyle w:val="affff4"/>
        <w:numPr>
          <w:ilvl w:val="0"/>
          <w:numId w:val="9"/>
        </w:numPr>
        <w:spacing w:after="0"/>
        <w:ind w:left="0" w:firstLine="709"/>
        <w:rPr>
          <w:rFonts w:ascii="Times New Roman" w:hAnsi="Times New Roman"/>
          <w:szCs w:val="24"/>
        </w:rPr>
      </w:pPr>
      <w:r w:rsidRPr="00496032">
        <w:rPr>
          <w:rFonts w:ascii="Times New Roman" w:hAnsi="Times New Roman"/>
          <w:szCs w:val="24"/>
        </w:rPr>
        <w:t>трансляцией текстов, содержащих информацию о необходимом направлении движения;</w:t>
      </w:r>
    </w:p>
    <w:p w:rsidR="00496032" w:rsidRPr="00496032" w:rsidRDefault="00496032" w:rsidP="00496032">
      <w:pPr>
        <w:pStyle w:val="affff4"/>
        <w:numPr>
          <w:ilvl w:val="0"/>
          <w:numId w:val="9"/>
        </w:numPr>
        <w:spacing w:after="0"/>
        <w:ind w:left="0" w:firstLine="709"/>
        <w:rPr>
          <w:rFonts w:ascii="Times New Roman" w:hAnsi="Times New Roman"/>
          <w:szCs w:val="24"/>
        </w:rPr>
      </w:pPr>
      <w:r w:rsidRPr="00496032">
        <w:rPr>
          <w:rFonts w:ascii="Times New Roman" w:hAnsi="Times New Roman"/>
          <w:szCs w:val="24"/>
        </w:rPr>
        <w:t>включением световых указателей направления эвакуации;</w:t>
      </w:r>
    </w:p>
    <w:p w:rsidR="00496032" w:rsidRPr="00496032" w:rsidRDefault="00496032" w:rsidP="00496032">
      <w:pPr>
        <w:pStyle w:val="affff4"/>
        <w:numPr>
          <w:ilvl w:val="0"/>
          <w:numId w:val="9"/>
        </w:numPr>
        <w:spacing w:after="0"/>
        <w:ind w:left="0" w:firstLine="709"/>
        <w:rPr>
          <w:rFonts w:ascii="Times New Roman" w:hAnsi="Times New Roman"/>
          <w:szCs w:val="24"/>
        </w:rPr>
      </w:pPr>
      <w:r w:rsidRPr="00496032">
        <w:rPr>
          <w:rFonts w:ascii="Times New Roman" w:hAnsi="Times New Roman"/>
          <w:szCs w:val="24"/>
        </w:rPr>
        <w:lastRenderedPageBreak/>
        <w:t>дистанционным открыванием дверей дополнительных эвакуационных выходов (например, оборудованных электромагнитными замками).</w:t>
      </w:r>
    </w:p>
    <w:p w:rsidR="00496032" w:rsidRPr="00496032" w:rsidRDefault="00496032" w:rsidP="00496032">
      <w:pPr>
        <w:pStyle w:val="affff4"/>
        <w:spacing w:after="0"/>
        <w:ind w:firstLine="709"/>
        <w:rPr>
          <w:rFonts w:ascii="Times New Roman" w:hAnsi="Times New Roman"/>
          <w:szCs w:val="24"/>
        </w:rPr>
      </w:pPr>
      <w:r w:rsidRPr="00496032">
        <w:rPr>
          <w:rFonts w:ascii="Times New Roman" w:hAnsi="Times New Roman"/>
          <w:szCs w:val="24"/>
        </w:rPr>
        <w:t>В соответствии с ГОСТ 12.1.004-91*, каждый объект должен иметь такое объемно-планировочное и техническое исполнения, чтобы эвакуация людей из помещения была завершена до момента достижения ОФП (опасный фактор пожара) предельно допустимых значений. В связи с этим, количество, размеры и конструктивное исполнение эвакуационных путей и выходов определяются в зависимости от необходимого времени эвакуации, т.е. времени, в течение которого люди должны покинуть помещение, не подвергаясь опасному для жизни и здоровья воздействию пожара.</w:t>
      </w:r>
    </w:p>
    <w:p w:rsidR="00496032" w:rsidRPr="00496032" w:rsidRDefault="00496032" w:rsidP="00496032">
      <w:pPr>
        <w:overflowPunct w:val="0"/>
        <w:autoSpaceDE w:val="0"/>
        <w:autoSpaceDN w:val="0"/>
        <w:adjustRightInd w:val="0"/>
        <w:spacing w:before="0" w:after="0"/>
        <w:ind w:firstLine="709"/>
      </w:pPr>
      <w:r w:rsidRPr="00496032">
        <w:t>Выходы являются эвакуационными, если они ведут из помещений:</w:t>
      </w:r>
    </w:p>
    <w:p w:rsidR="00496032" w:rsidRPr="00496032" w:rsidRDefault="00496032" w:rsidP="00496032">
      <w:pPr>
        <w:overflowPunct w:val="0"/>
        <w:autoSpaceDE w:val="0"/>
        <w:autoSpaceDN w:val="0"/>
        <w:adjustRightInd w:val="0"/>
        <w:spacing w:before="0" w:after="0"/>
        <w:ind w:firstLine="709"/>
      </w:pPr>
      <w:r w:rsidRPr="00496032">
        <w:t>а) первого этажа наружу непосредственно или через коридор, вестибюль, лестничную клетку;</w:t>
      </w:r>
    </w:p>
    <w:p w:rsidR="00496032" w:rsidRPr="00496032" w:rsidRDefault="00496032" w:rsidP="00496032">
      <w:pPr>
        <w:overflowPunct w:val="0"/>
        <w:autoSpaceDE w:val="0"/>
        <w:autoSpaceDN w:val="0"/>
        <w:adjustRightInd w:val="0"/>
        <w:spacing w:before="0" w:after="0"/>
        <w:ind w:firstLine="709"/>
      </w:pPr>
      <w:r w:rsidRPr="00496032">
        <w:t>б) любого этажа, кроме первого, в коридор, ведущий на лестничную клетку, или непосредственно в лестничную клетку (в том числе через холл). При этом лестничные клетки должны иметь выход наружу непосредственно или через вестибюль, отделенный от примыкающих коридоров перегородками с дверями.</w:t>
      </w:r>
    </w:p>
    <w:p w:rsidR="00496032" w:rsidRPr="00496032" w:rsidRDefault="00496032" w:rsidP="00496032">
      <w:pPr>
        <w:overflowPunct w:val="0"/>
        <w:autoSpaceDE w:val="0"/>
        <w:autoSpaceDN w:val="0"/>
        <w:adjustRightInd w:val="0"/>
        <w:spacing w:before="0" w:after="0"/>
        <w:ind w:firstLine="709"/>
      </w:pPr>
      <w:r w:rsidRPr="00496032">
        <w:t>Для обеспечения беспрепятственной эвакуации при проектировании зданий необходимо:</w:t>
      </w:r>
    </w:p>
    <w:p w:rsidR="00496032" w:rsidRPr="00496032" w:rsidRDefault="00496032" w:rsidP="00496032">
      <w:pPr>
        <w:numPr>
          <w:ilvl w:val="0"/>
          <w:numId w:val="13"/>
        </w:numPr>
        <w:spacing w:before="0" w:after="0"/>
        <w:ind w:left="0" w:firstLine="709"/>
      </w:pPr>
      <w:r w:rsidRPr="00496032">
        <w:t>из помещений, расположенных в цокольных этажах, с одновременным пребыванием шести и более человек предусматривать два эвакуационных выхода. Из бань и саун один из выходов проектировать обособленным непосредственно наружу. Для остальных помещений цокольных этажей предусматривать один эвакуационный выход;</w:t>
      </w:r>
    </w:p>
    <w:p w:rsidR="00496032" w:rsidRPr="00496032" w:rsidRDefault="00496032" w:rsidP="00496032">
      <w:pPr>
        <w:numPr>
          <w:ilvl w:val="0"/>
          <w:numId w:val="13"/>
        </w:numPr>
        <w:spacing w:before="0" w:after="0"/>
        <w:ind w:left="0" w:firstLine="709"/>
      </w:pPr>
      <w:r w:rsidRPr="00496032">
        <w:t>из помещений спортзалов и закрытых бассейнов с одновременным пребыванием более 50 человек предусматривать по два эвакуационных выхода;</w:t>
      </w:r>
    </w:p>
    <w:p w:rsidR="00496032" w:rsidRPr="00496032" w:rsidRDefault="00496032" w:rsidP="00496032">
      <w:pPr>
        <w:numPr>
          <w:ilvl w:val="0"/>
          <w:numId w:val="13"/>
        </w:numPr>
        <w:spacing w:before="0" w:after="0"/>
        <w:ind w:left="0" w:firstLine="709"/>
      </w:pPr>
      <w:r w:rsidRPr="00496032">
        <w:t xml:space="preserve">с каждого этажа проектируемых зданий предусматривать не менее двух эвакуационных выходов; </w:t>
      </w:r>
    </w:p>
    <w:p w:rsidR="00496032" w:rsidRPr="00496032" w:rsidRDefault="00496032" w:rsidP="00496032">
      <w:pPr>
        <w:numPr>
          <w:ilvl w:val="0"/>
          <w:numId w:val="13"/>
        </w:numPr>
        <w:overflowPunct w:val="0"/>
        <w:autoSpaceDE w:val="0"/>
        <w:autoSpaceDN w:val="0"/>
        <w:adjustRightInd w:val="0"/>
        <w:spacing w:before="0" w:after="0"/>
        <w:ind w:left="0" w:firstLine="709"/>
      </w:pPr>
      <w:r w:rsidRPr="00496032">
        <w:t>в дверях эвакуационных выходов из поэтажных коридоров, холлов, фойе, вестибюлей и лестничных клеток предусмотреть запоры, обеспечивающие свободное открывание дверей изнутри и без ключа. В зданиях высотой более четырех этажей указанные двери выполнять глухими или с армированным стеклом;</w:t>
      </w:r>
    </w:p>
    <w:p w:rsidR="00496032" w:rsidRPr="00496032" w:rsidRDefault="00496032" w:rsidP="00496032">
      <w:pPr>
        <w:numPr>
          <w:ilvl w:val="0"/>
          <w:numId w:val="13"/>
        </w:numPr>
        <w:overflowPunct w:val="0"/>
        <w:autoSpaceDE w:val="0"/>
        <w:autoSpaceDN w:val="0"/>
        <w:adjustRightInd w:val="0"/>
        <w:spacing w:before="0" w:after="0"/>
        <w:ind w:left="0" w:firstLine="709"/>
      </w:pPr>
      <w:r w:rsidRPr="00496032">
        <w:t>открытие дверей на путях эвакуации предусмотреть по направлению выхода из здания;</w:t>
      </w:r>
    </w:p>
    <w:p w:rsidR="00496032" w:rsidRPr="00496032" w:rsidRDefault="00496032" w:rsidP="00496032">
      <w:pPr>
        <w:numPr>
          <w:ilvl w:val="0"/>
          <w:numId w:val="13"/>
        </w:numPr>
        <w:spacing w:before="0" w:after="0"/>
        <w:ind w:left="0" w:firstLine="709"/>
      </w:pPr>
      <w:r w:rsidRPr="00496032">
        <w:t>в зданиях на путях эвакуации применять материалы с ограничением пожарной опасности;</w:t>
      </w:r>
    </w:p>
    <w:p w:rsidR="00496032" w:rsidRPr="00496032" w:rsidRDefault="00496032" w:rsidP="00496032">
      <w:pPr>
        <w:numPr>
          <w:ilvl w:val="0"/>
          <w:numId w:val="13"/>
        </w:numPr>
        <w:spacing w:before="0" w:after="0"/>
        <w:ind w:left="0" w:firstLine="709"/>
      </w:pPr>
      <w:r w:rsidRPr="00496032">
        <w:t>ширину маршей и площадок лестниц в лестничных клетках принимать согласно нормативной документации;</w:t>
      </w:r>
    </w:p>
    <w:p w:rsidR="00496032" w:rsidRPr="00496032" w:rsidRDefault="00496032" w:rsidP="00496032">
      <w:pPr>
        <w:numPr>
          <w:ilvl w:val="0"/>
          <w:numId w:val="13"/>
        </w:numPr>
        <w:spacing w:before="0" w:after="0"/>
        <w:ind w:left="0" w:firstLine="709"/>
      </w:pPr>
      <w:r w:rsidRPr="00496032">
        <w:t>на крышах зданий устраивать пожарные лестницы, на чердаки – выходы лестниц лестничных клеток. Выход из чердака на кровлю предусматривать во всех зданиях.</w:t>
      </w:r>
    </w:p>
    <w:p w:rsidR="00496032" w:rsidRPr="00496032" w:rsidRDefault="00496032" w:rsidP="00496032">
      <w:pPr>
        <w:overflowPunct w:val="0"/>
        <w:autoSpaceDE w:val="0"/>
        <w:autoSpaceDN w:val="0"/>
        <w:adjustRightInd w:val="0"/>
        <w:spacing w:before="0" w:after="0"/>
        <w:ind w:firstLine="709"/>
      </w:pPr>
      <w:r w:rsidRPr="00496032">
        <w:t>На путях эвакуации людей необходимо вывесить схемы с путями эвакуации.</w:t>
      </w:r>
    </w:p>
    <w:p w:rsidR="00496032" w:rsidRPr="00496032" w:rsidRDefault="00496032" w:rsidP="00496032">
      <w:pPr>
        <w:pStyle w:val="affff4"/>
        <w:spacing w:after="0"/>
        <w:ind w:firstLine="709"/>
        <w:rPr>
          <w:rFonts w:ascii="Times New Roman" w:hAnsi="Times New Roman"/>
          <w:i/>
          <w:szCs w:val="24"/>
          <w:u w:val="single"/>
        </w:rPr>
      </w:pPr>
      <w:r w:rsidRPr="00496032">
        <w:rPr>
          <w:rFonts w:ascii="Times New Roman" w:hAnsi="Times New Roman"/>
          <w:i/>
          <w:szCs w:val="24"/>
          <w:u w:val="single"/>
        </w:rPr>
        <w:t>Меропри</w:t>
      </w:r>
      <w:r>
        <w:rPr>
          <w:rFonts w:ascii="Times New Roman" w:hAnsi="Times New Roman"/>
          <w:i/>
          <w:szCs w:val="24"/>
          <w:u w:val="single"/>
        </w:rPr>
        <w:t>я</w:t>
      </w:r>
      <w:r w:rsidRPr="00496032">
        <w:rPr>
          <w:rFonts w:ascii="Times New Roman" w:hAnsi="Times New Roman"/>
          <w:i/>
          <w:szCs w:val="24"/>
          <w:u w:val="single"/>
        </w:rPr>
        <w:t xml:space="preserve">тия по предупреждению аварий на </w:t>
      </w:r>
      <w:r w:rsidRPr="00496032">
        <w:rPr>
          <w:rFonts w:ascii="Times New Roman" w:hAnsi="Times New Roman"/>
          <w:bCs/>
          <w:i/>
          <w:iCs/>
          <w:szCs w:val="24"/>
          <w:u w:val="single"/>
        </w:rPr>
        <w:t>сетях электро-, водо-, тепло-, газоснабжения</w:t>
      </w:r>
      <w:r w:rsidRPr="00496032">
        <w:rPr>
          <w:rFonts w:ascii="Times New Roman" w:hAnsi="Times New Roman"/>
          <w:i/>
          <w:szCs w:val="24"/>
          <w:u w:val="single"/>
        </w:rPr>
        <w:t>.</w:t>
      </w:r>
    </w:p>
    <w:p w:rsidR="00496032" w:rsidRPr="00496032" w:rsidRDefault="00496032" w:rsidP="00496032">
      <w:pPr>
        <w:pStyle w:val="affff4"/>
        <w:spacing w:after="0"/>
        <w:ind w:firstLine="709"/>
        <w:rPr>
          <w:rFonts w:ascii="Times New Roman" w:hAnsi="Times New Roman"/>
          <w:szCs w:val="24"/>
        </w:rPr>
      </w:pPr>
      <w:r w:rsidRPr="00496032">
        <w:rPr>
          <w:rFonts w:ascii="Times New Roman" w:hAnsi="Times New Roman"/>
          <w:szCs w:val="24"/>
        </w:rPr>
        <w:t xml:space="preserve">Мероприятия по предупреждению аварий на </w:t>
      </w:r>
      <w:r w:rsidRPr="00496032">
        <w:rPr>
          <w:rFonts w:ascii="Times New Roman" w:hAnsi="Times New Roman"/>
          <w:bCs/>
          <w:iCs/>
          <w:szCs w:val="24"/>
        </w:rPr>
        <w:t>сетях электро-, водо-, тепло-, газоснабжения</w:t>
      </w:r>
      <w:r w:rsidRPr="00496032">
        <w:rPr>
          <w:rFonts w:ascii="Times New Roman" w:hAnsi="Times New Roman"/>
          <w:szCs w:val="24"/>
        </w:rPr>
        <w:t>связаны в основном с осуществлением своевременной реконструкции и капитального ремонта сетей ЖКХ, а также принятием специальных программ по указанным проблемам.</w:t>
      </w:r>
    </w:p>
    <w:p w:rsidR="00532A9D" w:rsidRPr="00496032" w:rsidRDefault="00496032" w:rsidP="00496032">
      <w:pPr>
        <w:pStyle w:val="3"/>
        <w:keepNext w:val="0"/>
        <w:numPr>
          <w:ilvl w:val="0"/>
          <w:numId w:val="0"/>
        </w:numPr>
        <w:tabs>
          <w:tab w:val="left" w:pos="1361"/>
        </w:tabs>
        <w:spacing w:before="0" w:after="0"/>
        <w:ind w:firstLine="709"/>
        <w:jc w:val="left"/>
        <w:rPr>
          <w:rFonts w:ascii="Times New Roman" w:hAnsi="Times New Roman" w:cs="Times New Roman"/>
          <w:b w:val="0"/>
          <w:i/>
          <w:sz w:val="24"/>
          <w:szCs w:val="24"/>
          <w:highlight w:val="yellow"/>
        </w:rPr>
      </w:pPr>
      <w:r w:rsidRPr="00496032">
        <w:rPr>
          <w:rFonts w:ascii="Times New Roman" w:hAnsi="Times New Roman" w:cs="Times New Roman"/>
          <w:b w:val="0"/>
          <w:sz w:val="24"/>
          <w:szCs w:val="24"/>
        </w:rPr>
        <w:t xml:space="preserve">Проектные решения по повышению устойчивости функционирования источников </w:t>
      </w:r>
      <w:r w:rsidRPr="00496032">
        <w:rPr>
          <w:rFonts w:ascii="Times New Roman" w:hAnsi="Times New Roman" w:cs="Times New Roman"/>
          <w:b w:val="0"/>
          <w:bCs w:val="0"/>
          <w:iCs/>
          <w:sz w:val="24"/>
          <w:szCs w:val="24"/>
        </w:rPr>
        <w:t>электро-, водо-, тепло-, газоснабжения приведены в п. 3.1.2 настоящего раздела.</w:t>
      </w:r>
    </w:p>
    <w:bookmarkEnd w:id="49"/>
    <w:bookmarkEnd w:id="50"/>
    <w:p w:rsidR="00496032" w:rsidRDefault="00496032" w:rsidP="00CA4840">
      <w:pPr>
        <w:spacing w:before="0" w:after="0"/>
        <w:rPr>
          <w:rFonts w:cs="Arial"/>
          <w:bCs/>
        </w:rPr>
      </w:pPr>
    </w:p>
    <w:p w:rsidR="001E03CC" w:rsidRDefault="001E03CC" w:rsidP="00CA4840">
      <w:pPr>
        <w:spacing w:before="0" w:after="0"/>
        <w:rPr>
          <w:rFonts w:cs="Arial"/>
          <w:bCs/>
        </w:rPr>
      </w:pPr>
    </w:p>
    <w:p w:rsidR="001E03CC" w:rsidRDefault="001E03CC" w:rsidP="00CA4840">
      <w:pPr>
        <w:spacing w:before="0" w:after="0"/>
        <w:rPr>
          <w:rFonts w:cs="Arial"/>
          <w:bCs/>
        </w:rPr>
      </w:pPr>
    </w:p>
    <w:p w:rsidR="001E03CC" w:rsidRDefault="001E03CC" w:rsidP="00CA4840">
      <w:pPr>
        <w:spacing w:before="0" w:after="0"/>
        <w:rPr>
          <w:rFonts w:cs="Arial"/>
          <w:bCs/>
        </w:rPr>
      </w:pPr>
    </w:p>
    <w:p w:rsidR="001E03CC" w:rsidRDefault="001E03CC" w:rsidP="00CA4840">
      <w:pPr>
        <w:spacing w:before="0" w:after="0"/>
        <w:rPr>
          <w:rFonts w:cs="Arial"/>
          <w:bCs/>
        </w:rPr>
      </w:pPr>
    </w:p>
    <w:p w:rsidR="00A01BB4" w:rsidRDefault="00A01BB4" w:rsidP="00CA4840">
      <w:pPr>
        <w:spacing w:before="0" w:after="0"/>
        <w:rPr>
          <w:rFonts w:cs="Arial"/>
          <w:bCs/>
        </w:rPr>
      </w:pPr>
    </w:p>
    <w:p w:rsidR="00CA4840" w:rsidRPr="00F93A86" w:rsidRDefault="00CA4840" w:rsidP="00CA4840">
      <w:pPr>
        <w:spacing w:before="0" w:after="0"/>
        <w:rPr>
          <w:b/>
        </w:rPr>
      </w:pPr>
      <w:r w:rsidRPr="00F93A86">
        <w:rPr>
          <w:b/>
        </w:rPr>
        <w:lastRenderedPageBreak/>
        <w:t>4.2</w:t>
      </w:r>
      <w:r w:rsidR="00B853FC" w:rsidRPr="00F93A86">
        <w:rPr>
          <w:b/>
          <w:sz w:val="26"/>
          <w:szCs w:val="26"/>
        </w:rPr>
        <w:t>.</w:t>
      </w:r>
      <w:r w:rsidRPr="00F93A86">
        <w:rPr>
          <w:b/>
          <w:sz w:val="26"/>
          <w:szCs w:val="26"/>
        </w:rPr>
        <w:t>Возможные последствия возникновения чрезвычайных ситуаций природного характера</w:t>
      </w:r>
    </w:p>
    <w:p w:rsidR="00CA4840" w:rsidRPr="00DD7393" w:rsidRDefault="00CA4840" w:rsidP="00EC4877">
      <w:pPr>
        <w:spacing w:before="0" w:after="0"/>
        <w:ind w:firstLine="709"/>
        <w:rPr>
          <w:b/>
          <w:i/>
          <w:highlight w:val="yellow"/>
        </w:rPr>
      </w:pPr>
    </w:p>
    <w:p w:rsidR="00F93A86" w:rsidRPr="00F93A86" w:rsidRDefault="00F93A86" w:rsidP="00A01BB4">
      <w:pPr>
        <w:spacing w:before="0" w:after="0"/>
        <w:ind w:firstLine="709"/>
        <w:rPr>
          <w:bCs/>
          <w:iCs/>
        </w:rPr>
      </w:pPr>
      <w:r w:rsidRPr="00F93A86">
        <w:rPr>
          <w:bCs/>
          <w:iCs/>
        </w:rPr>
        <w:t>По ГОСТу Р 22.0.03-95. «Безопасность в чрезвычайных ситуациях. Природные чрезвычайные ситуации. Термины и определения» Природная чрезвычайная ситуация; природная ЧС – обстановка на определенной территории или акватории, сложившаяся в результате возникновения источника природной чрезвычайной ситуации, который может повлечь или повлек за собой человеческие жертвы, ущерб здоровью людей и (или) окружающей природной среде, значительные материальные потери и нарушение условий жизнедеятельности людей.</w:t>
      </w:r>
    </w:p>
    <w:p w:rsidR="00F93A86" w:rsidRPr="00F93A86" w:rsidRDefault="00F93A86" w:rsidP="00A01BB4">
      <w:pPr>
        <w:spacing w:before="0" w:after="0"/>
        <w:ind w:firstLine="709"/>
        <w:rPr>
          <w:bCs/>
          <w:iCs/>
        </w:rPr>
      </w:pPr>
      <w:r w:rsidRPr="00F93A86">
        <w:rPr>
          <w:bCs/>
          <w:iCs/>
        </w:rPr>
        <w:t>Опасные геологические явления и процессы:</w:t>
      </w:r>
    </w:p>
    <w:p w:rsidR="00F93A86" w:rsidRPr="00F93A86" w:rsidRDefault="00F93A86" w:rsidP="00A01BB4">
      <w:pPr>
        <w:spacing w:before="0" w:after="0"/>
        <w:ind w:firstLine="709"/>
        <w:rPr>
          <w:bCs/>
          <w:iCs/>
        </w:rPr>
      </w:pPr>
      <w:r w:rsidRPr="00F93A86">
        <w:rPr>
          <w:bCs/>
          <w:iCs/>
        </w:rPr>
        <w:t>В качестве опасных геологических явлений на территории области установлены (по ГОСТу Р 22.0.06-95. Безопасность в чрезвычайных ситуациях. Источники природных чрезвычайных ситуаций. Поражающие факторы. Номенклатура параметров поражающих воздействий):</w:t>
      </w:r>
    </w:p>
    <w:p w:rsidR="00F93A86" w:rsidRPr="00F93A86" w:rsidRDefault="00F93A86" w:rsidP="00A01BB4">
      <w:pPr>
        <w:spacing w:before="0" w:after="0"/>
        <w:ind w:firstLine="709"/>
        <w:rPr>
          <w:bCs/>
          <w:iCs/>
        </w:rPr>
      </w:pPr>
      <w:r w:rsidRPr="00F93A86">
        <w:rPr>
          <w:bCs/>
          <w:iCs/>
        </w:rPr>
        <w:t>просадка грунтов;</w:t>
      </w:r>
    </w:p>
    <w:p w:rsidR="00F93A86" w:rsidRPr="00F93A86" w:rsidRDefault="00F93A86" w:rsidP="00A01BB4">
      <w:pPr>
        <w:spacing w:before="0" w:after="0"/>
        <w:ind w:firstLine="709"/>
        <w:rPr>
          <w:bCs/>
          <w:iCs/>
        </w:rPr>
      </w:pPr>
      <w:r w:rsidRPr="00F93A86">
        <w:rPr>
          <w:bCs/>
          <w:iCs/>
        </w:rPr>
        <w:t>землетрясения.</w:t>
      </w:r>
    </w:p>
    <w:p w:rsidR="00F93A86" w:rsidRPr="00F93A86" w:rsidRDefault="00F93A86" w:rsidP="00A01BB4">
      <w:pPr>
        <w:spacing w:before="0" w:after="0"/>
        <w:ind w:firstLine="709"/>
        <w:rPr>
          <w:bCs/>
          <w:iCs/>
        </w:rPr>
      </w:pPr>
      <w:r w:rsidRPr="00F93A86">
        <w:rPr>
          <w:bCs/>
          <w:iCs/>
        </w:rPr>
        <w:t>Из специфических грунтов на территории распространены в пределах первой надпойменной террасы р. Кубани – ИГЭ-1 (первый тип грунтовых условий по просадочности, распространены на поверхности террасы и ее эрозионном уступе до глубины 3,6-4,5 м); в пределах второй надпойменной террасы р. Кубани – ИГЭ-4 (второй тип грунтовых условий по просадочности, распространены с поверхности до глубины более 10,0 м).</w:t>
      </w:r>
    </w:p>
    <w:p w:rsidR="00F93A86" w:rsidRPr="00F93A86" w:rsidRDefault="00F93A86" w:rsidP="00A01BB4">
      <w:pPr>
        <w:spacing w:before="0" w:after="0"/>
        <w:ind w:firstLine="709"/>
        <w:rPr>
          <w:bCs/>
          <w:iCs/>
        </w:rPr>
      </w:pPr>
      <w:r w:rsidRPr="00F93A86">
        <w:rPr>
          <w:bCs/>
          <w:iCs/>
        </w:rPr>
        <w:t>Фоновая сейсмичность территории согласно карты ОСР-97(А), СНиП II-07-81* составляет – 6 баллов.</w:t>
      </w:r>
    </w:p>
    <w:p w:rsidR="00F93A86" w:rsidRPr="00F93A86" w:rsidRDefault="00F93A86" w:rsidP="00A01BB4">
      <w:pPr>
        <w:spacing w:before="0" w:after="0"/>
        <w:ind w:firstLine="709"/>
        <w:rPr>
          <w:bCs/>
          <w:iCs/>
        </w:rPr>
      </w:pPr>
      <w:r w:rsidRPr="00F93A86">
        <w:rPr>
          <w:bCs/>
          <w:iCs/>
        </w:rPr>
        <w:t>На территории эрозионных уступов преобладают грунты с III категорией по сейсмическим свойствам, следовательно итоговая сейсмичность составит – 7 баллов.</w:t>
      </w:r>
    </w:p>
    <w:p w:rsidR="00F93A86" w:rsidRPr="00F93A86" w:rsidRDefault="00F93A86" w:rsidP="00A01BB4">
      <w:pPr>
        <w:spacing w:before="0" w:after="0"/>
        <w:ind w:firstLine="709"/>
        <w:rPr>
          <w:bCs/>
          <w:iCs/>
        </w:rPr>
      </w:pPr>
      <w:r w:rsidRPr="00F93A86">
        <w:rPr>
          <w:bCs/>
          <w:iCs/>
        </w:rPr>
        <w:t>На территории второй надпойменной террасы р. Кубани распространены  грунты с III категорией по сейсмическим свойствам, поэтому итоговая сейсмичность может составить –7 баллов</w:t>
      </w:r>
    </w:p>
    <w:p w:rsidR="00F93A86" w:rsidRPr="00F93A86" w:rsidRDefault="00F93A86" w:rsidP="00A01BB4">
      <w:pPr>
        <w:spacing w:before="0" w:after="0"/>
        <w:ind w:firstLine="709"/>
        <w:rPr>
          <w:bCs/>
          <w:iCs/>
        </w:rPr>
      </w:pPr>
      <w:r w:rsidRPr="00F93A86">
        <w:rPr>
          <w:bCs/>
          <w:iCs/>
        </w:rPr>
        <w:t>На остальной территории преобладают грунты с II категорией по сейсмическим свойствам, следовательно, итоговая сейсмичность составит – 6 баллов.</w:t>
      </w:r>
    </w:p>
    <w:p w:rsidR="00F93A86" w:rsidRPr="00F93A86" w:rsidRDefault="00F93A86" w:rsidP="00A01BB4">
      <w:pPr>
        <w:spacing w:before="0" w:after="0"/>
        <w:ind w:firstLine="709"/>
        <w:rPr>
          <w:bCs/>
          <w:iCs/>
        </w:rPr>
      </w:pPr>
      <w:r w:rsidRPr="00F93A86">
        <w:rPr>
          <w:bCs/>
          <w:iCs/>
        </w:rPr>
        <w:t>Тектонических нарушений, пересекающих территорию не отмечено в соответствии со схемой неотектонического районирования</w:t>
      </w:r>
    </w:p>
    <w:p w:rsidR="00F93A86" w:rsidRPr="00F93A86" w:rsidRDefault="00F93A86" w:rsidP="00A01BB4">
      <w:pPr>
        <w:spacing w:before="0" w:after="0"/>
        <w:ind w:firstLine="709"/>
        <w:rPr>
          <w:bCs/>
          <w:iCs/>
        </w:rPr>
      </w:pPr>
      <w:r w:rsidRPr="00F93A86">
        <w:rPr>
          <w:bCs/>
          <w:iCs/>
        </w:rPr>
        <w:t xml:space="preserve">Опасные гидрологические явления и процессы: </w:t>
      </w:r>
    </w:p>
    <w:p w:rsidR="00F93A86" w:rsidRPr="00F93A86" w:rsidRDefault="00F93A86" w:rsidP="00A01BB4">
      <w:pPr>
        <w:spacing w:before="0" w:after="0"/>
        <w:ind w:firstLine="709"/>
        <w:rPr>
          <w:bCs/>
          <w:iCs/>
        </w:rPr>
      </w:pPr>
      <w:r w:rsidRPr="00F93A86">
        <w:rPr>
          <w:bCs/>
          <w:iCs/>
        </w:rPr>
        <w:t>На территории Ванновского сельского поселения Тбилисского района имеют место следующие опасные гидрологические явления (по ГОСТу Р 22.0.06-95. Безопасность в чрезвычайных ситуациях. Источники природных чрезвычайных ситуаций. Поражающие факторы. Номенклатура параметров поражающих воздействий.):</w:t>
      </w:r>
    </w:p>
    <w:p w:rsidR="00F93A86" w:rsidRPr="00F93A86" w:rsidRDefault="00F93A86" w:rsidP="00A01BB4">
      <w:pPr>
        <w:spacing w:before="0" w:after="0"/>
        <w:ind w:firstLine="709"/>
        <w:rPr>
          <w:bCs/>
          <w:iCs/>
        </w:rPr>
      </w:pPr>
      <w:r w:rsidRPr="00F93A86">
        <w:rPr>
          <w:bCs/>
          <w:iCs/>
        </w:rPr>
        <w:t>подтопление;</w:t>
      </w:r>
    </w:p>
    <w:p w:rsidR="00F93A86" w:rsidRPr="00F93A86" w:rsidRDefault="00F93A86" w:rsidP="00A01BB4">
      <w:pPr>
        <w:spacing w:before="0" w:after="0"/>
        <w:ind w:firstLine="709"/>
        <w:rPr>
          <w:bCs/>
          <w:iCs/>
        </w:rPr>
      </w:pPr>
      <w:r w:rsidRPr="00F93A86">
        <w:rPr>
          <w:bCs/>
          <w:iCs/>
        </w:rPr>
        <w:t>эрозионные процессы временных водотоков (оползни, обвалы);</w:t>
      </w:r>
    </w:p>
    <w:p w:rsidR="00F93A86" w:rsidRPr="00F93A86" w:rsidRDefault="00F93A86" w:rsidP="00A01BB4">
      <w:pPr>
        <w:spacing w:before="0" w:after="0"/>
        <w:ind w:firstLine="709"/>
        <w:rPr>
          <w:bCs/>
          <w:iCs/>
        </w:rPr>
      </w:pPr>
      <w:r w:rsidRPr="00F93A86">
        <w:rPr>
          <w:bCs/>
          <w:iCs/>
        </w:rPr>
        <w:t>Подтопление территории осуществляется подземными водами, первым от поверхности водоносным горизонтом. В зависимости от положения уровня подземных вод и глубины залегания коммуникаций и подземных сооружений последние могут оказаться постоянно или временно подтопленными.</w:t>
      </w:r>
    </w:p>
    <w:p w:rsidR="00F93A86" w:rsidRPr="00F93A86" w:rsidRDefault="00F93A86" w:rsidP="00A01BB4">
      <w:pPr>
        <w:spacing w:before="0" w:after="0"/>
        <w:ind w:firstLine="709"/>
        <w:rPr>
          <w:bCs/>
          <w:iCs/>
        </w:rPr>
      </w:pPr>
      <w:r w:rsidRPr="00F93A86">
        <w:rPr>
          <w:bCs/>
          <w:iCs/>
        </w:rPr>
        <w:t>К потенциально подтопляемым могут быть отнесены площади, где уровень распространения подземных вод от 2,0 до 3,0 м.</w:t>
      </w:r>
    </w:p>
    <w:p w:rsidR="00F93A86" w:rsidRPr="00F93A86" w:rsidRDefault="00F93A86" w:rsidP="00A01BB4">
      <w:pPr>
        <w:spacing w:before="0" w:after="0"/>
        <w:ind w:firstLine="709"/>
        <w:rPr>
          <w:bCs/>
          <w:iCs/>
        </w:rPr>
      </w:pPr>
      <w:r w:rsidRPr="00F93A86">
        <w:rPr>
          <w:bCs/>
          <w:iCs/>
        </w:rPr>
        <w:t xml:space="preserve">Эрозионно-аккумулятивные процессы временных водотоков. Выделяются два типа деятельности временных текучих вод. Первый – плоскостная эрозия и делювиальная аккумуляция – происходят, когда выпадающие атмосферные осадки, мигрирующие струйками, скатываясь по склону, захватывают, уносят и откладывают мелкие частицы; второй – линейная эрозия – вода, концентрируясь в потоки, текущие в руслах, производит линейный размыв, углубляя дно и стенки своего русла. В равнинных условиях и на склонах </w:t>
      </w:r>
      <w:r w:rsidRPr="00F93A86">
        <w:rPr>
          <w:bCs/>
          <w:iCs/>
        </w:rPr>
        <w:lastRenderedPageBreak/>
        <w:t>речных долин  они образуют балки и овраги. Обычно это связано с легкоразмываемыми отложениями, такими как легкие суглинки, супеси.</w:t>
      </w:r>
    </w:p>
    <w:p w:rsidR="00F93A86" w:rsidRPr="00F93A86" w:rsidRDefault="00F93A86" w:rsidP="00A01BB4">
      <w:pPr>
        <w:spacing w:before="0" w:after="0"/>
        <w:ind w:firstLine="709"/>
        <w:rPr>
          <w:bCs/>
          <w:iCs/>
        </w:rPr>
      </w:pPr>
      <w:r w:rsidRPr="00F93A86">
        <w:rPr>
          <w:bCs/>
          <w:iCs/>
        </w:rPr>
        <w:t xml:space="preserve">Опасные метеорологические явления: </w:t>
      </w:r>
    </w:p>
    <w:p w:rsidR="00F93A86" w:rsidRPr="00F93A86" w:rsidRDefault="00F93A86" w:rsidP="00A01BB4">
      <w:pPr>
        <w:spacing w:before="0" w:after="0"/>
        <w:ind w:firstLine="709"/>
        <w:rPr>
          <w:bCs/>
          <w:iCs/>
        </w:rPr>
      </w:pPr>
      <w:r w:rsidRPr="00F93A86">
        <w:rPr>
          <w:bCs/>
          <w:iCs/>
        </w:rPr>
        <w:t>На территории Ванновского сельского поселения основной опасностью метеорологического происхождения являются (по ГОСТу Р 22.0.06-95. Безопасность в чрезвычайных ситуациях. Источники природных чрезвычайных ситуаций. Поражающие факторы. Номенклатура параметров поражающих воздействий):</w:t>
      </w:r>
    </w:p>
    <w:p w:rsidR="00F93A86" w:rsidRPr="00F93A86" w:rsidRDefault="00F93A86" w:rsidP="00A01BB4">
      <w:pPr>
        <w:spacing w:before="0" w:after="0"/>
        <w:ind w:firstLine="709"/>
        <w:rPr>
          <w:bCs/>
          <w:iCs/>
        </w:rPr>
      </w:pPr>
      <w:r w:rsidRPr="00F93A86">
        <w:rPr>
          <w:bCs/>
          <w:iCs/>
        </w:rPr>
        <w:t>ураганные ветры,</w:t>
      </w:r>
    </w:p>
    <w:p w:rsidR="00F93A86" w:rsidRPr="00F93A86" w:rsidRDefault="00F93A86" w:rsidP="00A01BB4">
      <w:pPr>
        <w:spacing w:before="0" w:after="0"/>
        <w:ind w:firstLine="709"/>
        <w:rPr>
          <w:bCs/>
          <w:iCs/>
        </w:rPr>
      </w:pPr>
      <w:r w:rsidRPr="00F93A86">
        <w:rPr>
          <w:bCs/>
          <w:iCs/>
        </w:rPr>
        <w:t>ливневые дожди с грозами и градом,</w:t>
      </w:r>
    </w:p>
    <w:p w:rsidR="00F93A86" w:rsidRPr="00F93A86" w:rsidRDefault="00F93A86" w:rsidP="00A01BB4">
      <w:pPr>
        <w:spacing w:before="0" w:after="0"/>
        <w:ind w:firstLine="709"/>
        <w:rPr>
          <w:bCs/>
          <w:iCs/>
        </w:rPr>
      </w:pPr>
      <w:r w:rsidRPr="00F93A86">
        <w:rPr>
          <w:bCs/>
          <w:iCs/>
        </w:rPr>
        <w:t>снегопады,</w:t>
      </w:r>
    </w:p>
    <w:p w:rsidR="00F93A86" w:rsidRPr="00F93A86" w:rsidRDefault="00F93A86" w:rsidP="00A01BB4">
      <w:pPr>
        <w:spacing w:before="0" w:after="0"/>
        <w:ind w:firstLine="709"/>
        <w:rPr>
          <w:bCs/>
          <w:iCs/>
        </w:rPr>
      </w:pPr>
      <w:r w:rsidRPr="00F93A86">
        <w:rPr>
          <w:bCs/>
          <w:iCs/>
        </w:rPr>
        <w:t>обледенения,</w:t>
      </w:r>
    </w:p>
    <w:p w:rsidR="00F93A86" w:rsidRPr="00F93A86" w:rsidRDefault="00F93A86" w:rsidP="00A01BB4">
      <w:pPr>
        <w:spacing w:before="0" w:after="0"/>
        <w:ind w:firstLine="709"/>
        <w:rPr>
          <w:bCs/>
          <w:iCs/>
        </w:rPr>
      </w:pPr>
      <w:r w:rsidRPr="00F93A86">
        <w:rPr>
          <w:bCs/>
          <w:iCs/>
        </w:rPr>
        <w:t>жара.</w:t>
      </w:r>
    </w:p>
    <w:p w:rsidR="00F93A86" w:rsidRPr="00F93A86" w:rsidRDefault="00F93A86" w:rsidP="00A01BB4">
      <w:pPr>
        <w:spacing w:before="0" w:after="0"/>
        <w:ind w:firstLine="709"/>
        <w:rPr>
          <w:bCs/>
          <w:iCs/>
        </w:rPr>
      </w:pPr>
      <w:r w:rsidRPr="00F93A86">
        <w:rPr>
          <w:bCs/>
          <w:iCs/>
        </w:rPr>
        <w:t xml:space="preserve">В результате ураганных ветров происходит падение деревьев, разрушение жилых и административных зданий, обрыв линий связи и ЛЭП, могут пострадать люди. </w:t>
      </w:r>
    </w:p>
    <w:p w:rsidR="00F93A86" w:rsidRPr="00F93A86" w:rsidRDefault="00F93A86" w:rsidP="00A01BB4">
      <w:pPr>
        <w:spacing w:before="0" w:after="0"/>
        <w:ind w:firstLine="709"/>
        <w:rPr>
          <w:bCs/>
          <w:iCs/>
        </w:rPr>
      </w:pPr>
      <w:r w:rsidRPr="00F93A86">
        <w:rPr>
          <w:bCs/>
          <w:iCs/>
        </w:rPr>
        <w:t>Осадки являются основным климатическим фактором, определяющим величину поверхностного и подземного стоков. Годовое количество осадков составляет 508-640 мм. Основное количество осадков выпадает в теплый период года (60-70%). Суточный максимум осадков – 88-112 мм. Суммы осадков год от года могут значительно отклонятся от среднего значения.</w:t>
      </w:r>
    </w:p>
    <w:p w:rsidR="006962E9" w:rsidRDefault="00F93A86" w:rsidP="00A01BB4">
      <w:pPr>
        <w:spacing w:before="0" w:after="0"/>
        <w:ind w:firstLine="709"/>
        <w:rPr>
          <w:bCs/>
          <w:iCs/>
        </w:rPr>
      </w:pPr>
      <w:r w:rsidRPr="00F93A86">
        <w:rPr>
          <w:bCs/>
          <w:iCs/>
        </w:rPr>
        <w:t>Сильный снегопад с ветром приводят к снежным заносам на автомобильных дорогах. Возможно нарушение жизнеобеспечения населения Ванновского сельского поселения.</w:t>
      </w:r>
    </w:p>
    <w:p w:rsidR="00F93A86" w:rsidRPr="00DD7393" w:rsidRDefault="00F93A86" w:rsidP="00A01BB4">
      <w:pPr>
        <w:spacing w:before="0" w:after="0"/>
        <w:ind w:firstLine="709"/>
        <w:rPr>
          <w:bCs/>
          <w:iCs/>
          <w:highlight w:val="yellow"/>
        </w:rPr>
      </w:pPr>
    </w:p>
    <w:p w:rsidR="00D425FF" w:rsidRPr="00A01BB4" w:rsidRDefault="00D425FF" w:rsidP="00A01BB4">
      <w:pPr>
        <w:pStyle w:val="2"/>
        <w:spacing w:before="0" w:after="0"/>
        <w:ind w:left="0" w:firstLine="709"/>
        <w:rPr>
          <w:bCs/>
          <w:i/>
          <w:sz w:val="26"/>
          <w:szCs w:val="26"/>
        </w:rPr>
      </w:pPr>
      <w:bookmarkStart w:id="51" w:name="_Toc137045936"/>
      <w:bookmarkStart w:id="52" w:name="_Toc147551158"/>
      <w:bookmarkStart w:id="53" w:name="_Toc221430296"/>
      <w:r w:rsidRPr="00496032">
        <w:rPr>
          <w:bCs/>
          <w:i/>
          <w:sz w:val="26"/>
          <w:szCs w:val="26"/>
        </w:rPr>
        <w:t>Мероприятия по предупреждению природных чрезвычайных ситуаций</w:t>
      </w:r>
      <w:bookmarkEnd w:id="51"/>
      <w:bookmarkEnd w:id="52"/>
      <w:bookmarkEnd w:id="53"/>
    </w:p>
    <w:p w:rsidR="003501A5" w:rsidRDefault="003501A5" w:rsidP="00A01BB4">
      <w:pPr>
        <w:spacing w:before="0" w:after="0"/>
        <w:ind w:firstLine="709"/>
        <w:rPr>
          <w:bCs/>
          <w:szCs w:val="20"/>
        </w:rPr>
      </w:pPr>
    </w:p>
    <w:p w:rsidR="00496032" w:rsidRPr="00496032" w:rsidRDefault="00496032" w:rsidP="00A01BB4">
      <w:pPr>
        <w:spacing w:before="0" w:after="0"/>
        <w:ind w:firstLine="709"/>
        <w:rPr>
          <w:bCs/>
          <w:szCs w:val="20"/>
        </w:rPr>
      </w:pPr>
      <w:r w:rsidRPr="00496032">
        <w:rPr>
          <w:bCs/>
          <w:szCs w:val="20"/>
        </w:rPr>
        <w:t>Полностью избежать природных ЧС пока не представляется возможным, так как природные стихийные процессы неуправляемы. Но процедуры управлением риском позволяют ослабить или исключить вредное воздействие разрушительных природных факторов.</w:t>
      </w:r>
    </w:p>
    <w:p w:rsidR="00496032" w:rsidRPr="00496032" w:rsidRDefault="00496032" w:rsidP="00A01BB4">
      <w:pPr>
        <w:spacing w:before="0" w:after="0"/>
        <w:ind w:firstLine="709"/>
        <w:rPr>
          <w:bCs/>
          <w:szCs w:val="20"/>
        </w:rPr>
      </w:pPr>
      <w:r w:rsidRPr="00496032">
        <w:rPr>
          <w:bCs/>
          <w:szCs w:val="20"/>
        </w:rPr>
        <w:t>Одна из главных проблем предупреждения природных ЧС – правильное прогнозирование возникновения и развития стихийных бедствий, заблаговременное предупреждение органов власти и населения о приближающейся опасности. Заблаговременная информация дает возможность провести предупредительные работы, привести в готовность силы и средства, разъяснить людям правила поведения.</w:t>
      </w:r>
    </w:p>
    <w:p w:rsidR="00A43B50" w:rsidRDefault="00496032" w:rsidP="00A01BB4">
      <w:pPr>
        <w:spacing w:before="0" w:after="0"/>
        <w:ind w:firstLine="709"/>
        <w:rPr>
          <w:bCs/>
          <w:szCs w:val="20"/>
        </w:rPr>
      </w:pPr>
      <w:r w:rsidRPr="00496032">
        <w:rPr>
          <w:bCs/>
          <w:szCs w:val="20"/>
        </w:rPr>
        <w:t>Для сужения зоны разрушений важны и крайне необходимы работы по локализации стихийных бедствий. Снижение людских потерь, материального ущерба, а также более эффективное осуществление мероприятий по ликвидации последствий природных ЧС достигается высокой организованностью, четкими и продуманными мероприятиями федеральных и местных органов власти, подразделений и частей МЧС, специализированных сил и средств других министерств и ведомств в сочетании с умелыми действиями населения.</w:t>
      </w:r>
    </w:p>
    <w:p w:rsidR="00496032" w:rsidRPr="00DD7393" w:rsidRDefault="00496032" w:rsidP="00A01BB4">
      <w:pPr>
        <w:spacing w:before="0" w:after="0"/>
        <w:ind w:firstLine="709"/>
        <w:rPr>
          <w:bCs/>
          <w:highlight w:val="yellow"/>
        </w:rPr>
      </w:pPr>
    </w:p>
    <w:p w:rsidR="00532A9D" w:rsidRPr="00A01BB4" w:rsidRDefault="00D425FF" w:rsidP="00A01BB4">
      <w:pPr>
        <w:spacing w:before="0" w:after="0"/>
        <w:ind w:firstLine="709"/>
        <w:jc w:val="left"/>
        <w:rPr>
          <w:b/>
          <w:i/>
          <w:sz w:val="26"/>
          <w:szCs w:val="26"/>
        </w:rPr>
      </w:pPr>
      <w:bookmarkStart w:id="54" w:name="_Toc137045937"/>
      <w:bookmarkStart w:id="55" w:name="_Toc147551159"/>
      <w:bookmarkStart w:id="56" w:name="_Toc221430297"/>
      <w:r w:rsidRPr="00496032">
        <w:rPr>
          <w:b/>
          <w:i/>
          <w:sz w:val="26"/>
          <w:szCs w:val="26"/>
        </w:rPr>
        <w:t xml:space="preserve">Мероприятия по защите населения и территории </w:t>
      </w:r>
      <w:r w:rsidR="00DD7393" w:rsidRPr="00496032">
        <w:rPr>
          <w:b/>
          <w:bCs/>
          <w:i/>
          <w:sz w:val="26"/>
          <w:szCs w:val="26"/>
        </w:rPr>
        <w:t>Ванновскогосельского</w:t>
      </w:r>
      <w:r w:rsidRPr="00496032">
        <w:rPr>
          <w:b/>
          <w:bCs/>
          <w:i/>
          <w:sz w:val="26"/>
          <w:szCs w:val="26"/>
        </w:rPr>
        <w:t xml:space="preserve"> поселения</w:t>
      </w:r>
      <w:r w:rsidRPr="00496032">
        <w:rPr>
          <w:b/>
          <w:i/>
          <w:sz w:val="26"/>
          <w:szCs w:val="26"/>
        </w:rPr>
        <w:t xml:space="preserve"> от опасных природных явлений</w:t>
      </w:r>
      <w:bookmarkStart w:id="57" w:name="_Toc137045938"/>
      <w:bookmarkStart w:id="58" w:name="_Toc147551160"/>
      <w:bookmarkStart w:id="59" w:name="_Toc221430298"/>
      <w:bookmarkEnd w:id="54"/>
      <w:bookmarkEnd w:id="55"/>
      <w:bookmarkEnd w:id="56"/>
    </w:p>
    <w:p w:rsidR="003501A5" w:rsidRDefault="003501A5" w:rsidP="00496032">
      <w:pPr>
        <w:shd w:val="clear" w:color="auto" w:fill="FFFFFF"/>
        <w:spacing w:before="0" w:after="0"/>
        <w:ind w:firstLine="709"/>
      </w:pPr>
    </w:p>
    <w:p w:rsidR="00496032" w:rsidRPr="00496032" w:rsidRDefault="00496032" w:rsidP="00496032">
      <w:pPr>
        <w:shd w:val="clear" w:color="auto" w:fill="FFFFFF"/>
        <w:spacing w:before="0" w:after="0"/>
        <w:ind w:firstLine="709"/>
      </w:pPr>
      <w:r w:rsidRPr="00496032">
        <w:t xml:space="preserve">На проектируемой территории выделяются следующие источники возможных природных ЧС: землетрясения, затопление, подтопления, овражная и боковая эрозия, эрозионно-акумулятивные процессы временных водотоков, просадка грунтов, делювиальный снос и накопление отложений, ураганные ветры, ливневые дожди (снегопады) с грозами и градом, снегопады, обледенения и подтопления, описание которых приведены в п. 1.2 настоящего раздела. </w:t>
      </w:r>
    </w:p>
    <w:p w:rsidR="00496032" w:rsidRPr="00496032" w:rsidRDefault="00496032" w:rsidP="00496032">
      <w:pPr>
        <w:pStyle w:val="23"/>
        <w:ind w:right="0"/>
      </w:pPr>
      <w:r w:rsidRPr="00496032">
        <w:rPr>
          <w:i/>
        </w:rPr>
        <w:t xml:space="preserve">Территория с благоприятными для строительства условиями - </w:t>
      </w:r>
      <w:r w:rsidRPr="00496032">
        <w:t>распространена эрозия временных водотоков. Рекомендуются инженерные мероприятия: регулирование стока; минимальная вертикальная планировка строительных площадок; гидроизоляция фундаментов на отдельных участках; укрепление склонов эрозионной сети; водоотлив из глубоких строительных котлованов в дождливый период.</w:t>
      </w:r>
    </w:p>
    <w:p w:rsidR="00496032" w:rsidRPr="00496032" w:rsidRDefault="00496032" w:rsidP="00496032">
      <w:pPr>
        <w:pStyle w:val="23"/>
        <w:ind w:right="0"/>
      </w:pPr>
      <w:r w:rsidRPr="00496032">
        <w:rPr>
          <w:i/>
        </w:rPr>
        <w:lastRenderedPageBreak/>
        <w:t>Территория с условно благоприятными для строительства условиями</w:t>
      </w:r>
      <w:r w:rsidRPr="00496032">
        <w:t>:</w:t>
      </w:r>
    </w:p>
    <w:p w:rsidR="00496032" w:rsidRPr="00496032" w:rsidRDefault="00496032" w:rsidP="00496032">
      <w:pPr>
        <w:pStyle w:val="23"/>
        <w:ind w:right="0"/>
      </w:pPr>
      <w:r w:rsidRPr="00496032">
        <w:t>- распространена заболачиваемость части территории. В период экстремально большого количества осадков возможно частичное затопление. Боковая эрозия и связанные с ней оползневые и обвальные процессы. Подтопление. Рекомендуются инженерные мероприятия: гидроизоляция фундаментов; водоотлив из строительных котлованов и траншей; на участках эрозионного подмыва - укрепление берегов; для капитальных сооружений - устройство спецфундаментов; на заболоченных участках -  возведение искусственных насыпей, осушение территории.</w:t>
      </w:r>
    </w:p>
    <w:p w:rsidR="00496032" w:rsidRPr="00496032" w:rsidRDefault="00496032" w:rsidP="00496032">
      <w:pPr>
        <w:pStyle w:val="23"/>
        <w:ind w:right="0"/>
      </w:pPr>
      <w:r w:rsidRPr="00496032">
        <w:t>- распространена активная эрозия временных водотоков. Отдельные оползневые процессы. Рекомендуются инженерные мероприятия: общая планировка территории и регулирование стока; гидроизоляция фундаментов; дренаж грунтовых вод; строительство подпорных стенок; профилактические противооползневые мероприятия.</w:t>
      </w:r>
    </w:p>
    <w:p w:rsidR="00496032" w:rsidRPr="00496032" w:rsidRDefault="00496032" w:rsidP="00496032">
      <w:pPr>
        <w:pStyle w:val="23"/>
        <w:ind w:right="0"/>
      </w:pPr>
      <w:r w:rsidRPr="00496032">
        <w:rPr>
          <w:i/>
        </w:rPr>
        <w:t xml:space="preserve">Территория с неблагоприятными для строительства условиями - </w:t>
      </w:r>
      <w:r w:rsidRPr="00496032">
        <w:t>распространено затопление с периодичностью до нескольких раз в год. Гражданское строительство не рекомендуется. При необходимости строительства специальных сооружений (линейные сооружения, мостовые переходы, гидротехнические сооружения, насосные станции и т.д.) рекомендуется: осушение заболоченных земель, создание искусственных насыпей, спрямление и бетонирование русел, гидроизоляция фундаментов, устройство систем дренажа.</w:t>
      </w:r>
    </w:p>
    <w:p w:rsidR="00496032" w:rsidRPr="00496032" w:rsidRDefault="00496032" w:rsidP="00496032">
      <w:pPr>
        <w:spacing w:before="0" w:after="0"/>
        <w:ind w:firstLine="709"/>
      </w:pPr>
      <w:r w:rsidRPr="00496032">
        <w:t>Учитывая рекомендации СНиП 2.01.09-91 “Здания и сооружения на подрабатываемых территориях и просадочных грунтах”, СНиП 2.06.15-85 “Инженерная защита территорий от затопления и подтопления”, СНиП 2.01.15-90 “Инженерная защита территорий, зданий и сооружений от опасных геологических процессов”, а также результаты анализа природных условий и архитектурно-планировочные решения, принятые при разработке генерального плана Ванновского сельского поселения, при проектировании на территориях населенных пунктов предусмотрен следующий комплекс основных мероприятий, направленных на ликвидацию неблагоприятных физико-геологических процессов и явлений, повышение благоустройства и санитарного состояния территории:</w:t>
      </w:r>
    </w:p>
    <w:p w:rsidR="00496032" w:rsidRPr="00496032" w:rsidRDefault="00496032" w:rsidP="00496032">
      <w:pPr>
        <w:spacing w:before="0" w:after="0"/>
        <w:ind w:firstLine="709"/>
      </w:pPr>
      <w:r w:rsidRPr="00496032">
        <w:t>– Организация поверхностного стока и улучшение санитарного состояния территории, в т.ч.:</w:t>
      </w:r>
    </w:p>
    <w:p w:rsidR="00496032" w:rsidRPr="00496032" w:rsidRDefault="00496032" w:rsidP="00496032">
      <w:pPr>
        <w:spacing w:before="0" w:after="0"/>
        <w:ind w:firstLine="709"/>
      </w:pPr>
      <w:r w:rsidRPr="00496032">
        <w:t>- организация водостоков;</w:t>
      </w:r>
    </w:p>
    <w:p w:rsidR="00496032" w:rsidRPr="00496032" w:rsidRDefault="00496032" w:rsidP="00496032">
      <w:pPr>
        <w:spacing w:before="0" w:after="0"/>
        <w:ind w:firstLine="709"/>
      </w:pPr>
      <w:r w:rsidRPr="00496032">
        <w:t>– Защита от опасных физико-геологических процессов.</w:t>
      </w:r>
    </w:p>
    <w:p w:rsidR="00496032" w:rsidRPr="00496032" w:rsidRDefault="00496032" w:rsidP="00496032">
      <w:pPr>
        <w:spacing w:before="0" w:after="0"/>
        <w:ind w:firstLine="709"/>
      </w:pPr>
      <w:r w:rsidRPr="00496032">
        <w:t xml:space="preserve">- понижение уровня грунтовых вод в зонах их высокого стояния; </w:t>
      </w:r>
    </w:p>
    <w:p w:rsidR="00496032" w:rsidRPr="00496032" w:rsidRDefault="00496032" w:rsidP="00496032">
      <w:pPr>
        <w:spacing w:before="0" w:after="0"/>
        <w:ind w:firstLine="709"/>
      </w:pPr>
      <w:r w:rsidRPr="00496032">
        <w:t xml:space="preserve">- защита от подтопления и затопления; </w:t>
      </w:r>
    </w:p>
    <w:p w:rsidR="00496032" w:rsidRPr="00496032" w:rsidRDefault="00496032" w:rsidP="00496032">
      <w:pPr>
        <w:spacing w:before="0" w:after="0"/>
        <w:ind w:firstLine="709"/>
      </w:pPr>
      <w:r w:rsidRPr="00496032">
        <w:t xml:space="preserve">- защита от ветровой дефляции. </w:t>
      </w:r>
    </w:p>
    <w:p w:rsidR="00496032" w:rsidRPr="00496032" w:rsidRDefault="00496032" w:rsidP="00496032">
      <w:pPr>
        <w:spacing w:before="0" w:after="0"/>
        <w:ind w:firstLine="709"/>
      </w:pPr>
      <w:r w:rsidRPr="00496032">
        <w:t>- противооползневые мероприятия.</w:t>
      </w:r>
    </w:p>
    <w:p w:rsidR="00496032" w:rsidRPr="00496032" w:rsidRDefault="00496032" w:rsidP="00496032">
      <w:pPr>
        <w:spacing w:before="0" w:after="0"/>
        <w:ind w:firstLine="709"/>
      </w:pPr>
      <w:r w:rsidRPr="00496032">
        <w:t>– Благоустройство водоемов.</w:t>
      </w:r>
    </w:p>
    <w:p w:rsidR="00496032" w:rsidRPr="00496032" w:rsidRDefault="00496032" w:rsidP="00496032">
      <w:pPr>
        <w:spacing w:before="0" w:after="0"/>
        <w:ind w:firstLine="709"/>
      </w:pPr>
      <w:r w:rsidRPr="00496032">
        <w:t>– Агролесомелиорация – посадка деревьев, кустарников, посев многолетних трав.</w:t>
      </w:r>
    </w:p>
    <w:p w:rsidR="00496032" w:rsidRPr="00496032" w:rsidRDefault="00496032" w:rsidP="00496032">
      <w:pPr>
        <w:spacing w:before="0" w:after="0"/>
        <w:ind w:firstLine="709"/>
      </w:pPr>
      <w:r w:rsidRPr="00496032">
        <w:t xml:space="preserve">– Соблюдение особых условий строительства: высокий уровень грунтовых вод, подтопление пониженных участков, повышенная сейсмичность территории, повышенная агрессия подземных вод к бетонам и железобетонным конструкциям. </w:t>
      </w:r>
    </w:p>
    <w:p w:rsidR="00496032" w:rsidRPr="00496032" w:rsidRDefault="00496032" w:rsidP="00496032">
      <w:pPr>
        <w:spacing w:before="0" w:after="0"/>
        <w:ind w:firstLine="709"/>
      </w:pPr>
      <w:r w:rsidRPr="00496032">
        <w:t>Указанные мероприятия представлены в объеме, необходимом для обоснования архитектурно-планировочных решений и подлежат уточнению на последующих стадиях проектирования.</w:t>
      </w:r>
    </w:p>
    <w:p w:rsidR="00496032" w:rsidRPr="00496032" w:rsidRDefault="00496032" w:rsidP="00496032">
      <w:pPr>
        <w:spacing w:before="0" w:after="0"/>
        <w:ind w:firstLine="709"/>
      </w:pPr>
      <w:r w:rsidRPr="00496032">
        <w:t>При строительстве на территории населенных пунктов Ванновского сельского поселения необходимо соблюдать следующие рекомендации:</w:t>
      </w:r>
    </w:p>
    <w:p w:rsidR="00496032" w:rsidRPr="00496032" w:rsidRDefault="00496032" w:rsidP="00496032">
      <w:pPr>
        <w:spacing w:before="0" w:after="0"/>
        <w:ind w:firstLine="709"/>
      </w:pPr>
      <w:r w:rsidRPr="00496032">
        <w:t xml:space="preserve">– минимальная глубина заложения фундаментов рекомендуется равной мощности почвы (0,7 – 1,5 м), но не менее нормативной глубины промерзания – </w:t>
      </w:r>
      <w:smartTag w:uri="urn:schemas-microsoft-com:office:smarttags" w:element="metricconverter">
        <w:smartTagPr>
          <w:attr w:name="ProductID" w:val="0,8 м"/>
        </w:smartTagPr>
        <w:r w:rsidRPr="00496032">
          <w:t>0,8 м</w:t>
        </w:r>
      </w:smartTag>
      <w:r w:rsidRPr="00496032">
        <w:t>;</w:t>
      </w:r>
    </w:p>
    <w:p w:rsidR="00496032" w:rsidRPr="00496032" w:rsidRDefault="00496032" w:rsidP="00496032">
      <w:pPr>
        <w:spacing w:before="0" w:after="0"/>
        <w:ind w:firstLine="709"/>
      </w:pPr>
      <w:r w:rsidRPr="00496032">
        <w:t>– в качестве грунтов оснований фундаментов рекомендуются суглинки и глины в соответствии со СНиП 2.01.09-91 ″Здания и сооружения на подрабатываемых территориях и просадочных грунтах″;</w:t>
      </w:r>
    </w:p>
    <w:p w:rsidR="00496032" w:rsidRPr="00496032" w:rsidRDefault="00496032" w:rsidP="00496032">
      <w:pPr>
        <w:spacing w:before="0" w:after="0"/>
        <w:ind w:firstLine="709"/>
      </w:pPr>
      <w:r w:rsidRPr="00496032">
        <w:t>– во всех случаях учитывать просадочные свойства грунтов и предусмотреть мероприятия по защите их от замачивания;</w:t>
      </w:r>
    </w:p>
    <w:p w:rsidR="00496032" w:rsidRPr="00496032" w:rsidRDefault="00496032" w:rsidP="00496032">
      <w:pPr>
        <w:spacing w:before="0" w:after="0"/>
        <w:ind w:firstLine="709"/>
      </w:pPr>
      <w:r w:rsidRPr="00496032">
        <w:lastRenderedPageBreak/>
        <w:t>– почвенно-растительный слой подлежит срезке с последующим использованием для рекультивации земель;</w:t>
      </w:r>
    </w:p>
    <w:p w:rsidR="00496032" w:rsidRPr="00496032" w:rsidRDefault="00496032" w:rsidP="00496032">
      <w:pPr>
        <w:spacing w:before="0" w:after="0"/>
        <w:ind w:firstLine="709"/>
      </w:pPr>
      <w:r w:rsidRPr="00496032">
        <w:t>– все работы по инженерной защите территории застройки выполнять в соответствии с п.2 СНиП 2.01.15-90 ″Инженерная защита территорий, зданий и сооружений от опасных геологических процессов″;</w:t>
      </w:r>
    </w:p>
    <w:p w:rsidR="00496032" w:rsidRPr="00496032" w:rsidRDefault="00496032" w:rsidP="00496032">
      <w:pPr>
        <w:spacing w:before="0" w:after="0"/>
        <w:ind w:firstLine="709"/>
      </w:pPr>
      <w:r w:rsidRPr="00496032">
        <w:t>– инженерную защиту территорий от затопления и подтопления выполнять в соответствии со СНиП 2.06.15-85 ″Инженерная защита территорий от затопления и подтопления″;</w:t>
      </w:r>
    </w:p>
    <w:p w:rsidR="00496032" w:rsidRPr="00496032" w:rsidRDefault="00496032" w:rsidP="00496032">
      <w:pPr>
        <w:spacing w:before="0" w:after="0"/>
        <w:ind w:firstLine="709"/>
      </w:pPr>
      <w:r w:rsidRPr="00496032">
        <w:t>– здания и сооружения повышенной категории ответственности разрабатывать с учетом антисейсмических мероприятий по СНиП II-7-81* ″Строительство в сейсмических районах″ и ТСН 22-302-2000 ″Строительство в сейсмических районах Краснодарского края″;</w:t>
      </w:r>
    </w:p>
    <w:p w:rsidR="00496032" w:rsidRPr="00496032" w:rsidRDefault="00496032" w:rsidP="00496032">
      <w:pPr>
        <w:spacing w:before="0" w:after="0"/>
        <w:ind w:firstLine="709"/>
      </w:pPr>
      <w:r w:rsidRPr="00496032">
        <w:t>– при строительстве зданий и сооружений на площадках с высоким уровнем стояния грунтовых вод необходимо по отдельному рабочему проекту выполнить работы по водопонижению и устройствуо дренажей;</w:t>
      </w:r>
    </w:p>
    <w:p w:rsidR="00496032" w:rsidRPr="00496032" w:rsidRDefault="00496032" w:rsidP="00496032">
      <w:pPr>
        <w:spacing w:before="0" w:after="0"/>
        <w:ind w:firstLine="709"/>
      </w:pPr>
      <w:r w:rsidRPr="00496032">
        <w:t>– в процессе работы не допускать длительного простоя открытых котлованов и замачивания их дна атмосферными осадками;</w:t>
      </w:r>
    </w:p>
    <w:p w:rsidR="00496032" w:rsidRPr="00496032" w:rsidRDefault="00496032" w:rsidP="00496032">
      <w:pPr>
        <w:spacing w:before="0" w:after="0"/>
        <w:ind w:firstLine="709"/>
      </w:pPr>
      <w:r w:rsidRPr="00496032">
        <w:t>– все работы нулевого цикла проводить в сухое время года с соблюдением ″Правил технической эксплуатации сооружений инженерной защиты городов″;</w:t>
      </w:r>
    </w:p>
    <w:p w:rsidR="00496032" w:rsidRPr="00496032" w:rsidRDefault="00496032" w:rsidP="00496032">
      <w:pPr>
        <w:spacing w:before="0" w:after="0"/>
        <w:ind w:firstLine="709"/>
      </w:pPr>
      <w:r w:rsidRPr="00496032">
        <w:t>– при производстве строительных работ необходимо принимать меры по защите бетонных и металлических конструкций т.к. грунтовые воды средне - и сильноагрессивны к бетонам и железобетонным конструкциям. Защиту строительных конструкций выполнять в соответствии со СНиП 2.03.11-85.</w:t>
      </w:r>
    </w:p>
    <w:p w:rsidR="00496032" w:rsidRPr="00496032" w:rsidRDefault="00496032" w:rsidP="00496032">
      <w:pPr>
        <w:spacing w:before="0" w:after="0"/>
        <w:ind w:firstLine="709"/>
      </w:pPr>
      <w:r w:rsidRPr="00496032">
        <w:t>Проведение работ по организации поверхностного и подземного стока создадут условно благоприятные условия для строительства на площадях, отнесенных к неблагоприятным.</w:t>
      </w:r>
    </w:p>
    <w:p w:rsidR="00496032" w:rsidRPr="00496032" w:rsidRDefault="00496032" w:rsidP="00496032">
      <w:pPr>
        <w:spacing w:before="0" w:after="0"/>
        <w:ind w:firstLine="709"/>
        <w:rPr>
          <w:i/>
        </w:rPr>
      </w:pPr>
      <w:r w:rsidRPr="00496032">
        <w:rPr>
          <w:i/>
        </w:rPr>
        <w:t>При освоении территории на каждом отдельном участке, под каждый объект необходимо проведение детальных инженерно-геологических изысканий.</w:t>
      </w:r>
    </w:p>
    <w:p w:rsidR="00496032" w:rsidRPr="00496032" w:rsidRDefault="00496032" w:rsidP="00496032">
      <w:pPr>
        <w:shd w:val="clear" w:color="auto" w:fill="FFFFFF"/>
        <w:spacing w:before="0" w:after="0"/>
        <w:ind w:firstLine="709"/>
        <w:rPr>
          <w:u w:val="single"/>
        </w:rPr>
      </w:pPr>
      <w:r w:rsidRPr="00496032">
        <w:rPr>
          <w:u w:val="single"/>
        </w:rPr>
        <w:t>Организация поверхностного стока.</w:t>
      </w:r>
    </w:p>
    <w:p w:rsidR="00496032" w:rsidRPr="00496032" w:rsidRDefault="00496032" w:rsidP="00496032">
      <w:pPr>
        <w:spacing w:before="0" w:after="0"/>
        <w:ind w:firstLine="709"/>
      </w:pPr>
      <w:r w:rsidRPr="00496032">
        <w:t>В целях благоустройства планируемой территории, улучшения ее общих и санитарных условий проектом предусматривается организация поверхностного стока путем проведения мероприятий по водоотведению и устройства сети водостоков.</w:t>
      </w:r>
    </w:p>
    <w:p w:rsidR="00496032" w:rsidRPr="00496032" w:rsidRDefault="00496032" w:rsidP="00496032">
      <w:pPr>
        <w:shd w:val="clear" w:color="auto" w:fill="FFFFFF"/>
        <w:spacing w:before="0" w:after="0"/>
        <w:ind w:firstLine="709"/>
        <w:rPr>
          <w:i/>
        </w:rPr>
      </w:pPr>
      <w:r w:rsidRPr="00496032">
        <w:rPr>
          <w:i/>
        </w:rPr>
        <w:t>Вертикальная планировка.</w:t>
      </w:r>
    </w:p>
    <w:p w:rsidR="00496032" w:rsidRPr="00496032" w:rsidRDefault="00496032" w:rsidP="00496032">
      <w:pPr>
        <w:spacing w:before="0" w:after="0"/>
        <w:ind w:firstLine="709"/>
      </w:pPr>
      <w:r w:rsidRPr="00496032">
        <w:t>Вертикальная планировка территории с.Ванновского была выполнена ранее и на данном этапе проектирования рассматривается поверхностный водосток и инженерные мероприятия Ванновского сельского поселения.</w:t>
      </w:r>
    </w:p>
    <w:p w:rsidR="00496032" w:rsidRPr="00496032" w:rsidRDefault="00496032" w:rsidP="00496032">
      <w:pPr>
        <w:spacing w:before="0" w:after="0"/>
        <w:ind w:firstLine="709"/>
      </w:pPr>
      <w:r w:rsidRPr="00496032">
        <w:t>Вертикальной планировкой решалась задача создания благоприятных условий для трасс улиц, проездов, тротуаров, исключения подтопления жилых, общественных и производственных территорий.</w:t>
      </w:r>
    </w:p>
    <w:p w:rsidR="00496032" w:rsidRPr="00496032" w:rsidRDefault="00496032" w:rsidP="00496032">
      <w:pPr>
        <w:spacing w:before="0" w:after="0"/>
        <w:ind w:firstLine="709"/>
      </w:pPr>
      <w:r w:rsidRPr="00496032">
        <w:t>Водостоки с дорог и территории улиц сведены по водоотводящим лоткам вдоль проезжих частей улиц.</w:t>
      </w:r>
    </w:p>
    <w:p w:rsidR="00496032" w:rsidRPr="00496032" w:rsidRDefault="00496032" w:rsidP="00496032">
      <w:pPr>
        <w:spacing w:before="0" w:after="0"/>
        <w:ind w:firstLine="709"/>
      </w:pPr>
      <w:r w:rsidRPr="00496032">
        <w:t xml:space="preserve">Проект вертикальной планировки был выполнен с учетом сложившейся застройки и существующих уклонов улиц с некоторой корректировкой отдельных участков для создания минимальных уклонов. </w:t>
      </w:r>
    </w:p>
    <w:p w:rsidR="00496032" w:rsidRPr="00496032" w:rsidRDefault="00496032" w:rsidP="00496032">
      <w:pPr>
        <w:shd w:val="clear" w:color="auto" w:fill="FFFFFF"/>
        <w:spacing w:before="0" w:after="0"/>
        <w:ind w:firstLine="709"/>
        <w:rPr>
          <w:i/>
        </w:rPr>
      </w:pPr>
      <w:bookmarkStart w:id="60" w:name="%2525D0%2525A4%2525D0%2525B8%2525D0%2525"/>
      <w:r w:rsidRPr="00496032">
        <w:rPr>
          <w:i/>
        </w:rPr>
        <w:t>Водоотведение и организация водостоков.</w:t>
      </w:r>
    </w:p>
    <w:p w:rsidR="00496032" w:rsidRPr="00496032" w:rsidRDefault="00496032" w:rsidP="00496032">
      <w:pPr>
        <w:spacing w:before="0" w:after="0"/>
        <w:ind w:firstLine="709"/>
      </w:pPr>
      <w:r w:rsidRPr="00496032">
        <w:t>Генеральным планом предусматривается осуществить отвод дождевых вод со всех водосборных бассейнов Ванновского сельского поселения.</w:t>
      </w:r>
    </w:p>
    <w:p w:rsidR="00496032" w:rsidRPr="00496032" w:rsidRDefault="00496032" w:rsidP="00496032">
      <w:pPr>
        <w:spacing w:before="0" w:after="0"/>
        <w:ind w:firstLine="709"/>
      </w:pPr>
      <w:r w:rsidRPr="00496032">
        <w:t>Схемой инженерной подготовки территории намечено организовать поверхностный водосток по всем улицам и кварталам.</w:t>
      </w:r>
    </w:p>
    <w:p w:rsidR="00496032" w:rsidRPr="00496032" w:rsidRDefault="00496032" w:rsidP="00496032">
      <w:pPr>
        <w:spacing w:before="0" w:after="0"/>
        <w:ind w:firstLine="709"/>
      </w:pPr>
      <w:r w:rsidRPr="00496032">
        <w:t>Учитывая современные высокие требования к охране водоемов от загрязнения и необходимость, в связи с этим, очистки дождевого стока с территорий при выпуске их в водоемы, наиболее перспективной является раздельная система канализации:</w:t>
      </w:r>
    </w:p>
    <w:p w:rsidR="00496032" w:rsidRPr="00496032" w:rsidRDefault="00496032" w:rsidP="00496032">
      <w:pPr>
        <w:spacing w:before="0" w:after="0"/>
        <w:ind w:firstLine="709"/>
      </w:pPr>
      <w:r w:rsidRPr="00496032">
        <w:t>- отвод бытовых и производственных стоков (сеть К1);</w:t>
      </w:r>
    </w:p>
    <w:p w:rsidR="00496032" w:rsidRPr="00496032" w:rsidRDefault="00496032" w:rsidP="00496032">
      <w:pPr>
        <w:spacing w:before="0" w:after="0"/>
        <w:ind w:firstLine="709"/>
      </w:pPr>
      <w:r w:rsidRPr="00496032">
        <w:t>- отвод дождевых и талых вод (сеть К2).</w:t>
      </w:r>
    </w:p>
    <w:p w:rsidR="00496032" w:rsidRPr="00496032" w:rsidRDefault="00496032" w:rsidP="00496032">
      <w:pPr>
        <w:spacing w:before="0" w:after="0"/>
        <w:ind w:firstLine="709"/>
      </w:pPr>
      <w:r w:rsidRPr="00496032">
        <w:lastRenderedPageBreak/>
        <w:t>Вводится комбинированная система отвода дождевых и талых вод с дальнейшим развитием в основном закрытой системы водоотвода.</w:t>
      </w:r>
    </w:p>
    <w:p w:rsidR="00496032" w:rsidRPr="00496032" w:rsidRDefault="00496032" w:rsidP="00496032">
      <w:pPr>
        <w:spacing w:before="0" w:after="0"/>
        <w:ind w:firstLine="709"/>
      </w:pPr>
      <w:r w:rsidRPr="00496032">
        <w:rPr>
          <w:i/>
        </w:rPr>
        <w:t>Открытая сеть ливнестоков</w:t>
      </w:r>
      <w:r w:rsidRPr="00496032">
        <w:t xml:space="preserve"> является простейшей системой, не требующей сложных и дорогих сооружений и выполняется по улицам вдоль проезжей части с обочинами, по открытым лоткам (кюветам) с обеих сторон дороги. </w:t>
      </w:r>
    </w:p>
    <w:p w:rsidR="00496032" w:rsidRPr="00496032" w:rsidRDefault="00496032" w:rsidP="00496032">
      <w:pPr>
        <w:spacing w:before="0" w:after="0"/>
        <w:ind w:firstLine="709"/>
      </w:pPr>
      <w:r w:rsidRPr="00496032">
        <w:t>Согласно требованиям СниП 2.06.15-85 в районах 1-2 этажной застройки внутриквартальные кюветы рекомендуется строить открытыми.</w:t>
      </w:r>
    </w:p>
    <w:p w:rsidR="00496032" w:rsidRPr="00496032" w:rsidRDefault="00496032" w:rsidP="00496032">
      <w:pPr>
        <w:spacing w:before="0" w:after="0"/>
        <w:ind w:firstLine="709"/>
      </w:pPr>
      <w:r w:rsidRPr="00496032">
        <w:t xml:space="preserve">Вид и размеры сечения канав и кюветов назначаются в соответствии с гидравлическим расчетом. Глубина их не должна превышать </w:t>
      </w:r>
      <w:smartTag w:uri="urn:schemas-microsoft-com:office:smarttags" w:element="metricconverter">
        <w:smartTagPr>
          <w:attr w:name="ProductID" w:val="1,2 м"/>
        </w:smartTagPr>
        <w:r w:rsidRPr="00496032">
          <w:t>1,2 м</w:t>
        </w:r>
      </w:smartTag>
      <w:r w:rsidRPr="00496032">
        <w:t>. Крутизна откосов кюветов 1:2, 1:3. Согласно СниП 2.05.11-83 на территориях с ценными сельскохозяйственными угодьями крутизну откосов уменьшают – 1:1.5. Продольные уклоны по кюветам назначают не менее 0,003 (0.3%).</w:t>
      </w:r>
    </w:p>
    <w:p w:rsidR="00496032" w:rsidRPr="00496032" w:rsidRDefault="00496032" w:rsidP="00496032">
      <w:pPr>
        <w:spacing w:before="0" w:after="0"/>
        <w:ind w:firstLine="709"/>
      </w:pPr>
      <w:r w:rsidRPr="00496032">
        <w:t>Более точно глубину заложения, длину и местоположения водоотводных лотков определить отдельным рабочим проектом при проектировании дорог.</w:t>
      </w:r>
    </w:p>
    <w:p w:rsidR="00496032" w:rsidRPr="00496032" w:rsidRDefault="00496032" w:rsidP="00496032">
      <w:pPr>
        <w:spacing w:before="0" w:after="0"/>
        <w:ind w:firstLine="709"/>
      </w:pPr>
      <w:r w:rsidRPr="00496032">
        <w:t>Через дороги водостоки из кюветов пропустить по железобетонным трубам и лоткам. Их диаметр, длину, уклон определить на стадии рабочего проекта.</w:t>
      </w:r>
    </w:p>
    <w:p w:rsidR="00496032" w:rsidRPr="00496032" w:rsidRDefault="00496032" w:rsidP="00496032">
      <w:pPr>
        <w:spacing w:before="0" w:after="0"/>
        <w:ind w:firstLine="709"/>
      </w:pPr>
      <w:r w:rsidRPr="00496032">
        <w:t>Выпуск загрязненных поверхностных вод с территории населенных пунктов рекомендуется выполнять через очистные сооружения с последующим сбросом после соответствующей очистки в водоприемники.</w:t>
      </w:r>
    </w:p>
    <w:p w:rsidR="00496032" w:rsidRPr="00496032" w:rsidRDefault="00496032" w:rsidP="00496032">
      <w:pPr>
        <w:spacing w:before="0" w:after="0"/>
        <w:ind w:firstLine="709"/>
      </w:pPr>
      <w:r w:rsidRPr="00496032">
        <w:t>При открытой системе водоотвода выпуск загрязненных поверхностных вод с территории допускается осуществлять в пруды-отстойники с фильтрами и далее в водоприемники. Учитывая размер водосборной площадки очистные сооружения можно организовывать в виде ряда прудов-отстойников.</w:t>
      </w:r>
    </w:p>
    <w:p w:rsidR="00496032" w:rsidRPr="00496032" w:rsidRDefault="00496032" w:rsidP="00496032">
      <w:pPr>
        <w:spacing w:before="0" w:after="0"/>
        <w:ind w:firstLine="709"/>
        <w:rPr>
          <w:highlight w:val="yellow"/>
        </w:rPr>
      </w:pPr>
      <w:r w:rsidRPr="00496032">
        <w:t>Основным водоприемником водостоков является  одна крупная водная артерия - р. Лаба, по которой проходит западная граница района и несколько средних рек, таких как Чамлык, Синюха, Зеленчук 1-й. Кроме того, протекает много мелких речушек, притоков более крупных рек (Куса, В. Ерик, Лабенок, Старый Лабенок). Вдоль западной границы района сильно развита сеть оросительных каналов, различного предназначения, а так же множество прудово-рыбных хозяйств. После очистки и отстоя, водостоки отводятся по рельефу в сторону рек.</w:t>
      </w:r>
    </w:p>
    <w:p w:rsidR="00496032" w:rsidRPr="00496032" w:rsidRDefault="00496032" w:rsidP="00496032">
      <w:pPr>
        <w:spacing w:before="0" w:after="0"/>
        <w:ind w:firstLine="709"/>
      </w:pPr>
      <w:r w:rsidRPr="00496032">
        <w:t xml:space="preserve">Для полного благоустройства застроенной территории рекомендуется разработка </w:t>
      </w:r>
      <w:r w:rsidRPr="00496032">
        <w:rPr>
          <w:i/>
        </w:rPr>
        <w:t>проекта дождевой канализации</w:t>
      </w:r>
      <w:r w:rsidRPr="00496032">
        <w:t>.</w:t>
      </w:r>
    </w:p>
    <w:p w:rsidR="00496032" w:rsidRPr="00496032" w:rsidRDefault="00496032" w:rsidP="00496032">
      <w:pPr>
        <w:spacing w:before="0" w:after="0"/>
        <w:ind w:firstLine="709"/>
      </w:pPr>
      <w:r w:rsidRPr="00496032">
        <w:rPr>
          <w:i/>
        </w:rPr>
        <w:t>Водосточная сеть закрытого типа</w:t>
      </w:r>
      <w:r w:rsidRPr="00496032">
        <w:t xml:space="preserve"> является наиболее совершенной и отвечает всем требованиям благоустройства территорий. Она состоит из подземной сети водосточных труб – коллекторов, с приемом поверхностных вод дождеприемными колодцами и направлением собранных вод в водосточную сеть.</w:t>
      </w:r>
    </w:p>
    <w:p w:rsidR="00496032" w:rsidRPr="00496032" w:rsidRDefault="00496032" w:rsidP="00496032">
      <w:pPr>
        <w:spacing w:before="0" w:after="0"/>
        <w:ind w:firstLine="709"/>
      </w:pPr>
      <w:r w:rsidRPr="00496032">
        <w:t>В с. Ванновском водосточную сеть закрытого типа рекомендуется предусмотреть в центральной части.</w:t>
      </w:r>
    </w:p>
    <w:p w:rsidR="00496032" w:rsidRPr="00496032" w:rsidRDefault="00496032" w:rsidP="00496032">
      <w:pPr>
        <w:spacing w:before="0" w:after="0"/>
        <w:ind w:firstLine="709"/>
      </w:pPr>
      <w:r w:rsidRPr="00496032">
        <w:t>Дождеприемные колодцы устанавливаются вдоль лотков дорог на затяжных участках спусков (подъемов), на перекрестках и пешеходных переходах со стороны притока поверхностных вод, в пониженных местах при пилообразном профиле лотков дорог, в местах понижений, дворовых и парковых территорий, не имеющих стока поверхностных вод. Соединяются дождеприемники ветками с основным коллектором.</w:t>
      </w:r>
    </w:p>
    <w:p w:rsidR="00496032" w:rsidRPr="00496032" w:rsidRDefault="00496032" w:rsidP="00496032">
      <w:pPr>
        <w:spacing w:before="0" w:after="0"/>
        <w:ind w:firstLine="709"/>
      </w:pPr>
      <w:r w:rsidRPr="00496032">
        <w:rPr>
          <w:i/>
        </w:rPr>
        <w:t>Закрытая сеть водостоков</w:t>
      </w:r>
      <w:r w:rsidRPr="00496032">
        <w:t xml:space="preserve"> предусматривается в зоне застройки по проездам, огражденным бортовыми камнями, и на территориях с незначительными уклонами – менее 0,004, на площадях, в местах расположения общественных зданий, где применение открытого типа водоотвода неприемлемо с точки зрения требований благоустройства.</w:t>
      </w:r>
    </w:p>
    <w:p w:rsidR="00496032" w:rsidRPr="00496032" w:rsidRDefault="00496032" w:rsidP="00496032">
      <w:pPr>
        <w:spacing w:before="0" w:after="0"/>
        <w:ind w:firstLine="709"/>
      </w:pPr>
      <w:r w:rsidRPr="00496032">
        <w:t>К таким мероприятиям можно отнести укрепление берегов реки,  расчистка дна реки и каналов, террасирование береговых бортов и прибрежных склонов, устройство дамб обвалования, строительство ливневой канализации, агролесомелиорация.</w:t>
      </w:r>
    </w:p>
    <w:p w:rsidR="00496032" w:rsidRPr="00496032" w:rsidRDefault="00496032" w:rsidP="00496032">
      <w:pPr>
        <w:spacing w:before="0" w:after="0"/>
        <w:ind w:firstLine="709"/>
      </w:pPr>
      <w:r w:rsidRPr="00496032">
        <w:t>Повышение гребня дамб обвалования над расчетным уровнем воды водных объектов необходимо определять в зависимости от класса защитных сооружений и с учетом требований СНиП 2.06.05-84.</w:t>
      </w:r>
    </w:p>
    <w:bookmarkEnd w:id="60"/>
    <w:p w:rsidR="00496032" w:rsidRPr="00496032" w:rsidRDefault="00496032" w:rsidP="00496032">
      <w:pPr>
        <w:shd w:val="clear" w:color="auto" w:fill="FFFFFF"/>
        <w:spacing w:before="0" w:after="0"/>
        <w:ind w:firstLine="709"/>
        <w:rPr>
          <w:u w:val="single"/>
        </w:rPr>
      </w:pPr>
      <w:r w:rsidRPr="00496032">
        <w:rPr>
          <w:u w:val="single"/>
        </w:rPr>
        <w:t>Защита от опасных физико-геологических процессов.</w:t>
      </w:r>
    </w:p>
    <w:p w:rsidR="00496032" w:rsidRPr="00496032" w:rsidRDefault="00496032" w:rsidP="00496032">
      <w:pPr>
        <w:shd w:val="clear" w:color="auto" w:fill="FFFFFF"/>
        <w:spacing w:before="0" w:after="0"/>
        <w:ind w:firstLine="709"/>
        <w:rPr>
          <w:i/>
        </w:rPr>
      </w:pPr>
      <w:r w:rsidRPr="00496032">
        <w:rPr>
          <w:i/>
        </w:rPr>
        <w:lastRenderedPageBreak/>
        <w:t>Дренирование территории с высоким стоянием грунтовых вод, защита от подтопления и затопления.</w:t>
      </w:r>
    </w:p>
    <w:p w:rsidR="00496032" w:rsidRPr="00496032" w:rsidRDefault="00496032" w:rsidP="00496032">
      <w:pPr>
        <w:shd w:val="clear" w:color="auto" w:fill="FFFFFF"/>
        <w:spacing w:before="0" w:after="0"/>
        <w:ind w:firstLine="709"/>
      </w:pPr>
      <w:r w:rsidRPr="00496032">
        <w:t xml:space="preserve">Предусматривается дренированием территорий в центральной и застроенной части населенных пунктов. Понижение уровня грунтовых вод на застроенной территории предусматривается осуществлять трубчатым дренажем. </w:t>
      </w:r>
    </w:p>
    <w:p w:rsidR="00496032" w:rsidRPr="00496032" w:rsidRDefault="00496032" w:rsidP="00496032">
      <w:pPr>
        <w:shd w:val="clear" w:color="auto" w:fill="FFFFFF"/>
        <w:spacing w:before="0" w:after="0"/>
        <w:ind w:firstLine="709"/>
      </w:pPr>
      <w:r w:rsidRPr="00496032">
        <w:t xml:space="preserve">Выпуск дренажных вод можно предусмотреть в ливневые коллекторы. </w:t>
      </w:r>
    </w:p>
    <w:p w:rsidR="00496032" w:rsidRPr="00496032" w:rsidRDefault="00496032" w:rsidP="00496032">
      <w:pPr>
        <w:shd w:val="clear" w:color="auto" w:fill="FFFFFF"/>
        <w:spacing w:before="0" w:after="0"/>
        <w:ind w:firstLine="709"/>
        <w:rPr>
          <w:i/>
        </w:rPr>
      </w:pPr>
      <w:r w:rsidRPr="00496032">
        <w:rPr>
          <w:i/>
        </w:rPr>
        <w:t>Противоэрозионные мероприятия.</w:t>
      </w:r>
    </w:p>
    <w:p w:rsidR="00496032" w:rsidRPr="00496032" w:rsidRDefault="00496032" w:rsidP="00496032">
      <w:pPr>
        <w:shd w:val="clear" w:color="auto" w:fill="FFFFFF"/>
        <w:spacing w:before="0" w:after="0"/>
        <w:ind w:firstLine="709"/>
      </w:pPr>
      <w:r w:rsidRPr="00496032">
        <w:t>Проектом предусмотрено выполнение противоэрозионного регулирования территории путем максимального сохранения почвенного покрова и растительности, регулирования и укрепления русел и балок, регулирования стока поверхностных и дождевых вод.</w:t>
      </w:r>
    </w:p>
    <w:p w:rsidR="00496032" w:rsidRPr="00496032" w:rsidRDefault="00496032" w:rsidP="00496032">
      <w:pPr>
        <w:shd w:val="clear" w:color="auto" w:fill="FFFFFF"/>
        <w:spacing w:before="0" w:after="0"/>
        <w:ind w:firstLine="709"/>
      </w:pPr>
      <w:r w:rsidRPr="00496032">
        <w:t>Для предотвращения эрозии бортов береговых склонов и днища реки и балок необходимо выполнить берегоукрепительные работы, а именно: профилирование склонов для предотвращения задержки ливневых и талых вод; укрепление берегов реки и балок; предусмотреть укрепление склонов посевом трав, редкой посадкой деревьев и кустарников для проветривания и быстрого осушения склонов.</w:t>
      </w:r>
    </w:p>
    <w:p w:rsidR="00496032" w:rsidRPr="00496032" w:rsidRDefault="00496032" w:rsidP="00496032">
      <w:pPr>
        <w:shd w:val="clear" w:color="auto" w:fill="FFFFFF"/>
        <w:spacing w:before="0" w:after="0"/>
        <w:ind w:firstLine="709"/>
        <w:rPr>
          <w:i/>
        </w:rPr>
      </w:pPr>
      <w:r w:rsidRPr="00496032">
        <w:rPr>
          <w:i/>
        </w:rPr>
        <w:t>Защита от ветровой дефляции</w:t>
      </w:r>
    </w:p>
    <w:p w:rsidR="00496032" w:rsidRPr="00496032" w:rsidRDefault="00496032" w:rsidP="00496032">
      <w:pPr>
        <w:shd w:val="clear" w:color="auto" w:fill="FFFFFF"/>
        <w:spacing w:before="0" w:after="0"/>
        <w:ind w:firstLine="709"/>
      </w:pPr>
      <w:r w:rsidRPr="00496032">
        <w:t>Наиболее совершенной защитой почвы от дефляции является растительность. Одним из видов могут служить лесные насаждения.</w:t>
      </w:r>
    </w:p>
    <w:p w:rsidR="00496032" w:rsidRPr="00496032" w:rsidRDefault="00496032" w:rsidP="00496032">
      <w:pPr>
        <w:shd w:val="clear" w:color="auto" w:fill="FFFFFF"/>
        <w:spacing w:before="0" w:after="0"/>
        <w:ind w:firstLine="709"/>
        <w:rPr>
          <w:i/>
        </w:rPr>
      </w:pPr>
      <w:r w:rsidRPr="00496032">
        <w:rPr>
          <w:i/>
        </w:rPr>
        <w:t>Противооползневые мероприятия.</w:t>
      </w:r>
    </w:p>
    <w:p w:rsidR="00496032" w:rsidRPr="00496032" w:rsidRDefault="00496032" w:rsidP="00496032">
      <w:pPr>
        <w:shd w:val="clear" w:color="auto" w:fill="FFFFFF"/>
        <w:spacing w:before="0" w:after="0"/>
        <w:ind w:firstLine="709"/>
      </w:pPr>
      <w:r w:rsidRPr="00496032">
        <w:t>Для инженерной защиты эрозионных уступов можно применять следующие виды сооружений и мероприятий: подпорные береговые стены (набережные) волноотбойного профиля из монолитного и сборного бетона и железобетона, камня, ряжей, свай; ступенчатые крепления с укреплением основания террас; наброска из камня, наброска или укладка из фасонных блоков; струенаправляющие дамбы из грунта и т.д.</w:t>
      </w:r>
    </w:p>
    <w:p w:rsidR="00496032" w:rsidRPr="00496032" w:rsidRDefault="00496032" w:rsidP="00496032">
      <w:pPr>
        <w:shd w:val="clear" w:color="auto" w:fill="FFFFFF"/>
        <w:spacing w:before="0" w:after="0"/>
        <w:ind w:firstLine="709"/>
      </w:pPr>
      <w:r w:rsidRPr="00496032">
        <w:t>Выбор вида берегозащитных сооружений и мероприятий или их комплекса следует производить в зависимости от назначения и режима использования защищаемого участка берега с учетом в необходимых случаях требований судоходства и водопользования.</w:t>
      </w:r>
    </w:p>
    <w:p w:rsidR="00496032" w:rsidRPr="00496032" w:rsidRDefault="00496032" w:rsidP="00496032">
      <w:pPr>
        <w:shd w:val="clear" w:color="auto" w:fill="FFFFFF"/>
        <w:spacing w:before="0" w:after="0"/>
        <w:ind w:firstLine="709"/>
      </w:pPr>
      <w:r w:rsidRPr="00496032">
        <w:t>Противооползневые мероприятия в данном проекте намечаются в основном в террасировании склонов, поверхностном водоотводе, агролесомелиорации.</w:t>
      </w:r>
    </w:p>
    <w:p w:rsidR="00496032" w:rsidRPr="00496032" w:rsidRDefault="00496032" w:rsidP="00496032">
      <w:pPr>
        <w:shd w:val="clear" w:color="auto" w:fill="FFFFFF"/>
        <w:spacing w:before="0" w:after="0"/>
        <w:ind w:firstLine="709"/>
      </w:pPr>
      <w:r w:rsidRPr="00496032">
        <w:t>Укрепление склонов с посевом трав предохранит территорию от выветривания.</w:t>
      </w:r>
    </w:p>
    <w:p w:rsidR="00496032" w:rsidRPr="00496032" w:rsidRDefault="00496032" w:rsidP="00496032">
      <w:pPr>
        <w:shd w:val="clear" w:color="auto" w:fill="FFFFFF"/>
        <w:spacing w:before="0" w:after="0"/>
        <w:ind w:firstLine="709"/>
        <w:rPr>
          <w:i/>
        </w:rPr>
      </w:pPr>
      <w:r w:rsidRPr="00496032">
        <w:rPr>
          <w:i/>
        </w:rPr>
        <w:t>Противопросадочные мероприятия.</w:t>
      </w:r>
    </w:p>
    <w:p w:rsidR="00496032" w:rsidRPr="00496032" w:rsidRDefault="00496032" w:rsidP="00496032">
      <w:pPr>
        <w:shd w:val="clear" w:color="auto" w:fill="FFFFFF"/>
        <w:spacing w:before="0" w:after="0"/>
        <w:ind w:firstLine="709"/>
        <w:rPr>
          <w:i/>
        </w:rPr>
      </w:pPr>
      <w:r w:rsidRPr="00496032">
        <w:t>Устранение просадочных свойств грунтов в пределах верхней зоны просадки или ее части достигается уплотнением тяжелыми трамбовками, устройством грунтовых подушек, вытрамбовыванием котлованов, в том числе с устройством уширения из жесткого материала, химическим или термическим способом. В пределах всей просадочной толщи устранение просадочных свойств достигается глубинным уплотнением грунтовыми сваями, предварительным замачиванием грунтов основания. Кроме того, рекомендуется прорезать просадочную толщу и опирать фундаменты на непросадочные основания.</w:t>
      </w:r>
    </w:p>
    <w:p w:rsidR="00496032" w:rsidRPr="00496032" w:rsidRDefault="00496032" w:rsidP="00496032">
      <w:pPr>
        <w:pStyle w:val="23"/>
        <w:ind w:right="0"/>
        <w:rPr>
          <w:u w:val="single"/>
        </w:rPr>
      </w:pPr>
      <w:r w:rsidRPr="00496032">
        <w:rPr>
          <w:u w:val="single"/>
        </w:rPr>
        <w:t>Мероприятия по берегоукреплению.</w:t>
      </w:r>
    </w:p>
    <w:p w:rsidR="00496032" w:rsidRPr="00496032" w:rsidRDefault="00496032" w:rsidP="00496032">
      <w:pPr>
        <w:shd w:val="clear" w:color="auto" w:fill="FFFFFF"/>
        <w:spacing w:before="0" w:after="0"/>
        <w:ind w:firstLine="709"/>
      </w:pPr>
      <w:r w:rsidRPr="00496032">
        <w:t>Рекомендуется профилирование склонов для предотвращения задержки ливневых и талых вод, укрепление склонов посевом трав, редкой посадкой деревьев и кустарников для проветривания и быстрого осушения склонов, для предотвращения оползневых процессов.</w:t>
      </w:r>
    </w:p>
    <w:p w:rsidR="00496032" w:rsidRPr="00496032" w:rsidRDefault="00496032" w:rsidP="00496032">
      <w:pPr>
        <w:shd w:val="clear" w:color="auto" w:fill="FFFFFF"/>
        <w:spacing w:before="0" w:after="0"/>
        <w:ind w:firstLine="709"/>
      </w:pPr>
      <w:r w:rsidRPr="00496032">
        <w:t xml:space="preserve">Грунт от расчистки водоемов использовать для отсыпки прибрежных территорий. </w:t>
      </w:r>
    </w:p>
    <w:p w:rsidR="00496032" w:rsidRPr="00496032" w:rsidRDefault="00496032" w:rsidP="00496032">
      <w:pPr>
        <w:shd w:val="clear" w:color="auto" w:fill="FFFFFF"/>
        <w:spacing w:before="0" w:after="0"/>
        <w:ind w:firstLine="709"/>
      </w:pPr>
      <w:r w:rsidRPr="00496032">
        <w:t>При строительстве вывоз грунта рекомендуется направить на берега водоемов для устройства прогулочных, пляжных и спортивных зон, для улучшения санитарно-гигиенических условий для отдыхающих и повышения уровня благоустройства в прибрежной части.</w:t>
      </w:r>
    </w:p>
    <w:p w:rsidR="00496032" w:rsidRPr="00496032" w:rsidRDefault="00496032" w:rsidP="00496032">
      <w:pPr>
        <w:shd w:val="clear" w:color="auto" w:fill="FFFFFF"/>
        <w:spacing w:before="0" w:after="0"/>
        <w:ind w:firstLine="709"/>
      </w:pPr>
      <w:r w:rsidRPr="00496032">
        <w:t>Также, в целях берегоукрепления, по берегам реки предусмотреть посадку деревьев, кустарников и посев многолетних газонных трав.</w:t>
      </w:r>
    </w:p>
    <w:p w:rsidR="00496032" w:rsidRPr="00496032" w:rsidRDefault="00496032" w:rsidP="00496032">
      <w:pPr>
        <w:shd w:val="clear" w:color="auto" w:fill="FFFFFF"/>
        <w:spacing w:before="0" w:after="0"/>
        <w:ind w:firstLine="709"/>
        <w:rPr>
          <w:u w:val="single"/>
        </w:rPr>
      </w:pPr>
      <w:r w:rsidRPr="00496032">
        <w:rPr>
          <w:u w:val="single"/>
        </w:rPr>
        <w:t>Устройство набережных.</w:t>
      </w:r>
    </w:p>
    <w:p w:rsidR="00496032" w:rsidRPr="00496032" w:rsidRDefault="00496032" w:rsidP="00496032">
      <w:pPr>
        <w:pStyle w:val="23"/>
        <w:ind w:right="0"/>
      </w:pPr>
      <w:r w:rsidRPr="00496032">
        <w:t>В состав рекреационной зоны населенных пунктов входят скверы, спортивные площадки, общественные зоны отдыха.</w:t>
      </w:r>
    </w:p>
    <w:p w:rsidR="00496032" w:rsidRPr="00496032" w:rsidRDefault="00496032" w:rsidP="00496032">
      <w:pPr>
        <w:pStyle w:val="23"/>
        <w:ind w:right="0"/>
      </w:pPr>
      <w:r w:rsidRPr="00496032">
        <w:lastRenderedPageBreak/>
        <w:t xml:space="preserve">Предусмотрено устройство набережной с устройством спусков к реке, благоустройством и озеленением. </w:t>
      </w:r>
    </w:p>
    <w:p w:rsidR="00496032" w:rsidRPr="00496032" w:rsidRDefault="00496032" w:rsidP="00496032">
      <w:pPr>
        <w:pStyle w:val="23"/>
        <w:ind w:right="0"/>
      </w:pPr>
      <w:r w:rsidRPr="00496032">
        <w:t xml:space="preserve">По берегам реки предусмотрено устройство пляжей с намывом пляжной территории, с отсыпкой пляжеобразующего материала. </w:t>
      </w:r>
    </w:p>
    <w:p w:rsidR="00496032" w:rsidRPr="00496032" w:rsidRDefault="00496032" w:rsidP="00496032">
      <w:pPr>
        <w:pStyle w:val="23"/>
        <w:ind w:right="0"/>
      </w:pPr>
      <w:r w:rsidRPr="00496032">
        <w:t>При застройке новых жилых кварталов вывоз минерального и растительного грунта рекомендуется направлять на пониженные участки рельефа, для планирования территории согласно генеральному плану, а также улучшения санитарно-гигиенических условий для проживания и повышения уровня благоустройства территории, а также на берега реки, для устройства обвалования с профилированием береговых откосов 1:2 и укреплением их одерновкой.</w:t>
      </w:r>
    </w:p>
    <w:p w:rsidR="00496032" w:rsidRPr="00496032" w:rsidRDefault="00496032" w:rsidP="00496032">
      <w:pPr>
        <w:pStyle w:val="23"/>
        <w:ind w:right="0"/>
      </w:pPr>
      <w:r w:rsidRPr="00496032">
        <w:t>Далее на спланированной территории предусматривается застройка или устройство прогулочных и спортивных зон.</w:t>
      </w:r>
    </w:p>
    <w:p w:rsidR="00496032" w:rsidRPr="00496032" w:rsidRDefault="00496032" w:rsidP="00496032">
      <w:pPr>
        <w:shd w:val="clear" w:color="auto" w:fill="FFFFFF"/>
        <w:spacing w:before="0" w:after="0"/>
        <w:ind w:firstLine="709"/>
        <w:rPr>
          <w:u w:val="single"/>
        </w:rPr>
      </w:pPr>
      <w:r w:rsidRPr="00496032">
        <w:rPr>
          <w:u w:val="single"/>
        </w:rPr>
        <w:t>Благоустройство водоемов.</w:t>
      </w:r>
    </w:p>
    <w:p w:rsidR="00496032" w:rsidRPr="00496032" w:rsidRDefault="00496032" w:rsidP="00496032">
      <w:pPr>
        <w:pStyle w:val="23"/>
        <w:ind w:right="0"/>
      </w:pPr>
      <w:r w:rsidRPr="00496032">
        <w:t>Инженерной подготовкой предусматривается ряд мероприятий, направленных на благоустройство водоемов: регулирование и расчистка русла реки; профилирование берегов; подсыпка заболоченных участков прибрежных территорий; вертикальная планировка и организация поверхностного стока на прилегающих территориях; дренирование территории с высоким стоянием грунтовых вод; посадка зеленых насаждений, посев трав; устройство пешеходных прогулочных связей, удобных подъездов и подходов к воде; укрепление откосов одерновкой и посевом трав;</w:t>
      </w:r>
    </w:p>
    <w:p w:rsidR="00496032" w:rsidRPr="00496032" w:rsidRDefault="00496032" w:rsidP="00496032">
      <w:pPr>
        <w:pStyle w:val="23"/>
        <w:ind w:right="0"/>
      </w:pPr>
      <w:r w:rsidRPr="00496032">
        <w:t>В случае засыпки временных водотоков необходимо устройство в основании подсыпки фильтрующего слоя или пластового дренажа, а постоянные водотоки необходимо заключать в коллекторы с сопутствующими дренами.</w:t>
      </w:r>
    </w:p>
    <w:p w:rsidR="00496032" w:rsidRPr="00496032" w:rsidRDefault="00496032" w:rsidP="00496032">
      <w:pPr>
        <w:pStyle w:val="23"/>
        <w:ind w:right="0"/>
      </w:pPr>
      <w:r w:rsidRPr="00496032">
        <w:rPr>
          <w:u w:val="single"/>
        </w:rPr>
        <w:t>Агролесомелиорация</w:t>
      </w:r>
      <w:r w:rsidRPr="00496032">
        <w:t xml:space="preserve"> включает в себя защиту природных ландшафтов территорий, а также предусматривает использование территории для создания санитарно-защитных зон, лесопарков, лечебно-оздоровительных объектов, зон отдыха.</w:t>
      </w:r>
    </w:p>
    <w:p w:rsidR="00496032" w:rsidRPr="00496032" w:rsidRDefault="00496032" w:rsidP="00496032">
      <w:pPr>
        <w:pStyle w:val="23"/>
        <w:ind w:right="0"/>
      </w:pPr>
      <w:r w:rsidRPr="00496032">
        <w:t>Согласно генеральному плану система зеленых насаждений состоит из:</w:t>
      </w:r>
    </w:p>
    <w:p w:rsidR="00496032" w:rsidRPr="00496032" w:rsidRDefault="00496032" w:rsidP="00496032">
      <w:pPr>
        <w:pStyle w:val="23"/>
        <w:ind w:right="0"/>
      </w:pPr>
      <w:r w:rsidRPr="00496032">
        <w:t>- зеленых насаждений общего пользования в жилой и общественной зонах;</w:t>
      </w:r>
    </w:p>
    <w:p w:rsidR="00496032" w:rsidRPr="00496032" w:rsidRDefault="00496032" w:rsidP="00496032">
      <w:pPr>
        <w:pStyle w:val="23"/>
        <w:ind w:right="0"/>
      </w:pPr>
      <w:r w:rsidRPr="00496032">
        <w:t>- лесопарка;</w:t>
      </w:r>
    </w:p>
    <w:p w:rsidR="00496032" w:rsidRPr="00496032" w:rsidRDefault="00496032" w:rsidP="00496032">
      <w:pPr>
        <w:pStyle w:val="23"/>
        <w:ind w:right="0"/>
      </w:pPr>
      <w:r w:rsidRPr="00496032">
        <w:t>- зеленых насаждений специального назначения;</w:t>
      </w:r>
    </w:p>
    <w:p w:rsidR="00496032" w:rsidRPr="00496032" w:rsidRDefault="00496032" w:rsidP="00496032">
      <w:pPr>
        <w:pStyle w:val="23"/>
        <w:ind w:right="0"/>
      </w:pPr>
      <w:r w:rsidRPr="00496032">
        <w:t>- зеленых насаждений ограниченного пользования.</w:t>
      </w:r>
    </w:p>
    <w:p w:rsidR="00496032" w:rsidRPr="00496032" w:rsidRDefault="00496032" w:rsidP="00496032">
      <w:pPr>
        <w:pStyle w:val="23"/>
        <w:ind w:right="0"/>
      </w:pPr>
      <w:r w:rsidRPr="00496032">
        <w:t>На территориях Ванновского сельского поселения при устройстве покрытий тротуаров, прогулочных дорожек и т. д. необходимо максимально сохранять зеленые насаждения.</w:t>
      </w:r>
    </w:p>
    <w:p w:rsidR="00496032" w:rsidRPr="00496032" w:rsidRDefault="00496032" w:rsidP="00496032">
      <w:pPr>
        <w:pStyle w:val="23"/>
        <w:ind w:right="0"/>
      </w:pPr>
      <w:r w:rsidRPr="00496032">
        <w:t>Все существующие насаждения общего пользования также сохраняются.</w:t>
      </w:r>
    </w:p>
    <w:p w:rsidR="00496032" w:rsidRPr="00496032" w:rsidRDefault="00496032" w:rsidP="00496032">
      <w:pPr>
        <w:shd w:val="clear" w:color="auto" w:fill="FFFFFF"/>
        <w:spacing w:before="0" w:after="0"/>
        <w:ind w:firstLine="709"/>
        <w:rPr>
          <w:i/>
        </w:rPr>
      </w:pPr>
      <w:r w:rsidRPr="00496032">
        <w:rPr>
          <w:i/>
          <w:u w:val="single"/>
        </w:rPr>
        <w:t>Антисейсмические мероприятия</w:t>
      </w:r>
      <w:r w:rsidRPr="00496032">
        <w:rPr>
          <w:i/>
        </w:rPr>
        <w:t>.</w:t>
      </w:r>
    </w:p>
    <w:p w:rsidR="00496032" w:rsidRPr="00496032" w:rsidRDefault="00496032" w:rsidP="00496032">
      <w:pPr>
        <w:pStyle w:val="23"/>
        <w:ind w:right="0"/>
      </w:pPr>
      <w:r w:rsidRPr="00496032">
        <w:t xml:space="preserve">Фоновая </w:t>
      </w:r>
      <w:r w:rsidRPr="00496032">
        <w:rPr>
          <w:i/>
        </w:rPr>
        <w:t>сейсмичность</w:t>
      </w:r>
      <w:r w:rsidRPr="00496032">
        <w:t xml:space="preserve"> территории согласно карты ОСР-97(А), СНиП II-07-81* составляет – 6 баллов.</w:t>
      </w:r>
    </w:p>
    <w:p w:rsidR="00496032" w:rsidRPr="00496032" w:rsidRDefault="00496032" w:rsidP="00496032">
      <w:pPr>
        <w:pStyle w:val="23"/>
        <w:ind w:right="0"/>
      </w:pPr>
      <w:r w:rsidRPr="00496032">
        <w:t>На территории эрозионных уступов преобладают грунты с III категорией по сейсмическим свойствам, следовательно итоговая сейсмичность составит – 7 баллов.</w:t>
      </w:r>
    </w:p>
    <w:p w:rsidR="00496032" w:rsidRPr="00496032" w:rsidRDefault="00496032" w:rsidP="00496032">
      <w:pPr>
        <w:pStyle w:val="23"/>
        <w:ind w:right="0"/>
      </w:pPr>
      <w:r w:rsidRPr="00496032">
        <w:t>На территории второй надпойменной террасы р. Кубани распространены  грунты с III категорией по сейсмическим свойствам, поэтому итоговая сейсмичность может составить –7 баллов</w:t>
      </w:r>
    </w:p>
    <w:p w:rsidR="00496032" w:rsidRPr="00496032" w:rsidRDefault="00496032" w:rsidP="00496032">
      <w:pPr>
        <w:pStyle w:val="23"/>
        <w:ind w:right="0"/>
      </w:pPr>
      <w:r w:rsidRPr="00496032">
        <w:t>На остальной территории преобладают грунты с II категорией по сейсмическим свойствам, следовательно, итоговая сейсмичность составит – 6 баллов.</w:t>
      </w:r>
    </w:p>
    <w:p w:rsidR="00496032" w:rsidRPr="00496032" w:rsidRDefault="00496032" w:rsidP="00496032">
      <w:pPr>
        <w:pStyle w:val="affff4"/>
        <w:suppressAutoHyphens/>
        <w:spacing w:after="0"/>
        <w:ind w:firstLine="709"/>
        <w:rPr>
          <w:rFonts w:ascii="Times New Roman" w:hAnsi="Times New Roman"/>
        </w:rPr>
      </w:pPr>
      <w:r w:rsidRPr="00496032">
        <w:rPr>
          <w:rFonts w:ascii="Times New Roman" w:hAnsi="Times New Roman"/>
        </w:rPr>
        <w:t>Основными факторами, осложняющими строительство, являются:</w:t>
      </w:r>
    </w:p>
    <w:p w:rsidR="00496032" w:rsidRPr="00496032" w:rsidRDefault="00496032" w:rsidP="00496032">
      <w:pPr>
        <w:pStyle w:val="affff4"/>
        <w:suppressAutoHyphens/>
        <w:spacing w:after="0"/>
        <w:ind w:firstLine="709"/>
        <w:rPr>
          <w:rFonts w:ascii="Times New Roman" w:hAnsi="Times New Roman"/>
        </w:rPr>
      </w:pPr>
      <w:r w:rsidRPr="00496032">
        <w:rPr>
          <w:rFonts w:ascii="Times New Roman" w:hAnsi="Times New Roman"/>
        </w:rPr>
        <w:t>- высокий уровень стояния грунтовых вод;</w:t>
      </w:r>
    </w:p>
    <w:p w:rsidR="00496032" w:rsidRPr="00496032" w:rsidRDefault="00496032" w:rsidP="00496032">
      <w:pPr>
        <w:pStyle w:val="affff4"/>
        <w:suppressAutoHyphens/>
        <w:spacing w:after="0"/>
        <w:ind w:firstLine="709"/>
        <w:rPr>
          <w:rFonts w:ascii="Times New Roman" w:hAnsi="Times New Roman"/>
        </w:rPr>
      </w:pPr>
      <w:r w:rsidRPr="00496032">
        <w:rPr>
          <w:rFonts w:ascii="Times New Roman" w:hAnsi="Times New Roman"/>
        </w:rPr>
        <w:t xml:space="preserve">- подтопление и затопление пониженных участков рельефа;  </w:t>
      </w:r>
    </w:p>
    <w:p w:rsidR="00496032" w:rsidRPr="00496032" w:rsidRDefault="00496032" w:rsidP="00496032">
      <w:pPr>
        <w:pStyle w:val="affff4"/>
        <w:suppressAutoHyphens/>
        <w:spacing w:after="0"/>
        <w:ind w:firstLine="709"/>
        <w:rPr>
          <w:rFonts w:ascii="Times New Roman" w:hAnsi="Times New Roman"/>
        </w:rPr>
      </w:pPr>
      <w:r w:rsidRPr="00496032">
        <w:rPr>
          <w:rFonts w:ascii="Times New Roman" w:hAnsi="Times New Roman"/>
        </w:rPr>
        <w:t xml:space="preserve">- повышенная агрессивность подземных вод. </w:t>
      </w:r>
    </w:p>
    <w:p w:rsidR="00496032" w:rsidRPr="00496032" w:rsidRDefault="00496032" w:rsidP="00496032">
      <w:pPr>
        <w:pStyle w:val="affff4"/>
        <w:suppressAutoHyphens/>
        <w:spacing w:after="0"/>
        <w:ind w:firstLine="709"/>
        <w:rPr>
          <w:rFonts w:ascii="Times New Roman" w:hAnsi="Times New Roman"/>
        </w:rPr>
      </w:pPr>
      <w:r w:rsidRPr="00496032">
        <w:rPr>
          <w:rFonts w:ascii="Times New Roman" w:hAnsi="Times New Roman"/>
        </w:rPr>
        <w:t>В связи с чем, на территории необходимо вести сейсмостойкое проектирование и строительство общественных систем жизнеобеспечения, включающих в себя сети транспорта, водоснабжения, канализации, газо- и электроснабжения, средств связи.</w:t>
      </w:r>
    </w:p>
    <w:p w:rsidR="00496032" w:rsidRPr="00496032" w:rsidRDefault="00496032" w:rsidP="00496032">
      <w:pPr>
        <w:pStyle w:val="affff4"/>
        <w:suppressAutoHyphens/>
        <w:spacing w:after="0"/>
        <w:ind w:firstLine="709"/>
        <w:rPr>
          <w:rFonts w:ascii="Times New Roman" w:hAnsi="Times New Roman"/>
        </w:rPr>
      </w:pPr>
      <w:r w:rsidRPr="00496032">
        <w:rPr>
          <w:rFonts w:ascii="Times New Roman" w:hAnsi="Times New Roman"/>
        </w:rPr>
        <w:t>Балл сейсмичности на территориях, расположенных в зоне возможных оползневых подвижек и на территориях подтопления, должен быть увеличен.</w:t>
      </w:r>
    </w:p>
    <w:p w:rsidR="00532A9D" w:rsidRPr="00DD7393" w:rsidRDefault="00532A9D" w:rsidP="00532A9D">
      <w:pPr>
        <w:pStyle w:val="3"/>
        <w:keepNext w:val="0"/>
        <w:numPr>
          <w:ilvl w:val="0"/>
          <w:numId w:val="0"/>
        </w:numPr>
        <w:tabs>
          <w:tab w:val="left" w:pos="1361"/>
        </w:tabs>
        <w:spacing w:before="0" w:after="0"/>
        <w:ind w:firstLine="709"/>
        <w:jc w:val="left"/>
        <w:rPr>
          <w:szCs w:val="24"/>
          <w:highlight w:val="yellow"/>
        </w:rPr>
      </w:pPr>
    </w:p>
    <w:p w:rsidR="00D425FF" w:rsidRPr="00A01BB4" w:rsidRDefault="00D425FF" w:rsidP="00A01BB4">
      <w:pPr>
        <w:pStyle w:val="3"/>
        <w:keepNext w:val="0"/>
        <w:numPr>
          <w:ilvl w:val="0"/>
          <w:numId w:val="0"/>
        </w:numPr>
        <w:tabs>
          <w:tab w:val="left" w:pos="1361"/>
        </w:tabs>
        <w:spacing w:before="0" w:after="0"/>
        <w:ind w:firstLine="709"/>
        <w:jc w:val="left"/>
        <w:rPr>
          <w:rFonts w:ascii="Times New Roman" w:hAnsi="Times New Roman" w:cs="Times New Roman"/>
          <w:i/>
        </w:rPr>
      </w:pPr>
      <w:r w:rsidRPr="00496032">
        <w:rPr>
          <w:rFonts w:ascii="Times New Roman" w:hAnsi="Times New Roman" w:cs="Times New Roman"/>
          <w:i/>
        </w:rPr>
        <w:t xml:space="preserve">Мероприятия по защите населения и территории </w:t>
      </w:r>
      <w:r w:rsidR="00DD7393" w:rsidRPr="00496032">
        <w:rPr>
          <w:rFonts w:ascii="Times New Roman" w:hAnsi="Times New Roman" w:cs="Times New Roman"/>
          <w:i/>
        </w:rPr>
        <w:t>Ванновского</w:t>
      </w:r>
      <w:r w:rsidR="00DD7393" w:rsidRPr="00496032">
        <w:rPr>
          <w:rFonts w:ascii="Times New Roman" w:hAnsi="Times New Roman" w:cs="Times New Roman"/>
          <w:bCs w:val="0"/>
          <w:i/>
        </w:rPr>
        <w:t>сельского</w:t>
      </w:r>
      <w:r w:rsidRPr="00496032">
        <w:rPr>
          <w:rFonts w:ascii="Times New Roman" w:hAnsi="Times New Roman" w:cs="Times New Roman"/>
          <w:bCs w:val="0"/>
          <w:i/>
        </w:rPr>
        <w:t xml:space="preserve"> поселения </w:t>
      </w:r>
      <w:r w:rsidRPr="00496032">
        <w:rPr>
          <w:rFonts w:ascii="Times New Roman" w:hAnsi="Times New Roman" w:cs="Times New Roman"/>
          <w:i/>
        </w:rPr>
        <w:t>от метеорологических опасностей</w:t>
      </w:r>
      <w:bookmarkEnd w:id="57"/>
      <w:bookmarkEnd w:id="58"/>
      <w:bookmarkEnd w:id="59"/>
    </w:p>
    <w:p w:rsidR="003501A5" w:rsidRDefault="003501A5" w:rsidP="00A01BB4">
      <w:pPr>
        <w:spacing w:before="0" w:after="0"/>
        <w:ind w:firstLine="709"/>
      </w:pPr>
    </w:p>
    <w:p w:rsidR="00496032" w:rsidRDefault="00496032" w:rsidP="00A01BB4">
      <w:pPr>
        <w:spacing w:before="0" w:after="0"/>
        <w:ind w:firstLine="709"/>
      </w:pPr>
      <w:r>
        <w:t>Защита от ураганов</w:t>
      </w:r>
    </w:p>
    <w:p w:rsidR="00496032" w:rsidRDefault="00496032" w:rsidP="00A01BB4">
      <w:pPr>
        <w:spacing w:before="0" w:after="0"/>
        <w:ind w:firstLine="709"/>
      </w:pPr>
      <w:r>
        <w:t xml:space="preserve">Для защиты территории от ураганов предусматривается в расчетах проектируемых зданий и сооружений учитывать ветровую нагрузку, а также возможные сочетания нагрузок, принятых по указаниям СНиП 2.01.07-85*. </w:t>
      </w:r>
    </w:p>
    <w:p w:rsidR="00496032" w:rsidRDefault="00496032" w:rsidP="00A01BB4">
      <w:pPr>
        <w:spacing w:before="0" w:after="0"/>
        <w:ind w:firstLine="709"/>
      </w:pPr>
      <w:r>
        <w:t xml:space="preserve">Население на территории Ванновского сельского поселения должно быть обучено действиям при ураганах и смерчах. Для этого регулярно проводятся различные формы обучения (лекции, семинары и т.п.), наглядную агитацию, разъяснительные мероприятия с использованием СМИ и т.д. Эта работа, в случае возникновения урагана, позволит свести к минимуму число человеческих жертв. </w:t>
      </w:r>
    </w:p>
    <w:p w:rsidR="00496032" w:rsidRDefault="00496032" w:rsidP="00A01BB4">
      <w:pPr>
        <w:spacing w:before="0" w:after="0"/>
        <w:ind w:firstLine="709"/>
      </w:pPr>
      <w:r>
        <w:t>При угрозе надвигающегося урагана, гидрометеослужба за несколько часов до начала стихийного бедствия, как правило, подает предупреждение. С получением  сигнала о надвигающейся опасности население сельского поселения приступает к неотложным работам по повышению защищенности зданий, сооружений и других мест расположения людей, предотвращению пожаров и созданию необходимых запасов для обеспечения жизнедеятельности в экстремальных условиях ЧС.</w:t>
      </w:r>
    </w:p>
    <w:p w:rsidR="00496032" w:rsidRDefault="00496032" w:rsidP="00A01BB4">
      <w:pPr>
        <w:spacing w:before="0" w:after="0"/>
        <w:ind w:firstLine="709"/>
      </w:pPr>
      <w:r>
        <w:t>С наветренной стороны зданий плотно закрываются окна, двери, чердачные люки и вентиляционные отверстия. Стекла окон оклеиваются, окна и витрины защищаются ставнями или щитами. С целью уравнивания внутреннего давления двери и окна с подветренной стороны зданий открываются. Все вещи с балконов, лоджий и подоконников убираются.</w:t>
      </w:r>
    </w:p>
    <w:p w:rsidR="00496032" w:rsidRDefault="00496032" w:rsidP="00A01BB4">
      <w:pPr>
        <w:spacing w:before="0" w:after="0"/>
        <w:ind w:firstLine="709"/>
      </w:pPr>
      <w:r>
        <w:t>Из легких построек (летних кафе, ларьков, киосков) люди переводятся в прочные здания.</w:t>
      </w:r>
    </w:p>
    <w:p w:rsidR="00496032" w:rsidRDefault="00496032" w:rsidP="00A01BB4">
      <w:pPr>
        <w:spacing w:before="0" w:after="0"/>
        <w:ind w:firstLine="709"/>
      </w:pPr>
      <w:r>
        <w:t xml:space="preserve">В домашних условиях жильцы должны проверить размещение и состояние электрощитов, газовых и водопроводных магистральных кранов, чтобы, в случае необходимости, их перекрыть. Выключить газ, потушить огонь. Подготовить аварийное освещение – фонари, свечи. </w:t>
      </w:r>
    </w:p>
    <w:p w:rsidR="00496032" w:rsidRDefault="00496032" w:rsidP="00A01BB4">
      <w:pPr>
        <w:spacing w:before="0" w:after="0"/>
        <w:ind w:firstLine="709"/>
      </w:pPr>
      <w:r>
        <w:t>Радиоприемники или телевизоры должны быть постоянно включенными.</w:t>
      </w:r>
    </w:p>
    <w:p w:rsidR="00496032" w:rsidRDefault="00496032" w:rsidP="00A01BB4">
      <w:pPr>
        <w:spacing w:before="0" w:after="0"/>
        <w:ind w:firstLine="709"/>
      </w:pPr>
      <w:r>
        <w:t>С получением информации о непосредственном приближении урагана население занимает ранее подготовительные места в зданиях или укрытиях, лучше всего в подвальных помещениях и подземных сооружениях.</w:t>
      </w:r>
    </w:p>
    <w:p w:rsidR="00496032" w:rsidRDefault="00496032" w:rsidP="00A01BB4">
      <w:pPr>
        <w:spacing w:before="0" w:after="0"/>
        <w:ind w:firstLine="709"/>
      </w:pPr>
      <w:r>
        <w:t>Необходимо позаботиться о подготовке в местах укрытия электрических фонарей, керосиновых ламп, свечей, походных плиток, керосинок и примусов, о создании запасов продуктов питания и питьевой воды на 2-3 дня, медикаментов, постельных принадлежностей и одежды.</w:t>
      </w:r>
    </w:p>
    <w:p w:rsidR="00496032" w:rsidRDefault="00496032" w:rsidP="00A01BB4">
      <w:pPr>
        <w:spacing w:before="0" w:after="0"/>
        <w:ind w:firstLine="709"/>
      </w:pPr>
      <w:r>
        <w:t>После окончания активной фазы стихийного бедствия начинаются аварийно-спасательные и восстановительные работы.</w:t>
      </w:r>
    </w:p>
    <w:p w:rsidR="00496032" w:rsidRDefault="00496032" w:rsidP="00A01BB4">
      <w:pPr>
        <w:spacing w:before="0" w:after="0"/>
        <w:ind w:firstLine="709"/>
      </w:pPr>
      <w:r>
        <w:t>Защита от ливневых дождей</w:t>
      </w:r>
    </w:p>
    <w:p w:rsidR="00496032" w:rsidRDefault="00496032" w:rsidP="00A01BB4">
      <w:pPr>
        <w:spacing w:before="0" w:after="0"/>
        <w:ind w:firstLine="709"/>
      </w:pPr>
      <w:r>
        <w:t>Для защиты территории от ливневых дождей, должна предусматриваться организация поверхностного стока путем проведения вертикальной планиров</w:t>
      </w:r>
      <w:r w:rsidR="00D352E9">
        <w:t>ки и устройства сети водостоков.</w:t>
      </w:r>
    </w:p>
    <w:p w:rsidR="00496032" w:rsidRDefault="00496032" w:rsidP="00A01BB4">
      <w:pPr>
        <w:spacing w:before="0" w:after="0"/>
        <w:ind w:firstLine="709"/>
      </w:pPr>
      <w:r>
        <w:t>Защита от снегопадов</w:t>
      </w:r>
    </w:p>
    <w:p w:rsidR="00496032" w:rsidRDefault="00496032" w:rsidP="00A01BB4">
      <w:pPr>
        <w:spacing w:before="0" w:after="0"/>
        <w:ind w:firstLine="709"/>
      </w:pPr>
      <w:r>
        <w:t>Для защиты территории и населения Ванновского сельского поселения от снегопадов необходимо:</w:t>
      </w:r>
    </w:p>
    <w:p w:rsidR="00496032" w:rsidRDefault="00496032" w:rsidP="00A01BB4">
      <w:pPr>
        <w:spacing w:before="0" w:after="0"/>
        <w:ind w:firstLine="709"/>
      </w:pPr>
      <w:r>
        <w:t>1. Разработать и утвердить план привлечения инженерной техники для ликвидации снежных заносов.</w:t>
      </w:r>
    </w:p>
    <w:p w:rsidR="00496032" w:rsidRDefault="00496032" w:rsidP="00A01BB4">
      <w:pPr>
        <w:spacing w:before="0" w:after="0"/>
        <w:ind w:firstLine="709"/>
      </w:pPr>
      <w:r>
        <w:t>2. Руководителям предприятий, организаций, учреждений независимо от форм собственности:</w:t>
      </w:r>
    </w:p>
    <w:p w:rsidR="00496032" w:rsidRDefault="00496032" w:rsidP="00A01BB4">
      <w:pPr>
        <w:spacing w:before="0" w:after="0"/>
        <w:ind w:firstLine="709"/>
      </w:pPr>
      <w:r>
        <w:t>- обеспечить выделение инженерной техники и рабочей силы на расчистку снежных заносов на закрепленные участки, улицы, жилой фонд, производственные объекты;</w:t>
      </w:r>
    </w:p>
    <w:p w:rsidR="00496032" w:rsidRDefault="00496032" w:rsidP="00A01BB4">
      <w:pPr>
        <w:spacing w:before="0" w:after="0"/>
        <w:ind w:firstLine="709"/>
      </w:pPr>
      <w:r>
        <w:lastRenderedPageBreak/>
        <w:t>- своими приказами закрепить водителей и снегоуборочную технику за определенными участками по расчистке снежных заносов;</w:t>
      </w:r>
    </w:p>
    <w:p w:rsidR="00496032" w:rsidRDefault="00496032" w:rsidP="00A01BB4">
      <w:pPr>
        <w:spacing w:before="0" w:after="0"/>
        <w:ind w:firstLine="709"/>
      </w:pPr>
      <w:r>
        <w:t>- создать необходимый запас топлива, материалов, продуктов питания и товаров первой необходимости для бесперебойной работы объектов жизнеобеспечения населения.</w:t>
      </w:r>
    </w:p>
    <w:p w:rsidR="00496032" w:rsidRDefault="00496032" w:rsidP="00A01BB4">
      <w:pPr>
        <w:spacing w:before="0" w:after="0"/>
        <w:ind w:firstLine="709"/>
      </w:pPr>
      <w:r>
        <w:t>3. Комиссиям по чрезвычайным ситуациям и обеспечению пожарной безопасности при длительном продолжении снегопадов необходимо дополнительно мобилизовать снегоуборочную технику и трудовые ресурсы на предприятиях населенных пунктов независимо от форм собственности.</w:t>
      </w:r>
    </w:p>
    <w:p w:rsidR="00496032" w:rsidRDefault="00496032" w:rsidP="00A01BB4">
      <w:pPr>
        <w:spacing w:before="0" w:after="0"/>
        <w:ind w:firstLine="709"/>
      </w:pPr>
      <w:r>
        <w:t xml:space="preserve">4. Отделу внутренних дел на период снегопадов организовать патрулирование усиленных нарядов милиции для обеспечения охраны общественного порядка и оказание помощи пострадавшим. </w:t>
      </w:r>
    </w:p>
    <w:p w:rsidR="00496032" w:rsidRDefault="00496032" w:rsidP="00A01BB4">
      <w:pPr>
        <w:spacing w:before="0" w:after="0"/>
        <w:ind w:firstLine="709"/>
      </w:pPr>
      <w:r>
        <w:t>5. ГИБДД обеспечить безопасность движения транспорта и пешеходов, осуществлять контроль за работой снегоуборочной техники по очистке от снежных заносов дорог, улиц, и подъездных путей, для бесперебойной работы автотранспорта.</w:t>
      </w:r>
    </w:p>
    <w:p w:rsidR="00A43B50" w:rsidRDefault="00496032" w:rsidP="00A01BB4">
      <w:pPr>
        <w:spacing w:before="0" w:after="0"/>
        <w:ind w:firstLine="709"/>
      </w:pPr>
      <w:r>
        <w:t>6. Директорам образовательных учреждений района заблаговременно провести с учащимися занятия по программе ОБЖ, о правилах поведения в период угрозы и возникновения интенсивных снегопадов.</w:t>
      </w:r>
    </w:p>
    <w:p w:rsidR="00496032" w:rsidRPr="00DD7393" w:rsidRDefault="00496032" w:rsidP="00A01BB4">
      <w:pPr>
        <w:spacing w:before="0" w:after="0"/>
        <w:ind w:firstLine="709"/>
        <w:rPr>
          <w:rFonts w:ascii="Arial" w:hAnsi="Arial" w:cs="Arial"/>
          <w:highlight w:val="yellow"/>
        </w:rPr>
      </w:pPr>
    </w:p>
    <w:sectPr w:rsidR="00496032" w:rsidRPr="00DD7393" w:rsidSect="005C49DD">
      <w:pgSz w:w="11906" w:h="16838"/>
      <w:pgMar w:top="539" w:right="851" w:bottom="567" w:left="1418" w:header="426" w:footer="344"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8667E" w:rsidRDefault="00E8667E" w:rsidP="004C6E47">
      <w:pPr>
        <w:spacing w:before="0" w:after="0"/>
      </w:pPr>
      <w:r>
        <w:separator/>
      </w:r>
    </w:p>
  </w:endnote>
  <w:endnote w:type="continuationSeparator" w:id="1">
    <w:p w:rsidR="00E8667E" w:rsidRDefault="00E8667E" w:rsidP="004C6E47">
      <w:pPr>
        <w:spacing w:before="0" w:after="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StarSymbol">
    <w:altName w:val="Arial Unicode MS"/>
    <w:charset w:val="02"/>
    <w:family w:val="auto"/>
    <w:pitch w:val="default"/>
    <w:sig w:usb0="00000000" w:usb1="00000000" w:usb2="00000000" w:usb3="00000000" w:csb0="00000000" w:csb1="00000000"/>
  </w:font>
  <w:font w:name="Wingdings 2">
    <w:panose1 w:val="05020102010507070707"/>
    <w:charset w:val="02"/>
    <w:family w:val="roman"/>
    <w:pitch w:val="variable"/>
    <w:sig w:usb0="00000000" w:usb1="10000000" w:usb2="00000000" w:usb3="00000000" w:csb0="80000000" w:csb1="00000000"/>
  </w:font>
  <w:font w:name="Lucida Sans Unicode">
    <w:panose1 w:val="020B0602030504020204"/>
    <w:charset w:val="CC"/>
    <w:family w:val="swiss"/>
    <w:pitch w:val="variable"/>
    <w:sig w:usb0="80000AFF" w:usb1="0000396B" w:usb2="00000000" w:usb3="00000000" w:csb0="000000BF" w:csb1="00000000"/>
  </w:font>
  <w:font w:name="SchoolBook">
    <w:altName w:val="Times New Roman"/>
    <w:charset w:val="00"/>
    <w:family w:val="auto"/>
    <w:pitch w:val="variable"/>
    <w:sig w:usb0="00000203" w:usb1="00000000" w:usb2="00000000" w:usb3="00000000" w:csb0="00000005" w:csb1="00000000"/>
  </w:font>
  <w:font w:name="Calibri">
    <w:panose1 w:val="020F0502020204030204"/>
    <w:charset w:val="CC"/>
    <w:family w:val="swiss"/>
    <w:pitch w:val="variable"/>
    <w:sig w:usb0="A00002EF" w:usb1="4000207B" w:usb2="00000000" w:usb3="00000000" w:csb0="0000009F" w:csb1="00000000"/>
  </w:font>
  <w:font w:name="CG Times">
    <w:altName w:val="Times New Roman"/>
    <w:charset w:val="00"/>
    <w:family w:val="roman"/>
    <w:pitch w:val="variable"/>
    <w:sig w:usb0="00000007" w:usb1="00000000" w:usb2="00000000" w:usb3="00000000" w:csb0="00000093" w:csb1="00000000"/>
  </w:font>
  <w:font w:name="Arial CYR">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43C1" w:rsidRPr="00F2012B" w:rsidRDefault="007543C1" w:rsidP="007543C1">
    <w:pPr>
      <w:pStyle w:val="aff2"/>
      <w:tabs>
        <w:tab w:val="left" w:pos="1305"/>
        <w:tab w:val="right" w:pos="9780"/>
      </w:tabs>
      <w:rPr>
        <w:sz w:val="22"/>
        <w:szCs w:val="22"/>
      </w:rPr>
    </w:pPr>
    <w:r w:rsidRPr="00960DAA">
      <w:rPr>
        <w:color w:val="548DD4"/>
        <w:sz w:val="22"/>
        <w:szCs w:val="22"/>
      </w:rPr>
      <w:t>ООО «Проектный институт территориального  планирования»</w:t>
    </w:r>
    <w:r>
      <w:tab/>
    </w:r>
    <w:r>
      <w:tab/>
    </w:r>
    <w:r w:rsidR="004F30DA" w:rsidRPr="00960DAA">
      <w:rPr>
        <w:sz w:val="22"/>
        <w:szCs w:val="22"/>
      </w:rPr>
      <w:fldChar w:fldCharType="begin"/>
    </w:r>
    <w:r w:rsidRPr="00960DAA">
      <w:rPr>
        <w:sz w:val="22"/>
        <w:szCs w:val="22"/>
      </w:rPr>
      <w:instrText>PAGE   \* MERGEFORMAT</w:instrText>
    </w:r>
    <w:r w:rsidR="004F30DA" w:rsidRPr="00960DAA">
      <w:rPr>
        <w:sz w:val="22"/>
        <w:szCs w:val="22"/>
      </w:rPr>
      <w:fldChar w:fldCharType="separate"/>
    </w:r>
    <w:r w:rsidR="00106943">
      <w:rPr>
        <w:noProof/>
        <w:sz w:val="22"/>
        <w:szCs w:val="22"/>
      </w:rPr>
      <w:t>14</w:t>
    </w:r>
    <w:r w:rsidR="004F30DA" w:rsidRPr="00960DAA">
      <w:rPr>
        <w:sz w:val="22"/>
        <w:szCs w:val="22"/>
      </w:rPr>
      <w:fldChar w:fldCharType="end"/>
    </w:r>
  </w:p>
  <w:p w:rsidR="00804D6B" w:rsidRPr="004C2EA0" w:rsidRDefault="00804D6B" w:rsidP="004C2EA0">
    <w:pPr>
      <w:pStyle w:val="aff2"/>
      <w:rPr>
        <w:szCs w:val="28"/>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8667E" w:rsidRDefault="00E8667E" w:rsidP="004C6E47">
      <w:pPr>
        <w:spacing w:before="0" w:after="0"/>
      </w:pPr>
      <w:r>
        <w:separator/>
      </w:r>
    </w:p>
  </w:footnote>
  <w:footnote w:type="continuationSeparator" w:id="1">
    <w:p w:rsidR="00E8667E" w:rsidRDefault="00E8667E" w:rsidP="004C6E47">
      <w:pPr>
        <w:spacing w:before="0"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4D6B" w:rsidRPr="00E808CA" w:rsidRDefault="00804D6B">
    <w:pPr>
      <w:pStyle w:val="af1"/>
      <w:rPr>
        <w:color w:val="548DD4" w:themeColor="text2" w:themeTint="99"/>
        <w:sz w:val="22"/>
        <w:szCs w:val="22"/>
      </w:rPr>
    </w:pPr>
    <w:r w:rsidRPr="00E808CA">
      <w:rPr>
        <w:color w:val="548DD4" w:themeColor="text2" w:themeTint="99"/>
        <w:sz w:val="22"/>
        <w:szCs w:val="22"/>
      </w:rPr>
      <w:t>Приложение к программному документу</w:t>
    </w:r>
  </w:p>
  <w:p w:rsidR="00804D6B" w:rsidRDefault="00804D6B" w:rsidP="0099462A">
    <w:pPr>
      <w:pStyle w:val="af1"/>
      <w:jc w:val="right"/>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88B4D2E8"/>
    <w:lvl w:ilvl="0">
      <w:numFmt w:val="bullet"/>
      <w:lvlText w:val="*"/>
      <w:lvlJc w:val="left"/>
    </w:lvl>
  </w:abstractNum>
  <w:abstractNum w:abstractNumId="1">
    <w:nsid w:val="00000001"/>
    <w:multiLevelType w:val="singleLevel"/>
    <w:tmpl w:val="00000001"/>
    <w:name w:val="WW8Num1"/>
    <w:lvl w:ilvl="0">
      <w:numFmt w:val="bullet"/>
      <w:lvlText w:val="-"/>
      <w:lvlJc w:val="left"/>
      <w:pPr>
        <w:tabs>
          <w:tab w:val="num" w:pos="-360"/>
        </w:tabs>
        <w:ind w:left="-360" w:firstLine="0"/>
      </w:pPr>
      <w:rPr>
        <w:rFonts w:ascii="Times New Roman" w:hAnsi="Times New Roman" w:cs="Courier New"/>
      </w:rPr>
    </w:lvl>
  </w:abstractNum>
  <w:abstractNum w:abstractNumId="2">
    <w:nsid w:val="00000004"/>
    <w:multiLevelType w:val="singleLevel"/>
    <w:tmpl w:val="00000004"/>
    <w:name w:val="WW8Num4"/>
    <w:lvl w:ilvl="0">
      <w:numFmt w:val="bullet"/>
      <w:lvlText w:val="-"/>
      <w:lvlJc w:val="left"/>
      <w:pPr>
        <w:tabs>
          <w:tab w:val="num" w:pos="0"/>
        </w:tabs>
        <w:ind w:left="0" w:firstLine="0"/>
      </w:pPr>
      <w:rPr>
        <w:rFonts w:ascii="Courier New" w:hAnsi="Courier New" w:cs="Courier New"/>
      </w:rPr>
    </w:lvl>
  </w:abstractNum>
  <w:abstractNum w:abstractNumId="3">
    <w:nsid w:val="00000005"/>
    <w:multiLevelType w:val="singleLevel"/>
    <w:tmpl w:val="00000005"/>
    <w:name w:val="WW8Num5"/>
    <w:lvl w:ilvl="0">
      <w:start w:val="1"/>
      <w:numFmt w:val="bullet"/>
      <w:lvlText w:val=""/>
      <w:lvlJc w:val="left"/>
      <w:pPr>
        <w:tabs>
          <w:tab w:val="num" w:pos="786"/>
        </w:tabs>
        <w:ind w:left="786" w:hanging="283"/>
      </w:pPr>
      <w:rPr>
        <w:rFonts w:ascii="Symbol" w:hAnsi="Symbol"/>
      </w:rPr>
    </w:lvl>
  </w:abstractNum>
  <w:abstractNum w:abstractNumId="4">
    <w:nsid w:val="00000007"/>
    <w:multiLevelType w:val="singleLevel"/>
    <w:tmpl w:val="00000007"/>
    <w:name w:val="WW8Num7"/>
    <w:lvl w:ilvl="0">
      <w:start w:val="5"/>
      <w:numFmt w:val="bullet"/>
      <w:lvlText w:val="-"/>
      <w:lvlJc w:val="left"/>
      <w:pPr>
        <w:tabs>
          <w:tab w:val="num" w:pos="720"/>
        </w:tabs>
        <w:ind w:left="720" w:hanging="360"/>
      </w:pPr>
      <w:rPr>
        <w:rFonts w:ascii="Times New Roman" w:hAnsi="Times New Roman" w:cs="Times New Roman"/>
      </w:rPr>
    </w:lvl>
  </w:abstractNum>
  <w:abstractNum w:abstractNumId="5">
    <w:nsid w:val="0000000D"/>
    <w:multiLevelType w:val="singleLevel"/>
    <w:tmpl w:val="0000000D"/>
    <w:name w:val="WW8Num9"/>
    <w:lvl w:ilvl="0">
      <w:start w:val="1"/>
      <w:numFmt w:val="bullet"/>
      <w:lvlText w:val=""/>
      <w:lvlJc w:val="left"/>
      <w:pPr>
        <w:tabs>
          <w:tab w:val="num" w:pos="1155"/>
        </w:tabs>
        <w:ind w:left="1155" w:hanging="360"/>
      </w:pPr>
      <w:rPr>
        <w:rFonts w:ascii="Symbol" w:hAnsi="Symbol"/>
      </w:rPr>
    </w:lvl>
  </w:abstractNum>
  <w:abstractNum w:abstractNumId="6">
    <w:nsid w:val="02F47FFA"/>
    <w:multiLevelType w:val="hybridMultilevel"/>
    <w:tmpl w:val="EF54F6B4"/>
    <w:lvl w:ilvl="0" w:tplc="40567DE6">
      <w:start w:val="1"/>
      <w:numFmt w:val="bullet"/>
      <w:lvlText w:val="-"/>
      <w:lvlJc w:val="left"/>
      <w:pPr>
        <w:tabs>
          <w:tab w:val="num" w:pos="567"/>
        </w:tabs>
        <w:ind w:left="567" w:firstLine="0"/>
      </w:pPr>
      <w:rPr>
        <w:rFonts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
    <w:nsid w:val="035B6D8F"/>
    <w:multiLevelType w:val="hybridMultilevel"/>
    <w:tmpl w:val="607A98F4"/>
    <w:lvl w:ilvl="0" w:tplc="0419000F">
      <w:start w:val="1"/>
      <w:numFmt w:val="decimal"/>
      <w:lvlText w:val="%1."/>
      <w:lvlJc w:val="left"/>
      <w:pPr>
        <w:tabs>
          <w:tab w:val="num" w:pos="720"/>
        </w:tabs>
        <w:ind w:left="720" w:hanging="360"/>
      </w:pPr>
      <w:rPr>
        <w:rFonts w:hint="default"/>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056F2982"/>
    <w:multiLevelType w:val="hybridMultilevel"/>
    <w:tmpl w:val="A6F6946E"/>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
    <w:nsid w:val="0B450CEE"/>
    <w:multiLevelType w:val="hybridMultilevel"/>
    <w:tmpl w:val="937C72AC"/>
    <w:lvl w:ilvl="0" w:tplc="489016A2">
      <w:start w:val="1"/>
      <w:numFmt w:val="bullet"/>
      <w:lvlText w:val=""/>
      <w:lvlJc w:val="left"/>
      <w:pPr>
        <w:tabs>
          <w:tab w:val="num" w:pos="0"/>
        </w:tabs>
        <w:ind w:left="0" w:firstLine="0"/>
      </w:pPr>
      <w:rPr>
        <w:rFonts w:ascii="Symbol" w:hAnsi="Symbol" w:hint="default"/>
      </w:rPr>
    </w:lvl>
    <w:lvl w:ilvl="1" w:tplc="8F809E1C">
      <w:numFmt w:val="bullet"/>
      <w:lvlText w:val="-"/>
      <w:lvlJc w:val="left"/>
      <w:pPr>
        <w:tabs>
          <w:tab w:val="num" w:pos="1647"/>
        </w:tabs>
        <w:ind w:left="1647" w:firstLine="0"/>
      </w:pPr>
      <w:rPr>
        <w:rFonts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0">
    <w:nsid w:val="0FF3232B"/>
    <w:multiLevelType w:val="hybridMultilevel"/>
    <w:tmpl w:val="DB8E5800"/>
    <w:lvl w:ilvl="0" w:tplc="489016A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12673797"/>
    <w:multiLevelType w:val="hybridMultilevel"/>
    <w:tmpl w:val="A3440368"/>
    <w:lvl w:ilvl="0" w:tplc="6DF27082">
      <w:numFmt w:val="bullet"/>
      <w:lvlText w:val="-"/>
      <w:lvlJc w:val="left"/>
      <w:pPr>
        <w:tabs>
          <w:tab w:val="num" w:pos="567"/>
        </w:tabs>
        <w:ind w:left="567" w:firstLine="0"/>
      </w:pPr>
      <w:rPr>
        <w:rFonts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2">
    <w:nsid w:val="127B36B1"/>
    <w:multiLevelType w:val="hybridMultilevel"/>
    <w:tmpl w:val="E18E841A"/>
    <w:lvl w:ilvl="0" w:tplc="40567DE6">
      <w:start w:val="1"/>
      <w:numFmt w:val="bullet"/>
      <w:lvlText w:val="-"/>
      <w:lvlJc w:val="left"/>
      <w:pPr>
        <w:tabs>
          <w:tab w:val="num" w:pos="567"/>
        </w:tabs>
        <w:ind w:left="567" w:firstLine="0"/>
      </w:pPr>
      <w:rPr>
        <w:rFonts w:hint="default"/>
      </w:rPr>
    </w:lvl>
    <w:lvl w:ilvl="1" w:tplc="04190003">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3">
    <w:nsid w:val="14D84FD6"/>
    <w:multiLevelType w:val="hybridMultilevel"/>
    <w:tmpl w:val="27B4A3A4"/>
    <w:lvl w:ilvl="0" w:tplc="4118C63A">
      <w:numFmt w:val="bullet"/>
      <w:lvlText w:val="-"/>
      <w:lvlJc w:val="left"/>
      <w:pPr>
        <w:tabs>
          <w:tab w:val="num" w:pos="567"/>
        </w:tabs>
        <w:ind w:left="567" w:firstLine="0"/>
      </w:pPr>
      <w:rPr>
        <w:rFonts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4">
    <w:nsid w:val="16AF7294"/>
    <w:multiLevelType w:val="multilevel"/>
    <w:tmpl w:val="6DFCB514"/>
    <w:styleLink w:val="a"/>
    <w:lvl w:ilvl="0">
      <w:start w:val="1"/>
      <w:numFmt w:val="decimal"/>
      <w:lvlText w:val="%1."/>
      <w:lvlJc w:val="left"/>
      <w:pPr>
        <w:tabs>
          <w:tab w:val="num" w:pos="360"/>
        </w:tabs>
        <w:ind w:left="360" w:hanging="360"/>
      </w:pPr>
      <w:rPr>
        <w:sz w:val="26"/>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5">
    <w:nsid w:val="170603A4"/>
    <w:multiLevelType w:val="hybridMultilevel"/>
    <w:tmpl w:val="F96A00DE"/>
    <w:lvl w:ilvl="0" w:tplc="FFFFFFFF">
      <w:start w:val="1"/>
      <w:numFmt w:val="bullet"/>
      <w:pStyle w:val="1"/>
      <w:lvlText w:val=""/>
      <w:lvlJc w:val="left"/>
      <w:pPr>
        <w:tabs>
          <w:tab w:val="num" w:pos="284"/>
        </w:tabs>
        <w:ind w:left="1758" w:hanging="34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6">
    <w:nsid w:val="19C43243"/>
    <w:multiLevelType w:val="hybridMultilevel"/>
    <w:tmpl w:val="EB3E5E0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1C273E60"/>
    <w:multiLevelType w:val="hybridMultilevel"/>
    <w:tmpl w:val="670CAB6C"/>
    <w:lvl w:ilvl="0" w:tplc="6DF27082">
      <w:numFmt w:val="bullet"/>
      <w:lvlText w:val="-"/>
      <w:lvlJc w:val="left"/>
      <w:pPr>
        <w:tabs>
          <w:tab w:val="num" w:pos="0"/>
        </w:tabs>
        <w:ind w:left="0" w:firstLine="0"/>
      </w:pPr>
      <w:rPr>
        <w:rFonts w:hint="default"/>
      </w:rPr>
    </w:lvl>
    <w:lvl w:ilvl="1" w:tplc="8F809E1C">
      <w:numFmt w:val="bullet"/>
      <w:lvlText w:val="-"/>
      <w:lvlJc w:val="left"/>
      <w:pPr>
        <w:tabs>
          <w:tab w:val="num" w:pos="1647"/>
        </w:tabs>
        <w:ind w:left="1647" w:firstLine="0"/>
      </w:pPr>
      <w:rPr>
        <w:rFonts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8">
    <w:nsid w:val="208C4955"/>
    <w:multiLevelType w:val="multilevel"/>
    <w:tmpl w:val="225A4792"/>
    <w:styleLink w:val="21"/>
    <w:lvl w:ilvl="0">
      <w:start w:val="1"/>
      <w:numFmt w:val="bullet"/>
      <w:lvlText w:val="−"/>
      <w:lvlJc w:val="left"/>
      <w:pPr>
        <w:tabs>
          <w:tab w:val="num" w:pos="360"/>
        </w:tabs>
        <w:ind w:left="360" w:hanging="360"/>
      </w:pPr>
      <w:rPr>
        <w:rFonts w:ascii="Courier New" w:hAnsi="Courier New"/>
        <w:sz w:val="26"/>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9">
    <w:nsid w:val="216C7230"/>
    <w:multiLevelType w:val="hybridMultilevel"/>
    <w:tmpl w:val="498A9030"/>
    <w:lvl w:ilvl="0" w:tplc="EAC6314E">
      <w:start w:val="1"/>
      <w:numFmt w:val="decimal"/>
      <w:lvlText w:val="1%1."/>
      <w:lvlJc w:val="righ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nsid w:val="22F138F1"/>
    <w:multiLevelType w:val="hybridMultilevel"/>
    <w:tmpl w:val="681EAD08"/>
    <w:lvl w:ilvl="0" w:tplc="73B44DBE">
      <w:start w:val="1"/>
      <w:numFmt w:val="bullet"/>
      <w:pStyle w:val="a0"/>
      <w:lvlText w:val=""/>
      <w:lvlJc w:val="left"/>
      <w:pPr>
        <w:tabs>
          <w:tab w:val="num" w:pos="1354"/>
        </w:tabs>
        <w:ind w:left="1354" w:hanging="454"/>
      </w:pPr>
      <w:rPr>
        <w:rFonts w:ascii="Symbol" w:hAnsi="Symbol" w:hint="default"/>
      </w:rPr>
    </w:lvl>
    <w:lvl w:ilvl="1" w:tplc="04190003">
      <w:start w:val="1"/>
      <w:numFmt w:val="bullet"/>
      <w:lvlText w:val=""/>
      <w:lvlJc w:val="left"/>
      <w:pPr>
        <w:tabs>
          <w:tab w:val="num" w:pos="1440"/>
        </w:tabs>
        <w:ind w:left="1440" w:hanging="360"/>
      </w:pPr>
      <w:rPr>
        <w:rFonts w:ascii="Symbol" w:hAnsi="Symbol"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nsid w:val="25F5650B"/>
    <w:multiLevelType w:val="hybridMultilevel"/>
    <w:tmpl w:val="3828C3D4"/>
    <w:lvl w:ilvl="0" w:tplc="CF882588">
      <w:start w:val="1"/>
      <w:numFmt w:val="bullet"/>
      <w:pStyle w:val="a1"/>
      <w:lvlText w:val=""/>
      <w:lvlJc w:val="left"/>
      <w:pPr>
        <w:tabs>
          <w:tab w:val="num" w:pos="1361"/>
        </w:tabs>
        <w:ind w:left="0" w:firstLine="1021"/>
      </w:pPr>
      <w:rPr>
        <w:rFonts w:ascii="Symbol" w:hAnsi="Symbol" w:hint="default"/>
        <w:color w:val="auto"/>
      </w:rPr>
    </w:lvl>
    <w:lvl w:ilvl="1" w:tplc="868AE610">
      <w:start w:val="1"/>
      <w:numFmt w:val="bullet"/>
      <w:lvlText w:val="o"/>
      <w:lvlJc w:val="left"/>
      <w:pPr>
        <w:tabs>
          <w:tab w:val="num" w:pos="1440"/>
        </w:tabs>
        <w:ind w:left="1440" w:hanging="360"/>
      </w:pPr>
      <w:rPr>
        <w:rFonts w:ascii="Courier New" w:hAnsi="Courier New" w:cs="Courier New" w:hint="default"/>
      </w:rPr>
    </w:lvl>
    <w:lvl w:ilvl="2" w:tplc="8B9E9AE6" w:tentative="1">
      <w:start w:val="1"/>
      <w:numFmt w:val="bullet"/>
      <w:lvlText w:val=""/>
      <w:lvlJc w:val="left"/>
      <w:pPr>
        <w:tabs>
          <w:tab w:val="num" w:pos="2160"/>
        </w:tabs>
        <w:ind w:left="2160" w:hanging="360"/>
      </w:pPr>
      <w:rPr>
        <w:rFonts w:ascii="Wingdings" w:hAnsi="Wingdings" w:hint="default"/>
      </w:rPr>
    </w:lvl>
    <w:lvl w:ilvl="3" w:tplc="E65CDF00" w:tentative="1">
      <w:start w:val="1"/>
      <w:numFmt w:val="bullet"/>
      <w:lvlText w:val=""/>
      <w:lvlJc w:val="left"/>
      <w:pPr>
        <w:tabs>
          <w:tab w:val="num" w:pos="2880"/>
        </w:tabs>
        <w:ind w:left="2880" w:hanging="360"/>
      </w:pPr>
      <w:rPr>
        <w:rFonts w:ascii="Symbol" w:hAnsi="Symbol" w:hint="default"/>
      </w:rPr>
    </w:lvl>
    <w:lvl w:ilvl="4" w:tplc="911EAD06" w:tentative="1">
      <w:start w:val="1"/>
      <w:numFmt w:val="bullet"/>
      <w:lvlText w:val="o"/>
      <w:lvlJc w:val="left"/>
      <w:pPr>
        <w:tabs>
          <w:tab w:val="num" w:pos="3600"/>
        </w:tabs>
        <w:ind w:left="3600" w:hanging="360"/>
      </w:pPr>
      <w:rPr>
        <w:rFonts w:ascii="Courier New" w:hAnsi="Courier New" w:cs="Courier New" w:hint="default"/>
      </w:rPr>
    </w:lvl>
    <w:lvl w:ilvl="5" w:tplc="4A9A628C" w:tentative="1">
      <w:start w:val="1"/>
      <w:numFmt w:val="bullet"/>
      <w:lvlText w:val=""/>
      <w:lvlJc w:val="left"/>
      <w:pPr>
        <w:tabs>
          <w:tab w:val="num" w:pos="4320"/>
        </w:tabs>
        <w:ind w:left="4320" w:hanging="360"/>
      </w:pPr>
      <w:rPr>
        <w:rFonts w:ascii="Wingdings" w:hAnsi="Wingdings" w:hint="default"/>
      </w:rPr>
    </w:lvl>
    <w:lvl w:ilvl="6" w:tplc="247C09C6" w:tentative="1">
      <w:start w:val="1"/>
      <w:numFmt w:val="bullet"/>
      <w:lvlText w:val=""/>
      <w:lvlJc w:val="left"/>
      <w:pPr>
        <w:tabs>
          <w:tab w:val="num" w:pos="5040"/>
        </w:tabs>
        <w:ind w:left="5040" w:hanging="360"/>
      </w:pPr>
      <w:rPr>
        <w:rFonts w:ascii="Symbol" w:hAnsi="Symbol" w:hint="default"/>
      </w:rPr>
    </w:lvl>
    <w:lvl w:ilvl="7" w:tplc="54F48810" w:tentative="1">
      <w:start w:val="1"/>
      <w:numFmt w:val="bullet"/>
      <w:lvlText w:val="o"/>
      <w:lvlJc w:val="left"/>
      <w:pPr>
        <w:tabs>
          <w:tab w:val="num" w:pos="5760"/>
        </w:tabs>
        <w:ind w:left="5760" w:hanging="360"/>
      </w:pPr>
      <w:rPr>
        <w:rFonts w:ascii="Courier New" w:hAnsi="Courier New" w:cs="Courier New" w:hint="default"/>
      </w:rPr>
    </w:lvl>
    <w:lvl w:ilvl="8" w:tplc="3A38FD4C" w:tentative="1">
      <w:start w:val="1"/>
      <w:numFmt w:val="bullet"/>
      <w:lvlText w:val=""/>
      <w:lvlJc w:val="left"/>
      <w:pPr>
        <w:tabs>
          <w:tab w:val="num" w:pos="6480"/>
        </w:tabs>
        <w:ind w:left="6480" w:hanging="360"/>
      </w:pPr>
      <w:rPr>
        <w:rFonts w:ascii="Wingdings" w:hAnsi="Wingdings" w:hint="default"/>
      </w:rPr>
    </w:lvl>
  </w:abstractNum>
  <w:abstractNum w:abstractNumId="22">
    <w:nsid w:val="28A87BF6"/>
    <w:multiLevelType w:val="multilevel"/>
    <w:tmpl w:val="2D1E1D50"/>
    <w:styleLink w:val="a2"/>
    <w:lvl w:ilvl="0">
      <w:start w:val="1"/>
      <w:numFmt w:val="decimal"/>
      <w:lvlText w:val="%1."/>
      <w:lvlJc w:val="left"/>
      <w:pPr>
        <w:tabs>
          <w:tab w:val="num" w:pos="284"/>
        </w:tabs>
        <w:ind w:left="340" w:hanging="340"/>
      </w:pPr>
      <w:rPr>
        <w:rFonts w:ascii="Arial" w:hAnsi="Arial"/>
        <w:dstrike w:val="0"/>
        <w:sz w:val="22"/>
        <w:szCs w:val="22"/>
        <w:vertAlign w:val="baseline"/>
      </w:rPr>
    </w:lvl>
    <w:lvl w:ilvl="1">
      <w:start w:val="1"/>
      <w:numFmt w:val="bullet"/>
      <w:lvlText w:val=""/>
      <w:lvlJc w:val="left"/>
      <w:pPr>
        <w:tabs>
          <w:tab w:val="num" w:pos="1277"/>
        </w:tabs>
        <w:ind w:left="1448" w:hanging="171"/>
      </w:pPr>
      <w:rPr>
        <w:rFonts w:ascii="Wingdings" w:hAnsi="Wingdings" w:hint="default"/>
      </w:rPr>
    </w:lvl>
    <w:lvl w:ilvl="2">
      <w:start w:val="1"/>
      <w:numFmt w:val="bullet"/>
      <w:lvlText w:val=""/>
      <w:lvlJc w:val="left"/>
      <w:pPr>
        <w:tabs>
          <w:tab w:val="num" w:pos="2330"/>
        </w:tabs>
        <w:ind w:left="2608" w:hanging="283"/>
      </w:pPr>
      <w:rPr>
        <w:rFonts w:ascii="Wingdings" w:hAnsi="Wingdings"/>
        <w:sz w:val="24"/>
      </w:rPr>
    </w:lvl>
    <w:lvl w:ilvl="3">
      <w:start w:val="1"/>
      <w:numFmt w:val="decimal"/>
      <w:lvlText w:val="%4."/>
      <w:lvlJc w:val="left"/>
      <w:pPr>
        <w:tabs>
          <w:tab w:val="num" w:pos="3229"/>
        </w:tabs>
        <w:ind w:left="3229" w:hanging="360"/>
      </w:pPr>
    </w:lvl>
    <w:lvl w:ilvl="4">
      <w:start w:val="1"/>
      <w:numFmt w:val="lowerLetter"/>
      <w:lvlText w:val="%5."/>
      <w:lvlJc w:val="left"/>
      <w:pPr>
        <w:tabs>
          <w:tab w:val="num" w:pos="3949"/>
        </w:tabs>
        <w:ind w:left="3949" w:hanging="360"/>
      </w:pPr>
    </w:lvl>
    <w:lvl w:ilvl="5">
      <w:start w:val="1"/>
      <w:numFmt w:val="lowerRoman"/>
      <w:lvlText w:val="%6."/>
      <w:lvlJc w:val="right"/>
      <w:pPr>
        <w:tabs>
          <w:tab w:val="num" w:pos="4669"/>
        </w:tabs>
        <w:ind w:left="4669" w:hanging="180"/>
      </w:pPr>
    </w:lvl>
    <w:lvl w:ilvl="6">
      <w:start w:val="1"/>
      <w:numFmt w:val="decimal"/>
      <w:lvlText w:val="%7."/>
      <w:lvlJc w:val="left"/>
      <w:pPr>
        <w:tabs>
          <w:tab w:val="num" w:pos="5389"/>
        </w:tabs>
        <w:ind w:left="5389" w:hanging="360"/>
      </w:pPr>
    </w:lvl>
    <w:lvl w:ilvl="7">
      <w:start w:val="1"/>
      <w:numFmt w:val="lowerLetter"/>
      <w:lvlText w:val="%8."/>
      <w:lvlJc w:val="left"/>
      <w:pPr>
        <w:tabs>
          <w:tab w:val="num" w:pos="6109"/>
        </w:tabs>
        <w:ind w:left="6109" w:hanging="360"/>
      </w:pPr>
    </w:lvl>
    <w:lvl w:ilvl="8">
      <w:start w:val="1"/>
      <w:numFmt w:val="lowerRoman"/>
      <w:lvlText w:val="%9."/>
      <w:lvlJc w:val="right"/>
      <w:pPr>
        <w:tabs>
          <w:tab w:val="num" w:pos="6829"/>
        </w:tabs>
        <w:ind w:left="6829" w:hanging="180"/>
      </w:pPr>
    </w:lvl>
  </w:abstractNum>
  <w:abstractNum w:abstractNumId="23">
    <w:nsid w:val="36DE2673"/>
    <w:multiLevelType w:val="hybridMultilevel"/>
    <w:tmpl w:val="30EA0226"/>
    <w:lvl w:ilvl="0" w:tplc="04190013">
      <w:start w:val="1"/>
      <w:numFmt w:val="decimal"/>
      <w:lvlText w:val="%1."/>
      <w:lvlJc w:val="left"/>
      <w:pPr>
        <w:ind w:left="736" w:hanging="360"/>
      </w:pPr>
      <w:rPr>
        <w:rFonts w:hint="default"/>
        <w:b/>
        <w:sz w:val="24"/>
        <w:szCs w:val="24"/>
      </w:rPr>
    </w:lvl>
    <w:lvl w:ilvl="1" w:tplc="04190019" w:tentative="1">
      <w:start w:val="1"/>
      <w:numFmt w:val="lowerLetter"/>
      <w:lvlText w:val="%2."/>
      <w:lvlJc w:val="left"/>
      <w:pPr>
        <w:ind w:left="1456" w:hanging="360"/>
      </w:pPr>
    </w:lvl>
    <w:lvl w:ilvl="2" w:tplc="0419001B" w:tentative="1">
      <w:start w:val="1"/>
      <w:numFmt w:val="lowerRoman"/>
      <w:lvlText w:val="%3."/>
      <w:lvlJc w:val="right"/>
      <w:pPr>
        <w:ind w:left="2176" w:hanging="180"/>
      </w:pPr>
    </w:lvl>
    <w:lvl w:ilvl="3" w:tplc="0419000F" w:tentative="1">
      <w:start w:val="1"/>
      <w:numFmt w:val="decimal"/>
      <w:lvlText w:val="%4."/>
      <w:lvlJc w:val="left"/>
      <w:pPr>
        <w:ind w:left="2896" w:hanging="360"/>
      </w:pPr>
    </w:lvl>
    <w:lvl w:ilvl="4" w:tplc="04190019" w:tentative="1">
      <w:start w:val="1"/>
      <w:numFmt w:val="lowerLetter"/>
      <w:lvlText w:val="%5."/>
      <w:lvlJc w:val="left"/>
      <w:pPr>
        <w:ind w:left="3616" w:hanging="360"/>
      </w:pPr>
    </w:lvl>
    <w:lvl w:ilvl="5" w:tplc="0419001B" w:tentative="1">
      <w:start w:val="1"/>
      <w:numFmt w:val="lowerRoman"/>
      <w:lvlText w:val="%6."/>
      <w:lvlJc w:val="right"/>
      <w:pPr>
        <w:ind w:left="4336" w:hanging="180"/>
      </w:pPr>
    </w:lvl>
    <w:lvl w:ilvl="6" w:tplc="0419000F" w:tentative="1">
      <w:start w:val="1"/>
      <w:numFmt w:val="decimal"/>
      <w:lvlText w:val="%7."/>
      <w:lvlJc w:val="left"/>
      <w:pPr>
        <w:ind w:left="5056" w:hanging="360"/>
      </w:pPr>
    </w:lvl>
    <w:lvl w:ilvl="7" w:tplc="04190019" w:tentative="1">
      <w:start w:val="1"/>
      <w:numFmt w:val="lowerLetter"/>
      <w:lvlText w:val="%8."/>
      <w:lvlJc w:val="left"/>
      <w:pPr>
        <w:ind w:left="5776" w:hanging="360"/>
      </w:pPr>
    </w:lvl>
    <w:lvl w:ilvl="8" w:tplc="0419001B" w:tentative="1">
      <w:start w:val="1"/>
      <w:numFmt w:val="lowerRoman"/>
      <w:lvlText w:val="%9."/>
      <w:lvlJc w:val="right"/>
      <w:pPr>
        <w:ind w:left="6496" w:hanging="180"/>
      </w:pPr>
    </w:lvl>
  </w:abstractNum>
  <w:abstractNum w:abstractNumId="24">
    <w:nsid w:val="3F96279F"/>
    <w:multiLevelType w:val="multilevel"/>
    <w:tmpl w:val="53065D0E"/>
    <w:lvl w:ilvl="0">
      <w:start w:val="3"/>
      <w:numFmt w:val="decimal"/>
      <w:lvlText w:val="%1."/>
      <w:lvlJc w:val="left"/>
      <w:pPr>
        <w:tabs>
          <w:tab w:val="num" w:pos="390"/>
        </w:tabs>
        <w:ind w:left="390" w:hanging="390"/>
      </w:pPr>
      <w:rPr>
        <w:rFonts w:hint="default"/>
      </w:rPr>
    </w:lvl>
    <w:lvl w:ilvl="1">
      <w:start w:val="1"/>
      <w:numFmt w:val="decimal"/>
      <w:lvlText w:val="%1.%2."/>
      <w:lvlJc w:val="left"/>
      <w:pPr>
        <w:tabs>
          <w:tab w:val="num" w:pos="1260"/>
        </w:tabs>
        <w:ind w:left="1260" w:hanging="720"/>
      </w:pPr>
      <w:rPr>
        <w:rFonts w:hint="default"/>
      </w:rPr>
    </w:lvl>
    <w:lvl w:ilvl="2">
      <w:start w:val="1"/>
      <w:numFmt w:val="decimal"/>
      <w:lvlText w:val="%1.%2.%3."/>
      <w:lvlJc w:val="left"/>
      <w:pPr>
        <w:tabs>
          <w:tab w:val="num" w:pos="1800"/>
        </w:tabs>
        <w:ind w:left="1800" w:hanging="720"/>
      </w:pPr>
      <w:rPr>
        <w:rFonts w:hint="default"/>
      </w:rPr>
    </w:lvl>
    <w:lvl w:ilvl="3">
      <w:start w:val="1"/>
      <w:numFmt w:val="decimal"/>
      <w:lvlText w:val="%1.%2.%3.%4."/>
      <w:lvlJc w:val="left"/>
      <w:pPr>
        <w:tabs>
          <w:tab w:val="num" w:pos="2700"/>
        </w:tabs>
        <w:ind w:left="2700" w:hanging="108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4140"/>
        </w:tabs>
        <w:ind w:left="4140" w:hanging="144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580"/>
        </w:tabs>
        <w:ind w:left="5580" w:hanging="1800"/>
      </w:pPr>
      <w:rPr>
        <w:rFonts w:hint="default"/>
      </w:rPr>
    </w:lvl>
    <w:lvl w:ilvl="8">
      <w:start w:val="1"/>
      <w:numFmt w:val="decimal"/>
      <w:lvlText w:val="%1.%2.%3.%4.%5.%6.%7.%8.%9."/>
      <w:lvlJc w:val="left"/>
      <w:pPr>
        <w:tabs>
          <w:tab w:val="num" w:pos="6480"/>
        </w:tabs>
        <w:ind w:left="6480" w:hanging="2160"/>
      </w:pPr>
      <w:rPr>
        <w:rFonts w:hint="default"/>
      </w:rPr>
    </w:lvl>
  </w:abstractNum>
  <w:abstractNum w:abstractNumId="25">
    <w:nsid w:val="43926840"/>
    <w:multiLevelType w:val="hybridMultilevel"/>
    <w:tmpl w:val="3F0E5FEE"/>
    <w:lvl w:ilvl="0" w:tplc="00000001">
      <w:start w:val="1"/>
      <w:numFmt w:val="bullet"/>
      <w:lvlText w:val=""/>
      <w:lvlJc w:val="left"/>
      <w:pPr>
        <w:ind w:left="1680" w:hanging="360"/>
      </w:pPr>
      <w:rPr>
        <w:rFonts w:ascii="Symbol" w:hAnsi="Symbol" w:hint="default"/>
      </w:rPr>
    </w:lvl>
    <w:lvl w:ilvl="1" w:tplc="04190003" w:tentative="1">
      <w:start w:val="1"/>
      <w:numFmt w:val="bullet"/>
      <w:lvlText w:val="o"/>
      <w:lvlJc w:val="left"/>
      <w:pPr>
        <w:ind w:left="2400" w:hanging="360"/>
      </w:pPr>
      <w:rPr>
        <w:rFonts w:ascii="Courier New" w:hAnsi="Courier New" w:cs="Courier New" w:hint="default"/>
      </w:rPr>
    </w:lvl>
    <w:lvl w:ilvl="2" w:tplc="04190005" w:tentative="1">
      <w:start w:val="1"/>
      <w:numFmt w:val="bullet"/>
      <w:lvlText w:val=""/>
      <w:lvlJc w:val="left"/>
      <w:pPr>
        <w:ind w:left="3120" w:hanging="360"/>
      </w:pPr>
      <w:rPr>
        <w:rFonts w:ascii="Wingdings" w:hAnsi="Wingdings" w:hint="default"/>
      </w:rPr>
    </w:lvl>
    <w:lvl w:ilvl="3" w:tplc="04190001" w:tentative="1">
      <w:start w:val="1"/>
      <w:numFmt w:val="bullet"/>
      <w:lvlText w:val=""/>
      <w:lvlJc w:val="left"/>
      <w:pPr>
        <w:ind w:left="3840" w:hanging="360"/>
      </w:pPr>
      <w:rPr>
        <w:rFonts w:ascii="Symbol" w:hAnsi="Symbol" w:hint="default"/>
      </w:rPr>
    </w:lvl>
    <w:lvl w:ilvl="4" w:tplc="04190003" w:tentative="1">
      <w:start w:val="1"/>
      <w:numFmt w:val="bullet"/>
      <w:lvlText w:val="o"/>
      <w:lvlJc w:val="left"/>
      <w:pPr>
        <w:ind w:left="4560" w:hanging="360"/>
      </w:pPr>
      <w:rPr>
        <w:rFonts w:ascii="Courier New" w:hAnsi="Courier New" w:cs="Courier New" w:hint="default"/>
      </w:rPr>
    </w:lvl>
    <w:lvl w:ilvl="5" w:tplc="04190005" w:tentative="1">
      <w:start w:val="1"/>
      <w:numFmt w:val="bullet"/>
      <w:lvlText w:val=""/>
      <w:lvlJc w:val="left"/>
      <w:pPr>
        <w:ind w:left="5280" w:hanging="360"/>
      </w:pPr>
      <w:rPr>
        <w:rFonts w:ascii="Wingdings" w:hAnsi="Wingdings" w:hint="default"/>
      </w:rPr>
    </w:lvl>
    <w:lvl w:ilvl="6" w:tplc="04190001" w:tentative="1">
      <w:start w:val="1"/>
      <w:numFmt w:val="bullet"/>
      <w:lvlText w:val=""/>
      <w:lvlJc w:val="left"/>
      <w:pPr>
        <w:ind w:left="6000" w:hanging="360"/>
      </w:pPr>
      <w:rPr>
        <w:rFonts w:ascii="Symbol" w:hAnsi="Symbol" w:hint="default"/>
      </w:rPr>
    </w:lvl>
    <w:lvl w:ilvl="7" w:tplc="04190003" w:tentative="1">
      <w:start w:val="1"/>
      <w:numFmt w:val="bullet"/>
      <w:lvlText w:val="o"/>
      <w:lvlJc w:val="left"/>
      <w:pPr>
        <w:ind w:left="6720" w:hanging="360"/>
      </w:pPr>
      <w:rPr>
        <w:rFonts w:ascii="Courier New" w:hAnsi="Courier New" w:cs="Courier New" w:hint="default"/>
      </w:rPr>
    </w:lvl>
    <w:lvl w:ilvl="8" w:tplc="04190005" w:tentative="1">
      <w:start w:val="1"/>
      <w:numFmt w:val="bullet"/>
      <w:lvlText w:val=""/>
      <w:lvlJc w:val="left"/>
      <w:pPr>
        <w:ind w:left="7440" w:hanging="360"/>
      </w:pPr>
      <w:rPr>
        <w:rFonts w:ascii="Wingdings" w:hAnsi="Wingdings" w:hint="default"/>
      </w:rPr>
    </w:lvl>
  </w:abstractNum>
  <w:abstractNum w:abstractNumId="26">
    <w:nsid w:val="44413214"/>
    <w:multiLevelType w:val="hybridMultilevel"/>
    <w:tmpl w:val="99D898CC"/>
    <w:lvl w:ilvl="0" w:tplc="3B06D37A">
      <w:start w:val="1"/>
      <w:numFmt w:val="none"/>
      <w:lvlText w:val="10."/>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nsid w:val="4C3C6373"/>
    <w:multiLevelType w:val="hybridMultilevel"/>
    <w:tmpl w:val="E3D037D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55D46F0E"/>
    <w:multiLevelType w:val="hybridMultilevel"/>
    <w:tmpl w:val="08EC96B4"/>
    <w:lvl w:ilvl="0" w:tplc="D4BA9A1A">
      <w:start w:val="5"/>
      <w:numFmt w:val="bullet"/>
      <w:pStyle w:val="a3"/>
      <w:lvlText w:val=""/>
      <w:lvlJc w:val="left"/>
      <w:pPr>
        <w:tabs>
          <w:tab w:val="num" w:pos="1304"/>
        </w:tabs>
        <w:ind w:left="1304" w:hanging="453"/>
      </w:pPr>
      <w:rPr>
        <w:rFonts w:ascii="Symbol" w:eastAsia="Times New Roman" w:hAnsi="Symbol" w:cs="Times New Roman" w:hint="default"/>
      </w:rPr>
    </w:lvl>
    <w:lvl w:ilvl="1" w:tplc="C2944EF8"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9">
    <w:nsid w:val="5A327260"/>
    <w:multiLevelType w:val="multilevel"/>
    <w:tmpl w:val="DBC6B5E6"/>
    <w:styleLink w:val="10"/>
    <w:lvl w:ilvl="0">
      <w:start w:val="65535"/>
      <w:numFmt w:val="bullet"/>
      <w:lvlText w:val="-"/>
      <w:lvlJc w:val="left"/>
      <w:pPr>
        <w:tabs>
          <w:tab w:val="num" w:pos="454"/>
        </w:tabs>
        <w:ind w:left="947" w:hanging="227"/>
      </w:pPr>
      <w:rPr>
        <w:sz w:val="26"/>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0">
    <w:nsid w:val="61C22938"/>
    <w:multiLevelType w:val="hybridMultilevel"/>
    <w:tmpl w:val="F508EFC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64F54A66"/>
    <w:multiLevelType w:val="multilevel"/>
    <w:tmpl w:val="04190025"/>
    <w:lvl w:ilvl="0">
      <w:start w:val="1"/>
      <w:numFmt w:val="decimal"/>
      <w:pStyle w:val="11"/>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pStyle w:val="3"/>
      <w:lvlText w:val="%1.%2.%3"/>
      <w:lvlJc w:val="left"/>
      <w:pPr>
        <w:tabs>
          <w:tab w:val="num" w:pos="720"/>
        </w:tabs>
        <w:ind w:left="720" w:hanging="720"/>
      </w:pPr>
    </w:lvl>
    <w:lvl w:ilvl="3">
      <w:start w:val="1"/>
      <w:numFmt w:val="decimal"/>
      <w:pStyle w:val="4"/>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abstractNum w:abstractNumId="32">
    <w:nsid w:val="71797DF9"/>
    <w:multiLevelType w:val="singleLevel"/>
    <w:tmpl w:val="EE747426"/>
    <w:lvl w:ilvl="0">
      <w:start w:val="1"/>
      <w:numFmt w:val="bullet"/>
      <w:pStyle w:val="-"/>
      <w:lvlText w:val=""/>
      <w:lvlJc w:val="left"/>
      <w:pPr>
        <w:tabs>
          <w:tab w:val="num" w:pos="1134"/>
        </w:tabs>
        <w:ind w:left="1134" w:hanging="397"/>
      </w:pPr>
      <w:rPr>
        <w:rFonts w:ascii="Symbol" w:hAnsi="Symbol" w:hint="default"/>
      </w:rPr>
    </w:lvl>
  </w:abstractNum>
  <w:abstractNum w:abstractNumId="33">
    <w:nsid w:val="72C958AF"/>
    <w:multiLevelType w:val="hybridMultilevel"/>
    <w:tmpl w:val="E27674BE"/>
    <w:lvl w:ilvl="0" w:tplc="6122DC74">
      <w:numFmt w:val="bullet"/>
      <w:lvlText w:val="-"/>
      <w:lvlJc w:val="left"/>
      <w:pPr>
        <w:tabs>
          <w:tab w:val="num" w:pos="630"/>
        </w:tabs>
        <w:ind w:left="630" w:firstLine="0"/>
      </w:pPr>
      <w:rPr>
        <w:rFonts w:hint="default"/>
      </w:rPr>
    </w:lvl>
    <w:lvl w:ilvl="1" w:tplc="04190003" w:tentative="1">
      <w:start w:val="1"/>
      <w:numFmt w:val="bullet"/>
      <w:lvlText w:val="o"/>
      <w:lvlJc w:val="left"/>
      <w:pPr>
        <w:tabs>
          <w:tab w:val="num" w:pos="2070"/>
        </w:tabs>
        <w:ind w:left="2070" w:hanging="360"/>
      </w:pPr>
      <w:rPr>
        <w:rFonts w:ascii="Courier New" w:hAnsi="Courier New" w:cs="Courier New" w:hint="default"/>
      </w:rPr>
    </w:lvl>
    <w:lvl w:ilvl="2" w:tplc="04190005" w:tentative="1">
      <w:start w:val="1"/>
      <w:numFmt w:val="bullet"/>
      <w:lvlText w:val=""/>
      <w:lvlJc w:val="left"/>
      <w:pPr>
        <w:tabs>
          <w:tab w:val="num" w:pos="2790"/>
        </w:tabs>
        <w:ind w:left="2790" w:hanging="360"/>
      </w:pPr>
      <w:rPr>
        <w:rFonts w:ascii="Wingdings" w:hAnsi="Wingdings" w:hint="default"/>
      </w:rPr>
    </w:lvl>
    <w:lvl w:ilvl="3" w:tplc="04190001" w:tentative="1">
      <w:start w:val="1"/>
      <w:numFmt w:val="bullet"/>
      <w:lvlText w:val=""/>
      <w:lvlJc w:val="left"/>
      <w:pPr>
        <w:tabs>
          <w:tab w:val="num" w:pos="3510"/>
        </w:tabs>
        <w:ind w:left="3510" w:hanging="360"/>
      </w:pPr>
      <w:rPr>
        <w:rFonts w:ascii="Symbol" w:hAnsi="Symbol" w:hint="default"/>
      </w:rPr>
    </w:lvl>
    <w:lvl w:ilvl="4" w:tplc="04190003" w:tentative="1">
      <w:start w:val="1"/>
      <w:numFmt w:val="bullet"/>
      <w:lvlText w:val="o"/>
      <w:lvlJc w:val="left"/>
      <w:pPr>
        <w:tabs>
          <w:tab w:val="num" w:pos="4230"/>
        </w:tabs>
        <w:ind w:left="4230" w:hanging="360"/>
      </w:pPr>
      <w:rPr>
        <w:rFonts w:ascii="Courier New" w:hAnsi="Courier New" w:cs="Courier New" w:hint="default"/>
      </w:rPr>
    </w:lvl>
    <w:lvl w:ilvl="5" w:tplc="04190005" w:tentative="1">
      <w:start w:val="1"/>
      <w:numFmt w:val="bullet"/>
      <w:lvlText w:val=""/>
      <w:lvlJc w:val="left"/>
      <w:pPr>
        <w:tabs>
          <w:tab w:val="num" w:pos="4950"/>
        </w:tabs>
        <w:ind w:left="4950" w:hanging="360"/>
      </w:pPr>
      <w:rPr>
        <w:rFonts w:ascii="Wingdings" w:hAnsi="Wingdings" w:hint="default"/>
      </w:rPr>
    </w:lvl>
    <w:lvl w:ilvl="6" w:tplc="04190001" w:tentative="1">
      <w:start w:val="1"/>
      <w:numFmt w:val="bullet"/>
      <w:lvlText w:val=""/>
      <w:lvlJc w:val="left"/>
      <w:pPr>
        <w:tabs>
          <w:tab w:val="num" w:pos="5670"/>
        </w:tabs>
        <w:ind w:left="5670" w:hanging="360"/>
      </w:pPr>
      <w:rPr>
        <w:rFonts w:ascii="Symbol" w:hAnsi="Symbol" w:hint="default"/>
      </w:rPr>
    </w:lvl>
    <w:lvl w:ilvl="7" w:tplc="04190003" w:tentative="1">
      <w:start w:val="1"/>
      <w:numFmt w:val="bullet"/>
      <w:lvlText w:val="o"/>
      <w:lvlJc w:val="left"/>
      <w:pPr>
        <w:tabs>
          <w:tab w:val="num" w:pos="6390"/>
        </w:tabs>
        <w:ind w:left="6390" w:hanging="360"/>
      </w:pPr>
      <w:rPr>
        <w:rFonts w:ascii="Courier New" w:hAnsi="Courier New" w:cs="Courier New" w:hint="default"/>
      </w:rPr>
    </w:lvl>
    <w:lvl w:ilvl="8" w:tplc="04190005" w:tentative="1">
      <w:start w:val="1"/>
      <w:numFmt w:val="bullet"/>
      <w:lvlText w:val=""/>
      <w:lvlJc w:val="left"/>
      <w:pPr>
        <w:tabs>
          <w:tab w:val="num" w:pos="7110"/>
        </w:tabs>
        <w:ind w:left="7110" w:hanging="360"/>
      </w:pPr>
      <w:rPr>
        <w:rFonts w:ascii="Wingdings" w:hAnsi="Wingdings" w:hint="default"/>
      </w:rPr>
    </w:lvl>
  </w:abstractNum>
  <w:abstractNum w:abstractNumId="34">
    <w:nsid w:val="7B2E6F4F"/>
    <w:multiLevelType w:val="hybridMultilevel"/>
    <w:tmpl w:val="2DA0B816"/>
    <w:lvl w:ilvl="0" w:tplc="FFFFFFFF">
      <w:start w:val="3"/>
      <w:numFmt w:val="bullet"/>
      <w:lvlText w:val="-"/>
      <w:lvlJc w:val="left"/>
      <w:pPr>
        <w:ind w:left="1429" w:hanging="360"/>
      </w:pPr>
      <w:rPr>
        <w:rFonts w:ascii="Times New Roman" w:eastAsia="Times New Roman" w:hAnsi="Times New Roman" w:cs="Times New Roman" w:hint="default"/>
      </w:rPr>
    </w:lvl>
    <w:lvl w:ilvl="1" w:tplc="04190019">
      <w:numFmt w:val="bullet"/>
      <w:lvlText w:val="·"/>
      <w:lvlJc w:val="left"/>
      <w:pPr>
        <w:ind w:left="2479" w:hanging="690"/>
      </w:pPr>
      <w:rPr>
        <w:rFonts w:ascii="Times New Roman" w:eastAsia="Times New Roman" w:hAnsi="Times New Roman" w:cs="Times New Roman" w:hint="default"/>
      </w:rPr>
    </w:lvl>
    <w:lvl w:ilvl="2" w:tplc="0419001B" w:tentative="1">
      <w:start w:val="1"/>
      <w:numFmt w:val="bullet"/>
      <w:lvlText w:val=""/>
      <w:lvlJc w:val="left"/>
      <w:pPr>
        <w:ind w:left="2869" w:hanging="360"/>
      </w:pPr>
      <w:rPr>
        <w:rFonts w:ascii="Wingdings" w:hAnsi="Wingdings" w:hint="default"/>
      </w:rPr>
    </w:lvl>
    <w:lvl w:ilvl="3" w:tplc="0419000F" w:tentative="1">
      <w:start w:val="1"/>
      <w:numFmt w:val="bullet"/>
      <w:lvlText w:val=""/>
      <w:lvlJc w:val="left"/>
      <w:pPr>
        <w:ind w:left="3589" w:hanging="360"/>
      </w:pPr>
      <w:rPr>
        <w:rFonts w:ascii="Symbol" w:hAnsi="Symbol" w:hint="default"/>
      </w:rPr>
    </w:lvl>
    <w:lvl w:ilvl="4" w:tplc="04190019" w:tentative="1">
      <w:start w:val="1"/>
      <w:numFmt w:val="bullet"/>
      <w:lvlText w:val="o"/>
      <w:lvlJc w:val="left"/>
      <w:pPr>
        <w:ind w:left="4309" w:hanging="360"/>
      </w:pPr>
      <w:rPr>
        <w:rFonts w:ascii="Courier New" w:hAnsi="Courier New" w:cs="Courier New" w:hint="default"/>
      </w:rPr>
    </w:lvl>
    <w:lvl w:ilvl="5" w:tplc="0419001B" w:tentative="1">
      <w:start w:val="1"/>
      <w:numFmt w:val="bullet"/>
      <w:lvlText w:val=""/>
      <w:lvlJc w:val="left"/>
      <w:pPr>
        <w:ind w:left="5029" w:hanging="360"/>
      </w:pPr>
      <w:rPr>
        <w:rFonts w:ascii="Wingdings" w:hAnsi="Wingdings" w:hint="default"/>
      </w:rPr>
    </w:lvl>
    <w:lvl w:ilvl="6" w:tplc="0419000F" w:tentative="1">
      <w:start w:val="1"/>
      <w:numFmt w:val="bullet"/>
      <w:lvlText w:val=""/>
      <w:lvlJc w:val="left"/>
      <w:pPr>
        <w:ind w:left="5749" w:hanging="360"/>
      </w:pPr>
      <w:rPr>
        <w:rFonts w:ascii="Symbol" w:hAnsi="Symbol" w:hint="default"/>
      </w:rPr>
    </w:lvl>
    <w:lvl w:ilvl="7" w:tplc="04190019" w:tentative="1">
      <w:start w:val="1"/>
      <w:numFmt w:val="bullet"/>
      <w:lvlText w:val="o"/>
      <w:lvlJc w:val="left"/>
      <w:pPr>
        <w:ind w:left="6469" w:hanging="360"/>
      </w:pPr>
      <w:rPr>
        <w:rFonts w:ascii="Courier New" w:hAnsi="Courier New" w:cs="Courier New" w:hint="default"/>
      </w:rPr>
    </w:lvl>
    <w:lvl w:ilvl="8" w:tplc="0419001B" w:tentative="1">
      <w:start w:val="1"/>
      <w:numFmt w:val="bullet"/>
      <w:lvlText w:val=""/>
      <w:lvlJc w:val="left"/>
      <w:pPr>
        <w:ind w:left="7189" w:hanging="360"/>
      </w:pPr>
      <w:rPr>
        <w:rFonts w:ascii="Wingdings" w:hAnsi="Wingdings" w:hint="default"/>
      </w:rPr>
    </w:lvl>
  </w:abstractNum>
  <w:abstractNum w:abstractNumId="35">
    <w:nsid w:val="7F1513C9"/>
    <w:multiLevelType w:val="hybridMultilevel"/>
    <w:tmpl w:val="6DE429A4"/>
    <w:lvl w:ilvl="0" w:tplc="40567DE6">
      <w:start w:val="1"/>
      <w:numFmt w:val="bullet"/>
      <w:lvlText w:val="-"/>
      <w:lvlJc w:val="left"/>
      <w:pPr>
        <w:tabs>
          <w:tab w:val="num" w:pos="567"/>
        </w:tabs>
        <w:ind w:left="567" w:firstLine="0"/>
      </w:pPr>
      <w:rPr>
        <w:rFonts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num w:numId="1">
    <w:abstractNumId w:val="31"/>
  </w:num>
  <w:num w:numId="2">
    <w:abstractNumId w:val="18"/>
  </w:num>
  <w:num w:numId="3">
    <w:abstractNumId w:val="34"/>
  </w:num>
  <w:num w:numId="4">
    <w:abstractNumId w:val="23"/>
  </w:num>
  <w:num w:numId="5">
    <w:abstractNumId w:val="0"/>
    <w:lvlOverride w:ilvl="0">
      <w:lvl w:ilvl="0">
        <w:start w:val="1"/>
        <w:numFmt w:val="bullet"/>
        <w:lvlText w:val="%1"/>
        <w:legacy w:legacy="1" w:legacySpace="0" w:legacyIndent="360"/>
        <w:lvlJc w:val="left"/>
        <w:pPr>
          <w:ind w:left="420" w:hanging="360"/>
        </w:pPr>
        <w:rPr>
          <w:rFonts w:ascii="Symbol" w:hAnsi="Symbol" w:hint="default"/>
        </w:rPr>
      </w:lvl>
    </w:lvlOverride>
  </w:num>
  <w:num w:numId="6">
    <w:abstractNumId w:val="21"/>
  </w:num>
  <w:num w:numId="7">
    <w:abstractNumId w:val="35"/>
  </w:num>
  <w:num w:numId="8">
    <w:abstractNumId w:val="12"/>
  </w:num>
  <w:num w:numId="9">
    <w:abstractNumId w:val="6"/>
  </w:num>
  <w:num w:numId="10">
    <w:abstractNumId w:val="13"/>
  </w:num>
  <w:num w:numId="11">
    <w:abstractNumId w:val="33"/>
  </w:num>
  <w:num w:numId="12">
    <w:abstractNumId w:val="17"/>
  </w:num>
  <w:num w:numId="13">
    <w:abstractNumId w:val="11"/>
  </w:num>
  <w:num w:numId="14">
    <w:abstractNumId w:val="20"/>
  </w:num>
  <w:num w:numId="15">
    <w:abstractNumId w:val="28"/>
  </w:num>
  <w:num w:numId="16">
    <w:abstractNumId w:val="15"/>
  </w:num>
  <w:num w:numId="17">
    <w:abstractNumId w:val="22"/>
  </w:num>
  <w:num w:numId="18">
    <w:abstractNumId w:val="29"/>
  </w:num>
  <w:num w:numId="19">
    <w:abstractNumId w:val="14"/>
  </w:num>
  <w:num w:numId="20">
    <w:abstractNumId w:val="0"/>
    <w:lvlOverride w:ilvl="0">
      <w:lvl w:ilvl="0">
        <w:start w:val="1"/>
        <w:numFmt w:val="bullet"/>
        <w:lvlText w:val="%1"/>
        <w:legacy w:legacy="1" w:legacySpace="0" w:legacyIndent="360"/>
        <w:lvlJc w:val="left"/>
        <w:pPr>
          <w:ind w:left="360" w:hanging="360"/>
        </w:pPr>
        <w:rPr>
          <w:rFonts w:ascii="Symbol" w:hAnsi="Symbol" w:hint="default"/>
        </w:rPr>
      </w:lvl>
    </w:lvlOverride>
  </w:num>
  <w:num w:numId="21">
    <w:abstractNumId w:val="0"/>
    <w:lvlOverride w:ilvl="0">
      <w:lvl w:ilvl="0">
        <w:start w:val="1"/>
        <w:numFmt w:val="bullet"/>
        <w:lvlText w:val="%1"/>
        <w:legacy w:legacy="1" w:legacySpace="0" w:legacyIndent="360"/>
        <w:lvlJc w:val="left"/>
        <w:pPr>
          <w:ind w:left="360" w:hanging="360"/>
        </w:pPr>
        <w:rPr>
          <w:rFonts w:ascii="Symbol" w:hAnsi="Symbol" w:hint="default"/>
        </w:rPr>
      </w:lvl>
    </w:lvlOverride>
  </w:num>
  <w:num w:numId="22">
    <w:abstractNumId w:val="0"/>
    <w:lvlOverride w:ilvl="0">
      <w:lvl w:ilvl="0">
        <w:start w:val="1"/>
        <w:numFmt w:val="bullet"/>
        <w:lvlText w:val="%1"/>
        <w:legacy w:legacy="1" w:legacySpace="0" w:legacyIndent="360"/>
        <w:lvlJc w:val="left"/>
        <w:pPr>
          <w:ind w:left="360" w:hanging="360"/>
        </w:pPr>
        <w:rPr>
          <w:rFonts w:ascii="Symbol" w:hAnsi="Symbol" w:hint="default"/>
        </w:rPr>
      </w:lvl>
    </w:lvlOverride>
  </w:num>
  <w:num w:numId="23">
    <w:abstractNumId w:val="0"/>
    <w:lvlOverride w:ilvl="0">
      <w:lvl w:ilvl="0">
        <w:start w:val="1"/>
        <w:numFmt w:val="bullet"/>
        <w:lvlText w:val="%1"/>
        <w:legacy w:legacy="1" w:legacySpace="0" w:legacyIndent="360"/>
        <w:lvlJc w:val="left"/>
        <w:pPr>
          <w:ind w:left="360" w:hanging="360"/>
        </w:pPr>
        <w:rPr>
          <w:rFonts w:ascii="Symbol" w:hAnsi="Symbol" w:hint="default"/>
        </w:rPr>
      </w:lvl>
    </w:lvlOverride>
  </w:num>
  <w:num w:numId="24">
    <w:abstractNumId w:val="7"/>
  </w:num>
  <w:num w:numId="25">
    <w:abstractNumId w:val="26"/>
  </w:num>
  <w:num w:numId="26">
    <w:abstractNumId w:val="19"/>
  </w:num>
  <w:num w:numId="27">
    <w:abstractNumId w:val="4"/>
  </w:num>
  <w:num w:numId="28">
    <w:abstractNumId w:val="27"/>
  </w:num>
  <w:num w:numId="29">
    <w:abstractNumId w:val="30"/>
  </w:num>
  <w:num w:numId="30">
    <w:abstractNumId w:val="25"/>
  </w:num>
  <w:num w:numId="31">
    <w:abstractNumId w:val="8"/>
  </w:num>
  <w:num w:numId="32">
    <w:abstractNumId w:val="16"/>
  </w:num>
  <w:num w:numId="33">
    <w:abstractNumId w:val="24"/>
  </w:num>
  <w:num w:numId="34">
    <w:abstractNumId w:val="9"/>
  </w:num>
  <w:num w:numId="35">
    <w:abstractNumId w:val="10"/>
  </w:num>
  <w:num w:numId="36">
    <w:abstractNumId w:val="32"/>
  </w:num>
  <w:numIdMacAtCleanup w:val="2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4"/>
  <w:defaultTabStop w:val="708"/>
  <w:hyphenationZone w:val="357"/>
  <w:characterSpacingControl w:val="doNotCompress"/>
  <w:hdrShapeDefaults>
    <o:shapedefaults v:ext="edit" spidmax="5122"/>
  </w:hdrShapeDefaults>
  <w:footnotePr>
    <w:footnote w:id="0"/>
    <w:footnote w:id="1"/>
  </w:footnotePr>
  <w:endnotePr>
    <w:endnote w:id="0"/>
    <w:endnote w:id="1"/>
  </w:endnotePr>
  <w:compat/>
  <w:rsids>
    <w:rsidRoot w:val="00373612"/>
    <w:rsid w:val="00001731"/>
    <w:rsid w:val="000025FB"/>
    <w:rsid w:val="00004000"/>
    <w:rsid w:val="000042AA"/>
    <w:rsid w:val="0000513B"/>
    <w:rsid w:val="00006A79"/>
    <w:rsid w:val="000075EC"/>
    <w:rsid w:val="00012824"/>
    <w:rsid w:val="00012956"/>
    <w:rsid w:val="00012D65"/>
    <w:rsid w:val="00014074"/>
    <w:rsid w:val="000144A8"/>
    <w:rsid w:val="00016E30"/>
    <w:rsid w:val="000200D3"/>
    <w:rsid w:val="000219B5"/>
    <w:rsid w:val="00022539"/>
    <w:rsid w:val="00022827"/>
    <w:rsid w:val="000247DA"/>
    <w:rsid w:val="00025F1D"/>
    <w:rsid w:val="0002784C"/>
    <w:rsid w:val="00033B77"/>
    <w:rsid w:val="00037808"/>
    <w:rsid w:val="00040FE4"/>
    <w:rsid w:val="000414F2"/>
    <w:rsid w:val="0004230E"/>
    <w:rsid w:val="00043B84"/>
    <w:rsid w:val="00044A19"/>
    <w:rsid w:val="00046643"/>
    <w:rsid w:val="00046F6D"/>
    <w:rsid w:val="00047830"/>
    <w:rsid w:val="0005056E"/>
    <w:rsid w:val="0005170B"/>
    <w:rsid w:val="000520E9"/>
    <w:rsid w:val="000539EF"/>
    <w:rsid w:val="0006019E"/>
    <w:rsid w:val="00060E9F"/>
    <w:rsid w:val="000616C7"/>
    <w:rsid w:val="00061897"/>
    <w:rsid w:val="00062197"/>
    <w:rsid w:val="00062A1E"/>
    <w:rsid w:val="00062A94"/>
    <w:rsid w:val="00063816"/>
    <w:rsid w:val="00064698"/>
    <w:rsid w:val="00064F4D"/>
    <w:rsid w:val="000651F5"/>
    <w:rsid w:val="00067AC8"/>
    <w:rsid w:val="00070254"/>
    <w:rsid w:val="000721B8"/>
    <w:rsid w:val="00072C24"/>
    <w:rsid w:val="00075278"/>
    <w:rsid w:val="000753AF"/>
    <w:rsid w:val="000756F7"/>
    <w:rsid w:val="0007685B"/>
    <w:rsid w:val="00077F33"/>
    <w:rsid w:val="00080DD2"/>
    <w:rsid w:val="00080EE3"/>
    <w:rsid w:val="000810F6"/>
    <w:rsid w:val="00081851"/>
    <w:rsid w:val="00082A13"/>
    <w:rsid w:val="00083BA6"/>
    <w:rsid w:val="00085062"/>
    <w:rsid w:val="00085164"/>
    <w:rsid w:val="000861E7"/>
    <w:rsid w:val="000916F4"/>
    <w:rsid w:val="00092535"/>
    <w:rsid w:val="00095C6B"/>
    <w:rsid w:val="00097D4E"/>
    <w:rsid w:val="000A1DF3"/>
    <w:rsid w:val="000A255F"/>
    <w:rsid w:val="000A3800"/>
    <w:rsid w:val="000A691E"/>
    <w:rsid w:val="000A71AB"/>
    <w:rsid w:val="000A7A87"/>
    <w:rsid w:val="000B2861"/>
    <w:rsid w:val="000B2DCE"/>
    <w:rsid w:val="000B4994"/>
    <w:rsid w:val="000B7A85"/>
    <w:rsid w:val="000C12E4"/>
    <w:rsid w:val="000C22F0"/>
    <w:rsid w:val="000C4A19"/>
    <w:rsid w:val="000C55AC"/>
    <w:rsid w:val="000C562F"/>
    <w:rsid w:val="000C583B"/>
    <w:rsid w:val="000C71B6"/>
    <w:rsid w:val="000C7507"/>
    <w:rsid w:val="000D09E1"/>
    <w:rsid w:val="000D1851"/>
    <w:rsid w:val="000D21B3"/>
    <w:rsid w:val="000D7FB3"/>
    <w:rsid w:val="000E01A0"/>
    <w:rsid w:val="000E0CCE"/>
    <w:rsid w:val="000E187A"/>
    <w:rsid w:val="000E1E0D"/>
    <w:rsid w:val="000E33AF"/>
    <w:rsid w:val="000E38EB"/>
    <w:rsid w:val="000E5E42"/>
    <w:rsid w:val="000E61DC"/>
    <w:rsid w:val="000F46A2"/>
    <w:rsid w:val="000F4C5A"/>
    <w:rsid w:val="000F5E4B"/>
    <w:rsid w:val="000F7701"/>
    <w:rsid w:val="00101B6C"/>
    <w:rsid w:val="00105292"/>
    <w:rsid w:val="00106943"/>
    <w:rsid w:val="0011019F"/>
    <w:rsid w:val="00110DBA"/>
    <w:rsid w:val="0011129C"/>
    <w:rsid w:val="00112040"/>
    <w:rsid w:val="00113725"/>
    <w:rsid w:val="001151A1"/>
    <w:rsid w:val="00115DA9"/>
    <w:rsid w:val="001228AF"/>
    <w:rsid w:val="00123AB6"/>
    <w:rsid w:val="0012441F"/>
    <w:rsid w:val="0012666B"/>
    <w:rsid w:val="001320B7"/>
    <w:rsid w:val="00133B34"/>
    <w:rsid w:val="0013563A"/>
    <w:rsid w:val="00136914"/>
    <w:rsid w:val="00136C3B"/>
    <w:rsid w:val="001447F2"/>
    <w:rsid w:val="001457D5"/>
    <w:rsid w:val="001537DB"/>
    <w:rsid w:val="00155BF2"/>
    <w:rsid w:val="00156699"/>
    <w:rsid w:val="0015724C"/>
    <w:rsid w:val="00157281"/>
    <w:rsid w:val="00161F70"/>
    <w:rsid w:val="001622BC"/>
    <w:rsid w:val="00162E49"/>
    <w:rsid w:val="00163C68"/>
    <w:rsid w:val="00165FD0"/>
    <w:rsid w:val="00166568"/>
    <w:rsid w:val="00170729"/>
    <w:rsid w:val="00171F75"/>
    <w:rsid w:val="001729A6"/>
    <w:rsid w:val="0017361B"/>
    <w:rsid w:val="00174080"/>
    <w:rsid w:val="0017408D"/>
    <w:rsid w:val="001758E4"/>
    <w:rsid w:val="00175DF5"/>
    <w:rsid w:val="00175EA4"/>
    <w:rsid w:val="00176188"/>
    <w:rsid w:val="00177F5B"/>
    <w:rsid w:val="00180569"/>
    <w:rsid w:val="00180E60"/>
    <w:rsid w:val="00180EA5"/>
    <w:rsid w:val="0018362B"/>
    <w:rsid w:val="00187432"/>
    <w:rsid w:val="00187EB9"/>
    <w:rsid w:val="00190492"/>
    <w:rsid w:val="00190E05"/>
    <w:rsid w:val="001915E1"/>
    <w:rsid w:val="00191D39"/>
    <w:rsid w:val="00192157"/>
    <w:rsid w:val="00192FD0"/>
    <w:rsid w:val="0019320F"/>
    <w:rsid w:val="001932A4"/>
    <w:rsid w:val="001A083C"/>
    <w:rsid w:val="001A0D01"/>
    <w:rsid w:val="001A11BF"/>
    <w:rsid w:val="001A1254"/>
    <w:rsid w:val="001A5855"/>
    <w:rsid w:val="001A7296"/>
    <w:rsid w:val="001A7856"/>
    <w:rsid w:val="001A7AEE"/>
    <w:rsid w:val="001B0272"/>
    <w:rsid w:val="001B17E3"/>
    <w:rsid w:val="001B383C"/>
    <w:rsid w:val="001B3877"/>
    <w:rsid w:val="001B5CAD"/>
    <w:rsid w:val="001B750B"/>
    <w:rsid w:val="001B79C6"/>
    <w:rsid w:val="001C0A0A"/>
    <w:rsid w:val="001C179C"/>
    <w:rsid w:val="001C184C"/>
    <w:rsid w:val="001C3294"/>
    <w:rsid w:val="001C4F9C"/>
    <w:rsid w:val="001C5445"/>
    <w:rsid w:val="001C7222"/>
    <w:rsid w:val="001D2074"/>
    <w:rsid w:val="001D23DF"/>
    <w:rsid w:val="001D2741"/>
    <w:rsid w:val="001D2980"/>
    <w:rsid w:val="001D3646"/>
    <w:rsid w:val="001D5BBB"/>
    <w:rsid w:val="001D7D1E"/>
    <w:rsid w:val="001E03CC"/>
    <w:rsid w:val="001E0887"/>
    <w:rsid w:val="001E0DE8"/>
    <w:rsid w:val="001E1920"/>
    <w:rsid w:val="001E26C7"/>
    <w:rsid w:val="001E2791"/>
    <w:rsid w:val="001E2DA8"/>
    <w:rsid w:val="001E3870"/>
    <w:rsid w:val="001E5598"/>
    <w:rsid w:val="001E59FC"/>
    <w:rsid w:val="001E706E"/>
    <w:rsid w:val="001F15FE"/>
    <w:rsid w:val="001F224D"/>
    <w:rsid w:val="001F2AFB"/>
    <w:rsid w:val="001F6253"/>
    <w:rsid w:val="001F6CDE"/>
    <w:rsid w:val="001F6D0D"/>
    <w:rsid w:val="001F7875"/>
    <w:rsid w:val="00200FE2"/>
    <w:rsid w:val="002013C6"/>
    <w:rsid w:val="00206799"/>
    <w:rsid w:val="00207839"/>
    <w:rsid w:val="0021086E"/>
    <w:rsid w:val="00214276"/>
    <w:rsid w:val="002160A9"/>
    <w:rsid w:val="00216503"/>
    <w:rsid w:val="00216CFD"/>
    <w:rsid w:val="00216EEC"/>
    <w:rsid w:val="0022086F"/>
    <w:rsid w:val="00220BEA"/>
    <w:rsid w:val="00221348"/>
    <w:rsid w:val="00221FAB"/>
    <w:rsid w:val="00221FDB"/>
    <w:rsid w:val="00222D1B"/>
    <w:rsid w:val="00226A9B"/>
    <w:rsid w:val="002276CD"/>
    <w:rsid w:val="002347AF"/>
    <w:rsid w:val="00240252"/>
    <w:rsid w:val="00241E54"/>
    <w:rsid w:val="0024329E"/>
    <w:rsid w:val="0024342C"/>
    <w:rsid w:val="00243D8B"/>
    <w:rsid w:val="0024488C"/>
    <w:rsid w:val="002478F6"/>
    <w:rsid w:val="00247FEA"/>
    <w:rsid w:val="002529CD"/>
    <w:rsid w:val="00254B8E"/>
    <w:rsid w:val="0025541A"/>
    <w:rsid w:val="00256473"/>
    <w:rsid w:val="00260142"/>
    <w:rsid w:val="00260DF6"/>
    <w:rsid w:val="0026197D"/>
    <w:rsid w:val="0026217B"/>
    <w:rsid w:val="002623CA"/>
    <w:rsid w:val="00263DA3"/>
    <w:rsid w:val="0026432E"/>
    <w:rsid w:val="00266B5D"/>
    <w:rsid w:val="002678FE"/>
    <w:rsid w:val="002716A0"/>
    <w:rsid w:val="00271920"/>
    <w:rsid w:val="002725B8"/>
    <w:rsid w:val="00274276"/>
    <w:rsid w:val="00274C5E"/>
    <w:rsid w:val="00274CF6"/>
    <w:rsid w:val="002768FD"/>
    <w:rsid w:val="00277B3C"/>
    <w:rsid w:val="00277DF9"/>
    <w:rsid w:val="00280D18"/>
    <w:rsid w:val="00283D87"/>
    <w:rsid w:val="00283F63"/>
    <w:rsid w:val="00284774"/>
    <w:rsid w:val="00284C90"/>
    <w:rsid w:val="00285C7F"/>
    <w:rsid w:val="00286E22"/>
    <w:rsid w:val="002904D1"/>
    <w:rsid w:val="00290F5C"/>
    <w:rsid w:val="00291B86"/>
    <w:rsid w:val="00295850"/>
    <w:rsid w:val="00295ACA"/>
    <w:rsid w:val="00295DD7"/>
    <w:rsid w:val="00295E2C"/>
    <w:rsid w:val="002970F7"/>
    <w:rsid w:val="0029730D"/>
    <w:rsid w:val="002A1536"/>
    <w:rsid w:val="002A17EB"/>
    <w:rsid w:val="002A36E9"/>
    <w:rsid w:val="002A485C"/>
    <w:rsid w:val="002A4C85"/>
    <w:rsid w:val="002A58F0"/>
    <w:rsid w:val="002A74CD"/>
    <w:rsid w:val="002B0EC9"/>
    <w:rsid w:val="002B1992"/>
    <w:rsid w:val="002B286C"/>
    <w:rsid w:val="002B34F2"/>
    <w:rsid w:val="002B3CA9"/>
    <w:rsid w:val="002B57FB"/>
    <w:rsid w:val="002B5AD5"/>
    <w:rsid w:val="002B64EA"/>
    <w:rsid w:val="002B79DB"/>
    <w:rsid w:val="002C1CBD"/>
    <w:rsid w:val="002C2621"/>
    <w:rsid w:val="002C3A46"/>
    <w:rsid w:val="002C3B42"/>
    <w:rsid w:val="002C5A2E"/>
    <w:rsid w:val="002C6F09"/>
    <w:rsid w:val="002D0286"/>
    <w:rsid w:val="002D0E06"/>
    <w:rsid w:val="002D2E14"/>
    <w:rsid w:val="002D314B"/>
    <w:rsid w:val="002D31C3"/>
    <w:rsid w:val="002D3A2F"/>
    <w:rsid w:val="002D3A91"/>
    <w:rsid w:val="002D4FE5"/>
    <w:rsid w:val="002D792B"/>
    <w:rsid w:val="002E24CC"/>
    <w:rsid w:val="002E2562"/>
    <w:rsid w:val="002E2D67"/>
    <w:rsid w:val="002E4F66"/>
    <w:rsid w:val="002F0BC7"/>
    <w:rsid w:val="002F2486"/>
    <w:rsid w:val="002F31D8"/>
    <w:rsid w:val="002F31ED"/>
    <w:rsid w:val="002F3FC2"/>
    <w:rsid w:val="002F4B02"/>
    <w:rsid w:val="002F6512"/>
    <w:rsid w:val="002F6B24"/>
    <w:rsid w:val="002F6D1D"/>
    <w:rsid w:val="002F6DE0"/>
    <w:rsid w:val="002F6EB6"/>
    <w:rsid w:val="002F7B34"/>
    <w:rsid w:val="0030140D"/>
    <w:rsid w:val="003019C3"/>
    <w:rsid w:val="00303195"/>
    <w:rsid w:val="003034FE"/>
    <w:rsid w:val="0030406F"/>
    <w:rsid w:val="003045E6"/>
    <w:rsid w:val="003049D9"/>
    <w:rsid w:val="003055CC"/>
    <w:rsid w:val="00307882"/>
    <w:rsid w:val="003101B4"/>
    <w:rsid w:val="0031040E"/>
    <w:rsid w:val="003105FE"/>
    <w:rsid w:val="00313BE5"/>
    <w:rsid w:val="00314A44"/>
    <w:rsid w:val="0031629B"/>
    <w:rsid w:val="00316E99"/>
    <w:rsid w:val="00316EE0"/>
    <w:rsid w:val="003170E4"/>
    <w:rsid w:val="00317C3E"/>
    <w:rsid w:val="00317C75"/>
    <w:rsid w:val="00322F11"/>
    <w:rsid w:val="003252EA"/>
    <w:rsid w:val="003274EF"/>
    <w:rsid w:val="00327676"/>
    <w:rsid w:val="003278E5"/>
    <w:rsid w:val="00330987"/>
    <w:rsid w:val="00331A35"/>
    <w:rsid w:val="003331A2"/>
    <w:rsid w:val="003339B0"/>
    <w:rsid w:val="00333DE2"/>
    <w:rsid w:val="003343D5"/>
    <w:rsid w:val="00334874"/>
    <w:rsid w:val="00335C04"/>
    <w:rsid w:val="0033721F"/>
    <w:rsid w:val="00340197"/>
    <w:rsid w:val="00340C47"/>
    <w:rsid w:val="0034291F"/>
    <w:rsid w:val="00344B2C"/>
    <w:rsid w:val="00345015"/>
    <w:rsid w:val="00345C3F"/>
    <w:rsid w:val="003465A2"/>
    <w:rsid w:val="003469A2"/>
    <w:rsid w:val="00346C82"/>
    <w:rsid w:val="00350157"/>
    <w:rsid w:val="003501A5"/>
    <w:rsid w:val="00351ABE"/>
    <w:rsid w:val="00352C6C"/>
    <w:rsid w:val="003531D6"/>
    <w:rsid w:val="003540F1"/>
    <w:rsid w:val="0035455F"/>
    <w:rsid w:val="00356A4B"/>
    <w:rsid w:val="00357BCD"/>
    <w:rsid w:val="003611C1"/>
    <w:rsid w:val="0036263E"/>
    <w:rsid w:val="00362D3C"/>
    <w:rsid w:val="003634BC"/>
    <w:rsid w:val="0036510F"/>
    <w:rsid w:val="00367610"/>
    <w:rsid w:val="00367906"/>
    <w:rsid w:val="00367FF5"/>
    <w:rsid w:val="00373612"/>
    <w:rsid w:val="00373A70"/>
    <w:rsid w:val="00374495"/>
    <w:rsid w:val="00374C27"/>
    <w:rsid w:val="00374CE3"/>
    <w:rsid w:val="00375788"/>
    <w:rsid w:val="00376737"/>
    <w:rsid w:val="00380CF3"/>
    <w:rsid w:val="0038222C"/>
    <w:rsid w:val="00382F1F"/>
    <w:rsid w:val="0038364A"/>
    <w:rsid w:val="0038459C"/>
    <w:rsid w:val="00384AED"/>
    <w:rsid w:val="00385BDA"/>
    <w:rsid w:val="00385E9E"/>
    <w:rsid w:val="00390DBC"/>
    <w:rsid w:val="00392626"/>
    <w:rsid w:val="00392EFF"/>
    <w:rsid w:val="00394420"/>
    <w:rsid w:val="003954C4"/>
    <w:rsid w:val="00395EC0"/>
    <w:rsid w:val="00395FD4"/>
    <w:rsid w:val="00397136"/>
    <w:rsid w:val="003976B3"/>
    <w:rsid w:val="003A00A4"/>
    <w:rsid w:val="003A00C2"/>
    <w:rsid w:val="003A0248"/>
    <w:rsid w:val="003A066C"/>
    <w:rsid w:val="003A0DE7"/>
    <w:rsid w:val="003A29AB"/>
    <w:rsid w:val="003A2FCF"/>
    <w:rsid w:val="003A41DE"/>
    <w:rsid w:val="003A4900"/>
    <w:rsid w:val="003A5A82"/>
    <w:rsid w:val="003A6C71"/>
    <w:rsid w:val="003B0FCC"/>
    <w:rsid w:val="003B2827"/>
    <w:rsid w:val="003B3054"/>
    <w:rsid w:val="003B3351"/>
    <w:rsid w:val="003B3486"/>
    <w:rsid w:val="003B44BE"/>
    <w:rsid w:val="003B5053"/>
    <w:rsid w:val="003C0EC4"/>
    <w:rsid w:val="003C1AB6"/>
    <w:rsid w:val="003D12DD"/>
    <w:rsid w:val="003D1BF1"/>
    <w:rsid w:val="003D3109"/>
    <w:rsid w:val="003D4704"/>
    <w:rsid w:val="003D68C1"/>
    <w:rsid w:val="003E0CA9"/>
    <w:rsid w:val="003E1539"/>
    <w:rsid w:val="003E294D"/>
    <w:rsid w:val="003E2D9C"/>
    <w:rsid w:val="003E3266"/>
    <w:rsid w:val="003E43C1"/>
    <w:rsid w:val="003E49C6"/>
    <w:rsid w:val="003F2A29"/>
    <w:rsid w:val="003F4566"/>
    <w:rsid w:val="003F4EDE"/>
    <w:rsid w:val="003F519B"/>
    <w:rsid w:val="003F60AF"/>
    <w:rsid w:val="003F60B1"/>
    <w:rsid w:val="003F61F1"/>
    <w:rsid w:val="003F7111"/>
    <w:rsid w:val="004009BA"/>
    <w:rsid w:val="004061BF"/>
    <w:rsid w:val="00410058"/>
    <w:rsid w:val="0041184B"/>
    <w:rsid w:val="004141BE"/>
    <w:rsid w:val="004164B0"/>
    <w:rsid w:val="00422160"/>
    <w:rsid w:val="00422555"/>
    <w:rsid w:val="00424D5B"/>
    <w:rsid w:val="00425706"/>
    <w:rsid w:val="00425B9C"/>
    <w:rsid w:val="00427BB1"/>
    <w:rsid w:val="00431D4F"/>
    <w:rsid w:val="00433B77"/>
    <w:rsid w:val="004353E7"/>
    <w:rsid w:val="0044063E"/>
    <w:rsid w:val="00446373"/>
    <w:rsid w:val="00446A75"/>
    <w:rsid w:val="00447E8F"/>
    <w:rsid w:val="0045357A"/>
    <w:rsid w:val="00454154"/>
    <w:rsid w:val="00454B58"/>
    <w:rsid w:val="00460E95"/>
    <w:rsid w:val="00462927"/>
    <w:rsid w:val="00463C69"/>
    <w:rsid w:val="00465530"/>
    <w:rsid w:val="00466B60"/>
    <w:rsid w:val="00467CF9"/>
    <w:rsid w:val="00467FC8"/>
    <w:rsid w:val="00470A37"/>
    <w:rsid w:val="00470BCE"/>
    <w:rsid w:val="00470CAB"/>
    <w:rsid w:val="00470EE1"/>
    <w:rsid w:val="00470EF2"/>
    <w:rsid w:val="00471EA3"/>
    <w:rsid w:val="004766AB"/>
    <w:rsid w:val="00480AB0"/>
    <w:rsid w:val="00480C97"/>
    <w:rsid w:val="00481B1A"/>
    <w:rsid w:val="00481D4E"/>
    <w:rsid w:val="00482A3F"/>
    <w:rsid w:val="00482C12"/>
    <w:rsid w:val="004840BB"/>
    <w:rsid w:val="00485316"/>
    <w:rsid w:val="00485A70"/>
    <w:rsid w:val="00487B0B"/>
    <w:rsid w:val="0049045C"/>
    <w:rsid w:val="00490AB7"/>
    <w:rsid w:val="0049268D"/>
    <w:rsid w:val="00492F80"/>
    <w:rsid w:val="0049417A"/>
    <w:rsid w:val="00495B11"/>
    <w:rsid w:val="00495BE2"/>
    <w:rsid w:val="00495FF3"/>
    <w:rsid w:val="00496032"/>
    <w:rsid w:val="00496665"/>
    <w:rsid w:val="00496988"/>
    <w:rsid w:val="00496B3D"/>
    <w:rsid w:val="004976C4"/>
    <w:rsid w:val="004A099D"/>
    <w:rsid w:val="004A2D46"/>
    <w:rsid w:val="004A3017"/>
    <w:rsid w:val="004A30BD"/>
    <w:rsid w:val="004A3834"/>
    <w:rsid w:val="004A3D65"/>
    <w:rsid w:val="004A4983"/>
    <w:rsid w:val="004B0440"/>
    <w:rsid w:val="004B0595"/>
    <w:rsid w:val="004B2A94"/>
    <w:rsid w:val="004B3350"/>
    <w:rsid w:val="004B40B0"/>
    <w:rsid w:val="004B5426"/>
    <w:rsid w:val="004B545A"/>
    <w:rsid w:val="004B5610"/>
    <w:rsid w:val="004B6545"/>
    <w:rsid w:val="004C00FF"/>
    <w:rsid w:val="004C04B9"/>
    <w:rsid w:val="004C1A2B"/>
    <w:rsid w:val="004C2EA0"/>
    <w:rsid w:val="004C3231"/>
    <w:rsid w:val="004C4AA8"/>
    <w:rsid w:val="004C6E47"/>
    <w:rsid w:val="004D0ABA"/>
    <w:rsid w:val="004D0DED"/>
    <w:rsid w:val="004D15B9"/>
    <w:rsid w:val="004D16B2"/>
    <w:rsid w:val="004D1847"/>
    <w:rsid w:val="004D20F6"/>
    <w:rsid w:val="004D307E"/>
    <w:rsid w:val="004D697A"/>
    <w:rsid w:val="004D760E"/>
    <w:rsid w:val="004E3936"/>
    <w:rsid w:val="004E4205"/>
    <w:rsid w:val="004E43C3"/>
    <w:rsid w:val="004E477F"/>
    <w:rsid w:val="004E54D2"/>
    <w:rsid w:val="004F0A4B"/>
    <w:rsid w:val="004F11AE"/>
    <w:rsid w:val="004F19F8"/>
    <w:rsid w:val="004F30DA"/>
    <w:rsid w:val="004F3465"/>
    <w:rsid w:val="004F3783"/>
    <w:rsid w:val="004F3C7A"/>
    <w:rsid w:val="004F584B"/>
    <w:rsid w:val="004F5D12"/>
    <w:rsid w:val="004F606A"/>
    <w:rsid w:val="004F712B"/>
    <w:rsid w:val="0050388F"/>
    <w:rsid w:val="005039C1"/>
    <w:rsid w:val="00504C54"/>
    <w:rsid w:val="00505CDF"/>
    <w:rsid w:val="00512A7D"/>
    <w:rsid w:val="00520CBA"/>
    <w:rsid w:val="00521C8A"/>
    <w:rsid w:val="00522B86"/>
    <w:rsid w:val="005252A7"/>
    <w:rsid w:val="00525D41"/>
    <w:rsid w:val="00526C12"/>
    <w:rsid w:val="00530B57"/>
    <w:rsid w:val="0053176D"/>
    <w:rsid w:val="0053209F"/>
    <w:rsid w:val="00532975"/>
    <w:rsid w:val="00532A95"/>
    <w:rsid w:val="00532A9D"/>
    <w:rsid w:val="005343A7"/>
    <w:rsid w:val="00537FE7"/>
    <w:rsid w:val="005420DE"/>
    <w:rsid w:val="0054308D"/>
    <w:rsid w:val="00544BF6"/>
    <w:rsid w:val="00545E73"/>
    <w:rsid w:val="00546302"/>
    <w:rsid w:val="0054753E"/>
    <w:rsid w:val="00550C50"/>
    <w:rsid w:val="0055281A"/>
    <w:rsid w:val="00557D74"/>
    <w:rsid w:val="005642DE"/>
    <w:rsid w:val="005643C9"/>
    <w:rsid w:val="00565EF5"/>
    <w:rsid w:val="00570384"/>
    <w:rsid w:val="005704FF"/>
    <w:rsid w:val="005718BC"/>
    <w:rsid w:val="005726F4"/>
    <w:rsid w:val="00573D35"/>
    <w:rsid w:val="00574974"/>
    <w:rsid w:val="00580725"/>
    <w:rsid w:val="00580F1E"/>
    <w:rsid w:val="0058237C"/>
    <w:rsid w:val="00582894"/>
    <w:rsid w:val="00583321"/>
    <w:rsid w:val="0058416D"/>
    <w:rsid w:val="0058418B"/>
    <w:rsid w:val="00586DF2"/>
    <w:rsid w:val="00587022"/>
    <w:rsid w:val="0059058A"/>
    <w:rsid w:val="005915CD"/>
    <w:rsid w:val="00593FD7"/>
    <w:rsid w:val="005A46BB"/>
    <w:rsid w:val="005A5006"/>
    <w:rsid w:val="005B3142"/>
    <w:rsid w:val="005B4FFC"/>
    <w:rsid w:val="005B6D1A"/>
    <w:rsid w:val="005B7F09"/>
    <w:rsid w:val="005C268D"/>
    <w:rsid w:val="005C2F2C"/>
    <w:rsid w:val="005C43E8"/>
    <w:rsid w:val="005C49DD"/>
    <w:rsid w:val="005C64E0"/>
    <w:rsid w:val="005C69D1"/>
    <w:rsid w:val="005C714A"/>
    <w:rsid w:val="005D234B"/>
    <w:rsid w:val="005D3C15"/>
    <w:rsid w:val="005D467D"/>
    <w:rsid w:val="005D4D11"/>
    <w:rsid w:val="005D5585"/>
    <w:rsid w:val="005D578F"/>
    <w:rsid w:val="005D7394"/>
    <w:rsid w:val="005E09E1"/>
    <w:rsid w:val="005E1E85"/>
    <w:rsid w:val="005E1EE4"/>
    <w:rsid w:val="005E1F55"/>
    <w:rsid w:val="005E20F6"/>
    <w:rsid w:val="005E22FA"/>
    <w:rsid w:val="005E28D9"/>
    <w:rsid w:val="005E3774"/>
    <w:rsid w:val="005E3B70"/>
    <w:rsid w:val="005E5B58"/>
    <w:rsid w:val="005F1AD6"/>
    <w:rsid w:val="005F1C8E"/>
    <w:rsid w:val="005F20F1"/>
    <w:rsid w:val="005F2E7A"/>
    <w:rsid w:val="005F2F75"/>
    <w:rsid w:val="005F31F7"/>
    <w:rsid w:val="005F61E4"/>
    <w:rsid w:val="005F7F53"/>
    <w:rsid w:val="0060077F"/>
    <w:rsid w:val="00600B2D"/>
    <w:rsid w:val="006035A8"/>
    <w:rsid w:val="0060361A"/>
    <w:rsid w:val="00603E1F"/>
    <w:rsid w:val="00603F8B"/>
    <w:rsid w:val="00607820"/>
    <w:rsid w:val="006078A8"/>
    <w:rsid w:val="00610814"/>
    <w:rsid w:val="00611815"/>
    <w:rsid w:val="00612FF1"/>
    <w:rsid w:val="00615831"/>
    <w:rsid w:val="00615D96"/>
    <w:rsid w:val="00616C18"/>
    <w:rsid w:val="00620BB6"/>
    <w:rsid w:val="0062175E"/>
    <w:rsid w:val="00623FB7"/>
    <w:rsid w:val="006279AE"/>
    <w:rsid w:val="00627D21"/>
    <w:rsid w:val="00630059"/>
    <w:rsid w:val="006329B9"/>
    <w:rsid w:val="00633D5A"/>
    <w:rsid w:val="00634C15"/>
    <w:rsid w:val="00635096"/>
    <w:rsid w:val="00635317"/>
    <w:rsid w:val="00637AED"/>
    <w:rsid w:val="006407EC"/>
    <w:rsid w:val="00641AE3"/>
    <w:rsid w:val="0064516A"/>
    <w:rsid w:val="0064760F"/>
    <w:rsid w:val="00647A2C"/>
    <w:rsid w:val="00650A68"/>
    <w:rsid w:val="00650DF1"/>
    <w:rsid w:val="006527B9"/>
    <w:rsid w:val="00652AB4"/>
    <w:rsid w:val="00652F26"/>
    <w:rsid w:val="006542BD"/>
    <w:rsid w:val="00660D85"/>
    <w:rsid w:val="00660F71"/>
    <w:rsid w:val="00662651"/>
    <w:rsid w:val="00662E48"/>
    <w:rsid w:val="00667AAF"/>
    <w:rsid w:val="00667E03"/>
    <w:rsid w:val="00670973"/>
    <w:rsid w:val="00673866"/>
    <w:rsid w:val="00674FF4"/>
    <w:rsid w:val="00675AA8"/>
    <w:rsid w:val="0067632C"/>
    <w:rsid w:val="00681171"/>
    <w:rsid w:val="006842B0"/>
    <w:rsid w:val="00684758"/>
    <w:rsid w:val="00685190"/>
    <w:rsid w:val="00685DFB"/>
    <w:rsid w:val="00686199"/>
    <w:rsid w:val="00686A18"/>
    <w:rsid w:val="00686CF5"/>
    <w:rsid w:val="006870F3"/>
    <w:rsid w:val="006910B7"/>
    <w:rsid w:val="006918BB"/>
    <w:rsid w:val="00692D8F"/>
    <w:rsid w:val="00693A2E"/>
    <w:rsid w:val="00693E6A"/>
    <w:rsid w:val="00695015"/>
    <w:rsid w:val="006951B4"/>
    <w:rsid w:val="006962E9"/>
    <w:rsid w:val="006A0A24"/>
    <w:rsid w:val="006A16FC"/>
    <w:rsid w:val="006A28CC"/>
    <w:rsid w:val="006A36C6"/>
    <w:rsid w:val="006A3D1A"/>
    <w:rsid w:val="006A3F5C"/>
    <w:rsid w:val="006A54B9"/>
    <w:rsid w:val="006A661A"/>
    <w:rsid w:val="006A7198"/>
    <w:rsid w:val="006A796C"/>
    <w:rsid w:val="006B01C8"/>
    <w:rsid w:val="006B0839"/>
    <w:rsid w:val="006B1614"/>
    <w:rsid w:val="006B19AF"/>
    <w:rsid w:val="006B1D60"/>
    <w:rsid w:val="006B443A"/>
    <w:rsid w:val="006B5475"/>
    <w:rsid w:val="006B6127"/>
    <w:rsid w:val="006B7CE0"/>
    <w:rsid w:val="006C1DB3"/>
    <w:rsid w:val="006C29BD"/>
    <w:rsid w:val="006C303D"/>
    <w:rsid w:val="006C4732"/>
    <w:rsid w:val="006C5AE5"/>
    <w:rsid w:val="006C6C17"/>
    <w:rsid w:val="006C7B90"/>
    <w:rsid w:val="006D0E04"/>
    <w:rsid w:val="006D1A50"/>
    <w:rsid w:val="006D1CEE"/>
    <w:rsid w:val="006D1FFA"/>
    <w:rsid w:val="006D3293"/>
    <w:rsid w:val="006D4B54"/>
    <w:rsid w:val="006D5520"/>
    <w:rsid w:val="006E19FA"/>
    <w:rsid w:val="006E2711"/>
    <w:rsid w:val="006E319A"/>
    <w:rsid w:val="006E3243"/>
    <w:rsid w:val="006E4432"/>
    <w:rsid w:val="006F022C"/>
    <w:rsid w:val="006F1CCF"/>
    <w:rsid w:val="006F257A"/>
    <w:rsid w:val="006F3B5A"/>
    <w:rsid w:val="006F4402"/>
    <w:rsid w:val="006F6684"/>
    <w:rsid w:val="006F6A70"/>
    <w:rsid w:val="006F7C29"/>
    <w:rsid w:val="007025E5"/>
    <w:rsid w:val="007031EA"/>
    <w:rsid w:val="007046A6"/>
    <w:rsid w:val="007058D9"/>
    <w:rsid w:val="007065ED"/>
    <w:rsid w:val="0070685A"/>
    <w:rsid w:val="0071445F"/>
    <w:rsid w:val="007153B3"/>
    <w:rsid w:val="007178E5"/>
    <w:rsid w:val="00720086"/>
    <w:rsid w:val="00720187"/>
    <w:rsid w:val="0072169E"/>
    <w:rsid w:val="00724143"/>
    <w:rsid w:val="007248E7"/>
    <w:rsid w:val="007250A6"/>
    <w:rsid w:val="00725EF0"/>
    <w:rsid w:val="0072605E"/>
    <w:rsid w:val="00730D8F"/>
    <w:rsid w:val="00731175"/>
    <w:rsid w:val="00731208"/>
    <w:rsid w:val="00731303"/>
    <w:rsid w:val="00731AB1"/>
    <w:rsid w:val="00732A3F"/>
    <w:rsid w:val="00733033"/>
    <w:rsid w:val="0074784B"/>
    <w:rsid w:val="00747EDC"/>
    <w:rsid w:val="00750BA5"/>
    <w:rsid w:val="00752F38"/>
    <w:rsid w:val="007543C1"/>
    <w:rsid w:val="007551BF"/>
    <w:rsid w:val="007554B5"/>
    <w:rsid w:val="00755ABC"/>
    <w:rsid w:val="007571C5"/>
    <w:rsid w:val="00757214"/>
    <w:rsid w:val="00760934"/>
    <w:rsid w:val="007614AC"/>
    <w:rsid w:val="007625C4"/>
    <w:rsid w:val="00772D49"/>
    <w:rsid w:val="0077622C"/>
    <w:rsid w:val="00777B2E"/>
    <w:rsid w:val="00780911"/>
    <w:rsid w:val="0078274E"/>
    <w:rsid w:val="0078298C"/>
    <w:rsid w:val="00782EC7"/>
    <w:rsid w:val="00783CA3"/>
    <w:rsid w:val="0078493E"/>
    <w:rsid w:val="00784C9C"/>
    <w:rsid w:val="0078616B"/>
    <w:rsid w:val="00786C87"/>
    <w:rsid w:val="00787325"/>
    <w:rsid w:val="0079101C"/>
    <w:rsid w:val="007916F0"/>
    <w:rsid w:val="00792E4D"/>
    <w:rsid w:val="00792FA4"/>
    <w:rsid w:val="00793DA9"/>
    <w:rsid w:val="00796F92"/>
    <w:rsid w:val="007976F9"/>
    <w:rsid w:val="007A0FB1"/>
    <w:rsid w:val="007A212A"/>
    <w:rsid w:val="007A3D1F"/>
    <w:rsid w:val="007A3EBD"/>
    <w:rsid w:val="007A42E8"/>
    <w:rsid w:val="007A54C5"/>
    <w:rsid w:val="007A5DD1"/>
    <w:rsid w:val="007A75C4"/>
    <w:rsid w:val="007B1F9B"/>
    <w:rsid w:val="007B2A49"/>
    <w:rsid w:val="007B39CD"/>
    <w:rsid w:val="007B3AFC"/>
    <w:rsid w:val="007B6169"/>
    <w:rsid w:val="007B63CE"/>
    <w:rsid w:val="007B6A9E"/>
    <w:rsid w:val="007B6E2B"/>
    <w:rsid w:val="007B754C"/>
    <w:rsid w:val="007C0AD6"/>
    <w:rsid w:val="007C0F29"/>
    <w:rsid w:val="007C11A7"/>
    <w:rsid w:val="007C3A7D"/>
    <w:rsid w:val="007C4C5B"/>
    <w:rsid w:val="007C7505"/>
    <w:rsid w:val="007D425D"/>
    <w:rsid w:val="007D4331"/>
    <w:rsid w:val="007D4AA0"/>
    <w:rsid w:val="007D527E"/>
    <w:rsid w:val="007E05C0"/>
    <w:rsid w:val="007E1B89"/>
    <w:rsid w:val="007E56EE"/>
    <w:rsid w:val="007E5808"/>
    <w:rsid w:val="007F2185"/>
    <w:rsid w:val="007F2392"/>
    <w:rsid w:val="007F28AD"/>
    <w:rsid w:val="007F3293"/>
    <w:rsid w:val="007F422C"/>
    <w:rsid w:val="007F63A4"/>
    <w:rsid w:val="007F655E"/>
    <w:rsid w:val="0080159F"/>
    <w:rsid w:val="00804D6B"/>
    <w:rsid w:val="00805D42"/>
    <w:rsid w:val="00807488"/>
    <w:rsid w:val="008077E7"/>
    <w:rsid w:val="008100FF"/>
    <w:rsid w:val="00810609"/>
    <w:rsid w:val="00812D3D"/>
    <w:rsid w:val="008131E0"/>
    <w:rsid w:val="00814C3E"/>
    <w:rsid w:val="00816520"/>
    <w:rsid w:val="008238A7"/>
    <w:rsid w:val="00823D1B"/>
    <w:rsid w:val="008275FF"/>
    <w:rsid w:val="00835C17"/>
    <w:rsid w:val="00840BB5"/>
    <w:rsid w:val="00842094"/>
    <w:rsid w:val="00842D2C"/>
    <w:rsid w:val="008460F2"/>
    <w:rsid w:val="00847EBF"/>
    <w:rsid w:val="008531E6"/>
    <w:rsid w:val="008538BE"/>
    <w:rsid w:val="00853B7F"/>
    <w:rsid w:val="00853CC3"/>
    <w:rsid w:val="00854B24"/>
    <w:rsid w:val="00855A64"/>
    <w:rsid w:val="00865653"/>
    <w:rsid w:val="00865A33"/>
    <w:rsid w:val="00866346"/>
    <w:rsid w:val="0086656B"/>
    <w:rsid w:val="00871208"/>
    <w:rsid w:val="00871991"/>
    <w:rsid w:val="008727F6"/>
    <w:rsid w:val="00875B61"/>
    <w:rsid w:val="008767E7"/>
    <w:rsid w:val="00877A9A"/>
    <w:rsid w:val="008801A9"/>
    <w:rsid w:val="00880590"/>
    <w:rsid w:val="00880DAC"/>
    <w:rsid w:val="00881022"/>
    <w:rsid w:val="008822A9"/>
    <w:rsid w:val="00885165"/>
    <w:rsid w:val="00885CB9"/>
    <w:rsid w:val="00890FF2"/>
    <w:rsid w:val="00891B80"/>
    <w:rsid w:val="0089357E"/>
    <w:rsid w:val="008951F4"/>
    <w:rsid w:val="0089641E"/>
    <w:rsid w:val="008A29BD"/>
    <w:rsid w:val="008A3360"/>
    <w:rsid w:val="008A4A6E"/>
    <w:rsid w:val="008A6E48"/>
    <w:rsid w:val="008A78A7"/>
    <w:rsid w:val="008B0115"/>
    <w:rsid w:val="008B1AC0"/>
    <w:rsid w:val="008B33F8"/>
    <w:rsid w:val="008B3CAF"/>
    <w:rsid w:val="008C030B"/>
    <w:rsid w:val="008C1361"/>
    <w:rsid w:val="008C40E2"/>
    <w:rsid w:val="008C432E"/>
    <w:rsid w:val="008C45A4"/>
    <w:rsid w:val="008C47CB"/>
    <w:rsid w:val="008C53A8"/>
    <w:rsid w:val="008C602C"/>
    <w:rsid w:val="008C6689"/>
    <w:rsid w:val="008C78D2"/>
    <w:rsid w:val="008D0A07"/>
    <w:rsid w:val="008D1383"/>
    <w:rsid w:val="008D36F2"/>
    <w:rsid w:val="008D390A"/>
    <w:rsid w:val="008D4AB6"/>
    <w:rsid w:val="008D4EF6"/>
    <w:rsid w:val="008D5A87"/>
    <w:rsid w:val="008D7E22"/>
    <w:rsid w:val="008E0623"/>
    <w:rsid w:val="008E0D09"/>
    <w:rsid w:val="008E17A6"/>
    <w:rsid w:val="008E301A"/>
    <w:rsid w:val="008E48A7"/>
    <w:rsid w:val="008E4A6C"/>
    <w:rsid w:val="008E4C49"/>
    <w:rsid w:val="008F1C25"/>
    <w:rsid w:val="008F298D"/>
    <w:rsid w:val="008F379E"/>
    <w:rsid w:val="008F47A8"/>
    <w:rsid w:val="008F511D"/>
    <w:rsid w:val="008F5989"/>
    <w:rsid w:val="008F5E64"/>
    <w:rsid w:val="008F65EF"/>
    <w:rsid w:val="0090010C"/>
    <w:rsid w:val="0090026B"/>
    <w:rsid w:val="00900D30"/>
    <w:rsid w:val="00901E29"/>
    <w:rsid w:val="00902B50"/>
    <w:rsid w:val="009031AC"/>
    <w:rsid w:val="00904073"/>
    <w:rsid w:val="009056D3"/>
    <w:rsid w:val="00905711"/>
    <w:rsid w:val="009063C4"/>
    <w:rsid w:val="009066A7"/>
    <w:rsid w:val="00906EE2"/>
    <w:rsid w:val="00907CB7"/>
    <w:rsid w:val="00907CE8"/>
    <w:rsid w:val="00910CE4"/>
    <w:rsid w:val="00911FF9"/>
    <w:rsid w:val="0091458F"/>
    <w:rsid w:val="009158D7"/>
    <w:rsid w:val="009169AF"/>
    <w:rsid w:val="00917BCF"/>
    <w:rsid w:val="009208A1"/>
    <w:rsid w:val="00921218"/>
    <w:rsid w:val="00921463"/>
    <w:rsid w:val="009214A0"/>
    <w:rsid w:val="00922465"/>
    <w:rsid w:val="00923374"/>
    <w:rsid w:val="009237A9"/>
    <w:rsid w:val="00924682"/>
    <w:rsid w:val="009253D6"/>
    <w:rsid w:val="00930A8E"/>
    <w:rsid w:val="00931C78"/>
    <w:rsid w:val="0093378A"/>
    <w:rsid w:val="00935501"/>
    <w:rsid w:val="00935EF6"/>
    <w:rsid w:val="00941369"/>
    <w:rsid w:val="00943384"/>
    <w:rsid w:val="00945477"/>
    <w:rsid w:val="00951179"/>
    <w:rsid w:val="00952B93"/>
    <w:rsid w:val="00952F3B"/>
    <w:rsid w:val="00954070"/>
    <w:rsid w:val="00954090"/>
    <w:rsid w:val="009540FD"/>
    <w:rsid w:val="00954DCE"/>
    <w:rsid w:val="00954F23"/>
    <w:rsid w:val="00956DE9"/>
    <w:rsid w:val="009574C4"/>
    <w:rsid w:val="00961F28"/>
    <w:rsid w:val="009622E5"/>
    <w:rsid w:val="009636C7"/>
    <w:rsid w:val="00963C3B"/>
    <w:rsid w:val="00963F9B"/>
    <w:rsid w:val="00965E28"/>
    <w:rsid w:val="009725B5"/>
    <w:rsid w:val="009734AF"/>
    <w:rsid w:val="00973669"/>
    <w:rsid w:val="00974B0F"/>
    <w:rsid w:val="00977BDE"/>
    <w:rsid w:val="00980F19"/>
    <w:rsid w:val="00980F56"/>
    <w:rsid w:val="0098189A"/>
    <w:rsid w:val="00981D0E"/>
    <w:rsid w:val="00981D75"/>
    <w:rsid w:val="00983815"/>
    <w:rsid w:val="00983DF3"/>
    <w:rsid w:val="00984456"/>
    <w:rsid w:val="00985F10"/>
    <w:rsid w:val="00986696"/>
    <w:rsid w:val="0099313D"/>
    <w:rsid w:val="00993564"/>
    <w:rsid w:val="00994388"/>
    <w:rsid w:val="0099462A"/>
    <w:rsid w:val="00995791"/>
    <w:rsid w:val="009963A7"/>
    <w:rsid w:val="009976BE"/>
    <w:rsid w:val="009A1658"/>
    <w:rsid w:val="009A1741"/>
    <w:rsid w:val="009A4A60"/>
    <w:rsid w:val="009A53FF"/>
    <w:rsid w:val="009A6CFC"/>
    <w:rsid w:val="009A7469"/>
    <w:rsid w:val="009A7B77"/>
    <w:rsid w:val="009A7D61"/>
    <w:rsid w:val="009B03D1"/>
    <w:rsid w:val="009B361F"/>
    <w:rsid w:val="009B50A2"/>
    <w:rsid w:val="009B74BA"/>
    <w:rsid w:val="009C0E5C"/>
    <w:rsid w:val="009C3B2E"/>
    <w:rsid w:val="009C42CF"/>
    <w:rsid w:val="009C52F8"/>
    <w:rsid w:val="009C6491"/>
    <w:rsid w:val="009C696E"/>
    <w:rsid w:val="009D2958"/>
    <w:rsid w:val="009D29FB"/>
    <w:rsid w:val="009D5A6B"/>
    <w:rsid w:val="009D5F55"/>
    <w:rsid w:val="009D6BAA"/>
    <w:rsid w:val="009D75A4"/>
    <w:rsid w:val="009D774C"/>
    <w:rsid w:val="009E1805"/>
    <w:rsid w:val="009E34EB"/>
    <w:rsid w:val="009E4403"/>
    <w:rsid w:val="009E49AE"/>
    <w:rsid w:val="009E4D76"/>
    <w:rsid w:val="009F0627"/>
    <w:rsid w:val="009F2C5B"/>
    <w:rsid w:val="009F2CB6"/>
    <w:rsid w:val="009F32EB"/>
    <w:rsid w:val="009F48B6"/>
    <w:rsid w:val="009F4F2F"/>
    <w:rsid w:val="009F6001"/>
    <w:rsid w:val="009F6B3F"/>
    <w:rsid w:val="00A01167"/>
    <w:rsid w:val="00A014D0"/>
    <w:rsid w:val="00A01BB4"/>
    <w:rsid w:val="00A02F57"/>
    <w:rsid w:val="00A03C6F"/>
    <w:rsid w:val="00A0488D"/>
    <w:rsid w:val="00A122DB"/>
    <w:rsid w:val="00A13516"/>
    <w:rsid w:val="00A13942"/>
    <w:rsid w:val="00A13CEF"/>
    <w:rsid w:val="00A156DF"/>
    <w:rsid w:val="00A1742C"/>
    <w:rsid w:val="00A206B3"/>
    <w:rsid w:val="00A22A7B"/>
    <w:rsid w:val="00A23F7E"/>
    <w:rsid w:val="00A2486B"/>
    <w:rsid w:val="00A249A8"/>
    <w:rsid w:val="00A27A50"/>
    <w:rsid w:val="00A32A35"/>
    <w:rsid w:val="00A349DE"/>
    <w:rsid w:val="00A34CAF"/>
    <w:rsid w:val="00A36D01"/>
    <w:rsid w:val="00A40A81"/>
    <w:rsid w:val="00A41B57"/>
    <w:rsid w:val="00A42E18"/>
    <w:rsid w:val="00A4346E"/>
    <w:rsid w:val="00A438DF"/>
    <w:rsid w:val="00A43B50"/>
    <w:rsid w:val="00A445E0"/>
    <w:rsid w:val="00A44818"/>
    <w:rsid w:val="00A4551C"/>
    <w:rsid w:val="00A45CD3"/>
    <w:rsid w:val="00A47534"/>
    <w:rsid w:val="00A52B6B"/>
    <w:rsid w:val="00A5637B"/>
    <w:rsid w:val="00A608DA"/>
    <w:rsid w:val="00A60B2F"/>
    <w:rsid w:val="00A62F9D"/>
    <w:rsid w:val="00A63AD2"/>
    <w:rsid w:val="00A63D7F"/>
    <w:rsid w:val="00A641AB"/>
    <w:rsid w:val="00A64F83"/>
    <w:rsid w:val="00A67E0C"/>
    <w:rsid w:val="00A67F64"/>
    <w:rsid w:val="00A723F4"/>
    <w:rsid w:val="00A73901"/>
    <w:rsid w:val="00A7440A"/>
    <w:rsid w:val="00A758BB"/>
    <w:rsid w:val="00A75F7A"/>
    <w:rsid w:val="00A761DD"/>
    <w:rsid w:val="00A803C6"/>
    <w:rsid w:val="00A81500"/>
    <w:rsid w:val="00A858F8"/>
    <w:rsid w:val="00A85E8D"/>
    <w:rsid w:val="00A872AC"/>
    <w:rsid w:val="00A91513"/>
    <w:rsid w:val="00A91AD8"/>
    <w:rsid w:val="00A9294E"/>
    <w:rsid w:val="00A94C21"/>
    <w:rsid w:val="00AA11B3"/>
    <w:rsid w:val="00AA11EF"/>
    <w:rsid w:val="00AA183E"/>
    <w:rsid w:val="00AA39D6"/>
    <w:rsid w:val="00AA4004"/>
    <w:rsid w:val="00AA74C8"/>
    <w:rsid w:val="00AA7515"/>
    <w:rsid w:val="00AA7B75"/>
    <w:rsid w:val="00AA7BB1"/>
    <w:rsid w:val="00AA7E02"/>
    <w:rsid w:val="00AB0982"/>
    <w:rsid w:val="00AB0EDE"/>
    <w:rsid w:val="00AB2497"/>
    <w:rsid w:val="00AB340D"/>
    <w:rsid w:val="00AB3E66"/>
    <w:rsid w:val="00AB4D20"/>
    <w:rsid w:val="00AB5CB1"/>
    <w:rsid w:val="00AB5CDA"/>
    <w:rsid w:val="00AB637F"/>
    <w:rsid w:val="00AB6878"/>
    <w:rsid w:val="00AB6C84"/>
    <w:rsid w:val="00AB7E31"/>
    <w:rsid w:val="00AC08C3"/>
    <w:rsid w:val="00AC234E"/>
    <w:rsid w:val="00AC25FA"/>
    <w:rsid w:val="00AC328F"/>
    <w:rsid w:val="00AC4926"/>
    <w:rsid w:val="00AC530F"/>
    <w:rsid w:val="00AC7487"/>
    <w:rsid w:val="00AD09C2"/>
    <w:rsid w:val="00AD12CC"/>
    <w:rsid w:val="00AD2903"/>
    <w:rsid w:val="00AD2AB8"/>
    <w:rsid w:val="00AD2BAC"/>
    <w:rsid w:val="00AD2C62"/>
    <w:rsid w:val="00AD2E35"/>
    <w:rsid w:val="00AD6706"/>
    <w:rsid w:val="00AD707D"/>
    <w:rsid w:val="00AD790F"/>
    <w:rsid w:val="00AE0B9F"/>
    <w:rsid w:val="00AE3D94"/>
    <w:rsid w:val="00AE3F9B"/>
    <w:rsid w:val="00AE43E6"/>
    <w:rsid w:val="00AE6105"/>
    <w:rsid w:val="00AE6146"/>
    <w:rsid w:val="00AE6DDB"/>
    <w:rsid w:val="00AE7063"/>
    <w:rsid w:val="00AE7371"/>
    <w:rsid w:val="00AE7A65"/>
    <w:rsid w:val="00AF3FD3"/>
    <w:rsid w:val="00AF4EB4"/>
    <w:rsid w:val="00AF4F30"/>
    <w:rsid w:val="00AF50B4"/>
    <w:rsid w:val="00AF6044"/>
    <w:rsid w:val="00AF658C"/>
    <w:rsid w:val="00AF6605"/>
    <w:rsid w:val="00B00CDB"/>
    <w:rsid w:val="00B01B0D"/>
    <w:rsid w:val="00B01F10"/>
    <w:rsid w:val="00B03835"/>
    <w:rsid w:val="00B0736C"/>
    <w:rsid w:val="00B104DF"/>
    <w:rsid w:val="00B10749"/>
    <w:rsid w:val="00B13F56"/>
    <w:rsid w:val="00B147FB"/>
    <w:rsid w:val="00B14C9D"/>
    <w:rsid w:val="00B17314"/>
    <w:rsid w:val="00B17F9B"/>
    <w:rsid w:val="00B21FDE"/>
    <w:rsid w:val="00B23968"/>
    <w:rsid w:val="00B2624B"/>
    <w:rsid w:val="00B265B4"/>
    <w:rsid w:val="00B27F02"/>
    <w:rsid w:val="00B33778"/>
    <w:rsid w:val="00B34B7F"/>
    <w:rsid w:val="00B40595"/>
    <w:rsid w:val="00B417A5"/>
    <w:rsid w:val="00B4241C"/>
    <w:rsid w:val="00B45C92"/>
    <w:rsid w:val="00B46154"/>
    <w:rsid w:val="00B46445"/>
    <w:rsid w:val="00B507B2"/>
    <w:rsid w:val="00B50EC7"/>
    <w:rsid w:val="00B54132"/>
    <w:rsid w:val="00B54FA2"/>
    <w:rsid w:val="00B55BCF"/>
    <w:rsid w:val="00B55D8A"/>
    <w:rsid w:val="00B608A8"/>
    <w:rsid w:val="00B60FC0"/>
    <w:rsid w:val="00B620F7"/>
    <w:rsid w:val="00B6240A"/>
    <w:rsid w:val="00B63847"/>
    <w:rsid w:val="00B64D1A"/>
    <w:rsid w:val="00B6512C"/>
    <w:rsid w:val="00B65638"/>
    <w:rsid w:val="00B65D66"/>
    <w:rsid w:val="00B67C77"/>
    <w:rsid w:val="00B721A9"/>
    <w:rsid w:val="00B732DD"/>
    <w:rsid w:val="00B75BDB"/>
    <w:rsid w:val="00B769DD"/>
    <w:rsid w:val="00B77CB3"/>
    <w:rsid w:val="00B77D04"/>
    <w:rsid w:val="00B849D3"/>
    <w:rsid w:val="00B8513B"/>
    <w:rsid w:val="00B853FC"/>
    <w:rsid w:val="00B85548"/>
    <w:rsid w:val="00B8565D"/>
    <w:rsid w:val="00B866DF"/>
    <w:rsid w:val="00B877FA"/>
    <w:rsid w:val="00B922B0"/>
    <w:rsid w:val="00B92B18"/>
    <w:rsid w:val="00B976DD"/>
    <w:rsid w:val="00B97BAA"/>
    <w:rsid w:val="00BA2945"/>
    <w:rsid w:val="00BA5A06"/>
    <w:rsid w:val="00BA6198"/>
    <w:rsid w:val="00BA61C4"/>
    <w:rsid w:val="00BA7544"/>
    <w:rsid w:val="00BA75F5"/>
    <w:rsid w:val="00BA7A4F"/>
    <w:rsid w:val="00BB2235"/>
    <w:rsid w:val="00BB25F8"/>
    <w:rsid w:val="00BB2D5B"/>
    <w:rsid w:val="00BB2E54"/>
    <w:rsid w:val="00BB4B35"/>
    <w:rsid w:val="00BB5673"/>
    <w:rsid w:val="00BB5C33"/>
    <w:rsid w:val="00BB5C7E"/>
    <w:rsid w:val="00BC2748"/>
    <w:rsid w:val="00BC75C7"/>
    <w:rsid w:val="00BD0476"/>
    <w:rsid w:val="00BD07B6"/>
    <w:rsid w:val="00BD4656"/>
    <w:rsid w:val="00BE024F"/>
    <w:rsid w:val="00BE24D3"/>
    <w:rsid w:val="00BE3B6E"/>
    <w:rsid w:val="00BE60F0"/>
    <w:rsid w:val="00BE64DA"/>
    <w:rsid w:val="00BE6B3B"/>
    <w:rsid w:val="00BE6DE1"/>
    <w:rsid w:val="00BF30AF"/>
    <w:rsid w:val="00BF6B18"/>
    <w:rsid w:val="00BF7B23"/>
    <w:rsid w:val="00C00AF5"/>
    <w:rsid w:val="00C01232"/>
    <w:rsid w:val="00C01D7A"/>
    <w:rsid w:val="00C0421E"/>
    <w:rsid w:val="00C04C19"/>
    <w:rsid w:val="00C05BD7"/>
    <w:rsid w:val="00C05FFA"/>
    <w:rsid w:val="00C062CF"/>
    <w:rsid w:val="00C11B7C"/>
    <w:rsid w:val="00C12306"/>
    <w:rsid w:val="00C132CF"/>
    <w:rsid w:val="00C139B6"/>
    <w:rsid w:val="00C140DD"/>
    <w:rsid w:val="00C145B3"/>
    <w:rsid w:val="00C1545D"/>
    <w:rsid w:val="00C15BAD"/>
    <w:rsid w:val="00C17193"/>
    <w:rsid w:val="00C204A0"/>
    <w:rsid w:val="00C215AE"/>
    <w:rsid w:val="00C23D1D"/>
    <w:rsid w:val="00C245F6"/>
    <w:rsid w:val="00C249E8"/>
    <w:rsid w:val="00C25A68"/>
    <w:rsid w:val="00C31DFB"/>
    <w:rsid w:val="00C32AEE"/>
    <w:rsid w:val="00C32D63"/>
    <w:rsid w:val="00C342F9"/>
    <w:rsid w:val="00C34520"/>
    <w:rsid w:val="00C34DEB"/>
    <w:rsid w:val="00C372AA"/>
    <w:rsid w:val="00C40EB6"/>
    <w:rsid w:val="00C42655"/>
    <w:rsid w:val="00C42E92"/>
    <w:rsid w:val="00C42F6D"/>
    <w:rsid w:val="00C4378F"/>
    <w:rsid w:val="00C43FA8"/>
    <w:rsid w:val="00C443CB"/>
    <w:rsid w:val="00C47570"/>
    <w:rsid w:val="00C5017B"/>
    <w:rsid w:val="00C50B76"/>
    <w:rsid w:val="00C51EA6"/>
    <w:rsid w:val="00C53E24"/>
    <w:rsid w:val="00C546FA"/>
    <w:rsid w:val="00C54AFB"/>
    <w:rsid w:val="00C54DEB"/>
    <w:rsid w:val="00C5748D"/>
    <w:rsid w:val="00C57BC2"/>
    <w:rsid w:val="00C61E63"/>
    <w:rsid w:val="00C62923"/>
    <w:rsid w:val="00C64E42"/>
    <w:rsid w:val="00C65B43"/>
    <w:rsid w:val="00C660E1"/>
    <w:rsid w:val="00C6781F"/>
    <w:rsid w:val="00C678B3"/>
    <w:rsid w:val="00C700CF"/>
    <w:rsid w:val="00C7323F"/>
    <w:rsid w:val="00C73333"/>
    <w:rsid w:val="00C73764"/>
    <w:rsid w:val="00C74C1F"/>
    <w:rsid w:val="00C75BC4"/>
    <w:rsid w:val="00C76A54"/>
    <w:rsid w:val="00C77733"/>
    <w:rsid w:val="00C81AAB"/>
    <w:rsid w:val="00C81AD2"/>
    <w:rsid w:val="00C8241D"/>
    <w:rsid w:val="00C83307"/>
    <w:rsid w:val="00C8465E"/>
    <w:rsid w:val="00C84D68"/>
    <w:rsid w:val="00C84F78"/>
    <w:rsid w:val="00C91067"/>
    <w:rsid w:val="00C9111C"/>
    <w:rsid w:val="00C91C53"/>
    <w:rsid w:val="00C94A7A"/>
    <w:rsid w:val="00C94B31"/>
    <w:rsid w:val="00C9618C"/>
    <w:rsid w:val="00CA10F7"/>
    <w:rsid w:val="00CA2805"/>
    <w:rsid w:val="00CA2F80"/>
    <w:rsid w:val="00CA306D"/>
    <w:rsid w:val="00CA441A"/>
    <w:rsid w:val="00CA4840"/>
    <w:rsid w:val="00CA4B3A"/>
    <w:rsid w:val="00CA5686"/>
    <w:rsid w:val="00CA7C9D"/>
    <w:rsid w:val="00CA7E81"/>
    <w:rsid w:val="00CB0689"/>
    <w:rsid w:val="00CB1B02"/>
    <w:rsid w:val="00CB1BCA"/>
    <w:rsid w:val="00CB1EBA"/>
    <w:rsid w:val="00CB2C05"/>
    <w:rsid w:val="00CB4209"/>
    <w:rsid w:val="00CB4217"/>
    <w:rsid w:val="00CB5604"/>
    <w:rsid w:val="00CB5BC6"/>
    <w:rsid w:val="00CB74CB"/>
    <w:rsid w:val="00CB7916"/>
    <w:rsid w:val="00CB7B63"/>
    <w:rsid w:val="00CC00DF"/>
    <w:rsid w:val="00CC0294"/>
    <w:rsid w:val="00CC0A13"/>
    <w:rsid w:val="00CC1277"/>
    <w:rsid w:val="00CC39E8"/>
    <w:rsid w:val="00CC543E"/>
    <w:rsid w:val="00CC6F51"/>
    <w:rsid w:val="00CD02C0"/>
    <w:rsid w:val="00CD3DF7"/>
    <w:rsid w:val="00CD417A"/>
    <w:rsid w:val="00CD6BBE"/>
    <w:rsid w:val="00CE0170"/>
    <w:rsid w:val="00CE0E54"/>
    <w:rsid w:val="00CE2890"/>
    <w:rsid w:val="00CE34F7"/>
    <w:rsid w:val="00CE581D"/>
    <w:rsid w:val="00CE6D2A"/>
    <w:rsid w:val="00CE6D3D"/>
    <w:rsid w:val="00CF01C8"/>
    <w:rsid w:val="00CF3414"/>
    <w:rsid w:val="00CF3495"/>
    <w:rsid w:val="00CF4E80"/>
    <w:rsid w:val="00CF4EFD"/>
    <w:rsid w:val="00CF4F30"/>
    <w:rsid w:val="00CF5ACD"/>
    <w:rsid w:val="00CF6020"/>
    <w:rsid w:val="00CF79C8"/>
    <w:rsid w:val="00D013B8"/>
    <w:rsid w:val="00D03F86"/>
    <w:rsid w:val="00D0769D"/>
    <w:rsid w:val="00D07B86"/>
    <w:rsid w:val="00D114BE"/>
    <w:rsid w:val="00D12714"/>
    <w:rsid w:val="00D13D5B"/>
    <w:rsid w:val="00D146F9"/>
    <w:rsid w:val="00D14DD1"/>
    <w:rsid w:val="00D17D51"/>
    <w:rsid w:val="00D2277B"/>
    <w:rsid w:val="00D23175"/>
    <w:rsid w:val="00D242DB"/>
    <w:rsid w:val="00D24EDA"/>
    <w:rsid w:val="00D25535"/>
    <w:rsid w:val="00D25AA0"/>
    <w:rsid w:val="00D2755B"/>
    <w:rsid w:val="00D305AC"/>
    <w:rsid w:val="00D3354B"/>
    <w:rsid w:val="00D34573"/>
    <w:rsid w:val="00D345A8"/>
    <w:rsid w:val="00D352E9"/>
    <w:rsid w:val="00D35CCE"/>
    <w:rsid w:val="00D37A43"/>
    <w:rsid w:val="00D40465"/>
    <w:rsid w:val="00D425FF"/>
    <w:rsid w:val="00D428E4"/>
    <w:rsid w:val="00D42E47"/>
    <w:rsid w:val="00D438C0"/>
    <w:rsid w:val="00D45821"/>
    <w:rsid w:val="00D4587F"/>
    <w:rsid w:val="00D45B92"/>
    <w:rsid w:val="00D5096E"/>
    <w:rsid w:val="00D5105D"/>
    <w:rsid w:val="00D5184B"/>
    <w:rsid w:val="00D52142"/>
    <w:rsid w:val="00D56C21"/>
    <w:rsid w:val="00D604F1"/>
    <w:rsid w:val="00D60B27"/>
    <w:rsid w:val="00D62F0E"/>
    <w:rsid w:val="00D63112"/>
    <w:rsid w:val="00D636C2"/>
    <w:rsid w:val="00D65F4A"/>
    <w:rsid w:val="00D66ACC"/>
    <w:rsid w:val="00D66D11"/>
    <w:rsid w:val="00D7410B"/>
    <w:rsid w:val="00D74304"/>
    <w:rsid w:val="00D74D8E"/>
    <w:rsid w:val="00D7542F"/>
    <w:rsid w:val="00D774EF"/>
    <w:rsid w:val="00D803EF"/>
    <w:rsid w:val="00D81714"/>
    <w:rsid w:val="00D826D0"/>
    <w:rsid w:val="00D852C2"/>
    <w:rsid w:val="00D85944"/>
    <w:rsid w:val="00D85B26"/>
    <w:rsid w:val="00D8658E"/>
    <w:rsid w:val="00D90055"/>
    <w:rsid w:val="00D9091D"/>
    <w:rsid w:val="00D9245A"/>
    <w:rsid w:val="00D969F5"/>
    <w:rsid w:val="00D96DD9"/>
    <w:rsid w:val="00DA075B"/>
    <w:rsid w:val="00DA2DE0"/>
    <w:rsid w:val="00DA435D"/>
    <w:rsid w:val="00DA5217"/>
    <w:rsid w:val="00DA573A"/>
    <w:rsid w:val="00DA70F1"/>
    <w:rsid w:val="00DB06DE"/>
    <w:rsid w:val="00DB0878"/>
    <w:rsid w:val="00DB1853"/>
    <w:rsid w:val="00DB4103"/>
    <w:rsid w:val="00DB5363"/>
    <w:rsid w:val="00DB60BD"/>
    <w:rsid w:val="00DB6643"/>
    <w:rsid w:val="00DB6D6A"/>
    <w:rsid w:val="00DB7B33"/>
    <w:rsid w:val="00DC0506"/>
    <w:rsid w:val="00DC4226"/>
    <w:rsid w:val="00DC4F3C"/>
    <w:rsid w:val="00DC5AFB"/>
    <w:rsid w:val="00DC7ADE"/>
    <w:rsid w:val="00DC7CCE"/>
    <w:rsid w:val="00DD1BB8"/>
    <w:rsid w:val="00DD2B5B"/>
    <w:rsid w:val="00DD2FC0"/>
    <w:rsid w:val="00DD356D"/>
    <w:rsid w:val="00DD4530"/>
    <w:rsid w:val="00DD7124"/>
    <w:rsid w:val="00DD7393"/>
    <w:rsid w:val="00DE099C"/>
    <w:rsid w:val="00DE40D1"/>
    <w:rsid w:val="00DE4EBF"/>
    <w:rsid w:val="00DE64C7"/>
    <w:rsid w:val="00DF09A4"/>
    <w:rsid w:val="00DF3CB5"/>
    <w:rsid w:val="00DF50AA"/>
    <w:rsid w:val="00E00945"/>
    <w:rsid w:val="00E0177F"/>
    <w:rsid w:val="00E02E78"/>
    <w:rsid w:val="00E03DFC"/>
    <w:rsid w:val="00E0628A"/>
    <w:rsid w:val="00E076E0"/>
    <w:rsid w:val="00E0773D"/>
    <w:rsid w:val="00E077D5"/>
    <w:rsid w:val="00E0785E"/>
    <w:rsid w:val="00E079C8"/>
    <w:rsid w:val="00E1480D"/>
    <w:rsid w:val="00E17237"/>
    <w:rsid w:val="00E17E2E"/>
    <w:rsid w:val="00E20A7E"/>
    <w:rsid w:val="00E20A7F"/>
    <w:rsid w:val="00E230B0"/>
    <w:rsid w:val="00E242C9"/>
    <w:rsid w:val="00E25497"/>
    <w:rsid w:val="00E30660"/>
    <w:rsid w:val="00E318A7"/>
    <w:rsid w:val="00E31A2B"/>
    <w:rsid w:val="00E31C27"/>
    <w:rsid w:val="00E32825"/>
    <w:rsid w:val="00E329DA"/>
    <w:rsid w:val="00E36676"/>
    <w:rsid w:val="00E36B5B"/>
    <w:rsid w:val="00E37EB7"/>
    <w:rsid w:val="00E42D87"/>
    <w:rsid w:val="00E44871"/>
    <w:rsid w:val="00E51848"/>
    <w:rsid w:val="00E51F87"/>
    <w:rsid w:val="00E52A43"/>
    <w:rsid w:val="00E546CC"/>
    <w:rsid w:val="00E5692F"/>
    <w:rsid w:val="00E60A06"/>
    <w:rsid w:val="00E618E9"/>
    <w:rsid w:val="00E625B9"/>
    <w:rsid w:val="00E63F6E"/>
    <w:rsid w:val="00E74162"/>
    <w:rsid w:val="00E74A78"/>
    <w:rsid w:val="00E75C7D"/>
    <w:rsid w:val="00E77177"/>
    <w:rsid w:val="00E808CA"/>
    <w:rsid w:val="00E82691"/>
    <w:rsid w:val="00E8306D"/>
    <w:rsid w:val="00E837D8"/>
    <w:rsid w:val="00E84027"/>
    <w:rsid w:val="00E849BA"/>
    <w:rsid w:val="00E854E0"/>
    <w:rsid w:val="00E8667E"/>
    <w:rsid w:val="00E874FF"/>
    <w:rsid w:val="00E9031D"/>
    <w:rsid w:val="00E90BA8"/>
    <w:rsid w:val="00E90EFF"/>
    <w:rsid w:val="00E90FC5"/>
    <w:rsid w:val="00E91A32"/>
    <w:rsid w:val="00E9243D"/>
    <w:rsid w:val="00E9457C"/>
    <w:rsid w:val="00E95A05"/>
    <w:rsid w:val="00E963B8"/>
    <w:rsid w:val="00E969D2"/>
    <w:rsid w:val="00EA0F71"/>
    <w:rsid w:val="00EA1129"/>
    <w:rsid w:val="00EA3DDB"/>
    <w:rsid w:val="00EA44EC"/>
    <w:rsid w:val="00EA4610"/>
    <w:rsid w:val="00EA699C"/>
    <w:rsid w:val="00EB071B"/>
    <w:rsid w:val="00EB0EC3"/>
    <w:rsid w:val="00EB2CD7"/>
    <w:rsid w:val="00EB2D1B"/>
    <w:rsid w:val="00EB2F95"/>
    <w:rsid w:val="00EB3582"/>
    <w:rsid w:val="00EB454D"/>
    <w:rsid w:val="00EB6683"/>
    <w:rsid w:val="00EB7A30"/>
    <w:rsid w:val="00EC0380"/>
    <w:rsid w:val="00EC2289"/>
    <w:rsid w:val="00EC3546"/>
    <w:rsid w:val="00EC430E"/>
    <w:rsid w:val="00EC45A9"/>
    <w:rsid w:val="00EC4877"/>
    <w:rsid w:val="00EC5611"/>
    <w:rsid w:val="00EC56B1"/>
    <w:rsid w:val="00ED1075"/>
    <w:rsid w:val="00ED1B4E"/>
    <w:rsid w:val="00ED2797"/>
    <w:rsid w:val="00ED4272"/>
    <w:rsid w:val="00ED7897"/>
    <w:rsid w:val="00EE09FD"/>
    <w:rsid w:val="00EE2008"/>
    <w:rsid w:val="00EE2366"/>
    <w:rsid w:val="00EE292A"/>
    <w:rsid w:val="00EE2958"/>
    <w:rsid w:val="00EE2A6E"/>
    <w:rsid w:val="00EE70CF"/>
    <w:rsid w:val="00EF019B"/>
    <w:rsid w:val="00EF2703"/>
    <w:rsid w:val="00EF3037"/>
    <w:rsid w:val="00EF3EBB"/>
    <w:rsid w:val="00EF416B"/>
    <w:rsid w:val="00EF5D4C"/>
    <w:rsid w:val="00EF6AD1"/>
    <w:rsid w:val="00EF73D0"/>
    <w:rsid w:val="00F00F26"/>
    <w:rsid w:val="00F010F4"/>
    <w:rsid w:val="00F01112"/>
    <w:rsid w:val="00F01E4D"/>
    <w:rsid w:val="00F031D1"/>
    <w:rsid w:val="00F03EB9"/>
    <w:rsid w:val="00F0425D"/>
    <w:rsid w:val="00F07CA6"/>
    <w:rsid w:val="00F07CCC"/>
    <w:rsid w:val="00F110A6"/>
    <w:rsid w:val="00F11748"/>
    <w:rsid w:val="00F11E01"/>
    <w:rsid w:val="00F12592"/>
    <w:rsid w:val="00F12670"/>
    <w:rsid w:val="00F132F5"/>
    <w:rsid w:val="00F13BAE"/>
    <w:rsid w:val="00F13E3A"/>
    <w:rsid w:val="00F142CA"/>
    <w:rsid w:val="00F1649B"/>
    <w:rsid w:val="00F16862"/>
    <w:rsid w:val="00F16B25"/>
    <w:rsid w:val="00F16EB2"/>
    <w:rsid w:val="00F211EF"/>
    <w:rsid w:val="00F22404"/>
    <w:rsid w:val="00F230D6"/>
    <w:rsid w:val="00F239E4"/>
    <w:rsid w:val="00F2425B"/>
    <w:rsid w:val="00F2758A"/>
    <w:rsid w:val="00F27AE5"/>
    <w:rsid w:val="00F30DF6"/>
    <w:rsid w:val="00F357D3"/>
    <w:rsid w:val="00F36186"/>
    <w:rsid w:val="00F363B2"/>
    <w:rsid w:val="00F36682"/>
    <w:rsid w:val="00F41167"/>
    <w:rsid w:val="00F4294C"/>
    <w:rsid w:val="00F430C0"/>
    <w:rsid w:val="00F4392E"/>
    <w:rsid w:val="00F50207"/>
    <w:rsid w:val="00F50A7D"/>
    <w:rsid w:val="00F512A4"/>
    <w:rsid w:val="00F51853"/>
    <w:rsid w:val="00F51DCB"/>
    <w:rsid w:val="00F531B4"/>
    <w:rsid w:val="00F53B94"/>
    <w:rsid w:val="00F606E5"/>
    <w:rsid w:val="00F60E05"/>
    <w:rsid w:val="00F61607"/>
    <w:rsid w:val="00F62925"/>
    <w:rsid w:val="00F638F8"/>
    <w:rsid w:val="00F65102"/>
    <w:rsid w:val="00F668B5"/>
    <w:rsid w:val="00F679A2"/>
    <w:rsid w:val="00F70D99"/>
    <w:rsid w:val="00F711D3"/>
    <w:rsid w:val="00F712A0"/>
    <w:rsid w:val="00F731D9"/>
    <w:rsid w:val="00F73D85"/>
    <w:rsid w:val="00F77AE8"/>
    <w:rsid w:val="00F80D4B"/>
    <w:rsid w:val="00F81F9D"/>
    <w:rsid w:val="00F83074"/>
    <w:rsid w:val="00F835D3"/>
    <w:rsid w:val="00F917B5"/>
    <w:rsid w:val="00F93417"/>
    <w:rsid w:val="00F93A86"/>
    <w:rsid w:val="00F94B24"/>
    <w:rsid w:val="00F951BE"/>
    <w:rsid w:val="00F954E8"/>
    <w:rsid w:val="00F9594F"/>
    <w:rsid w:val="00F973C7"/>
    <w:rsid w:val="00F97AD4"/>
    <w:rsid w:val="00FA092A"/>
    <w:rsid w:val="00FA5659"/>
    <w:rsid w:val="00FA60CF"/>
    <w:rsid w:val="00FA6156"/>
    <w:rsid w:val="00FA7FFA"/>
    <w:rsid w:val="00FB23B4"/>
    <w:rsid w:val="00FB2936"/>
    <w:rsid w:val="00FB2E10"/>
    <w:rsid w:val="00FB36A9"/>
    <w:rsid w:val="00FB3BF9"/>
    <w:rsid w:val="00FB6909"/>
    <w:rsid w:val="00FB6AF5"/>
    <w:rsid w:val="00FB7DCB"/>
    <w:rsid w:val="00FC0BE8"/>
    <w:rsid w:val="00FC0C8E"/>
    <w:rsid w:val="00FC0E6C"/>
    <w:rsid w:val="00FC5213"/>
    <w:rsid w:val="00FC6924"/>
    <w:rsid w:val="00FC6AC3"/>
    <w:rsid w:val="00FC6C90"/>
    <w:rsid w:val="00FC6E34"/>
    <w:rsid w:val="00FD07C8"/>
    <w:rsid w:val="00FD23C4"/>
    <w:rsid w:val="00FD278E"/>
    <w:rsid w:val="00FD2823"/>
    <w:rsid w:val="00FD3C88"/>
    <w:rsid w:val="00FD6250"/>
    <w:rsid w:val="00FD642B"/>
    <w:rsid w:val="00FD6A8B"/>
    <w:rsid w:val="00FD71C6"/>
    <w:rsid w:val="00FE40E5"/>
    <w:rsid w:val="00FE4293"/>
    <w:rsid w:val="00FE4A92"/>
    <w:rsid w:val="00FE4C44"/>
    <w:rsid w:val="00FE60C5"/>
    <w:rsid w:val="00FF1648"/>
    <w:rsid w:val="00FF23BC"/>
    <w:rsid w:val="00FF2AD2"/>
    <w:rsid w:val="00FF5F7F"/>
    <w:rsid w:val="00FF6D3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index 1" w:uiPriority="0"/>
    <w:lsdException w:name="toc 1" w:uiPriority="0"/>
    <w:lsdException w:name="toc 2" w:uiPriority="0"/>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index heading" w:uiPriority="0"/>
    <w:lsdException w:name="caption" w:semiHidden="0" w:uiPriority="0" w:unhideWhenUsed="0" w:qFormat="1"/>
    <w:lsdException w:name="footnote reference" w:uiPriority="0"/>
    <w:lsdException w:name="annotation reference" w:uiPriority="0"/>
    <w:lsdException w:name="page number" w:uiPriority="0"/>
    <w:lsdException w:name="endnote reference" w:uiPriority="0"/>
    <w:lsdException w:name="endnote text" w:uiPriority="0"/>
    <w:lsdException w:name="List" w:uiPriority="0"/>
    <w:lsdException w:name="List Bullet"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Normal (Web)" w:uiPriority="0"/>
    <w:lsdException w:name="HTML Preformatted" w:uiPriority="0"/>
    <w:lsdException w:name="HTML Typewriter" w:uiPriority="0"/>
    <w:lsdException w:name="annotation subject" w:uiPriority="0"/>
    <w:lsdException w:name="Table Professional" w:uiPriority="0"/>
    <w:lsdException w:name="Balloo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rsid w:val="00C05BD7"/>
    <w:pPr>
      <w:spacing w:before="120" w:after="120"/>
      <w:jc w:val="both"/>
    </w:pPr>
    <w:rPr>
      <w:sz w:val="24"/>
      <w:szCs w:val="24"/>
    </w:rPr>
  </w:style>
  <w:style w:type="paragraph" w:styleId="11">
    <w:name w:val="heading 1"/>
    <w:aliases w:val="1 порядок,Заголовок 1 Знак Знак,Заголовок 1 Знак Знак Знак,новая страница,Заголовок параграфа (1.),OG Heading 1"/>
    <w:basedOn w:val="a4"/>
    <w:next w:val="a4"/>
    <w:link w:val="12"/>
    <w:qFormat/>
    <w:rsid w:val="00C05BD7"/>
    <w:pPr>
      <w:keepNext/>
      <w:numPr>
        <w:numId w:val="1"/>
      </w:numPr>
      <w:spacing w:before="240" w:after="60"/>
      <w:outlineLvl w:val="0"/>
    </w:pPr>
    <w:rPr>
      <w:rFonts w:ascii="Arial" w:hAnsi="Arial"/>
      <w:b/>
      <w:bCs/>
      <w:kern w:val="32"/>
      <w:sz w:val="32"/>
      <w:szCs w:val="32"/>
    </w:rPr>
  </w:style>
  <w:style w:type="paragraph" w:styleId="2">
    <w:name w:val="heading 2"/>
    <w:aliases w:val="OG Heading 2"/>
    <w:basedOn w:val="a4"/>
    <w:next w:val="a4"/>
    <w:link w:val="20"/>
    <w:qFormat/>
    <w:rsid w:val="000721B8"/>
    <w:pPr>
      <w:keepNext/>
      <w:spacing w:before="240" w:after="60"/>
      <w:ind w:left="576" w:hanging="576"/>
      <w:outlineLvl w:val="1"/>
    </w:pPr>
    <w:rPr>
      <w:b/>
      <w:iCs/>
    </w:rPr>
  </w:style>
  <w:style w:type="paragraph" w:styleId="3">
    <w:name w:val="heading 3"/>
    <w:aliases w:val="4 порядок, Знак,OG Heading 3,- 1.1.1,Ведомость (название)"/>
    <w:basedOn w:val="a4"/>
    <w:next w:val="a4"/>
    <w:link w:val="30"/>
    <w:qFormat/>
    <w:rsid w:val="00C05BD7"/>
    <w:pPr>
      <w:keepNext/>
      <w:numPr>
        <w:ilvl w:val="2"/>
        <w:numId w:val="1"/>
      </w:numPr>
      <w:spacing w:before="240" w:after="60"/>
      <w:outlineLvl w:val="2"/>
    </w:pPr>
    <w:rPr>
      <w:rFonts w:ascii="Arial" w:hAnsi="Arial" w:cs="Arial"/>
      <w:b/>
      <w:bCs/>
      <w:sz w:val="26"/>
      <w:szCs w:val="26"/>
    </w:rPr>
  </w:style>
  <w:style w:type="paragraph" w:styleId="4">
    <w:name w:val="heading 4"/>
    <w:aliases w:val="Рекомендация"/>
    <w:basedOn w:val="a4"/>
    <w:next w:val="a4"/>
    <w:link w:val="40"/>
    <w:qFormat/>
    <w:rsid w:val="00C05BD7"/>
    <w:pPr>
      <w:keepNext/>
      <w:numPr>
        <w:ilvl w:val="3"/>
        <w:numId w:val="1"/>
      </w:numPr>
      <w:spacing w:before="240" w:after="60"/>
      <w:outlineLvl w:val="3"/>
    </w:pPr>
    <w:rPr>
      <w:b/>
      <w:bCs/>
      <w:sz w:val="28"/>
      <w:szCs w:val="28"/>
    </w:rPr>
  </w:style>
  <w:style w:type="paragraph" w:styleId="5">
    <w:name w:val="heading 5"/>
    <w:aliases w:val="Заголовок 5 Знак1,Заголовок 5 Знак Знак"/>
    <w:basedOn w:val="a4"/>
    <w:next w:val="a4"/>
    <w:link w:val="50"/>
    <w:qFormat/>
    <w:rsid w:val="000721B8"/>
    <w:pPr>
      <w:spacing w:before="240" w:after="60"/>
      <w:ind w:left="1008" w:hanging="1008"/>
      <w:outlineLvl w:val="4"/>
    </w:pPr>
    <w:rPr>
      <w:b/>
      <w:bCs/>
      <w:iCs/>
      <w:sz w:val="22"/>
      <w:szCs w:val="22"/>
    </w:rPr>
  </w:style>
  <w:style w:type="paragraph" w:styleId="6">
    <w:name w:val="heading 6"/>
    <w:aliases w:val="Заголовок налогов"/>
    <w:basedOn w:val="a4"/>
    <w:next w:val="a4"/>
    <w:link w:val="60"/>
    <w:qFormat/>
    <w:rsid w:val="00C05BD7"/>
    <w:pPr>
      <w:numPr>
        <w:ilvl w:val="5"/>
        <w:numId w:val="1"/>
      </w:numPr>
      <w:spacing w:before="240" w:after="60"/>
      <w:outlineLvl w:val="5"/>
    </w:pPr>
    <w:rPr>
      <w:b/>
      <w:bCs/>
      <w:sz w:val="22"/>
      <w:szCs w:val="22"/>
    </w:rPr>
  </w:style>
  <w:style w:type="paragraph" w:styleId="7">
    <w:name w:val="heading 7"/>
    <w:basedOn w:val="a4"/>
    <w:next w:val="a4"/>
    <w:link w:val="70"/>
    <w:qFormat/>
    <w:rsid w:val="00954DCE"/>
    <w:pPr>
      <w:spacing w:before="240" w:after="60"/>
      <w:ind w:left="1296" w:hanging="1296"/>
      <w:outlineLvl w:val="6"/>
    </w:pPr>
    <w:rPr>
      <w:b/>
      <w:sz w:val="28"/>
      <w:szCs w:val="28"/>
    </w:rPr>
  </w:style>
  <w:style w:type="paragraph" w:styleId="8">
    <w:name w:val="heading 8"/>
    <w:basedOn w:val="a4"/>
    <w:next w:val="a4"/>
    <w:link w:val="80"/>
    <w:qFormat/>
    <w:rsid w:val="00C05BD7"/>
    <w:pPr>
      <w:numPr>
        <w:ilvl w:val="7"/>
        <w:numId w:val="1"/>
      </w:numPr>
      <w:spacing w:before="240" w:after="60"/>
      <w:outlineLvl w:val="7"/>
    </w:pPr>
    <w:rPr>
      <w:i/>
      <w:iCs/>
    </w:rPr>
  </w:style>
  <w:style w:type="paragraph" w:styleId="9">
    <w:name w:val="heading 9"/>
    <w:basedOn w:val="a4"/>
    <w:next w:val="a4"/>
    <w:link w:val="90"/>
    <w:qFormat/>
    <w:rsid w:val="00C05BD7"/>
    <w:pPr>
      <w:numPr>
        <w:ilvl w:val="8"/>
        <w:numId w:val="1"/>
      </w:numPr>
      <w:spacing w:before="240" w:after="60"/>
      <w:outlineLvl w:val="8"/>
    </w:pPr>
    <w:rPr>
      <w:rFonts w:ascii="Arial" w:hAnsi="Arial" w:cs="Arial"/>
      <w:sz w:val="22"/>
      <w:szCs w:val="22"/>
    </w:rPr>
  </w:style>
  <w:style w:type="character" w:default="1" w:styleId="a5">
    <w:name w:val="Default Paragraph Font"/>
    <w:uiPriority w:val="1"/>
    <w:semiHidden/>
    <w:unhideWhenUsed/>
  </w:style>
  <w:style w:type="table" w:default="1" w:styleId="a6">
    <w:name w:val="Normal Table"/>
    <w:uiPriority w:val="99"/>
    <w:semiHidden/>
    <w:unhideWhenUsed/>
    <w:qFormat/>
    <w:tblPr>
      <w:tblInd w:w="0" w:type="dxa"/>
      <w:tblCellMar>
        <w:top w:w="0" w:type="dxa"/>
        <w:left w:w="108" w:type="dxa"/>
        <w:bottom w:w="0" w:type="dxa"/>
        <w:right w:w="108" w:type="dxa"/>
      </w:tblCellMar>
    </w:tblPr>
  </w:style>
  <w:style w:type="numbering" w:default="1" w:styleId="a7">
    <w:name w:val="No List"/>
    <w:uiPriority w:val="99"/>
    <w:semiHidden/>
    <w:unhideWhenUsed/>
  </w:style>
  <w:style w:type="paragraph" w:customStyle="1" w:styleId="ConsPlusNormal">
    <w:name w:val="ConsPlusNormal"/>
    <w:rsid w:val="00C05BD7"/>
    <w:pPr>
      <w:widowControl w:val="0"/>
      <w:autoSpaceDE w:val="0"/>
      <w:autoSpaceDN w:val="0"/>
      <w:adjustRightInd w:val="0"/>
      <w:ind w:firstLine="720"/>
    </w:pPr>
    <w:rPr>
      <w:rFonts w:ascii="Arial" w:hAnsi="Arial" w:cs="Arial"/>
      <w:sz w:val="24"/>
      <w:szCs w:val="24"/>
    </w:rPr>
  </w:style>
  <w:style w:type="paragraph" w:styleId="a8">
    <w:name w:val="Body Text"/>
    <w:aliases w:val=" Знак1 Знак"/>
    <w:basedOn w:val="a4"/>
    <w:link w:val="a9"/>
    <w:rsid w:val="00C05BD7"/>
    <w:pPr>
      <w:spacing w:before="0" w:after="0"/>
    </w:pPr>
  </w:style>
  <w:style w:type="character" w:styleId="aa">
    <w:name w:val="Emphasis"/>
    <w:qFormat/>
    <w:rsid w:val="00C05BD7"/>
    <w:rPr>
      <w:i/>
      <w:iCs/>
    </w:rPr>
  </w:style>
  <w:style w:type="paragraph" w:styleId="22">
    <w:name w:val="toc 2"/>
    <w:basedOn w:val="a4"/>
    <w:next w:val="a4"/>
    <w:autoRedefine/>
    <w:rsid w:val="005C49DD"/>
    <w:pPr>
      <w:tabs>
        <w:tab w:val="right" w:leader="dot" w:pos="9639"/>
      </w:tabs>
    </w:pPr>
    <w:rPr>
      <w:iCs/>
      <w:noProof/>
    </w:rPr>
  </w:style>
  <w:style w:type="paragraph" w:styleId="13">
    <w:name w:val="index 1"/>
    <w:basedOn w:val="a4"/>
    <w:next w:val="a4"/>
    <w:autoRedefine/>
    <w:rsid w:val="00C05BD7"/>
    <w:pPr>
      <w:ind w:left="240" w:hanging="240"/>
    </w:pPr>
  </w:style>
  <w:style w:type="character" w:styleId="ab">
    <w:name w:val="Hyperlink"/>
    <w:uiPriority w:val="99"/>
    <w:rsid w:val="00C05BD7"/>
    <w:rPr>
      <w:color w:val="0000FF"/>
      <w:u w:val="single"/>
    </w:rPr>
  </w:style>
  <w:style w:type="paragraph" w:styleId="ac">
    <w:name w:val="Body Text Indent"/>
    <w:basedOn w:val="a4"/>
    <w:link w:val="ad"/>
    <w:rsid w:val="00C05BD7"/>
    <w:pPr>
      <w:spacing w:before="0" w:after="0"/>
      <w:ind w:firstLine="709"/>
    </w:pPr>
    <w:rPr>
      <w:szCs w:val="28"/>
    </w:rPr>
  </w:style>
  <w:style w:type="paragraph" w:customStyle="1" w:styleId="210">
    <w:name w:val="Основной текст 21"/>
    <w:basedOn w:val="a4"/>
    <w:rsid w:val="00C05BD7"/>
    <w:pPr>
      <w:widowControl w:val="0"/>
      <w:suppressAutoHyphens/>
      <w:spacing w:before="0" w:line="480" w:lineRule="auto"/>
      <w:jc w:val="left"/>
    </w:pPr>
    <w:rPr>
      <w:rFonts w:eastAsia="Arial Unicode MS"/>
    </w:rPr>
  </w:style>
  <w:style w:type="paragraph" w:customStyle="1" w:styleId="14">
    <w:name w:val="Стиль 14 пт По ширине"/>
    <w:basedOn w:val="a4"/>
    <w:rsid w:val="00C05BD7"/>
    <w:pPr>
      <w:spacing w:before="0" w:after="0"/>
    </w:pPr>
    <w:rPr>
      <w:sz w:val="28"/>
      <w:szCs w:val="20"/>
    </w:rPr>
  </w:style>
  <w:style w:type="paragraph" w:styleId="31">
    <w:name w:val="Body Text Indent 3"/>
    <w:basedOn w:val="a4"/>
    <w:link w:val="310"/>
    <w:rsid w:val="00C05BD7"/>
    <w:pPr>
      <w:spacing w:before="0"/>
      <w:ind w:left="283"/>
      <w:jc w:val="left"/>
    </w:pPr>
    <w:rPr>
      <w:sz w:val="16"/>
      <w:szCs w:val="16"/>
    </w:rPr>
  </w:style>
  <w:style w:type="paragraph" w:styleId="ae">
    <w:name w:val="List Paragraph"/>
    <w:basedOn w:val="a4"/>
    <w:link w:val="af"/>
    <w:uiPriority w:val="34"/>
    <w:qFormat/>
    <w:rsid w:val="00C05BD7"/>
    <w:pPr>
      <w:spacing w:before="0" w:after="0"/>
      <w:ind w:left="720"/>
      <w:jc w:val="left"/>
    </w:pPr>
    <w:rPr>
      <w:lang w:val="en-US" w:eastAsia="en-US"/>
    </w:rPr>
  </w:style>
  <w:style w:type="paragraph" w:customStyle="1" w:styleId="32">
    <w:name w:val="заголовок 3"/>
    <w:basedOn w:val="a4"/>
    <w:next w:val="a4"/>
    <w:link w:val="33"/>
    <w:rsid w:val="00C05BD7"/>
    <w:pPr>
      <w:keepNext/>
      <w:spacing w:before="0" w:after="0"/>
      <w:ind w:firstLine="709"/>
      <w:outlineLvl w:val="2"/>
    </w:pPr>
    <w:rPr>
      <w:rFonts w:ascii="Arial" w:hAnsi="Arial" w:cs="Arial"/>
      <w:sz w:val="26"/>
      <w:szCs w:val="26"/>
    </w:rPr>
  </w:style>
  <w:style w:type="paragraph" w:customStyle="1" w:styleId="af0">
    <w:name w:val="бычный"/>
    <w:rsid w:val="00C05BD7"/>
    <w:rPr>
      <w:rFonts w:ascii="Arial" w:hAnsi="Arial" w:cs="Arial"/>
    </w:rPr>
  </w:style>
  <w:style w:type="paragraph" w:styleId="af1">
    <w:name w:val="header"/>
    <w:aliases w:val="ВерхКолонтитул"/>
    <w:basedOn w:val="a4"/>
    <w:link w:val="af2"/>
    <w:rsid w:val="00C05BD7"/>
    <w:pPr>
      <w:tabs>
        <w:tab w:val="center" w:pos="4536"/>
        <w:tab w:val="right" w:pos="9072"/>
      </w:tabs>
      <w:spacing w:before="0" w:after="0"/>
      <w:jc w:val="left"/>
    </w:pPr>
    <w:rPr>
      <w:sz w:val="20"/>
      <w:szCs w:val="20"/>
    </w:rPr>
  </w:style>
  <w:style w:type="paragraph" w:customStyle="1" w:styleId="311">
    <w:name w:val="Основной текст с отступом 31"/>
    <w:basedOn w:val="a4"/>
    <w:rsid w:val="00C05BD7"/>
    <w:pPr>
      <w:widowControl w:val="0"/>
      <w:suppressAutoHyphens/>
      <w:spacing w:before="0" w:after="0"/>
      <w:ind w:left="1276" w:hanging="142"/>
    </w:pPr>
    <w:rPr>
      <w:rFonts w:eastAsia="Arial Unicode MS"/>
      <w:sz w:val="28"/>
    </w:rPr>
  </w:style>
  <w:style w:type="paragraph" w:styleId="23">
    <w:name w:val="Body Text Indent 2"/>
    <w:basedOn w:val="a4"/>
    <w:link w:val="24"/>
    <w:rsid w:val="00C05BD7"/>
    <w:pPr>
      <w:spacing w:before="0" w:after="0"/>
      <w:ind w:right="-1" w:firstLine="709"/>
    </w:pPr>
  </w:style>
  <w:style w:type="paragraph" w:styleId="af3">
    <w:name w:val="Balloon Text"/>
    <w:basedOn w:val="a4"/>
    <w:link w:val="af4"/>
    <w:rsid w:val="00C05BD7"/>
    <w:pPr>
      <w:spacing w:before="0" w:after="0"/>
      <w:jc w:val="left"/>
    </w:pPr>
    <w:rPr>
      <w:rFonts w:ascii="Tahoma" w:hAnsi="Tahoma" w:cs="Tahoma"/>
      <w:sz w:val="16"/>
      <w:szCs w:val="16"/>
    </w:rPr>
  </w:style>
  <w:style w:type="paragraph" w:customStyle="1" w:styleId="15">
    <w:name w:val="Обычный1"/>
    <w:rsid w:val="00C05BD7"/>
    <w:pPr>
      <w:widowControl w:val="0"/>
    </w:pPr>
    <w:rPr>
      <w:rFonts w:ascii="Arial" w:hAnsi="Arial"/>
      <w:snapToGrid w:val="0"/>
    </w:rPr>
  </w:style>
  <w:style w:type="paragraph" w:customStyle="1" w:styleId="220">
    <w:name w:val="Основной текст 22"/>
    <w:basedOn w:val="a4"/>
    <w:rsid w:val="00C05BD7"/>
    <w:pPr>
      <w:spacing w:before="0" w:after="0"/>
    </w:pPr>
    <w:rPr>
      <w:szCs w:val="20"/>
    </w:rPr>
  </w:style>
  <w:style w:type="paragraph" w:customStyle="1" w:styleId="140">
    <w:name w:val="Стиль Обычный (веб) + 14 пт По ширине Слева:  0 см Первая строка..."/>
    <w:basedOn w:val="a4"/>
    <w:next w:val="af5"/>
    <w:rsid w:val="00C05BD7"/>
    <w:pPr>
      <w:spacing w:before="0" w:after="0"/>
      <w:ind w:firstLine="900"/>
    </w:pPr>
    <w:rPr>
      <w:sz w:val="28"/>
      <w:szCs w:val="20"/>
    </w:rPr>
  </w:style>
  <w:style w:type="paragraph" w:styleId="af5">
    <w:name w:val="Plain Text"/>
    <w:basedOn w:val="a4"/>
    <w:link w:val="af6"/>
    <w:rsid w:val="00C05BD7"/>
    <w:pPr>
      <w:spacing w:before="0" w:after="0"/>
      <w:jc w:val="left"/>
    </w:pPr>
    <w:rPr>
      <w:rFonts w:ascii="Courier New" w:hAnsi="Courier New" w:cs="Courier New"/>
      <w:sz w:val="20"/>
      <w:szCs w:val="20"/>
    </w:rPr>
  </w:style>
  <w:style w:type="paragraph" w:customStyle="1" w:styleId="110">
    <w:name w:val="Стиль_11"/>
    <w:basedOn w:val="a4"/>
    <w:rsid w:val="00C05BD7"/>
    <w:pPr>
      <w:spacing w:before="0" w:after="0"/>
      <w:ind w:firstLine="720"/>
      <w:jc w:val="left"/>
    </w:pPr>
    <w:rPr>
      <w:rFonts w:ascii="Arial" w:hAnsi="Arial"/>
      <w:szCs w:val="20"/>
    </w:rPr>
  </w:style>
  <w:style w:type="paragraph" w:customStyle="1" w:styleId="top">
    <w:name w:val="top"/>
    <w:basedOn w:val="a4"/>
    <w:rsid w:val="00C05BD7"/>
    <w:pPr>
      <w:spacing w:before="100" w:beforeAutospacing="1" w:after="100" w:afterAutospacing="1"/>
    </w:pPr>
    <w:rPr>
      <w:rFonts w:ascii="Arial" w:hAnsi="Arial" w:cs="Arial"/>
      <w:color w:val="000000"/>
      <w:sz w:val="20"/>
      <w:szCs w:val="20"/>
    </w:rPr>
  </w:style>
  <w:style w:type="paragraph" w:customStyle="1" w:styleId="top1">
    <w:name w:val="top1"/>
    <w:basedOn w:val="a4"/>
    <w:rsid w:val="00C05BD7"/>
    <w:pPr>
      <w:spacing w:before="100" w:beforeAutospacing="1" w:after="100" w:afterAutospacing="1"/>
      <w:jc w:val="center"/>
    </w:pPr>
    <w:rPr>
      <w:rFonts w:ascii="Arial" w:hAnsi="Arial" w:cs="Arial"/>
      <w:color w:val="000000"/>
      <w:sz w:val="20"/>
      <w:szCs w:val="20"/>
    </w:rPr>
  </w:style>
  <w:style w:type="paragraph" w:customStyle="1" w:styleId="FR1">
    <w:name w:val="FR1"/>
    <w:rsid w:val="00C05BD7"/>
    <w:pPr>
      <w:widowControl w:val="0"/>
      <w:spacing w:before="380"/>
      <w:ind w:left="2720"/>
    </w:pPr>
    <w:rPr>
      <w:rFonts w:ascii="Arial" w:hAnsi="Arial"/>
      <w:snapToGrid w:val="0"/>
      <w:sz w:val="28"/>
    </w:rPr>
  </w:style>
  <w:style w:type="paragraph" w:customStyle="1" w:styleId="text1">
    <w:name w:val="text_1"/>
    <w:basedOn w:val="a4"/>
    <w:rsid w:val="00C05BD7"/>
    <w:pPr>
      <w:spacing w:before="100" w:beforeAutospacing="1" w:after="100" w:afterAutospacing="1"/>
      <w:jc w:val="left"/>
    </w:pPr>
    <w:rPr>
      <w:rFonts w:ascii="Verdana" w:hAnsi="Verdana"/>
      <w:sz w:val="18"/>
      <w:szCs w:val="18"/>
    </w:rPr>
  </w:style>
  <w:style w:type="paragraph" w:customStyle="1" w:styleId="xl36">
    <w:name w:val="xl36"/>
    <w:basedOn w:val="a4"/>
    <w:rsid w:val="00C05BD7"/>
    <w:pPr>
      <w:pBdr>
        <w:top w:val="single" w:sz="8" w:space="0" w:color="auto"/>
        <w:left w:val="single" w:sz="8" w:space="0" w:color="auto"/>
        <w:right w:val="single" w:sz="8" w:space="0" w:color="auto"/>
      </w:pBdr>
      <w:spacing w:before="100" w:beforeAutospacing="1" w:after="100" w:afterAutospacing="1"/>
      <w:jc w:val="center"/>
    </w:pPr>
    <w:rPr>
      <w:sz w:val="28"/>
      <w:szCs w:val="28"/>
    </w:rPr>
  </w:style>
  <w:style w:type="paragraph" w:customStyle="1" w:styleId="16">
    <w:name w:val="Стиль1"/>
    <w:basedOn w:val="a4"/>
    <w:rsid w:val="00C05BD7"/>
    <w:pPr>
      <w:spacing w:before="0" w:after="0"/>
      <w:ind w:firstLine="709"/>
    </w:pPr>
    <w:rPr>
      <w:sz w:val="28"/>
      <w:szCs w:val="28"/>
    </w:rPr>
  </w:style>
  <w:style w:type="character" w:customStyle="1" w:styleId="WW8Num1z0">
    <w:name w:val="WW8Num1z0"/>
    <w:rsid w:val="00C05BD7"/>
    <w:rPr>
      <w:rFonts w:ascii="Courier New" w:hAnsi="Courier New" w:cs="Courier New"/>
    </w:rPr>
  </w:style>
  <w:style w:type="character" w:customStyle="1" w:styleId="WW8Num2z0">
    <w:name w:val="WW8Num2z0"/>
    <w:rsid w:val="00C05BD7"/>
    <w:rPr>
      <w:rFonts w:ascii="Courier New" w:hAnsi="Courier New" w:cs="Courier New"/>
    </w:rPr>
  </w:style>
  <w:style w:type="character" w:customStyle="1" w:styleId="WW8Num3z0">
    <w:name w:val="WW8Num3z0"/>
    <w:rsid w:val="00C05BD7"/>
    <w:rPr>
      <w:rFonts w:ascii="Courier New" w:hAnsi="Courier New" w:cs="Courier New"/>
    </w:rPr>
  </w:style>
  <w:style w:type="character" w:customStyle="1" w:styleId="WW8Num4z0">
    <w:name w:val="WW8Num4z0"/>
    <w:rsid w:val="00C05BD7"/>
    <w:rPr>
      <w:rFonts w:ascii="Courier New" w:hAnsi="Courier New" w:cs="Courier New"/>
    </w:rPr>
  </w:style>
  <w:style w:type="character" w:customStyle="1" w:styleId="WW8Num5z0">
    <w:name w:val="WW8Num5z0"/>
    <w:rsid w:val="00C05BD7"/>
    <w:rPr>
      <w:rFonts w:ascii="Courier New" w:hAnsi="Courier New" w:cs="Courier New"/>
    </w:rPr>
  </w:style>
  <w:style w:type="character" w:customStyle="1" w:styleId="WW8Num6z0">
    <w:name w:val="WW8Num6z0"/>
    <w:rsid w:val="00C05BD7"/>
    <w:rPr>
      <w:rFonts w:ascii="Courier New" w:hAnsi="Courier New" w:cs="Courier New"/>
    </w:rPr>
  </w:style>
  <w:style w:type="character" w:customStyle="1" w:styleId="WW8Num7z0">
    <w:name w:val="WW8Num7z0"/>
    <w:rsid w:val="00C05BD7"/>
    <w:rPr>
      <w:rFonts w:ascii="Courier New" w:hAnsi="Courier New" w:cs="Courier New"/>
    </w:rPr>
  </w:style>
  <w:style w:type="character" w:customStyle="1" w:styleId="WW8Num8z0">
    <w:name w:val="WW8Num8z0"/>
    <w:rsid w:val="00C05BD7"/>
    <w:rPr>
      <w:rFonts w:ascii="Courier New" w:hAnsi="Courier New" w:cs="Courier New"/>
    </w:rPr>
  </w:style>
  <w:style w:type="character" w:customStyle="1" w:styleId="WW8Num9z0">
    <w:name w:val="WW8Num9z0"/>
    <w:rsid w:val="00C05BD7"/>
    <w:rPr>
      <w:rFonts w:ascii="Courier New" w:hAnsi="Courier New" w:cs="Courier New"/>
    </w:rPr>
  </w:style>
  <w:style w:type="character" w:customStyle="1" w:styleId="WW8Num10z0">
    <w:name w:val="WW8Num10z0"/>
    <w:rsid w:val="00C05BD7"/>
    <w:rPr>
      <w:rFonts w:ascii="Courier New" w:hAnsi="Courier New" w:cs="Courier New"/>
    </w:rPr>
  </w:style>
  <w:style w:type="character" w:customStyle="1" w:styleId="WW8Num11z0">
    <w:name w:val="WW8Num11z0"/>
    <w:rsid w:val="00C05BD7"/>
    <w:rPr>
      <w:rFonts w:ascii="Courier New" w:hAnsi="Courier New" w:cs="Courier New"/>
    </w:rPr>
  </w:style>
  <w:style w:type="character" w:customStyle="1" w:styleId="WW8Num12z0">
    <w:name w:val="WW8Num12z0"/>
    <w:rsid w:val="00C05BD7"/>
    <w:rPr>
      <w:rFonts w:ascii="Courier New" w:hAnsi="Courier New" w:cs="Courier New"/>
    </w:rPr>
  </w:style>
  <w:style w:type="character" w:customStyle="1" w:styleId="WW8Num13z0">
    <w:name w:val="WW8Num13z0"/>
    <w:rsid w:val="00C05BD7"/>
    <w:rPr>
      <w:rFonts w:ascii="Courier New" w:hAnsi="Courier New" w:cs="Courier New"/>
    </w:rPr>
  </w:style>
  <w:style w:type="character" w:customStyle="1" w:styleId="WW8Num14z0">
    <w:name w:val="WW8Num14z0"/>
    <w:rsid w:val="00C05BD7"/>
    <w:rPr>
      <w:rFonts w:ascii="Courier New" w:hAnsi="Courier New" w:cs="Courier New"/>
    </w:rPr>
  </w:style>
  <w:style w:type="character" w:customStyle="1" w:styleId="WW8Num15z0">
    <w:name w:val="WW8Num15z0"/>
    <w:rsid w:val="00C05BD7"/>
    <w:rPr>
      <w:rFonts w:ascii="Times New Roman" w:hAnsi="Times New Roman" w:cs="Times New Roman"/>
    </w:rPr>
  </w:style>
  <w:style w:type="character" w:customStyle="1" w:styleId="WW8Num16z0">
    <w:name w:val="WW8Num16z0"/>
    <w:rsid w:val="00C05BD7"/>
    <w:rPr>
      <w:rFonts w:ascii="Courier New" w:hAnsi="Courier New" w:cs="Courier New"/>
    </w:rPr>
  </w:style>
  <w:style w:type="character" w:customStyle="1" w:styleId="WW8Num17z0">
    <w:name w:val="WW8Num17z0"/>
    <w:rsid w:val="00C05BD7"/>
    <w:rPr>
      <w:rFonts w:ascii="Courier New" w:hAnsi="Courier New" w:cs="Courier New"/>
    </w:rPr>
  </w:style>
  <w:style w:type="character" w:customStyle="1" w:styleId="WW8Num18z0">
    <w:name w:val="WW8Num18z0"/>
    <w:rsid w:val="00C05BD7"/>
    <w:rPr>
      <w:rFonts w:ascii="Courier New" w:hAnsi="Courier New" w:cs="Courier New"/>
    </w:rPr>
  </w:style>
  <w:style w:type="character" w:customStyle="1" w:styleId="WW8Num19z0">
    <w:name w:val="WW8Num19z0"/>
    <w:rsid w:val="00C05BD7"/>
    <w:rPr>
      <w:rFonts w:ascii="Courier New" w:hAnsi="Courier New" w:cs="Courier New"/>
    </w:rPr>
  </w:style>
  <w:style w:type="character" w:customStyle="1" w:styleId="WW8Num20z0">
    <w:name w:val="WW8Num20z0"/>
    <w:rsid w:val="00C05BD7"/>
    <w:rPr>
      <w:rFonts w:ascii="Courier New" w:hAnsi="Courier New" w:cs="Courier New"/>
    </w:rPr>
  </w:style>
  <w:style w:type="character" w:customStyle="1" w:styleId="WW8Num21z0">
    <w:name w:val="WW8Num21z0"/>
    <w:rsid w:val="00C05BD7"/>
    <w:rPr>
      <w:rFonts w:ascii="Courier New" w:hAnsi="Courier New" w:cs="Courier New"/>
    </w:rPr>
  </w:style>
  <w:style w:type="character" w:customStyle="1" w:styleId="WW8Num22z0">
    <w:name w:val="WW8Num22z0"/>
    <w:rsid w:val="00C05BD7"/>
    <w:rPr>
      <w:rFonts w:ascii="Courier New" w:hAnsi="Courier New" w:cs="Courier New"/>
    </w:rPr>
  </w:style>
  <w:style w:type="character" w:customStyle="1" w:styleId="Absatz-Standardschriftart">
    <w:name w:val="Absatz-Standardschriftart"/>
    <w:rsid w:val="00C05BD7"/>
  </w:style>
  <w:style w:type="character" w:customStyle="1" w:styleId="WW-Absatz-Standardschriftart">
    <w:name w:val="WW-Absatz-Standardschriftart"/>
    <w:rsid w:val="00C05BD7"/>
  </w:style>
  <w:style w:type="character" w:customStyle="1" w:styleId="WW-Absatz-Standardschriftart1">
    <w:name w:val="WW-Absatz-Standardschriftart1"/>
    <w:rsid w:val="00C05BD7"/>
  </w:style>
  <w:style w:type="character" w:customStyle="1" w:styleId="WW-Absatz-Standardschriftart11">
    <w:name w:val="WW-Absatz-Standardschriftart11"/>
    <w:rsid w:val="00C05BD7"/>
  </w:style>
  <w:style w:type="character" w:customStyle="1" w:styleId="25">
    <w:name w:val="Основной шрифт абзаца2"/>
    <w:rsid w:val="00C05BD7"/>
  </w:style>
  <w:style w:type="character" w:customStyle="1" w:styleId="WW-Absatz-Standardschriftart111">
    <w:name w:val="WW-Absatz-Standardschriftart111"/>
    <w:rsid w:val="00C05BD7"/>
  </w:style>
  <w:style w:type="character" w:customStyle="1" w:styleId="WW-Absatz-Standardschriftart1111">
    <w:name w:val="WW-Absatz-Standardschriftart1111"/>
    <w:rsid w:val="00C05BD7"/>
  </w:style>
  <w:style w:type="character" w:customStyle="1" w:styleId="WW-Absatz-Standardschriftart11111">
    <w:name w:val="WW-Absatz-Standardschriftart11111"/>
    <w:rsid w:val="00C05BD7"/>
  </w:style>
  <w:style w:type="character" w:customStyle="1" w:styleId="WW-Absatz-Standardschriftart111111">
    <w:name w:val="WW-Absatz-Standardschriftart111111"/>
    <w:rsid w:val="00C05BD7"/>
  </w:style>
  <w:style w:type="character" w:customStyle="1" w:styleId="WW-Absatz-Standardschriftart1111111">
    <w:name w:val="WW-Absatz-Standardschriftart1111111"/>
    <w:rsid w:val="00C05BD7"/>
  </w:style>
  <w:style w:type="character" w:customStyle="1" w:styleId="WW-Absatz-Standardschriftart11111111">
    <w:name w:val="WW-Absatz-Standardschriftart11111111"/>
    <w:rsid w:val="00C05BD7"/>
  </w:style>
  <w:style w:type="character" w:customStyle="1" w:styleId="WW-Absatz-Standardschriftart111111111">
    <w:name w:val="WW-Absatz-Standardschriftart111111111"/>
    <w:rsid w:val="00C05BD7"/>
  </w:style>
  <w:style w:type="character" w:customStyle="1" w:styleId="WW-Absatz-Standardschriftart1111111111">
    <w:name w:val="WW-Absatz-Standardschriftart1111111111"/>
    <w:rsid w:val="00C05BD7"/>
  </w:style>
  <w:style w:type="character" w:customStyle="1" w:styleId="WW-Absatz-Standardschriftart11111111111">
    <w:name w:val="WW-Absatz-Standardschriftart11111111111"/>
    <w:rsid w:val="00C05BD7"/>
  </w:style>
  <w:style w:type="character" w:customStyle="1" w:styleId="WW-Absatz-Standardschriftart111111111111">
    <w:name w:val="WW-Absatz-Standardschriftart111111111111"/>
    <w:rsid w:val="00C05BD7"/>
  </w:style>
  <w:style w:type="character" w:customStyle="1" w:styleId="WW-Absatz-Standardschriftart1111111111111">
    <w:name w:val="WW-Absatz-Standardschriftart1111111111111"/>
    <w:rsid w:val="00C05BD7"/>
  </w:style>
  <w:style w:type="character" w:customStyle="1" w:styleId="WW-Absatz-Standardschriftart11111111111111">
    <w:name w:val="WW-Absatz-Standardschriftart11111111111111"/>
    <w:rsid w:val="00C05BD7"/>
  </w:style>
  <w:style w:type="character" w:customStyle="1" w:styleId="WW8Num23z0">
    <w:name w:val="WW8Num23z0"/>
    <w:rsid w:val="00C05BD7"/>
    <w:rPr>
      <w:rFonts w:ascii="Courier New" w:hAnsi="Courier New" w:cs="Courier New"/>
    </w:rPr>
  </w:style>
  <w:style w:type="character" w:customStyle="1" w:styleId="WW-Absatz-Standardschriftart111111111111111">
    <w:name w:val="WW-Absatz-Standardschriftart111111111111111"/>
    <w:rsid w:val="00C05BD7"/>
  </w:style>
  <w:style w:type="character" w:customStyle="1" w:styleId="WW8Num24z0">
    <w:name w:val="WW8Num24z0"/>
    <w:rsid w:val="00C05BD7"/>
    <w:rPr>
      <w:rFonts w:ascii="Courier New" w:hAnsi="Courier New" w:cs="Courier New"/>
    </w:rPr>
  </w:style>
  <w:style w:type="character" w:customStyle="1" w:styleId="WW8Num25z0">
    <w:name w:val="WW8Num25z0"/>
    <w:rsid w:val="00C05BD7"/>
    <w:rPr>
      <w:rFonts w:ascii="Courier New" w:hAnsi="Courier New" w:cs="Courier New"/>
    </w:rPr>
  </w:style>
  <w:style w:type="character" w:customStyle="1" w:styleId="WW-Absatz-Standardschriftart1111111111111111">
    <w:name w:val="WW-Absatz-Standardschriftart1111111111111111"/>
    <w:rsid w:val="00C05BD7"/>
  </w:style>
  <w:style w:type="character" w:customStyle="1" w:styleId="WW8Num26z0">
    <w:name w:val="WW8Num26z0"/>
    <w:rsid w:val="00C05BD7"/>
    <w:rPr>
      <w:rFonts w:ascii="Courier New" w:hAnsi="Courier New" w:cs="Courier New"/>
    </w:rPr>
  </w:style>
  <w:style w:type="character" w:customStyle="1" w:styleId="WW8Num27z0">
    <w:name w:val="WW8Num27z0"/>
    <w:rsid w:val="00C05BD7"/>
    <w:rPr>
      <w:rFonts w:ascii="Courier New" w:hAnsi="Courier New" w:cs="Courier New"/>
    </w:rPr>
  </w:style>
  <w:style w:type="character" w:customStyle="1" w:styleId="WW8Num28z0">
    <w:name w:val="WW8Num28z0"/>
    <w:rsid w:val="00C05BD7"/>
    <w:rPr>
      <w:rFonts w:ascii="Times New Roman" w:hAnsi="Times New Roman" w:cs="Times New Roman"/>
    </w:rPr>
  </w:style>
  <w:style w:type="character" w:customStyle="1" w:styleId="WW8Num29z0">
    <w:name w:val="WW8Num29z0"/>
    <w:rsid w:val="00C05BD7"/>
    <w:rPr>
      <w:rFonts w:ascii="Courier New" w:hAnsi="Courier New" w:cs="Courier New"/>
    </w:rPr>
  </w:style>
  <w:style w:type="character" w:customStyle="1" w:styleId="WW8Num30z0">
    <w:name w:val="WW8Num30z0"/>
    <w:rsid w:val="00C05BD7"/>
    <w:rPr>
      <w:rFonts w:ascii="Courier New" w:hAnsi="Courier New" w:cs="Courier New"/>
    </w:rPr>
  </w:style>
  <w:style w:type="character" w:customStyle="1" w:styleId="WW8Num31z0">
    <w:name w:val="WW8Num31z0"/>
    <w:rsid w:val="00C05BD7"/>
    <w:rPr>
      <w:rFonts w:ascii="Times New Roman" w:hAnsi="Times New Roman" w:cs="Times New Roman"/>
    </w:rPr>
  </w:style>
  <w:style w:type="character" w:customStyle="1" w:styleId="WW8Num32z0">
    <w:name w:val="WW8Num32z0"/>
    <w:rsid w:val="00C05BD7"/>
    <w:rPr>
      <w:rFonts w:ascii="Courier New" w:hAnsi="Courier New" w:cs="Courier New"/>
    </w:rPr>
  </w:style>
  <w:style w:type="character" w:customStyle="1" w:styleId="WW-Absatz-Standardschriftart11111111111111111">
    <w:name w:val="WW-Absatz-Standardschriftart11111111111111111"/>
    <w:rsid w:val="00C05BD7"/>
  </w:style>
  <w:style w:type="character" w:customStyle="1" w:styleId="WW8Num33z0">
    <w:name w:val="WW8Num33z0"/>
    <w:rsid w:val="00C05BD7"/>
    <w:rPr>
      <w:rFonts w:ascii="Courier New" w:hAnsi="Courier New" w:cs="Courier New"/>
    </w:rPr>
  </w:style>
  <w:style w:type="character" w:customStyle="1" w:styleId="WW-Absatz-Standardschriftart111111111111111111">
    <w:name w:val="WW-Absatz-Standardschriftart111111111111111111"/>
    <w:rsid w:val="00C05BD7"/>
  </w:style>
  <w:style w:type="character" w:customStyle="1" w:styleId="WW-Absatz-Standardschriftart1111111111111111111">
    <w:name w:val="WW-Absatz-Standardschriftart1111111111111111111"/>
    <w:rsid w:val="00C05BD7"/>
  </w:style>
  <w:style w:type="character" w:customStyle="1" w:styleId="WW-Absatz-Standardschriftart11111111111111111111">
    <w:name w:val="WW-Absatz-Standardschriftart11111111111111111111"/>
    <w:rsid w:val="00C05BD7"/>
  </w:style>
  <w:style w:type="character" w:customStyle="1" w:styleId="WW-Absatz-Standardschriftart111111111111111111111">
    <w:name w:val="WW-Absatz-Standardschriftart111111111111111111111"/>
    <w:rsid w:val="00C05BD7"/>
  </w:style>
  <w:style w:type="character" w:customStyle="1" w:styleId="WW-Absatz-Standardschriftart1111111111111111111111">
    <w:name w:val="WW-Absatz-Standardschriftart1111111111111111111111"/>
    <w:rsid w:val="00C05BD7"/>
  </w:style>
  <w:style w:type="character" w:customStyle="1" w:styleId="WW-Absatz-Standardschriftart11111111111111111111111">
    <w:name w:val="WW-Absatz-Standardschriftart11111111111111111111111"/>
    <w:rsid w:val="00C05BD7"/>
  </w:style>
  <w:style w:type="character" w:customStyle="1" w:styleId="WW-Absatz-Standardschriftart111111111111111111111111">
    <w:name w:val="WW-Absatz-Standardschriftart111111111111111111111111"/>
    <w:rsid w:val="00C05BD7"/>
  </w:style>
  <w:style w:type="character" w:customStyle="1" w:styleId="WW-Absatz-Standardschriftart1111111111111111111111111">
    <w:name w:val="WW-Absatz-Standardschriftart1111111111111111111111111"/>
    <w:rsid w:val="00C05BD7"/>
  </w:style>
  <w:style w:type="character" w:customStyle="1" w:styleId="WW-Absatz-Standardschriftart11111111111111111111111111">
    <w:name w:val="WW-Absatz-Standardschriftart11111111111111111111111111"/>
    <w:rsid w:val="00C05BD7"/>
  </w:style>
  <w:style w:type="character" w:customStyle="1" w:styleId="WW-Absatz-Standardschriftart111111111111111111111111111">
    <w:name w:val="WW-Absatz-Standardschriftart111111111111111111111111111"/>
    <w:rsid w:val="00C05BD7"/>
  </w:style>
  <w:style w:type="character" w:customStyle="1" w:styleId="WW-Absatz-Standardschriftart1111111111111111111111111111">
    <w:name w:val="WW-Absatz-Standardschriftart1111111111111111111111111111"/>
    <w:rsid w:val="00C05BD7"/>
  </w:style>
  <w:style w:type="character" w:customStyle="1" w:styleId="WW-Absatz-Standardschriftart11111111111111111111111111111">
    <w:name w:val="WW-Absatz-Standardschriftart11111111111111111111111111111"/>
    <w:rsid w:val="00C05BD7"/>
  </w:style>
  <w:style w:type="character" w:customStyle="1" w:styleId="WW-Absatz-Standardschriftart111111111111111111111111111111">
    <w:name w:val="WW-Absatz-Standardschriftart111111111111111111111111111111"/>
    <w:rsid w:val="00C05BD7"/>
  </w:style>
  <w:style w:type="character" w:customStyle="1" w:styleId="WW-Absatz-Standardschriftart1111111111111111111111111111111">
    <w:name w:val="WW-Absatz-Standardschriftart1111111111111111111111111111111"/>
    <w:rsid w:val="00C05BD7"/>
  </w:style>
  <w:style w:type="character" w:customStyle="1" w:styleId="WW-Absatz-Standardschriftart11111111111111111111111111111111">
    <w:name w:val="WW-Absatz-Standardschriftart11111111111111111111111111111111"/>
    <w:rsid w:val="00C05BD7"/>
  </w:style>
  <w:style w:type="character" w:customStyle="1" w:styleId="WW8Num34z0">
    <w:name w:val="WW8Num34z0"/>
    <w:rsid w:val="00C05BD7"/>
    <w:rPr>
      <w:rFonts w:ascii="Courier New" w:hAnsi="Courier New" w:cs="Courier New"/>
    </w:rPr>
  </w:style>
  <w:style w:type="character" w:customStyle="1" w:styleId="WW8Num36z0">
    <w:name w:val="WW8Num36z0"/>
    <w:rsid w:val="00C05BD7"/>
    <w:rPr>
      <w:rFonts w:ascii="StarSymbol" w:hAnsi="StarSymbol" w:cs="StarSymbol"/>
      <w:sz w:val="18"/>
      <w:szCs w:val="18"/>
    </w:rPr>
  </w:style>
  <w:style w:type="character" w:customStyle="1" w:styleId="WW8Num36z1">
    <w:name w:val="WW8Num36z1"/>
    <w:rsid w:val="00C05BD7"/>
    <w:rPr>
      <w:rFonts w:ascii="Wingdings 2" w:hAnsi="Wingdings 2" w:cs="StarSymbol"/>
      <w:sz w:val="18"/>
      <w:szCs w:val="18"/>
    </w:rPr>
  </w:style>
  <w:style w:type="character" w:customStyle="1" w:styleId="WW8Num37z0">
    <w:name w:val="WW8Num37z0"/>
    <w:rsid w:val="00C05BD7"/>
    <w:rPr>
      <w:rFonts w:ascii="StarSymbol" w:hAnsi="StarSymbol" w:cs="StarSymbol"/>
      <w:sz w:val="18"/>
      <w:szCs w:val="18"/>
    </w:rPr>
  </w:style>
  <w:style w:type="character" w:customStyle="1" w:styleId="WW8Num37z1">
    <w:name w:val="WW8Num37z1"/>
    <w:rsid w:val="00C05BD7"/>
    <w:rPr>
      <w:rFonts w:ascii="Wingdings 2" w:hAnsi="Wingdings 2" w:cs="StarSymbol"/>
      <w:sz w:val="18"/>
      <w:szCs w:val="18"/>
    </w:rPr>
  </w:style>
  <w:style w:type="character" w:customStyle="1" w:styleId="WW8Num38z0">
    <w:name w:val="WW8Num38z0"/>
    <w:rsid w:val="00C05BD7"/>
    <w:rPr>
      <w:rFonts w:ascii="StarSymbol" w:hAnsi="StarSymbol" w:cs="StarSymbol"/>
      <w:sz w:val="18"/>
      <w:szCs w:val="18"/>
    </w:rPr>
  </w:style>
  <w:style w:type="character" w:customStyle="1" w:styleId="WW8Num38z1">
    <w:name w:val="WW8Num38z1"/>
    <w:rsid w:val="00C05BD7"/>
    <w:rPr>
      <w:rFonts w:ascii="Wingdings 2" w:hAnsi="Wingdings 2" w:cs="StarSymbol"/>
      <w:sz w:val="18"/>
      <w:szCs w:val="18"/>
    </w:rPr>
  </w:style>
  <w:style w:type="character" w:customStyle="1" w:styleId="WW-Absatz-Standardschriftart111111111111111111111111111111111">
    <w:name w:val="WW-Absatz-Standardschriftart111111111111111111111111111111111"/>
    <w:rsid w:val="00C05BD7"/>
  </w:style>
  <w:style w:type="character" w:customStyle="1" w:styleId="WW-Absatz-Standardschriftart1111111111111111111111111111111111">
    <w:name w:val="WW-Absatz-Standardschriftart1111111111111111111111111111111111"/>
    <w:rsid w:val="00C05BD7"/>
  </w:style>
  <w:style w:type="character" w:customStyle="1" w:styleId="WW8Num35z0">
    <w:name w:val="WW8Num35z0"/>
    <w:rsid w:val="00C05BD7"/>
    <w:rPr>
      <w:rFonts w:ascii="Courier New" w:hAnsi="Courier New" w:cs="Courier New"/>
    </w:rPr>
  </w:style>
  <w:style w:type="character" w:customStyle="1" w:styleId="WW-Absatz-Standardschriftart11111111111111111111111111111111111">
    <w:name w:val="WW-Absatz-Standardschriftart11111111111111111111111111111111111"/>
    <w:rsid w:val="00C05BD7"/>
  </w:style>
  <w:style w:type="character" w:customStyle="1" w:styleId="WW8NumSt1z0">
    <w:name w:val="WW8NumSt1z0"/>
    <w:rsid w:val="00C05BD7"/>
    <w:rPr>
      <w:rFonts w:ascii="Times New Roman" w:hAnsi="Times New Roman" w:cs="Times New Roman"/>
    </w:rPr>
  </w:style>
  <w:style w:type="character" w:customStyle="1" w:styleId="WW8NumSt2z0">
    <w:name w:val="WW8NumSt2z0"/>
    <w:rsid w:val="00C05BD7"/>
    <w:rPr>
      <w:rFonts w:ascii="Courier New" w:hAnsi="Courier New" w:cs="Courier New"/>
    </w:rPr>
  </w:style>
  <w:style w:type="character" w:customStyle="1" w:styleId="WW8NumSt3z0">
    <w:name w:val="WW8NumSt3z0"/>
    <w:rsid w:val="00C05BD7"/>
    <w:rPr>
      <w:rFonts w:ascii="Courier New" w:hAnsi="Courier New" w:cs="Courier New"/>
    </w:rPr>
  </w:style>
  <w:style w:type="character" w:customStyle="1" w:styleId="WW8NumSt4z0">
    <w:name w:val="WW8NumSt4z0"/>
    <w:rsid w:val="00C05BD7"/>
    <w:rPr>
      <w:rFonts w:ascii="Courier New" w:hAnsi="Courier New" w:cs="Courier New"/>
    </w:rPr>
  </w:style>
  <w:style w:type="character" w:customStyle="1" w:styleId="WW8NumSt5z0">
    <w:name w:val="WW8NumSt5z0"/>
    <w:rsid w:val="00C05BD7"/>
    <w:rPr>
      <w:rFonts w:ascii="Courier New" w:hAnsi="Courier New" w:cs="Courier New"/>
    </w:rPr>
  </w:style>
  <w:style w:type="character" w:customStyle="1" w:styleId="WW8NumSt6z0">
    <w:name w:val="WW8NumSt6z0"/>
    <w:rsid w:val="00C05BD7"/>
    <w:rPr>
      <w:rFonts w:ascii="Times New Roman" w:hAnsi="Times New Roman" w:cs="Times New Roman"/>
    </w:rPr>
  </w:style>
  <w:style w:type="character" w:customStyle="1" w:styleId="WW8NumSt7z0">
    <w:name w:val="WW8NumSt7z0"/>
    <w:rsid w:val="00C05BD7"/>
    <w:rPr>
      <w:rFonts w:ascii="Courier New" w:hAnsi="Courier New" w:cs="Courier New"/>
    </w:rPr>
  </w:style>
  <w:style w:type="character" w:customStyle="1" w:styleId="WW8NumSt8z0">
    <w:name w:val="WW8NumSt8z0"/>
    <w:rsid w:val="00C05BD7"/>
    <w:rPr>
      <w:rFonts w:ascii="Courier New" w:hAnsi="Courier New" w:cs="Courier New"/>
    </w:rPr>
  </w:style>
  <w:style w:type="character" w:customStyle="1" w:styleId="WW8NumSt9z0">
    <w:name w:val="WW8NumSt9z0"/>
    <w:rsid w:val="00C05BD7"/>
    <w:rPr>
      <w:rFonts w:ascii="Courier New" w:hAnsi="Courier New" w:cs="Courier New"/>
    </w:rPr>
  </w:style>
  <w:style w:type="character" w:customStyle="1" w:styleId="WW8NumSt11z0">
    <w:name w:val="WW8NumSt11z0"/>
    <w:rsid w:val="00C05BD7"/>
    <w:rPr>
      <w:rFonts w:ascii="Courier New" w:hAnsi="Courier New" w:cs="Courier New"/>
    </w:rPr>
  </w:style>
  <w:style w:type="character" w:customStyle="1" w:styleId="WW8NumSt12z0">
    <w:name w:val="WW8NumSt12z0"/>
    <w:rsid w:val="00C05BD7"/>
    <w:rPr>
      <w:rFonts w:ascii="Courier New" w:hAnsi="Courier New" w:cs="Courier New"/>
    </w:rPr>
  </w:style>
  <w:style w:type="character" w:customStyle="1" w:styleId="WW8NumSt13z0">
    <w:name w:val="WW8NumSt13z0"/>
    <w:rsid w:val="00C05BD7"/>
    <w:rPr>
      <w:rFonts w:ascii="Courier New" w:hAnsi="Courier New" w:cs="Courier New"/>
    </w:rPr>
  </w:style>
  <w:style w:type="character" w:customStyle="1" w:styleId="WW8NumSt14z0">
    <w:name w:val="WW8NumSt14z0"/>
    <w:rsid w:val="00C05BD7"/>
    <w:rPr>
      <w:rFonts w:ascii="Courier New" w:hAnsi="Courier New" w:cs="Courier New"/>
    </w:rPr>
  </w:style>
  <w:style w:type="character" w:customStyle="1" w:styleId="WW8NumSt15z0">
    <w:name w:val="WW8NumSt15z0"/>
    <w:rsid w:val="00C05BD7"/>
    <w:rPr>
      <w:rFonts w:ascii="Courier New" w:hAnsi="Courier New" w:cs="Courier New"/>
    </w:rPr>
  </w:style>
  <w:style w:type="character" w:customStyle="1" w:styleId="WW8NumSt16z0">
    <w:name w:val="WW8NumSt16z0"/>
    <w:rsid w:val="00C05BD7"/>
    <w:rPr>
      <w:rFonts w:ascii="Courier New" w:hAnsi="Courier New" w:cs="Courier New"/>
    </w:rPr>
  </w:style>
  <w:style w:type="character" w:customStyle="1" w:styleId="WW8NumSt17z0">
    <w:name w:val="WW8NumSt17z0"/>
    <w:rsid w:val="00C05BD7"/>
    <w:rPr>
      <w:rFonts w:ascii="Courier New" w:hAnsi="Courier New" w:cs="Courier New"/>
    </w:rPr>
  </w:style>
  <w:style w:type="character" w:customStyle="1" w:styleId="WW8NumSt18z0">
    <w:name w:val="WW8NumSt18z0"/>
    <w:rsid w:val="00C05BD7"/>
    <w:rPr>
      <w:rFonts w:ascii="Courier New" w:hAnsi="Courier New" w:cs="Courier New"/>
    </w:rPr>
  </w:style>
  <w:style w:type="character" w:customStyle="1" w:styleId="WW8NumSt19z0">
    <w:name w:val="WW8NumSt19z0"/>
    <w:rsid w:val="00C05BD7"/>
    <w:rPr>
      <w:rFonts w:ascii="Courier New" w:hAnsi="Courier New" w:cs="Courier New"/>
    </w:rPr>
  </w:style>
  <w:style w:type="character" w:customStyle="1" w:styleId="WW8NumSt20z0">
    <w:name w:val="WW8NumSt20z0"/>
    <w:rsid w:val="00C05BD7"/>
    <w:rPr>
      <w:rFonts w:ascii="Times New Roman" w:hAnsi="Times New Roman" w:cs="Times New Roman"/>
    </w:rPr>
  </w:style>
  <w:style w:type="character" w:customStyle="1" w:styleId="WW8NumSt21z0">
    <w:name w:val="WW8NumSt21z0"/>
    <w:rsid w:val="00C05BD7"/>
    <w:rPr>
      <w:rFonts w:ascii="Courier New" w:hAnsi="Courier New" w:cs="Courier New"/>
    </w:rPr>
  </w:style>
  <w:style w:type="character" w:customStyle="1" w:styleId="WW8NumSt22z0">
    <w:name w:val="WW8NumSt22z0"/>
    <w:rsid w:val="00C05BD7"/>
    <w:rPr>
      <w:rFonts w:ascii="Courier New" w:hAnsi="Courier New" w:cs="Courier New"/>
    </w:rPr>
  </w:style>
  <w:style w:type="character" w:customStyle="1" w:styleId="WW8NumSt23z0">
    <w:name w:val="WW8NumSt23z0"/>
    <w:rsid w:val="00C05BD7"/>
    <w:rPr>
      <w:rFonts w:ascii="Times New Roman" w:hAnsi="Times New Roman" w:cs="Times New Roman"/>
    </w:rPr>
  </w:style>
  <w:style w:type="character" w:customStyle="1" w:styleId="WW8NumSt24z0">
    <w:name w:val="WW8NumSt24z0"/>
    <w:rsid w:val="00C05BD7"/>
    <w:rPr>
      <w:rFonts w:ascii="Courier New" w:hAnsi="Courier New" w:cs="Courier New"/>
    </w:rPr>
  </w:style>
  <w:style w:type="character" w:customStyle="1" w:styleId="WW8NumSt25z0">
    <w:name w:val="WW8NumSt25z0"/>
    <w:rsid w:val="00C05BD7"/>
    <w:rPr>
      <w:rFonts w:ascii="Courier New" w:hAnsi="Courier New" w:cs="Courier New"/>
    </w:rPr>
  </w:style>
  <w:style w:type="character" w:customStyle="1" w:styleId="WW8NumSt26z0">
    <w:name w:val="WW8NumSt26z0"/>
    <w:rsid w:val="00C05BD7"/>
    <w:rPr>
      <w:rFonts w:ascii="Courier New" w:hAnsi="Courier New" w:cs="Courier New"/>
    </w:rPr>
  </w:style>
  <w:style w:type="character" w:customStyle="1" w:styleId="WW8NumSt27z0">
    <w:name w:val="WW8NumSt27z0"/>
    <w:rsid w:val="00C05BD7"/>
    <w:rPr>
      <w:rFonts w:ascii="Courier New" w:hAnsi="Courier New" w:cs="Courier New"/>
    </w:rPr>
  </w:style>
  <w:style w:type="character" w:customStyle="1" w:styleId="WW8NumSt33z0">
    <w:name w:val="WW8NumSt33z0"/>
    <w:rsid w:val="00C05BD7"/>
    <w:rPr>
      <w:rFonts w:ascii="Courier New" w:hAnsi="Courier New" w:cs="Courier New"/>
    </w:rPr>
  </w:style>
  <w:style w:type="character" w:customStyle="1" w:styleId="17">
    <w:name w:val="Основной шрифт абзаца1"/>
    <w:rsid w:val="00C05BD7"/>
  </w:style>
  <w:style w:type="character" w:customStyle="1" w:styleId="af7">
    <w:name w:val="Символ нумерации"/>
    <w:rsid w:val="00C05BD7"/>
  </w:style>
  <w:style w:type="character" w:customStyle="1" w:styleId="af8">
    <w:name w:val="Маркеры списка"/>
    <w:rsid w:val="00C05BD7"/>
    <w:rPr>
      <w:rFonts w:ascii="StarSymbol" w:eastAsia="StarSymbol" w:hAnsi="StarSymbol" w:cs="StarSymbol"/>
      <w:sz w:val="18"/>
      <w:szCs w:val="18"/>
    </w:rPr>
  </w:style>
  <w:style w:type="paragraph" w:customStyle="1" w:styleId="af9">
    <w:name w:val="Заголовок"/>
    <w:basedOn w:val="a4"/>
    <w:next w:val="a8"/>
    <w:rsid w:val="00C05BD7"/>
    <w:pPr>
      <w:keepNext/>
      <w:widowControl w:val="0"/>
      <w:suppressAutoHyphens/>
      <w:autoSpaceDE w:val="0"/>
      <w:spacing w:before="240"/>
      <w:jc w:val="left"/>
    </w:pPr>
    <w:rPr>
      <w:rFonts w:ascii="Arial" w:eastAsia="Lucida Sans Unicode" w:hAnsi="Arial" w:cs="Tahoma"/>
      <w:sz w:val="28"/>
      <w:szCs w:val="28"/>
      <w:lang w:eastAsia="ar-SA"/>
    </w:rPr>
  </w:style>
  <w:style w:type="paragraph" w:customStyle="1" w:styleId="26">
    <w:name w:val="Название2"/>
    <w:basedOn w:val="a4"/>
    <w:rsid w:val="00C05BD7"/>
    <w:pPr>
      <w:widowControl w:val="0"/>
      <w:suppressLineNumbers/>
      <w:suppressAutoHyphens/>
      <w:autoSpaceDE w:val="0"/>
      <w:jc w:val="left"/>
    </w:pPr>
    <w:rPr>
      <w:rFonts w:ascii="Arial" w:hAnsi="Arial" w:cs="Tahoma"/>
      <w:i/>
      <w:iCs/>
      <w:lang w:eastAsia="ar-SA"/>
    </w:rPr>
  </w:style>
  <w:style w:type="paragraph" w:customStyle="1" w:styleId="27">
    <w:name w:val="Указатель2"/>
    <w:basedOn w:val="a4"/>
    <w:rsid w:val="00C05BD7"/>
    <w:pPr>
      <w:widowControl w:val="0"/>
      <w:suppressLineNumbers/>
      <w:suppressAutoHyphens/>
      <w:autoSpaceDE w:val="0"/>
      <w:spacing w:before="0" w:after="0"/>
      <w:jc w:val="left"/>
    </w:pPr>
    <w:rPr>
      <w:rFonts w:ascii="Arial" w:hAnsi="Arial" w:cs="Tahoma"/>
      <w:sz w:val="20"/>
      <w:szCs w:val="20"/>
      <w:lang w:eastAsia="ar-SA"/>
    </w:rPr>
  </w:style>
  <w:style w:type="paragraph" w:customStyle="1" w:styleId="18">
    <w:name w:val="Название1"/>
    <w:basedOn w:val="a4"/>
    <w:rsid w:val="00C05BD7"/>
    <w:pPr>
      <w:widowControl w:val="0"/>
      <w:suppressLineNumbers/>
      <w:suppressAutoHyphens/>
      <w:autoSpaceDE w:val="0"/>
      <w:jc w:val="left"/>
    </w:pPr>
    <w:rPr>
      <w:rFonts w:ascii="Arial" w:hAnsi="Arial" w:cs="Tahoma"/>
      <w:i/>
      <w:iCs/>
      <w:lang w:eastAsia="ar-SA"/>
    </w:rPr>
  </w:style>
  <w:style w:type="paragraph" w:customStyle="1" w:styleId="19">
    <w:name w:val="Указатель1"/>
    <w:basedOn w:val="a4"/>
    <w:rsid w:val="00C05BD7"/>
    <w:pPr>
      <w:widowControl w:val="0"/>
      <w:suppressLineNumbers/>
      <w:suppressAutoHyphens/>
      <w:autoSpaceDE w:val="0"/>
      <w:spacing w:before="0" w:after="0"/>
      <w:jc w:val="left"/>
    </w:pPr>
    <w:rPr>
      <w:rFonts w:ascii="Arial" w:hAnsi="Arial" w:cs="Tahoma"/>
      <w:sz w:val="20"/>
      <w:szCs w:val="20"/>
      <w:lang w:eastAsia="ar-SA"/>
    </w:rPr>
  </w:style>
  <w:style w:type="paragraph" w:customStyle="1" w:styleId="afa">
    <w:name w:val="Содержимое таблицы"/>
    <w:basedOn w:val="a4"/>
    <w:rsid w:val="00C05BD7"/>
    <w:pPr>
      <w:widowControl w:val="0"/>
      <w:suppressLineNumbers/>
      <w:suppressAutoHyphens/>
      <w:autoSpaceDE w:val="0"/>
      <w:spacing w:before="0" w:after="0"/>
      <w:jc w:val="left"/>
    </w:pPr>
    <w:rPr>
      <w:rFonts w:ascii="Courier New" w:hAnsi="Courier New" w:cs="Courier New"/>
      <w:sz w:val="20"/>
      <w:szCs w:val="20"/>
      <w:lang w:eastAsia="ar-SA"/>
    </w:rPr>
  </w:style>
  <w:style w:type="paragraph" w:customStyle="1" w:styleId="afb">
    <w:name w:val="Заголовок таблицы"/>
    <w:basedOn w:val="afa"/>
    <w:rsid w:val="00C05BD7"/>
    <w:pPr>
      <w:jc w:val="center"/>
    </w:pPr>
    <w:rPr>
      <w:b/>
      <w:bCs/>
      <w:i/>
      <w:iCs/>
    </w:rPr>
  </w:style>
  <w:style w:type="paragraph" w:customStyle="1" w:styleId="afc">
    <w:name w:val="Содержимое врезки"/>
    <w:basedOn w:val="a8"/>
    <w:rsid w:val="00C05BD7"/>
    <w:pPr>
      <w:widowControl w:val="0"/>
      <w:suppressAutoHyphens/>
      <w:autoSpaceDE w:val="0"/>
      <w:spacing w:after="120"/>
      <w:jc w:val="left"/>
    </w:pPr>
    <w:rPr>
      <w:rFonts w:ascii="Courier New" w:hAnsi="Courier New" w:cs="Courier New"/>
      <w:sz w:val="20"/>
      <w:szCs w:val="20"/>
      <w:lang w:eastAsia="ar-SA"/>
    </w:rPr>
  </w:style>
  <w:style w:type="paragraph" w:customStyle="1" w:styleId="1a">
    <w:name w:val="Красная строка1"/>
    <w:basedOn w:val="a8"/>
    <w:rsid w:val="00C05BD7"/>
    <w:pPr>
      <w:widowControl w:val="0"/>
      <w:suppressAutoHyphens/>
      <w:autoSpaceDE w:val="0"/>
      <w:spacing w:after="120"/>
      <w:ind w:firstLine="283"/>
      <w:jc w:val="left"/>
    </w:pPr>
    <w:rPr>
      <w:rFonts w:ascii="Courier New" w:hAnsi="Courier New" w:cs="Courier New"/>
      <w:sz w:val="20"/>
      <w:szCs w:val="20"/>
      <w:lang w:eastAsia="ar-SA"/>
    </w:rPr>
  </w:style>
  <w:style w:type="paragraph" w:customStyle="1" w:styleId="1b">
    <w:name w:val="Список 1"/>
    <w:basedOn w:val="afd"/>
    <w:rsid w:val="00C05BD7"/>
    <w:pPr>
      <w:widowControl w:val="0"/>
      <w:suppressAutoHyphens/>
      <w:autoSpaceDE w:val="0"/>
      <w:spacing w:after="120"/>
      <w:ind w:left="360" w:hanging="360"/>
    </w:pPr>
    <w:rPr>
      <w:rFonts w:ascii="Arial" w:hAnsi="Arial" w:cs="Tahoma"/>
      <w:lang w:eastAsia="ar-SA"/>
    </w:rPr>
  </w:style>
  <w:style w:type="paragraph" w:styleId="afd">
    <w:name w:val="List"/>
    <w:basedOn w:val="a4"/>
    <w:rsid w:val="00C05BD7"/>
    <w:pPr>
      <w:spacing w:before="0" w:after="0"/>
      <w:ind w:left="283" w:hanging="283"/>
      <w:jc w:val="left"/>
    </w:pPr>
    <w:rPr>
      <w:sz w:val="20"/>
      <w:szCs w:val="20"/>
    </w:rPr>
  </w:style>
  <w:style w:type="character" w:customStyle="1" w:styleId="afe">
    <w:name w:val="Знак Знак"/>
    <w:basedOn w:val="a5"/>
    <w:rsid w:val="00C05BD7"/>
  </w:style>
  <w:style w:type="paragraph" w:customStyle="1" w:styleId="1c">
    <w:name w:val="заголовок 1"/>
    <w:basedOn w:val="a4"/>
    <w:next w:val="a4"/>
    <w:rsid w:val="00C05BD7"/>
    <w:pPr>
      <w:keepNext/>
      <w:spacing w:before="0" w:after="0"/>
      <w:jc w:val="center"/>
    </w:pPr>
    <w:rPr>
      <w:b/>
      <w:sz w:val="28"/>
      <w:szCs w:val="20"/>
    </w:rPr>
  </w:style>
  <w:style w:type="paragraph" w:customStyle="1" w:styleId="ConsNormal">
    <w:name w:val="ConsNormal"/>
    <w:rsid w:val="00C05BD7"/>
    <w:pPr>
      <w:widowControl w:val="0"/>
      <w:snapToGrid w:val="0"/>
      <w:ind w:firstLine="720"/>
    </w:pPr>
    <w:rPr>
      <w:rFonts w:ascii="Arial" w:hAnsi="Arial"/>
    </w:rPr>
  </w:style>
  <w:style w:type="paragraph" w:customStyle="1" w:styleId="p2">
    <w:name w:val="p2"/>
    <w:basedOn w:val="a4"/>
    <w:rsid w:val="00C05BD7"/>
    <w:pPr>
      <w:spacing w:before="100" w:beforeAutospacing="1" w:after="100" w:afterAutospacing="1"/>
      <w:jc w:val="left"/>
    </w:pPr>
  </w:style>
  <w:style w:type="paragraph" w:customStyle="1" w:styleId="z1">
    <w:name w:val="z1"/>
    <w:basedOn w:val="a4"/>
    <w:rsid w:val="00C05BD7"/>
    <w:pPr>
      <w:spacing w:before="100" w:beforeAutospacing="1" w:after="100" w:afterAutospacing="1"/>
      <w:jc w:val="left"/>
    </w:pPr>
  </w:style>
  <w:style w:type="paragraph" w:customStyle="1" w:styleId="300">
    <w:name w:val="основной30"/>
    <w:basedOn w:val="a4"/>
    <w:rsid w:val="00C05BD7"/>
    <w:pPr>
      <w:spacing w:before="0" w:after="0"/>
      <w:ind w:firstLine="282"/>
    </w:pPr>
    <w:rPr>
      <w:b/>
      <w:bCs/>
      <w:i/>
      <w:iCs/>
      <w:color w:val="000000"/>
      <w:sz w:val="21"/>
      <w:szCs w:val="21"/>
    </w:rPr>
  </w:style>
  <w:style w:type="character" w:customStyle="1" w:styleId="41">
    <w:name w:val="Знак Знак4"/>
    <w:basedOn w:val="a5"/>
    <w:rsid w:val="00C05BD7"/>
  </w:style>
  <w:style w:type="paragraph" w:customStyle="1" w:styleId="CharChar">
    <w:name w:val="Char Char"/>
    <w:basedOn w:val="a4"/>
    <w:rsid w:val="00C05BD7"/>
    <w:pPr>
      <w:spacing w:before="100" w:beforeAutospacing="1" w:after="100" w:afterAutospacing="1"/>
      <w:jc w:val="left"/>
    </w:pPr>
    <w:rPr>
      <w:rFonts w:ascii="Tahoma" w:hAnsi="Tahoma"/>
      <w:sz w:val="20"/>
      <w:szCs w:val="20"/>
      <w:lang w:val="en-US" w:eastAsia="en-US"/>
    </w:rPr>
  </w:style>
  <w:style w:type="paragraph" w:customStyle="1" w:styleId="imia">
    <w:name w:val="imia"/>
    <w:basedOn w:val="a4"/>
    <w:rsid w:val="00C05BD7"/>
    <w:pPr>
      <w:spacing w:before="100" w:beforeAutospacing="1" w:after="100" w:afterAutospacing="1"/>
      <w:jc w:val="left"/>
    </w:pPr>
  </w:style>
  <w:style w:type="paragraph" w:customStyle="1" w:styleId="main">
    <w:name w:val="main"/>
    <w:basedOn w:val="a4"/>
    <w:rsid w:val="00C05BD7"/>
    <w:pPr>
      <w:spacing w:before="100" w:beforeAutospacing="1" w:after="100" w:afterAutospacing="1"/>
      <w:jc w:val="left"/>
    </w:pPr>
  </w:style>
  <w:style w:type="paragraph" w:customStyle="1" w:styleId="BodyTextIndent21">
    <w:name w:val="Body Text Indent 21"/>
    <w:basedOn w:val="a4"/>
    <w:rsid w:val="00C05BD7"/>
    <w:pPr>
      <w:spacing w:before="0" w:after="0"/>
      <w:ind w:firstLine="720"/>
    </w:pPr>
    <w:rPr>
      <w:szCs w:val="20"/>
    </w:rPr>
  </w:style>
  <w:style w:type="paragraph" w:customStyle="1" w:styleId="1d">
    <w:name w:val="Обычный (веб)1"/>
    <w:basedOn w:val="a4"/>
    <w:rsid w:val="00C05BD7"/>
    <w:pPr>
      <w:spacing w:before="100" w:after="100"/>
      <w:jc w:val="left"/>
    </w:pPr>
    <w:rPr>
      <w:szCs w:val="20"/>
    </w:rPr>
  </w:style>
  <w:style w:type="character" w:customStyle="1" w:styleId="text">
    <w:name w:val="text"/>
    <w:basedOn w:val="a5"/>
    <w:rsid w:val="00C05BD7"/>
  </w:style>
  <w:style w:type="character" w:customStyle="1" w:styleId="1e">
    <w:name w:val="Нижний колонтитул1"/>
    <w:basedOn w:val="a5"/>
    <w:rsid w:val="00C05BD7"/>
  </w:style>
  <w:style w:type="character" w:customStyle="1" w:styleId="link">
    <w:name w:val="link"/>
    <w:basedOn w:val="a5"/>
    <w:rsid w:val="00C05BD7"/>
  </w:style>
  <w:style w:type="character" w:customStyle="1" w:styleId="28">
    <w:name w:val="Знак Знак2"/>
    <w:rsid w:val="00C05BD7"/>
    <w:rPr>
      <w:rFonts w:ascii="Arial" w:hAnsi="Arial" w:cs="Arial"/>
      <w:vanish/>
      <w:color w:val="000000"/>
      <w:sz w:val="16"/>
      <w:szCs w:val="16"/>
    </w:rPr>
  </w:style>
  <w:style w:type="character" w:customStyle="1" w:styleId="1f">
    <w:name w:val="Знак Знак1"/>
    <w:rsid w:val="00C05BD7"/>
    <w:rPr>
      <w:rFonts w:ascii="Arial" w:hAnsi="Arial" w:cs="Arial"/>
      <w:vanish/>
      <w:color w:val="000000"/>
      <w:sz w:val="16"/>
      <w:szCs w:val="16"/>
    </w:rPr>
  </w:style>
  <w:style w:type="character" w:customStyle="1" w:styleId="51">
    <w:name w:val="Знак Знак5"/>
    <w:locked/>
    <w:rsid w:val="00C05BD7"/>
    <w:rPr>
      <w:rFonts w:ascii="Arial" w:hAnsi="Arial" w:cs="Arial"/>
      <w:b/>
      <w:bCs/>
      <w:i/>
      <w:iCs/>
      <w:sz w:val="28"/>
      <w:szCs w:val="28"/>
    </w:rPr>
  </w:style>
  <w:style w:type="paragraph" w:customStyle="1" w:styleId="S31">
    <w:name w:val="S_Нумерованный_3.1"/>
    <w:basedOn w:val="a4"/>
    <w:autoRedefine/>
    <w:rsid w:val="00C05BD7"/>
    <w:pPr>
      <w:spacing w:before="0" w:after="0"/>
      <w:ind w:firstLine="624"/>
    </w:pPr>
    <w:rPr>
      <w:sz w:val="28"/>
      <w:szCs w:val="28"/>
    </w:rPr>
  </w:style>
  <w:style w:type="character" w:customStyle="1" w:styleId="S310">
    <w:name w:val="S_Нумерованный_3.1 Знак Знак"/>
    <w:rsid w:val="00C05BD7"/>
    <w:rPr>
      <w:sz w:val="28"/>
      <w:szCs w:val="28"/>
    </w:rPr>
  </w:style>
  <w:style w:type="paragraph" w:customStyle="1" w:styleId="FR3">
    <w:name w:val="FR3"/>
    <w:rsid w:val="00C05BD7"/>
    <w:pPr>
      <w:widowControl w:val="0"/>
      <w:autoSpaceDE w:val="0"/>
      <w:autoSpaceDN w:val="0"/>
      <w:adjustRightInd w:val="0"/>
      <w:spacing w:before="20" w:line="300" w:lineRule="auto"/>
      <w:ind w:hanging="20"/>
      <w:jc w:val="both"/>
    </w:pPr>
    <w:rPr>
      <w:sz w:val="24"/>
      <w:szCs w:val="24"/>
    </w:rPr>
  </w:style>
  <w:style w:type="character" w:customStyle="1" w:styleId="34">
    <w:name w:val="Знак Знак3"/>
    <w:rsid w:val="00C05BD7"/>
    <w:rPr>
      <w:rFonts w:ascii="Arial" w:hAnsi="Arial"/>
      <w:sz w:val="28"/>
    </w:rPr>
  </w:style>
  <w:style w:type="character" w:customStyle="1" w:styleId="61">
    <w:name w:val="Знак Знак6"/>
    <w:rsid w:val="00C05BD7"/>
    <w:rPr>
      <w:rFonts w:ascii="Arial" w:hAnsi="Arial"/>
      <w:b/>
      <w:sz w:val="28"/>
    </w:rPr>
  </w:style>
  <w:style w:type="character" w:customStyle="1" w:styleId="120">
    <w:name w:val="Знак Знак12"/>
    <w:rsid w:val="00C05BD7"/>
    <w:rPr>
      <w:sz w:val="24"/>
      <w:lang w:val="ru-RU" w:eastAsia="ru-RU" w:bidi="ar-SA"/>
    </w:rPr>
  </w:style>
  <w:style w:type="paragraph" w:customStyle="1" w:styleId="WW-3">
    <w:name w:val="WW-Основной текст 3"/>
    <w:basedOn w:val="a4"/>
    <w:rsid w:val="00C05BD7"/>
    <w:pPr>
      <w:widowControl w:val="0"/>
      <w:suppressAutoHyphens/>
      <w:spacing w:before="0"/>
      <w:jc w:val="left"/>
    </w:pPr>
    <w:rPr>
      <w:rFonts w:eastAsia="Arial Unicode MS"/>
      <w:sz w:val="16"/>
      <w:szCs w:val="16"/>
    </w:rPr>
  </w:style>
  <w:style w:type="paragraph" w:customStyle="1" w:styleId="320">
    <w:name w:val="Основной текст с отступом 32"/>
    <w:basedOn w:val="a4"/>
    <w:rsid w:val="00C05BD7"/>
    <w:pPr>
      <w:widowControl w:val="0"/>
      <w:spacing w:before="0"/>
      <w:ind w:left="283"/>
      <w:jc w:val="left"/>
    </w:pPr>
    <w:rPr>
      <w:rFonts w:eastAsia="Arial Unicode MS"/>
      <w:sz w:val="16"/>
      <w:szCs w:val="16"/>
    </w:rPr>
  </w:style>
  <w:style w:type="character" w:customStyle="1" w:styleId="aff">
    <w:name w:val="Символы концевой сноски"/>
    <w:rsid w:val="00C05BD7"/>
    <w:rPr>
      <w:vertAlign w:val="superscript"/>
    </w:rPr>
  </w:style>
  <w:style w:type="character" w:customStyle="1" w:styleId="WW8Num16z1">
    <w:name w:val="WW8Num16z1"/>
    <w:rsid w:val="00C05BD7"/>
    <w:rPr>
      <w:rFonts w:ascii="Courier New" w:hAnsi="Courier New"/>
      <w:sz w:val="20"/>
    </w:rPr>
  </w:style>
  <w:style w:type="character" w:customStyle="1" w:styleId="WW8Num16z2">
    <w:name w:val="WW8Num16z2"/>
    <w:rsid w:val="00C05BD7"/>
    <w:rPr>
      <w:rFonts w:ascii="Wingdings" w:hAnsi="Wingdings"/>
      <w:sz w:val="20"/>
    </w:rPr>
  </w:style>
  <w:style w:type="character" w:customStyle="1" w:styleId="WW8Num17z1">
    <w:name w:val="WW8Num17z1"/>
    <w:rsid w:val="00C05BD7"/>
    <w:rPr>
      <w:rFonts w:ascii="Courier New" w:hAnsi="Courier New"/>
      <w:sz w:val="20"/>
    </w:rPr>
  </w:style>
  <w:style w:type="character" w:customStyle="1" w:styleId="WW8Num17z2">
    <w:name w:val="WW8Num17z2"/>
    <w:rsid w:val="00C05BD7"/>
    <w:rPr>
      <w:rFonts w:ascii="Wingdings" w:hAnsi="Wingdings"/>
      <w:sz w:val="20"/>
    </w:rPr>
  </w:style>
  <w:style w:type="paragraph" w:customStyle="1" w:styleId="312">
    <w:name w:val="Основной текст 31"/>
    <w:basedOn w:val="a4"/>
    <w:rsid w:val="00C05BD7"/>
    <w:pPr>
      <w:widowControl w:val="0"/>
      <w:suppressAutoHyphens/>
      <w:spacing w:before="0"/>
      <w:jc w:val="left"/>
    </w:pPr>
    <w:rPr>
      <w:rFonts w:eastAsia="Arial Unicode MS"/>
      <w:sz w:val="16"/>
      <w:szCs w:val="16"/>
    </w:rPr>
  </w:style>
  <w:style w:type="paragraph" w:customStyle="1" w:styleId="WW-2">
    <w:name w:val="WW-Основной текст 2"/>
    <w:basedOn w:val="a4"/>
    <w:rsid w:val="00C05BD7"/>
    <w:pPr>
      <w:widowControl w:val="0"/>
      <w:suppressAutoHyphens/>
      <w:spacing w:before="0" w:line="480" w:lineRule="auto"/>
      <w:jc w:val="left"/>
    </w:pPr>
    <w:rPr>
      <w:rFonts w:eastAsia="Arial Unicode MS"/>
    </w:rPr>
  </w:style>
  <w:style w:type="paragraph" w:customStyle="1" w:styleId="221">
    <w:name w:val="Основной текст 22"/>
    <w:basedOn w:val="a4"/>
    <w:rsid w:val="00C05BD7"/>
    <w:pPr>
      <w:widowControl w:val="0"/>
      <w:spacing w:before="0" w:line="480" w:lineRule="auto"/>
      <w:jc w:val="left"/>
    </w:pPr>
    <w:rPr>
      <w:rFonts w:eastAsia="Arial Unicode MS"/>
    </w:rPr>
  </w:style>
  <w:style w:type="paragraph" w:customStyle="1" w:styleId="211">
    <w:name w:val="Основной текст с отступом 21"/>
    <w:basedOn w:val="a4"/>
    <w:rsid w:val="00C05BD7"/>
    <w:pPr>
      <w:widowControl w:val="0"/>
      <w:spacing w:before="0" w:line="480" w:lineRule="auto"/>
      <w:ind w:left="283"/>
      <w:jc w:val="left"/>
    </w:pPr>
    <w:rPr>
      <w:rFonts w:eastAsia="Arial Unicode MS"/>
    </w:rPr>
  </w:style>
  <w:style w:type="paragraph" w:customStyle="1" w:styleId="aff0">
    <w:name w:val="Знак"/>
    <w:basedOn w:val="a4"/>
    <w:rsid w:val="00C05BD7"/>
    <w:pPr>
      <w:spacing w:before="0" w:after="0"/>
      <w:jc w:val="left"/>
    </w:pPr>
    <w:rPr>
      <w:sz w:val="28"/>
      <w:szCs w:val="20"/>
    </w:rPr>
  </w:style>
  <w:style w:type="character" w:customStyle="1" w:styleId="aff1">
    <w:name w:val="Знак Знак"/>
    <w:locked/>
    <w:rsid w:val="00C05BD7"/>
    <w:rPr>
      <w:lang w:val="ru-RU" w:eastAsia="ru-RU" w:bidi="ar-SA"/>
    </w:rPr>
  </w:style>
  <w:style w:type="paragraph" w:customStyle="1" w:styleId="ConsCell">
    <w:name w:val="ConsCell"/>
    <w:semiHidden/>
    <w:rsid w:val="00C05BD7"/>
    <w:pPr>
      <w:widowControl w:val="0"/>
      <w:autoSpaceDE w:val="0"/>
      <w:autoSpaceDN w:val="0"/>
      <w:adjustRightInd w:val="0"/>
      <w:ind w:right="19772"/>
    </w:pPr>
    <w:rPr>
      <w:rFonts w:ascii="Arial" w:hAnsi="Arial" w:cs="Arial"/>
    </w:rPr>
  </w:style>
  <w:style w:type="paragraph" w:customStyle="1" w:styleId="S">
    <w:name w:val="S_Обычный в таблице"/>
    <w:basedOn w:val="a4"/>
    <w:rsid w:val="00C05BD7"/>
    <w:pPr>
      <w:spacing w:before="0" w:after="0" w:line="360" w:lineRule="auto"/>
      <w:jc w:val="center"/>
    </w:pPr>
  </w:style>
  <w:style w:type="character" w:customStyle="1" w:styleId="S0">
    <w:name w:val="S_Обычный в таблице Знак"/>
    <w:rsid w:val="00C05BD7"/>
    <w:rPr>
      <w:sz w:val="24"/>
      <w:szCs w:val="24"/>
      <w:lang w:val="ru-RU" w:eastAsia="ru-RU" w:bidi="ar-SA"/>
    </w:rPr>
  </w:style>
  <w:style w:type="character" w:customStyle="1" w:styleId="ConsNormal0">
    <w:name w:val="ConsNormal Знак"/>
    <w:rsid w:val="00C05BD7"/>
    <w:rPr>
      <w:rFonts w:ascii="Arial" w:hAnsi="Arial"/>
      <w:lang w:val="ru-RU" w:eastAsia="ru-RU" w:bidi="ar-SA"/>
    </w:rPr>
  </w:style>
  <w:style w:type="character" w:customStyle="1" w:styleId="1f0">
    <w:name w:val="Основной текст Знак1"/>
    <w:aliases w:val="bt Знак"/>
    <w:semiHidden/>
    <w:rsid w:val="00C05BD7"/>
    <w:rPr>
      <w:sz w:val="24"/>
      <w:szCs w:val="24"/>
    </w:rPr>
  </w:style>
  <w:style w:type="character" w:customStyle="1" w:styleId="35">
    <w:name w:val="Основной шрифт абзаца3"/>
    <w:rsid w:val="00C05BD7"/>
  </w:style>
  <w:style w:type="paragraph" w:customStyle="1" w:styleId="36">
    <w:name w:val="Название3"/>
    <w:basedOn w:val="a4"/>
    <w:rsid w:val="00C05BD7"/>
    <w:pPr>
      <w:suppressLineNumbers/>
      <w:suppressAutoHyphens/>
      <w:jc w:val="left"/>
    </w:pPr>
    <w:rPr>
      <w:rFonts w:ascii="Arial" w:hAnsi="Arial" w:cs="Tahoma"/>
      <w:i/>
      <w:iCs/>
      <w:lang w:eastAsia="ar-SA"/>
    </w:rPr>
  </w:style>
  <w:style w:type="paragraph" w:customStyle="1" w:styleId="37">
    <w:name w:val="Указатель3"/>
    <w:basedOn w:val="a4"/>
    <w:rsid w:val="00C05BD7"/>
    <w:pPr>
      <w:suppressLineNumbers/>
      <w:suppressAutoHyphens/>
      <w:spacing w:before="0" w:after="0"/>
      <w:jc w:val="left"/>
    </w:pPr>
    <w:rPr>
      <w:rFonts w:ascii="Arial" w:hAnsi="Arial" w:cs="Tahoma"/>
      <w:lang w:eastAsia="ar-SA"/>
    </w:rPr>
  </w:style>
  <w:style w:type="character" w:customStyle="1" w:styleId="WW-">
    <w:name w:val="WW-Основной шрифт абзаца"/>
    <w:rsid w:val="00C05BD7"/>
  </w:style>
  <w:style w:type="character" w:customStyle="1" w:styleId="WW-0">
    <w:name w:val="WW-Символ нумерации"/>
    <w:rsid w:val="00C05BD7"/>
    <w:rPr>
      <w:b/>
      <w:bCs/>
    </w:rPr>
  </w:style>
  <w:style w:type="character" w:customStyle="1" w:styleId="WW-1">
    <w:name w:val="WW-Маркеры списка"/>
    <w:rsid w:val="00C05BD7"/>
    <w:rPr>
      <w:rFonts w:ascii="StarSymbol" w:eastAsia="StarSymbol" w:hAnsi="StarSymbol" w:cs="StarSymbol"/>
      <w:sz w:val="18"/>
      <w:szCs w:val="18"/>
    </w:rPr>
  </w:style>
  <w:style w:type="character" w:customStyle="1" w:styleId="WW-4">
    <w:name w:val="WW-Символы концевой сноски"/>
    <w:rsid w:val="00C05BD7"/>
    <w:rPr>
      <w:vertAlign w:val="superscript"/>
    </w:rPr>
  </w:style>
  <w:style w:type="character" w:customStyle="1" w:styleId="WW-WW8Num8z0">
    <w:name w:val="WW-WW8Num8z0"/>
    <w:rsid w:val="00C05BD7"/>
    <w:rPr>
      <w:rFonts w:ascii="Symbol" w:hAnsi="Symbol" w:cs="StarSymbol"/>
      <w:sz w:val="18"/>
      <w:szCs w:val="18"/>
    </w:rPr>
  </w:style>
  <w:style w:type="character" w:customStyle="1" w:styleId="style2721">
    <w:name w:val="style2721"/>
    <w:rsid w:val="00C05BD7"/>
    <w:rPr>
      <w:rFonts w:ascii="Tahoma" w:hAnsi="Tahoma" w:cs="Tahoma"/>
      <w:color w:val="333333"/>
      <w:sz w:val="18"/>
      <w:szCs w:val="18"/>
    </w:rPr>
  </w:style>
  <w:style w:type="paragraph" w:customStyle="1" w:styleId="WW-5">
    <w:name w:val="WW-Заголовок"/>
    <w:basedOn w:val="a4"/>
    <w:next w:val="a8"/>
    <w:rsid w:val="00C05BD7"/>
    <w:pPr>
      <w:keepNext/>
      <w:widowControl w:val="0"/>
      <w:suppressAutoHyphens/>
      <w:spacing w:before="240"/>
      <w:jc w:val="left"/>
    </w:pPr>
    <w:rPr>
      <w:rFonts w:ascii="Arial" w:eastAsia="Lucida Sans Unicode" w:hAnsi="Arial" w:cs="Tahoma"/>
      <w:sz w:val="28"/>
      <w:szCs w:val="28"/>
      <w:lang w:eastAsia="ar-SA"/>
    </w:rPr>
  </w:style>
  <w:style w:type="paragraph" w:customStyle="1" w:styleId="WW-6">
    <w:name w:val="WW-Содержимое таблицы"/>
    <w:basedOn w:val="a4"/>
    <w:rsid w:val="00C05BD7"/>
    <w:pPr>
      <w:widowControl w:val="0"/>
      <w:suppressLineNumbers/>
      <w:suppressAutoHyphens/>
      <w:spacing w:before="0" w:after="0"/>
      <w:jc w:val="left"/>
    </w:pPr>
    <w:rPr>
      <w:rFonts w:eastAsia="Arial Unicode MS"/>
      <w:lang w:eastAsia="ar-SA"/>
    </w:rPr>
  </w:style>
  <w:style w:type="paragraph" w:customStyle="1" w:styleId="WW-7">
    <w:name w:val="WW-Заголовок таблицы"/>
    <w:basedOn w:val="WW-6"/>
    <w:rsid w:val="00C05BD7"/>
    <w:pPr>
      <w:jc w:val="center"/>
    </w:pPr>
    <w:rPr>
      <w:b/>
      <w:bCs/>
      <w:i/>
      <w:iCs/>
    </w:rPr>
  </w:style>
  <w:style w:type="paragraph" w:customStyle="1" w:styleId="WW-8">
    <w:name w:val="WW-Обычный (веб)"/>
    <w:basedOn w:val="a4"/>
    <w:rsid w:val="00C05BD7"/>
    <w:pPr>
      <w:widowControl w:val="0"/>
      <w:spacing w:before="100" w:after="119"/>
      <w:jc w:val="left"/>
    </w:pPr>
    <w:rPr>
      <w:rFonts w:eastAsia="Arial Unicode MS"/>
      <w:lang w:eastAsia="ar-SA"/>
    </w:rPr>
  </w:style>
  <w:style w:type="paragraph" w:customStyle="1" w:styleId="WW-21">
    <w:name w:val="WW-Основной текст 21"/>
    <w:basedOn w:val="a4"/>
    <w:rsid w:val="00C05BD7"/>
    <w:pPr>
      <w:spacing w:before="0" w:after="0"/>
      <w:jc w:val="left"/>
    </w:pPr>
    <w:rPr>
      <w:rFonts w:ascii="SchoolBook" w:hAnsi="SchoolBook"/>
      <w:szCs w:val="20"/>
      <w:lang w:eastAsia="ar-SA"/>
    </w:rPr>
  </w:style>
  <w:style w:type="paragraph" w:customStyle="1" w:styleId="WW-31">
    <w:name w:val="WW-Основной текст 31"/>
    <w:basedOn w:val="a4"/>
    <w:rsid w:val="00C05BD7"/>
    <w:pPr>
      <w:spacing w:before="0" w:after="0"/>
      <w:jc w:val="left"/>
    </w:pPr>
    <w:rPr>
      <w:rFonts w:ascii="SchoolBook" w:hAnsi="SchoolBook"/>
      <w:color w:val="000000"/>
      <w:szCs w:val="20"/>
      <w:lang w:eastAsia="ar-SA"/>
    </w:rPr>
  </w:style>
  <w:style w:type="paragraph" w:customStyle="1" w:styleId="style272">
    <w:name w:val="style272"/>
    <w:basedOn w:val="a4"/>
    <w:rsid w:val="00C05BD7"/>
    <w:pPr>
      <w:spacing w:before="280" w:after="280"/>
      <w:jc w:val="left"/>
    </w:pPr>
    <w:rPr>
      <w:rFonts w:ascii="Tahoma" w:hAnsi="Tahoma" w:cs="Tahoma"/>
      <w:color w:val="333333"/>
      <w:sz w:val="18"/>
      <w:szCs w:val="18"/>
      <w:lang w:eastAsia="ar-SA"/>
    </w:rPr>
  </w:style>
  <w:style w:type="paragraph" w:customStyle="1" w:styleId="111">
    <w:name w:val="Заголовок 11"/>
    <w:basedOn w:val="a4"/>
    <w:next w:val="a4"/>
    <w:rsid w:val="00C05BD7"/>
    <w:pPr>
      <w:keepNext/>
      <w:spacing w:before="0" w:after="0"/>
      <w:jc w:val="center"/>
    </w:pPr>
    <w:rPr>
      <w:b/>
      <w:szCs w:val="20"/>
      <w:lang w:eastAsia="ar-SA"/>
    </w:rPr>
  </w:style>
  <w:style w:type="paragraph" w:customStyle="1" w:styleId="WW-9">
    <w:name w:val="WW-Название объекта"/>
    <w:basedOn w:val="a4"/>
    <w:next w:val="a4"/>
    <w:rsid w:val="00C05BD7"/>
    <w:pPr>
      <w:spacing w:before="0" w:after="0"/>
      <w:jc w:val="left"/>
    </w:pPr>
    <w:rPr>
      <w:b/>
      <w:szCs w:val="20"/>
      <w:lang w:eastAsia="ar-SA"/>
    </w:rPr>
  </w:style>
  <w:style w:type="character" w:customStyle="1" w:styleId="91">
    <w:name w:val="Знак Знак9"/>
    <w:basedOn w:val="a5"/>
    <w:rsid w:val="00C05BD7"/>
  </w:style>
  <w:style w:type="paragraph" w:styleId="38">
    <w:name w:val="toc 3"/>
    <w:basedOn w:val="a4"/>
    <w:next w:val="a4"/>
    <w:autoRedefine/>
    <w:rsid w:val="00C05BD7"/>
    <w:pPr>
      <w:ind w:left="480"/>
    </w:pPr>
  </w:style>
  <w:style w:type="paragraph" w:styleId="1f1">
    <w:name w:val="toc 1"/>
    <w:basedOn w:val="a4"/>
    <w:next w:val="a4"/>
    <w:autoRedefine/>
    <w:rsid w:val="00C05BD7"/>
  </w:style>
  <w:style w:type="paragraph" w:styleId="42">
    <w:name w:val="toc 4"/>
    <w:basedOn w:val="a4"/>
    <w:next w:val="a4"/>
    <w:autoRedefine/>
    <w:uiPriority w:val="39"/>
    <w:unhideWhenUsed/>
    <w:rsid w:val="00C05BD7"/>
    <w:pPr>
      <w:spacing w:before="0" w:after="100" w:line="276" w:lineRule="auto"/>
      <w:ind w:left="660"/>
      <w:jc w:val="left"/>
    </w:pPr>
    <w:rPr>
      <w:rFonts w:ascii="Calibri" w:hAnsi="Calibri"/>
      <w:sz w:val="22"/>
      <w:szCs w:val="22"/>
    </w:rPr>
  </w:style>
  <w:style w:type="paragraph" w:styleId="52">
    <w:name w:val="toc 5"/>
    <w:basedOn w:val="a4"/>
    <w:next w:val="a4"/>
    <w:autoRedefine/>
    <w:uiPriority w:val="39"/>
    <w:unhideWhenUsed/>
    <w:rsid w:val="00C05BD7"/>
    <w:pPr>
      <w:spacing w:before="0" w:after="100" w:line="276" w:lineRule="auto"/>
      <w:ind w:left="880"/>
      <w:jc w:val="left"/>
    </w:pPr>
    <w:rPr>
      <w:rFonts w:ascii="Calibri" w:hAnsi="Calibri"/>
      <w:sz w:val="22"/>
      <w:szCs w:val="22"/>
    </w:rPr>
  </w:style>
  <w:style w:type="paragraph" w:styleId="62">
    <w:name w:val="toc 6"/>
    <w:basedOn w:val="a4"/>
    <w:next w:val="a4"/>
    <w:autoRedefine/>
    <w:uiPriority w:val="39"/>
    <w:unhideWhenUsed/>
    <w:rsid w:val="00C05BD7"/>
    <w:pPr>
      <w:spacing w:before="0" w:after="100" w:line="276" w:lineRule="auto"/>
      <w:ind w:left="1100"/>
      <w:jc w:val="left"/>
    </w:pPr>
    <w:rPr>
      <w:rFonts w:ascii="Calibri" w:hAnsi="Calibri"/>
      <w:sz w:val="22"/>
      <w:szCs w:val="22"/>
    </w:rPr>
  </w:style>
  <w:style w:type="paragraph" w:styleId="71">
    <w:name w:val="toc 7"/>
    <w:basedOn w:val="a4"/>
    <w:next w:val="a4"/>
    <w:autoRedefine/>
    <w:uiPriority w:val="39"/>
    <w:unhideWhenUsed/>
    <w:rsid w:val="00C05BD7"/>
    <w:pPr>
      <w:spacing w:before="0" w:after="100" w:line="276" w:lineRule="auto"/>
      <w:ind w:left="1320"/>
      <w:jc w:val="left"/>
    </w:pPr>
    <w:rPr>
      <w:rFonts w:ascii="Calibri" w:hAnsi="Calibri"/>
      <w:sz w:val="22"/>
      <w:szCs w:val="22"/>
    </w:rPr>
  </w:style>
  <w:style w:type="paragraph" w:styleId="81">
    <w:name w:val="toc 8"/>
    <w:basedOn w:val="a4"/>
    <w:next w:val="a4"/>
    <w:autoRedefine/>
    <w:uiPriority w:val="39"/>
    <w:unhideWhenUsed/>
    <w:rsid w:val="00C05BD7"/>
    <w:pPr>
      <w:spacing w:before="0" w:after="100" w:line="276" w:lineRule="auto"/>
      <w:ind w:left="1540"/>
      <w:jc w:val="left"/>
    </w:pPr>
    <w:rPr>
      <w:rFonts w:ascii="Calibri" w:hAnsi="Calibri"/>
      <w:sz w:val="22"/>
      <w:szCs w:val="22"/>
    </w:rPr>
  </w:style>
  <w:style w:type="paragraph" w:styleId="92">
    <w:name w:val="toc 9"/>
    <w:basedOn w:val="a4"/>
    <w:next w:val="a4"/>
    <w:autoRedefine/>
    <w:uiPriority w:val="39"/>
    <w:unhideWhenUsed/>
    <w:rsid w:val="00C05BD7"/>
    <w:pPr>
      <w:spacing w:before="0" w:after="100" w:line="276" w:lineRule="auto"/>
      <w:ind w:left="1760"/>
      <w:jc w:val="left"/>
    </w:pPr>
    <w:rPr>
      <w:rFonts w:ascii="Calibri" w:hAnsi="Calibri"/>
      <w:sz w:val="22"/>
      <w:szCs w:val="22"/>
    </w:rPr>
  </w:style>
  <w:style w:type="numbering" w:customStyle="1" w:styleId="29">
    <w:name w:val="Стиль маркированный2"/>
    <w:basedOn w:val="a7"/>
    <w:rsid w:val="00F951BE"/>
  </w:style>
  <w:style w:type="paragraph" w:styleId="aff2">
    <w:name w:val="footer"/>
    <w:aliases w:val=" Знак14"/>
    <w:basedOn w:val="a4"/>
    <w:link w:val="aff3"/>
    <w:rsid w:val="00F951BE"/>
    <w:pPr>
      <w:tabs>
        <w:tab w:val="center" w:pos="4536"/>
        <w:tab w:val="right" w:pos="9072"/>
      </w:tabs>
      <w:spacing w:before="0" w:after="0"/>
      <w:jc w:val="left"/>
    </w:pPr>
    <w:rPr>
      <w:sz w:val="20"/>
      <w:szCs w:val="20"/>
    </w:rPr>
  </w:style>
  <w:style w:type="character" w:customStyle="1" w:styleId="aff3">
    <w:name w:val="Нижний колонтитул Знак"/>
    <w:aliases w:val=" Знак14 Знак"/>
    <w:basedOn w:val="a5"/>
    <w:link w:val="aff2"/>
    <w:rsid w:val="00F951BE"/>
  </w:style>
  <w:style w:type="character" w:styleId="aff4">
    <w:name w:val="page number"/>
    <w:basedOn w:val="a5"/>
    <w:rsid w:val="00F951BE"/>
  </w:style>
  <w:style w:type="table" w:styleId="aff5">
    <w:name w:val="Table Grid"/>
    <w:basedOn w:val="a6"/>
    <w:uiPriority w:val="59"/>
    <w:rsid w:val="00F951B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6">
    <w:name w:val="Normal (Web)"/>
    <w:aliases w:val="Обычный (Web)"/>
    <w:basedOn w:val="a4"/>
    <w:rsid w:val="00F951BE"/>
    <w:pPr>
      <w:spacing w:before="100" w:beforeAutospacing="1" w:after="100" w:afterAutospacing="1"/>
      <w:jc w:val="left"/>
    </w:pPr>
  </w:style>
  <w:style w:type="paragraph" w:styleId="aff7">
    <w:name w:val="caption"/>
    <w:basedOn w:val="a4"/>
    <w:next w:val="a4"/>
    <w:qFormat/>
    <w:rsid w:val="00F951BE"/>
    <w:pPr>
      <w:spacing w:before="0" w:after="0"/>
      <w:jc w:val="left"/>
    </w:pPr>
    <w:rPr>
      <w:b/>
      <w:bCs/>
      <w:sz w:val="20"/>
      <w:szCs w:val="20"/>
    </w:rPr>
  </w:style>
  <w:style w:type="paragraph" w:styleId="2a">
    <w:name w:val="Body Text 2"/>
    <w:basedOn w:val="a4"/>
    <w:link w:val="2b"/>
    <w:rsid w:val="00F951BE"/>
    <w:pPr>
      <w:spacing w:before="0" w:after="0"/>
    </w:pPr>
    <w:rPr>
      <w:szCs w:val="20"/>
    </w:rPr>
  </w:style>
  <w:style w:type="character" w:customStyle="1" w:styleId="2b">
    <w:name w:val="Основной текст 2 Знак"/>
    <w:link w:val="2a"/>
    <w:rsid w:val="00F951BE"/>
    <w:rPr>
      <w:sz w:val="24"/>
    </w:rPr>
  </w:style>
  <w:style w:type="paragraph" w:styleId="HTML">
    <w:name w:val="HTML Preformatted"/>
    <w:basedOn w:val="a4"/>
    <w:link w:val="HTML0"/>
    <w:rsid w:val="00F951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pPr>
    <w:rPr>
      <w:rFonts w:ascii="Courier New" w:eastAsia="Courier New" w:hAnsi="Courier New"/>
      <w:sz w:val="20"/>
      <w:szCs w:val="20"/>
    </w:rPr>
  </w:style>
  <w:style w:type="character" w:customStyle="1" w:styleId="HTML0">
    <w:name w:val="Стандартный HTML Знак"/>
    <w:link w:val="HTML"/>
    <w:rsid w:val="00F951BE"/>
    <w:rPr>
      <w:rFonts w:ascii="Courier New" w:eastAsia="Courier New" w:hAnsi="Courier New" w:cs="Courier New"/>
    </w:rPr>
  </w:style>
  <w:style w:type="paragraph" w:styleId="39">
    <w:name w:val="Body Text 3"/>
    <w:basedOn w:val="a4"/>
    <w:link w:val="3a"/>
    <w:rsid w:val="00F951BE"/>
    <w:pPr>
      <w:spacing w:before="0"/>
      <w:jc w:val="left"/>
    </w:pPr>
    <w:rPr>
      <w:sz w:val="16"/>
      <w:szCs w:val="16"/>
    </w:rPr>
  </w:style>
  <w:style w:type="character" w:customStyle="1" w:styleId="3a">
    <w:name w:val="Основной текст 3 Знак"/>
    <w:link w:val="39"/>
    <w:rsid w:val="00F951BE"/>
    <w:rPr>
      <w:sz w:val="16"/>
      <w:szCs w:val="16"/>
    </w:rPr>
  </w:style>
  <w:style w:type="paragraph" w:styleId="aff8">
    <w:name w:val="Block Text"/>
    <w:basedOn w:val="a4"/>
    <w:rsid w:val="00F951BE"/>
    <w:pPr>
      <w:shd w:val="clear" w:color="auto" w:fill="FFFFFF"/>
      <w:spacing w:before="5" w:after="0" w:line="480" w:lineRule="auto"/>
      <w:ind w:left="426" w:right="14"/>
    </w:pPr>
    <w:rPr>
      <w:rFonts w:ascii="CG Times" w:hAnsi="CG Times"/>
      <w:color w:val="000000"/>
      <w:szCs w:val="18"/>
    </w:rPr>
  </w:style>
  <w:style w:type="paragraph" w:styleId="aff9">
    <w:name w:val="Document Map"/>
    <w:basedOn w:val="a4"/>
    <w:link w:val="affa"/>
    <w:rsid w:val="00F951BE"/>
    <w:pPr>
      <w:shd w:val="clear" w:color="auto" w:fill="000080"/>
      <w:spacing w:before="0" w:after="0"/>
      <w:jc w:val="left"/>
    </w:pPr>
    <w:rPr>
      <w:rFonts w:ascii="Tahoma" w:hAnsi="Tahoma"/>
      <w:sz w:val="20"/>
      <w:szCs w:val="20"/>
    </w:rPr>
  </w:style>
  <w:style w:type="character" w:customStyle="1" w:styleId="affa">
    <w:name w:val="Схема документа Знак"/>
    <w:link w:val="aff9"/>
    <w:rsid w:val="00F951BE"/>
    <w:rPr>
      <w:rFonts w:ascii="Tahoma" w:hAnsi="Tahoma" w:cs="Tahoma"/>
      <w:shd w:val="clear" w:color="auto" w:fill="000080"/>
    </w:rPr>
  </w:style>
  <w:style w:type="character" w:styleId="affb">
    <w:name w:val="Strong"/>
    <w:uiPriority w:val="22"/>
    <w:qFormat/>
    <w:rsid w:val="00F951BE"/>
    <w:rPr>
      <w:b/>
      <w:bCs/>
    </w:rPr>
  </w:style>
  <w:style w:type="paragraph" w:styleId="affc">
    <w:name w:val="Title"/>
    <w:basedOn w:val="aff7"/>
    <w:link w:val="affd"/>
    <w:qFormat/>
    <w:rsid w:val="0005170B"/>
    <w:rPr>
      <w:sz w:val="24"/>
      <w:szCs w:val="24"/>
    </w:rPr>
  </w:style>
  <w:style w:type="character" w:customStyle="1" w:styleId="affd">
    <w:name w:val="Название Знак"/>
    <w:link w:val="affc"/>
    <w:rsid w:val="0005170B"/>
    <w:rPr>
      <w:b/>
      <w:bCs/>
      <w:sz w:val="24"/>
      <w:szCs w:val="24"/>
    </w:rPr>
  </w:style>
  <w:style w:type="paragraph" w:styleId="affe">
    <w:name w:val="Body Text First Indent"/>
    <w:basedOn w:val="a8"/>
    <w:link w:val="afff"/>
    <w:rsid w:val="00F951BE"/>
    <w:pPr>
      <w:spacing w:after="120"/>
      <w:ind w:firstLine="210"/>
      <w:jc w:val="left"/>
    </w:pPr>
    <w:rPr>
      <w:sz w:val="20"/>
      <w:szCs w:val="20"/>
    </w:rPr>
  </w:style>
  <w:style w:type="character" w:customStyle="1" w:styleId="a9">
    <w:name w:val="Основной текст Знак"/>
    <w:aliases w:val=" Знак1 Знак Знак"/>
    <w:link w:val="a8"/>
    <w:rsid w:val="00F951BE"/>
    <w:rPr>
      <w:sz w:val="24"/>
      <w:szCs w:val="24"/>
    </w:rPr>
  </w:style>
  <w:style w:type="character" w:customStyle="1" w:styleId="afff">
    <w:name w:val="Красная строка Знак"/>
    <w:basedOn w:val="a9"/>
    <w:link w:val="affe"/>
    <w:rsid w:val="00F951BE"/>
    <w:rPr>
      <w:sz w:val="24"/>
      <w:szCs w:val="24"/>
    </w:rPr>
  </w:style>
  <w:style w:type="paragraph" w:styleId="2c">
    <w:name w:val="List 2"/>
    <w:basedOn w:val="a4"/>
    <w:rsid w:val="00F951BE"/>
    <w:pPr>
      <w:spacing w:before="0" w:after="0"/>
      <w:ind w:left="566" w:hanging="283"/>
      <w:jc w:val="left"/>
    </w:pPr>
    <w:rPr>
      <w:sz w:val="20"/>
      <w:szCs w:val="20"/>
    </w:rPr>
  </w:style>
  <w:style w:type="paragraph" w:styleId="2d">
    <w:name w:val="Body Text First Indent 2"/>
    <w:basedOn w:val="ac"/>
    <w:link w:val="2e"/>
    <w:rsid w:val="00F951BE"/>
    <w:pPr>
      <w:spacing w:after="120"/>
      <w:ind w:left="283" w:firstLine="210"/>
      <w:jc w:val="left"/>
    </w:pPr>
    <w:rPr>
      <w:sz w:val="20"/>
      <w:szCs w:val="20"/>
    </w:rPr>
  </w:style>
  <w:style w:type="character" w:customStyle="1" w:styleId="ad">
    <w:name w:val="Основной текст с отступом Знак"/>
    <w:link w:val="ac"/>
    <w:rsid w:val="00F951BE"/>
    <w:rPr>
      <w:sz w:val="24"/>
      <w:szCs w:val="28"/>
    </w:rPr>
  </w:style>
  <w:style w:type="character" w:customStyle="1" w:styleId="2e">
    <w:name w:val="Красная строка 2 Знак"/>
    <w:basedOn w:val="ad"/>
    <w:link w:val="2d"/>
    <w:rsid w:val="00F951BE"/>
    <w:rPr>
      <w:sz w:val="24"/>
      <w:szCs w:val="28"/>
    </w:rPr>
  </w:style>
  <w:style w:type="character" w:customStyle="1" w:styleId="af2">
    <w:name w:val="Верхний колонтитул Знак"/>
    <w:aliases w:val="ВерхКолонтитул Знак"/>
    <w:basedOn w:val="a5"/>
    <w:link w:val="af1"/>
    <w:rsid w:val="00F951BE"/>
  </w:style>
  <w:style w:type="paragraph" w:styleId="z-">
    <w:name w:val="HTML Top of Form"/>
    <w:basedOn w:val="a4"/>
    <w:next w:val="a4"/>
    <w:link w:val="z-0"/>
    <w:hidden/>
    <w:uiPriority w:val="99"/>
    <w:unhideWhenUsed/>
    <w:rsid w:val="00F951BE"/>
    <w:pPr>
      <w:pBdr>
        <w:bottom w:val="single" w:sz="6" w:space="1" w:color="auto"/>
      </w:pBdr>
      <w:spacing w:before="0" w:after="0"/>
      <w:jc w:val="center"/>
    </w:pPr>
    <w:rPr>
      <w:rFonts w:ascii="Arial" w:hAnsi="Arial"/>
      <w:vanish/>
      <w:color w:val="000000"/>
      <w:sz w:val="16"/>
      <w:szCs w:val="16"/>
    </w:rPr>
  </w:style>
  <w:style w:type="character" w:customStyle="1" w:styleId="z-0">
    <w:name w:val="z-Начало формы Знак"/>
    <w:link w:val="z-"/>
    <w:uiPriority w:val="99"/>
    <w:rsid w:val="00F951BE"/>
    <w:rPr>
      <w:rFonts w:ascii="Arial" w:hAnsi="Arial" w:cs="Arial"/>
      <w:vanish/>
      <w:color w:val="000000"/>
      <w:sz w:val="16"/>
      <w:szCs w:val="16"/>
    </w:rPr>
  </w:style>
  <w:style w:type="paragraph" w:styleId="z-1">
    <w:name w:val="HTML Bottom of Form"/>
    <w:basedOn w:val="a4"/>
    <w:next w:val="a4"/>
    <w:link w:val="z-2"/>
    <w:hidden/>
    <w:uiPriority w:val="99"/>
    <w:unhideWhenUsed/>
    <w:rsid w:val="00F951BE"/>
    <w:pPr>
      <w:pBdr>
        <w:top w:val="single" w:sz="6" w:space="1" w:color="auto"/>
      </w:pBdr>
      <w:spacing w:before="0" w:after="0"/>
      <w:jc w:val="center"/>
    </w:pPr>
    <w:rPr>
      <w:rFonts w:ascii="Arial" w:hAnsi="Arial"/>
      <w:vanish/>
      <w:color w:val="000000"/>
      <w:sz w:val="16"/>
      <w:szCs w:val="16"/>
    </w:rPr>
  </w:style>
  <w:style w:type="character" w:customStyle="1" w:styleId="z-2">
    <w:name w:val="z-Конец формы Знак"/>
    <w:link w:val="z-1"/>
    <w:uiPriority w:val="99"/>
    <w:rsid w:val="00F951BE"/>
    <w:rPr>
      <w:rFonts w:ascii="Arial" w:hAnsi="Arial" w:cs="Arial"/>
      <w:vanish/>
      <w:color w:val="000000"/>
      <w:sz w:val="16"/>
      <w:szCs w:val="16"/>
    </w:rPr>
  </w:style>
  <w:style w:type="character" w:customStyle="1" w:styleId="20">
    <w:name w:val="Заголовок 2 Знак"/>
    <w:aliases w:val="OG Heading 2 Знак"/>
    <w:link w:val="2"/>
    <w:locked/>
    <w:rsid w:val="000721B8"/>
    <w:rPr>
      <w:b/>
      <w:iCs/>
      <w:sz w:val="24"/>
      <w:szCs w:val="24"/>
    </w:rPr>
  </w:style>
  <w:style w:type="character" w:customStyle="1" w:styleId="12">
    <w:name w:val="Заголовок 1 Знак"/>
    <w:aliases w:val="1 порядок Знак,Заголовок 1 Знак Знак Знак1,Заголовок 1 Знак Знак Знак Знак,новая страница Знак,Заголовок параграфа (1.) Знак,OG Heading 1 Знак"/>
    <w:link w:val="11"/>
    <w:rsid w:val="00F951BE"/>
    <w:rPr>
      <w:rFonts w:ascii="Arial" w:hAnsi="Arial"/>
      <w:b/>
      <w:bCs/>
      <w:kern w:val="32"/>
      <w:sz w:val="32"/>
      <w:szCs w:val="32"/>
    </w:rPr>
  </w:style>
  <w:style w:type="character" w:customStyle="1" w:styleId="24">
    <w:name w:val="Основной текст с отступом 2 Знак"/>
    <w:link w:val="23"/>
    <w:rsid w:val="00F951BE"/>
    <w:rPr>
      <w:sz w:val="24"/>
      <w:szCs w:val="24"/>
    </w:rPr>
  </w:style>
  <w:style w:type="character" w:styleId="afff0">
    <w:name w:val="endnote reference"/>
    <w:rsid w:val="00F951BE"/>
    <w:rPr>
      <w:vertAlign w:val="superscript"/>
    </w:rPr>
  </w:style>
  <w:style w:type="paragraph" w:styleId="afff1">
    <w:name w:val="Subtitle"/>
    <w:basedOn w:val="af9"/>
    <w:next w:val="a8"/>
    <w:link w:val="afff2"/>
    <w:qFormat/>
    <w:rsid w:val="00F951BE"/>
    <w:pPr>
      <w:autoSpaceDE/>
      <w:jc w:val="center"/>
    </w:pPr>
    <w:rPr>
      <w:rFonts w:cs="Times New Roman"/>
      <w:i/>
      <w:iCs/>
    </w:rPr>
  </w:style>
  <w:style w:type="character" w:customStyle="1" w:styleId="afff2">
    <w:name w:val="Подзаголовок Знак"/>
    <w:link w:val="afff1"/>
    <w:rsid w:val="00F951BE"/>
    <w:rPr>
      <w:rFonts w:ascii="Arial" w:eastAsia="Lucida Sans Unicode" w:hAnsi="Arial" w:cs="Tahoma"/>
      <w:i/>
      <w:iCs/>
      <w:sz w:val="28"/>
      <w:szCs w:val="28"/>
    </w:rPr>
  </w:style>
  <w:style w:type="paragraph" w:styleId="afff3">
    <w:name w:val="footnote text"/>
    <w:aliases w:val="Table_Footnote_last,Table_Footnote_last Знак Знак Знак,Table_Footnote_last Знак,Текст сноски Знак Знак,Текст сноски Знак1 Знак Знак,Текст сноски Знак Знак Знак Знак,Table_Footnote_last Знак1 Знак Знак,single space"/>
    <w:basedOn w:val="a4"/>
    <w:link w:val="afff4"/>
    <w:rsid w:val="00F951BE"/>
    <w:pPr>
      <w:widowControl w:val="0"/>
      <w:suppressAutoHyphens/>
      <w:spacing w:before="0" w:after="0"/>
      <w:jc w:val="left"/>
    </w:pPr>
    <w:rPr>
      <w:rFonts w:eastAsia="Arial Unicode MS"/>
    </w:rPr>
  </w:style>
  <w:style w:type="character" w:customStyle="1" w:styleId="afff4">
    <w:name w:val="Текст сноски Знак"/>
    <w:aliases w:val="Table_Footnote_last Знак1,Table_Footnote_last Знак Знак Знак Знак,Table_Footnote_last Знак Знак,Текст сноски Знак Знак Знак,Текст сноски Знак1 Знак Знак Знак,Текст сноски Знак Знак Знак Знак Знак,single space Знак"/>
    <w:link w:val="afff3"/>
    <w:rsid w:val="00F951BE"/>
    <w:rPr>
      <w:rFonts w:eastAsia="Arial Unicode MS"/>
      <w:sz w:val="24"/>
      <w:szCs w:val="24"/>
    </w:rPr>
  </w:style>
  <w:style w:type="paragraph" w:styleId="afff5">
    <w:name w:val="endnote text"/>
    <w:basedOn w:val="a4"/>
    <w:link w:val="afff6"/>
    <w:rsid w:val="00F951BE"/>
    <w:pPr>
      <w:widowControl w:val="0"/>
      <w:suppressLineNumbers/>
      <w:suppressAutoHyphens/>
      <w:spacing w:before="0" w:after="0"/>
      <w:ind w:left="283" w:hanging="283"/>
      <w:jc w:val="left"/>
    </w:pPr>
    <w:rPr>
      <w:rFonts w:eastAsia="Arial Unicode MS"/>
      <w:sz w:val="20"/>
      <w:szCs w:val="20"/>
    </w:rPr>
  </w:style>
  <w:style w:type="character" w:customStyle="1" w:styleId="afff6">
    <w:name w:val="Текст концевой сноски Знак"/>
    <w:link w:val="afff5"/>
    <w:rsid w:val="00F951BE"/>
    <w:rPr>
      <w:rFonts w:eastAsia="Arial Unicode MS"/>
    </w:rPr>
  </w:style>
  <w:style w:type="character" w:styleId="afff7">
    <w:name w:val="FollowedHyperlink"/>
    <w:uiPriority w:val="99"/>
    <w:rsid w:val="00F951BE"/>
    <w:rPr>
      <w:color w:val="800080"/>
      <w:u w:val="single"/>
    </w:rPr>
  </w:style>
  <w:style w:type="character" w:styleId="afff8">
    <w:name w:val="annotation reference"/>
    <w:rsid w:val="006035A8"/>
    <w:rPr>
      <w:sz w:val="16"/>
      <w:szCs w:val="16"/>
    </w:rPr>
  </w:style>
  <w:style w:type="paragraph" w:styleId="afff9">
    <w:name w:val="annotation text"/>
    <w:basedOn w:val="a4"/>
    <w:link w:val="afffa"/>
    <w:rsid w:val="006035A8"/>
    <w:rPr>
      <w:sz w:val="20"/>
      <w:szCs w:val="20"/>
    </w:rPr>
  </w:style>
  <w:style w:type="paragraph" w:styleId="afffb">
    <w:name w:val="annotation subject"/>
    <w:basedOn w:val="afff9"/>
    <w:next w:val="afff9"/>
    <w:link w:val="afffc"/>
    <w:rsid w:val="006035A8"/>
    <w:rPr>
      <w:b/>
      <w:bCs/>
    </w:rPr>
  </w:style>
  <w:style w:type="character" w:customStyle="1" w:styleId="s102">
    <w:name w:val="s_102"/>
    <w:rsid w:val="007F422C"/>
    <w:rPr>
      <w:b/>
      <w:bCs/>
      <w:color w:val="000080"/>
    </w:rPr>
  </w:style>
  <w:style w:type="paragraph" w:customStyle="1" w:styleId="ConsPlusTitle">
    <w:name w:val="ConsPlusTitle"/>
    <w:rsid w:val="001C0A0A"/>
    <w:pPr>
      <w:widowControl w:val="0"/>
      <w:autoSpaceDE w:val="0"/>
      <w:autoSpaceDN w:val="0"/>
      <w:adjustRightInd w:val="0"/>
    </w:pPr>
    <w:rPr>
      <w:rFonts w:ascii="Arial" w:hAnsi="Arial" w:cs="Arial"/>
      <w:b/>
      <w:bCs/>
    </w:rPr>
  </w:style>
  <w:style w:type="paragraph" w:customStyle="1" w:styleId="npb">
    <w:name w:val="npb"/>
    <w:basedOn w:val="a4"/>
    <w:rsid w:val="00072C24"/>
    <w:pPr>
      <w:spacing w:before="100" w:beforeAutospacing="1" w:after="100" w:afterAutospacing="1"/>
      <w:jc w:val="left"/>
    </w:pPr>
  </w:style>
  <w:style w:type="paragraph" w:customStyle="1" w:styleId="ConsPlusCell">
    <w:name w:val="ConsPlusCell"/>
    <w:uiPriority w:val="99"/>
    <w:rsid w:val="00B63847"/>
    <w:pPr>
      <w:widowControl w:val="0"/>
      <w:autoSpaceDE w:val="0"/>
      <w:autoSpaceDN w:val="0"/>
      <w:adjustRightInd w:val="0"/>
    </w:pPr>
    <w:rPr>
      <w:rFonts w:ascii="Arial" w:hAnsi="Arial" w:cs="Arial"/>
    </w:rPr>
  </w:style>
  <w:style w:type="character" w:customStyle="1" w:styleId="33">
    <w:name w:val="заголовок 3 Знак"/>
    <w:link w:val="32"/>
    <w:rsid w:val="00085164"/>
    <w:rPr>
      <w:rFonts w:ascii="Arial" w:hAnsi="Arial" w:cs="Arial"/>
      <w:sz w:val="26"/>
      <w:szCs w:val="26"/>
      <w:lang w:val="ru-RU" w:eastAsia="ru-RU" w:bidi="ar-SA"/>
    </w:rPr>
  </w:style>
  <w:style w:type="paragraph" w:styleId="afffd">
    <w:name w:val="No Spacing"/>
    <w:qFormat/>
    <w:rsid w:val="00E30660"/>
    <w:rPr>
      <w:rFonts w:ascii="Calibri" w:eastAsia="Calibri" w:hAnsi="Calibri"/>
      <w:sz w:val="22"/>
      <w:szCs w:val="22"/>
      <w:lang w:eastAsia="en-US"/>
    </w:rPr>
  </w:style>
  <w:style w:type="paragraph" w:customStyle="1" w:styleId="S1">
    <w:name w:val="S_Обычный"/>
    <w:basedOn w:val="a4"/>
    <w:link w:val="S2"/>
    <w:qFormat/>
    <w:rsid w:val="00F03EB9"/>
    <w:pPr>
      <w:spacing w:before="0" w:after="0"/>
      <w:ind w:firstLine="709"/>
    </w:pPr>
  </w:style>
  <w:style w:type="character" w:customStyle="1" w:styleId="S2">
    <w:name w:val="S_Обычный Знак"/>
    <w:link w:val="S1"/>
    <w:rsid w:val="00F03EB9"/>
    <w:rPr>
      <w:sz w:val="24"/>
      <w:szCs w:val="24"/>
    </w:rPr>
  </w:style>
  <w:style w:type="paragraph" w:customStyle="1" w:styleId="xl174">
    <w:name w:val="xl174"/>
    <w:basedOn w:val="a4"/>
    <w:rsid w:val="00F73D85"/>
    <w:pPr>
      <w:spacing w:before="100" w:beforeAutospacing="1" w:after="100" w:afterAutospacing="1"/>
      <w:jc w:val="left"/>
    </w:pPr>
  </w:style>
  <w:style w:type="paragraph" w:customStyle="1" w:styleId="xl175">
    <w:name w:val="xl175"/>
    <w:basedOn w:val="a4"/>
    <w:rsid w:val="00F73D85"/>
    <w:pPr>
      <w:pBdr>
        <w:right w:val="single" w:sz="4" w:space="0" w:color="auto"/>
      </w:pBdr>
      <w:spacing w:before="100" w:beforeAutospacing="1" w:after="100" w:afterAutospacing="1"/>
      <w:jc w:val="left"/>
    </w:pPr>
  </w:style>
  <w:style w:type="paragraph" w:customStyle="1" w:styleId="xl176">
    <w:name w:val="xl176"/>
    <w:basedOn w:val="a4"/>
    <w:rsid w:val="00F73D85"/>
    <w:pPr>
      <w:spacing w:before="100" w:beforeAutospacing="1" w:after="100" w:afterAutospacing="1"/>
      <w:jc w:val="left"/>
    </w:pPr>
    <w:rPr>
      <w:b/>
      <w:bCs/>
    </w:rPr>
  </w:style>
  <w:style w:type="paragraph" w:customStyle="1" w:styleId="xl177">
    <w:name w:val="xl177"/>
    <w:basedOn w:val="a4"/>
    <w:rsid w:val="00F73D85"/>
    <w:pPr>
      <w:pBdr>
        <w:top w:val="single" w:sz="4" w:space="0" w:color="auto"/>
        <w:bottom w:val="single" w:sz="4" w:space="0" w:color="auto"/>
        <w:right w:val="single" w:sz="8" w:space="0" w:color="auto"/>
      </w:pBdr>
      <w:spacing w:before="100" w:beforeAutospacing="1" w:after="100" w:afterAutospacing="1"/>
      <w:jc w:val="center"/>
      <w:textAlignment w:val="center"/>
    </w:pPr>
    <w:rPr>
      <w:b/>
      <w:bCs/>
    </w:rPr>
  </w:style>
  <w:style w:type="paragraph" w:customStyle="1" w:styleId="xl178">
    <w:name w:val="xl178"/>
    <w:basedOn w:val="a4"/>
    <w:rsid w:val="00F73D85"/>
    <w:pPr>
      <w:pBdr>
        <w:top w:val="single" w:sz="4" w:space="0" w:color="auto"/>
        <w:left w:val="single" w:sz="4" w:space="0" w:color="auto"/>
        <w:bottom w:val="single" w:sz="4" w:space="0" w:color="auto"/>
      </w:pBdr>
      <w:spacing w:before="100" w:beforeAutospacing="1" w:after="100" w:afterAutospacing="1"/>
      <w:jc w:val="center"/>
      <w:textAlignment w:val="center"/>
    </w:pPr>
  </w:style>
  <w:style w:type="paragraph" w:customStyle="1" w:styleId="xl179">
    <w:name w:val="xl179"/>
    <w:basedOn w:val="a4"/>
    <w:rsid w:val="00F73D85"/>
    <w:pPr>
      <w:pBdr>
        <w:top w:val="single" w:sz="4" w:space="0" w:color="auto"/>
        <w:bottom w:val="single" w:sz="4" w:space="0" w:color="auto"/>
        <w:right w:val="single" w:sz="8" w:space="0" w:color="auto"/>
      </w:pBdr>
      <w:spacing w:before="100" w:beforeAutospacing="1" w:after="100" w:afterAutospacing="1"/>
      <w:jc w:val="center"/>
      <w:textAlignment w:val="center"/>
    </w:pPr>
  </w:style>
  <w:style w:type="paragraph" w:customStyle="1" w:styleId="xl180">
    <w:name w:val="xl180"/>
    <w:basedOn w:val="a4"/>
    <w:rsid w:val="00F73D85"/>
    <w:pPr>
      <w:spacing w:before="100" w:beforeAutospacing="1" w:after="100" w:afterAutospacing="1"/>
      <w:jc w:val="center"/>
      <w:textAlignment w:val="center"/>
    </w:pPr>
  </w:style>
  <w:style w:type="paragraph" w:customStyle="1" w:styleId="xl181">
    <w:name w:val="xl181"/>
    <w:basedOn w:val="a4"/>
    <w:rsid w:val="00F73D85"/>
    <w:pPr>
      <w:pBdr>
        <w:right w:val="single" w:sz="4" w:space="0" w:color="auto"/>
      </w:pBdr>
      <w:spacing w:before="100" w:beforeAutospacing="1" w:after="100" w:afterAutospacing="1"/>
      <w:jc w:val="center"/>
      <w:textAlignment w:val="center"/>
    </w:pPr>
  </w:style>
  <w:style w:type="paragraph" w:customStyle="1" w:styleId="xl182">
    <w:name w:val="xl182"/>
    <w:basedOn w:val="a4"/>
    <w:rsid w:val="00F73D8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83">
    <w:name w:val="xl183"/>
    <w:basedOn w:val="a4"/>
    <w:rsid w:val="00F73D85"/>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84">
    <w:name w:val="xl184"/>
    <w:basedOn w:val="a4"/>
    <w:rsid w:val="00F73D85"/>
    <w:pPr>
      <w:pBdr>
        <w:top w:val="single" w:sz="8" w:space="0" w:color="auto"/>
        <w:bottom w:val="single" w:sz="4" w:space="0" w:color="auto"/>
        <w:right w:val="single" w:sz="8" w:space="0" w:color="auto"/>
      </w:pBdr>
      <w:spacing w:before="100" w:beforeAutospacing="1" w:after="100" w:afterAutospacing="1"/>
      <w:jc w:val="center"/>
      <w:textAlignment w:val="center"/>
    </w:pPr>
  </w:style>
  <w:style w:type="paragraph" w:customStyle="1" w:styleId="xl185">
    <w:name w:val="xl185"/>
    <w:basedOn w:val="a4"/>
    <w:rsid w:val="00F73D85"/>
    <w:pPr>
      <w:pBdr>
        <w:left w:val="single" w:sz="4" w:space="0" w:color="auto"/>
        <w:bottom w:val="single" w:sz="4" w:space="0" w:color="auto"/>
        <w:right w:val="single" w:sz="8" w:space="0" w:color="auto"/>
      </w:pBdr>
      <w:spacing w:before="100" w:beforeAutospacing="1" w:after="100" w:afterAutospacing="1"/>
      <w:jc w:val="center"/>
      <w:textAlignment w:val="center"/>
    </w:pPr>
  </w:style>
  <w:style w:type="paragraph" w:customStyle="1" w:styleId="xl186">
    <w:name w:val="xl186"/>
    <w:basedOn w:val="a4"/>
    <w:rsid w:val="00F73D85"/>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style>
  <w:style w:type="paragraph" w:customStyle="1" w:styleId="xl187">
    <w:name w:val="xl187"/>
    <w:basedOn w:val="a4"/>
    <w:rsid w:val="00F73D85"/>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88">
    <w:name w:val="xl188"/>
    <w:basedOn w:val="a4"/>
    <w:rsid w:val="00F73D85"/>
    <w:pPr>
      <w:pBdr>
        <w:top w:val="single" w:sz="4" w:space="0" w:color="auto"/>
        <w:left w:val="single" w:sz="4" w:space="0" w:color="auto"/>
      </w:pBdr>
      <w:spacing w:before="100" w:beforeAutospacing="1" w:after="100" w:afterAutospacing="1"/>
      <w:jc w:val="center"/>
      <w:textAlignment w:val="center"/>
    </w:pPr>
  </w:style>
  <w:style w:type="paragraph" w:customStyle="1" w:styleId="xl189">
    <w:name w:val="xl189"/>
    <w:basedOn w:val="a4"/>
    <w:rsid w:val="00F73D85"/>
    <w:pPr>
      <w:pBdr>
        <w:top w:val="single" w:sz="4" w:space="0" w:color="auto"/>
        <w:right w:val="single" w:sz="4" w:space="0" w:color="auto"/>
      </w:pBdr>
      <w:spacing w:before="100" w:beforeAutospacing="1" w:after="100" w:afterAutospacing="1"/>
      <w:jc w:val="center"/>
      <w:textAlignment w:val="center"/>
    </w:pPr>
  </w:style>
  <w:style w:type="paragraph" w:customStyle="1" w:styleId="xl190">
    <w:name w:val="xl190"/>
    <w:basedOn w:val="a4"/>
    <w:rsid w:val="00F73D85"/>
    <w:pPr>
      <w:pBdr>
        <w:left w:val="single" w:sz="4" w:space="0" w:color="auto"/>
        <w:right w:val="single" w:sz="4" w:space="0" w:color="auto"/>
      </w:pBdr>
      <w:spacing w:before="100" w:beforeAutospacing="1" w:after="100" w:afterAutospacing="1"/>
      <w:jc w:val="center"/>
      <w:textAlignment w:val="center"/>
    </w:pPr>
  </w:style>
  <w:style w:type="paragraph" w:customStyle="1" w:styleId="xl191">
    <w:name w:val="xl191"/>
    <w:basedOn w:val="a4"/>
    <w:rsid w:val="00F73D85"/>
    <w:pPr>
      <w:pBdr>
        <w:left w:val="single" w:sz="4" w:space="0" w:color="auto"/>
        <w:bottom w:val="single" w:sz="4" w:space="0" w:color="auto"/>
      </w:pBdr>
      <w:spacing w:before="100" w:beforeAutospacing="1" w:after="100" w:afterAutospacing="1"/>
      <w:jc w:val="center"/>
      <w:textAlignment w:val="center"/>
    </w:pPr>
  </w:style>
  <w:style w:type="paragraph" w:customStyle="1" w:styleId="xl192">
    <w:name w:val="xl192"/>
    <w:basedOn w:val="a4"/>
    <w:rsid w:val="00F73D85"/>
    <w:pPr>
      <w:pBdr>
        <w:bottom w:val="single" w:sz="4" w:space="0" w:color="auto"/>
      </w:pBdr>
      <w:spacing w:before="100" w:beforeAutospacing="1" w:after="100" w:afterAutospacing="1"/>
      <w:jc w:val="center"/>
      <w:textAlignment w:val="center"/>
    </w:pPr>
  </w:style>
  <w:style w:type="paragraph" w:customStyle="1" w:styleId="xl193">
    <w:name w:val="xl193"/>
    <w:basedOn w:val="a4"/>
    <w:rsid w:val="00F73D85"/>
    <w:pPr>
      <w:pBdr>
        <w:bottom w:val="single" w:sz="4" w:space="0" w:color="auto"/>
        <w:right w:val="single" w:sz="4" w:space="0" w:color="auto"/>
      </w:pBdr>
      <w:spacing w:before="100" w:beforeAutospacing="1" w:after="100" w:afterAutospacing="1"/>
      <w:jc w:val="center"/>
      <w:textAlignment w:val="center"/>
    </w:pPr>
  </w:style>
  <w:style w:type="paragraph" w:customStyle="1" w:styleId="xl194">
    <w:name w:val="xl194"/>
    <w:basedOn w:val="a4"/>
    <w:rsid w:val="00F73D85"/>
    <w:pPr>
      <w:pBdr>
        <w:top w:val="single" w:sz="8" w:space="0" w:color="auto"/>
      </w:pBdr>
      <w:spacing w:before="100" w:beforeAutospacing="1" w:after="100" w:afterAutospacing="1"/>
      <w:jc w:val="center"/>
      <w:textAlignment w:val="center"/>
    </w:pPr>
  </w:style>
  <w:style w:type="paragraph" w:customStyle="1" w:styleId="xl195">
    <w:name w:val="xl195"/>
    <w:basedOn w:val="a4"/>
    <w:rsid w:val="00F73D85"/>
    <w:pPr>
      <w:pBdr>
        <w:top w:val="single" w:sz="8" w:space="0" w:color="auto"/>
        <w:right w:val="single" w:sz="4" w:space="0" w:color="auto"/>
      </w:pBdr>
      <w:spacing w:before="100" w:beforeAutospacing="1" w:after="100" w:afterAutospacing="1"/>
      <w:jc w:val="center"/>
      <w:textAlignment w:val="center"/>
    </w:pPr>
  </w:style>
  <w:style w:type="paragraph" w:customStyle="1" w:styleId="xl196">
    <w:name w:val="xl196"/>
    <w:basedOn w:val="a4"/>
    <w:rsid w:val="00F73D85"/>
    <w:pPr>
      <w:pBdr>
        <w:left w:val="single" w:sz="4" w:space="0" w:color="auto"/>
        <w:right w:val="single" w:sz="8" w:space="0" w:color="auto"/>
      </w:pBdr>
      <w:spacing w:before="100" w:beforeAutospacing="1" w:after="100" w:afterAutospacing="1"/>
      <w:jc w:val="center"/>
      <w:textAlignment w:val="center"/>
    </w:pPr>
  </w:style>
  <w:style w:type="paragraph" w:customStyle="1" w:styleId="xl197">
    <w:name w:val="xl197"/>
    <w:basedOn w:val="a4"/>
    <w:rsid w:val="00F73D85"/>
    <w:pPr>
      <w:pBdr>
        <w:top w:val="single" w:sz="8" w:space="0" w:color="auto"/>
        <w:bottom w:val="single" w:sz="8" w:space="0" w:color="auto"/>
      </w:pBdr>
      <w:spacing w:before="100" w:beforeAutospacing="1" w:after="100" w:afterAutospacing="1"/>
      <w:jc w:val="left"/>
    </w:pPr>
  </w:style>
  <w:style w:type="paragraph" w:customStyle="1" w:styleId="xl198">
    <w:name w:val="xl198"/>
    <w:basedOn w:val="a4"/>
    <w:rsid w:val="00F73D85"/>
    <w:pPr>
      <w:pBdr>
        <w:top w:val="single" w:sz="8" w:space="0" w:color="auto"/>
        <w:bottom w:val="single" w:sz="8" w:space="0" w:color="auto"/>
      </w:pBdr>
      <w:spacing w:before="100" w:beforeAutospacing="1" w:after="100" w:afterAutospacing="1"/>
      <w:jc w:val="center"/>
      <w:textAlignment w:val="center"/>
    </w:pPr>
  </w:style>
  <w:style w:type="paragraph" w:customStyle="1" w:styleId="xl199">
    <w:name w:val="xl199"/>
    <w:basedOn w:val="a4"/>
    <w:rsid w:val="00F73D85"/>
    <w:pPr>
      <w:pBdr>
        <w:top w:val="single" w:sz="8" w:space="0" w:color="auto"/>
        <w:bottom w:val="single" w:sz="8" w:space="0" w:color="auto"/>
        <w:right w:val="single" w:sz="8" w:space="0" w:color="auto"/>
      </w:pBdr>
      <w:spacing w:before="100" w:beforeAutospacing="1" w:after="100" w:afterAutospacing="1"/>
      <w:jc w:val="center"/>
      <w:textAlignment w:val="center"/>
    </w:pPr>
  </w:style>
  <w:style w:type="paragraph" w:customStyle="1" w:styleId="xl200">
    <w:name w:val="xl200"/>
    <w:basedOn w:val="a4"/>
    <w:rsid w:val="00F73D85"/>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b/>
      <w:bCs/>
    </w:rPr>
  </w:style>
  <w:style w:type="paragraph" w:customStyle="1" w:styleId="xl201">
    <w:name w:val="xl201"/>
    <w:basedOn w:val="a4"/>
    <w:rsid w:val="00F73D85"/>
    <w:pPr>
      <w:pBdr>
        <w:top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02">
    <w:name w:val="xl202"/>
    <w:basedOn w:val="a4"/>
    <w:rsid w:val="00F73D85"/>
    <w:pPr>
      <w:pBdr>
        <w:top w:val="single" w:sz="4" w:space="0" w:color="auto"/>
        <w:left w:val="single" w:sz="4" w:space="0" w:color="auto"/>
        <w:right w:val="single" w:sz="8" w:space="0" w:color="auto"/>
      </w:pBdr>
      <w:spacing w:before="100" w:beforeAutospacing="1" w:after="100" w:afterAutospacing="1"/>
      <w:jc w:val="center"/>
      <w:textAlignment w:val="center"/>
    </w:pPr>
  </w:style>
  <w:style w:type="paragraph" w:customStyle="1" w:styleId="xl203">
    <w:name w:val="xl203"/>
    <w:basedOn w:val="a4"/>
    <w:rsid w:val="00F73D85"/>
    <w:pPr>
      <w:pBdr>
        <w:top w:val="single" w:sz="4" w:space="0" w:color="auto"/>
        <w:bottom w:val="single" w:sz="4" w:space="0" w:color="auto"/>
      </w:pBdr>
      <w:spacing w:before="100" w:beforeAutospacing="1" w:after="100" w:afterAutospacing="1"/>
      <w:jc w:val="center"/>
      <w:textAlignment w:val="center"/>
    </w:pPr>
  </w:style>
  <w:style w:type="paragraph" w:customStyle="1" w:styleId="xl204">
    <w:name w:val="xl204"/>
    <w:basedOn w:val="a4"/>
    <w:rsid w:val="00F73D85"/>
    <w:pPr>
      <w:pBdr>
        <w:top w:val="single" w:sz="4" w:space="0" w:color="auto"/>
        <w:left w:val="single" w:sz="4" w:space="0" w:color="auto"/>
      </w:pBdr>
      <w:spacing w:before="100" w:beforeAutospacing="1" w:after="100" w:afterAutospacing="1"/>
      <w:jc w:val="center"/>
      <w:textAlignment w:val="center"/>
    </w:pPr>
  </w:style>
  <w:style w:type="paragraph" w:customStyle="1" w:styleId="xl205">
    <w:name w:val="xl205"/>
    <w:basedOn w:val="a4"/>
    <w:rsid w:val="00F73D85"/>
    <w:pPr>
      <w:pBdr>
        <w:top w:val="single" w:sz="4" w:space="0" w:color="auto"/>
        <w:left w:val="single" w:sz="4" w:space="0" w:color="auto"/>
        <w:right w:val="single" w:sz="4" w:space="0" w:color="auto"/>
      </w:pBdr>
      <w:spacing w:before="100" w:beforeAutospacing="1" w:after="100" w:afterAutospacing="1"/>
      <w:jc w:val="center"/>
      <w:textAlignment w:val="center"/>
    </w:pPr>
    <w:rPr>
      <w:b/>
      <w:bCs/>
    </w:rPr>
  </w:style>
  <w:style w:type="paragraph" w:customStyle="1" w:styleId="xl206">
    <w:name w:val="xl206"/>
    <w:basedOn w:val="a4"/>
    <w:rsid w:val="00F73D8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07">
    <w:name w:val="xl207"/>
    <w:basedOn w:val="a4"/>
    <w:rsid w:val="00F73D85"/>
    <w:pPr>
      <w:pBdr>
        <w:left w:val="single" w:sz="4" w:space="0" w:color="auto"/>
        <w:bottom w:val="single" w:sz="4" w:space="0" w:color="auto"/>
        <w:right w:val="single" w:sz="8" w:space="0" w:color="auto"/>
      </w:pBdr>
      <w:spacing w:before="100" w:beforeAutospacing="1" w:after="100" w:afterAutospacing="1"/>
      <w:jc w:val="center"/>
      <w:textAlignment w:val="center"/>
    </w:pPr>
    <w:rPr>
      <w:b/>
      <w:bCs/>
    </w:rPr>
  </w:style>
  <w:style w:type="paragraph" w:customStyle="1" w:styleId="xl208">
    <w:name w:val="xl208"/>
    <w:basedOn w:val="a4"/>
    <w:rsid w:val="00F73D85"/>
    <w:pPr>
      <w:pBdr>
        <w:left w:val="single" w:sz="4" w:space="0" w:color="auto"/>
        <w:bottom w:val="single" w:sz="4" w:space="0" w:color="auto"/>
      </w:pBdr>
      <w:spacing w:before="100" w:beforeAutospacing="1" w:after="100" w:afterAutospacing="1"/>
      <w:jc w:val="center"/>
      <w:textAlignment w:val="center"/>
    </w:pPr>
    <w:rPr>
      <w:b/>
      <w:bCs/>
    </w:rPr>
  </w:style>
  <w:style w:type="paragraph" w:customStyle="1" w:styleId="xl209">
    <w:name w:val="xl209"/>
    <w:basedOn w:val="a4"/>
    <w:rsid w:val="00F73D85"/>
    <w:pPr>
      <w:pBdr>
        <w:right w:val="single" w:sz="8" w:space="0" w:color="auto"/>
      </w:pBdr>
      <w:spacing w:before="100" w:beforeAutospacing="1" w:after="100" w:afterAutospacing="1"/>
      <w:jc w:val="center"/>
      <w:textAlignment w:val="center"/>
    </w:pPr>
  </w:style>
  <w:style w:type="paragraph" w:customStyle="1" w:styleId="xl210">
    <w:name w:val="xl210"/>
    <w:basedOn w:val="a4"/>
    <w:rsid w:val="00F73D85"/>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211">
    <w:name w:val="xl211"/>
    <w:basedOn w:val="a4"/>
    <w:rsid w:val="00F73D8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12">
    <w:name w:val="xl212"/>
    <w:basedOn w:val="a4"/>
    <w:rsid w:val="00F73D85"/>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b/>
      <w:bCs/>
    </w:rPr>
  </w:style>
  <w:style w:type="paragraph" w:customStyle="1" w:styleId="xl213">
    <w:name w:val="xl213"/>
    <w:basedOn w:val="a4"/>
    <w:rsid w:val="00F73D85"/>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14">
    <w:name w:val="xl214"/>
    <w:basedOn w:val="a4"/>
    <w:rsid w:val="00F73D85"/>
    <w:pPr>
      <w:pBdr>
        <w:top w:val="single" w:sz="8"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15">
    <w:name w:val="xl215"/>
    <w:basedOn w:val="a4"/>
    <w:rsid w:val="00F73D85"/>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style>
  <w:style w:type="paragraph" w:customStyle="1" w:styleId="xl216">
    <w:name w:val="xl216"/>
    <w:basedOn w:val="a4"/>
    <w:rsid w:val="00F73D85"/>
    <w:pPr>
      <w:pBdr>
        <w:left w:val="single" w:sz="4" w:space="0" w:color="auto"/>
        <w:bottom w:val="single" w:sz="4" w:space="0" w:color="auto"/>
        <w:right w:val="single" w:sz="8" w:space="0" w:color="auto"/>
      </w:pBdr>
      <w:spacing w:before="100" w:beforeAutospacing="1" w:after="100" w:afterAutospacing="1"/>
      <w:jc w:val="center"/>
      <w:textAlignment w:val="center"/>
    </w:pPr>
  </w:style>
  <w:style w:type="paragraph" w:customStyle="1" w:styleId="xl217">
    <w:name w:val="xl217"/>
    <w:basedOn w:val="a4"/>
    <w:rsid w:val="00F73D85"/>
    <w:pPr>
      <w:pBdr>
        <w:top w:val="single" w:sz="4" w:space="0" w:color="auto"/>
        <w:left w:val="single" w:sz="4" w:space="0" w:color="auto"/>
        <w:right w:val="single" w:sz="8" w:space="0" w:color="auto"/>
      </w:pBdr>
      <w:spacing w:before="100" w:beforeAutospacing="1" w:after="100" w:afterAutospacing="1"/>
      <w:jc w:val="center"/>
      <w:textAlignment w:val="center"/>
    </w:pPr>
    <w:rPr>
      <w:b/>
      <w:bCs/>
    </w:rPr>
  </w:style>
  <w:style w:type="paragraph" w:customStyle="1" w:styleId="xl218">
    <w:name w:val="xl218"/>
    <w:basedOn w:val="a4"/>
    <w:rsid w:val="00F73D85"/>
    <w:pPr>
      <w:pBdr>
        <w:left w:val="single" w:sz="4" w:space="0" w:color="auto"/>
        <w:bottom w:val="single" w:sz="4" w:space="0" w:color="auto"/>
        <w:right w:val="single" w:sz="8" w:space="0" w:color="auto"/>
      </w:pBdr>
      <w:spacing w:before="100" w:beforeAutospacing="1" w:after="100" w:afterAutospacing="1"/>
      <w:jc w:val="center"/>
      <w:textAlignment w:val="center"/>
    </w:pPr>
    <w:rPr>
      <w:b/>
      <w:bCs/>
    </w:rPr>
  </w:style>
  <w:style w:type="paragraph" w:customStyle="1" w:styleId="xl219">
    <w:name w:val="xl219"/>
    <w:basedOn w:val="a4"/>
    <w:rsid w:val="00F73D85"/>
    <w:pPr>
      <w:pBdr>
        <w:top w:val="single" w:sz="4" w:space="0" w:color="auto"/>
        <w:left w:val="single" w:sz="4" w:space="0" w:color="auto"/>
        <w:right w:val="single" w:sz="8" w:space="0" w:color="auto"/>
      </w:pBdr>
      <w:spacing w:before="100" w:beforeAutospacing="1" w:after="100" w:afterAutospacing="1"/>
      <w:jc w:val="center"/>
      <w:textAlignment w:val="center"/>
    </w:pPr>
  </w:style>
  <w:style w:type="paragraph" w:customStyle="1" w:styleId="xl220">
    <w:name w:val="xl220"/>
    <w:basedOn w:val="a4"/>
    <w:rsid w:val="00F73D85"/>
    <w:pPr>
      <w:pBdr>
        <w:top w:val="single" w:sz="8" w:space="0" w:color="auto"/>
      </w:pBdr>
      <w:spacing w:before="100" w:beforeAutospacing="1" w:after="100" w:afterAutospacing="1"/>
      <w:jc w:val="left"/>
    </w:pPr>
  </w:style>
  <w:style w:type="paragraph" w:customStyle="1" w:styleId="xl221">
    <w:name w:val="xl221"/>
    <w:basedOn w:val="a4"/>
    <w:rsid w:val="00F73D85"/>
    <w:pPr>
      <w:pBdr>
        <w:top w:val="single" w:sz="8" w:space="0" w:color="auto"/>
        <w:right w:val="single" w:sz="4" w:space="0" w:color="auto"/>
      </w:pBdr>
      <w:spacing w:before="100" w:beforeAutospacing="1" w:after="100" w:afterAutospacing="1"/>
      <w:jc w:val="left"/>
    </w:pPr>
  </w:style>
  <w:style w:type="paragraph" w:customStyle="1" w:styleId="xl222">
    <w:name w:val="xl222"/>
    <w:basedOn w:val="a4"/>
    <w:rsid w:val="00F73D85"/>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style>
  <w:style w:type="paragraph" w:customStyle="1" w:styleId="xl223">
    <w:name w:val="xl223"/>
    <w:basedOn w:val="a4"/>
    <w:rsid w:val="00F73D85"/>
    <w:pPr>
      <w:pBdr>
        <w:bottom w:val="single" w:sz="8" w:space="0" w:color="auto"/>
      </w:pBdr>
      <w:spacing w:before="100" w:beforeAutospacing="1" w:after="100" w:afterAutospacing="1"/>
      <w:jc w:val="left"/>
    </w:pPr>
  </w:style>
  <w:style w:type="paragraph" w:customStyle="1" w:styleId="xl224">
    <w:name w:val="xl224"/>
    <w:basedOn w:val="a4"/>
    <w:rsid w:val="00F73D85"/>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b/>
      <w:bCs/>
    </w:rPr>
  </w:style>
  <w:style w:type="paragraph" w:customStyle="1" w:styleId="xl225">
    <w:name w:val="xl225"/>
    <w:basedOn w:val="a4"/>
    <w:rsid w:val="00F73D85"/>
    <w:pPr>
      <w:pBdr>
        <w:bottom w:val="single" w:sz="8" w:space="0" w:color="auto"/>
        <w:right w:val="single" w:sz="4" w:space="0" w:color="auto"/>
      </w:pBdr>
      <w:spacing w:before="100" w:beforeAutospacing="1" w:after="100" w:afterAutospacing="1"/>
      <w:jc w:val="center"/>
      <w:textAlignment w:val="center"/>
    </w:pPr>
  </w:style>
  <w:style w:type="paragraph" w:customStyle="1" w:styleId="xl226">
    <w:name w:val="xl226"/>
    <w:basedOn w:val="a4"/>
    <w:rsid w:val="00F73D85"/>
    <w:pPr>
      <w:pBdr>
        <w:left w:val="single" w:sz="4" w:space="0" w:color="auto"/>
        <w:bottom w:val="single" w:sz="8" w:space="0" w:color="auto"/>
        <w:right w:val="single" w:sz="8" w:space="0" w:color="auto"/>
      </w:pBdr>
      <w:spacing w:before="100" w:beforeAutospacing="1" w:after="100" w:afterAutospacing="1"/>
      <w:jc w:val="center"/>
      <w:textAlignment w:val="center"/>
    </w:pPr>
    <w:rPr>
      <w:b/>
      <w:bCs/>
    </w:rPr>
  </w:style>
  <w:style w:type="paragraph" w:customStyle="1" w:styleId="xl227">
    <w:name w:val="xl227"/>
    <w:basedOn w:val="a4"/>
    <w:rsid w:val="00F73D85"/>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28">
    <w:name w:val="xl228"/>
    <w:basedOn w:val="a4"/>
    <w:rsid w:val="00F73D85"/>
    <w:pPr>
      <w:pBdr>
        <w:top w:val="single" w:sz="8" w:space="0" w:color="auto"/>
        <w:left w:val="single" w:sz="4" w:space="0" w:color="auto"/>
        <w:bottom w:val="single" w:sz="4" w:space="0" w:color="auto"/>
        <w:right w:val="single" w:sz="4" w:space="0" w:color="auto"/>
      </w:pBdr>
      <w:spacing w:before="100" w:beforeAutospacing="1" w:after="100" w:afterAutospacing="1"/>
      <w:jc w:val="left"/>
    </w:pPr>
  </w:style>
  <w:style w:type="paragraph" w:customStyle="1" w:styleId="xl229">
    <w:name w:val="xl229"/>
    <w:basedOn w:val="a4"/>
    <w:rsid w:val="00F73D85"/>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style>
  <w:style w:type="paragraph" w:customStyle="1" w:styleId="xl230">
    <w:name w:val="xl230"/>
    <w:basedOn w:val="a4"/>
    <w:rsid w:val="00F73D85"/>
    <w:pPr>
      <w:pBdr>
        <w:top w:val="single" w:sz="8" w:space="0" w:color="auto"/>
        <w:bottom w:val="single" w:sz="4" w:space="0" w:color="auto"/>
        <w:right w:val="single" w:sz="4" w:space="0" w:color="auto"/>
      </w:pBdr>
      <w:spacing w:before="100" w:beforeAutospacing="1" w:after="100" w:afterAutospacing="1"/>
      <w:jc w:val="left"/>
    </w:pPr>
  </w:style>
  <w:style w:type="paragraph" w:customStyle="1" w:styleId="xl231">
    <w:name w:val="xl231"/>
    <w:basedOn w:val="a4"/>
    <w:rsid w:val="00F73D85"/>
    <w:pPr>
      <w:pBdr>
        <w:top w:val="single" w:sz="8" w:space="0" w:color="auto"/>
        <w:bottom w:val="single" w:sz="4" w:space="0" w:color="auto"/>
      </w:pBdr>
      <w:spacing w:before="100" w:beforeAutospacing="1" w:after="100" w:afterAutospacing="1"/>
      <w:jc w:val="left"/>
    </w:pPr>
  </w:style>
  <w:style w:type="paragraph" w:customStyle="1" w:styleId="xl232">
    <w:name w:val="xl232"/>
    <w:basedOn w:val="a4"/>
    <w:rsid w:val="00F73D85"/>
    <w:pPr>
      <w:pBdr>
        <w:top w:val="single" w:sz="8" w:space="0" w:color="auto"/>
        <w:left w:val="single" w:sz="4" w:space="0" w:color="auto"/>
        <w:bottom w:val="single" w:sz="4" w:space="0" w:color="auto"/>
      </w:pBdr>
      <w:spacing w:before="100" w:beforeAutospacing="1" w:after="100" w:afterAutospacing="1"/>
      <w:jc w:val="left"/>
    </w:pPr>
  </w:style>
  <w:style w:type="paragraph" w:customStyle="1" w:styleId="xl233">
    <w:name w:val="xl233"/>
    <w:basedOn w:val="a4"/>
    <w:rsid w:val="00F73D85"/>
    <w:pPr>
      <w:pBdr>
        <w:top w:val="single" w:sz="8"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234">
    <w:name w:val="xl234"/>
    <w:basedOn w:val="a4"/>
    <w:rsid w:val="00F73D85"/>
    <w:pPr>
      <w:pBdr>
        <w:top w:val="single" w:sz="8" w:space="0" w:color="auto"/>
        <w:left w:val="single" w:sz="4" w:space="0" w:color="auto"/>
        <w:bottom w:val="single" w:sz="4" w:space="0" w:color="auto"/>
        <w:right w:val="single" w:sz="8" w:space="0" w:color="auto"/>
      </w:pBdr>
      <w:spacing w:before="100" w:beforeAutospacing="1" w:after="100" w:afterAutospacing="1"/>
      <w:jc w:val="left"/>
    </w:pPr>
  </w:style>
  <w:style w:type="paragraph" w:customStyle="1" w:styleId="xl235">
    <w:name w:val="xl235"/>
    <w:basedOn w:val="a4"/>
    <w:rsid w:val="00F73D85"/>
    <w:pPr>
      <w:pBdr>
        <w:top w:val="single" w:sz="4" w:space="0" w:color="auto"/>
        <w:left w:val="single" w:sz="4" w:space="0" w:color="auto"/>
        <w:bottom w:val="single" w:sz="8" w:space="0" w:color="auto"/>
      </w:pBdr>
      <w:spacing w:before="100" w:beforeAutospacing="1" w:after="100" w:afterAutospacing="1"/>
      <w:jc w:val="center"/>
      <w:textAlignment w:val="center"/>
    </w:pPr>
  </w:style>
  <w:style w:type="paragraph" w:customStyle="1" w:styleId="xl236">
    <w:name w:val="xl236"/>
    <w:basedOn w:val="a4"/>
    <w:rsid w:val="00F73D85"/>
    <w:pPr>
      <w:spacing w:before="100" w:beforeAutospacing="1" w:after="100" w:afterAutospacing="1"/>
      <w:jc w:val="left"/>
    </w:pPr>
    <w:rPr>
      <w:b/>
      <w:bCs/>
      <w:sz w:val="22"/>
      <w:szCs w:val="22"/>
    </w:rPr>
  </w:style>
  <w:style w:type="paragraph" w:customStyle="1" w:styleId="xl237">
    <w:name w:val="xl237"/>
    <w:basedOn w:val="a4"/>
    <w:rsid w:val="00F73D85"/>
    <w:pPr>
      <w:pBdr>
        <w:top w:val="single" w:sz="4" w:space="0" w:color="auto"/>
        <w:left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238">
    <w:name w:val="xl238"/>
    <w:basedOn w:val="a4"/>
    <w:rsid w:val="00F73D85"/>
    <w:pPr>
      <w:pBdr>
        <w:left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239">
    <w:name w:val="xl239"/>
    <w:basedOn w:val="a4"/>
    <w:rsid w:val="00F73D85"/>
    <w:pPr>
      <w:pBdr>
        <w:left w:val="single" w:sz="4" w:space="0" w:color="auto"/>
        <w:right w:val="single" w:sz="8" w:space="0" w:color="auto"/>
      </w:pBdr>
      <w:spacing w:before="100" w:beforeAutospacing="1" w:after="100" w:afterAutospacing="1"/>
      <w:jc w:val="center"/>
      <w:textAlignment w:val="center"/>
    </w:pPr>
    <w:rPr>
      <w:b/>
      <w:bCs/>
      <w:sz w:val="22"/>
      <w:szCs w:val="22"/>
    </w:rPr>
  </w:style>
  <w:style w:type="paragraph" w:customStyle="1" w:styleId="xl240">
    <w:name w:val="xl240"/>
    <w:basedOn w:val="a4"/>
    <w:rsid w:val="00F73D85"/>
    <w:pPr>
      <w:pBdr>
        <w:top w:val="single" w:sz="8" w:space="0" w:color="auto"/>
        <w:bottom w:val="single" w:sz="8" w:space="0" w:color="auto"/>
      </w:pBdr>
      <w:spacing w:before="100" w:beforeAutospacing="1" w:after="100" w:afterAutospacing="1"/>
      <w:jc w:val="left"/>
    </w:pPr>
    <w:rPr>
      <w:b/>
      <w:bCs/>
      <w:sz w:val="22"/>
      <w:szCs w:val="22"/>
    </w:rPr>
  </w:style>
  <w:style w:type="paragraph" w:customStyle="1" w:styleId="xl241">
    <w:name w:val="xl241"/>
    <w:basedOn w:val="a4"/>
    <w:rsid w:val="00F73D85"/>
    <w:pPr>
      <w:pBdr>
        <w:top w:val="single" w:sz="8"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sz w:val="22"/>
      <w:szCs w:val="22"/>
    </w:rPr>
  </w:style>
  <w:style w:type="paragraph" w:customStyle="1" w:styleId="xl242">
    <w:name w:val="xl242"/>
    <w:basedOn w:val="a4"/>
    <w:rsid w:val="00F73D85"/>
    <w:pPr>
      <w:pBdr>
        <w:top w:val="single" w:sz="4" w:space="0" w:color="auto"/>
        <w:left w:val="single" w:sz="4" w:space="0" w:color="auto"/>
        <w:bottom w:val="single" w:sz="8" w:space="0" w:color="auto"/>
      </w:pBdr>
      <w:spacing w:before="100" w:beforeAutospacing="1" w:after="100" w:afterAutospacing="1"/>
      <w:jc w:val="center"/>
      <w:textAlignment w:val="center"/>
    </w:pPr>
    <w:rPr>
      <w:b/>
      <w:bCs/>
    </w:rPr>
  </w:style>
  <w:style w:type="paragraph" w:customStyle="1" w:styleId="xl243">
    <w:name w:val="xl243"/>
    <w:basedOn w:val="a4"/>
    <w:rsid w:val="00F73D85"/>
    <w:pPr>
      <w:pBdr>
        <w:bottom w:val="single" w:sz="4" w:space="0" w:color="auto"/>
      </w:pBdr>
      <w:spacing w:before="100" w:beforeAutospacing="1" w:after="100" w:afterAutospacing="1"/>
      <w:jc w:val="left"/>
    </w:pPr>
  </w:style>
  <w:style w:type="paragraph" w:customStyle="1" w:styleId="xl244">
    <w:name w:val="xl244"/>
    <w:basedOn w:val="a4"/>
    <w:rsid w:val="00F73D85"/>
    <w:pPr>
      <w:pBdr>
        <w:bottom w:val="single" w:sz="4" w:space="0" w:color="auto"/>
        <w:right w:val="single" w:sz="4" w:space="0" w:color="auto"/>
      </w:pBdr>
      <w:spacing w:before="100" w:beforeAutospacing="1" w:after="100" w:afterAutospacing="1"/>
      <w:jc w:val="left"/>
    </w:pPr>
  </w:style>
  <w:style w:type="paragraph" w:customStyle="1" w:styleId="xl245">
    <w:name w:val="xl245"/>
    <w:basedOn w:val="a4"/>
    <w:rsid w:val="00F73D85"/>
    <w:pPr>
      <w:pBdr>
        <w:bottom w:val="single" w:sz="4" w:space="0" w:color="auto"/>
        <w:right w:val="single" w:sz="8" w:space="0" w:color="auto"/>
      </w:pBdr>
      <w:spacing w:before="100" w:beforeAutospacing="1" w:after="100" w:afterAutospacing="1"/>
      <w:jc w:val="center"/>
      <w:textAlignment w:val="center"/>
    </w:pPr>
    <w:rPr>
      <w:b/>
      <w:bCs/>
    </w:rPr>
  </w:style>
  <w:style w:type="paragraph" w:customStyle="1" w:styleId="xl246">
    <w:name w:val="xl246"/>
    <w:basedOn w:val="a4"/>
    <w:rsid w:val="00F73D85"/>
    <w:pPr>
      <w:pBdr>
        <w:bottom w:val="single" w:sz="8" w:space="0" w:color="auto"/>
        <w:right w:val="single" w:sz="4" w:space="0" w:color="auto"/>
      </w:pBdr>
      <w:spacing w:before="100" w:beforeAutospacing="1" w:after="100" w:afterAutospacing="1"/>
      <w:jc w:val="left"/>
    </w:pPr>
  </w:style>
  <w:style w:type="paragraph" w:customStyle="1" w:styleId="xl247">
    <w:name w:val="xl247"/>
    <w:basedOn w:val="a4"/>
    <w:rsid w:val="00F73D85"/>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style>
  <w:style w:type="paragraph" w:customStyle="1" w:styleId="xl248">
    <w:name w:val="xl248"/>
    <w:basedOn w:val="a4"/>
    <w:rsid w:val="00F73D85"/>
    <w:pPr>
      <w:pBdr>
        <w:top w:val="single" w:sz="8" w:space="0" w:color="auto"/>
        <w:bottom w:val="single" w:sz="8" w:space="0" w:color="auto"/>
      </w:pBdr>
      <w:spacing w:before="100" w:beforeAutospacing="1" w:after="100" w:afterAutospacing="1"/>
      <w:jc w:val="left"/>
    </w:pPr>
    <w:rPr>
      <w:b/>
      <w:bCs/>
    </w:rPr>
  </w:style>
  <w:style w:type="paragraph" w:customStyle="1" w:styleId="xl249">
    <w:name w:val="xl249"/>
    <w:basedOn w:val="a4"/>
    <w:rsid w:val="00F73D85"/>
    <w:pPr>
      <w:pBdr>
        <w:top w:val="single" w:sz="8" w:space="0" w:color="auto"/>
        <w:bottom w:val="single" w:sz="8" w:space="0" w:color="auto"/>
      </w:pBdr>
      <w:spacing w:before="100" w:beforeAutospacing="1" w:after="100" w:afterAutospacing="1"/>
      <w:jc w:val="center"/>
      <w:textAlignment w:val="center"/>
    </w:pPr>
    <w:rPr>
      <w:b/>
      <w:bCs/>
    </w:rPr>
  </w:style>
  <w:style w:type="paragraph" w:customStyle="1" w:styleId="xl250">
    <w:name w:val="xl250"/>
    <w:basedOn w:val="a4"/>
    <w:rsid w:val="00F73D85"/>
    <w:pPr>
      <w:pBdr>
        <w:top w:val="single" w:sz="8" w:space="0" w:color="auto"/>
        <w:bottom w:val="single" w:sz="8" w:space="0" w:color="auto"/>
        <w:right w:val="single" w:sz="8" w:space="0" w:color="auto"/>
      </w:pBdr>
      <w:spacing w:before="100" w:beforeAutospacing="1" w:after="100" w:afterAutospacing="1"/>
      <w:jc w:val="center"/>
      <w:textAlignment w:val="center"/>
    </w:pPr>
    <w:rPr>
      <w:b/>
      <w:bCs/>
    </w:rPr>
  </w:style>
  <w:style w:type="paragraph" w:customStyle="1" w:styleId="xl251">
    <w:name w:val="xl251"/>
    <w:basedOn w:val="a4"/>
    <w:rsid w:val="00F73D85"/>
    <w:pPr>
      <w:pBdr>
        <w:top w:val="single" w:sz="4" w:space="0" w:color="auto"/>
        <w:left w:val="single" w:sz="4" w:space="0" w:color="auto"/>
      </w:pBdr>
      <w:spacing w:before="100" w:beforeAutospacing="1" w:after="100" w:afterAutospacing="1"/>
      <w:jc w:val="center"/>
      <w:textAlignment w:val="center"/>
    </w:pPr>
    <w:rPr>
      <w:b/>
      <w:bCs/>
    </w:rPr>
  </w:style>
  <w:style w:type="paragraph" w:customStyle="1" w:styleId="xl252">
    <w:name w:val="xl252"/>
    <w:basedOn w:val="a4"/>
    <w:rsid w:val="00F73D85"/>
    <w:pPr>
      <w:pBdr>
        <w:top w:val="single" w:sz="4" w:space="0" w:color="auto"/>
        <w:left w:val="single" w:sz="4" w:space="0" w:color="auto"/>
        <w:right w:val="single" w:sz="4" w:space="0" w:color="auto"/>
      </w:pBdr>
      <w:spacing w:before="100" w:beforeAutospacing="1" w:after="100" w:afterAutospacing="1"/>
      <w:jc w:val="left"/>
    </w:pPr>
  </w:style>
  <w:style w:type="paragraph" w:customStyle="1" w:styleId="xl253">
    <w:name w:val="xl253"/>
    <w:basedOn w:val="a4"/>
    <w:rsid w:val="00F73D85"/>
    <w:pPr>
      <w:pBdr>
        <w:top w:val="single" w:sz="4" w:space="0" w:color="auto"/>
        <w:left w:val="single" w:sz="4" w:space="0" w:color="auto"/>
        <w:right w:val="single" w:sz="8" w:space="0" w:color="auto"/>
      </w:pBdr>
      <w:spacing w:before="100" w:beforeAutospacing="1" w:after="100" w:afterAutospacing="1"/>
      <w:jc w:val="center"/>
    </w:pPr>
    <w:rPr>
      <w:b/>
      <w:bCs/>
    </w:rPr>
  </w:style>
  <w:style w:type="paragraph" w:customStyle="1" w:styleId="xl254">
    <w:name w:val="xl254"/>
    <w:basedOn w:val="a4"/>
    <w:rsid w:val="00F73D85"/>
    <w:pPr>
      <w:pBdr>
        <w:top w:val="single" w:sz="8" w:space="0" w:color="auto"/>
        <w:bottom w:val="single" w:sz="8" w:space="0" w:color="auto"/>
      </w:pBdr>
      <w:spacing w:before="100" w:beforeAutospacing="1" w:after="100" w:afterAutospacing="1"/>
      <w:jc w:val="center"/>
      <w:textAlignment w:val="center"/>
    </w:pPr>
    <w:rPr>
      <w:b/>
      <w:bCs/>
    </w:rPr>
  </w:style>
  <w:style w:type="paragraph" w:customStyle="1" w:styleId="xl255">
    <w:name w:val="xl255"/>
    <w:basedOn w:val="a4"/>
    <w:rsid w:val="00F73D85"/>
    <w:pPr>
      <w:pBdr>
        <w:top w:val="single" w:sz="8" w:space="0" w:color="auto"/>
        <w:bottom w:val="single" w:sz="8" w:space="0" w:color="auto"/>
        <w:right w:val="single" w:sz="8" w:space="0" w:color="auto"/>
      </w:pBdr>
      <w:spacing w:before="100" w:beforeAutospacing="1" w:after="100" w:afterAutospacing="1"/>
      <w:jc w:val="center"/>
    </w:pPr>
    <w:rPr>
      <w:b/>
      <w:bCs/>
    </w:rPr>
  </w:style>
  <w:style w:type="paragraph" w:customStyle="1" w:styleId="xl256">
    <w:name w:val="xl256"/>
    <w:basedOn w:val="a4"/>
    <w:rsid w:val="00F73D85"/>
    <w:pPr>
      <w:pBdr>
        <w:top w:val="single" w:sz="8" w:space="0" w:color="auto"/>
        <w:bottom w:val="single" w:sz="8" w:space="0" w:color="auto"/>
        <w:right w:val="single" w:sz="8" w:space="0" w:color="auto"/>
      </w:pBdr>
      <w:spacing w:before="100" w:beforeAutospacing="1" w:after="100" w:afterAutospacing="1"/>
      <w:jc w:val="center"/>
      <w:textAlignment w:val="center"/>
    </w:pPr>
    <w:rPr>
      <w:b/>
      <w:bCs/>
      <w:sz w:val="22"/>
      <w:szCs w:val="22"/>
    </w:rPr>
  </w:style>
  <w:style w:type="paragraph" w:customStyle="1" w:styleId="xl257">
    <w:name w:val="xl257"/>
    <w:basedOn w:val="a4"/>
    <w:rsid w:val="00F73D85"/>
    <w:pPr>
      <w:pBdr>
        <w:bottom w:val="single" w:sz="4" w:space="0" w:color="auto"/>
      </w:pBdr>
      <w:spacing w:before="100" w:beforeAutospacing="1" w:after="100" w:afterAutospacing="1"/>
      <w:jc w:val="left"/>
    </w:pPr>
    <w:rPr>
      <w:sz w:val="22"/>
      <w:szCs w:val="22"/>
    </w:rPr>
  </w:style>
  <w:style w:type="paragraph" w:customStyle="1" w:styleId="xl258">
    <w:name w:val="xl258"/>
    <w:basedOn w:val="a4"/>
    <w:rsid w:val="00F73D8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259">
    <w:name w:val="xl259"/>
    <w:basedOn w:val="a4"/>
    <w:rsid w:val="00F73D85"/>
    <w:pPr>
      <w:pBdr>
        <w:left w:val="single" w:sz="4"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260">
    <w:name w:val="xl260"/>
    <w:basedOn w:val="a4"/>
    <w:rsid w:val="00F73D85"/>
    <w:pPr>
      <w:pBdr>
        <w:bottom w:val="single" w:sz="4" w:space="0" w:color="auto"/>
        <w:right w:val="single" w:sz="8" w:space="0" w:color="auto"/>
      </w:pBdr>
      <w:spacing w:before="100" w:beforeAutospacing="1" w:after="100" w:afterAutospacing="1"/>
      <w:jc w:val="center"/>
      <w:textAlignment w:val="center"/>
    </w:pPr>
    <w:rPr>
      <w:b/>
      <w:bCs/>
      <w:sz w:val="22"/>
      <w:szCs w:val="22"/>
    </w:rPr>
  </w:style>
  <w:style w:type="paragraph" w:customStyle="1" w:styleId="xl261">
    <w:name w:val="xl261"/>
    <w:basedOn w:val="a4"/>
    <w:rsid w:val="00F73D85"/>
    <w:pPr>
      <w:spacing w:before="100" w:beforeAutospacing="1" w:after="100" w:afterAutospacing="1"/>
      <w:jc w:val="left"/>
    </w:pPr>
    <w:rPr>
      <w:sz w:val="22"/>
      <w:szCs w:val="22"/>
    </w:rPr>
  </w:style>
  <w:style w:type="paragraph" w:customStyle="1" w:styleId="xl262">
    <w:name w:val="xl262"/>
    <w:basedOn w:val="a4"/>
    <w:rsid w:val="00F73D85"/>
    <w:pPr>
      <w:pBdr>
        <w:top w:val="single" w:sz="4" w:space="0" w:color="auto"/>
        <w:left w:val="single" w:sz="4" w:space="0" w:color="auto"/>
        <w:bottom w:val="single" w:sz="4" w:space="0" w:color="auto"/>
      </w:pBdr>
      <w:spacing w:before="100" w:beforeAutospacing="1" w:after="100" w:afterAutospacing="1"/>
      <w:jc w:val="center"/>
      <w:textAlignment w:val="center"/>
    </w:pPr>
    <w:rPr>
      <w:sz w:val="22"/>
      <w:szCs w:val="22"/>
    </w:rPr>
  </w:style>
  <w:style w:type="paragraph" w:customStyle="1" w:styleId="xl263">
    <w:name w:val="xl263"/>
    <w:basedOn w:val="a4"/>
    <w:rsid w:val="00F73D85"/>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b/>
      <w:bCs/>
      <w:sz w:val="22"/>
      <w:szCs w:val="22"/>
    </w:rPr>
  </w:style>
  <w:style w:type="paragraph" w:customStyle="1" w:styleId="xl264">
    <w:name w:val="xl264"/>
    <w:basedOn w:val="a4"/>
    <w:rsid w:val="00F73D85"/>
    <w:pPr>
      <w:pBdr>
        <w:bottom w:val="single" w:sz="4" w:space="0" w:color="auto"/>
        <w:right w:val="single" w:sz="4" w:space="0" w:color="auto"/>
      </w:pBdr>
      <w:spacing w:before="100" w:beforeAutospacing="1" w:after="100" w:afterAutospacing="1"/>
      <w:jc w:val="left"/>
    </w:pPr>
    <w:rPr>
      <w:sz w:val="22"/>
      <w:szCs w:val="22"/>
    </w:rPr>
  </w:style>
  <w:style w:type="paragraph" w:customStyle="1" w:styleId="xl265">
    <w:name w:val="xl265"/>
    <w:basedOn w:val="a4"/>
    <w:rsid w:val="00F73D85"/>
    <w:pPr>
      <w:pBdr>
        <w:top w:val="single" w:sz="4" w:space="0" w:color="auto"/>
        <w:bottom w:val="single" w:sz="4" w:space="0" w:color="auto"/>
      </w:pBdr>
      <w:spacing w:before="100" w:beforeAutospacing="1" w:after="100" w:afterAutospacing="1"/>
      <w:jc w:val="center"/>
      <w:textAlignment w:val="center"/>
    </w:pPr>
    <w:rPr>
      <w:sz w:val="22"/>
      <w:szCs w:val="22"/>
    </w:rPr>
  </w:style>
  <w:style w:type="paragraph" w:customStyle="1" w:styleId="xl266">
    <w:name w:val="xl266"/>
    <w:basedOn w:val="a4"/>
    <w:rsid w:val="00F73D8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267">
    <w:name w:val="xl267"/>
    <w:basedOn w:val="a4"/>
    <w:rsid w:val="00F73D85"/>
    <w:pPr>
      <w:pBdr>
        <w:top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268">
    <w:name w:val="xl268"/>
    <w:basedOn w:val="a4"/>
    <w:rsid w:val="00F73D85"/>
    <w:pPr>
      <w:pBdr>
        <w:right w:val="single" w:sz="8" w:space="0" w:color="auto"/>
      </w:pBdr>
      <w:spacing w:before="100" w:beforeAutospacing="1" w:after="100" w:afterAutospacing="1"/>
      <w:jc w:val="center"/>
      <w:textAlignment w:val="center"/>
    </w:pPr>
    <w:rPr>
      <w:b/>
      <w:bCs/>
      <w:sz w:val="22"/>
      <w:szCs w:val="22"/>
    </w:rPr>
  </w:style>
  <w:style w:type="paragraph" w:customStyle="1" w:styleId="xl269">
    <w:name w:val="xl269"/>
    <w:basedOn w:val="a4"/>
    <w:rsid w:val="00F73D85"/>
    <w:pPr>
      <w:pBdr>
        <w:top w:val="single" w:sz="8" w:space="0" w:color="auto"/>
        <w:bottom w:val="single" w:sz="4" w:space="0" w:color="auto"/>
      </w:pBdr>
      <w:spacing w:before="100" w:beforeAutospacing="1" w:after="100" w:afterAutospacing="1"/>
      <w:jc w:val="center"/>
      <w:textAlignment w:val="center"/>
    </w:pPr>
  </w:style>
  <w:style w:type="paragraph" w:customStyle="1" w:styleId="xl270">
    <w:name w:val="xl270"/>
    <w:basedOn w:val="a4"/>
    <w:rsid w:val="00F73D85"/>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71">
    <w:name w:val="xl271"/>
    <w:basedOn w:val="a4"/>
    <w:rsid w:val="00F73D85"/>
    <w:pPr>
      <w:pBdr>
        <w:left w:val="single" w:sz="8" w:space="0" w:color="auto"/>
      </w:pBdr>
      <w:spacing w:before="100" w:beforeAutospacing="1" w:after="100" w:afterAutospacing="1"/>
      <w:jc w:val="center"/>
      <w:textAlignment w:val="center"/>
    </w:pPr>
    <w:rPr>
      <w:b/>
      <w:bCs/>
    </w:rPr>
  </w:style>
  <w:style w:type="paragraph" w:customStyle="1" w:styleId="xl272">
    <w:name w:val="xl272"/>
    <w:basedOn w:val="a4"/>
    <w:rsid w:val="00F73D85"/>
    <w:pPr>
      <w:pBdr>
        <w:top w:val="single" w:sz="8" w:space="0" w:color="auto"/>
        <w:left w:val="single" w:sz="8" w:space="0" w:color="auto"/>
      </w:pBdr>
      <w:spacing w:before="100" w:beforeAutospacing="1" w:after="100" w:afterAutospacing="1"/>
      <w:jc w:val="center"/>
      <w:textAlignment w:val="center"/>
    </w:pPr>
  </w:style>
  <w:style w:type="paragraph" w:customStyle="1" w:styleId="xl273">
    <w:name w:val="xl273"/>
    <w:basedOn w:val="a4"/>
    <w:rsid w:val="00F73D85"/>
    <w:pPr>
      <w:pBdr>
        <w:top w:val="single" w:sz="8" w:space="0" w:color="auto"/>
        <w:left w:val="single" w:sz="8" w:space="0" w:color="auto"/>
        <w:bottom w:val="single" w:sz="8" w:space="0" w:color="auto"/>
      </w:pBdr>
      <w:spacing w:before="100" w:beforeAutospacing="1" w:after="100" w:afterAutospacing="1"/>
      <w:jc w:val="left"/>
    </w:pPr>
    <w:rPr>
      <w:b/>
      <w:bCs/>
    </w:rPr>
  </w:style>
  <w:style w:type="paragraph" w:customStyle="1" w:styleId="xl274">
    <w:name w:val="xl274"/>
    <w:basedOn w:val="a4"/>
    <w:rsid w:val="00F73D85"/>
    <w:pPr>
      <w:pBdr>
        <w:left w:val="single" w:sz="8" w:space="0" w:color="auto"/>
        <w:right w:val="single" w:sz="4" w:space="0" w:color="auto"/>
      </w:pBdr>
      <w:spacing w:before="100" w:beforeAutospacing="1" w:after="100" w:afterAutospacing="1"/>
      <w:jc w:val="left"/>
    </w:pPr>
  </w:style>
  <w:style w:type="paragraph" w:customStyle="1" w:styleId="xl275">
    <w:name w:val="xl275"/>
    <w:basedOn w:val="a4"/>
    <w:rsid w:val="00F73D85"/>
    <w:pPr>
      <w:pBdr>
        <w:left w:val="single" w:sz="8" w:space="0" w:color="auto"/>
      </w:pBdr>
      <w:spacing w:before="100" w:beforeAutospacing="1" w:after="100" w:afterAutospacing="1"/>
      <w:jc w:val="left"/>
    </w:pPr>
  </w:style>
  <w:style w:type="paragraph" w:customStyle="1" w:styleId="xl276">
    <w:name w:val="xl276"/>
    <w:basedOn w:val="a4"/>
    <w:rsid w:val="00F73D85"/>
    <w:pPr>
      <w:pBdr>
        <w:top w:val="single" w:sz="8" w:space="0" w:color="auto"/>
        <w:left w:val="single" w:sz="8" w:space="0" w:color="auto"/>
      </w:pBdr>
      <w:spacing w:before="100" w:beforeAutospacing="1" w:after="100" w:afterAutospacing="1"/>
      <w:jc w:val="left"/>
    </w:pPr>
  </w:style>
  <w:style w:type="paragraph" w:customStyle="1" w:styleId="xl277">
    <w:name w:val="xl277"/>
    <w:basedOn w:val="a4"/>
    <w:rsid w:val="00F73D85"/>
    <w:pPr>
      <w:pBdr>
        <w:top w:val="single" w:sz="8" w:space="0" w:color="auto"/>
        <w:left w:val="single" w:sz="8" w:space="0" w:color="auto"/>
        <w:bottom w:val="single" w:sz="4" w:space="0" w:color="auto"/>
        <w:right w:val="single" w:sz="4" w:space="0" w:color="auto"/>
      </w:pBdr>
      <w:spacing w:before="100" w:beforeAutospacing="1" w:after="100" w:afterAutospacing="1"/>
      <w:jc w:val="left"/>
    </w:pPr>
  </w:style>
  <w:style w:type="paragraph" w:customStyle="1" w:styleId="xl278">
    <w:name w:val="xl278"/>
    <w:basedOn w:val="a4"/>
    <w:rsid w:val="00F73D85"/>
    <w:pPr>
      <w:pBdr>
        <w:top w:val="single" w:sz="8" w:space="0" w:color="auto"/>
        <w:left w:val="single" w:sz="8" w:space="0" w:color="auto"/>
        <w:bottom w:val="single" w:sz="8" w:space="0" w:color="auto"/>
      </w:pBdr>
      <w:spacing w:before="100" w:beforeAutospacing="1" w:after="100" w:afterAutospacing="1"/>
      <w:jc w:val="left"/>
    </w:pPr>
    <w:rPr>
      <w:b/>
      <w:bCs/>
      <w:sz w:val="22"/>
      <w:szCs w:val="22"/>
    </w:rPr>
  </w:style>
  <w:style w:type="paragraph" w:customStyle="1" w:styleId="xl279">
    <w:name w:val="xl279"/>
    <w:basedOn w:val="a4"/>
    <w:rsid w:val="00F73D85"/>
    <w:pPr>
      <w:pBdr>
        <w:left w:val="single" w:sz="8" w:space="0" w:color="auto"/>
      </w:pBdr>
      <w:spacing w:before="100" w:beforeAutospacing="1" w:after="100" w:afterAutospacing="1"/>
      <w:jc w:val="left"/>
    </w:pPr>
    <w:rPr>
      <w:b/>
      <w:bCs/>
    </w:rPr>
  </w:style>
  <w:style w:type="paragraph" w:customStyle="1" w:styleId="xl280">
    <w:name w:val="xl280"/>
    <w:basedOn w:val="a4"/>
    <w:rsid w:val="00F73D85"/>
    <w:pPr>
      <w:pBdr>
        <w:left w:val="single" w:sz="8" w:space="0" w:color="auto"/>
        <w:bottom w:val="single" w:sz="8" w:space="0" w:color="auto"/>
      </w:pBdr>
      <w:spacing w:before="100" w:beforeAutospacing="1" w:after="100" w:afterAutospacing="1"/>
      <w:jc w:val="left"/>
    </w:pPr>
  </w:style>
  <w:style w:type="paragraph" w:customStyle="1" w:styleId="xl281">
    <w:name w:val="xl281"/>
    <w:basedOn w:val="a4"/>
    <w:rsid w:val="00F73D85"/>
    <w:pPr>
      <w:pBdr>
        <w:left w:val="single" w:sz="8" w:space="0" w:color="auto"/>
      </w:pBdr>
      <w:spacing w:before="100" w:beforeAutospacing="1" w:after="100" w:afterAutospacing="1"/>
      <w:jc w:val="left"/>
    </w:pPr>
    <w:rPr>
      <w:b/>
      <w:bCs/>
      <w:sz w:val="22"/>
      <w:szCs w:val="22"/>
    </w:rPr>
  </w:style>
  <w:style w:type="paragraph" w:customStyle="1" w:styleId="xl282">
    <w:name w:val="xl282"/>
    <w:basedOn w:val="a4"/>
    <w:rsid w:val="00F73D85"/>
    <w:pPr>
      <w:pBdr>
        <w:left w:val="single" w:sz="8" w:space="0" w:color="auto"/>
        <w:bottom w:val="single" w:sz="4" w:space="0" w:color="auto"/>
      </w:pBdr>
      <w:spacing w:before="100" w:beforeAutospacing="1" w:after="100" w:afterAutospacing="1"/>
      <w:jc w:val="left"/>
    </w:pPr>
    <w:rPr>
      <w:sz w:val="22"/>
      <w:szCs w:val="22"/>
    </w:rPr>
  </w:style>
  <w:style w:type="paragraph" w:customStyle="1" w:styleId="xl283">
    <w:name w:val="xl283"/>
    <w:basedOn w:val="a4"/>
    <w:rsid w:val="00F73D85"/>
    <w:pPr>
      <w:pBdr>
        <w:top w:val="single" w:sz="8" w:space="0" w:color="auto"/>
        <w:left w:val="single" w:sz="8" w:space="0" w:color="auto"/>
        <w:bottom w:val="single" w:sz="4" w:space="0" w:color="auto"/>
      </w:pBdr>
      <w:spacing w:before="100" w:beforeAutospacing="1" w:after="100" w:afterAutospacing="1"/>
      <w:jc w:val="left"/>
    </w:pPr>
  </w:style>
  <w:style w:type="paragraph" w:customStyle="1" w:styleId="xl284">
    <w:name w:val="xl284"/>
    <w:basedOn w:val="a4"/>
    <w:rsid w:val="00F73D85"/>
    <w:pPr>
      <w:pBdr>
        <w:left w:val="single" w:sz="8" w:space="0" w:color="auto"/>
      </w:pBdr>
      <w:spacing w:before="100" w:beforeAutospacing="1" w:after="100" w:afterAutospacing="1"/>
      <w:jc w:val="left"/>
    </w:pPr>
    <w:rPr>
      <w:sz w:val="22"/>
      <w:szCs w:val="22"/>
    </w:rPr>
  </w:style>
  <w:style w:type="paragraph" w:customStyle="1" w:styleId="xl285">
    <w:name w:val="xl285"/>
    <w:basedOn w:val="a4"/>
    <w:rsid w:val="00F73D85"/>
    <w:pPr>
      <w:pBdr>
        <w:left w:val="single" w:sz="8" w:space="0" w:color="auto"/>
      </w:pBdr>
      <w:spacing w:before="100" w:beforeAutospacing="1" w:after="100" w:afterAutospacing="1"/>
      <w:jc w:val="left"/>
    </w:pPr>
  </w:style>
  <w:style w:type="paragraph" w:customStyle="1" w:styleId="xl286">
    <w:name w:val="xl286"/>
    <w:basedOn w:val="a4"/>
    <w:rsid w:val="00F73D85"/>
    <w:pPr>
      <w:pBdr>
        <w:left w:val="single" w:sz="8" w:space="0" w:color="auto"/>
        <w:bottom w:val="single" w:sz="4" w:space="0" w:color="auto"/>
      </w:pBdr>
      <w:spacing w:before="100" w:beforeAutospacing="1" w:after="100" w:afterAutospacing="1"/>
      <w:jc w:val="left"/>
    </w:pPr>
  </w:style>
  <w:style w:type="paragraph" w:customStyle="1" w:styleId="xl287">
    <w:name w:val="xl287"/>
    <w:basedOn w:val="a4"/>
    <w:rsid w:val="00F73D85"/>
    <w:pPr>
      <w:pBdr>
        <w:top w:val="single" w:sz="8" w:space="0" w:color="auto"/>
        <w:left w:val="single" w:sz="8" w:space="0" w:color="auto"/>
        <w:bottom w:val="single" w:sz="8" w:space="0" w:color="auto"/>
      </w:pBdr>
      <w:spacing w:before="100" w:beforeAutospacing="1" w:after="100" w:afterAutospacing="1"/>
      <w:jc w:val="left"/>
    </w:pPr>
    <w:rPr>
      <w:b/>
      <w:bCs/>
      <w:color w:val="FF0000"/>
      <w:sz w:val="22"/>
      <w:szCs w:val="22"/>
    </w:rPr>
  </w:style>
  <w:style w:type="paragraph" w:customStyle="1" w:styleId="xl288">
    <w:name w:val="xl288"/>
    <w:basedOn w:val="a4"/>
    <w:rsid w:val="00F73D85"/>
    <w:pPr>
      <w:pBdr>
        <w:top w:val="single" w:sz="8" w:space="0" w:color="auto"/>
        <w:left w:val="single" w:sz="8" w:space="0" w:color="auto"/>
        <w:bottom w:val="single" w:sz="8" w:space="0" w:color="auto"/>
      </w:pBdr>
      <w:spacing w:before="100" w:beforeAutospacing="1" w:after="100" w:afterAutospacing="1"/>
      <w:jc w:val="left"/>
    </w:pPr>
    <w:rPr>
      <w:b/>
      <w:bCs/>
    </w:rPr>
  </w:style>
  <w:style w:type="paragraph" w:customStyle="1" w:styleId="xl289">
    <w:name w:val="xl289"/>
    <w:basedOn w:val="a4"/>
    <w:rsid w:val="00F73D85"/>
    <w:pPr>
      <w:pBdr>
        <w:bottom w:val="single" w:sz="4" w:space="0" w:color="auto"/>
        <w:right w:val="single" w:sz="8" w:space="0" w:color="auto"/>
      </w:pBdr>
      <w:spacing w:before="100" w:beforeAutospacing="1" w:after="100" w:afterAutospacing="1"/>
      <w:jc w:val="center"/>
      <w:textAlignment w:val="center"/>
    </w:pPr>
  </w:style>
  <w:style w:type="paragraph" w:customStyle="1" w:styleId="xl290">
    <w:name w:val="xl290"/>
    <w:basedOn w:val="a4"/>
    <w:rsid w:val="00F73D85"/>
    <w:pPr>
      <w:pBdr>
        <w:top w:val="single" w:sz="4" w:space="0" w:color="auto"/>
        <w:bottom w:val="single" w:sz="4" w:space="0" w:color="auto"/>
        <w:right w:val="single" w:sz="8" w:space="0" w:color="auto"/>
      </w:pBdr>
      <w:spacing w:before="100" w:beforeAutospacing="1" w:after="100" w:afterAutospacing="1"/>
      <w:jc w:val="center"/>
      <w:textAlignment w:val="center"/>
    </w:pPr>
  </w:style>
  <w:style w:type="paragraph" w:customStyle="1" w:styleId="xl291">
    <w:name w:val="xl291"/>
    <w:basedOn w:val="a4"/>
    <w:rsid w:val="00F73D85"/>
    <w:pPr>
      <w:pBdr>
        <w:right w:val="single" w:sz="8" w:space="0" w:color="auto"/>
      </w:pBdr>
      <w:spacing w:before="100" w:beforeAutospacing="1" w:after="100" w:afterAutospacing="1"/>
      <w:jc w:val="center"/>
      <w:textAlignment w:val="center"/>
    </w:pPr>
  </w:style>
  <w:style w:type="paragraph" w:customStyle="1" w:styleId="xl292">
    <w:name w:val="xl292"/>
    <w:basedOn w:val="a4"/>
    <w:rsid w:val="00F73D85"/>
    <w:pPr>
      <w:pBdr>
        <w:top w:val="single" w:sz="4" w:space="0" w:color="auto"/>
        <w:right w:val="single" w:sz="8" w:space="0" w:color="auto"/>
      </w:pBdr>
      <w:spacing w:before="100" w:beforeAutospacing="1" w:after="100" w:afterAutospacing="1"/>
      <w:jc w:val="center"/>
      <w:textAlignment w:val="center"/>
    </w:pPr>
  </w:style>
  <w:style w:type="paragraph" w:customStyle="1" w:styleId="xl293">
    <w:name w:val="xl293"/>
    <w:basedOn w:val="a4"/>
    <w:rsid w:val="00F73D85"/>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94">
    <w:name w:val="xl294"/>
    <w:basedOn w:val="a4"/>
    <w:rsid w:val="00F73D8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95">
    <w:name w:val="xl295"/>
    <w:basedOn w:val="a4"/>
    <w:rsid w:val="00F73D85"/>
    <w:pPr>
      <w:pBdr>
        <w:top w:val="single" w:sz="4" w:space="0" w:color="auto"/>
        <w:left w:val="single" w:sz="4" w:space="0" w:color="auto"/>
        <w:bottom w:val="single" w:sz="4" w:space="0" w:color="auto"/>
      </w:pBdr>
      <w:spacing w:before="100" w:beforeAutospacing="1" w:after="100" w:afterAutospacing="1"/>
      <w:jc w:val="center"/>
      <w:textAlignment w:val="center"/>
    </w:pPr>
  </w:style>
  <w:style w:type="paragraph" w:customStyle="1" w:styleId="xl296">
    <w:name w:val="xl296"/>
    <w:basedOn w:val="a4"/>
    <w:rsid w:val="00F73D85"/>
    <w:pPr>
      <w:spacing w:before="100" w:beforeAutospacing="1" w:after="100" w:afterAutospacing="1"/>
      <w:jc w:val="center"/>
      <w:textAlignment w:val="center"/>
    </w:pPr>
  </w:style>
  <w:style w:type="paragraph" w:customStyle="1" w:styleId="xl297">
    <w:name w:val="xl297"/>
    <w:basedOn w:val="a4"/>
    <w:rsid w:val="00F73D85"/>
    <w:pPr>
      <w:pBdr>
        <w:left w:val="single" w:sz="4" w:space="0" w:color="auto"/>
        <w:bottom w:val="single" w:sz="4" w:space="0" w:color="auto"/>
        <w:right w:val="single" w:sz="8" w:space="0" w:color="auto"/>
      </w:pBdr>
      <w:spacing w:before="100" w:beforeAutospacing="1" w:after="100" w:afterAutospacing="1"/>
      <w:jc w:val="center"/>
      <w:textAlignment w:val="center"/>
    </w:pPr>
  </w:style>
  <w:style w:type="paragraph" w:customStyle="1" w:styleId="xl298">
    <w:name w:val="xl298"/>
    <w:basedOn w:val="a4"/>
    <w:rsid w:val="00F73D85"/>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style>
  <w:style w:type="paragraph" w:customStyle="1" w:styleId="xl299">
    <w:name w:val="xl299"/>
    <w:basedOn w:val="a4"/>
    <w:rsid w:val="00F73D85"/>
    <w:pPr>
      <w:pBdr>
        <w:left w:val="single" w:sz="4" w:space="0" w:color="auto"/>
        <w:right w:val="single" w:sz="8" w:space="0" w:color="auto"/>
      </w:pBdr>
      <w:spacing w:before="100" w:beforeAutospacing="1" w:after="100" w:afterAutospacing="1"/>
      <w:jc w:val="center"/>
      <w:textAlignment w:val="center"/>
    </w:pPr>
  </w:style>
  <w:style w:type="paragraph" w:customStyle="1" w:styleId="xl300">
    <w:name w:val="xl300"/>
    <w:basedOn w:val="a4"/>
    <w:rsid w:val="00F73D85"/>
    <w:pPr>
      <w:spacing w:before="100" w:beforeAutospacing="1" w:after="100" w:afterAutospacing="1"/>
      <w:jc w:val="center"/>
      <w:textAlignment w:val="center"/>
    </w:pPr>
    <w:rPr>
      <w:b/>
      <w:bCs/>
    </w:rPr>
  </w:style>
  <w:style w:type="paragraph" w:customStyle="1" w:styleId="xl301">
    <w:name w:val="xl301"/>
    <w:basedOn w:val="a4"/>
    <w:rsid w:val="00F73D85"/>
    <w:pPr>
      <w:pBdr>
        <w:right w:val="single" w:sz="4" w:space="0" w:color="auto"/>
      </w:pBdr>
      <w:spacing w:before="100" w:beforeAutospacing="1" w:after="100" w:afterAutospacing="1"/>
      <w:jc w:val="center"/>
      <w:textAlignment w:val="center"/>
    </w:pPr>
    <w:rPr>
      <w:b/>
      <w:bCs/>
    </w:rPr>
  </w:style>
  <w:style w:type="paragraph" w:customStyle="1" w:styleId="xl302">
    <w:name w:val="xl302"/>
    <w:basedOn w:val="a4"/>
    <w:rsid w:val="00F73D85"/>
    <w:pPr>
      <w:pBdr>
        <w:top w:val="single" w:sz="4" w:space="0" w:color="auto"/>
        <w:left w:val="single" w:sz="4" w:space="0" w:color="auto"/>
        <w:right w:val="single" w:sz="8" w:space="0" w:color="auto"/>
      </w:pBdr>
      <w:spacing w:before="100" w:beforeAutospacing="1" w:after="100" w:afterAutospacing="1"/>
      <w:jc w:val="center"/>
      <w:textAlignment w:val="center"/>
    </w:pPr>
    <w:rPr>
      <w:b/>
      <w:bCs/>
    </w:rPr>
  </w:style>
  <w:style w:type="paragraph" w:customStyle="1" w:styleId="xl303">
    <w:name w:val="xl303"/>
    <w:basedOn w:val="a4"/>
    <w:rsid w:val="00F73D85"/>
    <w:pPr>
      <w:pBdr>
        <w:left w:val="single" w:sz="4" w:space="0" w:color="auto"/>
        <w:right w:val="single" w:sz="4" w:space="0" w:color="auto"/>
      </w:pBdr>
      <w:spacing w:before="100" w:beforeAutospacing="1" w:after="100" w:afterAutospacing="1"/>
      <w:jc w:val="center"/>
      <w:textAlignment w:val="center"/>
    </w:pPr>
    <w:rPr>
      <w:b/>
      <w:bCs/>
    </w:rPr>
  </w:style>
  <w:style w:type="paragraph" w:customStyle="1" w:styleId="xl304">
    <w:name w:val="xl304"/>
    <w:basedOn w:val="a4"/>
    <w:rsid w:val="00F73D85"/>
    <w:pPr>
      <w:pBdr>
        <w:left w:val="single" w:sz="4" w:space="0" w:color="auto"/>
        <w:right w:val="single" w:sz="8" w:space="0" w:color="auto"/>
      </w:pBdr>
      <w:spacing w:before="100" w:beforeAutospacing="1" w:after="100" w:afterAutospacing="1"/>
      <w:jc w:val="center"/>
      <w:textAlignment w:val="center"/>
    </w:pPr>
    <w:rPr>
      <w:b/>
      <w:bCs/>
    </w:rPr>
  </w:style>
  <w:style w:type="paragraph" w:customStyle="1" w:styleId="xl305">
    <w:name w:val="xl305"/>
    <w:basedOn w:val="a4"/>
    <w:rsid w:val="00F73D85"/>
    <w:pPr>
      <w:pBdr>
        <w:top w:val="single" w:sz="8" w:space="0" w:color="auto"/>
      </w:pBdr>
      <w:spacing w:before="100" w:beforeAutospacing="1" w:after="100" w:afterAutospacing="1"/>
      <w:jc w:val="center"/>
      <w:textAlignment w:val="center"/>
    </w:pPr>
    <w:rPr>
      <w:b/>
      <w:bCs/>
    </w:rPr>
  </w:style>
  <w:style w:type="paragraph" w:customStyle="1" w:styleId="xl306">
    <w:name w:val="xl306"/>
    <w:basedOn w:val="a4"/>
    <w:rsid w:val="00F73D85"/>
    <w:pPr>
      <w:pBdr>
        <w:top w:val="single" w:sz="8" w:space="0" w:color="auto"/>
        <w:bottom w:val="single" w:sz="4" w:space="0" w:color="auto"/>
        <w:right w:val="single" w:sz="8" w:space="0" w:color="auto"/>
      </w:pBdr>
      <w:spacing w:before="100" w:beforeAutospacing="1" w:after="100" w:afterAutospacing="1"/>
      <w:jc w:val="center"/>
      <w:textAlignment w:val="center"/>
    </w:pPr>
    <w:rPr>
      <w:b/>
      <w:bCs/>
    </w:rPr>
  </w:style>
  <w:style w:type="paragraph" w:customStyle="1" w:styleId="xl307">
    <w:name w:val="xl307"/>
    <w:basedOn w:val="a4"/>
    <w:rsid w:val="00C9111C"/>
    <w:pPr>
      <w:pBdr>
        <w:top w:val="single" w:sz="4" w:space="0" w:color="auto"/>
        <w:left w:val="single" w:sz="8" w:space="0" w:color="auto"/>
        <w:right w:val="single" w:sz="4" w:space="0" w:color="auto"/>
      </w:pBdr>
      <w:spacing w:before="100" w:beforeAutospacing="1" w:after="100" w:afterAutospacing="1"/>
      <w:jc w:val="left"/>
      <w:textAlignment w:val="center"/>
    </w:pPr>
  </w:style>
  <w:style w:type="paragraph" w:customStyle="1" w:styleId="xl308">
    <w:name w:val="xl308"/>
    <w:basedOn w:val="a4"/>
    <w:rsid w:val="00C9111C"/>
    <w:pPr>
      <w:pBdr>
        <w:top w:val="single" w:sz="4" w:space="0" w:color="auto"/>
        <w:left w:val="single" w:sz="8" w:space="0" w:color="auto"/>
        <w:bottom w:val="single" w:sz="8" w:space="0" w:color="auto"/>
        <w:right w:val="single" w:sz="4" w:space="0" w:color="auto"/>
      </w:pBdr>
      <w:spacing w:before="100" w:beforeAutospacing="1" w:after="100" w:afterAutospacing="1"/>
      <w:jc w:val="left"/>
    </w:pPr>
  </w:style>
  <w:style w:type="paragraph" w:customStyle="1" w:styleId="xl309">
    <w:name w:val="xl309"/>
    <w:basedOn w:val="a4"/>
    <w:rsid w:val="00C9111C"/>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310">
    <w:name w:val="xl310"/>
    <w:basedOn w:val="a4"/>
    <w:rsid w:val="00C9111C"/>
    <w:pPr>
      <w:pBdr>
        <w:top w:val="single" w:sz="4" w:space="0" w:color="auto"/>
        <w:left w:val="single" w:sz="4" w:space="0" w:color="auto"/>
        <w:bottom w:val="single" w:sz="4" w:space="0" w:color="auto"/>
        <w:right w:val="single" w:sz="4" w:space="0" w:color="auto"/>
      </w:pBdr>
      <w:shd w:val="clear" w:color="000000" w:fill="99CCFF"/>
      <w:spacing w:before="100" w:beforeAutospacing="1" w:after="100" w:afterAutospacing="1"/>
      <w:jc w:val="center"/>
      <w:textAlignment w:val="center"/>
    </w:pPr>
  </w:style>
  <w:style w:type="paragraph" w:customStyle="1" w:styleId="xl311">
    <w:name w:val="xl311"/>
    <w:basedOn w:val="a4"/>
    <w:rsid w:val="00C9111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312">
    <w:name w:val="xl312"/>
    <w:basedOn w:val="a4"/>
    <w:rsid w:val="00C9111C"/>
    <w:pPr>
      <w:pBdr>
        <w:top w:val="single" w:sz="8" w:space="0" w:color="auto"/>
        <w:left w:val="single" w:sz="8" w:space="0" w:color="auto"/>
        <w:bottom w:val="single" w:sz="8" w:space="0" w:color="auto"/>
      </w:pBdr>
      <w:spacing w:before="100" w:beforeAutospacing="1" w:after="100" w:afterAutospacing="1"/>
      <w:jc w:val="left"/>
      <w:textAlignment w:val="top"/>
    </w:pPr>
    <w:rPr>
      <w:b/>
      <w:bCs/>
    </w:rPr>
  </w:style>
  <w:style w:type="paragraph" w:customStyle="1" w:styleId="xl313">
    <w:name w:val="xl313"/>
    <w:basedOn w:val="a4"/>
    <w:rsid w:val="00C9111C"/>
    <w:pPr>
      <w:pBdr>
        <w:top w:val="single" w:sz="4" w:space="0" w:color="auto"/>
        <w:left w:val="single" w:sz="8" w:space="0" w:color="auto"/>
        <w:bottom w:val="single" w:sz="4" w:space="0" w:color="auto"/>
        <w:right w:val="single" w:sz="4" w:space="0" w:color="auto"/>
      </w:pBdr>
      <w:shd w:val="clear" w:color="000000" w:fill="C0C0C0"/>
      <w:spacing w:before="100" w:beforeAutospacing="1" w:after="100" w:afterAutospacing="1"/>
      <w:jc w:val="left"/>
    </w:pPr>
  </w:style>
  <w:style w:type="paragraph" w:customStyle="1" w:styleId="xl314">
    <w:name w:val="xl314"/>
    <w:basedOn w:val="a4"/>
    <w:rsid w:val="00C9111C"/>
    <w:pPr>
      <w:spacing w:before="100" w:beforeAutospacing="1" w:after="100" w:afterAutospacing="1"/>
      <w:jc w:val="center"/>
    </w:pPr>
    <w:rPr>
      <w:rFonts w:ascii="Arial" w:hAnsi="Arial" w:cs="Arial"/>
    </w:rPr>
  </w:style>
  <w:style w:type="paragraph" w:customStyle="1" w:styleId="xl315">
    <w:name w:val="xl315"/>
    <w:basedOn w:val="a4"/>
    <w:rsid w:val="00C9111C"/>
    <w:pPr>
      <w:pBdr>
        <w:top w:val="single" w:sz="4" w:space="0" w:color="auto"/>
        <w:left w:val="single" w:sz="8" w:space="0" w:color="auto"/>
        <w:bottom w:val="single" w:sz="4" w:space="0" w:color="auto"/>
        <w:right w:val="single" w:sz="4" w:space="0" w:color="auto"/>
      </w:pBdr>
      <w:shd w:val="clear" w:color="000000" w:fill="C0C0C0"/>
      <w:spacing w:before="100" w:beforeAutospacing="1" w:after="100" w:afterAutospacing="1"/>
      <w:jc w:val="left"/>
      <w:textAlignment w:val="top"/>
    </w:pPr>
  </w:style>
  <w:style w:type="paragraph" w:customStyle="1" w:styleId="xl316">
    <w:name w:val="xl316"/>
    <w:basedOn w:val="a4"/>
    <w:rsid w:val="00C9111C"/>
    <w:pPr>
      <w:pBdr>
        <w:top w:val="single" w:sz="4" w:space="0" w:color="auto"/>
        <w:left w:val="single" w:sz="4" w:space="0" w:color="auto"/>
        <w:bottom w:val="single" w:sz="8" w:space="0" w:color="auto"/>
        <w:right w:val="single" w:sz="4" w:space="0" w:color="auto"/>
      </w:pBdr>
      <w:shd w:val="clear" w:color="000000" w:fill="CCFFFF"/>
      <w:spacing w:before="100" w:beforeAutospacing="1" w:after="100" w:afterAutospacing="1"/>
      <w:jc w:val="center"/>
      <w:textAlignment w:val="center"/>
    </w:pPr>
  </w:style>
  <w:style w:type="paragraph" w:customStyle="1" w:styleId="xl317">
    <w:name w:val="xl317"/>
    <w:basedOn w:val="a4"/>
    <w:rsid w:val="00C9111C"/>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style>
  <w:style w:type="paragraph" w:customStyle="1" w:styleId="xl318">
    <w:name w:val="xl318"/>
    <w:basedOn w:val="a4"/>
    <w:rsid w:val="00C9111C"/>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style>
  <w:style w:type="paragraph" w:customStyle="1" w:styleId="xl319">
    <w:name w:val="xl319"/>
    <w:basedOn w:val="a4"/>
    <w:rsid w:val="00C9111C"/>
    <w:pPr>
      <w:pBdr>
        <w:left w:val="single" w:sz="4" w:space="0" w:color="auto"/>
        <w:bottom w:val="single" w:sz="4" w:space="0" w:color="auto"/>
        <w:right w:val="single" w:sz="8" w:space="0" w:color="auto"/>
      </w:pBdr>
      <w:spacing w:before="100" w:beforeAutospacing="1" w:after="100" w:afterAutospacing="1"/>
      <w:jc w:val="center"/>
      <w:textAlignment w:val="center"/>
    </w:pPr>
  </w:style>
  <w:style w:type="paragraph" w:customStyle="1" w:styleId="xl320">
    <w:name w:val="xl320"/>
    <w:basedOn w:val="a4"/>
    <w:rsid w:val="00C9111C"/>
    <w:pPr>
      <w:pBdr>
        <w:top w:val="single" w:sz="8"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style>
  <w:style w:type="paragraph" w:customStyle="1" w:styleId="xl321">
    <w:name w:val="xl321"/>
    <w:basedOn w:val="a4"/>
    <w:rsid w:val="00C9111C"/>
    <w:pPr>
      <w:pBdr>
        <w:top w:val="single" w:sz="8"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style>
  <w:style w:type="paragraph" w:customStyle="1" w:styleId="xl322">
    <w:name w:val="xl322"/>
    <w:basedOn w:val="a4"/>
    <w:rsid w:val="00C9111C"/>
    <w:pPr>
      <w:pBdr>
        <w:top w:val="single" w:sz="8"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style>
  <w:style w:type="paragraph" w:customStyle="1" w:styleId="xl323">
    <w:name w:val="xl323"/>
    <w:basedOn w:val="a4"/>
    <w:rsid w:val="00C9111C"/>
    <w:pPr>
      <w:pBdr>
        <w:top w:val="single" w:sz="8" w:space="0" w:color="auto"/>
        <w:left w:val="single" w:sz="4" w:space="0" w:color="auto"/>
        <w:bottom w:val="single" w:sz="4" w:space="0" w:color="auto"/>
        <w:right w:val="single" w:sz="8" w:space="0" w:color="auto"/>
      </w:pBdr>
      <w:shd w:val="clear" w:color="000000" w:fill="CCFFFF"/>
      <w:spacing w:before="100" w:beforeAutospacing="1" w:after="100" w:afterAutospacing="1"/>
      <w:jc w:val="center"/>
      <w:textAlignment w:val="center"/>
    </w:pPr>
  </w:style>
  <w:style w:type="paragraph" w:customStyle="1" w:styleId="xl324">
    <w:name w:val="xl324"/>
    <w:basedOn w:val="a4"/>
    <w:rsid w:val="00C9111C"/>
    <w:pPr>
      <w:pBdr>
        <w:top w:val="single" w:sz="4" w:space="0" w:color="auto"/>
        <w:left w:val="single" w:sz="4" w:space="0" w:color="auto"/>
        <w:bottom w:val="single" w:sz="8" w:space="0" w:color="auto"/>
        <w:right w:val="single" w:sz="4" w:space="0" w:color="auto"/>
      </w:pBdr>
      <w:spacing w:before="100" w:beforeAutospacing="1" w:after="100" w:afterAutospacing="1"/>
      <w:jc w:val="left"/>
      <w:textAlignment w:val="center"/>
    </w:pPr>
  </w:style>
  <w:style w:type="paragraph" w:customStyle="1" w:styleId="xl325">
    <w:name w:val="xl325"/>
    <w:basedOn w:val="a4"/>
    <w:rsid w:val="00C9111C"/>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style>
  <w:style w:type="paragraph" w:customStyle="1" w:styleId="xl326">
    <w:name w:val="xl326"/>
    <w:basedOn w:val="a4"/>
    <w:rsid w:val="00C9111C"/>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style>
  <w:style w:type="paragraph" w:customStyle="1" w:styleId="xl327">
    <w:name w:val="xl327"/>
    <w:basedOn w:val="a4"/>
    <w:rsid w:val="00C9111C"/>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style>
  <w:style w:type="paragraph" w:customStyle="1" w:styleId="xl328">
    <w:name w:val="xl328"/>
    <w:basedOn w:val="a4"/>
    <w:rsid w:val="00C9111C"/>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29">
    <w:name w:val="xl329"/>
    <w:basedOn w:val="a4"/>
    <w:rsid w:val="00C9111C"/>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style>
  <w:style w:type="paragraph" w:customStyle="1" w:styleId="xl330">
    <w:name w:val="xl330"/>
    <w:basedOn w:val="a4"/>
    <w:rsid w:val="00C9111C"/>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style>
  <w:style w:type="paragraph" w:customStyle="1" w:styleId="xl331">
    <w:name w:val="xl331"/>
    <w:basedOn w:val="a4"/>
    <w:rsid w:val="00C9111C"/>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style>
  <w:style w:type="paragraph" w:customStyle="1" w:styleId="xl332">
    <w:name w:val="xl332"/>
    <w:basedOn w:val="a4"/>
    <w:rsid w:val="00C9111C"/>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style>
  <w:style w:type="paragraph" w:customStyle="1" w:styleId="xl333">
    <w:name w:val="xl333"/>
    <w:basedOn w:val="a4"/>
    <w:rsid w:val="00C9111C"/>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style>
  <w:style w:type="paragraph" w:customStyle="1" w:styleId="font5">
    <w:name w:val="font5"/>
    <w:basedOn w:val="a4"/>
    <w:rsid w:val="008A4A6E"/>
    <w:pPr>
      <w:spacing w:before="100" w:beforeAutospacing="1" w:after="100" w:afterAutospacing="1"/>
      <w:jc w:val="left"/>
    </w:pPr>
    <w:rPr>
      <w:sz w:val="20"/>
      <w:szCs w:val="20"/>
    </w:rPr>
  </w:style>
  <w:style w:type="paragraph" w:customStyle="1" w:styleId="font6">
    <w:name w:val="font6"/>
    <w:basedOn w:val="a4"/>
    <w:rsid w:val="008A4A6E"/>
    <w:pPr>
      <w:spacing w:before="100" w:beforeAutospacing="1" w:after="100" w:afterAutospacing="1"/>
      <w:jc w:val="left"/>
    </w:pPr>
    <w:rPr>
      <w:sz w:val="18"/>
      <w:szCs w:val="18"/>
    </w:rPr>
  </w:style>
  <w:style w:type="paragraph" w:customStyle="1" w:styleId="font7">
    <w:name w:val="font7"/>
    <w:basedOn w:val="a4"/>
    <w:rsid w:val="008A4A6E"/>
    <w:pPr>
      <w:spacing w:before="100" w:beforeAutospacing="1" w:after="100" w:afterAutospacing="1"/>
      <w:jc w:val="left"/>
    </w:pPr>
    <w:rPr>
      <w:sz w:val="20"/>
      <w:szCs w:val="20"/>
    </w:rPr>
  </w:style>
  <w:style w:type="paragraph" w:customStyle="1" w:styleId="font8">
    <w:name w:val="font8"/>
    <w:basedOn w:val="a4"/>
    <w:rsid w:val="008A4A6E"/>
    <w:pPr>
      <w:spacing w:before="100" w:beforeAutospacing="1" w:after="100" w:afterAutospacing="1"/>
      <w:jc w:val="left"/>
    </w:pPr>
    <w:rPr>
      <w:sz w:val="20"/>
      <w:szCs w:val="20"/>
    </w:rPr>
  </w:style>
  <w:style w:type="paragraph" w:customStyle="1" w:styleId="font9">
    <w:name w:val="font9"/>
    <w:basedOn w:val="a4"/>
    <w:rsid w:val="008A4A6E"/>
    <w:pPr>
      <w:spacing w:before="100" w:beforeAutospacing="1" w:after="100" w:afterAutospacing="1"/>
      <w:jc w:val="left"/>
    </w:pPr>
    <w:rPr>
      <w:sz w:val="18"/>
      <w:szCs w:val="18"/>
    </w:rPr>
  </w:style>
  <w:style w:type="paragraph" w:customStyle="1" w:styleId="xl334">
    <w:name w:val="xl334"/>
    <w:basedOn w:val="a4"/>
    <w:rsid w:val="008A4A6E"/>
    <w:pPr>
      <w:pBdr>
        <w:top w:val="single" w:sz="8" w:space="0" w:color="auto"/>
        <w:left w:val="single" w:sz="8" w:space="0" w:color="auto"/>
        <w:bottom w:val="single" w:sz="8" w:space="0" w:color="auto"/>
      </w:pBdr>
      <w:shd w:val="clear" w:color="000000" w:fill="C0C0C0"/>
      <w:spacing w:before="100" w:beforeAutospacing="1" w:after="100" w:afterAutospacing="1"/>
      <w:jc w:val="left"/>
    </w:pPr>
    <w:rPr>
      <w:b/>
      <w:bCs/>
    </w:rPr>
  </w:style>
  <w:style w:type="paragraph" w:customStyle="1" w:styleId="xl335">
    <w:name w:val="xl335"/>
    <w:basedOn w:val="a4"/>
    <w:rsid w:val="008A4A6E"/>
    <w:pPr>
      <w:pBdr>
        <w:top w:val="single" w:sz="8" w:space="0" w:color="auto"/>
        <w:bottom w:val="single" w:sz="8" w:space="0" w:color="auto"/>
      </w:pBdr>
      <w:shd w:val="clear" w:color="000000" w:fill="C0C0C0"/>
      <w:spacing w:before="100" w:beforeAutospacing="1" w:after="100" w:afterAutospacing="1"/>
      <w:jc w:val="left"/>
    </w:pPr>
    <w:rPr>
      <w:b/>
      <w:bCs/>
    </w:rPr>
  </w:style>
  <w:style w:type="paragraph" w:customStyle="1" w:styleId="xl336">
    <w:name w:val="xl336"/>
    <w:basedOn w:val="a4"/>
    <w:rsid w:val="008A4A6E"/>
    <w:pPr>
      <w:pBdr>
        <w:top w:val="single" w:sz="8" w:space="0" w:color="auto"/>
        <w:bottom w:val="single" w:sz="8" w:space="0" w:color="auto"/>
      </w:pBdr>
      <w:shd w:val="clear" w:color="000000" w:fill="C0C0C0"/>
      <w:spacing w:before="100" w:beforeAutospacing="1" w:after="100" w:afterAutospacing="1"/>
      <w:jc w:val="center"/>
      <w:textAlignment w:val="center"/>
    </w:pPr>
    <w:rPr>
      <w:b/>
      <w:bCs/>
    </w:rPr>
  </w:style>
  <w:style w:type="paragraph" w:customStyle="1" w:styleId="xl337">
    <w:name w:val="xl337"/>
    <w:basedOn w:val="a4"/>
    <w:rsid w:val="008A4A6E"/>
    <w:pPr>
      <w:pBdr>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338">
    <w:name w:val="xl338"/>
    <w:basedOn w:val="a4"/>
    <w:rsid w:val="008A4A6E"/>
    <w:pPr>
      <w:pBdr>
        <w:bottom w:val="single" w:sz="4" w:space="0" w:color="auto"/>
        <w:right w:val="single" w:sz="8" w:space="0" w:color="auto"/>
      </w:pBdr>
      <w:spacing w:before="100" w:beforeAutospacing="1" w:after="100" w:afterAutospacing="1"/>
      <w:jc w:val="center"/>
      <w:textAlignment w:val="center"/>
    </w:pPr>
  </w:style>
  <w:style w:type="paragraph" w:customStyle="1" w:styleId="xl339">
    <w:name w:val="xl339"/>
    <w:basedOn w:val="a4"/>
    <w:rsid w:val="008A4A6E"/>
    <w:pPr>
      <w:pBdr>
        <w:top w:val="single" w:sz="4" w:space="0" w:color="auto"/>
        <w:left w:val="single" w:sz="4" w:space="0" w:color="auto"/>
        <w:bottom w:val="single" w:sz="4" w:space="0" w:color="auto"/>
      </w:pBdr>
      <w:spacing w:before="100" w:beforeAutospacing="1" w:after="100" w:afterAutospacing="1"/>
      <w:jc w:val="center"/>
      <w:textAlignment w:val="center"/>
    </w:pPr>
  </w:style>
  <w:style w:type="paragraph" w:customStyle="1" w:styleId="xl340">
    <w:name w:val="xl340"/>
    <w:basedOn w:val="a4"/>
    <w:rsid w:val="008A4A6E"/>
    <w:pPr>
      <w:pBdr>
        <w:left w:val="single" w:sz="4" w:space="0" w:color="auto"/>
        <w:right w:val="single" w:sz="8" w:space="0" w:color="auto"/>
      </w:pBdr>
      <w:spacing w:before="100" w:beforeAutospacing="1" w:after="100" w:afterAutospacing="1"/>
      <w:jc w:val="center"/>
      <w:textAlignment w:val="center"/>
    </w:pPr>
  </w:style>
  <w:style w:type="paragraph" w:customStyle="1" w:styleId="xl341">
    <w:name w:val="xl341"/>
    <w:basedOn w:val="a4"/>
    <w:rsid w:val="008A4A6E"/>
    <w:pPr>
      <w:pBdr>
        <w:top w:val="single" w:sz="8" w:space="0" w:color="auto"/>
        <w:left w:val="single" w:sz="4" w:space="0" w:color="auto"/>
        <w:bottom w:val="single" w:sz="4" w:space="0" w:color="auto"/>
      </w:pBdr>
      <w:spacing w:before="100" w:beforeAutospacing="1" w:after="100" w:afterAutospacing="1"/>
      <w:jc w:val="center"/>
      <w:textAlignment w:val="center"/>
    </w:pPr>
  </w:style>
  <w:style w:type="paragraph" w:customStyle="1" w:styleId="xl342">
    <w:name w:val="xl342"/>
    <w:basedOn w:val="a4"/>
    <w:rsid w:val="008A4A6E"/>
    <w:pPr>
      <w:pBdr>
        <w:right w:val="single" w:sz="4" w:space="0" w:color="auto"/>
      </w:pBdr>
      <w:spacing w:before="100" w:beforeAutospacing="1" w:after="100" w:afterAutospacing="1"/>
      <w:jc w:val="center"/>
      <w:textAlignment w:val="center"/>
    </w:pPr>
    <w:rPr>
      <w:sz w:val="18"/>
      <w:szCs w:val="18"/>
    </w:rPr>
  </w:style>
  <w:style w:type="paragraph" w:customStyle="1" w:styleId="xl343">
    <w:name w:val="xl343"/>
    <w:basedOn w:val="a4"/>
    <w:rsid w:val="008A4A6E"/>
    <w:pPr>
      <w:pBdr>
        <w:top w:val="single" w:sz="8" w:space="0" w:color="auto"/>
        <w:right w:val="single" w:sz="4" w:space="0" w:color="auto"/>
      </w:pBdr>
      <w:spacing w:before="100" w:beforeAutospacing="1" w:after="100" w:afterAutospacing="1"/>
      <w:jc w:val="center"/>
      <w:textAlignment w:val="center"/>
    </w:pPr>
    <w:rPr>
      <w:sz w:val="18"/>
      <w:szCs w:val="18"/>
    </w:rPr>
  </w:style>
  <w:style w:type="paragraph" w:customStyle="1" w:styleId="xl344">
    <w:name w:val="xl344"/>
    <w:basedOn w:val="a4"/>
    <w:rsid w:val="008A4A6E"/>
    <w:pPr>
      <w:pBdr>
        <w:left w:val="single" w:sz="4" w:space="0" w:color="auto"/>
        <w:bottom w:val="single" w:sz="8" w:space="0" w:color="auto"/>
      </w:pBdr>
      <w:spacing w:before="100" w:beforeAutospacing="1" w:after="100" w:afterAutospacing="1"/>
      <w:jc w:val="center"/>
      <w:textAlignment w:val="center"/>
    </w:pPr>
  </w:style>
  <w:style w:type="paragraph" w:customStyle="1" w:styleId="xl345">
    <w:name w:val="xl345"/>
    <w:basedOn w:val="a4"/>
    <w:rsid w:val="008A4A6E"/>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style>
  <w:style w:type="paragraph" w:customStyle="1" w:styleId="xl346">
    <w:name w:val="xl346"/>
    <w:basedOn w:val="a4"/>
    <w:rsid w:val="008A4A6E"/>
    <w:pPr>
      <w:pBdr>
        <w:top w:val="single" w:sz="8" w:space="0" w:color="auto"/>
        <w:left w:val="single" w:sz="4" w:space="0" w:color="auto"/>
        <w:right w:val="single" w:sz="4" w:space="0" w:color="auto"/>
      </w:pBdr>
      <w:spacing w:before="100" w:beforeAutospacing="1" w:after="100" w:afterAutospacing="1"/>
      <w:jc w:val="left"/>
      <w:textAlignment w:val="center"/>
    </w:pPr>
    <w:rPr>
      <w:sz w:val="18"/>
      <w:szCs w:val="18"/>
    </w:rPr>
  </w:style>
  <w:style w:type="paragraph" w:customStyle="1" w:styleId="xl347">
    <w:name w:val="xl347"/>
    <w:basedOn w:val="a4"/>
    <w:rsid w:val="008A4A6E"/>
    <w:pPr>
      <w:pBdr>
        <w:top w:val="single" w:sz="8" w:space="0" w:color="auto"/>
        <w:left w:val="single" w:sz="8" w:space="0" w:color="auto"/>
        <w:bottom w:val="single" w:sz="8" w:space="0" w:color="auto"/>
      </w:pBdr>
      <w:shd w:val="clear" w:color="000000" w:fill="CCFFFF"/>
      <w:spacing w:before="100" w:beforeAutospacing="1" w:after="100" w:afterAutospacing="1"/>
      <w:jc w:val="left"/>
    </w:pPr>
    <w:rPr>
      <w:b/>
      <w:bCs/>
    </w:rPr>
  </w:style>
  <w:style w:type="paragraph" w:customStyle="1" w:styleId="xl348">
    <w:name w:val="xl348"/>
    <w:basedOn w:val="a4"/>
    <w:rsid w:val="008A4A6E"/>
    <w:pPr>
      <w:pBdr>
        <w:top w:val="single" w:sz="8" w:space="0" w:color="auto"/>
        <w:bottom w:val="single" w:sz="8" w:space="0" w:color="auto"/>
      </w:pBdr>
      <w:shd w:val="clear" w:color="000000" w:fill="CCFFFF"/>
      <w:spacing w:before="100" w:beforeAutospacing="1" w:after="100" w:afterAutospacing="1"/>
      <w:jc w:val="left"/>
    </w:pPr>
    <w:rPr>
      <w:b/>
      <w:bCs/>
    </w:rPr>
  </w:style>
  <w:style w:type="paragraph" w:customStyle="1" w:styleId="xl349">
    <w:name w:val="xl349"/>
    <w:basedOn w:val="a4"/>
    <w:rsid w:val="008A4A6E"/>
    <w:pPr>
      <w:pBdr>
        <w:top w:val="single" w:sz="8" w:space="0" w:color="auto"/>
        <w:left w:val="single" w:sz="8" w:space="0" w:color="auto"/>
        <w:bottom w:val="single" w:sz="4" w:space="0" w:color="auto"/>
        <w:right w:val="single" w:sz="4" w:space="0" w:color="auto"/>
      </w:pBdr>
      <w:spacing w:before="100" w:beforeAutospacing="1" w:after="100" w:afterAutospacing="1"/>
      <w:jc w:val="left"/>
    </w:pPr>
    <w:rPr>
      <w:sz w:val="18"/>
      <w:szCs w:val="18"/>
    </w:rPr>
  </w:style>
  <w:style w:type="paragraph" w:customStyle="1" w:styleId="xl350">
    <w:name w:val="xl350"/>
    <w:basedOn w:val="a4"/>
    <w:rsid w:val="008A4A6E"/>
    <w:pPr>
      <w:pBdr>
        <w:top w:val="single" w:sz="4" w:space="0" w:color="auto"/>
        <w:left w:val="single" w:sz="8" w:space="0" w:color="auto"/>
        <w:bottom w:val="single" w:sz="4" w:space="0" w:color="auto"/>
        <w:right w:val="single" w:sz="4" w:space="0" w:color="auto"/>
      </w:pBdr>
      <w:spacing w:before="100" w:beforeAutospacing="1" w:after="100" w:afterAutospacing="1"/>
      <w:jc w:val="left"/>
    </w:pPr>
    <w:rPr>
      <w:sz w:val="18"/>
      <w:szCs w:val="18"/>
    </w:rPr>
  </w:style>
  <w:style w:type="paragraph" w:customStyle="1" w:styleId="xl351">
    <w:name w:val="xl351"/>
    <w:basedOn w:val="a4"/>
    <w:rsid w:val="008A4A6E"/>
    <w:pPr>
      <w:pBdr>
        <w:top w:val="single" w:sz="4" w:space="0" w:color="auto"/>
        <w:left w:val="single" w:sz="8" w:space="0" w:color="auto"/>
        <w:right w:val="single" w:sz="4" w:space="0" w:color="auto"/>
      </w:pBdr>
      <w:spacing w:before="100" w:beforeAutospacing="1" w:after="100" w:afterAutospacing="1"/>
      <w:jc w:val="left"/>
    </w:pPr>
    <w:rPr>
      <w:sz w:val="18"/>
      <w:szCs w:val="18"/>
    </w:rPr>
  </w:style>
  <w:style w:type="paragraph" w:customStyle="1" w:styleId="xl352">
    <w:name w:val="xl352"/>
    <w:basedOn w:val="a4"/>
    <w:rsid w:val="008A4A6E"/>
    <w:pPr>
      <w:pBdr>
        <w:left w:val="single" w:sz="8" w:space="0" w:color="auto"/>
        <w:bottom w:val="single" w:sz="8" w:space="0" w:color="auto"/>
        <w:right w:val="single" w:sz="4" w:space="0" w:color="auto"/>
      </w:pBdr>
      <w:spacing w:before="100" w:beforeAutospacing="1" w:after="100" w:afterAutospacing="1"/>
      <w:jc w:val="left"/>
    </w:pPr>
    <w:rPr>
      <w:sz w:val="18"/>
      <w:szCs w:val="18"/>
    </w:rPr>
  </w:style>
  <w:style w:type="paragraph" w:customStyle="1" w:styleId="xl353">
    <w:name w:val="xl353"/>
    <w:basedOn w:val="a4"/>
    <w:rsid w:val="008A4A6E"/>
    <w:pPr>
      <w:pBdr>
        <w:left w:val="single" w:sz="8" w:space="0" w:color="auto"/>
        <w:bottom w:val="single" w:sz="4" w:space="0" w:color="auto"/>
        <w:right w:val="single" w:sz="4" w:space="0" w:color="auto"/>
      </w:pBdr>
      <w:spacing w:before="100" w:beforeAutospacing="1" w:after="100" w:afterAutospacing="1"/>
      <w:jc w:val="left"/>
    </w:pPr>
    <w:rPr>
      <w:sz w:val="18"/>
      <w:szCs w:val="18"/>
    </w:rPr>
  </w:style>
  <w:style w:type="paragraph" w:customStyle="1" w:styleId="xl354">
    <w:name w:val="xl354"/>
    <w:basedOn w:val="a4"/>
    <w:rsid w:val="008A4A6E"/>
    <w:pPr>
      <w:pBdr>
        <w:top w:val="single" w:sz="4" w:space="0" w:color="auto"/>
        <w:left w:val="single" w:sz="8" w:space="0" w:color="auto"/>
        <w:bottom w:val="single" w:sz="8" w:space="0" w:color="auto"/>
        <w:right w:val="single" w:sz="4" w:space="0" w:color="auto"/>
      </w:pBdr>
      <w:spacing w:before="100" w:beforeAutospacing="1" w:after="100" w:afterAutospacing="1"/>
      <w:jc w:val="left"/>
    </w:pPr>
    <w:rPr>
      <w:sz w:val="18"/>
      <w:szCs w:val="18"/>
    </w:rPr>
  </w:style>
  <w:style w:type="paragraph" w:customStyle="1" w:styleId="xl355">
    <w:name w:val="xl355"/>
    <w:basedOn w:val="a4"/>
    <w:rsid w:val="008A4A6E"/>
    <w:pPr>
      <w:pBdr>
        <w:left w:val="single" w:sz="8" w:space="0" w:color="auto"/>
        <w:bottom w:val="single" w:sz="4" w:space="0" w:color="auto"/>
        <w:right w:val="single" w:sz="4" w:space="0" w:color="auto"/>
      </w:pBdr>
      <w:spacing w:before="100" w:beforeAutospacing="1" w:after="100" w:afterAutospacing="1"/>
      <w:jc w:val="left"/>
      <w:textAlignment w:val="center"/>
    </w:pPr>
    <w:rPr>
      <w:sz w:val="18"/>
      <w:szCs w:val="18"/>
    </w:rPr>
  </w:style>
  <w:style w:type="paragraph" w:customStyle="1" w:styleId="xl356">
    <w:name w:val="xl356"/>
    <w:basedOn w:val="a4"/>
    <w:rsid w:val="008A4A6E"/>
    <w:pPr>
      <w:pBdr>
        <w:top w:val="single" w:sz="4" w:space="0" w:color="auto"/>
        <w:left w:val="single" w:sz="8" w:space="0" w:color="auto"/>
        <w:bottom w:val="single" w:sz="4" w:space="0" w:color="auto"/>
        <w:right w:val="single" w:sz="4" w:space="0" w:color="auto"/>
      </w:pBdr>
      <w:spacing w:before="100" w:beforeAutospacing="1" w:after="100" w:afterAutospacing="1"/>
      <w:jc w:val="left"/>
      <w:textAlignment w:val="center"/>
    </w:pPr>
    <w:rPr>
      <w:sz w:val="18"/>
      <w:szCs w:val="18"/>
    </w:rPr>
  </w:style>
  <w:style w:type="paragraph" w:customStyle="1" w:styleId="xl357">
    <w:name w:val="xl357"/>
    <w:basedOn w:val="a4"/>
    <w:rsid w:val="008A4A6E"/>
    <w:pPr>
      <w:pBdr>
        <w:top w:val="single" w:sz="8" w:space="0" w:color="auto"/>
        <w:bottom w:val="single" w:sz="8" w:space="0" w:color="auto"/>
      </w:pBdr>
      <w:spacing w:before="100" w:beforeAutospacing="1" w:after="100" w:afterAutospacing="1"/>
      <w:jc w:val="left"/>
    </w:pPr>
  </w:style>
  <w:style w:type="paragraph" w:customStyle="1" w:styleId="xl358">
    <w:name w:val="xl358"/>
    <w:basedOn w:val="a4"/>
    <w:rsid w:val="008A4A6E"/>
    <w:pPr>
      <w:pBdr>
        <w:top w:val="single" w:sz="8" w:space="0" w:color="auto"/>
        <w:left w:val="single" w:sz="8" w:space="0" w:color="auto"/>
        <w:bottom w:val="single" w:sz="4" w:space="0" w:color="auto"/>
        <w:right w:val="single" w:sz="4" w:space="0" w:color="auto"/>
      </w:pBdr>
      <w:spacing w:before="100" w:beforeAutospacing="1" w:after="100" w:afterAutospacing="1"/>
      <w:jc w:val="left"/>
      <w:textAlignment w:val="center"/>
    </w:pPr>
    <w:rPr>
      <w:sz w:val="18"/>
      <w:szCs w:val="18"/>
    </w:rPr>
  </w:style>
  <w:style w:type="paragraph" w:customStyle="1" w:styleId="xl359">
    <w:name w:val="xl359"/>
    <w:basedOn w:val="a4"/>
    <w:rsid w:val="008A4A6E"/>
    <w:pPr>
      <w:pBdr>
        <w:top w:val="single" w:sz="4" w:space="0" w:color="auto"/>
        <w:left w:val="single" w:sz="8" w:space="0" w:color="auto"/>
        <w:bottom w:val="single" w:sz="8" w:space="0" w:color="auto"/>
        <w:right w:val="single" w:sz="4" w:space="0" w:color="auto"/>
      </w:pBdr>
      <w:spacing w:before="100" w:beforeAutospacing="1" w:after="100" w:afterAutospacing="1"/>
      <w:jc w:val="left"/>
      <w:textAlignment w:val="center"/>
    </w:pPr>
    <w:rPr>
      <w:sz w:val="18"/>
      <w:szCs w:val="18"/>
    </w:rPr>
  </w:style>
  <w:style w:type="paragraph" w:customStyle="1" w:styleId="xl360">
    <w:name w:val="xl360"/>
    <w:basedOn w:val="a4"/>
    <w:rsid w:val="008A4A6E"/>
    <w:pPr>
      <w:pBdr>
        <w:top w:val="single" w:sz="8" w:space="0" w:color="auto"/>
        <w:left w:val="single" w:sz="8" w:space="0" w:color="auto"/>
        <w:bottom w:val="single" w:sz="4" w:space="0" w:color="auto"/>
        <w:right w:val="single" w:sz="4" w:space="0" w:color="auto"/>
      </w:pBdr>
      <w:spacing w:before="100" w:beforeAutospacing="1" w:after="100" w:afterAutospacing="1"/>
      <w:jc w:val="left"/>
      <w:textAlignment w:val="center"/>
    </w:pPr>
    <w:rPr>
      <w:sz w:val="18"/>
      <w:szCs w:val="18"/>
    </w:rPr>
  </w:style>
  <w:style w:type="paragraph" w:customStyle="1" w:styleId="xl361">
    <w:name w:val="xl361"/>
    <w:basedOn w:val="a4"/>
    <w:rsid w:val="008A4A6E"/>
    <w:pPr>
      <w:pBdr>
        <w:top w:val="single" w:sz="4" w:space="0" w:color="auto"/>
        <w:left w:val="single" w:sz="8" w:space="0" w:color="auto"/>
        <w:bottom w:val="single" w:sz="8" w:space="0" w:color="auto"/>
        <w:right w:val="single" w:sz="4" w:space="0" w:color="auto"/>
      </w:pBdr>
      <w:spacing w:before="100" w:beforeAutospacing="1" w:after="100" w:afterAutospacing="1"/>
      <w:jc w:val="left"/>
      <w:textAlignment w:val="center"/>
    </w:pPr>
    <w:rPr>
      <w:sz w:val="18"/>
      <w:szCs w:val="18"/>
    </w:rPr>
  </w:style>
  <w:style w:type="paragraph" w:customStyle="1" w:styleId="xl362">
    <w:name w:val="xl362"/>
    <w:basedOn w:val="a4"/>
    <w:rsid w:val="008A4A6E"/>
    <w:pPr>
      <w:pBdr>
        <w:top w:val="single" w:sz="4" w:space="0" w:color="auto"/>
        <w:left w:val="single" w:sz="8" w:space="0" w:color="auto"/>
        <w:bottom w:val="single" w:sz="4" w:space="0" w:color="auto"/>
        <w:right w:val="single" w:sz="4" w:space="0" w:color="auto"/>
      </w:pBdr>
      <w:spacing w:before="100" w:beforeAutospacing="1" w:after="100" w:afterAutospacing="1"/>
      <w:jc w:val="left"/>
      <w:textAlignment w:val="center"/>
    </w:pPr>
    <w:rPr>
      <w:sz w:val="18"/>
      <w:szCs w:val="18"/>
    </w:rPr>
  </w:style>
  <w:style w:type="paragraph" w:customStyle="1" w:styleId="xl363">
    <w:name w:val="xl363"/>
    <w:basedOn w:val="a4"/>
    <w:rsid w:val="008A4A6E"/>
    <w:pPr>
      <w:pBdr>
        <w:left w:val="single" w:sz="8" w:space="0" w:color="auto"/>
        <w:right w:val="single" w:sz="4" w:space="0" w:color="auto"/>
      </w:pBdr>
      <w:spacing w:before="100" w:beforeAutospacing="1" w:after="100" w:afterAutospacing="1"/>
      <w:jc w:val="left"/>
    </w:pPr>
    <w:rPr>
      <w:sz w:val="18"/>
      <w:szCs w:val="18"/>
    </w:rPr>
  </w:style>
  <w:style w:type="paragraph" w:customStyle="1" w:styleId="xl364">
    <w:name w:val="xl364"/>
    <w:basedOn w:val="a4"/>
    <w:rsid w:val="008A4A6E"/>
    <w:pPr>
      <w:pBdr>
        <w:top w:val="single" w:sz="4" w:space="0" w:color="000000"/>
        <w:left w:val="single" w:sz="8" w:space="0" w:color="auto"/>
        <w:bottom w:val="single" w:sz="4" w:space="0" w:color="000000"/>
        <w:right w:val="single" w:sz="4" w:space="0" w:color="000000"/>
      </w:pBdr>
      <w:spacing w:before="100" w:beforeAutospacing="1" w:after="100" w:afterAutospacing="1"/>
      <w:jc w:val="left"/>
      <w:textAlignment w:val="center"/>
    </w:pPr>
    <w:rPr>
      <w:sz w:val="18"/>
      <w:szCs w:val="18"/>
    </w:rPr>
  </w:style>
  <w:style w:type="paragraph" w:customStyle="1" w:styleId="xl365">
    <w:name w:val="xl365"/>
    <w:basedOn w:val="a4"/>
    <w:rsid w:val="008A4A6E"/>
    <w:pPr>
      <w:pBdr>
        <w:top w:val="single" w:sz="4" w:space="0" w:color="auto"/>
        <w:left w:val="single" w:sz="8" w:space="0" w:color="auto"/>
        <w:bottom w:val="single" w:sz="4" w:space="0" w:color="auto"/>
        <w:right w:val="single" w:sz="4" w:space="0" w:color="auto"/>
      </w:pBdr>
      <w:spacing w:before="100" w:beforeAutospacing="1" w:after="100" w:afterAutospacing="1"/>
      <w:jc w:val="left"/>
      <w:textAlignment w:val="center"/>
    </w:pPr>
    <w:rPr>
      <w:sz w:val="18"/>
      <w:szCs w:val="18"/>
    </w:rPr>
  </w:style>
  <w:style w:type="paragraph" w:customStyle="1" w:styleId="xl366">
    <w:name w:val="xl366"/>
    <w:basedOn w:val="a4"/>
    <w:rsid w:val="008A4A6E"/>
    <w:pPr>
      <w:pBdr>
        <w:top w:val="single" w:sz="4" w:space="0" w:color="auto"/>
        <w:left w:val="single" w:sz="8" w:space="0" w:color="auto"/>
        <w:right w:val="single" w:sz="4" w:space="0" w:color="auto"/>
      </w:pBdr>
      <w:spacing w:before="100" w:beforeAutospacing="1" w:after="100" w:afterAutospacing="1"/>
      <w:jc w:val="left"/>
      <w:textAlignment w:val="center"/>
    </w:pPr>
    <w:rPr>
      <w:sz w:val="18"/>
      <w:szCs w:val="18"/>
    </w:rPr>
  </w:style>
  <w:style w:type="paragraph" w:customStyle="1" w:styleId="xl367">
    <w:name w:val="xl367"/>
    <w:basedOn w:val="a4"/>
    <w:rsid w:val="008A4A6E"/>
    <w:pPr>
      <w:pBdr>
        <w:top w:val="single" w:sz="4" w:space="0" w:color="auto"/>
        <w:left w:val="single" w:sz="8" w:space="0" w:color="auto"/>
        <w:bottom w:val="single" w:sz="4" w:space="0" w:color="auto"/>
        <w:right w:val="single" w:sz="4" w:space="0" w:color="auto"/>
      </w:pBdr>
      <w:spacing w:before="100" w:beforeAutospacing="1" w:after="100" w:afterAutospacing="1"/>
      <w:jc w:val="left"/>
      <w:textAlignment w:val="top"/>
    </w:pPr>
    <w:rPr>
      <w:sz w:val="18"/>
      <w:szCs w:val="18"/>
    </w:rPr>
  </w:style>
  <w:style w:type="paragraph" w:customStyle="1" w:styleId="xl368">
    <w:name w:val="xl368"/>
    <w:basedOn w:val="a4"/>
    <w:rsid w:val="008A4A6E"/>
    <w:pPr>
      <w:pBdr>
        <w:left w:val="single" w:sz="8" w:space="0" w:color="auto"/>
        <w:bottom w:val="single" w:sz="8" w:space="0" w:color="auto"/>
        <w:right w:val="single" w:sz="4" w:space="0" w:color="auto"/>
      </w:pBdr>
      <w:spacing w:before="100" w:beforeAutospacing="1" w:after="100" w:afterAutospacing="1"/>
      <w:jc w:val="left"/>
      <w:textAlignment w:val="center"/>
    </w:pPr>
    <w:rPr>
      <w:sz w:val="18"/>
      <w:szCs w:val="18"/>
    </w:rPr>
  </w:style>
  <w:style w:type="paragraph" w:customStyle="1" w:styleId="xl369">
    <w:name w:val="xl369"/>
    <w:basedOn w:val="a4"/>
    <w:rsid w:val="008A4A6E"/>
    <w:pPr>
      <w:pBdr>
        <w:top w:val="single" w:sz="4" w:space="0" w:color="auto"/>
        <w:left w:val="single" w:sz="8" w:space="0" w:color="auto"/>
        <w:right w:val="single" w:sz="4" w:space="0" w:color="auto"/>
      </w:pBdr>
      <w:spacing w:before="100" w:beforeAutospacing="1" w:after="100" w:afterAutospacing="1"/>
      <w:jc w:val="left"/>
      <w:textAlignment w:val="center"/>
    </w:pPr>
    <w:rPr>
      <w:sz w:val="18"/>
      <w:szCs w:val="18"/>
    </w:rPr>
  </w:style>
  <w:style w:type="paragraph" w:customStyle="1" w:styleId="xl370">
    <w:name w:val="xl370"/>
    <w:basedOn w:val="a4"/>
    <w:rsid w:val="008A4A6E"/>
    <w:pPr>
      <w:pBdr>
        <w:top w:val="single" w:sz="4" w:space="0" w:color="auto"/>
        <w:left w:val="single" w:sz="4" w:space="0" w:color="auto"/>
      </w:pBdr>
      <w:spacing w:before="100" w:beforeAutospacing="1" w:after="100" w:afterAutospacing="1"/>
      <w:jc w:val="center"/>
      <w:textAlignment w:val="center"/>
    </w:pPr>
  </w:style>
  <w:style w:type="paragraph" w:customStyle="1" w:styleId="xl371">
    <w:name w:val="xl371"/>
    <w:basedOn w:val="a4"/>
    <w:rsid w:val="008A4A6E"/>
    <w:pPr>
      <w:pBdr>
        <w:bottom w:val="single" w:sz="4" w:space="0" w:color="auto"/>
        <w:right w:val="single" w:sz="4" w:space="0" w:color="auto"/>
      </w:pBdr>
      <w:spacing w:before="100" w:beforeAutospacing="1" w:after="100" w:afterAutospacing="1"/>
      <w:jc w:val="left"/>
      <w:textAlignment w:val="center"/>
    </w:pPr>
    <w:rPr>
      <w:sz w:val="18"/>
      <w:szCs w:val="18"/>
    </w:rPr>
  </w:style>
  <w:style w:type="paragraph" w:customStyle="1" w:styleId="xl372">
    <w:name w:val="xl372"/>
    <w:basedOn w:val="a4"/>
    <w:rsid w:val="008A4A6E"/>
    <w:pPr>
      <w:pBdr>
        <w:left w:val="single" w:sz="4" w:space="0" w:color="auto"/>
        <w:bottom w:val="single" w:sz="4" w:space="0" w:color="auto"/>
        <w:right w:val="single" w:sz="4" w:space="0" w:color="auto"/>
      </w:pBdr>
      <w:spacing w:before="100" w:beforeAutospacing="1" w:after="100" w:afterAutospacing="1"/>
      <w:jc w:val="left"/>
      <w:textAlignment w:val="center"/>
    </w:pPr>
    <w:rPr>
      <w:rFonts w:ascii="Arial CYR" w:hAnsi="Arial CYR" w:cs="Arial CYR"/>
      <w:sz w:val="18"/>
      <w:szCs w:val="18"/>
    </w:rPr>
  </w:style>
  <w:style w:type="paragraph" w:customStyle="1" w:styleId="xl373">
    <w:name w:val="xl373"/>
    <w:basedOn w:val="a4"/>
    <w:rsid w:val="008A4A6E"/>
    <w:pPr>
      <w:pBdr>
        <w:left w:val="single" w:sz="4" w:space="0" w:color="auto"/>
        <w:bottom w:val="single" w:sz="4" w:space="0" w:color="auto"/>
      </w:pBdr>
      <w:spacing w:before="100" w:beforeAutospacing="1" w:after="100" w:afterAutospacing="1"/>
      <w:jc w:val="center"/>
      <w:textAlignment w:val="center"/>
    </w:pPr>
  </w:style>
  <w:style w:type="paragraph" w:customStyle="1" w:styleId="xl374">
    <w:name w:val="xl374"/>
    <w:basedOn w:val="a4"/>
    <w:rsid w:val="008A4A6E"/>
    <w:pPr>
      <w:pBdr>
        <w:left w:val="single" w:sz="4" w:space="0" w:color="auto"/>
        <w:bottom w:val="single" w:sz="4" w:space="0" w:color="auto"/>
        <w:right w:val="single" w:sz="8" w:space="0" w:color="auto"/>
      </w:pBdr>
      <w:spacing w:before="100" w:beforeAutospacing="1" w:after="100" w:afterAutospacing="1"/>
      <w:jc w:val="center"/>
      <w:textAlignment w:val="center"/>
    </w:pPr>
  </w:style>
  <w:style w:type="paragraph" w:customStyle="1" w:styleId="xl375">
    <w:name w:val="xl375"/>
    <w:basedOn w:val="a4"/>
    <w:rsid w:val="008A4A6E"/>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76">
    <w:name w:val="xl376"/>
    <w:basedOn w:val="a4"/>
    <w:rsid w:val="008A4A6E"/>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style>
  <w:style w:type="paragraph" w:customStyle="1" w:styleId="xl377">
    <w:name w:val="xl377"/>
    <w:basedOn w:val="a4"/>
    <w:rsid w:val="008A4A6E"/>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style>
  <w:style w:type="paragraph" w:customStyle="1" w:styleId="xl378">
    <w:name w:val="xl378"/>
    <w:basedOn w:val="a4"/>
    <w:rsid w:val="008A4A6E"/>
    <w:pPr>
      <w:pBdr>
        <w:top w:val="single" w:sz="4" w:space="0" w:color="auto"/>
        <w:left w:val="single" w:sz="4" w:space="0" w:color="auto"/>
      </w:pBdr>
      <w:spacing w:before="100" w:beforeAutospacing="1" w:after="100" w:afterAutospacing="1"/>
      <w:jc w:val="center"/>
      <w:textAlignment w:val="center"/>
    </w:pPr>
  </w:style>
  <w:style w:type="paragraph" w:customStyle="1" w:styleId="xl379">
    <w:name w:val="xl379"/>
    <w:basedOn w:val="a4"/>
    <w:rsid w:val="008A4A6E"/>
    <w:pPr>
      <w:pBdr>
        <w:top w:val="single" w:sz="8" w:space="0" w:color="auto"/>
        <w:left w:val="single" w:sz="4" w:space="0" w:color="auto"/>
      </w:pBdr>
      <w:spacing w:before="100" w:beforeAutospacing="1" w:after="100" w:afterAutospacing="1"/>
      <w:jc w:val="center"/>
      <w:textAlignment w:val="center"/>
    </w:pPr>
  </w:style>
  <w:style w:type="paragraph" w:customStyle="1" w:styleId="xl380">
    <w:name w:val="xl380"/>
    <w:basedOn w:val="a4"/>
    <w:rsid w:val="008A4A6E"/>
    <w:pPr>
      <w:pBdr>
        <w:top w:val="single" w:sz="8" w:space="0" w:color="auto"/>
        <w:left w:val="single" w:sz="4" w:space="0" w:color="auto"/>
        <w:right w:val="single" w:sz="8" w:space="0" w:color="auto"/>
      </w:pBdr>
      <w:spacing w:before="100" w:beforeAutospacing="1" w:after="100" w:afterAutospacing="1"/>
      <w:jc w:val="center"/>
      <w:textAlignment w:val="center"/>
    </w:pPr>
  </w:style>
  <w:style w:type="paragraph" w:customStyle="1" w:styleId="xl381">
    <w:name w:val="xl381"/>
    <w:basedOn w:val="a4"/>
    <w:rsid w:val="008A4A6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82">
    <w:name w:val="xl382"/>
    <w:basedOn w:val="a4"/>
    <w:rsid w:val="008A4A6E"/>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style>
  <w:style w:type="paragraph" w:customStyle="1" w:styleId="xl383">
    <w:name w:val="xl383"/>
    <w:basedOn w:val="a4"/>
    <w:rsid w:val="008A4A6E"/>
    <w:pPr>
      <w:pBdr>
        <w:left w:val="single" w:sz="4" w:space="0" w:color="auto"/>
        <w:bottom w:val="single" w:sz="4" w:space="0" w:color="auto"/>
      </w:pBdr>
      <w:spacing w:before="100" w:beforeAutospacing="1" w:after="100" w:afterAutospacing="1"/>
      <w:jc w:val="center"/>
      <w:textAlignment w:val="center"/>
    </w:pPr>
  </w:style>
  <w:style w:type="paragraph" w:customStyle="1" w:styleId="xl384">
    <w:name w:val="xl384"/>
    <w:basedOn w:val="a4"/>
    <w:rsid w:val="008A4A6E"/>
    <w:pPr>
      <w:pBdr>
        <w:top w:val="single" w:sz="4" w:space="0" w:color="auto"/>
        <w:left w:val="single" w:sz="4" w:space="0" w:color="auto"/>
        <w:bottom w:val="single" w:sz="8" w:space="0" w:color="auto"/>
      </w:pBdr>
      <w:spacing w:before="100" w:beforeAutospacing="1" w:after="100" w:afterAutospacing="1"/>
      <w:jc w:val="center"/>
      <w:textAlignment w:val="center"/>
    </w:pPr>
  </w:style>
  <w:style w:type="paragraph" w:customStyle="1" w:styleId="xl385">
    <w:name w:val="xl385"/>
    <w:basedOn w:val="a4"/>
    <w:rsid w:val="008A4A6E"/>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style>
  <w:style w:type="paragraph" w:customStyle="1" w:styleId="xl386">
    <w:name w:val="xl386"/>
    <w:basedOn w:val="a4"/>
    <w:rsid w:val="008A4A6E"/>
    <w:pPr>
      <w:pBdr>
        <w:left w:val="single" w:sz="4" w:space="0" w:color="auto"/>
        <w:bottom w:val="single" w:sz="8" w:space="0" w:color="auto"/>
      </w:pBdr>
      <w:spacing w:before="100" w:beforeAutospacing="1" w:after="100" w:afterAutospacing="1"/>
      <w:jc w:val="center"/>
      <w:textAlignment w:val="center"/>
    </w:pPr>
  </w:style>
  <w:style w:type="paragraph" w:customStyle="1" w:styleId="xl387">
    <w:name w:val="xl387"/>
    <w:basedOn w:val="a4"/>
    <w:rsid w:val="008A4A6E"/>
    <w:pPr>
      <w:pBdr>
        <w:top w:val="single" w:sz="4" w:space="0" w:color="auto"/>
        <w:left w:val="single" w:sz="4" w:space="0" w:color="auto"/>
        <w:bottom w:val="single" w:sz="8" w:space="0" w:color="auto"/>
        <w:right w:val="single" w:sz="4" w:space="0" w:color="auto"/>
      </w:pBdr>
      <w:spacing w:before="100" w:beforeAutospacing="1" w:after="100" w:afterAutospacing="1"/>
      <w:jc w:val="center"/>
    </w:pPr>
  </w:style>
  <w:style w:type="paragraph" w:customStyle="1" w:styleId="xl388">
    <w:name w:val="xl388"/>
    <w:basedOn w:val="a4"/>
    <w:rsid w:val="008A4A6E"/>
    <w:pPr>
      <w:pBdr>
        <w:left w:val="single" w:sz="4" w:space="0" w:color="auto"/>
        <w:bottom w:val="single" w:sz="4" w:space="0" w:color="auto"/>
      </w:pBdr>
      <w:spacing w:before="100" w:beforeAutospacing="1" w:after="100" w:afterAutospacing="1"/>
      <w:jc w:val="center"/>
      <w:textAlignment w:val="center"/>
    </w:pPr>
  </w:style>
  <w:style w:type="paragraph" w:customStyle="1" w:styleId="xl389">
    <w:name w:val="xl389"/>
    <w:basedOn w:val="a4"/>
    <w:rsid w:val="008A4A6E"/>
    <w:pPr>
      <w:pBdr>
        <w:left w:val="single" w:sz="4" w:space="0" w:color="auto"/>
        <w:bottom w:val="single" w:sz="4" w:space="0" w:color="auto"/>
        <w:right w:val="single" w:sz="8" w:space="0" w:color="auto"/>
      </w:pBdr>
      <w:spacing w:before="100" w:beforeAutospacing="1" w:after="100" w:afterAutospacing="1"/>
      <w:jc w:val="center"/>
      <w:textAlignment w:val="center"/>
    </w:pPr>
  </w:style>
  <w:style w:type="paragraph" w:customStyle="1" w:styleId="xl390">
    <w:name w:val="xl390"/>
    <w:basedOn w:val="a4"/>
    <w:rsid w:val="008A4A6E"/>
    <w:pPr>
      <w:pBdr>
        <w:left w:val="single" w:sz="4" w:space="0" w:color="auto"/>
        <w:bottom w:val="single" w:sz="4" w:space="0" w:color="auto"/>
        <w:right w:val="single" w:sz="8" w:space="0" w:color="auto"/>
      </w:pBdr>
      <w:spacing w:before="100" w:beforeAutospacing="1" w:after="100" w:afterAutospacing="1"/>
      <w:jc w:val="center"/>
      <w:textAlignment w:val="center"/>
    </w:pPr>
  </w:style>
  <w:style w:type="paragraph" w:customStyle="1" w:styleId="xl391">
    <w:name w:val="xl391"/>
    <w:basedOn w:val="a4"/>
    <w:rsid w:val="008A4A6E"/>
    <w:pPr>
      <w:pBdr>
        <w:top w:val="single" w:sz="4" w:space="0" w:color="auto"/>
        <w:left w:val="single" w:sz="4" w:space="0" w:color="auto"/>
        <w:bottom w:val="single" w:sz="4" w:space="0" w:color="auto"/>
      </w:pBdr>
      <w:spacing w:before="100" w:beforeAutospacing="1" w:after="100" w:afterAutospacing="1"/>
      <w:jc w:val="center"/>
      <w:textAlignment w:val="center"/>
    </w:pPr>
  </w:style>
  <w:style w:type="paragraph" w:customStyle="1" w:styleId="xl392">
    <w:name w:val="xl392"/>
    <w:basedOn w:val="a4"/>
    <w:rsid w:val="008A4A6E"/>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style>
  <w:style w:type="paragraph" w:customStyle="1" w:styleId="xl393">
    <w:name w:val="xl393"/>
    <w:basedOn w:val="a4"/>
    <w:rsid w:val="008A4A6E"/>
    <w:pPr>
      <w:pBdr>
        <w:top w:val="single" w:sz="8" w:space="0" w:color="auto"/>
      </w:pBdr>
      <w:spacing w:before="100" w:beforeAutospacing="1" w:after="100" w:afterAutospacing="1"/>
      <w:jc w:val="center"/>
    </w:pPr>
  </w:style>
  <w:style w:type="paragraph" w:customStyle="1" w:styleId="xl394">
    <w:name w:val="xl394"/>
    <w:basedOn w:val="a4"/>
    <w:rsid w:val="008A4A6E"/>
    <w:pPr>
      <w:pBdr>
        <w:top w:val="single" w:sz="8" w:space="0" w:color="auto"/>
        <w:left w:val="single" w:sz="4" w:space="0" w:color="auto"/>
        <w:bottom w:val="single" w:sz="4" w:space="0" w:color="auto"/>
      </w:pBdr>
      <w:spacing w:before="100" w:beforeAutospacing="1" w:after="100" w:afterAutospacing="1"/>
      <w:jc w:val="center"/>
      <w:textAlignment w:val="center"/>
    </w:pPr>
    <w:rPr>
      <w:sz w:val="18"/>
      <w:szCs w:val="18"/>
    </w:rPr>
  </w:style>
  <w:style w:type="paragraph" w:customStyle="1" w:styleId="xl395">
    <w:name w:val="xl395"/>
    <w:basedOn w:val="a4"/>
    <w:rsid w:val="008A4A6E"/>
    <w:pPr>
      <w:pBdr>
        <w:top w:val="single" w:sz="4" w:space="0" w:color="auto"/>
        <w:left w:val="single" w:sz="4" w:space="0" w:color="auto"/>
        <w:bottom w:val="single" w:sz="8" w:space="0" w:color="auto"/>
      </w:pBdr>
      <w:spacing w:before="100" w:beforeAutospacing="1" w:after="100" w:afterAutospacing="1"/>
      <w:jc w:val="center"/>
      <w:textAlignment w:val="center"/>
    </w:pPr>
    <w:rPr>
      <w:sz w:val="18"/>
      <w:szCs w:val="18"/>
    </w:rPr>
  </w:style>
  <w:style w:type="paragraph" w:customStyle="1" w:styleId="xl396">
    <w:name w:val="xl396"/>
    <w:basedOn w:val="a4"/>
    <w:rsid w:val="008A4A6E"/>
    <w:pPr>
      <w:pBdr>
        <w:top w:val="single" w:sz="4" w:space="0" w:color="auto"/>
        <w:left w:val="single" w:sz="4" w:space="0" w:color="auto"/>
        <w:bottom w:val="single" w:sz="8" w:space="0" w:color="auto"/>
      </w:pBdr>
      <w:spacing w:before="100" w:beforeAutospacing="1" w:after="100" w:afterAutospacing="1"/>
      <w:jc w:val="center"/>
      <w:textAlignment w:val="center"/>
    </w:pPr>
    <w:rPr>
      <w:sz w:val="18"/>
      <w:szCs w:val="18"/>
    </w:rPr>
  </w:style>
  <w:style w:type="paragraph" w:customStyle="1" w:styleId="xl397">
    <w:name w:val="xl397"/>
    <w:basedOn w:val="a4"/>
    <w:rsid w:val="008A4A6E"/>
    <w:pPr>
      <w:pBdr>
        <w:top w:val="single" w:sz="8" w:space="0" w:color="auto"/>
        <w:left w:val="single" w:sz="8" w:space="0" w:color="auto"/>
        <w:bottom w:val="single" w:sz="8" w:space="0" w:color="auto"/>
      </w:pBdr>
      <w:shd w:val="clear" w:color="000000" w:fill="C0C0C0"/>
      <w:spacing w:before="100" w:beforeAutospacing="1" w:after="100" w:afterAutospacing="1"/>
      <w:jc w:val="center"/>
      <w:textAlignment w:val="center"/>
    </w:pPr>
    <w:rPr>
      <w:b/>
      <w:bCs/>
    </w:rPr>
  </w:style>
  <w:style w:type="paragraph" w:customStyle="1" w:styleId="xl398">
    <w:name w:val="xl398"/>
    <w:basedOn w:val="a4"/>
    <w:rsid w:val="008A4A6E"/>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399">
    <w:name w:val="xl399"/>
    <w:basedOn w:val="a4"/>
    <w:rsid w:val="008A4A6E"/>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sz w:val="18"/>
      <w:szCs w:val="18"/>
    </w:rPr>
  </w:style>
  <w:style w:type="paragraph" w:customStyle="1" w:styleId="xl400">
    <w:name w:val="xl400"/>
    <w:basedOn w:val="a4"/>
    <w:rsid w:val="008A4A6E"/>
    <w:pPr>
      <w:pBdr>
        <w:top w:val="single" w:sz="8" w:space="0" w:color="auto"/>
        <w:left w:val="single" w:sz="8" w:space="0" w:color="auto"/>
        <w:bottom w:val="single" w:sz="8" w:space="0" w:color="auto"/>
      </w:pBdr>
      <w:spacing w:before="100" w:beforeAutospacing="1" w:after="100" w:afterAutospacing="1"/>
      <w:jc w:val="left"/>
    </w:pPr>
  </w:style>
  <w:style w:type="paragraph" w:customStyle="1" w:styleId="xl401">
    <w:name w:val="xl401"/>
    <w:basedOn w:val="a4"/>
    <w:rsid w:val="008A4A6E"/>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402">
    <w:name w:val="xl402"/>
    <w:basedOn w:val="a4"/>
    <w:rsid w:val="008A4A6E"/>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403">
    <w:name w:val="xl403"/>
    <w:basedOn w:val="a4"/>
    <w:rsid w:val="008A4A6E"/>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sz w:val="18"/>
      <w:szCs w:val="18"/>
    </w:rPr>
  </w:style>
  <w:style w:type="paragraph" w:customStyle="1" w:styleId="xl404">
    <w:name w:val="xl404"/>
    <w:basedOn w:val="a4"/>
    <w:rsid w:val="008A4A6E"/>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color w:val="FFFFFF"/>
    </w:rPr>
  </w:style>
  <w:style w:type="paragraph" w:customStyle="1" w:styleId="xl405">
    <w:name w:val="xl405"/>
    <w:basedOn w:val="a4"/>
    <w:rsid w:val="008A4A6E"/>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color w:val="FFFFFF"/>
    </w:rPr>
  </w:style>
  <w:style w:type="paragraph" w:customStyle="1" w:styleId="xl406">
    <w:name w:val="xl406"/>
    <w:basedOn w:val="a4"/>
    <w:rsid w:val="008A4A6E"/>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color w:val="FFFFFF"/>
    </w:rPr>
  </w:style>
  <w:style w:type="paragraph" w:customStyle="1" w:styleId="xl407">
    <w:name w:val="xl407"/>
    <w:basedOn w:val="a4"/>
    <w:rsid w:val="008A4A6E"/>
    <w:pPr>
      <w:pBdr>
        <w:top w:val="single" w:sz="4" w:space="0" w:color="auto"/>
        <w:left w:val="single" w:sz="4" w:space="0" w:color="auto"/>
        <w:bottom w:val="single" w:sz="4" w:space="0" w:color="auto"/>
      </w:pBdr>
      <w:spacing w:before="100" w:beforeAutospacing="1" w:after="100" w:afterAutospacing="1"/>
      <w:jc w:val="center"/>
      <w:textAlignment w:val="center"/>
    </w:pPr>
    <w:rPr>
      <w:color w:val="FFFFFF"/>
    </w:rPr>
  </w:style>
  <w:style w:type="paragraph" w:customStyle="1" w:styleId="xl408">
    <w:name w:val="xl408"/>
    <w:basedOn w:val="a4"/>
    <w:rsid w:val="008A4A6E"/>
    <w:pPr>
      <w:pBdr>
        <w:left w:val="single" w:sz="4" w:space="0" w:color="auto"/>
        <w:bottom w:val="single" w:sz="8" w:space="0" w:color="auto"/>
      </w:pBdr>
      <w:spacing w:before="100" w:beforeAutospacing="1" w:after="100" w:afterAutospacing="1"/>
      <w:jc w:val="center"/>
      <w:textAlignment w:val="center"/>
    </w:pPr>
    <w:rPr>
      <w:color w:val="FFFFFF"/>
    </w:rPr>
  </w:style>
  <w:style w:type="paragraph" w:customStyle="1" w:styleId="xl409">
    <w:name w:val="xl409"/>
    <w:basedOn w:val="a4"/>
    <w:rsid w:val="008A4A6E"/>
    <w:pPr>
      <w:pBdr>
        <w:left w:val="single" w:sz="4" w:space="0" w:color="auto"/>
        <w:bottom w:val="single" w:sz="8" w:space="0" w:color="auto"/>
        <w:right w:val="single" w:sz="8" w:space="0" w:color="auto"/>
      </w:pBdr>
      <w:spacing w:before="100" w:beforeAutospacing="1" w:after="100" w:afterAutospacing="1"/>
      <w:jc w:val="center"/>
      <w:textAlignment w:val="center"/>
    </w:pPr>
    <w:rPr>
      <w:color w:val="FFFFFF"/>
    </w:rPr>
  </w:style>
  <w:style w:type="paragraph" w:customStyle="1" w:styleId="xl410">
    <w:name w:val="xl410"/>
    <w:basedOn w:val="a4"/>
    <w:rsid w:val="008A4A6E"/>
    <w:pPr>
      <w:pBdr>
        <w:top w:val="single" w:sz="8" w:space="0" w:color="auto"/>
        <w:left w:val="single" w:sz="4" w:space="0" w:color="auto"/>
        <w:bottom w:val="single" w:sz="4" w:space="0" w:color="auto"/>
      </w:pBdr>
      <w:spacing w:before="100" w:beforeAutospacing="1" w:after="100" w:afterAutospacing="1"/>
      <w:jc w:val="center"/>
      <w:textAlignment w:val="center"/>
    </w:pPr>
  </w:style>
  <w:style w:type="paragraph" w:customStyle="1" w:styleId="xl411">
    <w:name w:val="xl411"/>
    <w:basedOn w:val="a4"/>
    <w:rsid w:val="008A4A6E"/>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style>
  <w:style w:type="paragraph" w:customStyle="1" w:styleId="xl412">
    <w:name w:val="xl412"/>
    <w:basedOn w:val="a4"/>
    <w:rsid w:val="008A4A6E"/>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FFFF"/>
    </w:rPr>
  </w:style>
  <w:style w:type="paragraph" w:customStyle="1" w:styleId="xl413">
    <w:name w:val="xl413"/>
    <w:basedOn w:val="a4"/>
    <w:rsid w:val="008A4A6E"/>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color w:val="FFFFFF"/>
    </w:rPr>
  </w:style>
  <w:style w:type="paragraph" w:customStyle="1" w:styleId="xl414">
    <w:name w:val="xl414"/>
    <w:basedOn w:val="a4"/>
    <w:rsid w:val="008A4A6E"/>
    <w:pPr>
      <w:pBdr>
        <w:left w:val="single" w:sz="4" w:space="0" w:color="auto"/>
        <w:bottom w:val="single" w:sz="8" w:space="0" w:color="auto"/>
        <w:right w:val="single" w:sz="4" w:space="0" w:color="auto"/>
      </w:pBdr>
      <w:spacing w:before="100" w:beforeAutospacing="1" w:after="100" w:afterAutospacing="1"/>
      <w:jc w:val="center"/>
      <w:textAlignment w:val="center"/>
    </w:pPr>
  </w:style>
  <w:style w:type="paragraph" w:customStyle="1" w:styleId="xl415">
    <w:name w:val="xl415"/>
    <w:basedOn w:val="a4"/>
    <w:rsid w:val="008A4A6E"/>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16">
    <w:name w:val="xl416"/>
    <w:basedOn w:val="a4"/>
    <w:rsid w:val="008A4A6E"/>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style>
  <w:style w:type="paragraph" w:customStyle="1" w:styleId="xl417">
    <w:name w:val="xl417"/>
    <w:basedOn w:val="a4"/>
    <w:rsid w:val="00DB0878"/>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jc w:val="center"/>
      <w:textAlignment w:val="center"/>
    </w:pPr>
    <w:rPr>
      <w:color w:val="FF0000"/>
    </w:rPr>
  </w:style>
  <w:style w:type="paragraph" w:customStyle="1" w:styleId="xl418">
    <w:name w:val="xl418"/>
    <w:basedOn w:val="a4"/>
    <w:rsid w:val="00DB0878"/>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jc w:val="center"/>
      <w:textAlignment w:val="center"/>
    </w:pPr>
    <w:rPr>
      <w:color w:val="FF0000"/>
    </w:rPr>
  </w:style>
  <w:style w:type="paragraph" w:customStyle="1" w:styleId="xl419">
    <w:name w:val="xl419"/>
    <w:basedOn w:val="a4"/>
    <w:rsid w:val="00DB0878"/>
    <w:pPr>
      <w:pBdr>
        <w:top w:val="single" w:sz="4" w:space="0" w:color="auto"/>
        <w:left w:val="single" w:sz="4" w:space="0" w:color="auto"/>
        <w:bottom w:val="single" w:sz="8" w:space="0" w:color="auto"/>
        <w:right w:val="single" w:sz="8" w:space="0" w:color="auto"/>
      </w:pBdr>
      <w:shd w:val="clear" w:color="000000" w:fill="FFFFFF"/>
      <w:spacing w:before="100" w:beforeAutospacing="1" w:after="100" w:afterAutospacing="1"/>
      <w:jc w:val="center"/>
      <w:textAlignment w:val="center"/>
    </w:pPr>
    <w:rPr>
      <w:color w:val="FF0000"/>
    </w:rPr>
  </w:style>
  <w:style w:type="paragraph" w:customStyle="1" w:styleId="xl420">
    <w:name w:val="xl420"/>
    <w:basedOn w:val="a4"/>
    <w:rsid w:val="00DB0878"/>
    <w:pPr>
      <w:pBdr>
        <w:top w:val="single" w:sz="8" w:space="0" w:color="auto"/>
        <w:right w:val="single" w:sz="8" w:space="0" w:color="auto"/>
      </w:pBdr>
      <w:shd w:val="clear" w:color="000000" w:fill="FFFFFF"/>
      <w:spacing w:before="100" w:beforeAutospacing="1" w:after="100" w:afterAutospacing="1"/>
      <w:jc w:val="left"/>
    </w:pPr>
  </w:style>
  <w:style w:type="paragraph" w:customStyle="1" w:styleId="xl421">
    <w:name w:val="xl421"/>
    <w:basedOn w:val="a4"/>
    <w:rsid w:val="00DB0878"/>
    <w:pPr>
      <w:pBdr>
        <w:top w:val="single" w:sz="8" w:space="0" w:color="auto"/>
        <w:left w:val="single" w:sz="8" w:space="0" w:color="auto"/>
        <w:bottom w:val="single" w:sz="4" w:space="0" w:color="auto"/>
        <w:right w:val="single" w:sz="4" w:space="0" w:color="auto"/>
      </w:pBdr>
      <w:shd w:val="clear" w:color="000000" w:fill="FFFFFF"/>
      <w:spacing w:before="100" w:beforeAutospacing="1" w:after="100" w:afterAutospacing="1"/>
      <w:jc w:val="left"/>
      <w:textAlignment w:val="center"/>
    </w:pPr>
  </w:style>
  <w:style w:type="paragraph" w:customStyle="1" w:styleId="xl422">
    <w:name w:val="xl422"/>
    <w:basedOn w:val="a4"/>
    <w:rsid w:val="00DB0878"/>
    <w:pPr>
      <w:pBdr>
        <w:left w:val="single" w:sz="4" w:space="0" w:color="auto"/>
        <w:bottom w:val="single" w:sz="8" w:space="0" w:color="auto"/>
        <w:right w:val="single" w:sz="4" w:space="0" w:color="auto"/>
      </w:pBdr>
      <w:shd w:val="clear" w:color="000000" w:fill="FFFFFF"/>
      <w:spacing w:before="100" w:beforeAutospacing="1" w:after="100" w:afterAutospacing="1"/>
      <w:jc w:val="left"/>
      <w:textAlignment w:val="center"/>
    </w:pPr>
  </w:style>
  <w:style w:type="paragraph" w:customStyle="1" w:styleId="xl423">
    <w:name w:val="xl423"/>
    <w:basedOn w:val="a4"/>
    <w:rsid w:val="00DB0878"/>
    <w:pPr>
      <w:pBdr>
        <w:top w:val="single" w:sz="4" w:space="0" w:color="auto"/>
        <w:left w:val="single" w:sz="8" w:space="0" w:color="auto"/>
        <w:right w:val="single" w:sz="4" w:space="0" w:color="auto"/>
      </w:pBdr>
      <w:shd w:val="clear" w:color="000000" w:fill="FFFFFF"/>
      <w:spacing w:before="100" w:beforeAutospacing="1" w:after="100" w:afterAutospacing="1"/>
      <w:jc w:val="center"/>
      <w:textAlignment w:val="center"/>
    </w:pPr>
  </w:style>
  <w:style w:type="paragraph" w:customStyle="1" w:styleId="xl424">
    <w:name w:val="xl424"/>
    <w:basedOn w:val="a4"/>
    <w:rsid w:val="00DB0878"/>
    <w:pPr>
      <w:pBdr>
        <w:left w:val="single" w:sz="8" w:space="0" w:color="auto"/>
        <w:bottom w:val="single" w:sz="8" w:space="0" w:color="auto"/>
        <w:right w:val="single" w:sz="4" w:space="0" w:color="auto"/>
      </w:pBdr>
      <w:shd w:val="clear" w:color="000000" w:fill="FFFFFF"/>
      <w:spacing w:before="100" w:beforeAutospacing="1" w:after="100" w:afterAutospacing="1"/>
      <w:jc w:val="center"/>
      <w:textAlignment w:val="center"/>
    </w:pPr>
  </w:style>
  <w:style w:type="paragraph" w:customStyle="1" w:styleId="xl425">
    <w:name w:val="xl425"/>
    <w:basedOn w:val="a4"/>
    <w:rsid w:val="00DB0878"/>
    <w:pPr>
      <w:pBdr>
        <w:left w:val="single" w:sz="8" w:space="0" w:color="auto"/>
        <w:bottom w:val="single" w:sz="4" w:space="0" w:color="auto"/>
        <w:right w:val="single" w:sz="4" w:space="0" w:color="auto"/>
      </w:pBdr>
      <w:shd w:val="clear" w:color="000000" w:fill="FFFFFF"/>
      <w:spacing w:before="100" w:beforeAutospacing="1" w:after="100" w:afterAutospacing="1"/>
      <w:jc w:val="left"/>
      <w:textAlignment w:val="center"/>
    </w:pPr>
  </w:style>
  <w:style w:type="paragraph" w:customStyle="1" w:styleId="xl426">
    <w:name w:val="xl426"/>
    <w:basedOn w:val="a4"/>
    <w:rsid w:val="00DB0878"/>
    <w:pPr>
      <w:pBdr>
        <w:top w:val="single" w:sz="8" w:space="0" w:color="auto"/>
        <w:left w:val="single" w:sz="8" w:space="0" w:color="auto"/>
        <w:bottom w:val="single" w:sz="8" w:space="0" w:color="auto"/>
      </w:pBdr>
      <w:shd w:val="clear" w:color="000000" w:fill="FFFFFF"/>
      <w:spacing w:before="100" w:beforeAutospacing="1" w:after="100" w:afterAutospacing="1"/>
      <w:jc w:val="left"/>
    </w:pPr>
    <w:rPr>
      <w:b/>
      <w:bCs/>
    </w:rPr>
  </w:style>
  <w:style w:type="paragraph" w:customStyle="1" w:styleId="xl427">
    <w:name w:val="xl427"/>
    <w:basedOn w:val="a4"/>
    <w:rsid w:val="00DB0878"/>
    <w:pPr>
      <w:pBdr>
        <w:top w:val="single" w:sz="8" w:space="0" w:color="auto"/>
        <w:bottom w:val="single" w:sz="8" w:space="0" w:color="auto"/>
      </w:pBdr>
      <w:shd w:val="clear" w:color="000000" w:fill="FFFFFF"/>
      <w:spacing w:before="100" w:beforeAutospacing="1" w:after="100" w:afterAutospacing="1"/>
      <w:jc w:val="left"/>
    </w:pPr>
    <w:rPr>
      <w:b/>
      <w:bCs/>
    </w:rPr>
  </w:style>
  <w:style w:type="paragraph" w:customStyle="1" w:styleId="xl428">
    <w:name w:val="xl428"/>
    <w:basedOn w:val="a4"/>
    <w:rsid w:val="00DB0878"/>
    <w:pPr>
      <w:pBdr>
        <w:top w:val="single" w:sz="8" w:space="0" w:color="auto"/>
        <w:left w:val="single" w:sz="8" w:space="0" w:color="auto"/>
        <w:bottom w:val="single" w:sz="4" w:space="0" w:color="auto"/>
        <w:right w:val="single" w:sz="4" w:space="0" w:color="auto"/>
      </w:pBdr>
      <w:shd w:val="clear" w:color="000000" w:fill="FFFFFF"/>
      <w:spacing w:before="100" w:beforeAutospacing="1" w:after="100" w:afterAutospacing="1"/>
      <w:jc w:val="left"/>
      <w:textAlignment w:val="top"/>
    </w:pPr>
  </w:style>
  <w:style w:type="paragraph" w:customStyle="1" w:styleId="xl429">
    <w:name w:val="xl429"/>
    <w:basedOn w:val="a4"/>
    <w:rsid w:val="00DB0878"/>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style>
  <w:style w:type="paragraph" w:customStyle="1" w:styleId="xl430">
    <w:name w:val="xl430"/>
    <w:basedOn w:val="a4"/>
    <w:rsid w:val="00DB0878"/>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jc w:val="left"/>
      <w:textAlignment w:val="center"/>
    </w:pPr>
  </w:style>
  <w:style w:type="paragraph" w:customStyle="1" w:styleId="xl160">
    <w:name w:val="xl160"/>
    <w:basedOn w:val="a4"/>
    <w:rsid w:val="00525D41"/>
    <w:pPr>
      <w:spacing w:before="100" w:beforeAutospacing="1" w:after="100" w:afterAutospacing="1"/>
      <w:jc w:val="center"/>
      <w:textAlignment w:val="center"/>
    </w:pPr>
  </w:style>
  <w:style w:type="paragraph" w:customStyle="1" w:styleId="xl161">
    <w:name w:val="xl161"/>
    <w:basedOn w:val="a4"/>
    <w:rsid w:val="00525D41"/>
    <w:pPr>
      <w:spacing w:before="100" w:beforeAutospacing="1" w:after="100" w:afterAutospacing="1"/>
      <w:jc w:val="left"/>
    </w:pPr>
  </w:style>
  <w:style w:type="paragraph" w:customStyle="1" w:styleId="xl162">
    <w:name w:val="xl162"/>
    <w:basedOn w:val="a4"/>
    <w:rsid w:val="00525D41"/>
    <w:pPr>
      <w:pBdr>
        <w:top w:val="single" w:sz="8" w:space="0" w:color="auto"/>
        <w:left w:val="single" w:sz="8" w:space="0" w:color="auto"/>
      </w:pBdr>
      <w:spacing w:before="100" w:beforeAutospacing="1" w:after="100" w:afterAutospacing="1"/>
      <w:jc w:val="center"/>
      <w:textAlignment w:val="center"/>
    </w:pPr>
  </w:style>
  <w:style w:type="paragraph" w:customStyle="1" w:styleId="xl163">
    <w:name w:val="xl163"/>
    <w:basedOn w:val="a4"/>
    <w:rsid w:val="00525D41"/>
    <w:pPr>
      <w:pBdr>
        <w:top w:val="single" w:sz="8" w:space="0" w:color="auto"/>
      </w:pBdr>
      <w:spacing w:before="100" w:beforeAutospacing="1" w:after="100" w:afterAutospacing="1"/>
      <w:jc w:val="center"/>
      <w:textAlignment w:val="center"/>
    </w:pPr>
  </w:style>
  <w:style w:type="paragraph" w:customStyle="1" w:styleId="xl164">
    <w:name w:val="xl164"/>
    <w:basedOn w:val="a4"/>
    <w:rsid w:val="00525D41"/>
    <w:pPr>
      <w:pBdr>
        <w:top w:val="single" w:sz="8" w:space="0" w:color="auto"/>
        <w:right w:val="single" w:sz="4" w:space="0" w:color="auto"/>
      </w:pBdr>
      <w:spacing w:before="100" w:beforeAutospacing="1" w:after="100" w:afterAutospacing="1"/>
      <w:jc w:val="center"/>
      <w:textAlignment w:val="center"/>
    </w:pPr>
  </w:style>
  <w:style w:type="paragraph" w:customStyle="1" w:styleId="xl165">
    <w:name w:val="xl165"/>
    <w:basedOn w:val="a4"/>
    <w:rsid w:val="00525D41"/>
    <w:pPr>
      <w:pBdr>
        <w:top w:val="single" w:sz="8" w:space="0" w:color="auto"/>
      </w:pBdr>
      <w:spacing w:before="100" w:beforeAutospacing="1" w:after="100" w:afterAutospacing="1"/>
      <w:jc w:val="center"/>
      <w:textAlignment w:val="center"/>
    </w:pPr>
    <w:rPr>
      <w:b/>
      <w:bCs/>
    </w:rPr>
  </w:style>
  <w:style w:type="paragraph" w:customStyle="1" w:styleId="xl166">
    <w:name w:val="xl166"/>
    <w:basedOn w:val="a4"/>
    <w:rsid w:val="00525D41"/>
    <w:pPr>
      <w:pBdr>
        <w:top w:val="single" w:sz="8"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167">
    <w:name w:val="xl167"/>
    <w:basedOn w:val="a4"/>
    <w:rsid w:val="00525D41"/>
    <w:pPr>
      <w:pBdr>
        <w:left w:val="single" w:sz="8" w:space="0" w:color="auto"/>
      </w:pBdr>
      <w:spacing w:before="100" w:beforeAutospacing="1" w:after="100" w:afterAutospacing="1"/>
      <w:jc w:val="center"/>
      <w:textAlignment w:val="center"/>
    </w:pPr>
  </w:style>
  <w:style w:type="paragraph" w:customStyle="1" w:styleId="xl168">
    <w:name w:val="xl168"/>
    <w:basedOn w:val="a4"/>
    <w:rsid w:val="00525D41"/>
    <w:pPr>
      <w:pBdr>
        <w:left w:val="single" w:sz="8" w:space="0" w:color="auto"/>
      </w:pBdr>
      <w:spacing w:before="100" w:beforeAutospacing="1" w:after="100" w:afterAutospacing="1"/>
      <w:jc w:val="center"/>
      <w:textAlignment w:val="center"/>
    </w:pPr>
    <w:rPr>
      <w:b/>
      <w:bCs/>
    </w:rPr>
  </w:style>
  <w:style w:type="paragraph" w:customStyle="1" w:styleId="xl169">
    <w:name w:val="xl169"/>
    <w:basedOn w:val="a4"/>
    <w:rsid w:val="00525D41"/>
    <w:pPr>
      <w:spacing w:before="100" w:beforeAutospacing="1" w:after="100" w:afterAutospacing="1"/>
      <w:jc w:val="center"/>
      <w:textAlignment w:val="center"/>
    </w:pPr>
    <w:rPr>
      <w:b/>
      <w:bCs/>
    </w:rPr>
  </w:style>
  <w:style w:type="paragraph" w:customStyle="1" w:styleId="xl170">
    <w:name w:val="xl170"/>
    <w:basedOn w:val="a4"/>
    <w:rsid w:val="00525D41"/>
    <w:pPr>
      <w:pBdr>
        <w:right w:val="single" w:sz="4" w:space="0" w:color="auto"/>
      </w:pBdr>
      <w:spacing w:before="100" w:beforeAutospacing="1" w:after="100" w:afterAutospacing="1"/>
      <w:jc w:val="center"/>
      <w:textAlignment w:val="center"/>
    </w:pPr>
    <w:rPr>
      <w:b/>
      <w:bCs/>
    </w:rPr>
  </w:style>
  <w:style w:type="paragraph" w:customStyle="1" w:styleId="xl171">
    <w:name w:val="xl171"/>
    <w:basedOn w:val="a4"/>
    <w:rsid w:val="00525D41"/>
    <w:pPr>
      <w:pBdr>
        <w:top w:val="single" w:sz="4" w:space="0" w:color="auto"/>
        <w:left w:val="single" w:sz="4" w:space="0" w:color="auto"/>
        <w:right w:val="single" w:sz="4" w:space="0" w:color="auto"/>
      </w:pBdr>
      <w:spacing w:before="100" w:beforeAutospacing="1" w:after="100" w:afterAutospacing="1"/>
      <w:jc w:val="center"/>
      <w:textAlignment w:val="center"/>
    </w:pPr>
    <w:rPr>
      <w:b/>
      <w:bCs/>
    </w:rPr>
  </w:style>
  <w:style w:type="paragraph" w:customStyle="1" w:styleId="xl172">
    <w:name w:val="xl172"/>
    <w:basedOn w:val="a4"/>
    <w:rsid w:val="00525D41"/>
    <w:pPr>
      <w:pBdr>
        <w:top w:val="single" w:sz="4" w:space="0" w:color="auto"/>
        <w:left w:val="single" w:sz="4" w:space="0" w:color="auto"/>
        <w:right w:val="single" w:sz="8" w:space="0" w:color="auto"/>
      </w:pBdr>
      <w:spacing w:before="100" w:beforeAutospacing="1" w:after="100" w:afterAutospacing="1"/>
      <w:jc w:val="center"/>
      <w:textAlignment w:val="center"/>
    </w:pPr>
    <w:rPr>
      <w:b/>
      <w:bCs/>
    </w:rPr>
  </w:style>
  <w:style w:type="paragraph" w:customStyle="1" w:styleId="xl173">
    <w:name w:val="xl173"/>
    <w:basedOn w:val="a4"/>
    <w:rsid w:val="00525D41"/>
    <w:pPr>
      <w:pBdr>
        <w:left w:val="single" w:sz="4" w:space="0" w:color="auto"/>
        <w:right w:val="single" w:sz="4" w:space="0" w:color="auto"/>
      </w:pBdr>
      <w:spacing w:before="100" w:beforeAutospacing="1" w:after="100" w:afterAutospacing="1"/>
      <w:jc w:val="center"/>
      <w:textAlignment w:val="center"/>
    </w:pPr>
    <w:rPr>
      <w:b/>
      <w:bCs/>
    </w:rPr>
  </w:style>
  <w:style w:type="character" w:styleId="afffe">
    <w:name w:val="Book Title"/>
    <w:uiPriority w:val="33"/>
    <w:qFormat/>
    <w:rsid w:val="00FF6D3A"/>
    <w:rPr>
      <w:b/>
      <w:bCs/>
      <w:smallCaps/>
      <w:spacing w:val="5"/>
    </w:rPr>
  </w:style>
  <w:style w:type="paragraph" w:customStyle="1" w:styleId="xl431">
    <w:name w:val="xl431"/>
    <w:basedOn w:val="a4"/>
    <w:rsid w:val="00EF3037"/>
    <w:pPr>
      <w:pBdr>
        <w:left w:val="single" w:sz="4" w:space="0" w:color="auto"/>
        <w:bottom w:val="single" w:sz="8" w:space="0" w:color="auto"/>
        <w:right w:val="single" w:sz="8" w:space="0" w:color="auto"/>
      </w:pBdr>
      <w:spacing w:before="100" w:beforeAutospacing="1" w:after="100" w:afterAutospacing="1"/>
      <w:jc w:val="center"/>
      <w:textAlignment w:val="center"/>
    </w:pPr>
    <w:rPr>
      <w:color w:val="FFFFFF"/>
    </w:rPr>
  </w:style>
  <w:style w:type="paragraph" w:customStyle="1" w:styleId="xl432">
    <w:name w:val="xl432"/>
    <w:basedOn w:val="a4"/>
    <w:rsid w:val="00EF3037"/>
    <w:pPr>
      <w:pBdr>
        <w:top w:val="single" w:sz="4" w:space="0" w:color="auto"/>
        <w:left w:val="single" w:sz="4" w:space="0" w:color="auto"/>
        <w:bottom w:val="single" w:sz="4" w:space="0" w:color="auto"/>
      </w:pBdr>
      <w:spacing w:before="100" w:beforeAutospacing="1" w:after="100" w:afterAutospacing="1"/>
      <w:jc w:val="center"/>
      <w:textAlignment w:val="center"/>
    </w:pPr>
    <w:rPr>
      <w:color w:val="FFFFFF"/>
    </w:rPr>
  </w:style>
  <w:style w:type="paragraph" w:customStyle="1" w:styleId="xl433">
    <w:name w:val="xl433"/>
    <w:basedOn w:val="a4"/>
    <w:rsid w:val="00EF3037"/>
    <w:pPr>
      <w:pBdr>
        <w:top w:val="single" w:sz="4" w:space="0" w:color="auto"/>
        <w:left w:val="single" w:sz="4" w:space="0" w:color="auto"/>
        <w:bottom w:val="single" w:sz="4" w:space="0" w:color="auto"/>
      </w:pBdr>
      <w:spacing w:before="100" w:beforeAutospacing="1" w:after="100" w:afterAutospacing="1"/>
      <w:jc w:val="center"/>
    </w:pPr>
  </w:style>
  <w:style w:type="paragraph" w:customStyle="1" w:styleId="xl434">
    <w:name w:val="xl434"/>
    <w:basedOn w:val="a4"/>
    <w:rsid w:val="00EF3037"/>
    <w:pPr>
      <w:pBdr>
        <w:top w:val="single" w:sz="4" w:space="0" w:color="auto"/>
        <w:left w:val="single" w:sz="4" w:space="0" w:color="auto"/>
        <w:bottom w:val="single" w:sz="4" w:space="0" w:color="auto"/>
      </w:pBdr>
      <w:spacing w:before="100" w:beforeAutospacing="1" w:after="100" w:afterAutospacing="1"/>
      <w:jc w:val="center"/>
    </w:pPr>
    <w:rPr>
      <w:color w:val="FFFFFF"/>
    </w:rPr>
  </w:style>
  <w:style w:type="paragraph" w:customStyle="1" w:styleId="xl435">
    <w:name w:val="xl435"/>
    <w:basedOn w:val="a4"/>
    <w:rsid w:val="00EF3037"/>
    <w:pPr>
      <w:pBdr>
        <w:top w:val="single" w:sz="4" w:space="0" w:color="auto"/>
        <w:left w:val="single" w:sz="4" w:space="0" w:color="auto"/>
        <w:bottom w:val="single" w:sz="4" w:space="0" w:color="auto"/>
        <w:right w:val="single" w:sz="8" w:space="0" w:color="auto"/>
      </w:pBdr>
      <w:spacing w:before="100" w:beforeAutospacing="1" w:after="100" w:afterAutospacing="1"/>
      <w:jc w:val="center"/>
    </w:pPr>
    <w:rPr>
      <w:color w:val="FFFFFF"/>
    </w:rPr>
  </w:style>
  <w:style w:type="paragraph" w:customStyle="1" w:styleId="xl436">
    <w:name w:val="xl436"/>
    <w:basedOn w:val="a4"/>
    <w:rsid w:val="00EF3037"/>
    <w:pPr>
      <w:pBdr>
        <w:left w:val="single" w:sz="8" w:space="0" w:color="auto"/>
        <w:bottom w:val="single" w:sz="8" w:space="0" w:color="auto"/>
        <w:right w:val="single" w:sz="4" w:space="0" w:color="auto"/>
      </w:pBdr>
      <w:spacing w:before="100" w:beforeAutospacing="1" w:after="100" w:afterAutospacing="1"/>
      <w:jc w:val="left"/>
    </w:pPr>
    <w:rPr>
      <w:sz w:val="18"/>
      <w:szCs w:val="18"/>
    </w:rPr>
  </w:style>
  <w:style w:type="paragraph" w:customStyle="1" w:styleId="xl437">
    <w:name w:val="xl437"/>
    <w:basedOn w:val="a4"/>
    <w:rsid w:val="00EF3037"/>
    <w:pPr>
      <w:pBdr>
        <w:left w:val="single" w:sz="4" w:space="0" w:color="auto"/>
        <w:bottom w:val="single" w:sz="8" w:space="0" w:color="auto"/>
      </w:pBdr>
      <w:spacing w:before="100" w:beforeAutospacing="1" w:after="100" w:afterAutospacing="1"/>
      <w:jc w:val="center"/>
      <w:textAlignment w:val="center"/>
    </w:pPr>
  </w:style>
  <w:style w:type="paragraph" w:customStyle="1" w:styleId="xl438">
    <w:name w:val="xl438"/>
    <w:basedOn w:val="a4"/>
    <w:rsid w:val="00EF3037"/>
    <w:pPr>
      <w:pBdr>
        <w:left w:val="single" w:sz="4" w:space="0" w:color="auto"/>
        <w:bottom w:val="single" w:sz="8" w:space="0" w:color="auto"/>
      </w:pBdr>
      <w:spacing w:before="100" w:beforeAutospacing="1" w:after="100" w:afterAutospacing="1"/>
      <w:jc w:val="center"/>
      <w:textAlignment w:val="center"/>
    </w:pPr>
    <w:rPr>
      <w:color w:val="FFFFFF"/>
    </w:rPr>
  </w:style>
  <w:style w:type="paragraph" w:customStyle="1" w:styleId="xl439">
    <w:name w:val="xl439"/>
    <w:basedOn w:val="a4"/>
    <w:rsid w:val="00EF3037"/>
    <w:pPr>
      <w:pBdr>
        <w:left w:val="single" w:sz="4" w:space="0" w:color="auto"/>
        <w:bottom w:val="single" w:sz="8" w:space="0" w:color="auto"/>
        <w:right w:val="single" w:sz="8" w:space="0" w:color="auto"/>
      </w:pBdr>
      <w:spacing w:before="100" w:beforeAutospacing="1" w:after="100" w:afterAutospacing="1"/>
      <w:jc w:val="center"/>
      <w:textAlignment w:val="center"/>
    </w:pPr>
    <w:rPr>
      <w:color w:val="FFFFFF"/>
    </w:rPr>
  </w:style>
  <w:style w:type="paragraph" w:customStyle="1" w:styleId="ConsPlusNonformat">
    <w:name w:val="ConsPlusNonformat"/>
    <w:uiPriority w:val="99"/>
    <w:rsid w:val="006918BB"/>
    <w:pPr>
      <w:widowControl w:val="0"/>
      <w:autoSpaceDE w:val="0"/>
      <w:autoSpaceDN w:val="0"/>
      <w:adjustRightInd w:val="0"/>
    </w:pPr>
    <w:rPr>
      <w:rFonts w:ascii="Courier New" w:hAnsi="Courier New" w:cs="Courier New"/>
    </w:rPr>
  </w:style>
  <w:style w:type="paragraph" w:customStyle="1" w:styleId="xl440">
    <w:name w:val="xl440"/>
    <w:basedOn w:val="a4"/>
    <w:rsid w:val="00BD4656"/>
    <w:pPr>
      <w:spacing w:before="100" w:beforeAutospacing="1" w:after="100" w:afterAutospacing="1"/>
      <w:jc w:val="center"/>
    </w:pPr>
    <w:rPr>
      <w:rFonts w:ascii="Arial CYR" w:hAnsi="Arial CYR" w:cs="Arial CYR"/>
      <w:sz w:val="18"/>
      <w:szCs w:val="18"/>
    </w:rPr>
  </w:style>
  <w:style w:type="paragraph" w:customStyle="1" w:styleId="xl441">
    <w:name w:val="xl441"/>
    <w:basedOn w:val="a4"/>
    <w:rsid w:val="00BD4656"/>
    <w:pPr>
      <w:spacing w:before="100" w:beforeAutospacing="1" w:after="100" w:afterAutospacing="1"/>
      <w:jc w:val="center"/>
      <w:textAlignment w:val="center"/>
    </w:pPr>
    <w:rPr>
      <w:rFonts w:ascii="Arial CYR" w:hAnsi="Arial CYR" w:cs="Arial CYR"/>
      <w:sz w:val="18"/>
      <w:szCs w:val="18"/>
    </w:rPr>
  </w:style>
  <w:style w:type="paragraph" w:customStyle="1" w:styleId="xl442">
    <w:name w:val="xl442"/>
    <w:basedOn w:val="a4"/>
    <w:rsid w:val="00BD4656"/>
    <w:pPr>
      <w:spacing w:before="100" w:beforeAutospacing="1" w:after="100" w:afterAutospacing="1"/>
      <w:jc w:val="center"/>
    </w:pPr>
    <w:rPr>
      <w:rFonts w:ascii="Arial CYR" w:hAnsi="Arial CYR" w:cs="Arial CYR"/>
      <w:color w:val="FFFFFF"/>
      <w:sz w:val="18"/>
      <w:szCs w:val="18"/>
    </w:rPr>
  </w:style>
  <w:style w:type="paragraph" w:customStyle="1" w:styleId="xl443">
    <w:name w:val="xl443"/>
    <w:basedOn w:val="a4"/>
    <w:rsid w:val="00BD4656"/>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sz w:val="18"/>
      <w:szCs w:val="18"/>
    </w:rPr>
  </w:style>
  <w:style w:type="paragraph" w:customStyle="1" w:styleId="xl444">
    <w:name w:val="xl444"/>
    <w:basedOn w:val="a4"/>
    <w:rsid w:val="00BD4656"/>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sz w:val="18"/>
      <w:szCs w:val="18"/>
    </w:rPr>
  </w:style>
  <w:style w:type="paragraph" w:customStyle="1" w:styleId="xl445">
    <w:name w:val="xl445"/>
    <w:basedOn w:val="a4"/>
    <w:rsid w:val="00BD4656"/>
    <w:pPr>
      <w:pBdr>
        <w:top w:val="single" w:sz="8" w:space="0" w:color="auto"/>
      </w:pBdr>
      <w:shd w:val="clear" w:color="000000" w:fill="C0C0C0"/>
      <w:spacing w:before="100" w:beforeAutospacing="1" w:after="100" w:afterAutospacing="1"/>
      <w:jc w:val="center"/>
    </w:pPr>
    <w:rPr>
      <w:sz w:val="18"/>
      <w:szCs w:val="18"/>
    </w:rPr>
  </w:style>
  <w:style w:type="paragraph" w:customStyle="1" w:styleId="xl446">
    <w:name w:val="xl446"/>
    <w:basedOn w:val="a4"/>
    <w:rsid w:val="00BD4656"/>
    <w:pPr>
      <w:pBdr>
        <w:top w:val="single" w:sz="8" w:space="0" w:color="auto"/>
      </w:pBdr>
      <w:shd w:val="clear" w:color="000000" w:fill="C0C0C0"/>
      <w:spacing w:before="100" w:beforeAutospacing="1" w:after="100" w:afterAutospacing="1"/>
      <w:jc w:val="center"/>
    </w:pPr>
    <w:rPr>
      <w:color w:val="FFFFFF"/>
      <w:sz w:val="18"/>
      <w:szCs w:val="18"/>
    </w:rPr>
  </w:style>
  <w:style w:type="paragraph" w:customStyle="1" w:styleId="xl447">
    <w:name w:val="xl447"/>
    <w:basedOn w:val="a4"/>
    <w:rsid w:val="00BD4656"/>
    <w:pPr>
      <w:pBdr>
        <w:top w:val="single" w:sz="8" w:space="0" w:color="auto"/>
        <w:right w:val="single" w:sz="8" w:space="0" w:color="auto"/>
      </w:pBdr>
      <w:shd w:val="clear" w:color="000000" w:fill="C0C0C0"/>
      <w:spacing w:before="100" w:beforeAutospacing="1" w:after="100" w:afterAutospacing="1"/>
      <w:jc w:val="center"/>
    </w:pPr>
    <w:rPr>
      <w:color w:val="FFFFFF"/>
      <w:sz w:val="18"/>
      <w:szCs w:val="18"/>
    </w:rPr>
  </w:style>
  <w:style w:type="paragraph" w:customStyle="1" w:styleId="xl448">
    <w:name w:val="xl448"/>
    <w:basedOn w:val="a4"/>
    <w:rsid w:val="00BD4656"/>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sz w:val="18"/>
      <w:szCs w:val="18"/>
    </w:rPr>
  </w:style>
  <w:style w:type="paragraph" w:customStyle="1" w:styleId="xl449">
    <w:name w:val="xl449"/>
    <w:basedOn w:val="a4"/>
    <w:rsid w:val="00BD4656"/>
    <w:pPr>
      <w:pBdr>
        <w:left w:val="single" w:sz="4" w:space="0" w:color="000000"/>
        <w:bottom w:val="single" w:sz="4" w:space="0" w:color="auto"/>
        <w:right w:val="single" w:sz="4" w:space="0" w:color="000000"/>
      </w:pBdr>
      <w:spacing w:before="100" w:beforeAutospacing="1" w:after="100" w:afterAutospacing="1"/>
      <w:jc w:val="center"/>
      <w:textAlignment w:val="center"/>
    </w:pPr>
    <w:rPr>
      <w:sz w:val="18"/>
      <w:szCs w:val="18"/>
    </w:rPr>
  </w:style>
  <w:style w:type="paragraph" w:customStyle="1" w:styleId="xl450">
    <w:name w:val="xl450"/>
    <w:basedOn w:val="a4"/>
    <w:rsid w:val="00BD4656"/>
    <w:pPr>
      <w:pBdr>
        <w:top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451">
    <w:name w:val="xl451"/>
    <w:basedOn w:val="a4"/>
    <w:rsid w:val="00BD465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452">
    <w:name w:val="xl452"/>
    <w:basedOn w:val="a4"/>
    <w:rsid w:val="00BD4656"/>
    <w:pPr>
      <w:pBdr>
        <w:top w:val="single" w:sz="4" w:space="0" w:color="auto"/>
        <w:left w:val="single" w:sz="4" w:space="0" w:color="auto"/>
        <w:bottom w:val="single" w:sz="4" w:space="0" w:color="auto"/>
      </w:pBdr>
      <w:spacing w:before="100" w:beforeAutospacing="1" w:after="100" w:afterAutospacing="1"/>
      <w:jc w:val="center"/>
      <w:textAlignment w:val="center"/>
    </w:pPr>
    <w:rPr>
      <w:sz w:val="18"/>
      <w:szCs w:val="18"/>
    </w:rPr>
  </w:style>
  <w:style w:type="paragraph" w:customStyle="1" w:styleId="xl453">
    <w:name w:val="xl453"/>
    <w:basedOn w:val="a4"/>
    <w:rsid w:val="00BD4656"/>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sz w:val="18"/>
      <w:szCs w:val="18"/>
    </w:rPr>
  </w:style>
  <w:style w:type="paragraph" w:customStyle="1" w:styleId="xl454">
    <w:name w:val="xl454"/>
    <w:basedOn w:val="a4"/>
    <w:rsid w:val="00BD4656"/>
    <w:pPr>
      <w:pBdr>
        <w:top w:val="single" w:sz="4" w:space="0" w:color="auto"/>
        <w:left w:val="single" w:sz="8" w:space="0" w:color="auto"/>
        <w:bottom w:val="single" w:sz="4" w:space="0" w:color="auto"/>
        <w:right w:val="single" w:sz="4" w:space="0" w:color="auto"/>
      </w:pBdr>
      <w:spacing w:before="100" w:beforeAutospacing="1" w:after="100" w:afterAutospacing="1"/>
      <w:jc w:val="left"/>
      <w:textAlignment w:val="center"/>
    </w:pPr>
    <w:rPr>
      <w:sz w:val="18"/>
      <w:szCs w:val="18"/>
    </w:rPr>
  </w:style>
  <w:style w:type="paragraph" w:customStyle="1" w:styleId="xl455">
    <w:name w:val="xl455"/>
    <w:basedOn w:val="a4"/>
    <w:rsid w:val="00BD4656"/>
    <w:pPr>
      <w:pBdr>
        <w:top w:val="single" w:sz="4" w:space="0" w:color="auto"/>
        <w:bottom w:val="single" w:sz="4" w:space="0" w:color="auto"/>
        <w:right w:val="single" w:sz="4" w:space="0" w:color="auto"/>
      </w:pBdr>
      <w:spacing w:before="100" w:beforeAutospacing="1" w:after="100" w:afterAutospacing="1"/>
      <w:jc w:val="center"/>
    </w:pPr>
    <w:rPr>
      <w:sz w:val="18"/>
      <w:szCs w:val="18"/>
    </w:rPr>
  </w:style>
  <w:style w:type="paragraph" w:customStyle="1" w:styleId="xl456">
    <w:name w:val="xl456"/>
    <w:basedOn w:val="a4"/>
    <w:rsid w:val="00BD465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457">
    <w:name w:val="xl457"/>
    <w:basedOn w:val="a4"/>
    <w:rsid w:val="00BD4656"/>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sz w:val="18"/>
      <w:szCs w:val="18"/>
    </w:rPr>
  </w:style>
  <w:style w:type="paragraph" w:customStyle="1" w:styleId="xl458">
    <w:name w:val="xl458"/>
    <w:basedOn w:val="a4"/>
    <w:rsid w:val="00BD4656"/>
    <w:pPr>
      <w:pBdr>
        <w:left w:val="single" w:sz="8" w:space="0" w:color="auto"/>
        <w:bottom w:val="single" w:sz="4" w:space="0" w:color="auto"/>
        <w:right w:val="single" w:sz="4" w:space="0" w:color="auto"/>
      </w:pBdr>
      <w:spacing w:before="100" w:beforeAutospacing="1" w:after="100" w:afterAutospacing="1"/>
      <w:jc w:val="left"/>
    </w:pPr>
    <w:rPr>
      <w:sz w:val="18"/>
      <w:szCs w:val="18"/>
    </w:rPr>
  </w:style>
  <w:style w:type="paragraph" w:customStyle="1" w:styleId="xl459">
    <w:name w:val="xl459"/>
    <w:basedOn w:val="a4"/>
    <w:rsid w:val="00BD4656"/>
    <w:pPr>
      <w:pBdr>
        <w:bottom w:val="single" w:sz="4" w:space="0" w:color="auto"/>
        <w:right w:val="single" w:sz="4" w:space="0" w:color="auto"/>
      </w:pBdr>
      <w:spacing w:before="100" w:beforeAutospacing="1" w:after="100" w:afterAutospacing="1"/>
      <w:jc w:val="center"/>
    </w:pPr>
    <w:rPr>
      <w:sz w:val="18"/>
      <w:szCs w:val="18"/>
    </w:rPr>
  </w:style>
  <w:style w:type="paragraph" w:customStyle="1" w:styleId="xl460">
    <w:name w:val="xl460"/>
    <w:basedOn w:val="a4"/>
    <w:rsid w:val="00BD4656"/>
    <w:pPr>
      <w:pBdr>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461">
    <w:name w:val="xl461"/>
    <w:basedOn w:val="a4"/>
    <w:rsid w:val="00BD4656"/>
    <w:pPr>
      <w:pBdr>
        <w:top w:val="single" w:sz="4" w:space="0" w:color="auto"/>
        <w:left w:val="single" w:sz="8" w:space="0" w:color="auto"/>
        <w:bottom w:val="single" w:sz="4" w:space="0" w:color="auto"/>
        <w:right w:val="single" w:sz="4" w:space="0" w:color="auto"/>
      </w:pBdr>
      <w:spacing w:before="100" w:beforeAutospacing="1" w:after="100" w:afterAutospacing="1"/>
      <w:jc w:val="left"/>
    </w:pPr>
    <w:rPr>
      <w:sz w:val="18"/>
      <w:szCs w:val="18"/>
    </w:rPr>
  </w:style>
  <w:style w:type="paragraph" w:customStyle="1" w:styleId="xl462">
    <w:name w:val="xl462"/>
    <w:basedOn w:val="a4"/>
    <w:rsid w:val="00BD4656"/>
    <w:pPr>
      <w:pBdr>
        <w:top w:val="single" w:sz="4" w:space="0" w:color="auto"/>
        <w:right w:val="single" w:sz="4" w:space="0" w:color="auto"/>
      </w:pBdr>
      <w:spacing w:before="100" w:beforeAutospacing="1" w:after="100" w:afterAutospacing="1"/>
      <w:jc w:val="center"/>
    </w:pPr>
    <w:rPr>
      <w:sz w:val="18"/>
      <w:szCs w:val="18"/>
    </w:rPr>
  </w:style>
  <w:style w:type="paragraph" w:customStyle="1" w:styleId="xl463">
    <w:name w:val="xl463"/>
    <w:basedOn w:val="a4"/>
    <w:rsid w:val="00BD4656"/>
    <w:pPr>
      <w:pBdr>
        <w:top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464">
    <w:name w:val="xl464"/>
    <w:basedOn w:val="a4"/>
    <w:rsid w:val="00BD465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8"/>
      <w:szCs w:val="18"/>
    </w:rPr>
  </w:style>
  <w:style w:type="paragraph" w:customStyle="1" w:styleId="xl465">
    <w:name w:val="xl465"/>
    <w:basedOn w:val="a4"/>
    <w:rsid w:val="00BD4656"/>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sz w:val="18"/>
      <w:szCs w:val="18"/>
    </w:rPr>
  </w:style>
  <w:style w:type="paragraph" w:customStyle="1" w:styleId="xl466">
    <w:name w:val="xl466"/>
    <w:basedOn w:val="a4"/>
    <w:rsid w:val="00BD4656"/>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sz w:val="18"/>
      <w:szCs w:val="18"/>
    </w:rPr>
  </w:style>
  <w:style w:type="paragraph" w:customStyle="1" w:styleId="xl467">
    <w:name w:val="xl467"/>
    <w:basedOn w:val="a4"/>
    <w:rsid w:val="00BD4656"/>
    <w:pPr>
      <w:pBdr>
        <w:left w:val="single" w:sz="4" w:space="0" w:color="auto"/>
        <w:bottom w:val="single" w:sz="8" w:space="0" w:color="auto"/>
        <w:right w:val="single" w:sz="8" w:space="0" w:color="auto"/>
      </w:pBdr>
      <w:spacing w:before="100" w:beforeAutospacing="1" w:after="100" w:afterAutospacing="1"/>
      <w:jc w:val="center"/>
      <w:textAlignment w:val="center"/>
    </w:pPr>
    <w:rPr>
      <w:sz w:val="18"/>
      <w:szCs w:val="18"/>
    </w:rPr>
  </w:style>
  <w:style w:type="paragraph" w:customStyle="1" w:styleId="xl468">
    <w:name w:val="xl468"/>
    <w:basedOn w:val="a4"/>
    <w:rsid w:val="00BD465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469">
    <w:name w:val="xl469"/>
    <w:basedOn w:val="a4"/>
    <w:rsid w:val="00BD4656"/>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sz w:val="18"/>
      <w:szCs w:val="18"/>
    </w:rPr>
  </w:style>
  <w:style w:type="paragraph" w:customStyle="1" w:styleId="xl470">
    <w:name w:val="xl470"/>
    <w:basedOn w:val="a4"/>
    <w:rsid w:val="00BD4656"/>
    <w:pPr>
      <w:pBdr>
        <w:top w:val="single" w:sz="4" w:space="0" w:color="auto"/>
        <w:left w:val="single" w:sz="4" w:space="0" w:color="auto"/>
      </w:pBdr>
      <w:spacing w:before="100" w:beforeAutospacing="1" w:after="100" w:afterAutospacing="1"/>
      <w:jc w:val="center"/>
      <w:textAlignment w:val="center"/>
    </w:pPr>
    <w:rPr>
      <w:sz w:val="18"/>
      <w:szCs w:val="18"/>
    </w:rPr>
  </w:style>
  <w:style w:type="paragraph" w:customStyle="1" w:styleId="xl471">
    <w:name w:val="xl471"/>
    <w:basedOn w:val="a4"/>
    <w:rsid w:val="00BD4656"/>
    <w:pPr>
      <w:pBdr>
        <w:top w:val="single" w:sz="4" w:space="0" w:color="auto"/>
        <w:left w:val="single" w:sz="4" w:space="0" w:color="auto"/>
        <w:bottom w:val="single" w:sz="8" w:space="0" w:color="auto"/>
      </w:pBdr>
      <w:spacing w:before="100" w:beforeAutospacing="1" w:after="100" w:afterAutospacing="1"/>
      <w:jc w:val="center"/>
      <w:textAlignment w:val="center"/>
    </w:pPr>
    <w:rPr>
      <w:sz w:val="18"/>
      <w:szCs w:val="18"/>
    </w:rPr>
  </w:style>
  <w:style w:type="paragraph" w:customStyle="1" w:styleId="xl472">
    <w:name w:val="xl472"/>
    <w:basedOn w:val="a4"/>
    <w:rsid w:val="00BD4656"/>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sz w:val="18"/>
      <w:szCs w:val="18"/>
    </w:rPr>
  </w:style>
  <w:style w:type="paragraph" w:customStyle="1" w:styleId="xl473">
    <w:name w:val="xl473"/>
    <w:basedOn w:val="a4"/>
    <w:rsid w:val="00BD4656"/>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sz w:val="18"/>
      <w:szCs w:val="18"/>
    </w:rPr>
  </w:style>
  <w:style w:type="paragraph" w:customStyle="1" w:styleId="xl474">
    <w:name w:val="xl474"/>
    <w:basedOn w:val="a4"/>
    <w:rsid w:val="00BD4656"/>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sz w:val="18"/>
      <w:szCs w:val="18"/>
    </w:rPr>
  </w:style>
  <w:style w:type="paragraph" w:customStyle="1" w:styleId="xl475">
    <w:name w:val="xl475"/>
    <w:basedOn w:val="a4"/>
    <w:rsid w:val="00BD4656"/>
    <w:pPr>
      <w:pBdr>
        <w:top w:val="single" w:sz="4" w:space="0" w:color="auto"/>
        <w:bottom w:val="single" w:sz="4" w:space="0" w:color="auto"/>
        <w:right w:val="single" w:sz="8" w:space="0" w:color="auto"/>
      </w:pBdr>
      <w:spacing w:before="100" w:beforeAutospacing="1" w:after="100" w:afterAutospacing="1"/>
      <w:jc w:val="center"/>
      <w:textAlignment w:val="center"/>
    </w:pPr>
    <w:rPr>
      <w:sz w:val="18"/>
      <w:szCs w:val="18"/>
    </w:rPr>
  </w:style>
  <w:style w:type="paragraph" w:customStyle="1" w:styleId="xl476">
    <w:name w:val="xl476"/>
    <w:basedOn w:val="a4"/>
    <w:rsid w:val="00BD4656"/>
    <w:pPr>
      <w:pBdr>
        <w:left w:val="single" w:sz="4" w:space="0" w:color="auto"/>
        <w:bottom w:val="single" w:sz="4" w:space="0" w:color="auto"/>
        <w:right w:val="single" w:sz="8" w:space="0" w:color="auto"/>
      </w:pBdr>
      <w:spacing w:before="100" w:beforeAutospacing="1" w:after="100" w:afterAutospacing="1"/>
      <w:jc w:val="center"/>
      <w:textAlignment w:val="center"/>
    </w:pPr>
    <w:rPr>
      <w:sz w:val="18"/>
      <w:szCs w:val="18"/>
    </w:rPr>
  </w:style>
  <w:style w:type="paragraph" w:customStyle="1" w:styleId="xl477">
    <w:name w:val="xl477"/>
    <w:basedOn w:val="a4"/>
    <w:rsid w:val="00BD4656"/>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sz w:val="18"/>
      <w:szCs w:val="18"/>
    </w:rPr>
  </w:style>
  <w:style w:type="paragraph" w:customStyle="1" w:styleId="xl478">
    <w:name w:val="xl478"/>
    <w:basedOn w:val="a4"/>
    <w:rsid w:val="00BD4656"/>
    <w:pPr>
      <w:pBdr>
        <w:left w:val="single" w:sz="4" w:space="0" w:color="auto"/>
        <w:bottom w:val="single" w:sz="4" w:space="0" w:color="auto"/>
        <w:right w:val="single" w:sz="8" w:space="0" w:color="auto"/>
      </w:pBdr>
      <w:spacing w:before="100" w:beforeAutospacing="1" w:after="100" w:afterAutospacing="1"/>
      <w:jc w:val="center"/>
      <w:textAlignment w:val="center"/>
    </w:pPr>
    <w:rPr>
      <w:sz w:val="18"/>
      <w:szCs w:val="18"/>
    </w:rPr>
  </w:style>
  <w:style w:type="paragraph" w:customStyle="1" w:styleId="xl479">
    <w:name w:val="xl479"/>
    <w:basedOn w:val="a4"/>
    <w:rsid w:val="00BD4656"/>
    <w:pPr>
      <w:pBdr>
        <w:left w:val="single" w:sz="4" w:space="0" w:color="auto"/>
        <w:bottom w:val="single" w:sz="4" w:space="0" w:color="auto"/>
        <w:right w:val="single" w:sz="8" w:space="0" w:color="auto"/>
      </w:pBdr>
      <w:spacing w:before="100" w:beforeAutospacing="1" w:after="100" w:afterAutospacing="1"/>
      <w:jc w:val="center"/>
      <w:textAlignment w:val="center"/>
    </w:pPr>
    <w:rPr>
      <w:sz w:val="18"/>
      <w:szCs w:val="18"/>
    </w:rPr>
  </w:style>
  <w:style w:type="paragraph" w:customStyle="1" w:styleId="xl480">
    <w:name w:val="xl480"/>
    <w:basedOn w:val="a4"/>
    <w:rsid w:val="00BD4656"/>
    <w:pPr>
      <w:pBdr>
        <w:left w:val="single" w:sz="4" w:space="0" w:color="auto"/>
        <w:bottom w:val="single" w:sz="8" w:space="0" w:color="auto"/>
      </w:pBdr>
      <w:spacing w:before="100" w:beforeAutospacing="1" w:after="100" w:afterAutospacing="1"/>
      <w:jc w:val="center"/>
      <w:textAlignment w:val="center"/>
    </w:pPr>
    <w:rPr>
      <w:sz w:val="18"/>
      <w:szCs w:val="18"/>
    </w:rPr>
  </w:style>
  <w:style w:type="paragraph" w:customStyle="1" w:styleId="xl481">
    <w:name w:val="xl481"/>
    <w:basedOn w:val="a4"/>
    <w:rsid w:val="00BD4656"/>
    <w:pPr>
      <w:pBdr>
        <w:left w:val="single" w:sz="4" w:space="0" w:color="auto"/>
        <w:bottom w:val="single" w:sz="8" w:space="0" w:color="auto"/>
        <w:right w:val="single" w:sz="8" w:space="0" w:color="auto"/>
      </w:pBdr>
      <w:spacing w:before="100" w:beforeAutospacing="1" w:after="100" w:afterAutospacing="1"/>
      <w:jc w:val="center"/>
      <w:textAlignment w:val="center"/>
    </w:pPr>
    <w:rPr>
      <w:sz w:val="18"/>
      <w:szCs w:val="18"/>
    </w:rPr>
  </w:style>
  <w:style w:type="paragraph" w:customStyle="1" w:styleId="xl482">
    <w:name w:val="xl482"/>
    <w:basedOn w:val="a4"/>
    <w:rsid w:val="00BD4656"/>
    <w:pPr>
      <w:pBdr>
        <w:top w:val="single" w:sz="8" w:space="0" w:color="auto"/>
        <w:left w:val="single" w:sz="4" w:space="0" w:color="auto"/>
        <w:bottom w:val="single" w:sz="4" w:space="0" w:color="auto"/>
      </w:pBdr>
      <w:spacing w:before="100" w:beforeAutospacing="1" w:after="100" w:afterAutospacing="1"/>
      <w:jc w:val="center"/>
      <w:textAlignment w:val="center"/>
    </w:pPr>
    <w:rPr>
      <w:sz w:val="16"/>
      <w:szCs w:val="16"/>
    </w:rPr>
  </w:style>
  <w:style w:type="paragraph" w:customStyle="1" w:styleId="xl483">
    <w:name w:val="xl483"/>
    <w:basedOn w:val="a4"/>
    <w:rsid w:val="00BD4656"/>
    <w:pPr>
      <w:pBdr>
        <w:left w:val="single" w:sz="4" w:space="0" w:color="auto"/>
        <w:bottom w:val="single" w:sz="8" w:space="0" w:color="auto"/>
      </w:pBdr>
      <w:spacing w:before="100" w:beforeAutospacing="1" w:after="100" w:afterAutospacing="1"/>
      <w:jc w:val="center"/>
      <w:textAlignment w:val="center"/>
    </w:pPr>
    <w:rPr>
      <w:sz w:val="18"/>
      <w:szCs w:val="18"/>
    </w:rPr>
  </w:style>
  <w:style w:type="paragraph" w:customStyle="1" w:styleId="xl484">
    <w:name w:val="xl484"/>
    <w:basedOn w:val="a4"/>
    <w:rsid w:val="00BD4656"/>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485">
    <w:name w:val="xl485"/>
    <w:basedOn w:val="a4"/>
    <w:rsid w:val="00BD4656"/>
    <w:pPr>
      <w:pBdr>
        <w:left w:val="single" w:sz="8" w:space="0" w:color="auto"/>
        <w:bottom w:val="single" w:sz="4" w:space="0" w:color="auto"/>
        <w:right w:val="single" w:sz="4" w:space="0" w:color="auto"/>
      </w:pBdr>
      <w:spacing w:before="100" w:beforeAutospacing="1" w:after="100" w:afterAutospacing="1"/>
      <w:jc w:val="left"/>
      <w:textAlignment w:val="center"/>
    </w:pPr>
    <w:rPr>
      <w:sz w:val="18"/>
      <w:szCs w:val="18"/>
    </w:rPr>
  </w:style>
  <w:style w:type="paragraph" w:customStyle="1" w:styleId="xl486">
    <w:name w:val="xl486"/>
    <w:basedOn w:val="a4"/>
    <w:rsid w:val="00BD4656"/>
    <w:pPr>
      <w:pBdr>
        <w:top w:val="single" w:sz="4" w:space="0" w:color="auto"/>
        <w:left w:val="single" w:sz="8" w:space="0" w:color="auto"/>
        <w:bottom w:val="single" w:sz="4" w:space="0" w:color="auto"/>
        <w:right w:val="single" w:sz="4" w:space="0" w:color="auto"/>
      </w:pBdr>
      <w:spacing w:before="100" w:beforeAutospacing="1" w:after="100" w:afterAutospacing="1"/>
      <w:jc w:val="left"/>
    </w:pPr>
    <w:rPr>
      <w:sz w:val="18"/>
      <w:szCs w:val="18"/>
    </w:rPr>
  </w:style>
  <w:style w:type="paragraph" w:customStyle="1" w:styleId="xl487">
    <w:name w:val="xl487"/>
    <w:basedOn w:val="a4"/>
    <w:rsid w:val="00BD4656"/>
    <w:pPr>
      <w:pBdr>
        <w:top w:val="single" w:sz="4" w:space="0" w:color="auto"/>
        <w:left w:val="single" w:sz="8" w:space="0" w:color="auto"/>
        <w:bottom w:val="single" w:sz="8" w:space="0" w:color="auto"/>
        <w:right w:val="single" w:sz="4" w:space="0" w:color="auto"/>
      </w:pBdr>
      <w:spacing w:before="100" w:beforeAutospacing="1" w:after="100" w:afterAutospacing="1"/>
      <w:jc w:val="left"/>
    </w:pPr>
    <w:rPr>
      <w:sz w:val="18"/>
      <w:szCs w:val="18"/>
    </w:rPr>
  </w:style>
  <w:style w:type="paragraph" w:customStyle="1" w:styleId="xl488">
    <w:name w:val="xl488"/>
    <w:basedOn w:val="a4"/>
    <w:rsid w:val="00BD4656"/>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sz w:val="18"/>
      <w:szCs w:val="18"/>
    </w:rPr>
  </w:style>
  <w:style w:type="paragraph" w:customStyle="1" w:styleId="xl489">
    <w:name w:val="xl489"/>
    <w:basedOn w:val="a4"/>
    <w:rsid w:val="00BD4656"/>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sz w:val="18"/>
      <w:szCs w:val="18"/>
    </w:rPr>
  </w:style>
  <w:style w:type="paragraph" w:customStyle="1" w:styleId="xl490">
    <w:name w:val="xl490"/>
    <w:basedOn w:val="a4"/>
    <w:rsid w:val="00BD4656"/>
    <w:pPr>
      <w:pBdr>
        <w:top w:val="single" w:sz="4" w:space="0" w:color="auto"/>
        <w:left w:val="single" w:sz="8" w:space="0" w:color="auto"/>
        <w:bottom w:val="single" w:sz="8" w:space="0" w:color="auto"/>
        <w:right w:val="single" w:sz="4" w:space="0" w:color="auto"/>
      </w:pBdr>
      <w:spacing w:before="100" w:beforeAutospacing="1" w:after="100" w:afterAutospacing="1"/>
      <w:jc w:val="left"/>
      <w:textAlignment w:val="top"/>
    </w:pPr>
    <w:rPr>
      <w:sz w:val="18"/>
      <w:szCs w:val="18"/>
    </w:rPr>
  </w:style>
  <w:style w:type="paragraph" w:customStyle="1" w:styleId="xl491">
    <w:name w:val="xl491"/>
    <w:basedOn w:val="a4"/>
    <w:rsid w:val="00BD4656"/>
    <w:pPr>
      <w:pBdr>
        <w:top w:val="single" w:sz="4" w:space="0" w:color="auto"/>
        <w:bottom w:val="single" w:sz="8" w:space="0" w:color="auto"/>
        <w:right w:val="single" w:sz="4" w:space="0" w:color="auto"/>
      </w:pBdr>
      <w:spacing w:before="100" w:beforeAutospacing="1" w:after="100" w:afterAutospacing="1"/>
      <w:jc w:val="center"/>
      <w:textAlignment w:val="center"/>
    </w:pPr>
    <w:rPr>
      <w:sz w:val="18"/>
      <w:szCs w:val="18"/>
    </w:rPr>
  </w:style>
  <w:style w:type="paragraph" w:customStyle="1" w:styleId="xl492">
    <w:name w:val="xl492"/>
    <w:basedOn w:val="a4"/>
    <w:rsid w:val="00BD4656"/>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sz w:val="18"/>
      <w:szCs w:val="18"/>
    </w:rPr>
  </w:style>
  <w:style w:type="paragraph" w:customStyle="1" w:styleId="xl493">
    <w:name w:val="xl493"/>
    <w:basedOn w:val="a4"/>
    <w:rsid w:val="00BD4656"/>
    <w:pPr>
      <w:pBdr>
        <w:left w:val="single" w:sz="8" w:space="0" w:color="auto"/>
        <w:bottom w:val="single" w:sz="4" w:space="0" w:color="auto"/>
        <w:right w:val="single" w:sz="4" w:space="0" w:color="auto"/>
      </w:pBdr>
      <w:spacing w:before="100" w:beforeAutospacing="1" w:after="100" w:afterAutospacing="1"/>
      <w:jc w:val="left"/>
    </w:pPr>
    <w:rPr>
      <w:sz w:val="18"/>
      <w:szCs w:val="18"/>
    </w:rPr>
  </w:style>
  <w:style w:type="paragraph" w:customStyle="1" w:styleId="xl494">
    <w:name w:val="xl494"/>
    <w:basedOn w:val="a4"/>
    <w:rsid w:val="00BD4656"/>
    <w:pPr>
      <w:pBdr>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495">
    <w:name w:val="xl495"/>
    <w:basedOn w:val="a4"/>
    <w:rsid w:val="00BD4656"/>
    <w:pPr>
      <w:pBdr>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496">
    <w:name w:val="xl496"/>
    <w:basedOn w:val="a4"/>
    <w:rsid w:val="00BD4656"/>
    <w:pPr>
      <w:pBdr>
        <w:left w:val="single" w:sz="4" w:space="0" w:color="auto"/>
        <w:bottom w:val="single" w:sz="4" w:space="0" w:color="auto"/>
      </w:pBdr>
      <w:spacing w:before="100" w:beforeAutospacing="1" w:after="100" w:afterAutospacing="1"/>
      <w:jc w:val="center"/>
      <w:textAlignment w:val="center"/>
    </w:pPr>
    <w:rPr>
      <w:sz w:val="18"/>
      <w:szCs w:val="18"/>
    </w:rPr>
  </w:style>
  <w:style w:type="paragraph" w:customStyle="1" w:styleId="xl497">
    <w:name w:val="xl497"/>
    <w:basedOn w:val="a4"/>
    <w:rsid w:val="00BD4656"/>
    <w:pPr>
      <w:pBdr>
        <w:left w:val="single" w:sz="4" w:space="0" w:color="auto"/>
        <w:bottom w:val="single" w:sz="4" w:space="0" w:color="auto"/>
        <w:right w:val="single" w:sz="8" w:space="0" w:color="auto"/>
      </w:pBdr>
      <w:spacing w:before="100" w:beforeAutospacing="1" w:after="100" w:afterAutospacing="1"/>
      <w:jc w:val="center"/>
      <w:textAlignment w:val="center"/>
    </w:pPr>
    <w:rPr>
      <w:sz w:val="18"/>
      <w:szCs w:val="18"/>
    </w:rPr>
  </w:style>
  <w:style w:type="paragraph" w:customStyle="1" w:styleId="xl498">
    <w:name w:val="xl498"/>
    <w:basedOn w:val="a4"/>
    <w:rsid w:val="00BD4656"/>
    <w:pPr>
      <w:pBdr>
        <w:top w:val="single" w:sz="4" w:space="0" w:color="auto"/>
        <w:left w:val="single" w:sz="8" w:space="0" w:color="auto"/>
        <w:bottom w:val="single" w:sz="8" w:space="0" w:color="auto"/>
        <w:right w:val="single" w:sz="4" w:space="0" w:color="auto"/>
      </w:pBdr>
      <w:spacing w:before="100" w:beforeAutospacing="1" w:after="100" w:afterAutospacing="1"/>
      <w:jc w:val="left"/>
      <w:textAlignment w:val="center"/>
    </w:pPr>
    <w:rPr>
      <w:sz w:val="18"/>
      <w:szCs w:val="18"/>
    </w:rPr>
  </w:style>
  <w:style w:type="paragraph" w:customStyle="1" w:styleId="xl499">
    <w:name w:val="xl499"/>
    <w:basedOn w:val="a4"/>
    <w:rsid w:val="00BD4656"/>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sz w:val="18"/>
      <w:szCs w:val="18"/>
    </w:rPr>
  </w:style>
  <w:style w:type="paragraph" w:customStyle="1" w:styleId="xl500">
    <w:name w:val="xl500"/>
    <w:basedOn w:val="a4"/>
    <w:rsid w:val="00BD4656"/>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sz w:val="18"/>
      <w:szCs w:val="18"/>
    </w:rPr>
  </w:style>
  <w:style w:type="paragraph" w:customStyle="1" w:styleId="xl501">
    <w:name w:val="xl501"/>
    <w:basedOn w:val="a4"/>
    <w:rsid w:val="00BD4656"/>
    <w:pPr>
      <w:pBdr>
        <w:top w:val="single" w:sz="4" w:space="0" w:color="auto"/>
        <w:left w:val="single" w:sz="8" w:space="0" w:color="auto"/>
        <w:bottom w:val="single" w:sz="4" w:space="0" w:color="auto"/>
        <w:right w:val="single" w:sz="4" w:space="0" w:color="auto"/>
      </w:pBdr>
      <w:spacing w:before="100" w:beforeAutospacing="1" w:after="100" w:afterAutospacing="1"/>
      <w:jc w:val="left"/>
      <w:textAlignment w:val="center"/>
    </w:pPr>
    <w:rPr>
      <w:sz w:val="18"/>
      <w:szCs w:val="18"/>
    </w:rPr>
  </w:style>
  <w:style w:type="paragraph" w:customStyle="1" w:styleId="xl502">
    <w:name w:val="xl502"/>
    <w:basedOn w:val="a4"/>
    <w:rsid w:val="00BD4656"/>
    <w:pPr>
      <w:pBdr>
        <w:top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503">
    <w:name w:val="xl503"/>
    <w:basedOn w:val="a4"/>
    <w:rsid w:val="00BD465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504">
    <w:name w:val="xl504"/>
    <w:basedOn w:val="a4"/>
    <w:rsid w:val="00BD4656"/>
    <w:pPr>
      <w:pBdr>
        <w:left w:val="single" w:sz="4" w:space="0" w:color="auto"/>
        <w:bottom w:val="single" w:sz="4" w:space="0" w:color="auto"/>
      </w:pBdr>
      <w:spacing w:before="100" w:beforeAutospacing="1" w:after="100" w:afterAutospacing="1"/>
      <w:jc w:val="center"/>
      <w:textAlignment w:val="center"/>
    </w:pPr>
    <w:rPr>
      <w:color w:val="FFFFFF"/>
      <w:sz w:val="18"/>
      <w:szCs w:val="18"/>
    </w:rPr>
  </w:style>
  <w:style w:type="paragraph" w:customStyle="1" w:styleId="xl505">
    <w:name w:val="xl505"/>
    <w:basedOn w:val="a4"/>
    <w:rsid w:val="00BD4656"/>
    <w:pPr>
      <w:pBdr>
        <w:left w:val="single" w:sz="4" w:space="0" w:color="auto"/>
        <w:bottom w:val="single" w:sz="4" w:space="0" w:color="auto"/>
        <w:right w:val="single" w:sz="8" w:space="0" w:color="auto"/>
      </w:pBdr>
      <w:spacing w:before="100" w:beforeAutospacing="1" w:after="100" w:afterAutospacing="1"/>
      <w:jc w:val="center"/>
      <w:textAlignment w:val="center"/>
    </w:pPr>
    <w:rPr>
      <w:color w:val="FFFFFF"/>
      <w:sz w:val="18"/>
      <w:szCs w:val="18"/>
    </w:rPr>
  </w:style>
  <w:style w:type="paragraph" w:customStyle="1" w:styleId="xl506">
    <w:name w:val="xl506"/>
    <w:basedOn w:val="a4"/>
    <w:rsid w:val="00BD4656"/>
    <w:pPr>
      <w:pBdr>
        <w:top w:val="single" w:sz="4" w:space="0" w:color="auto"/>
        <w:left w:val="single" w:sz="4" w:space="0" w:color="auto"/>
        <w:bottom w:val="single" w:sz="4" w:space="0" w:color="auto"/>
      </w:pBdr>
      <w:spacing w:before="100" w:beforeAutospacing="1" w:after="100" w:afterAutospacing="1"/>
      <w:jc w:val="center"/>
      <w:textAlignment w:val="center"/>
    </w:pPr>
    <w:rPr>
      <w:sz w:val="18"/>
      <w:szCs w:val="18"/>
    </w:rPr>
  </w:style>
  <w:style w:type="paragraph" w:customStyle="1" w:styleId="xl507">
    <w:name w:val="xl507"/>
    <w:basedOn w:val="a4"/>
    <w:rsid w:val="00BD4656"/>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sz w:val="18"/>
      <w:szCs w:val="18"/>
    </w:rPr>
  </w:style>
  <w:style w:type="paragraph" w:customStyle="1" w:styleId="xl508">
    <w:name w:val="xl508"/>
    <w:basedOn w:val="a4"/>
    <w:rsid w:val="00BD4656"/>
    <w:pPr>
      <w:pBdr>
        <w:left w:val="single" w:sz="4" w:space="0" w:color="auto"/>
        <w:bottom w:val="single" w:sz="8" w:space="0" w:color="auto"/>
      </w:pBdr>
      <w:spacing w:before="100" w:beforeAutospacing="1" w:after="100" w:afterAutospacing="1"/>
      <w:jc w:val="center"/>
      <w:textAlignment w:val="center"/>
    </w:pPr>
    <w:rPr>
      <w:sz w:val="18"/>
      <w:szCs w:val="18"/>
    </w:rPr>
  </w:style>
  <w:style w:type="paragraph" w:customStyle="1" w:styleId="xl509">
    <w:name w:val="xl509"/>
    <w:basedOn w:val="a4"/>
    <w:rsid w:val="00BD4656"/>
    <w:pPr>
      <w:pBdr>
        <w:left w:val="single" w:sz="4" w:space="0" w:color="auto"/>
        <w:bottom w:val="single" w:sz="8" w:space="0" w:color="auto"/>
      </w:pBdr>
      <w:spacing w:before="100" w:beforeAutospacing="1" w:after="100" w:afterAutospacing="1"/>
      <w:jc w:val="center"/>
      <w:textAlignment w:val="center"/>
    </w:pPr>
    <w:rPr>
      <w:color w:val="FFFFFF"/>
      <w:sz w:val="18"/>
      <w:szCs w:val="18"/>
    </w:rPr>
  </w:style>
  <w:style w:type="paragraph" w:customStyle="1" w:styleId="xl510">
    <w:name w:val="xl510"/>
    <w:basedOn w:val="a4"/>
    <w:rsid w:val="00BD4656"/>
    <w:pPr>
      <w:pBdr>
        <w:left w:val="single" w:sz="4" w:space="0" w:color="auto"/>
        <w:bottom w:val="single" w:sz="8" w:space="0" w:color="auto"/>
        <w:right w:val="single" w:sz="8" w:space="0" w:color="auto"/>
      </w:pBdr>
      <w:spacing w:before="100" w:beforeAutospacing="1" w:after="100" w:afterAutospacing="1"/>
      <w:jc w:val="center"/>
      <w:textAlignment w:val="center"/>
    </w:pPr>
    <w:rPr>
      <w:color w:val="FFFFFF"/>
      <w:sz w:val="18"/>
      <w:szCs w:val="18"/>
    </w:rPr>
  </w:style>
  <w:style w:type="paragraph" w:customStyle="1" w:styleId="xl511">
    <w:name w:val="xl511"/>
    <w:basedOn w:val="a4"/>
    <w:rsid w:val="00BD4656"/>
    <w:pPr>
      <w:pBdr>
        <w:top w:val="single" w:sz="4" w:space="0" w:color="auto"/>
        <w:left w:val="single" w:sz="4" w:space="0" w:color="auto"/>
        <w:bottom w:val="single" w:sz="4" w:space="0" w:color="auto"/>
      </w:pBdr>
      <w:spacing w:before="100" w:beforeAutospacing="1" w:after="100" w:afterAutospacing="1"/>
      <w:jc w:val="center"/>
      <w:textAlignment w:val="center"/>
    </w:pPr>
    <w:rPr>
      <w:sz w:val="18"/>
      <w:szCs w:val="18"/>
    </w:rPr>
  </w:style>
  <w:style w:type="paragraph" w:customStyle="1" w:styleId="xl512">
    <w:name w:val="xl512"/>
    <w:basedOn w:val="a4"/>
    <w:rsid w:val="00BD465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513">
    <w:name w:val="xl513"/>
    <w:basedOn w:val="a4"/>
    <w:rsid w:val="00BD4656"/>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sz w:val="18"/>
      <w:szCs w:val="18"/>
    </w:rPr>
  </w:style>
  <w:style w:type="paragraph" w:customStyle="1" w:styleId="xl514">
    <w:name w:val="xl514"/>
    <w:basedOn w:val="a4"/>
    <w:rsid w:val="00BD465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FFFF"/>
      <w:sz w:val="18"/>
      <w:szCs w:val="18"/>
    </w:rPr>
  </w:style>
  <w:style w:type="paragraph" w:customStyle="1" w:styleId="xl515">
    <w:name w:val="xl515"/>
    <w:basedOn w:val="a4"/>
    <w:rsid w:val="00BD4656"/>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color w:val="FFFFFF"/>
      <w:sz w:val="18"/>
      <w:szCs w:val="18"/>
    </w:rPr>
  </w:style>
  <w:style w:type="paragraph" w:customStyle="1" w:styleId="xl516">
    <w:name w:val="xl516"/>
    <w:basedOn w:val="a4"/>
    <w:rsid w:val="00BD4656"/>
    <w:pPr>
      <w:pBdr>
        <w:top w:val="single" w:sz="4" w:space="0" w:color="auto"/>
        <w:left w:val="single" w:sz="4" w:space="0" w:color="auto"/>
        <w:bottom w:val="single" w:sz="8" w:space="0" w:color="auto"/>
      </w:pBdr>
      <w:spacing w:before="100" w:beforeAutospacing="1" w:after="100" w:afterAutospacing="1"/>
      <w:jc w:val="center"/>
      <w:textAlignment w:val="center"/>
    </w:pPr>
    <w:rPr>
      <w:sz w:val="18"/>
      <w:szCs w:val="18"/>
    </w:rPr>
  </w:style>
  <w:style w:type="paragraph" w:customStyle="1" w:styleId="xl517">
    <w:name w:val="xl517"/>
    <w:basedOn w:val="a4"/>
    <w:rsid w:val="00BD4656"/>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sz w:val="18"/>
      <w:szCs w:val="18"/>
    </w:rPr>
  </w:style>
  <w:style w:type="paragraph" w:customStyle="1" w:styleId="xl518">
    <w:name w:val="xl518"/>
    <w:basedOn w:val="a4"/>
    <w:rsid w:val="00BD4656"/>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color w:val="FFFFFF"/>
      <w:sz w:val="18"/>
      <w:szCs w:val="18"/>
    </w:rPr>
  </w:style>
  <w:style w:type="paragraph" w:customStyle="1" w:styleId="xl519">
    <w:name w:val="xl519"/>
    <w:basedOn w:val="a4"/>
    <w:rsid w:val="00BD4656"/>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color w:val="FFFFFF"/>
      <w:sz w:val="18"/>
      <w:szCs w:val="18"/>
    </w:rPr>
  </w:style>
  <w:style w:type="paragraph" w:customStyle="1" w:styleId="xl520">
    <w:name w:val="xl520"/>
    <w:basedOn w:val="a4"/>
    <w:rsid w:val="00BD4656"/>
    <w:pPr>
      <w:pBdr>
        <w:left w:val="single" w:sz="4" w:space="0" w:color="auto"/>
        <w:bottom w:val="single" w:sz="4" w:space="0" w:color="auto"/>
        <w:right w:val="single" w:sz="4" w:space="0" w:color="auto"/>
      </w:pBdr>
      <w:spacing w:before="100" w:beforeAutospacing="1" w:after="100" w:afterAutospacing="1"/>
      <w:jc w:val="center"/>
      <w:textAlignment w:val="center"/>
    </w:pPr>
    <w:rPr>
      <w:color w:val="FFFFFF"/>
      <w:sz w:val="18"/>
      <w:szCs w:val="18"/>
    </w:rPr>
  </w:style>
  <w:style w:type="paragraph" w:customStyle="1" w:styleId="xl521">
    <w:name w:val="xl521"/>
    <w:basedOn w:val="a4"/>
    <w:rsid w:val="00BD4656"/>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sz w:val="18"/>
      <w:szCs w:val="18"/>
    </w:rPr>
  </w:style>
  <w:style w:type="paragraph" w:customStyle="1" w:styleId="xl522">
    <w:name w:val="xl522"/>
    <w:basedOn w:val="a4"/>
    <w:rsid w:val="00BD4656"/>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sz w:val="18"/>
      <w:szCs w:val="18"/>
    </w:rPr>
  </w:style>
  <w:style w:type="paragraph" w:customStyle="1" w:styleId="xl523">
    <w:name w:val="xl523"/>
    <w:basedOn w:val="a4"/>
    <w:rsid w:val="00BD4656"/>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sz w:val="18"/>
      <w:szCs w:val="18"/>
    </w:rPr>
  </w:style>
  <w:style w:type="paragraph" w:customStyle="1" w:styleId="xl524">
    <w:name w:val="xl524"/>
    <w:basedOn w:val="a4"/>
    <w:rsid w:val="00BD4656"/>
    <w:pPr>
      <w:pBdr>
        <w:top w:val="single" w:sz="4" w:space="0" w:color="auto"/>
        <w:left w:val="single" w:sz="4" w:space="0" w:color="auto"/>
        <w:right w:val="single" w:sz="4" w:space="0" w:color="auto"/>
      </w:pBdr>
      <w:spacing w:before="100" w:beforeAutospacing="1" w:after="100" w:afterAutospacing="1"/>
      <w:jc w:val="left"/>
    </w:pPr>
    <w:rPr>
      <w:sz w:val="18"/>
      <w:szCs w:val="18"/>
    </w:rPr>
  </w:style>
  <w:style w:type="paragraph" w:customStyle="1" w:styleId="xl525">
    <w:name w:val="xl525"/>
    <w:basedOn w:val="a4"/>
    <w:rsid w:val="00BD4656"/>
    <w:pPr>
      <w:pBdr>
        <w:top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526">
    <w:name w:val="xl526"/>
    <w:basedOn w:val="a4"/>
    <w:rsid w:val="00BD4656"/>
    <w:pPr>
      <w:pBdr>
        <w:top w:val="single" w:sz="4" w:space="0" w:color="auto"/>
        <w:left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527">
    <w:name w:val="xl527"/>
    <w:basedOn w:val="a4"/>
    <w:rsid w:val="00BD4656"/>
    <w:pPr>
      <w:pBdr>
        <w:top w:val="single" w:sz="4" w:space="0" w:color="auto"/>
        <w:left w:val="single" w:sz="4" w:space="0" w:color="auto"/>
      </w:pBdr>
      <w:spacing w:before="100" w:beforeAutospacing="1" w:after="100" w:afterAutospacing="1"/>
      <w:jc w:val="center"/>
      <w:textAlignment w:val="center"/>
    </w:pPr>
    <w:rPr>
      <w:sz w:val="18"/>
      <w:szCs w:val="18"/>
    </w:rPr>
  </w:style>
  <w:style w:type="paragraph" w:customStyle="1" w:styleId="xl528">
    <w:name w:val="xl528"/>
    <w:basedOn w:val="a4"/>
    <w:rsid w:val="00BD4656"/>
    <w:pPr>
      <w:pBdr>
        <w:top w:val="single" w:sz="4" w:space="0" w:color="auto"/>
        <w:left w:val="single" w:sz="4" w:space="0" w:color="auto"/>
      </w:pBdr>
      <w:spacing w:before="100" w:beforeAutospacing="1" w:after="100" w:afterAutospacing="1"/>
      <w:jc w:val="center"/>
      <w:textAlignment w:val="center"/>
    </w:pPr>
    <w:rPr>
      <w:color w:val="FFFFFF"/>
      <w:sz w:val="18"/>
      <w:szCs w:val="18"/>
    </w:rPr>
  </w:style>
  <w:style w:type="paragraph" w:customStyle="1" w:styleId="xl529">
    <w:name w:val="xl529"/>
    <w:basedOn w:val="a4"/>
    <w:rsid w:val="00BD4656"/>
    <w:pPr>
      <w:pBdr>
        <w:top w:val="single" w:sz="4" w:space="0" w:color="auto"/>
        <w:left w:val="single" w:sz="4" w:space="0" w:color="auto"/>
        <w:right w:val="single" w:sz="8" w:space="0" w:color="auto"/>
      </w:pBdr>
      <w:spacing w:before="100" w:beforeAutospacing="1" w:after="100" w:afterAutospacing="1"/>
      <w:jc w:val="center"/>
      <w:textAlignment w:val="center"/>
    </w:pPr>
    <w:rPr>
      <w:color w:val="FFFFFF"/>
      <w:sz w:val="18"/>
      <w:szCs w:val="18"/>
    </w:rPr>
  </w:style>
  <w:style w:type="paragraph" w:customStyle="1" w:styleId="xl530">
    <w:name w:val="xl530"/>
    <w:basedOn w:val="a4"/>
    <w:rsid w:val="00BD4656"/>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sz w:val="18"/>
      <w:szCs w:val="18"/>
    </w:rPr>
  </w:style>
  <w:style w:type="paragraph" w:customStyle="1" w:styleId="xl531">
    <w:name w:val="xl531"/>
    <w:basedOn w:val="a4"/>
    <w:rsid w:val="00BD4656"/>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sz w:val="18"/>
      <w:szCs w:val="18"/>
    </w:rPr>
  </w:style>
  <w:style w:type="paragraph" w:customStyle="1" w:styleId="xl532">
    <w:name w:val="xl532"/>
    <w:basedOn w:val="a4"/>
    <w:rsid w:val="00BD4656"/>
    <w:pPr>
      <w:pBdr>
        <w:top w:val="single" w:sz="4" w:space="0" w:color="auto"/>
        <w:left w:val="single" w:sz="4" w:space="0" w:color="auto"/>
        <w:bottom w:val="single" w:sz="4" w:space="0" w:color="auto"/>
        <w:right w:val="single" w:sz="4" w:space="0" w:color="auto"/>
      </w:pBdr>
      <w:spacing w:before="100" w:beforeAutospacing="1" w:after="100" w:afterAutospacing="1"/>
      <w:jc w:val="left"/>
    </w:pPr>
    <w:rPr>
      <w:sz w:val="18"/>
      <w:szCs w:val="18"/>
    </w:rPr>
  </w:style>
  <w:style w:type="paragraph" w:customStyle="1" w:styleId="xl533">
    <w:name w:val="xl533"/>
    <w:basedOn w:val="a4"/>
    <w:rsid w:val="00BD465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534">
    <w:name w:val="xl534"/>
    <w:basedOn w:val="a4"/>
    <w:rsid w:val="00BD4656"/>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sz w:val="18"/>
      <w:szCs w:val="18"/>
    </w:rPr>
  </w:style>
  <w:style w:type="paragraph" w:customStyle="1" w:styleId="xl535">
    <w:name w:val="xl535"/>
    <w:basedOn w:val="a4"/>
    <w:rsid w:val="00BD4656"/>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sz w:val="18"/>
      <w:szCs w:val="18"/>
    </w:rPr>
  </w:style>
  <w:style w:type="paragraph" w:customStyle="1" w:styleId="xl536">
    <w:name w:val="xl536"/>
    <w:basedOn w:val="a4"/>
    <w:rsid w:val="00BD4656"/>
    <w:pPr>
      <w:pBdr>
        <w:left w:val="single" w:sz="4" w:space="0" w:color="auto"/>
        <w:bottom w:val="single" w:sz="8" w:space="0" w:color="auto"/>
        <w:right w:val="single" w:sz="4" w:space="0" w:color="auto"/>
      </w:pBdr>
      <w:spacing w:before="100" w:beforeAutospacing="1" w:after="100" w:afterAutospacing="1"/>
      <w:jc w:val="center"/>
      <w:textAlignment w:val="center"/>
    </w:pPr>
    <w:rPr>
      <w:sz w:val="18"/>
      <w:szCs w:val="18"/>
    </w:rPr>
  </w:style>
  <w:style w:type="paragraph" w:customStyle="1" w:styleId="affff">
    <w:name w:val="Нормальный (таблица)"/>
    <w:basedOn w:val="a4"/>
    <w:next w:val="a4"/>
    <w:rsid w:val="0017361B"/>
    <w:pPr>
      <w:widowControl w:val="0"/>
      <w:suppressAutoHyphens/>
      <w:autoSpaceDE w:val="0"/>
      <w:spacing w:before="0" w:after="0"/>
    </w:pPr>
    <w:rPr>
      <w:rFonts w:ascii="Arial" w:hAnsi="Arial" w:cs="Arial"/>
      <w:lang w:eastAsia="zh-CN"/>
    </w:rPr>
  </w:style>
  <w:style w:type="paragraph" w:customStyle="1" w:styleId="affff0">
    <w:name w:val="АРИАЛ"/>
    <w:basedOn w:val="a4"/>
    <w:link w:val="affff1"/>
    <w:qFormat/>
    <w:rsid w:val="001758E4"/>
    <w:pPr>
      <w:spacing w:before="0" w:after="0"/>
      <w:ind w:right="-1"/>
    </w:pPr>
    <w:rPr>
      <w:rFonts w:ascii="Arial" w:hAnsi="Arial" w:cs="Arial"/>
    </w:rPr>
  </w:style>
  <w:style w:type="character" w:customStyle="1" w:styleId="affff1">
    <w:name w:val="АРИАЛ Знак"/>
    <w:basedOn w:val="a5"/>
    <w:link w:val="affff0"/>
    <w:rsid w:val="001758E4"/>
    <w:rPr>
      <w:rFonts w:ascii="Arial" w:hAnsi="Arial" w:cs="Arial"/>
      <w:sz w:val="24"/>
      <w:szCs w:val="24"/>
    </w:rPr>
  </w:style>
  <w:style w:type="numbering" w:customStyle="1" w:styleId="1f2">
    <w:name w:val="Нет списка1"/>
    <w:next w:val="a7"/>
    <w:semiHidden/>
    <w:rsid w:val="002E2D67"/>
  </w:style>
  <w:style w:type="paragraph" w:customStyle="1" w:styleId="2f">
    <w:name w:val="Обычный2"/>
    <w:rsid w:val="002E2D67"/>
    <w:pPr>
      <w:widowControl w:val="0"/>
    </w:pPr>
    <w:rPr>
      <w:rFonts w:ascii="Arial" w:hAnsi="Arial"/>
      <w:snapToGrid w:val="0"/>
    </w:rPr>
  </w:style>
  <w:style w:type="paragraph" w:customStyle="1" w:styleId="230">
    <w:name w:val="Основной текст 23"/>
    <w:basedOn w:val="a4"/>
    <w:rsid w:val="002E2D67"/>
    <w:pPr>
      <w:spacing w:before="0" w:after="0"/>
    </w:pPr>
    <w:rPr>
      <w:szCs w:val="20"/>
    </w:rPr>
  </w:style>
  <w:style w:type="character" w:customStyle="1" w:styleId="WW8Num2z1">
    <w:name w:val="WW8Num2z1"/>
    <w:rsid w:val="002E2D67"/>
    <w:rPr>
      <w:rFonts w:ascii="Courier New" w:hAnsi="Courier New" w:cs="Courier New"/>
    </w:rPr>
  </w:style>
  <w:style w:type="character" w:customStyle="1" w:styleId="WW8Num2z2">
    <w:name w:val="WW8Num2z2"/>
    <w:rsid w:val="002E2D67"/>
    <w:rPr>
      <w:rFonts w:ascii="Wingdings" w:hAnsi="Wingdings"/>
    </w:rPr>
  </w:style>
  <w:style w:type="character" w:customStyle="1" w:styleId="WW8Num3z1">
    <w:name w:val="WW8Num3z1"/>
    <w:rsid w:val="002E2D67"/>
    <w:rPr>
      <w:rFonts w:ascii="Courier New" w:hAnsi="Courier New" w:cs="Courier New"/>
    </w:rPr>
  </w:style>
  <w:style w:type="character" w:customStyle="1" w:styleId="WW8Num3z2">
    <w:name w:val="WW8Num3z2"/>
    <w:rsid w:val="002E2D67"/>
    <w:rPr>
      <w:rFonts w:ascii="Wingdings" w:hAnsi="Wingdings"/>
    </w:rPr>
  </w:style>
  <w:style w:type="character" w:customStyle="1" w:styleId="WW8Num4z1">
    <w:name w:val="WW8Num4z1"/>
    <w:rsid w:val="002E2D67"/>
    <w:rPr>
      <w:rFonts w:ascii="Courier New" w:hAnsi="Courier New" w:cs="Courier New"/>
    </w:rPr>
  </w:style>
  <w:style w:type="character" w:customStyle="1" w:styleId="WW8Num4z2">
    <w:name w:val="WW8Num4z2"/>
    <w:rsid w:val="002E2D67"/>
    <w:rPr>
      <w:rFonts w:ascii="Wingdings" w:hAnsi="Wingdings"/>
    </w:rPr>
  </w:style>
  <w:style w:type="character" w:customStyle="1" w:styleId="WW8Num6z1">
    <w:name w:val="WW8Num6z1"/>
    <w:rsid w:val="002E2D67"/>
    <w:rPr>
      <w:rFonts w:ascii="Courier New" w:hAnsi="Courier New" w:cs="Courier New"/>
    </w:rPr>
  </w:style>
  <w:style w:type="character" w:customStyle="1" w:styleId="WW8Num6z2">
    <w:name w:val="WW8Num6z2"/>
    <w:rsid w:val="002E2D67"/>
    <w:rPr>
      <w:rFonts w:ascii="Wingdings" w:hAnsi="Wingdings"/>
    </w:rPr>
  </w:style>
  <w:style w:type="character" w:customStyle="1" w:styleId="WW8Num7z1">
    <w:name w:val="WW8Num7z1"/>
    <w:rsid w:val="002E2D67"/>
    <w:rPr>
      <w:rFonts w:ascii="Courier New" w:hAnsi="Courier New" w:cs="Courier New"/>
    </w:rPr>
  </w:style>
  <w:style w:type="character" w:customStyle="1" w:styleId="WW8Num7z2">
    <w:name w:val="WW8Num7z2"/>
    <w:rsid w:val="002E2D67"/>
    <w:rPr>
      <w:rFonts w:ascii="Wingdings" w:hAnsi="Wingdings"/>
    </w:rPr>
  </w:style>
  <w:style w:type="character" w:customStyle="1" w:styleId="WW8Num9z1">
    <w:name w:val="WW8Num9z1"/>
    <w:rsid w:val="002E2D67"/>
    <w:rPr>
      <w:rFonts w:ascii="Courier New" w:hAnsi="Courier New" w:cs="Courier New"/>
    </w:rPr>
  </w:style>
  <w:style w:type="character" w:customStyle="1" w:styleId="WW8Num9z2">
    <w:name w:val="WW8Num9z2"/>
    <w:rsid w:val="002E2D67"/>
    <w:rPr>
      <w:rFonts w:ascii="Wingdings" w:hAnsi="Wingdings"/>
    </w:rPr>
  </w:style>
  <w:style w:type="character" w:customStyle="1" w:styleId="WW8Num11z1">
    <w:name w:val="WW8Num11z1"/>
    <w:rsid w:val="002E2D67"/>
    <w:rPr>
      <w:rFonts w:ascii="Courier New" w:hAnsi="Courier New" w:cs="Courier New"/>
    </w:rPr>
  </w:style>
  <w:style w:type="character" w:customStyle="1" w:styleId="WW8Num11z2">
    <w:name w:val="WW8Num11z2"/>
    <w:rsid w:val="002E2D67"/>
    <w:rPr>
      <w:rFonts w:ascii="Wingdings" w:hAnsi="Wingdings"/>
    </w:rPr>
  </w:style>
  <w:style w:type="character" w:customStyle="1" w:styleId="WW8Num14z1">
    <w:name w:val="WW8Num14z1"/>
    <w:rsid w:val="002E2D67"/>
    <w:rPr>
      <w:rFonts w:ascii="Courier New" w:hAnsi="Courier New" w:cs="Courier New"/>
    </w:rPr>
  </w:style>
  <w:style w:type="character" w:customStyle="1" w:styleId="WW8Num14z2">
    <w:name w:val="WW8Num14z2"/>
    <w:rsid w:val="002E2D67"/>
    <w:rPr>
      <w:rFonts w:ascii="Wingdings" w:hAnsi="Wingdings"/>
    </w:rPr>
  </w:style>
  <w:style w:type="character" w:customStyle="1" w:styleId="WW8Num14z3">
    <w:name w:val="WW8Num14z3"/>
    <w:rsid w:val="002E2D67"/>
    <w:rPr>
      <w:rFonts w:ascii="Symbol" w:hAnsi="Symbol"/>
    </w:rPr>
  </w:style>
  <w:style w:type="character" w:customStyle="1" w:styleId="WW8Num15z1">
    <w:name w:val="WW8Num15z1"/>
    <w:rsid w:val="002E2D67"/>
    <w:rPr>
      <w:rFonts w:ascii="Courier New" w:hAnsi="Courier New" w:cs="Courier New"/>
    </w:rPr>
  </w:style>
  <w:style w:type="character" w:customStyle="1" w:styleId="WW8Num15z2">
    <w:name w:val="WW8Num15z2"/>
    <w:rsid w:val="002E2D67"/>
    <w:rPr>
      <w:rFonts w:ascii="Wingdings" w:hAnsi="Wingdings"/>
    </w:rPr>
  </w:style>
  <w:style w:type="character" w:customStyle="1" w:styleId="WW8Num18z1">
    <w:name w:val="WW8Num18z1"/>
    <w:rsid w:val="002E2D67"/>
    <w:rPr>
      <w:rFonts w:ascii="Courier New" w:hAnsi="Courier New" w:cs="Courier New"/>
    </w:rPr>
  </w:style>
  <w:style w:type="character" w:customStyle="1" w:styleId="WW8Num18z2">
    <w:name w:val="WW8Num18z2"/>
    <w:rsid w:val="002E2D67"/>
    <w:rPr>
      <w:rFonts w:ascii="Wingdings" w:hAnsi="Wingdings"/>
    </w:rPr>
  </w:style>
  <w:style w:type="character" w:customStyle="1" w:styleId="WW8Num19z1">
    <w:name w:val="WW8Num19z1"/>
    <w:rsid w:val="002E2D67"/>
    <w:rPr>
      <w:rFonts w:ascii="Courier New" w:hAnsi="Courier New" w:cs="Courier New"/>
    </w:rPr>
  </w:style>
  <w:style w:type="character" w:customStyle="1" w:styleId="WW8Num19z2">
    <w:name w:val="WW8Num19z2"/>
    <w:rsid w:val="002E2D67"/>
    <w:rPr>
      <w:rFonts w:ascii="Wingdings" w:hAnsi="Wingdings"/>
    </w:rPr>
  </w:style>
  <w:style w:type="character" w:customStyle="1" w:styleId="WW8Num21z2">
    <w:name w:val="WW8Num21z2"/>
    <w:rsid w:val="002E2D67"/>
    <w:rPr>
      <w:rFonts w:ascii="Wingdings" w:hAnsi="Wingdings"/>
    </w:rPr>
  </w:style>
  <w:style w:type="character" w:customStyle="1" w:styleId="WW8Num21z4">
    <w:name w:val="WW8Num21z4"/>
    <w:rsid w:val="002E2D67"/>
    <w:rPr>
      <w:rFonts w:ascii="Courier New" w:hAnsi="Courier New" w:cs="Courier New"/>
    </w:rPr>
  </w:style>
  <w:style w:type="character" w:customStyle="1" w:styleId="WW8Num23z1">
    <w:name w:val="WW8Num23z1"/>
    <w:rsid w:val="002E2D67"/>
    <w:rPr>
      <w:rFonts w:ascii="Courier New" w:hAnsi="Courier New" w:cs="Courier New"/>
    </w:rPr>
  </w:style>
  <w:style w:type="character" w:customStyle="1" w:styleId="WW8Num23z2">
    <w:name w:val="WW8Num23z2"/>
    <w:rsid w:val="002E2D67"/>
    <w:rPr>
      <w:rFonts w:ascii="Wingdings" w:hAnsi="Wingdings"/>
    </w:rPr>
  </w:style>
  <w:style w:type="character" w:customStyle="1" w:styleId="WW8Num25z1">
    <w:name w:val="WW8Num25z1"/>
    <w:rsid w:val="002E2D67"/>
    <w:rPr>
      <w:rFonts w:ascii="Courier New" w:hAnsi="Courier New" w:cs="Courier New"/>
    </w:rPr>
  </w:style>
  <w:style w:type="character" w:customStyle="1" w:styleId="WW8Num25z2">
    <w:name w:val="WW8Num25z2"/>
    <w:rsid w:val="002E2D67"/>
    <w:rPr>
      <w:rFonts w:ascii="Wingdings" w:hAnsi="Wingdings"/>
    </w:rPr>
  </w:style>
  <w:style w:type="character" w:customStyle="1" w:styleId="WW8Num26z1">
    <w:name w:val="WW8Num26z1"/>
    <w:rsid w:val="002E2D67"/>
    <w:rPr>
      <w:rFonts w:ascii="Courier New" w:hAnsi="Courier New" w:cs="Courier New"/>
    </w:rPr>
  </w:style>
  <w:style w:type="character" w:customStyle="1" w:styleId="WW8Num26z2">
    <w:name w:val="WW8Num26z2"/>
    <w:rsid w:val="002E2D67"/>
    <w:rPr>
      <w:rFonts w:ascii="Wingdings" w:hAnsi="Wingdings"/>
    </w:rPr>
  </w:style>
  <w:style w:type="character" w:customStyle="1" w:styleId="WW8Num27z1">
    <w:name w:val="WW8Num27z1"/>
    <w:rsid w:val="002E2D67"/>
    <w:rPr>
      <w:rFonts w:ascii="Courier New" w:hAnsi="Courier New" w:cs="Courier New"/>
    </w:rPr>
  </w:style>
  <w:style w:type="character" w:customStyle="1" w:styleId="WW8Num27z2">
    <w:name w:val="WW8Num27z2"/>
    <w:rsid w:val="002E2D67"/>
    <w:rPr>
      <w:rFonts w:ascii="Wingdings" w:hAnsi="Wingdings"/>
    </w:rPr>
  </w:style>
  <w:style w:type="paragraph" w:customStyle="1" w:styleId="1f3">
    <w:name w:val="Название объекта1"/>
    <w:basedOn w:val="a4"/>
    <w:next w:val="a4"/>
    <w:rsid w:val="002E2D67"/>
    <w:pPr>
      <w:suppressAutoHyphens/>
      <w:spacing w:before="0" w:after="0"/>
      <w:jc w:val="left"/>
    </w:pPr>
    <w:rPr>
      <w:b/>
      <w:bCs/>
      <w:sz w:val="20"/>
      <w:szCs w:val="20"/>
      <w:lang w:eastAsia="ar-SA"/>
    </w:rPr>
  </w:style>
  <w:style w:type="paragraph" w:customStyle="1" w:styleId="1f4">
    <w:name w:val="Цитата1"/>
    <w:basedOn w:val="a4"/>
    <w:rsid w:val="002E2D67"/>
    <w:pPr>
      <w:shd w:val="clear" w:color="auto" w:fill="FFFFFF"/>
      <w:suppressAutoHyphens/>
      <w:spacing w:before="5" w:after="0" w:line="480" w:lineRule="auto"/>
      <w:ind w:left="426" w:right="14"/>
    </w:pPr>
    <w:rPr>
      <w:rFonts w:ascii="CG Times" w:hAnsi="CG Times"/>
      <w:color w:val="000000"/>
      <w:szCs w:val="18"/>
      <w:lang w:eastAsia="ar-SA"/>
    </w:rPr>
  </w:style>
  <w:style w:type="paragraph" w:customStyle="1" w:styleId="1f5">
    <w:name w:val="Схема документа1"/>
    <w:basedOn w:val="a4"/>
    <w:rsid w:val="002E2D67"/>
    <w:pPr>
      <w:shd w:val="clear" w:color="auto" w:fill="000080"/>
      <w:suppressAutoHyphens/>
      <w:spacing w:before="0" w:after="0"/>
      <w:jc w:val="left"/>
    </w:pPr>
    <w:rPr>
      <w:rFonts w:ascii="Tahoma" w:hAnsi="Tahoma" w:cs="Tahoma"/>
      <w:sz w:val="20"/>
      <w:szCs w:val="20"/>
      <w:lang w:eastAsia="ar-SA"/>
    </w:rPr>
  </w:style>
  <w:style w:type="paragraph" w:customStyle="1" w:styleId="1f6">
    <w:name w:val="Текст1"/>
    <w:basedOn w:val="a4"/>
    <w:rsid w:val="002E2D67"/>
    <w:pPr>
      <w:suppressAutoHyphens/>
      <w:spacing w:before="0" w:after="0"/>
      <w:jc w:val="left"/>
    </w:pPr>
    <w:rPr>
      <w:rFonts w:ascii="Courier New" w:hAnsi="Courier New" w:cs="Courier New"/>
      <w:sz w:val="20"/>
      <w:szCs w:val="20"/>
      <w:lang w:eastAsia="ar-SA"/>
    </w:rPr>
  </w:style>
  <w:style w:type="paragraph" w:customStyle="1" w:styleId="212">
    <w:name w:val="Список 21"/>
    <w:basedOn w:val="a4"/>
    <w:rsid w:val="002E2D67"/>
    <w:pPr>
      <w:suppressAutoHyphens/>
      <w:spacing w:before="0" w:after="0"/>
      <w:ind w:left="566" w:hanging="283"/>
      <w:jc w:val="left"/>
    </w:pPr>
    <w:rPr>
      <w:sz w:val="20"/>
      <w:szCs w:val="20"/>
      <w:lang w:eastAsia="ar-SA"/>
    </w:rPr>
  </w:style>
  <w:style w:type="paragraph" w:customStyle="1" w:styleId="213">
    <w:name w:val="Красная строка 21"/>
    <w:basedOn w:val="ac"/>
    <w:rsid w:val="002E2D67"/>
    <w:pPr>
      <w:suppressAutoHyphens/>
      <w:spacing w:after="120"/>
      <w:ind w:left="283" w:firstLine="210"/>
      <w:jc w:val="left"/>
    </w:pPr>
    <w:rPr>
      <w:sz w:val="20"/>
      <w:szCs w:val="20"/>
      <w:lang w:eastAsia="ar-SA"/>
    </w:rPr>
  </w:style>
  <w:style w:type="character" w:customStyle="1" w:styleId="afffa">
    <w:name w:val="Текст примечания Знак"/>
    <w:basedOn w:val="a5"/>
    <w:link w:val="afff9"/>
    <w:rsid w:val="002E2D67"/>
  </w:style>
  <w:style w:type="character" w:customStyle="1" w:styleId="afffc">
    <w:name w:val="Тема примечания Знак"/>
    <w:basedOn w:val="afffa"/>
    <w:link w:val="afffb"/>
    <w:rsid w:val="002E2D67"/>
    <w:rPr>
      <w:b/>
      <w:bCs/>
    </w:rPr>
  </w:style>
  <w:style w:type="character" w:customStyle="1" w:styleId="40">
    <w:name w:val="Заголовок 4 Знак"/>
    <w:aliases w:val="Рекомендация Знак"/>
    <w:basedOn w:val="a5"/>
    <w:link w:val="4"/>
    <w:rsid w:val="002E2D67"/>
    <w:rPr>
      <w:b/>
      <w:bCs/>
      <w:sz w:val="28"/>
      <w:szCs w:val="28"/>
    </w:rPr>
  </w:style>
  <w:style w:type="paragraph" w:customStyle="1" w:styleId="S3">
    <w:name w:val="S_Маркированный"/>
    <w:basedOn w:val="a1"/>
    <w:link w:val="S4"/>
    <w:autoRedefine/>
    <w:rsid w:val="002E2D67"/>
    <w:pPr>
      <w:numPr>
        <w:numId w:val="0"/>
      </w:numPr>
      <w:tabs>
        <w:tab w:val="left" w:pos="1260"/>
      </w:tabs>
      <w:ind w:right="283" w:firstLine="709"/>
      <w:contextualSpacing w:val="0"/>
      <w:jc w:val="both"/>
    </w:pPr>
    <w:rPr>
      <w:sz w:val="24"/>
      <w:szCs w:val="24"/>
    </w:rPr>
  </w:style>
  <w:style w:type="paragraph" w:styleId="a1">
    <w:name w:val="List Bullet"/>
    <w:basedOn w:val="a4"/>
    <w:rsid w:val="002E2D67"/>
    <w:pPr>
      <w:numPr>
        <w:numId w:val="6"/>
      </w:numPr>
      <w:spacing w:before="0" w:after="0"/>
      <w:contextualSpacing/>
      <w:jc w:val="left"/>
    </w:pPr>
    <w:rPr>
      <w:sz w:val="20"/>
      <w:szCs w:val="20"/>
    </w:rPr>
  </w:style>
  <w:style w:type="character" w:customStyle="1" w:styleId="S4">
    <w:name w:val="S_Маркированный Знак Знак"/>
    <w:basedOn w:val="a5"/>
    <w:link w:val="S3"/>
    <w:rsid w:val="002E2D67"/>
    <w:rPr>
      <w:sz w:val="24"/>
      <w:szCs w:val="24"/>
    </w:rPr>
  </w:style>
  <w:style w:type="paragraph" w:customStyle="1" w:styleId="affff2">
    <w:name w:val="пояснилка"/>
    <w:basedOn w:val="a4"/>
    <w:link w:val="affff3"/>
    <w:rsid w:val="002E2D67"/>
    <w:pPr>
      <w:tabs>
        <w:tab w:val="num" w:pos="-142"/>
      </w:tabs>
      <w:spacing w:before="0" w:after="0"/>
      <w:ind w:right="284" w:firstLine="709"/>
    </w:pPr>
    <w:rPr>
      <w:sz w:val="28"/>
      <w:szCs w:val="28"/>
    </w:rPr>
  </w:style>
  <w:style w:type="character" w:customStyle="1" w:styleId="affff3">
    <w:name w:val="пояснилка Знак"/>
    <w:basedOn w:val="a5"/>
    <w:link w:val="affff2"/>
    <w:rsid w:val="002E2D67"/>
    <w:rPr>
      <w:sz w:val="28"/>
      <w:szCs w:val="28"/>
    </w:rPr>
  </w:style>
  <w:style w:type="character" w:customStyle="1" w:styleId="3b">
    <w:name w:val="Основной текст с отступом 3 Знак"/>
    <w:basedOn w:val="a5"/>
    <w:rsid w:val="002E2D67"/>
    <w:rPr>
      <w:sz w:val="16"/>
      <w:szCs w:val="16"/>
      <w:lang w:val="ru-RU" w:eastAsia="ru-RU" w:bidi="ar-SA"/>
    </w:rPr>
  </w:style>
  <w:style w:type="character" w:customStyle="1" w:styleId="310">
    <w:name w:val="Основной текст с отступом 3 Знак1"/>
    <w:basedOn w:val="a5"/>
    <w:link w:val="31"/>
    <w:rsid w:val="002E2D67"/>
    <w:rPr>
      <w:sz w:val="16"/>
      <w:szCs w:val="16"/>
    </w:rPr>
  </w:style>
  <w:style w:type="character" w:customStyle="1" w:styleId="50">
    <w:name w:val="Заголовок 5 Знак"/>
    <w:aliases w:val="Заголовок 5 Знак1 Знак,Заголовок 5 Знак Знак Знак"/>
    <w:basedOn w:val="a5"/>
    <w:link w:val="5"/>
    <w:rsid w:val="002E2D67"/>
    <w:rPr>
      <w:b/>
      <w:bCs/>
      <w:iCs/>
      <w:sz w:val="22"/>
      <w:szCs w:val="22"/>
    </w:rPr>
  </w:style>
  <w:style w:type="character" w:customStyle="1" w:styleId="30">
    <w:name w:val="Заголовок 3 Знак"/>
    <w:aliases w:val="4 порядок Знак, Знак Знак,OG Heading 3 Знак,- 1.1.1 Знак,Ведомость (название) Знак"/>
    <w:basedOn w:val="a5"/>
    <w:link w:val="3"/>
    <w:rsid w:val="002E2D67"/>
    <w:rPr>
      <w:rFonts w:ascii="Arial" w:hAnsi="Arial" w:cs="Arial"/>
      <w:b/>
      <w:bCs/>
      <w:sz w:val="26"/>
      <w:szCs w:val="26"/>
    </w:rPr>
  </w:style>
  <w:style w:type="character" w:customStyle="1" w:styleId="80">
    <w:name w:val="Заголовок 8 Знак"/>
    <w:basedOn w:val="a5"/>
    <w:link w:val="8"/>
    <w:rsid w:val="002E2D67"/>
    <w:rPr>
      <w:i/>
      <w:iCs/>
      <w:sz w:val="24"/>
      <w:szCs w:val="24"/>
    </w:rPr>
  </w:style>
  <w:style w:type="paragraph" w:customStyle="1" w:styleId="affff4">
    <w:name w:val="Новый абзац"/>
    <w:basedOn w:val="a4"/>
    <w:link w:val="2f0"/>
    <w:rsid w:val="009A7D61"/>
    <w:pPr>
      <w:spacing w:before="0"/>
      <w:ind w:firstLine="567"/>
    </w:pPr>
    <w:rPr>
      <w:rFonts w:ascii="Arial" w:hAnsi="Arial"/>
      <w:szCs w:val="20"/>
    </w:rPr>
  </w:style>
  <w:style w:type="character" w:customStyle="1" w:styleId="2f0">
    <w:name w:val="Новый абзац Знак2"/>
    <w:basedOn w:val="a5"/>
    <w:link w:val="affff4"/>
    <w:rsid w:val="009A7D61"/>
    <w:rPr>
      <w:rFonts w:ascii="Arial" w:hAnsi="Arial"/>
      <w:sz w:val="24"/>
    </w:rPr>
  </w:style>
  <w:style w:type="character" w:customStyle="1" w:styleId="1f7">
    <w:name w:val="Новый абзац Знак1"/>
    <w:basedOn w:val="a5"/>
    <w:rsid w:val="009A7D61"/>
    <w:rPr>
      <w:rFonts w:ascii="Arial" w:hAnsi="Arial"/>
      <w:sz w:val="24"/>
      <w:lang w:val="ru-RU" w:eastAsia="ru-RU" w:bidi="ar-SA"/>
    </w:rPr>
  </w:style>
  <w:style w:type="paragraph" w:customStyle="1" w:styleId="affff5">
    <w:name w:val="Обычный + По ширине"/>
    <w:aliases w:val="Первая строка:  1 см"/>
    <w:basedOn w:val="a4"/>
    <w:rsid w:val="00D425FF"/>
    <w:pPr>
      <w:spacing w:before="0" w:after="0"/>
      <w:ind w:firstLine="567"/>
    </w:pPr>
    <w:rPr>
      <w:rFonts w:ascii="Arial" w:hAnsi="Arial"/>
    </w:rPr>
  </w:style>
  <w:style w:type="numbering" w:customStyle="1" w:styleId="2f1">
    <w:name w:val="Нет списка2"/>
    <w:next w:val="a7"/>
    <w:uiPriority w:val="99"/>
    <w:semiHidden/>
    <w:unhideWhenUsed/>
    <w:rsid w:val="00900D30"/>
  </w:style>
  <w:style w:type="paragraph" w:customStyle="1" w:styleId="xl65">
    <w:name w:val="xl65"/>
    <w:basedOn w:val="a4"/>
    <w:rsid w:val="00900D30"/>
    <w:pPr>
      <w:pBdr>
        <w:top w:val="single" w:sz="4" w:space="0" w:color="auto"/>
        <w:left w:val="single" w:sz="8" w:space="0" w:color="auto"/>
        <w:bottom w:val="single" w:sz="4" w:space="0" w:color="auto"/>
        <w:right w:val="single" w:sz="4" w:space="0" w:color="auto"/>
      </w:pBdr>
      <w:spacing w:before="100" w:beforeAutospacing="1" w:after="100" w:afterAutospacing="1"/>
      <w:jc w:val="left"/>
      <w:textAlignment w:val="center"/>
    </w:pPr>
    <w:rPr>
      <w:sz w:val="22"/>
      <w:szCs w:val="22"/>
    </w:rPr>
  </w:style>
  <w:style w:type="paragraph" w:customStyle="1" w:styleId="xl66">
    <w:name w:val="xl66"/>
    <w:basedOn w:val="a4"/>
    <w:rsid w:val="00900D30"/>
    <w:pPr>
      <w:spacing w:before="100" w:beforeAutospacing="1" w:after="100" w:afterAutospacing="1"/>
      <w:jc w:val="left"/>
    </w:pPr>
  </w:style>
  <w:style w:type="paragraph" w:customStyle="1" w:styleId="xl67">
    <w:name w:val="xl67"/>
    <w:basedOn w:val="a4"/>
    <w:rsid w:val="00900D30"/>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style>
  <w:style w:type="paragraph" w:customStyle="1" w:styleId="xl68">
    <w:name w:val="xl68"/>
    <w:basedOn w:val="a4"/>
    <w:rsid w:val="00900D30"/>
    <w:pPr>
      <w:spacing w:before="100" w:beforeAutospacing="1" w:after="100" w:afterAutospacing="1"/>
      <w:jc w:val="left"/>
    </w:pPr>
  </w:style>
  <w:style w:type="paragraph" w:customStyle="1" w:styleId="xl69">
    <w:name w:val="xl69"/>
    <w:basedOn w:val="a4"/>
    <w:rsid w:val="00900D30"/>
    <w:pPr>
      <w:pBdr>
        <w:left w:val="single" w:sz="4" w:space="0" w:color="auto"/>
        <w:bottom w:val="single" w:sz="4" w:space="0" w:color="auto"/>
        <w:right w:val="single" w:sz="4" w:space="0" w:color="auto"/>
      </w:pBdr>
      <w:spacing w:before="100" w:beforeAutospacing="1" w:after="100" w:afterAutospacing="1"/>
      <w:jc w:val="left"/>
    </w:pPr>
  </w:style>
  <w:style w:type="paragraph" w:customStyle="1" w:styleId="xl70">
    <w:name w:val="xl70"/>
    <w:basedOn w:val="a4"/>
    <w:rsid w:val="00900D30"/>
    <w:pPr>
      <w:pBdr>
        <w:left w:val="single" w:sz="4" w:space="0" w:color="auto"/>
        <w:bottom w:val="single" w:sz="4" w:space="0" w:color="auto"/>
        <w:right w:val="single" w:sz="4" w:space="0" w:color="auto"/>
      </w:pBdr>
      <w:spacing w:before="100" w:beforeAutospacing="1" w:after="100" w:afterAutospacing="1"/>
      <w:jc w:val="left"/>
    </w:pPr>
  </w:style>
  <w:style w:type="paragraph" w:customStyle="1" w:styleId="xl71">
    <w:name w:val="xl71"/>
    <w:basedOn w:val="a4"/>
    <w:rsid w:val="00900D30"/>
    <w:pPr>
      <w:pBdr>
        <w:left w:val="single" w:sz="4" w:space="0" w:color="auto"/>
        <w:bottom w:val="single" w:sz="4" w:space="0" w:color="auto"/>
        <w:right w:val="single" w:sz="8" w:space="0" w:color="auto"/>
      </w:pBdr>
      <w:spacing w:before="100" w:beforeAutospacing="1" w:after="100" w:afterAutospacing="1"/>
      <w:jc w:val="left"/>
    </w:pPr>
  </w:style>
  <w:style w:type="paragraph" w:customStyle="1" w:styleId="xl72">
    <w:name w:val="xl72"/>
    <w:basedOn w:val="a4"/>
    <w:rsid w:val="00900D30"/>
    <w:pPr>
      <w:pBdr>
        <w:top w:val="single" w:sz="4" w:space="0" w:color="auto"/>
        <w:left w:val="single" w:sz="4" w:space="0" w:color="auto"/>
        <w:bottom w:val="single" w:sz="4" w:space="0" w:color="auto"/>
        <w:right w:val="single" w:sz="4" w:space="0" w:color="auto"/>
      </w:pBdr>
      <w:spacing w:before="100" w:beforeAutospacing="1" w:after="100" w:afterAutospacing="1"/>
      <w:jc w:val="left"/>
    </w:pPr>
  </w:style>
  <w:style w:type="paragraph" w:customStyle="1" w:styleId="xl73">
    <w:name w:val="xl73"/>
    <w:basedOn w:val="a4"/>
    <w:rsid w:val="00900D30"/>
    <w:pPr>
      <w:pBdr>
        <w:top w:val="single" w:sz="4" w:space="0" w:color="auto"/>
        <w:left w:val="single" w:sz="4" w:space="0" w:color="auto"/>
        <w:bottom w:val="single" w:sz="4" w:space="0" w:color="auto"/>
        <w:right w:val="single" w:sz="4" w:space="0" w:color="auto"/>
      </w:pBdr>
      <w:spacing w:before="100" w:beforeAutospacing="1" w:after="100" w:afterAutospacing="1"/>
      <w:jc w:val="left"/>
    </w:pPr>
  </w:style>
  <w:style w:type="paragraph" w:customStyle="1" w:styleId="xl74">
    <w:name w:val="xl74"/>
    <w:basedOn w:val="a4"/>
    <w:rsid w:val="00900D30"/>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75">
    <w:name w:val="xl75"/>
    <w:basedOn w:val="a4"/>
    <w:rsid w:val="00900D30"/>
    <w:pPr>
      <w:pBdr>
        <w:top w:val="single" w:sz="4" w:space="0" w:color="auto"/>
        <w:left w:val="single" w:sz="8" w:space="0" w:color="auto"/>
        <w:bottom w:val="single" w:sz="4" w:space="0" w:color="auto"/>
        <w:right w:val="single" w:sz="4" w:space="0" w:color="auto"/>
      </w:pBdr>
      <w:spacing w:before="100" w:beforeAutospacing="1" w:after="100" w:afterAutospacing="1"/>
      <w:jc w:val="left"/>
    </w:pPr>
    <w:rPr>
      <w:sz w:val="22"/>
      <w:szCs w:val="22"/>
    </w:rPr>
  </w:style>
  <w:style w:type="paragraph" w:customStyle="1" w:styleId="xl76">
    <w:name w:val="xl76"/>
    <w:basedOn w:val="a4"/>
    <w:rsid w:val="00900D30"/>
    <w:pPr>
      <w:pBdr>
        <w:top w:val="single" w:sz="8" w:space="0" w:color="auto"/>
        <w:left w:val="single" w:sz="8" w:space="0" w:color="auto"/>
        <w:bottom w:val="single" w:sz="8" w:space="0" w:color="auto"/>
      </w:pBdr>
      <w:spacing w:before="100" w:beforeAutospacing="1" w:after="100" w:afterAutospacing="1"/>
      <w:jc w:val="center"/>
      <w:textAlignment w:val="center"/>
    </w:pPr>
  </w:style>
  <w:style w:type="paragraph" w:customStyle="1" w:styleId="xl77">
    <w:name w:val="xl77"/>
    <w:basedOn w:val="a4"/>
    <w:rsid w:val="00900D30"/>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78">
    <w:name w:val="xl78"/>
    <w:basedOn w:val="a4"/>
    <w:rsid w:val="00900D30"/>
    <w:pPr>
      <w:pBdr>
        <w:top w:val="single" w:sz="4" w:space="0" w:color="auto"/>
        <w:left w:val="single" w:sz="8" w:space="0" w:color="auto"/>
        <w:bottom w:val="single" w:sz="4" w:space="0" w:color="auto"/>
        <w:right w:val="single" w:sz="4" w:space="0" w:color="auto"/>
      </w:pBdr>
      <w:spacing w:before="100" w:beforeAutospacing="1" w:after="100" w:afterAutospacing="1"/>
      <w:jc w:val="left"/>
      <w:textAlignment w:val="center"/>
    </w:pPr>
    <w:rPr>
      <w:b/>
      <w:bCs/>
      <w:sz w:val="22"/>
      <w:szCs w:val="22"/>
    </w:rPr>
  </w:style>
  <w:style w:type="paragraph" w:customStyle="1" w:styleId="xl79">
    <w:name w:val="xl79"/>
    <w:basedOn w:val="a4"/>
    <w:rsid w:val="00900D30"/>
    <w:pPr>
      <w:pBdr>
        <w:top w:val="single" w:sz="8" w:space="0" w:color="auto"/>
        <w:bottom w:val="single" w:sz="8" w:space="0" w:color="auto"/>
        <w:right w:val="single" w:sz="8" w:space="0" w:color="auto"/>
      </w:pBdr>
      <w:spacing w:before="100" w:beforeAutospacing="1" w:after="100" w:afterAutospacing="1"/>
      <w:jc w:val="center"/>
    </w:pPr>
  </w:style>
  <w:style w:type="paragraph" w:customStyle="1" w:styleId="xl80">
    <w:name w:val="xl80"/>
    <w:basedOn w:val="a4"/>
    <w:rsid w:val="00900D30"/>
    <w:pPr>
      <w:pBdr>
        <w:top w:val="single" w:sz="4" w:space="0" w:color="auto"/>
        <w:left w:val="single" w:sz="8" w:space="0" w:color="auto"/>
        <w:bottom w:val="single" w:sz="4" w:space="0" w:color="auto"/>
        <w:right w:val="single" w:sz="4" w:space="0" w:color="auto"/>
      </w:pBdr>
      <w:spacing w:before="100" w:beforeAutospacing="1" w:after="100" w:afterAutospacing="1"/>
      <w:jc w:val="left"/>
      <w:textAlignment w:val="center"/>
    </w:pPr>
    <w:rPr>
      <w:sz w:val="22"/>
      <w:szCs w:val="22"/>
    </w:rPr>
  </w:style>
  <w:style w:type="paragraph" w:customStyle="1" w:styleId="xl81">
    <w:name w:val="xl81"/>
    <w:basedOn w:val="a4"/>
    <w:rsid w:val="00900D30"/>
    <w:pPr>
      <w:pBdr>
        <w:top w:val="single" w:sz="4" w:space="0" w:color="auto"/>
        <w:left w:val="single" w:sz="8" w:space="9" w:color="auto"/>
        <w:bottom w:val="single" w:sz="4" w:space="0" w:color="auto"/>
        <w:right w:val="single" w:sz="4" w:space="0" w:color="auto"/>
      </w:pBdr>
      <w:spacing w:before="100" w:beforeAutospacing="1" w:after="100" w:afterAutospacing="1"/>
      <w:ind w:firstLineChars="100" w:firstLine="100"/>
      <w:jc w:val="left"/>
      <w:textAlignment w:val="center"/>
    </w:pPr>
    <w:rPr>
      <w:sz w:val="22"/>
      <w:szCs w:val="22"/>
    </w:rPr>
  </w:style>
  <w:style w:type="paragraph" w:customStyle="1" w:styleId="xl82">
    <w:name w:val="xl82"/>
    <w:basedOn w:val="a4"/>
    <w:rsid w:val="00900D30"/>
    <w:pPr>
      <w:pBdr>
        <w:top w:val="single" w:sz="4" w:space="0" w:color="auto"/>
        <w:left w:val="single" w:sz="8" w:space="0" w:color="auto"/>
        <w:bottom w:val="single" w:sz="4" w:space="0" w:color="auto"/>
        <w:right w:val="single" w:sz="4" w:space="0" w:color="auto"/>
      </w:pBdr>
      <w:spacing w:before="100" w:beforeAutospacing="1" w:after="100" w:afterAutospacing="1"/>
      <w:jc w:val="left"/>
    </w:pPr>
    <w:rPr>
      <w:b/>
      <w:bCs/>
      <w:sz w:val="28"/>
      <w:szCs w:val="28"/>
    </w:rPr>
  </w:style>
  <w:style w:type="paragraph" w:customStyle="1" w:styleId="xl83">
    <w:name w:val="xl83"/>
    <w:basedOn w:val="a4"/>
    <w:rsid w:val="00900D30"/>
    <w:pPr>
      <w:pBdr>
        <w:top w:val="single" w:sz="4" w:space="0" w:color="auto"/>
        <w:left w:val="single" w:sz="8" w:space="0" w:color="auto"/>
        <w:bottom w:val="single" w:sz="4" w:space="0" w:color="auto"/>
        <w:right w:val="single" w:sz="4" w:space="0" w:color="auto"/>
      </w:pBdr>
      <w:spacing w:before="100" w:beforeAutospacing="1" w:after="100" w:afterAutospacing="1"/>
      <w:jc w:val="left"/>
    </w:pPr>
    <w:rPr>
      <w:b/>
      <w:bCs/>
      <w:sz w:val="22"/>
      <w:szCs w:val="22"/>
    </w:rPr>
  </w:style>
  <w:style w:type="paragraph" w:customStyle="1" w:styleId="xl84">
    <w:name w:val="xl84"/>
    <w:basedOn w:val="a4"/>
    <w:rsid w:val="00900D30"/>
    <w:pPr>
      <w:pBdr>
        <w:left w:val="single" w:sz="8" w:space="0" w:color="auto"/>
        <w:bottom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85">
    <w:name w:val="xl85"/>
    <w:basedOn w:val="a4"/>
    <w:rsid w:val="00900D30"/>
    <w:pPr>
      <w:spacing w:before="100" w:beforeAutospacing="1" w:after="100" w:afterAutospacing="1"/>
      <w:jc w:val="left"/>
    </w:pPr>
    <w:rPr>
      <w:sz w:val="22"/>
      <w:szCs w:val="22"/>
    </w:rPr>
  </w:style>
  <w:style w:type="paragraph" w:customStyle="1" w:styleId="xl86">
    <w:name w:val="xl86"/>
    <w:basedOn w:val="a4"/>
    <w:rsid w:val="00900D30"/>
    <w:pPr>
      <w:pBdr>
        <w:left w:val="single" w:sz="8" w:space="0" w:color="auto"/>
        <w:bottom w:val="single" w:sz="4" w:space="0" w:color="auto"/>
        <w:right w:val="single" w:sz="4" w:space="0" w:color="auto"/>
      </w:pBdr>
      <w:spacing w:before="100" w:beforeAutospacing="1" w:after="100" w:afterAutospacing="1"/>
      <w:jc w:val="left"/>
      <w:textAlignment w:val="center"/>
    </w:pPr>
    <w:rPr>
      <w:sz w:val="22"/>
      <w:szCs w:val="22"/>
    </w:rPr>
  </w:style>
  <w:style w:type="paragraph" w:customStyle="1" w:styleId="xl87">
    <w:name w:val="xl87"/>
    <w:basedOn w:val="a4"/>
    <w:rsid w:val="00900D30"/>
    <w:pPr>
      <w:pBdr>
        <w:top w:val="single" w:sz="4" w:space="0" w:color="000000"/>
        <w:left w:val="single" w:sz="4" w:space="0" w:color="000000"/>
        <w:bottom w:val="single" w:sz="4" w:space="0" w:color="000000"/>
        <w:right w:val="single" w:sz="4" w:space="0" w:color="000000"/>
      </w:pBdr>
      <w:spacing w:before="100" w:beforeAutospacing="1" w:after="100" w:afterAutospacing="1"/>
      <w:jc w:val="left"/>
      <w:textAlignment w:val="center"/>
    </w:pPr>
    <w:rPr>
      <w:color w:val="000000"/>
      <w:sz w:val="22"/>
      <w:szCs w:val="22"/>
    </w:rPr>
  </w:style>
  <w:style w:type="paragraph" w:customStyle="1" w:styleId="xl88">
    <w:name w:val="xl88"/>
    <w:basedOn w:val="a4"/>
    <w:rsid w:val="00900D30"/>
    <w:pPr>
      <w:pBdr>
        <w:top w:val="single" w:sz="4" w:space="0" w:color="333300"/>
        <w:left w:val="single" w:sz="4" w:space="0" w:color="333300"/>
        <w:bottom w:val="single" w:sz="4" w:space="0" w:color="333300"/>
        <w:right w:val="single" w:sz="4" w:space="0" w:color="333300"/>
      </w:pBdr>
      <w:spacing w:before="100" w:beforeAutospacing="1" w:after="100" w:afterAutospacing="1"/>
      <w:jc w:val="right"/>
    </w:pPr>
    <w:rPr>
      <w:color w:val="000000"/>
    </w:rPr>
  </w:style>
  <w:style w:type="paragraph" w:customStyle="1" w:styleId="xl89">
    <w:name w:val="xl89"/>
    <w:basedOn w:val="a4"/>
    <w:rsid w:val="00900D30"/>
    <w:pPr>
      <w:pBdr>
        <w:top w:val="single" w:sz="4" w:space="0" w:color="000000"/>
        <w:left w:val="single" w:sz="4" w:space="0" w:color="000000"/>
        <w:bottom w:val="single" w:sz="4" w:space="0" w:color="000000"/>
        <w:right w:val="single" w:sz="4" w:space="0" w:color="000000"/>
      </w:pBdr>
      <w:spacing w:before="100" w:beforeAutospacing="1" w:after="100" w:afterAutospacing="1"/>
      <w:jc w:val="left"/>
    </w:pPr>
    <w:rPr>
      <w:color w:val="000000"/>
      <w:sz w:val="22"/>
      <w:szCs w:val="22"/>
    </w:rPr>
  </w:style>
  <w:style w:type="paragraph" w:customStyle="1" w:styleId="xl90">
    <w:name w:val="xl90"/>
    <w:basedOn w:val="a4"/>
    <w:rsid w:val="00900D30"/>
    <w:pPr>
      <w:pBdr>
        <w:top w:val="single" w:sz="4" w:space="0" w:color="000000"/>
        <w:left w:val="single" w:sz="4" w:space="0" w:color="000000"/>
        <w:bottom w:val="single" w:sz="4" w:space="0" w:color="000000"/>
        <w:right w:val="single" w:sz="4" w:space="0" w:color="000000"/>
      </w:pBdr>
      <w:spacing w:before="100" w:beforeAutospacing="1" w:after="100" w:afterAutospacing="1"/>
      <w:jc w:val="left"/>
    </w:pPr>
    <w:rPr>
      <w:color w:val="000000"/>
      <w:sz w:val="22"/>
      <w:szCs w:val="22"/>
    </w:rPr>
  </w:style>
  <w:style w:type="paragraph" w:customStyle="1" w:styleId="xl91">
    <w:name w:val="xl91"/>
    <w:basedOn w:val="a4"/>
    <w:rsid w:val="00900D30"/>
    <w:pPr>
      <w:pBdr>
        <w:top w:val="single" w:sz="4" w:space="0" w:color="333300"/>
        <w:left w:val="single" w:sz="4" w:space="0" w:color="333300"/>
        <w:right w:val="single" w:sz="4" w:space="0" w:color="333300"/>
      </w:pBdr>
      <w:spacing w:before="100" w:beforeAutospacing="1" w:after="100" w:afterAutospacing="1"/>
      <w:jc w:val="left"/>
    </w:pPr>
    <w:rPr>
      <w:color w:val="000000"/>
    </w:rPr>
  </w:style>
  <w:style w:type="paragraph" w:customStyle="1" w:styleId="xl92">
    <w:name w:val="xl92"/>
    <w:basedOn w:val="a4"/>
    <w:rsid w:val="00900D30"/>
    <w:pPr>
      <w:pBdr>
        <w:top w:val="single" w:sz="4" w:space="0" w:color="333300"/>
        <w:left w:val="single" w:sz="4" w:space="0" w:color="333300"/>
        <w:bottom w:val="single" w:sz="4" w:space="0" w:color="333300"/>
        <w:right w:val="single" w:sz="4" w:space="0" w:color="333300"/>
      </w:pBdr>
      <w:spacing w:before="100" w:beforeAutospacing="1" w:after="100" w:afterAutospacing="1"/>
      <w:jc w:val="left"/>
    </w:pPr>
    <w:rPr>
      <w:color w:val="000000"/>
    </w:rPr>
  </w:style>
  <w:style w:type="paragraph" w:customStyle="1" w:styleId="xl93">
    <w:name w:val="xl93"/>
    <w:basedOn w:val="a4"/>
    <w:rsid w:val="00900D30"/>
    <w:pPr>
      <w:pBdr>
        <w:top w:val="single" w:sz="4" w:space="0" w:color="auto"/>
        <w:left w:val="single" w:sz="8" w:space="27" w:color="auto"/>
        <w:bottom w:val="single" w:sz="4" w:space="0" w:color="auto"/>
        <w:right w:val="single" w:sz="4" w:space="0" w:color="auto"/>
      </w:pBdr>
      <w:spacing w:before="100" w:beforeAutospacing="1" w:after="100" w:afterAutospacing="1"/>
      <w:ind w:firstLineChars="300" w:firstLine="300"/>
      <w:jc w:val="left"/>
      <w:textAlignment w:val="center"/>
    </w:pPr>
    <w:rPr>
      <w:sz w:val="22"/>
      <w:szCs w:val="22"/>
    </w:rPr>
  </w:style>
  <w:style w:type="paragraph" w:customStyle="1" w:styleId="xl94">
    <w:name w:val="xl94"/>
    <w:basedOn w:val="a4"/>
    <w:rsid w:val="00900D30"/>
    <w:pPr>
      <w:pBdr>
        <w:top w:val="single" w:sz="4" w:space="0" w:color="auto"/>
        <w:left w:val="single" w:sz="8" w:space="31" w:color="auto"/>
        <w:bottom w:val="single" w:sz="4" w:space="0" w:color="auto"/>
        <w:right w:val="single" w:sz="4" w:space="0" w:color="auto"/>
      </w:pBdr>
      <w:spacing w:before="100" w:beforeAutospacing="1" w:after="100" w:afterAutospacing="1"/>
      <w:ind w:firstLineChars="500" w:firstLine="500"/>
      <w:jc w:val="left"/>
      <w:textAlignment w:val="center"/>
    </w:pPr>
    <w:rPr>
      <w:sz w:val="22"/>
      <w:szCs w:val="22"/>
    </w:rPr>
  </w:style>
  <w:style w:type="paragraph" w:customStyle="1" w:styleId="xl95">
    <w:name w:val="xl95"/>
    <w:basedOn w:val="a4"/>
    <w:rsid w:val="00900D30"/>
    <w:pPr>
      <w:pBdr>
        <w:top w:val="single" w:sz="4" w:space="0" w:color="auto"/>
        <w:left w:val="single" w:sz="8" w:space="0" w:color="auto"/>
        <w:bottom w:val="single" w:sz="4" w:space="0" w:color="auto"/>
        <w:right w:val="single" w:sz="4" w:space="0" w:color="auto"/>
      </w:pBdr>
      <w:spacing w:before="100" w:beforeAutospacing="1" w:after="100" w:afterAutospacing="1"/>
      <w:jc w:val="left"/>
    </w:pPr>
    <w:rPr>
      <w:sz w:val="22"/>
      <w:szCs w:val="22"/>
    </w:rPr>
  </w:style>
  <w:style w:type="paragraph" w:customStyle="1" w:styleId="xl96">
    <w:name w:val="xl96"/>
    <w:basedOn w:val="a4"/>
    <w:rsid w:val="00900D30"/>
    <w:pPr>
      <w:pBdr>
        <w:top w:val="single" w:sz="4" w:space="0" w:color="auto"/>
        <w:left w:val="single" w:sz="8" w:space="0" w:color="auto"/>
        <w:right w:val="single" w:sz="4" w:space="0" w:color="auto"/>
      </w:pBdr>
      <w:spacing w:before="100" w:beforeAutospacing="1" w:after="100" w:afterAutospacing="1"/>
      <w:jc w:val="left"/>
    </w:pPr>
    <w:rPr>
      <w:sz w:val="22"/>
      <w:szCs w:val="22"/>
    </w:rPr>
  </w:style>
  <w:style w:type="paragraph" w:customStyle="1" w:styleId="xl97">
    <w:name w:val="xl97"/>
    <w:basedOn w:val="a4"/>
    <w:rsid w:val="00900D30"/>
    <w:pPr>
      <w:pBdr>
        <w:top w:val="single" w:sz="4" w:space="0" w:color="auto"/>
        <w:left w:val="single" w:sz="4" w:space="0" w:color="auto"/>
        <w:right w:val="single" w:sz="4" w:space="0" w:color="auto"/>
      </w:pBdr>
      <w:spacing w:before="100" w:beforeAutospacing="1" w:after="100" w:afterAutospacing="1"/>
      <w:jc w:val="right"/>
    </w:pPr>
  </w:style>
  <w:style w:type="paragraph" w:customStyle="1" w:styleId="xl98">
    <w:name w:val="xl98"/>
    <w:basedOn w:val="a4"/>
    <w:rsid w:val="00900D30"/>
    <w:pPr>
      <w:pBdr>
        <w:top w:val="single" w:sz="4" w:space="0" w:color="auto"/>
        <w:left w:val="single" w:sz="4" w:space="0" w:color="auto"/>
        <w:right w:val="single" w:sz="4" w:space="0" w:color="auto"/>
      </w:pBdr>
      <w:spacing w:before="100" w:beforeAutospacing="1" w:after="100" w:afterAutospacing="1"/>
      <w:jc w:val="left"/>
    </w:pPr>
  </w:style>
  <w:style w:type="paragraph" w:customStyle="1" w:styleId="xl99">
    <w:name w:val="xl99"/>
    <w:basedOn w:val="a4"/>
    <w:rsid w:val="00900D30"/>
    <w:pPr>
      <w:pBdr>
        <w:top w:val="single" w:sz="4" w:space="0" w:color="auto"/>
        <w:left w:val="single" w:sz="4" w:space="0" w:color="auto"/>
        <w:right w:val="single" w:sz="4" w:space="0" w:color="auto"/>
      </w:pBdr>
      <w:spacing w:before="100" w:beforeAutospacing="1" w:after="100" w:afterAutospacing="1"/>
      <w:jc w:val="left"/>
    </w:pPr>
  </w:style>
  <w:style w:type="paragraph" w:customStyle="1" w:styleId="xl100">
    <w:name w:val="xl100"/>
    <w:basedOn w:val="a4"/>
    <w:rsid w:val="00900D30"/>
    <w:pPr>
      <w:spacing w:before="100" w:beforeAutospacing="1" w:after="100" w:afterAutospacing="1"/>
      <w:jc w:val="left"/>
      <w:textAlignment w:val="top"/>
    </w:pPr>
    <w:rPr>
      <w:sz w:val="22"/>
      <w:szCs w:val="22"/>
    </w:rPr>
  </w:style>
  <w:style w:type="paragraph" w:customStyle="1" w:styleId="xl101">
    <w:name w:val="xl101"/>
    <w:basedOn w:val="a4"/>
    <w:rsid w:val="00900D30"/>
    <w:pPr>
      <w:pBdr>
        <w:top w:val="single" w:sz="8" w:space="0" w:color="auto"/>
        <w:left w:val="single" w:sz="8" w:space="0" w:color="auto"/>
        <w:bottom w:val="single" w:sz="4" w:space="0" w:color="auto"/>
      </w:pBdr>
      <w:spacing w:before="100" w:beforeAutospacing="1" w:after="100" w:afterAutospacing="1"/>
      <w:jc w:val="center"/>
      <w:textAlignment w:val="center"/>
    </w:pPr>
  </w:style>
  <w:style w:type="paragraph" w:customStyle="1" w:styleId="xl102">
    <w:name w:val="xl102"/>
    <w:basedOn w:val="a4"/>
    <w:rsid w:val="00900D30"/>
    <w:pPr>
      <w:pBdr>
        <w:top w:val="single" w:sz="4" w:space="0" w:color="auto"/>
        <w:left w:val="single" w:sz="8" w:space="0" w:color="auto"/>
        <w:bottom w:val="single" w:sz="8" w:space="0" w:color="auto"/>
      </w:pBdr>
      <w:spacing w:before="100" w:beforeAutospacing="1" w:after="100" w:afterAutospacing="1"/>
      <w:jc w:val="center"/>
      <w:textAlignment w:val="center"/>
    </w:pPr>
  </w:style>
  <w:style w:type="paragraph" w:customStyle="1" w:styleId="xl103">
    <w:name w:val="xl103"/>
    <w:basedOn w:val="a4"/>
    <w:rsid w:val="00900D30"/>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style>
  <w:style w:type="paragraph" w:customStyle="1" w:styleId="xl104">
    <w:name w:val="xl104"/>
    <w:basedOn w:val="a4"/>
    <w:rsid w:val="00900D30"/>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center"/>
    </w:pPr>
  </w:style>
  <w:style w:type="paragraph" w:customStyle="1" w:styleId="xl105">
    <w:name w:val="xl105"/>
    <w:basedOn w:val="a4"/>
    <w:rsid w:val="00900D30"/>
    <w:pPr>
      <w:pBdr>
        <w:top w:val="single" w:sz="8" w:space="0" w:color="auto"/>
        <w:bottom w:val="single" w:sz="4" w:space="0" w:color="auto"/>
        <w:right w:val="single" w:sz="8" w:space="0" w:color="auto"/>
      </w:pBdr>
      <w:spacing w:before="100" w:beforeAutospacing="1" w:after="100" w:afterAutospacing="1"/>
      <w:jc w:val="center"/>
      <w:textAlignment w:val="center"/>
    </w:pPr>
  </w:style>
  <w:style w:type="paragraph" w:customStyle="1" w:styleId="xl106">
    <w:name w:val="xl106"/>
    <w:basedOn w:val="a4"/>
    <w:rsid w:val="00900D30"/>
    <w:pPr>
      <w:pBdr>
        <w:top w:val="single" w:sz="4" w:space="0" w:color="auto"/>
        <w:bottom w:val="single" w:sz="8" w:space="0" w:color="auto"/>
        <w:right w:val="single" w:sz="8" w:space="0" w:color="auto"/>
      </w:pBdr>
      <w:spacing w:before="100" w:beforeAutospacing="1" w:after="100" w:afterAutospacing="1"/>
      <w:jc w:val="center"/>
      <w:textAlignment w:val="center"/>
    </w:pPr>
  </w:style>
  <w:style w:type="numbering" w:customStyle="1" w:styleId="3c">
    <w:name w:val="Нет списка3"/>
    <w:next w:val="a7"/>
    <w:uiPriority w:val="99"/>
    <w:semiHidden/>
    <w:unhideWhenUsed/>
    <w:rsid w:val="00037808"/>
  </w:style>
  <w:style w:type="character" w:customStyle="1" w:styleId="60">
    <w:name w:val="Заголовок 6 Знак"/>
    <w:aliases w:val="Заголовок налогов Знак"/>
    <w:basedOn w:val="a5"/>
    <w:link w:val="6"/>
    <w:rsid w:val="00037808"/>
    <w:rPr>
      <w:b/>
      <w:bCs/>
      <w:sz w:val="22"/>
      <w:szCs w:val="22"/>
    </w:rPr>
  </w:style>
  <w:style w:type="character" w:customStyle="1" w:styleId="70">
    <w:name w:val="Заголовок 7 Знак"/>
    <w:basedOn w:val="a5"/>
    <w:link w:val="7"/>
    <w:rsid w:val="00037808"/>
    <w:rPr>
      <w:b/>
      <w:sz w:val="28"/>
      <w:szCs w:val="28"/>
    </w:rPr>
  </w:style>
  <w:style w:type="character" w:customStyle="1" w:styleId="90">
    <w:name w:val="Заголовок 9 Знак"/>
    <w:basedOn w:val="a5"/>
    <w:link w:val="9"/>
    <w:rsid w:val="00037808"/>
    <w:rPr>
      <w:rFonts w:ascii="Arial" w:hAnsi="Arial" w:cs="Arial"/>
      <w:sz w:val="22"/>
      <w:szCs w:val="22"/>
    </w:rPr>
  </w:style>
  <w:style w:type="paragraph" w:customStyle="1" w:styleId="affff6">
    <w:name w:val="Обычный в таблице"/>
    <w:basedOn w:val="a4"/>
    <w:link w:val="affff7"/>
    <w:semiHidden/>
    <w:rsid w:val="00037808"/>
    <w:pPr>
      <w:spacing w:before="0" w:after="0" w:line="360" w:lineRule="auto"/>
      <w:ind w:hanging="6"/>
      <w:jc w:val="center"/>
    </w:pPr>
  </w:style>
  <w:style w:type="character" w:customStyle="1" w:styleId="affff7">
    <w:name w:val="Обычный в таблице Знак"/>
    <w:basedOn w:val="a5"/>
    <w:link w:val="affff6"/>
    <w:semiHidden/>
    <w:rsid w:val="00037808"/>
    <w:rPr>
      <w:sz w:val="24"/>
      <w:szCs w:val="24"/>
    </w:rPr>
  </w:style>
  <w:style w:type="character" w:styleId="HTML1">
    <w:name w:val="HTML Typewriter"/>
    <w:basedOn w:val="a5"/>
    <w:rsid w:val="00037808"/>
    <w:rPr>
      <w:rFonts w:ascii="Courier New" w:eastAsia="Courier New" w:hAnsi="Courier New" w:cs="Tahoma"/>
      <w:sz w:val="20"/>
      <w:szCs w:val="20"/>
    </w:rPr>
  </w:style>
  <w:style w:type="paragraph" w:customStyle="1" w:styleId="ConsNonformat">
    <w:name w:val="ConsNonformat"/>
    <w:rsid w:val="00037808"/>
    <w:pPr>
      <w:autoSpaceDE w:val="0"/>
      <w:autoSpaceDN w:val="0"/>
      <w:adjustRightInd w:val="0"/>
      <w:ind w:right="19772"/>
    </w:pPr>
    <w:rPr>
      <w:rFonts w:ascii="Courier New" w:hAnsi="Courier New" w:cs="Courier New"/>
      <w:sz w:val="16"/>
      <w:szCs w:val="16"/>
    </w:rPr>
  </w:style>
  <w:style w:type="paragraph" w:customStyle="1" w:styleId="3110">
    <w:name w:val="Основной текст с отступом 311"/>
    <w:basedOn w:val="a4"/>
    <w:rsid w:val="00037808"/>
    <w:pPr>
      <w:widowControl w:val="0"/>
      <w:suppressAutoHyphens/>
      <w:spacing w:before="0" w:after="0"/>
      <w:ind w:left="1276" w:hanging="142"/>
    </w:pPr>
    <w:rPr>
      <w:rFonts w:eastAsia="Arial Unicode MS"/>
      <w:sz w:val="28"/>
    </w:rPr>
  </w:style>
  <w:style w:type="paragraph" w:customStyle="1" w:styleId="321">
    <w:name w:val="Основной текст 32"/>
    <w:basedOn w:val="a4"/>
    <w:rsid w:val="00037808"/>
    <w:pPr>
      <w:widowControl w:val="0"/>
      <w:suppressAutoHyphens/>
      <w:spacing w:before="0" w:after="0"/>
      <w:jc w:val="left"/>
    </w:pPr>
    <w:rPr>
      <w:rFonts w:ascii="Arial" w:eastAsia="Lucida Sans Unicode" w:hAnsi="Arial"/>
      <w:color w:val="FF0000"/>
    </w:rPr>
  </w:style>
  <w:style w:type="numbering" w:customStyle="1" w:styleId="21">
    <w:name w:val="Стиль маркированный21"/>
    <w:basedOn w:val="a7"/>
    <w:rsid w:val="00037808"/>
    <w:pPr>
      <w:numPr>
        <w:numId w:val="2"/>
      </w:numPr>
    </w:pPr>
  </w:style>
  <w:style w:type="paragraph" w:customStyle="1" w:styleId="affff8">
    <w:name w:val="Обычный текст"/>
    <w:basedOn w:val="a4"/>
    <w:rsid w:val="00037808"/>
    <w:pPr>
      <w:widowControl w:val="0"/>
      <w:spacing w:before="0" w:after="0" w:line="360" w:lineRule="auto"/>
      <w:ind w:left="567" w:right="567" w:firstLine="851"/>
    </w:pPr>
    <w:rPr>
      <w:sz w:val="26"/>
      <w:szCs w:val="20"/>
    </w:rPr>
  </w:style>
  <w:style w:type="paragraph" w:customStyle="1" w:styleId="a0">
    <w:name w:val="СПИСОК"/>
    <w:basedOn w:val="a4"/>
    <w:link w:val="affff9"/>
    <w:rsid w:val="00037808"/>
    <w:pPr>
      <w:numPr>
        <w:numId w:val="14"/>
      </w:numPr>
      <w:spacing w:before="0" w:line="312" w:lineRule="auto"/>
      <w:ind w:right="567"/>
    </w:pPr>
    <w:rPr>
      <w:sz w:val="26"/>
      <w:szCs w:val="26"/>
    </w:rPr>
  </w:style>
  <w:style w:type="character" w:customStyle="1" w:styleId="affff9">
    <w:name w:val="СПИСОК Знак"/>
    <w:basedOn w:val="a5"/>
    <w:link w:val="a0"/>
    <w:rsid w:val="00037808"/>
    <w:rPr>
      <w:sz w:val="26"/>
      <w:szCs w:val="26"/>
    </w:rPr>
  </w:style>
  <w:style w:type="paragraph" w:customStyle="1" w:styleId="affffa">
    <w:name w:val="Пояснительная"/>
    <w:basedOn w:val="a4"/>
    <w:link w:val="affffb"/>
    <w:rsid w:val="00037808"/>
    <w:pPr>
      <w:spacing w:before="0" w:after="0"/>
      <w:ind w:firstLine="720"/>
    </w:pPr>
    <w:rPr>
      <w:sz w:val="28"/>
      <w:szCs w:val="20"/>
    </w:rPr>
  </w:style>
  <w:style w:type="character" w:customStyle="1" w:styleId="affffb">
    <w:name w:val="Пояснительная Знак"/>
    <w:basedOn w:val="a5"/>
    <w:link w:val="affffa"/>
    <w:rsid w:val="00037808"/>
    <w:rPr>
      <w:sz w:val="28"/>
    </w:rPr>
  </w:style>
  <w:style w:type="paragraph" w:customStyle="1" w:styleId="affffc">
    <w:name w:val="Основной"/>
    <w:basedOn w:val="a4"/>
    <w:autoRedefine/>
    <w:rsid w:val="00037808"/>
    <w:pPr>
      <w:widowControl w:val="0"/>
      <w:autoSpaceDE w:val="0"/>
      <w:autoSpaceDN w:val="0"/>
      <w:adjustRightInd w:val="0"/>
      <w:spacing w:before="0" w:after="0"/>
      <w:ind w:firstLine="709"/>
    </w:pPr>
    <w:rPr>
      <w:sz w:val="28"/>
      <w:szCs w:val="20"/>
    </w:rPr>
  </w:style>
  <w:style w:type="paragraph" w:customStyle="1" w:styleId="a3">
    <w:name w:val="список"/>
    <w:basedOn w:val="a4"/>
    <w:link w:val="affffd"/>
    <w:rsid w:val="00037808"/>
    <w:pPr>
      <w:widowControl w:val="0"/>
      <w:numPr>
        <w:numId w:val="15"/>
      </w:numPr>
      <w:spacing w:before="0" w:after="0" w:line="360" w:lineRule="auto"/>
      <w:ind w:right="567"/>
    </w:pPr>
    <w:rPr>
      <w:snapToGrid w:val="0"/>
      <w:sz w:val="26"/>
      <w:szCs w:val="20"/>
    </w:rPr>
  </w:style>
  <w:style w:type="character" w:customStyle="1" w:styleId="affffd">
    <w:name w:val="список Знак"/>
    <w:basedOn w:val="a5"/>
    <w:link w:val="a3"/>
    <w:rsid w:val="00037808"/>
    <w:rPr>
      <w:snapToGrid w:val="0"/>
      <w:sz w:val="26"/>
    </w:rPr>
  </w:style>
  <w:style w:type="paragraph" w:customStyle="1" w:styleId="1">
    <w:name w:val="Маркированный список1"/>
    <w:basedOn w:val="a4"/>
    <w:rsid w:val="00037808"/>
    <w:pPr>
      <w:numPr>
        <w:numId w:val="16"/>
      </w:numPr>
      <w:spacing w:before="0" w:after="0"/>
      <w:jc w:val="left"/>
    </w:pPr>
  </w:style>
  <w:style w:type="character" w:customStyle="1" w:styleId="af6">
    <w:name w:val="Текст Знак"/>
    <w:basedOn w:val="a5"/>
    <w:link w:val="af5"/>
    <w:rsid w:val="00037808"/>
    <w:rPr>
      <w:rFonts w:ascii="Courier New" w:hAnsi="Courier New" w:cs="Courier New"/>
    </w:rPr>
  </w:style>
  <w:style w:type="character" w:styleId="affffe">
    <w:name w:val="footnote reference"/>
    <w:basedOn w:val="a5"/>
    <w:rsid w:val="00037808"/>
    <w:rPr>
      <w:vertAlign w:val="superscript"/>
    </w:rPr>
  </w:style>
  <w:style w:type="character" w:customStyle="1" w:styleId="WW8Num5z1">
    <w:name w:val="WW8Num5z1"/>
    <w:rsid w:val="00037808"/>
    <w:rPr>
      <w:rFonts w:ascii="Courier New" w:hAnsi="Courier New"/>
    </w:rPr>
  </w:style>
  <w:style w:type="character" w:customStyle="1" w:styleId="WW8Num5z2">
    <w:name w:val="WW8Num5z2"/>
    <w:rsid w:val="00037808"/>
    <w:rPr>
      <w:rFonts w:ascii="Wingdings" w:hAnsi="Wingdings"/>
    </w:rPr>
  </w:style>
  <w:style w:type="character" w:customStyle="1" w:styleId="WW8Num5z3">
    <w:name w:val="WW8Num5z3"/>
    <w:rsid w:val="00037808"/>
    <w:rPr>
      <w:rFonts w:ascii="Symbol" w:hAnsi="Symbol"/>
    </w:rPr>
  </w:style>
  <w:style w:type="character" w:customStyle="1" w:styleId="WW8Num8z1">
    <w:name w:val="WW8Num8z1"/>
    <w:rsid w:val="00037808"/>
    <w:rPr>
      <w:rFonts w:ascii="Courier New" w:hAnsi="Courier New"/>
    </w:rPr>
  </w:style>
  <w:style w:type="character" w:customStyle="1" w:styleId="WW8Num8z3">
    <w:name w:val="WW8Num8z3"/>
    <w:rsid w:val="00037808"/>
    <w:rPr>
      <w:rFonts w:ascii="Symbol" w:hAnsi="Symbol"/>
    </w:rPr>
  </w:style>
  <w:style w:type="character" w:customStyle="1" w:styleId="WW8Num9z3">
    <w:name w:val="WW8Num9z3"/>
    <w:rsid w:val="00037808"/>
    <w:rPr>
      <w:rFonts w:ascii="Symbol" w:hAnsi="Symbol"/>
    </w:rPr>
  </w:style>
  <w:style w:type="character" w:customStyle="1" w:styleId="WW8Num4z3">
    <w:name w:val="WW8Num4z3"/>
    <w:rsid w:val="00037808"/>
    <w:rPr>
      <w:rFonts w:ascii="Symbol" w:hAnsi="Symbol"/>
    </w:rPr>
  </w:style>
  <w:style w:type="character" w:customStyle="1" w:styleId="WW8Num10z1">
    <w:name w:val="WW8Num10z1"/>
    <w:rsid w:val="00037808"/>
    <w:rPr>
      <w:rFonts w:ascii="Courier New" w:hAnsi="Courier New"/>
    </w:rPr>
  </w:style>
  <w:style w:type="character" w:customStyle="1" w:styleId="WW8Num10z3">
    <w:name w:val="WW8Num10z3"/>
    <w:rsid w:val="00037808"/>
    <w:rPr>
      <w:rFonts w:ascii="Symbol" w:hAnsi="Symbol"/>
    </w:rPr>
  </w:style>
  <w:style w:type="character" w:customStyle="1" w:styleId="WW8Num3z3">
    <w:name w:val="WW8Num3z3"/>
    <w:rsid w:val="00037808"/>
    <w:rPr>
      <w:rFonts w:ascii="Symbol" w:hAnsi="Symbol"/>
    </w:rPr>
  </w:style>
  <w:style w:type="character" w:customStyle="1" w:styleId="WW8Num6z3">
    <w:name w:val="WW8Num6z3"/>
    <w:rsid w:val="00037808"/>
    <w:rPr>
      <w:rFonts w:ascii="Symbol" w:hAnsi="Symbol"/>
    </w:rPr>
  </w:style>
  <w:style w:type="paragraph" w:customStyle="1" w:styleId="afffff">
    <w:name w:val="Нижний колонтитул справа"/>
    <w:basedOn w:val="a4"/>
    <w:rsid w:val="00037808"/>
    <w:pPr>
      <w:widowControl w:val="0"/>
      <w:suppressLineNumbers/>
      <w:tabs>
        <w:tab w:val="center" w:pos="5187"/>
        <w:tab w:val="right" w:pos="10375"/>
      </w:tabs>
      <w:suppressAutoHyphens/>
      <w:spacing w:before="0" w:after="0"/>
      <w:jc w:val="left"/>
    </w:pPr>
    <w:rPr>
      <w:rFonts w:ascii="Arial" w:eastAsia="Arial Unicode MS" w:hAnsi="Arial"/>
    </w:rPr>
  </w:style>
  <w:style w:type="paragraph" w:styleId="afffff0">
    <w:name w:val="index heading"/>
    <w:basedOn w:val="a4"/>
    <w:next w:val="13"/>
    <w:rsid w:val="00037808"/>
    <w:pPr>
      <w:widowControl w:val="0"/>
      <w:suppressAutoHyphens/>
      <w:spacing w:before="0" w:after="0"/>
      <w:jc w:val="left"/>
    </w:pPr>
    <w:rPr>
      <w:rFonts w:ascii="Arial" w:eastAsia="Arial Unicode MS" w:hAnsi="Arial"/>
    </w:rPr>
  </w:style>
  <w:style w:type="paragraph" w:customStyle="1" w:styleId="afffff1">
    <w:name w:val="Горизонтальная линия"/>
    <w:basedOn w:val="a4"/>
    <w:next w:val="a8"/>
    <w:rsid w:val="00037808"/>
    <w:pPr>
      <w:widowControl w:val="0"/>
      <w:suppressLineNumbers/>
      <w:pBdr>
        <w:bottom w:val="double" w:sz="1" w:space="0" w:color="808080"/>
      </w:pBdr>
      <w:suppressAutoHyphens/>
      <w:spacing w:before="0" w:after="283"/>
      <w:jc w:val="left"/>
    </w:pPr>
    <w:rPr>
      <w:rFonts w:ascii="Arial" w:eastAsia="Arial Unicode MS" w:hAnsi="Arial"/>
      <w:sz w:val="12"/>
      <w:szCs w:val="12"/>
    </w:rPr>
  </w:style>
  <w:style w:type="paragraph" w:customStyle="1" w:styleId="BodyText21">
    <w:name w:val="Body Text 21"/>
    <w:basedOn w:val="a4"/>
    <w:rsid w:val="00037808"/>
    <w:pPr>
      <w:widowControl w:val="0"/>
      <w:suppressAutoHyphens/>
      <w:autoSpaceDE w:val="0"/>
      <w:spacing w:before="0" w:after="0"/>
    </w:pPr>
    <w:rPr>
      <w:rFonts w:ascii="Arial" w:eastAsia="Arial Unicode MS" w:hAnsi="Arial"/>
      <w:sz w:val="28"/>
      <w:szCs w:val="20"/>
    </w:rPr>
  </w:style>
  <w:style w:type="character" w:customStyle="1" w:styleId="WW8Num1z1">
    <w:name w:val="WW8Num1z1"/>
    <w:rsid w:val="00037808"/>
    <w:rPr>
      <w:rFonts w:ascii="Wingdings" w:hAnsi="Wingdings"/>
    </w:rPr>
  </w:style>
  <w:style w:type="character" w:customStyle="1" w:styleId="WW8Num1z2">
    <w:name w:val="WW8Num1z2"/>
    <w:rsid w:val="00037808"/>
    <w:rPr>
      <w:rFonts w:ascii="Wingdings" w:hAnsi="Wingdings"/>
      <w:caps w:val="0"/>
      <w:smallCaps w:val="0"/>
      <w:strike w:val="0"/>
      <w:dstrike w:val="0"/>
      <w:shadow w:val="0"/>
      <w:vanish w:val="0"/>
      <w:position w:val="0"/>
      <w:sz w:val="24"/>
      <w:vertAlign w:val="baseline"/>
    </w:rPr>
  </w:style>
  <w:style w:type="character" w:customStyle="1" w:styleId="WW8Num10z2">
    <w:name w:val="WW8Num10z2"/>
    <w:rsid w:val="00037808"/>
    <w:rPr>
      <w:rFonts w:ascii="Wingdings" w:hAnsi="Wingdings"/>
      <w:caps w:val="0"/>
      <w:smallCaps w:val="0"/>
      <w:strike w:val="0"/>
      <w:dstrike w:val="0"/>
      <w:shadow w:val="0"/>
      <w:vanish w:val="0"/>
      <w:position w:val="0"/>
      <w:sz w:val="24"/>
      <w:vertAlign w:val="baseline"/>
    </w:rPr>
  </w:style>
  <w:style w:type="character" w:customStyle="1" w:styleId="afffff2">
    <w:name w:val="Символ сноски"/>
    <w:basedOn w:val="17"/>
    <w:rsid w:val="00037808"/>
    <w:rPr>
      <w:vertAlign w:val="superscript"/>
    </w:rPr>
  </w:style>
  <w:style w:type="character" w:customStyle="1" w:styleId="WW8Num44z0">
    <w:name w:val="WW8Num44z0"/>
    <w:rsid w:val="00037808"/>
    <w:rPr>
      <w:caps w:val="0"/>
      <w:smallCaps w:val="0"/>
      <w:strike w:val="0"/>
      <w:dstrike w:val="0"/>
      <w:shadow w:val="0"/>
      <w:vanish w:val="0"/>
      <w:position w:val="0"/>
      <w:sz w:val="24"/>
      <w:vertAlign w:val="baseline"/>
    </w:rPr>
  </w:style>
  <w:style w:type="character" w:customStyle="1" w:styleId="WW8Num169z0">
    <w:name w:val="WW8Num169z0"/>
    <w:rsid w:val="00037808"/>
    <w:rPr>
      <w:rFonts w:ascii="Times New Roman" w:eastAsia="Times New Roman" w:hAnsi="Times New Roman" w:cs="Times New Roman"/>
    </w:rPr>
  </w:style>
  <w:style w:type="character" w:customStyle="1" w:styleId="WW8Num169z1">
    <w:name w:val="WW8Num169z1"/>
    <w:rsid w:val="00037808"/>
    <w:rPr>
      <w:rFonts w:ascii="Courier New" w:hAnsi="Courier New"/>
    </w:rPr>
  </w:style>
  <w:style w:type="character" w:customStyle="1" w:styleId="WW8Num169z2">
    <w:name w:val="WW8Num169z2"/>
    <w:rsid w:val="00037808"/>
    <w:rPr>
      <w:rFonts w:ascii="Wingdings" w:hAnsi="Wingdings"/>
    </w:rPr>
  </w:style>
  <w:style w:type="character" w:customStyle="1" w:styleId="WW8Num169z3">
    <w:name w:val="WW8Num169z3"/>
    <w:rsid w:val="00037808"/>
    <w:rPr>
      <w:rFonts w:ascii="Symbol" w:hAnsi="Symbol"/>
    </w:rPr>
  </w:style>
  <w:style w:type="character" w:customStyle="1" w:styleId="WW8Num321z0">
    <w:name w:val="WW8Num321z0"/>
    <w:rsid w:val="00037808"/>
    <w:rPr>
      <w:rFonts w:ascii="Wingdings" w:hAnsi="Wingdings"/>
    </w:rPr>
  </w:style>
  <w:style w:type="character" w:customStyle="1" w:styleId="WW8Num321z1">
    <w:name w:val="WW8Num321z1"/>
    <w:rsid w:val="00037808"/>
    <w:rPr>
      <w:rFonts w:ascii="Courier New" w:hAnsi="Courier New" w:cs="Courier New"/>
    </w:rPr>
  </w:style>
  <w:style w:type="character" w:customStyle="1" w:styleId="WW8Num321z3">
    <w:name w:val="WW8Num321z3"/>
    <w:rsid w:val="00037808"/>
    <w:rPr>
      <w:rFonts w:ascii="Symbol" w:hAnsi="Symbol"/>
    </w:rPr>
  </w:style>
  <w:style w:type="character" w:customStyle="1" w:styleId="WW8Num513z0">
    <w:name w:val="WW8Num513z0"/>
    <w:rsid w:val="00037808"/>
    <w:rPr>
      <w:rFonts w:ascii="Symbol" w:hAnsi="Symbol"/>
    </w:rPr>
  </w:style>
  <w:style w:type="character" w:customStyle="1" w:styleId="WW8Num513z1">
    <w:name w:val="WW8Num513z1"/>
    <w:rsid w:val="00037808"/>
    <w:rPr>
      <w:rFonts w:ascii="Courier New" w:hAnsi="Courier New" w:cs="Courier New"/>
    </w:rPr>
  </w:style>
  <w:style w:type="character" w:customStyle="1" w:styleId="WW8Num513z2">
    <w:name w:val="WW8Num513z2"/>
    <w:rsid w:val="00037808"/>
    <w:rPr>
      <w:rFonts w:ascii="Wingdings" w:hAnsi="Wingdings"/>
    </w:rPr>
  </w:style>
  <w:style w:type="character" w:customStyle="1" w:styleId="WW8Num340z0">
    <w:name w:val="WW8Num340z0"/>
    <w:rsid w:val="00037808"/>
    <w:rPr>
      <w:rFonts w:ascii="Symbol" w:hAnsi="Symbol"/>
    </w:rPr>
  </w:style>
  <w:style w:type="character" w:customStyle="1" w:styleId="WW8Num340z1">
    <w:name w:val="WW8Num340z1"/>
    <w:rsid w:val="00037808"/>
    <w:rPr>
      <w:rFonts w:ascii="Courier New" w:hAnsi="Courier New" w:cs="Courier New"/>
    </w:rPr>
  </w:style>
  <w:style w:type="character" w:customStyle="1" w:styleId="WW8Num340z2">
    <w:name w:val="WW8Num340z2"/>
    <w:rsid w:val="00037808"/>
    <w:rPr>
      <w:rFonts w:ascii="Wingdings" w:hAnsi="Wingdings"/>
    </w:rPr>
  </w:style>
  <w:style w:type="character" w:customStyle="1" w:styleId="WW8Num569z0">
    <w:name w:val="WW8Num569z0"/>
    <w:rsid w:val="00037808"/>
    <w:rPr>
      <w:rFonts w:ascii="Wingdings" w:hAnsi="Wingdings"/>
    </w:rPr>
  </w:style>
  <w:style w:type="character" w:customStyle="1" w:styleId="WW8Num569z1">
    <w:name w:val="WW8Num569z1"/>
    <w:rsid w:val="00037808"/>
    <w:rPr>
      <w:rFonts w:ascii="Courier New" w:hAnsi="Courier New" w:cs="Courier New"/>
    </w:rPr>
  </w:style>
  <w:style w:type="character" w:customStyle="1" w:styleId="WW8Num569z3">
    <w:name w:val="WW8Num569z3"/>
    <w:rsid w:val="00037808"/>
    <w:rPr>
      <w:rFonts w:ascii="Symbol" w:hAnsi="Symbol"/>
    </w:rPr>
  </w:style>
  <w:style w:type="character" w:customStyle="1" w:styleId="WW8Num192z0">
    <w:name w:val="WW8Num192z0"/>
    <w:rsid w:val="00037808"/>
    <w:rPr>
      <w:rFonts w:ascii="Wingdings" w:hAnsi="Wingdings"/>
    </w:rPr>
  </w:style>
  <w:style w:type="character" w:customStyle="1" w:styleId="WW8Num192z1">
    <w:name w:val="WW8Num192z1"/>
    <w:rsid w:val="00037808"/>
    <w:rPr>
      <w:rFonts w:ascii="Courier New" w:hAnsi="Courier New" w:cs="Courier New"/>
    </w:rPr>
  </w:style>
  <w:style w:type="character" w:customStyle="1" w:styleId="WW8Num192z3">
    <w:name w:val="WW8Num192z3"/>
    <w:rsid w:val="00037808"/>
    <w:rPr>
      <w:rFonts w:ascii="Symbol" w:hAnsi="Symbol"/>
    </w:rPr>
  </w:style>
  <w:style w:type="character" w:customStyle="1" w:styleId="WW8Num561z0">
    <w:name w:val="WW8Num561z0"/>
    <w:rsid w:val="00037808"/>
    <w:rPr>
      <w:rFonts w:ascii="Symbol" w:hAnsi="Symbol"/>
    </w:rPr>
  </w:style>
  <w:style w:type="character" w:customStyle="1" w:styleId="WW8Num561z1">
    <w:name w:val="WW8Num561z1"/>
    <w:rsid w:val="00037808"/>
    <w:rPr>
      <w:rFonts w:ascii="Courier New" w:hAnsi="Courier New"/>
    </w:rPr>
  </w:style>
  <w:style w:type="character" w:customStyle="1" w:styleId="WW8Num561z2">
    <w:name w:val="WW8Num561z2"/>
    <w:rsid w:val="00037808"/>
    <w:rPr>
      <w:rFonts w:ascii="Wingdings" w:hAnsi="Wingdings"/>
    </w:rPr>
  </w:style>
  <w:style w:type="paragraph" w:customStyle="1" w:styleId="222">
    <w:name w:val="Основной текст с отступом 22"/>
    <w:basedOn w:val="a4"/>
    <w:rsid w:val="00037808"/>
    <w:pPr>
      <w:widowControl w:val="0"/>
      <w:suppressAutoHyphens/>
      <w:spacing w:before="0" w:after="0"/>
      <w:ind w:left="-70" w:firstLine="709"/>
    </w:pPr>
    <w:rPr>
      <w:rFonts w:ascii="Arial" w:eastAsia="Lucida Sans Unicode" w:hAnsi="Arial"/>
    </w:rPr>
  </w:style>
  <w:style w:type="numbering" w:customStyle="1" w:styleId="a2">
    <w:name w:val="Стиль маркированный"/>
    <w:basedOn w:val="a7"/>
    <w:rsid w:val="00037808"/>
    <w:pPr>
      <w:numPr>
        <w:numId w:val="17"/>
      </w:numPr>
    </w:pPr>
  </w:style>
  <w:style w:type="paragraph" w:customStyle="1" w:styleId="330">
    <w:name w:val="Основной текст 33"/>
    <w:basedOn w:val="a4"/>
    <w:rsid w:val="00037808"/>
    <w:pPr>
      <w:spacing w:before="0" w:after="0"/>
      <w:jc w:val="left"/>
    </w:pPr>
    <w:rPr>
      <w:sz w:val="28"/>
      <w:szCs w:val="20"/>
      <w:lang w:val="en-US"/>
    </w:rPr>
  </w:style>
  <w:style w:type="numbering" w:customStyle="1" w:styleId="10">
    <w:name w:val="Стиль маркированный1"/>
    <w:basedOn w:val="a7"/>
    <w:rsid w:val="00037808"/>
    <w:pPr>
      <w:numPr>
        <w:numId w:val="18"/>
      </w:numPr>
    </w:pPr>
  </w:style>
  <w:style w:type="numbering" w:customStyle="1" w:styleId="a">
    <w:name w:val="Стиль нумерованный"/>
    <w:basedOn w:val="a7"/>
    <w:rsid w:val="00037808"/>
    <w:pPr>
      <w:numPr>
        <w:numId w:val="19"/>
      </w:numPr>
    </w:pPr>
  </w:style>
  <w:style w:type="paragraph" w:customStyle="1" w:styleId="sdendnote">
    <w:name w:val="sdendnote"/>
    <w:basedOn w:val="a4"/>
    <w:rsid w:val="00037808"/>
    <w:pPr>
      <w:spacing w:before="100" w:beforeAutospacing="1" w:after="0"/>
      <w:ind w:left="284" w:hanging="284"/>
      <w:jc w:val="left"/>
    </w:pPr>
    <w:rPr>
      <w:sz w:val="20"/>
      <w:szCs w:val="20"/>
    </w:rPr>
  </w:style>
  <w:style w:type="paragraph" w:customStyle="1" w:styleId="sdfootnote-western">
    <w:name w:val="sdfootnote-western"/>
    <w:basedOn w:val="a4"/>
    <w:rsid w:val="00037808"/>
    <w:pPr>
      <w:spacing w:before="100" w:beforeAutospacing="1" w:after="0"/>
      <w:jc w:val="left"/>
    </w:pPr>
    <w:rPr>
      <w:sz w:val="20"/>
      <w:szCs w:val="20"/>
    </w:rPr>
  </w:style>
  <w:style w:type="paragraph" w:customStyle="1" w:styleId="sdfootnote-cjk">
    <w:name w:val="sdfootnote-cjk"/>
    <w:basedOn w:val="a4"/>
    <w:rsid w:val="00037808"/>
    <w:pPr>
      <w:spacing w:before="100" w:beforeAutospacing="1" w:after="0"/>
      <w:jc w:val="left"/>
    </w:pPr>
    <w:rPr>
      <w:sz w:val="20"/>
      <w:szCs w:val="20"/>
    </w:rPr>
  </w:style>
  <w:style w:type="paragraph" w:customStyle="1" w:styleId="sdfootnote-ctl">
    <w:name w:val="sdfootnote-ctl"/>
    <w:basedOn w:val="a4"/>
    <w:rsid w:val="00037808"/>
    <w:pPr>
      <w:spacing w:before="100" w:beforeAutospacing="1" w:after="0"/>
      <w:jc w:val="left"/>
    </w:pPr>
  </w:style>
  <w:style w:type="paragraph" w:customStyle="1" w:styleId="clstext">
    <w:name w:val="clstext"/>
    <w:basedOn w:val="a4"/>
    <w:rsid w:val="00037808"/>
    <w:pPr>
      <w:spacing w:before="45" w:after="45"/>
      <w:ind w:left="45" w:right="45" w:firstLine="225"/>
    </w:pPr>
    <w:rPr>
      <w:rFonts w:ascii="Arial CYR" w:hAnsi="Arial CYR" w:cs="Arial CYR"/>
      <w:color w:val="000000"/>
      <w:sz w:val="18"/>
      <w:szCs w:val="18"/>
    </w:rPr>
  </w:style>
  <w:style w:type="paragraph" w:customStyle="1" w:styleId="1f8">
    <w:name w:val="Обычный отступ1"/>
    <w:basedOn w:val="a4"/>
    <w:rsid w:val="00037808"/>
    <w:pPr>
      <w:suppressAutoHyphens/>
      <w:spacing w:before="0" w:after="0"/>
      <w:ind w:left="708"/>
      <w:jc w:val="left"/>
    </w:pPr>
    <w:rPr>
      <w:sz w:val="20"/>
      <w:szCs w:val="20"/>
      <w:lang w:eastAsia="ar-SA"/>
    </w:rPr>
  </w:style>
  <w:style w:type="paragraph" w:customStyle="1" w:styleId="231">
    <w:name w:val="Основной текст 231"/>
    <w:basedOn w:val="a4"/>
    <w:rsid w:val="00037808"/>
    <w:pPr>
      <w:overflowPunct w:val="0"/>
      <w:autoSpaceDE w:val="0"/>
      <w:autoSpaceDN w:val="0"/>
      <w:adjustRightInd w:val="0"/>
      <w:spacing w:before="0" w:after="0"/>
      <w:textAlignment w:val="baseline"/>
    </w:pPr>
    <w:rPr>
      <w:sz w:val="28"/>
      <w:szCs w:val="20"/>
    </w:rPr>
  </w:style>
  <w:style w:type="paragraph" w:customStyle="1" w:styleId="112">
    <w:name w:val="Обычный11"/>
    <w:rsid w:val="00037808"/>
    <w:pPr>
      <w:widowControl w:val="0"/>
    </w:pPr>
    <w:rPr>
      <w:rFonts w:ascii="Arial" w:hAnsi="Arial"/>
      <w:snapToGrid w:val="0"/>
    </w:rPr>
  </w:style>
  <w:style w:type="paragraph" w:customStyle="1" w:styleId="331">
    <w:name w:val="Основной текст 331"/>
    <w:basedOn w:val="a4"/>
    <w:rsid w:val="00037808"/>
    <w:pPr>
      <w:spacing w:before="0" w:after="0"/>
      <w:jc w:val="left"/>
    </w:pPr>
    <w:rPr>
      <w:sz w:val="28"/>
      <w:szCs w:val="20"/>
      <w:lang w:val="en-US"/>
    </w:rPr>
  </w:style>
  <w:style w:type="paragraph" w:customStyle="1" w:styleId="Normal">
    <w:name w:val="Normal Знак Знак Знак"/>
    <w:rsid w:val="00037808"/>
    <w:pPr>
      <w:suppressAutoHyphens/>
      <w:spacing w:before="100" w:after="100"/>
      <w:jc w:val="both"/>
    </w:pPr>
    <w:rPr>
      <w:sz w:val="24"/>
      <w:szCs w:val="24"/>
      <w:lang w:eastAsia="ar-SA"/>
    </w:rPr>
  </w:style>
  <w:style w:type="paragraph" w:customStyle="1" w:styleId="Style33">
    <w:name w:val="Style33"/>
    <w:basedOn w:val="a4"/>
    <w:rsid w:val="00037808"/>
    <w:pPr>
      <w:widowControl w:val="0"/>
      <w:autoSpaceDE w:val="0"/>
      <w:autoSpaceDN w:val="0"/>
      <w:adjustRightInd w:val="0"/>
      <w:spacing w:before="0" w:after="0"/>
      <w:jc w:val="left"/>
    </w:pPr>
  </w:style>
  <w:style w:type="character" w:customStyle="1" w:styleId="WW8Num12z1">
    <w:name w:val="WW8Num12z1"/>
    <w:rsid w:val="00037808"/>
    <w:rPr>
      <w:rFonts w:ascii="Courier New" w:hAnsi="Courier New" w:cs="Courier New"/>
    </w:rPr>
  </w:style>
  <w:style w:type="character" w:customStyle="1" w:styleId="WW8Num12z2">
    <w:name w:val="WW8Num12z2"/>
    <w:rsid w:val="00037808"/>
    <w:rPr>
      <w:rFonts w:ascii="Wingdings" w:hAnsi="Wingdings"/>
    </w:rPr>
  </w:style>
  <w:style w:type="character" w:customStyle="1" w:styleId="WW8Num17z3">
    <w:name w:val="WW8Num17z3"/>
    <w:rsid w:val="00037808"/>
    <w:rPr>
      <w:rFonts w:ascii="Symbol" w:hAnsi="Symbol"/>
    </w:rPr>
  </w:style>
  <w:style w:type="character" w:customStyle="1" w:styleId="WW8Num28z1">
    <w:name w:val="WW8Num28z1"/>
    <w:rsid w:val="00037808"/>
    <w:rPr>
      <w:rFonts w:ascii="Courier New" w:hAnsi="Courier New" w:cs="Courier New"/>
    </w:rPr>
  </w:style>
  <w:style w:type="character" w:customStyle="1" w:styleId="WW8Num28z2">
    <w:name w:val="WW8Num28z2"/>
    <w:rsid w:val="00037808"/>
    <w:rPr>
      <w:rFonts w:ascii="Wingdings" w:hAnsi="Wingdings"/>
    </w:rPr>
  </w:style>
  <w:style w:type="paragraph" w:customStyle="1" w:styleId="ConsTitle">
    <w:name w:val="ConsTitle"/>
    <w:rsid w:val="00037808"/>
    <w:pPr>
      <w:widowControl w:val="0"/>
      <w:autoSpaceDE w:val="0"/>
      <w:autoSpaceDN w:val="0"/>
      <w:adjustRightInd w:val="0"/>
      <w:ind w:right="19772"/>
    </w:pPr>
    <w:rPr>
      <w:rFonts w:ascii="Arial" w:hAnsi="Arial" w:cs="Arial"/>
      <w:b/>
      <w:bCs/>
      <w:sz w:val="16"/>
      <w:szCs w:val="16"/>
    </w:rPr>
  </w:style>
  <w:style w:type="paragraph" w:customStyle="1" w:styleId="u">
    <w:name w:val="u"/>
    <w:basedOn w:val="a4"/>
    <w:rsid w:val="00037808"/>
    <w:pPr>
      <w:spacing w:before="100" w:beforeAutospacing="1" w:after="100" w:afterAutospacing="1" w:line="360" w:lineRule="auto"/>
      <w:ind w:firstLine="709"/>
    </w:pPr>
    <w:rPr>
      <w:sz w:val="28"/>
    </w:rPr>
  </w:style>
  <w:style w:type="character" w:customStyle="1" w:styleId="WW8Num2z3">
    <w:name w:val="WW8Num2z3"/>
    <w:rsid w:val="00037808"/>
    <w:rPr>
      <w:rFonts w:ascii="Symbol" w:hAnsi="Symbol"/>
    </w:rPr>
  </w:style>
  <w:style w:type="character" w:customStyle="1" w:styleId="WW8Num21z1">
    <w:name w:val="WW8Num21z1"/>
    <w:rsid w:val="00037808"/>
    <w:rPr>
      <w:rFonts w:ascii="Courier New" w:hAnsi="Courier New" w:cs="Courier New"/>
    </w:rPr>
  </w:style>
  <w:style w:type="paragraph" w:customStyle="1" w:styleId="12pt">
    <w:name w:val="Основной текст с отступом + 12 pt"/>
    <w:basedOn w:val="ac"/>
    <w:rsid w:val="00037808"/>
    <w:pPr>
      <w:suppressAutoHyphens/>
      <w:ind w:firstLine="0"/>
    </w:pPr>
    <w:rPr>
      <w:b/>
      <w:color w:val="000000"/>
      <w:szCs w:val="24"/>
      <w:lang w:eastAsia="ar-SA"/>
    </w:rPr>
  </w:style>
  <w:style w:type="character" w:customStyle="1" w:styleId="WW8Num20z1">
    <w:name w:val="WW8Num20z1"/>
    <w:rsid w:val="00037808"/>
    <w:rPr>
      <w:rFonts w:ascii="Courier New" w:hAnsi="Courier New" w:cs="Courier New"/>
    </w:rPr>
  </w:style>
  <w:style w:type="character" w:customStyle="1" w:styleId="WW8Num20z2">
    <w:name w:val="WW8Num20z2"/>
    <w:rsid w:val="00037808"/>
    <w:rPr>
      <w:rFonts w:ascii="Wingdings" w:hAnsi="Wingdings"/>
    </w:rPr>
  </w:style>
  <w:style w:type="character" w:customStyle="1" w:styleId="WW8Num22z1">
    <w:name w:val="WW8Num22z1"/>
    <w:rsid w:val="00037808"/>
    <w:rPr>
      <w:rFonts w:ascii="Courier New" w:hAnsi="Courier New" w:cs="Courier New"/>
    </w:rPr>
  </w:style>
  <w:style w:type="character" w:customStyle="1" w:styleId="WW8Num22z2">
    <w:name w:val="WW8Num22z2"/>
    <w:rsid w:val="00037808"/>
    <w:rPr>
      <w:rFonts w:ascii="Wingdings" w:hAnsi="Wingdings"/>
    </w:rPr>
  </w:style>
  <w:style w:type="character" w:customStyle="1" w:styleId="WW8Num24z1">
    <w:name w:val="WW8Num24z1"/>
    <w:rsid w:val="00037808"/>
    <w:rPr>
      <w:rFonts w:ascii="Courier New" w:hAnsi="Courier New" w:cs="Courier New"/>
    </w:rPr>
  </w:style>
  <w:style w:type="character" w:customStyle="1" w:styleId="WW8Num24z2">
    <w:name w:val="WW8Num24z2"/>
    <w:rsid w:val="00037808"/>
    <w:rPr>
      <w:rFonts w:ascii="Wingdings" w:hAnsi="Wingdings"/>
    </w:rPr>
  </w:style>
  <w:style w:type="character" w:customStyle="1" w:styleId="WW8Num32z1">
    <w:name w:val="WW8Num32z1"/>
    <w:rsid w:val="00037808"/>
    <w:rPr>
      <w:rFonts w:ascii="Courier New" w:hAnsi="Courier New" w:cs="Courier New"/>
    </w:rPr>
  </w:style>
  <w:style w:type="character" w:customStyle="1" w:styleId="WW8Num32z2">
    <w:name w:val="WW8Num32z2"/>
    <w:rsid w:val="00037808"/>
    <w:rPr>
      <w:rFonts w:ascii="Wingdings" w:hAnsi="Wingdings"/>
    </w:rPr>
  </w:style>
  <w:style w:type="character" w:customStyle="1" w:styleId="WW8Num29z1">
    <w:name w:val="WW8Num29z1"/>
    <w:rsid w:val="00037808"/>
    <w:rPr>
      <w:rFonts w:ascii="Courier New" w:hAnsi="Courier New" w:cs="Courier New"/>
    </w:rPr>
  </w:style>
  <w:style w:type="character" w:customStyle="1" w:styleId="WW8Num29z2">
    <w:name w:val="WW8Num29z2"/>
    <w:rsid w:val="00037808"/>
    <w:rPr>
      <w:rFonts w:ascii="Wingdings" w:hAnsi="Wingdings"/>
    </w:rPr>
  </w:style>
  <w:style w:type="character" w:customStyle="1" w:styleId="WW8Num30z1">
    <w:name w:val="WW8Num30z1"/>
    <w:rsid w:val="00037808"/>
    <w:rPr>
      <w:rFonts w:ascii="Courier New" w:hAnsi="Courier New" w:cs="Courier New"/>
    </w:rPr>
  </w:style>
  <w:style w:type="character" w:customStyle="1" w:styleId="WW8Num30z2">
    <w:name w:val="WW8Num30z2"/>
    <w:rsid w:val="00037808"/>
    <w:rPr>
      <w:rFonts w:ascii="Wingdings" w:hAnsi="Wingdings"/>
    </w:rPr>
  </w:style>
  <w:style w:type="character" w:customStyle="1" w:styleId="WW8Num31z1">
    <w:name w:val="WW8Num31z1"/>
    <w:rsid w:val="00037808"/>
    <w:rPr>
      <w:rFonts w:ascii="Courier New" w:hAnsi="Courier New" w:cs="Courier New"/>
    </w:rPr>
  </w:style>
  <w:style w:type="character" w:customStyle="1" w:styleId="WW8Num31z2">
    <w:name w:val="WW8Num31z2"/>
    <w:rsid w:val="00037808"/>
    <w:rPr>
      <w:rFonts w:ascii="Wingdings" w:hAnsi="Wingdings"/>
    </w:rPr>
  </w:style>
  <w:style w:type="character" w:customStyle="1" w:styleId="WW8Num8z2">
    <w:name w:val="WW8Num8z2"/>
    <w:rsid w:val="00037808"/>
    <w:rPr>
      <w:rFonts w:ascii="Wingdings" w:hAnsi="Wingdings"/>
    </w:rPr>
  </w:style>
  <w:style w:type="character" w:customStyle="1" w:styleId="WW8Num33z1">
    <w:name w:val="WW8Num33z1"/>
    <w:rsid w:val="00037808"/>
    <w:rPr>
      <w:rFonts w:ascii="Courier New" w:hAnsi="Courier New" w:cs="Courier New"/>
    </w:rPr>
  </w:style>
  <w:style w:type="character" w:customStyle="1" w:styleId="WW8Num33z2">
    <w:name w:val="WW8Num33z2"/>
    <w:rsid w:val="00037808"/>
    <w:rPr>
      <w:rFonts w:ascii="Wingdings" w:hAnsi="Wingdings"/>
    </w:rPr>
  </w:style>
  <w:style w:type="character" w:customStyle="1" w:styleId="WW8Num34z1">
    <w:name w:val="WW8Num34z1"/>
    <w:rsid w:val="00037808"/>
    <w:rPr>
      <w:rFonts w:ascii="Courier New" w:hAnsi="Courier New" w:cs="Courier New"/>
    </w:rPr>
  </w:style>
  <w:style w:type="character" w:customStyle="1" w:styleId="WW8Num34z2">
    <w:name w:val="WW8Num34z2"/>
    <w:rsid w:val="00037808"/>
    <w:rPr>
      <w:rFonts w:ascii="Wingdings" w:hAnsi="Wingdings"/>
    </w:rPr>
  </w:style>
  <w:style w:type="character" w:customStyle="1" w:styleId="WW8Num38z2">
    <w:name w:val="WW8Num38z2"/>
    <w:rsid w:val="00037808"/>
    <w:rPr>
      <w:rFonts w:ascii="Wingdings" w:hAnsi="Wingdings"/>
    </w:rPr>
  </w:style>
  <w:style w:type="character" w:customStyle="1" w:styleId="WW8Num40z0">
    <w:name w:val="WW8Num40z0"/>
    <w:rsid w:val="00037808"/>
    <w:rPr>
      <w:rFonts w:ascii="Symbol" w:hAnsi="Symbol"/>
    </w:rPr>
  </w:style>
  <w:style w:type="character" w:customStyle="1" w:styleId="WW8Num40z1">
    <w:name w:val="WW8Num40z1"/>
    <w:rsid w:val="00037808"/>
    <w:rPr>
      <w:rFonts w:ascii="Courier New" w:hAnsi="Courier New" w:cs="Courier New"/>
    </w:rPr>
  </w:style>
  <w:style w:type="character" w:customStyle="1" w:styleId="WW8Num40z2">
    <w:name w:val="WW8Num40z2"/>
    <w:rsid w:val="00037808"/>
    <w:rPr>
      <w:rFonts w:ascii="Wingdings" w:hAnsi="Wingdings"/>
    </w:rPr>
  </w:style>
  <w:style w:type="character" w:customStyle="1" w:styleId="WW8Num44z1">
    <w:name w:val="WW8Num44z1"/>
    <w:rsid w:val="00037808"/>
    <w:rPr>
      <w:rFonts w:ascii="Courier New" w:hAnsi="Courier New" w:cs="Courier New"/>
    </w:rPr>
  </w:style>
  <w:style w:type="character" w:customStyle="1" w:styleId="WW8Num44z2">
    <w:name w:val="WW8Num44z2"/>
    <w:rsid w:val="00037808"/>
    <w:rPr>
      <w:rFonts w:ascii="Wingdings" w:hAnsi="Wingdings"/>
    </w:rPr>
  </w:style>
  <w:style w:type="character" w:customStyle="1" w:styleId="WW8NumSt10z0">
    <w:name w:val="WW8NumSt10z0"/>
    <w:rsid w:val="00037808"/>
    <w:rPr>
      <w:rFonts w:ascii="Times New Roman" w:hAnsi="Times New Roman" w:cs="Times New Roman"/>
    </w:rPr>
  </w:style>
  <w:style w:type="character" w:customStyle="1" w:styleId="WW8Num1z3">
    <w:name w:val="WW8Num1z3"/>
    <w:rsid w:val="00037808"/>
    <w:rPr>
      <w:rFonts w:ascii="Symbol" w:hAnsi="Symbol"/>
    </w:rPr>
  </w:style>
  <w:style w:type="table" w:styleId="afffff3">
    <w:name w:val="Table Professional"/>
    <w:basedOn w:val="a6"/>
    <w:rsid w:val="00037808"/>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solid" w:color="000000" w:fill="FFFFFF"/>
      </w:tcPr>
    </w:tblStylePr>
  </w:style>
  <w:style w:type="character" w:customStyle="1" w:styleId="af4">
    <w:name w:val="Текст выноски Знак"/>
    <w:basedOn w:val="a5"/>
    <w:link w:val="af3"/>
    <w:rsid w:val="00037808"/>
    <w:rPr>
      <w:rFonts w:ascii="Tahoma" w:hAnsi="Tahoma" w:cs="Tahoma"/>
      <w:sz w:val="16"/>
      <w:szCs w:val="16"/>
    </w:rPr>
  </w:style>
  <w:style w:type="character" w:customStyle="1" w:styleId="1f9">
    <w:name w:val="Знак концевой сноски1"/>
    <w:basedOn w:val="17"/>
    <w:rsid w:val="00037808"/>
    <w:rPr>
      <w:vertAlign w:val="superscript"/>
    </w:rPr>
  </w:style>
  <w:style w:type="paragraph" w:customStyle="1" w:styleId="xl63">
    <w:name w:val="xl63"/>
    <w:basedOn w:val="a4"/>
    <w:rsid w:val="0003780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8"/>
      <w:szCs w:val="18"/>
    </w:rPr>
  </w:style>
  <w:style w:type="paragraph" w:customStyle="1" w:styleId="xl64">
    <w:name w:val="xl64"/>
    <w:basedOn w:val="a4"/>
    <w:rsid w:val="00037808"/>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b/>
      <w:bCs/>
    </w:rPr>
  </w:style>
  <w:style w:type="character" w:customStyle="1" w:styleId="FontStyle53">
    <w:name w:val="Font Style53"/>
    <w:basedOn w:val="17"/>
    <w:rsid w:val="00037808"/>
    <w:rPr>
      <w:rFonts w:ascii="Times New Roman" w:hAnsi="Times New Roman" w:cs="Times New Roman"/>
      <w:sz w:val="26"/>
      <w:szCs w:val="26"/>
    </w:rPr>
  </w:style>
  <w:style w:type="character" w:customStyle="1" w:styleId="WW8Num13z2">
    <w:name w:val="WW8Num13z2"/>
    <w:rsid w:val="00037808"/>
    <w:rPr>
      <w:rFonts w:ascii="Wingdings" w:hAnsi="Wingdings"/>
    </w:rPr>
  </w:style>
  <w:style w:type="paragraph" w:customStyle="1" w:styleId="xl107">
    <w:name w:val="xl107"/>
    <w:basedOn w:val="a4"/>
    <w:rsid w:val="00037808"/>
    <w:pPr>
      <w:pBdr>
        <w:top w:val="single" w:sz="4" w:space="0" w:color="auto"/>
        <w:left w:val="single" w:sz="4" w:space="0" w:color="auto"/>
        <w:bottom w:val="single" w:sz="8" w:space="0" w:color="auto"/>
        <w:right w:val="single" w:sz="4" w:space="0" w:color="auto"/>
      </w:pBdr>
      <w:spacing w:before="100" w:beforeAutospacing="1" w:after="100" w:afterAutospacing="1"/>
      <w:jc w:val="left"/>
    </w:pPr>
  </w:style>
  <w:style w:type="paragraph" w:customStyle="1" w:styleId="xl108">
    <w:name w:val="xl108"/>
    <w:basedOn w:val="a4"/>
    <w:rsid w:val="00037808"/>
    <w:pPr>
      <w:pBdr>
        <w:top w:val="single" w:sz="4" w:space="0" w:color="auto"/>
        <w:left w:val="single" w:sz="4" w:space="0" w:color="auto"/>
        <w:bottom w:val="single" w:sz="8" w:space="0" w:color="auto"/>
      </w:pBdr>
      <w:spacing w:before="100" w:beforeAutospacing="1" w:after="100" w:afterAutospacing="1"/>
      <w:jc w:val="left"/>
    </w:pPr>
  </w:style>
  <w:style w:type="paragraph" w:customStyle="1" w:styleId="xl109">
    <w:name w:val="xl109"/>
    <w:basedOn w:val="a4"/>
    <w:rsid w:val="00037808"/>
    <w:pPr>
      <w:pBdr>
        <w:top w:val="single" w:sz="4" w:space="0" w:color="auto"/>
        <w:bottom w:val="single" w:sz="8" w:space="0" w:color="auto"/>
        <w:right w:val="single" w:sz="4" w:space="0" w:color="auto"/>
      </w:pBdr>
      <w:spacing w:before="100" w:beforeAutospacing="1" w:after="100" w:afterAutospacing="1"/>
      <w:jc w:val="left"/>
    </w:pPr>
  </w:style>
  <w:style w:type="paragraph" w:customStyle="1" w:styleId="xl110">
    <w:name w:val="xl110"/>
    <w:basedOn w:val="a4"/>
    <w:rsid w:val="00037808"/>
    <w:pPr>
      <w:pBdr>
        <w:left w:val="single" w:sz="4" w:space="0" w:color="auto"/>
        <w:bottom w:val="single" w:sz="4" w:space="0" w:color="auto"/>
        <w:right w:val="single" w:sz="4" w:space="0" w:color="auto"/>
      </w:pBdr>
      <w:spacing w:before="100" w:beforeAutospacing="1" w:after="100" w:afterAutospacing="1"/>
      <w:jc w:val="left"/>
    </w:pPr>
  </w:style>
  <w:style w:type="paragraph" w:customStyle="1" w:styleId="xl111">
    <w:name w:val="xl111"/>
    <w:basedOn w:val="a4"/>
    <w:rsid w:val="00037808"/>
    <w:pPr>
      <w:pBdr>
        <w:left w:val="single" w:sz="4" w:space="0" w:color="auto"/>
        <w:bottom w:val="single" w:sz="4" w:space="0" w:color="auto"/>
      </w:pBdr>
      <w:spacing w:before="100" w:beforeAutospacing="1" w:after="100" w:afterAutospacing="1"/>
      <w:jc w:val="left"/>
    </w:pPr>
  </w:style>
  <w:style w:type="paragraph" w:customStyle="1" w:styleId="xl112">
    <w:name w:val="xl112"/>
    <w:basedOn w:val="a4"/>
    <w:rsid w:val="00037808"/>
    <w:pPr>
      <w:pBdr>
        <w:left w:val="single" w:sz="8" w:space="0" w:color="auto"/>
        <w:bottom w:val="single" w:sz="4" w:space="0" w:color="auto"/>
        <w:right w:val="single" w:sz="4" w:space="0" w:color="auto"/>
      </w:pBdr>
      <w:spacing w:before="100" w:beforeAutospacing="1" w:after="100" w:afterAutospacing="1"/>
      <w:jc w:val="left"/>
    </w:pPr>
  </w:style>
  <w:style w:type="paragraph" w:customStyle="1" w:styleId="xl113">
    <w:name w:val="xl113"/>
    <w:basedOn w:val="a4"/>
    <w:rsid w:val="00037808"/>
    <w:pPr>
      <w:pBdr>
        <w:left w:val="single" w:sz="4" w:space="0" w:color="auto"/>
        <w:bottom w:val="single" w:sz="4" w:space="0" w:color="auto"/>
        <w:right w:val="single" w:sz="4" w:space="0" w:color="auto"/>
      </w:pBdr>
      <w:spacing w:before="100" w:beforeAutospacing="1" w:after="100" w:afterAutospacing="1"/>
      <w:jc w:val="left"/>
    </w:pPr>
  </w:style>
  <w:style w:type="paragraph" w:customStyle="1" w:styleId="xl114">
    <w:name w:val="xl114"/>
    <w:basedOn w:val="a4"/>
    <w:rsid w:val="00037808"/>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sz w:val="18"/>
      <w:szCs w:val="18"/>
    </w:rPr>
  </w:style>
  <w:style w:type="paragraph" w:customStyle="1" w:styleId="xl115">
    <w:name w:val="xl115"/>
    <w:basedOn w:val="a4"/>
    <w:rsid w:val="00037808"/>
    <w:pPr>
      <w:pBdr>
        <w:top w:val="single" w:sz="4" w:space="0" w:color="auto"/>
        <w:left w:val="single" w:sz="4" w:space="0" w:color="auto"/>
        <w:bottom w:val="single" w:sz="8" w:space="0" w:color="auto"/>
      </w:pBdr>
      <w:spacing w:before="100" w:beforeAutospacing="1" w:after="100" w:afterAutospacing="1"/>
      <w:jc w:val="center"/>
      <w:textAlignment w:val="center"/>
    </w:pPr>
    <w:rPr>
      <w:sz w:val="18"/>
      <w:szCs w:val="18"/>
    </w:rPr>
  </w:style>
  <w:style w:type="paragraph" w:customStyle="1" w:styleId="xl116">
    <w:name w:val="xl116"/>
    <w:basedOn w:val="a4"/>
    <w:rsid w:val="0003780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left"/>
      <w:textAlignment w:val="center"/>
    </w:pPr>
    <w:rPr>
      <w:b/>
      <w:bCs/>
    </w:rPr>
  </w:style>
  <w:style w:type="paragraph" w:customStyle="1" w:styleId="xl117">
    <w:name w:val="xl117"/>
    <w:basedOn w:val="a4"/>
    <w:rsid w:val="00037808"/>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style>
  <w:style w:type="paragraph" w:customStyle="1" w:styleId="xl118">
    <w:name w:val="xl118"/>
    <w:basedOn w:val="a4"/>
    <w:rsid w:val="00037808"/>
    <w:pPr>
      <w:pBdr>
        <w:top w:val="single" w:sz="4" w:space="0" w:color="auto"/>
        <w:left w:val="single" w:sz="4" w:space="0" w:color="auto"/>
        <w:bottom w:val="single" w:sz="8" w:space="0" w:color="auto"/>
        <w:right w:val="single" w:sz="4" w:space="0" w:color="auto"/>
      </w:pBdr>
      <w:spacing w:before="100" w:beforeAutospacing="1" w:after="100" w:afterAutospacing="1"/>
      <w:jc w:val="left"/>
      <w:textAlignment w:val="center"/>
    </w:pPr>
  </w:style>
  <w:style w:type="paragraph" w:customStyle="1" w:styleId="xl119">
    <w:name w:val="xl119"/>
    <w:basedOn w:val="a4"/>
    <w:rsid w:val="00037808"/>
    <w:pPr>
      <w:pBdr>
        <w:top w:val="single" w:sz="4" w:space="0" w:color="auto"/>
        <w:left w:val="single" w:sz="8" w:space="0" w:color="auto"/>
        <w:bottom w:val="single" w:sz="4" w:space="0" w:color="auto"/>
        <w:right w:val="single" w:sz="4" w:space="0" w:color="auto"/>
      </w:pBdr>
      <w:shd w:val="clear" w:color="000000" w:fill="FFFF00"/>
      <w:spacing w:before="100" w:beforeAutospacing="1" w:after="100" w:afterAutospacing="1"/>
      <w:jc w:val="left"/>
      <w:textAlignment w:val="center"/>
    </w:pPr>
    <w:rPr>
      <w:b/>
      <w:bCs/>
    </w:rPr>
  </w:style>
  <w:style w:type="paragraph" w:customStyle="1" w:styleId="xl120">
    <w:name w:val="xl120"/>
    <w:basedOn w:val="a4"/>
    <w:rsid w:val="00037808"/>
    <w:pPr>
      <w:pBdr>
        <w:left w:val="single" w:sz="8" w:space="0" w:color="auto"/>
        <w:bottom w:val="single" w:sz="4" w:space="0" w:color="auto"/>
        <w:right w:val="single" w:sz="4" w:space="0" w:color="auto"/>
      </w:pBdr>
      <w:spacing w:before="100" w:beforeAutospacing="1" w:after="100" w:afterAutospacing="1"/>
      <w:jc w:val="left"/>
      <w:textAlignment w:val="center"/>
    </w:pPr>
    <w:rPr>
      <w:b/>
      <w:bCs/>
    </w:rPr>
  </w:style>
  <w:style w:type="paragraph" w:customStyle="1" w:styleId="xl121">
    <w:name w:val="xl121"/>
    <w:basedOn w:val="a4"/>
    <w:rsid w:val="00037808"/>
    <w:pPr>
      <w:pBdr>
        <w:left w:val="single" w:sz="4" w:space="0" w:color="auto"/>
        <w:bottom w:val="single" w:sz="4" w:space="0" w:color="auto"/>
        <w:right w:val="single" w:sz="4" w:space="0" w:color="auto"/>
      </w:pBdr>
      <w:spacing w:before="100" w:beforeAutospacing="1" w:after="100" w:afterAutospacing="1"/>
      <w:jc w:val="left"/>
      <w:textAlignment w:val="center"/>
    </w:pPr>
    <w:rPr>
      <w:b/>
      <w:bCs/>
    </w:rPr>
  </w:style>
  <w:style w:type="paragraph" w:customStyle="1" w:styleId="xl122">
    <w:name w:val="xl122"/>
    <w:basedOn w:val="a4"/>
    <w:rsid w:val="00037808"/>
    <w:pPr>
      <w:pBdr>
        <w:top w:val="single" w:sz="4" w:space="0" w:color="auto"/>
        <w:left w:val="single" w:sz="4" w:space="0" w:color="auto"/>
        <w:right w:val="single" w:sz="8" w:space="0" w:color="auto"/>
      </w:pBdr>
      <w:spacing w:before="100" w:beforeAutospacing="1" w:after="100" w:afterAutospacing="1"/>
      <w:jc w:val="center"/>
      <w:textAlignment w:val="center"/>
    </w:pPr>
    <w:rPr>
      <w:sz w:val="18"/>
      <w:szCs w:val="18"/>
    </w:rPr>
  </w:style>
  <w:style w:type="paragraph" w:customStyle="1" w:styleId="xl123">
    <w:name w:val="xl123"/>
    <w:basedOn w:val="a4"/>
    <w:rsid w:val="00037808"/>
    <w:pPr>
      <w:pBdr>
        <w:left w:val="single" w:sz="4" w:space="0" w:color="auto"/>
        <w:bottom w:val="single" w:sz="8" w:space="0" w:color="auto"/>
        <w:right w:val="single" w:sz="8" w:space="0" w:color="auto"/>
      </w:pBdr>
      <w:spacing w:before="100" w:beforeAutospacing="1" w:after="100" w:afterAutospacing="1"/>
      <w:jc w:val="center"/>
      <w:textAlignment w:val="center"/>
    </w:pPr>
    <w:rPr>
      <w:sz w:val="18"/>
      <w:szCs w:val="18"/>
    </w:rPr>
  </w:style>
  <w:style w:type="paragraph" w:customStyle="1" w:styleId="xl124">
    <w:name w:val="xl124"/>
    <w:basedOn w:val="a4"/>
    <w:rsid w:val="00037808"/>
    <w:pPr>
      <w:pBdr>
        <w:top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25">
    <w:name w:val="xl125"/>
    <w:basedOn w:val="a4"/>
    <w:rsid w:val="00037808"/>
    <w:pPr>
      <w:pBdr>
        <w:bottom w:val="single" w:sz="8" w:space="0" w:color="auto"/>
        <w:right w:val="single" w:sz="4" w:space="0" w:color="auto"/>
      </w:pBdr>
      <w:spacing w:before="100" w:beforeAutospacing="1" w:after="100" w:afterAutospacing="1"/>
      <w:jc w:val="center"/>
      <w:textAlignment w:val="center"/>
    </w:pPr>
    <w:rPr>
      <w:sz w:val="18"/>
      <w:szCs w:val="18"/>
    </w:rPr>
  </w:style>
  <w:style w:type="paragraph" w:customStyle="1" w:styleId="xl126">
    <w:name w:val="xl126"/>
    <w:basedOn w:val="a4"/>
    <w:rsid w:val="00037808"/>
    <w:pPr>
      <w:pBdr>
        <w:top w:val="single" w:sz="4" w:space="0" w:color="auto"/>
        <w:left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27">
    <w:name w:val="xl127"/>
    <w:basedOn w:val="a4"/>
    <w:rsid w:val="00037808"/>
    <w:pPr>
      <w:pBdr>
        <w:left w:val="single" w:sz="4" w:space="0" w:color="auto"/>
        <w:bottom w:val="single" w:sz="8" w:space="0" w:color="auto"/>
        <w:right w:val="single" w:sz="4" w:space="0" w:color="auto"/>
      </w:pBdr>
      <w:spacing w:before="100" w:beforeAutospacing="1" w:after="100" w:afterAutospacing="1"/>
      <w:jc w:val="center"/>
      <w:textAlignment w:val="center"/>
    </w:pPr>
    <w:rPr>
      <w:sz w:val="18"/>
      <w:szCs w:val="18"/>
    </w:rPr>
  </w:style>
  <w:style w:type="paragraph" w:customStyle="1" w:styleId="xl128">
    <w:name w:val="xl128"/>
    <w:basedOn w:val="a4"/>
    <w:rsid w:val="00037808"/>
    <w:pPr>
      <w:pBdr>
        <w:top w:val="single" w:sz="4" w:space="0" w:color="auto"/>
        <w:left w:val="single" w:sz="4" w:space="0" w:color="auto"/>
        <w:right w:val="single" w:sz="8" w:space="0" w:color="auto"/>
      </w:pBdr>
      <w:spacing w:before="100" w:beforeAutospacing="1" w:after="100" w:afterAutospacing="1"/>
      <w:jc w:val="center"/>
      <w:textAlignment w:val="center"/>
    </w:pPr>
    <w:rPr>
      <w:sz w:val="18"/>
      <w:szCs w:val="18"/>
    </w:rPr>
  </w:style>
  <w:style w:type="paragraph" w:customStyle="1" w:styleId="xl129">
    <w:name w:val="xl129"/>
    <w:basedOn w:val="a4"/>
    <w:rsid w:val="00037808"/>
    <w:pPr>
      <w:pBdr>
        <w:left w:val="single" w:sz="4" w:space="0" w:color="auto"/>
        <w:bottom w:val="single" w:sz="8" w:space="0" w:color="auto"/>
        <w:right w:val="single" w:sz="8" w:space="0" w:color="auto"/>
      </w:pBdr>
      <w:spacing w:before="100" w:beforeAutospacing="1" w:after="100" w:afterAutospacing="1"/>
      <w:jc w:val="center"/>
      <w:textAlignment w:val="center"/>
    </w:pPr>
    <w:rPr>
      <w:sz w:val="18"/>
      <w:szCs w:val="18"/>
    </w:rPr>
  </w:style>
  <w:style w:type="paragraph" w:customStyle="1" w:styleId="xl130">
    <w:name w:val="xl130"/>
    <w:basedOn w:val="a4"/>
    <w:rsid w:val="00037808"/>
    <w:pPr>
      <w:pBdr>
        <w:top w:val="single" w:sz="8" w:space="0" w:color="auto"/>
        <w:left w:val="single" w:sz="8" w:space="0" w:color="auto"/>
      </w:pBdr>
      <w:spacing w:before="100" w:beforeAutospacing="1" w:after="100" w:afterAutospacing="1"/>
      <w:jc w:val="center"/>
      <w:textAlignment w:val="center"/>
    </w:pPr>
  </w:style>
  <w:style w:type="paragraph" w:customStyle="1" w:styleId="xl131">
    <w:name w:val="xl131"/>
    <w:basedOn w:val="a4"/>
    <w:rsid w:val="00037808"/>
    <w:pPr>
      <w:pBdr>
        <w:top w:val="single" w:sz="8" w:space="0" w:color="auto"/>
      </w:pBdr>
      <w:spacing w:before="100" w:beforeAutospacing="1" w:after="100" w:afterAutospacing="1"/>
      <w:jc w:val="center"/>
      <w:textAlignment w:val="center"/>
    </w:pPr>
  </w:style>
  <w:style w:type="paragraph" w:customStyle="1" w:styleId="xl132">
    <w:name w:val="xl132"/>
    <w:basedOn w:val="a4"/>
    <w:rsid w:val="00037808"/>
    <w:pPr>
      <w:pBdr>
        <w:left w:val="single" w:sz="8" w:space="0" w:color="auto"/>
      </w:pBdr>
      <w:spacing w:before="100" w:beforeAutospacing="1" w:after="100" w:afterAutospacing="1"/>
      <w:jc w:val="center"/>
      <w:textAlignment w:val="center"/>
    </w:pPr>
  </w:style>
  <w:style w:type="paragraph" w:customStyle="1" w:styleId="xl133">
    <w:name w:val="xl133"/>
    <w:basedOn w:val="a4"/>
    <w:rsid w:val="00037808"/>
    <w:pPr>
      <w:spacing w:before="100" w:beforeAutospacing="1" w:after="100" w:afterAutospacing="1"/>
      <w:jc w:val="center"/>
      <w:textAlignment w:val="center"/>
    </w:pPr>
  </w:style>
  <w:style w:type="paragraph" w:customStyle="1" w:styleId="xl134">
    <w:name w:val="xl134"/>
    <w:basedOn w:val="a4"/>
    <w:rsid w:val="00037808"/>
    <w:pPr>
      <w:pBdr>
        <w:left w:val="single" w:sz="8" w:space="0" w:color="auto"/>
        <w:bottom w:val="single" w:sz="8" w:space="0" w:color="auto"/>
      </w:pBdr>
      <w:spacing w:before="100" w:beforeAutospacing="1" w:after="100" w:afterAutospacing="1"/>
      <w:jc w:val="center"/>
      <w:textAlignment w:val="center"/>
    </w:pPr>
  </w:style>
  <w:style w:type="paragraph" w:customStyle="1" w:styleId="xl135">
    <w:name w:val="xl135"/>
    <w:basedOn w:val="a4"/>
    <w:rsid w:val="00037808"/>
    <w:pPr>
      <w:pBdr>
        <w:bottom w:val="single" w:sz="8" w:space="0" w:color="auto"/>
      </w:pBdr>
      <w:spacing w:before="100" w:beforeAutospacing="1" w:after="100" w:afterAutospacing="1"/>
      <w:jc w:val="center"/>
      <w:textAlignment w:val="center"/>
    </w:pPr>
  </w:style>
  <w:style w:type="paragraph" w:customStyle="1" w:styleId="xl136">
    <w:name w:val="xl136"/>
    <w:basedOn w:val="a4"/>
    <w:rsid w:val="00037808"/>
    <w:pPr>
      <w:pBdr>
        <w:top w:val="single" w:sz="8" w:space="0" w:color="auto"/>
        <w:left w:val="single" w:sz="8" w:space="0" w:color="auto"/>
        <w:bottom w:val="single" w:sz="4" w:space="0" w:color="auto"/>
      </w:pBdr>
      <w:spacing w:before="100" w:beforeAutospacing="1" w:after="100" w:afterAutospacing="1"/>
      <w:jc w:val="center"/>
      <w:textAlignment w:val="center"/>
    </w:pPr>
    <w:rPr>
      <w:sz w:val="18"/>
      <w:szCs w:val="18"/>
    </w:rPr>
  </w:style>
  <w:style w:type="paragraph" w:customStyle="1" w:styleId="xl137">
    <w:name w:val="xl137"/>
    <w:basedOn w:val="a4"/>
    <w:rsid w:val="00037808"/>
    <w:pPr>
      <w:pBdr>
        <w:top w:val="single" w:sz="8" w:space="0" w:color="auto"/>
        <w:bottom w:val="single" w:sz="4" w:space="0" w:color="auto"/>
      </w:pBdr>
      <w:spacing w:before="100" w:beforeAutospacing="1" w:after="100" w:afterAutospacing="1"/>
      <w:jc w:val="center"/>
      <w:textAlignment w:val="center"/>
    </w:pPr>
    <w:rPr>
      <w:sz w:val="18"/>
      <w:szCs w:val="18"/>
    </w:rPr>
  </w:style>
  <w:style w:type="paragraph" w:customStyle="1" w:styleId="xl138">
    <w:name w:val="xl138"/>
    <w:basedOn w:val="a4"/>
    <w:rsid w:val="00037808"/>
    <w:pPr>
      <w:pBdr>
        <w:top w:val="single" w:sz="8" w:space="0" w:color="auto"/>
        <w:bottom w:val="single" w:sz="4" w:space="0" w:color="auto"/>
        <w:right w:val="single" w:sz="8" w:space="0" w:color="auto"/>
      </w:pBdr>
      <w:spacing w:before="100" w:beforeAutospacing="1" w:after="100" w:afterAutospacing="1"/>
      <w:jc w:val="center"/>
      <w:textAlignment w:val="center"/>
    </w:pPr>
    <w:rPr>
      <w:sz w:val="18"/>
      <w:szCs w:val="18"/>
    </w:rPr>
  </w:style>
  <w:style w:type="paragraph" w:customStyle="1" w:styleId="xl139">
    <w:name w:val="xl139"/>
    <w:basedOn w:val="a4"/>
    <w:rsid w:val="00037808"/>
    <w:pPr>
      <w:pBdr>
        <w:top w:val="single" w:sz="8" w:space="0" w:color="auto"/>
        <w:bottom w:val="single" w:sz="4" w:space="0" w:color="auto"/>
      </w:pBdr>
      <w:spacing w:before="100" w:beforeAutospacing="1" w:after="100" w:afterAutospacing="1"/>
      <w:jc w:val="center"/>
      <w:textAlignment w:val="center"/>
    </w:pPr>
    <w:rPr>
      <w:sz w:val="18"/>
      <w:szCs w:val="18"/>
    </w:rPr>
  </w:style>
  <w:style w:type="paragraph" w:customStyle="1" w:styleId="xl140">
    <w:name w:val="xl140"/>
    <w:basedOn w:val="a4"/>
    <w:rsid w:val="00037808"/>
    <w:pPr>
      <w:pBdr>
        <w:top w:val="single" w:sz="8" w:space="0" w:color="auto"/>
        <w:bottom w:val="single" w:sz="4" w:space="0" w:color="auto"/>
        <w:right w:val="single" w:sz="8" w:space="0" w:color="auto"/>
      </w:pBdr>
      <w:spacing w:before="100" w:beforeAutospacing="1" w:after="100" w:afterAutospacing="1"/>
      <w:jc w:val="center"/>
      <w:textAlignment w:val="center"/>
    </w:pPr>
    <w:rPr>
      <w:sz w:val="18"/>
      <w:szCs w:val="18"/>
    </w:rPr>
  </w:style>
  <w:style w:type="paragraph" w:customStyle="1" w:styleId="xl141">
    <w:name w:val="xl141"/>
    <w:basedOn w:val="a4"/>
    <w:rsid w:val="00037808"/>
    <w:pPr>
      <w:pBdr>
        <w:top w:val="single" w:sz="4" w:space="0" w:color="auto"/>
        <w:left w:val="single" w:sz="8" w:space="0" w:color="auto"/>
        <w:right w:val="single" w:sz="4" w:space="0" w:color="auto"/>
      </w:pBdr>
      <w:spacing w:before="100" w:beforeAutospacing="1" w:after="100" w:afterAutospacing="1"/>
      <w:jc w:val="center"/>
      <w:textAlignment w:val="center"/>
    </w:pPr>
    <w:rPr>
      <w:sz w:val="18"/>
      <w:szCs w:val="18"/>
    </w:rPr>
  </w:style>
  <w:style w:type="paragraph" w:customStyle="1" w:styleId="xl142">
    <w:name w:val="xl142"/>
    <w:basedOn w:val="a4"/>
    <w:rsid w:val="00037808"/>
    <w:pPr>
      <w:pBdr>
        <w:left w:val="single" w:sz="8" w:space="0" w:color="auto"/>
        <w:bottom w:val="single" w:sz="8" w:space="0" w:color="auto"/>
        <w:right w:val="single" w:sz="4" w:space="0" w:color="auto"/>
      </w:pBdr>
      <w:spacing w:before="100" w:beforeAutospacing="1" w:after="100" w:afterAutospacing="1"/>
      <w:jc w:val="center"/>
      <w:textAlignment w:val="center"/>
    </w:pPr>
    <w:rPr>
      <w:sz w:val="18"/>
      <w:szCs w:val="18"/>
    </w:rPr>
  </w:style>
  <w:style w:type="paragraph" w:customStyle="1" w:styleId="xl143">
    <w:name w:val="xl143"/>
    <w:basedOn w:val="a4"/>
    <w:rsid w:val="00037808"/>
    <w:pPr>
      <w:pBdr>
        <w:top w:val="single" w:sz="4" w:space="0" w:color="auto"/>
        <w:left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44">
    <w:name w:val="xl144"/>
    <w:basedOn w:val="a4"/>
    <w:rsid w:val="00037808"/>
    <w:pPr>
      <w:pBdr>
        <w:left w:val="single" w:sz="4" w:space="0" w:color="auto"/>
        <w:bottom w:val="single" w:sz="8" w:space="0" w:color="auto"/>
        <w:right w:val="single" w:sz="4" w:space="0" w:color="auto"/>
      </w:pBdr>
      <w:spacing w:before="100" w:beforeAutospacing="1" w:after="100" w:afterAutospacing="1"/>
      <w:jc w:val="center"/>
      <w:textAlignment w:val="center"/>
    </w:pPr>
    <w:rPr>
      <w:sz w:val="18"/>
      <w:szCs w:val="18"/>
    </w:rPr>
  </w:style>
  <w:style w:type="character" w:customStyle="1" w:styleId="afffff4">
    <w:name w:val="?????? ?????????"/>
    <w:rsid w:val="00037808"/>
    <w:rPr>
      <w:b w:val="0"/>
    </w:rPr>
  </w:style>
  <w:style w:type="character" w:customStyle="1" w:styleId="afffff5">
    <w:name w:val="??????? ??????"/>
    <w:rsid w:val="00037808"/>
    <w:rPr>
      <w:rFonts w:ascii="StarSymbol" w:hAnsi="StarSymbol"/>
      <w:sz w:val="18"/>
    </w:rPr>
  </w:style>
  <w:style w:type="character" w:customStyle="1" w:styleId="1fa">
    <w:name w:val="???????? ????? ??????1"/>
    <w:rsid w:val="00037808"/>
  </w:style>
  <w:style w:type="character" w:customStyle="1" w:styleId="afffff6">
    <w:name w:val="??????? ???????? ??????"/>
    <w:basedOn w:val="1fa"/>
    <w:rsid w:val="00037808"/>
    <w:rPr>
      <w:vertAlign w:val="superscript"/>
    </w:rPr>
  </w:style>
  <w:style w:type="character" w:customStyle="1" w:styleId="afffff7">
    <w:name w:val="???????? ????? ??????"/>
    <w:rsid w:val="00037808"/>
  </w:style>
  <w:style w:type="character" w:customStyle="1" w:styleId="afffff8">
    <w:name w:val="???? ???????? ??????"/>
    <w:basedOn w:val="afffff7"/>
    <w:rsid w:val="00037808"/>
    <w:rPr>
      <w:vertAlign w:val="superscript"/>
    </w:rPr>
  </w:style>
  <w:style w:type="character" w:customStyle="1" w:styleId="14pt">
    <w:name w:val="????? 14 pt"/>
    <w:basedOn w:val="1fa"/>
    <w:rsid w:val="00037808"/>
    <w:rPr>
      <w:sz w:val="28"/>
    </w:rPr>
  </w:style>
  <w:style w:type="paragraph" w:customStyle="1" w:styleId="afffff9">
    <w:name w:val="?????????"/>
    <w:basedOn w:val="a4"/>
    <w:next w:val="a8"/>
    <w:rsid w:val="00037808"/>
    <w:pPr>
      <w:keepNext/>
      <w:widowControl w:val="0"/>
      <w:suppressAutoHyphens/>
      <w:spacing w:before="240"/>
      <w:jc w:val="left"/>
    </w:pPr>
    <w:rPr>
      <w:rFonts w:ascii="Arial" w:hAnsi="Arial"/>
      <w:sz w:val="28"/>
      <w:szCs w:val="20"/>
    </w:rPr>
  </w:style>
  <w:style w:type="paragraph" w:customStyle="1" w:styleId="afffffa">
    <w:name w:val="?????????? ???????"/>
    <w:basedOn w:val="a4"/>
    <w:rsid w:val="00037808"/>
    <w:pPr>
      <w:widowControl w:val="0"/>
      <w:suppressLineNumbers/>
      <w:suppressAutoHyphens/>
      <w:spacing w:before="0" w:after="0"/>
      <w:jc w:val="left"/>
    </w:pPr>
    <w:rPr>
      <w:szCs w:val="20"/>
    </w:rPr>
  </w:style>
  <w:style w:type="paragraph" w:customStyle="1" w:styleId="afffffb">
    <w:name w:val="????????? ???????"/>
    <w:basedOn w:val="afffffa"/>
    <w:rsid w:val="00037808"/>
    <w:pPr>
      <w:jc w:val="center"/>
    </w:pPr>
    <w:rPr>
      <w:b/>
      <w:i/>
    </w:rPr>
  </w:style>
  <w:style w:type="paragraph" w:customStyle="1" w:styleId="afffffc">
    <w:name w:val="????????"/>
    <w:basedOn w:val="a4"/>
    <w:rsid w:val="00037808"/>
    <w:pPr>
      <w:widowControl w:val="0"/>
      <w:suppressLineNumbers/>
      <w:suppressAutoHyphens/>
      <w:jc w:val="left"/>
    </w:pPr>
    <w:rPr>
      <w:i/>
      <w:sz w:val="20"/>
      <w:szCs w:val="20"/>
    </w:rPr>
  </w:style>
  <w:style w:type="paragraph" w:customStyle="1" w:styleId="WW-a">
    <w:name w:val="WW-?????????"/>
    <w:basedOn w:val="a4"/>
    <w:rsid w:val="00037808"/>
    <w:pPr>
      <w:widowControl w:val="0"/>
      <w:suppressLineNumbers/>
      <w:suppressAutoHyphens/>
      <w:spacing w:before="0" w:after="0"/>
      <w:jc w:val="left"/>
    </w:pPr>
    <w:rPr>
      <w:szCs w:val="20"/>
    </w:rPr>
  </w:style>
  <w:style w:type="paragraph" w:customStyle="1" w:styleId="1fb">
    <w:name w:val="????????1"/>
    <w:basedOn w:val="a4"/>
    <w:rsid w:val="00037808"/>
    <w:pPr>
      <w:widowControl w:val="0"/>
      <w:suppressLineNumbers/>
      <w:suppressAutoHyphens/>
      <w:jc w:val="left"/>
    </w:pPr>
    <w:rPr>
      <w:i/>
      <w:sz w:val="20"/>
      <w:szCs w:val="20"/>
    </w:rPr>
  </w:style>
  <w:style w:type="paragraph" w:customStyle="1" w:styleId="1fc">
    <w:name w:val="?????????1"/>
    <w:basedOn w:val="a4"/>
    <w:rsid w:val="00037808"/>
    <w:pPr>
      <w:widowControl w:val="0"/>
      <w:suppressLineNumbers/>
      <w:suppressAutoHyphens/>
      <w:spacing w:before="0" w:after="0"/>
      <w:jc w:val="left"/>
    </w:pPr>
    <w:rPr>
      <w:szCs w:val="20"/>
    </w:rPr>
  </w:style>
  <w:style w:type="paragraph" w:customStyle="1" w:styleId="313">
    <w:name w:val="???????? ????? ? ???????? 31"/>
    <w:basedOn w:val="a4"/>
    <w:rsid w:val="00037808"/>
    <w:pPr>
      <w:widowControl w:val="0"/>
      <w:suppressAutoHyphens/>
      <w:spacing w:before="0" w:after="0"/>
      <w:ind w:left="1276" w:hanging="142"/>
    </w:pPr>
    <w:rPr>
      <w:sz w:val="28"/>
      <w:szCs w:val="20"/>
    </w:rPr>
  </w:style>
  <w:style w:type="paragraph" w:customStyle="1" w:styleId="WW-30">
    <w:name w:val="WW-???????? ????? 3"/>
    <w:basedOn w:val="a4"/>
    <w:rsid w:val="00037808"/>
    <w:pPr>
      <w:widowControl w:val="0"/>
      <w:suppressAutoHyphens/>
      <w:spacing w:before="0"/>
      <w:jc w:val="left"/>
    </w:pPr>
    <w:rPr>
      <w:sz w:val="16"/>
      <w:szCs w:val="20"/>
    </w:rPr>
  </w:style>
  <w:style w:type="paragraph" w:customStyle="1" w:styleId="314">
    <w:name w:val="???????? ????? 31"/>
    <w:basedOn w:val="a4"/>
    <w:rsid w:val="00037808"/>
    <w:pPr>
      <w:widowControl w:val="0"/>
      <w:suppressAutoHyphens/>
      <w:spacing w:before="0"/>
      <w:jc w:val="left"/>
    </w:pPr>
    <w:rPr>
      <w:sz w:val="16"/>
      <w:szCs w:val="20"/>
    </w:rPr>
  </w:style>
  <w:style w:type="paragraph" w:customStyle="1" w:styleId="214">
    <w:name w:val="???????? ????? 21"/>
    <w:basedOn w:val="a4"/>
    <w:rsid w:val="00037808"/>
    <w:pPr>
      <w:widowControl w:val="0"/>
      <w:suppressAutoHyphens/>
      <w:spacing w:before="0" w:line="480" w:lineRule="auto"/>
      <w:jc w:val="left"/>
    </w:pPr>
    <w:rPr>
      <w:szCs w:val="20"/>
    </w:rPr>
  </w:style>
  <w:style w:type="paragraph" w:customStyle="1" w:styleId="WW-20">
    <w:name w:val="WW-???????? ????? 2"/>
    <w:basedOn w:val="a4"/>
    <w:rsid w:val="00037808"/>
    <w:pPr>
      <w:widowControl w:val="0"/>
      <w:suppressAutoHyphens/>
      <w:spacing w:before="0" w:line="480" w:lineRule="auto"/>
      <w:jc w:val="left"/>
    </w:pPr>
    <w:rPr>
      <w:szCs w:val="20"/>
    </w:rPr>
  </w:style>
  <w:style w:type="paragraph" w:customStyle="1" w:styleId="223">
    <w:name w:val="???????? ????? 22"/>
    <w:basedOn w:val="a4"/>
    <w:rsid w:val="00037808"/>
    <w:pPr>
      <w:widowControl w:val="0"/>
      <w:spacing w:before="0" w:line="480" w:lineRule="auto"/>
      <w:jc w:val="left"/>
    </w:pPr>
    <w:rPr>
      <w:szCs w:val="20"/>
    </w:rPr>
  </w:style>
  <w:style w:type="paragraph" w:customStyle="1" w:styleId="afffffd">
    <w:name w:val="??????? (???)"/>
    <w:basedOn w:val="a4"/>
    <w:rsid w:val="00037808"/>
    <w:pPr>
      <w:widowControl w:val="0"/>
      <w:spacing w:before="100" w:after="119"/>
      <w:jc w:val="left"/>
    </w:pPr>
    <w:rPr>
      <w:szCs w:val="20"/>
    </w:rPr>
  </w:style>
  <w:style w:type="paragraph" w:customStyle="1" w:styleId="322">
    <w:name w:val="???????? ????? ? ???????? 32"/>
    <w:basedOn w:val="a4"/>
    <w:rsid w:val="00037808"/>
    <w:pPr>
      <w:widowControl w:val="0"/>
      <w:spacing w:before="0"/>
      <w:ind w:left="283"/>
      <w:jc w:val="left"/>
    </w:pPr>
    <w:rPr>
      <w:sz w:val="16"/>
      <w:szCs w:val="20"/>
    </w:rPr>
  </w:style>
  <w:style w:type="paragraph" w:customStyle="1" w:styleId="215">
    <w:name w:val="???????? ????? ? ???????? 21"/>
    <w:basedOn w:val="a4"/>
    <w:rsid w:val="00037808"/>
    <w:pPr>
      <w:widowControl w:val="0"/>
      <w:spacing w:before="0" w:line="480" w:lineRule="auto"/>
      <w:ind w:left="283"/>
      <w:jc w:val="left"/>
    </w:pPr>
    <w:rPr>
      <w:szCs w:val="20"/>
    </w:rPr>
  </w:style>
  <w:style w:type="paragraph" w:customStyle="1" w:styleId="2f2">
    <w:name w:val="???????? ????? 2"/>
    <w:basedOn w:val="a4"/>
    <w:rsid w:val="00037808"/>
    <w:pPr>
      <w:spacing w:before="0" w:after="0"/>
      <w:jc w:val="left"/>
    </w:pPr>
    <w:rPr>
      <w:rFonts w:ascii="SchoolBook" w:hAnsi="SchoolBook"/>
      <w:szCs w:val="20"/>
    </w:rPr>
  </w:style>
  <w:style w:type="paragraph" w:customStyle="1" w:styleId="3d">
    <w:name w:val="???????? ????? 3"/>
    <w:basedOn w:val="a4"/>
    <w:rsid w:val="00037808"/>
    <w:pPr>
      <w:spacing w:before="0" w:after="0"/>
      <w:jc w:val="center"/>
    </w:pPr>
    <w:rPr>
      <w:rFonts w:ascii="SchoolBook" w:hAnsi="SchoolBook"/>
      <w:szCs w:val="20"/>
    </w:rPr>
  </w:style>
  <w:style w:type="paragraph" w:customStyle="1" w:styleId="2f3">
    <w:name w:val="???????? ????? ? ???????? 2"/>
    <w:basedOn w:val="a4"/>
    <w:rsid w:val="00037808"/>
    <w:pPr>
      <w:spacing w:before="0" w:after="0"/>
      <w:ind w:left="214"/>
      <w:jc w:val="left"/>
    </w:pPr>
    <w:rPr>
      <w:rFonts w:ascii="SchoolBook" w:hAnsi="SchoolBook"/>
      <w:szCs w:val="20"/>
    </w:rPr>
  </w:style>
  <w:style w:type="paragraph" w:customStyle="1" w:styleId="3e">
    <w:name w:val="???????? ????? ? ???????? 3"/>
    <w:basedOn w:val="a4"/>
    <w:rsid w:val="00037808"/>
    <w:pPr>
      <w:tabs>
        <w:tab w:val="left" w:pos="851"/>
      </w:tabs>
      <w:spacing w:before="0" w:after="0"/>
      <w:ind w:left="3119" w:hanging="3119"/>
    </w:pPr>
    <w:rPr>
      <w:rFonts w:ascii="SchoolBook" w:hAnsi="SchoolBook"/>
      <w:sz w:val="26"/>
      <w:szCs w:val="20"/>
    </w:rPr>
  </w:style>
  <w:style w:type="paragraph" w:customStyle="1" w:styleId="WW-b">
    <w:name w:val="WW-?????????? ???????"/>
    <w:basedOn w:val="a4"/>
    <w:rsid w:val="00037808"/>
    <w:pPr>
      <w:widowControl w:val="0"/>
      <w:suppressLineNumbers/>
      <w:suppressAutoHyphens/>
      <w:spacing w:before="0" w:after="0"/>
      <w:jc w:val="left"/>
    </w:pPr>
    <w:rPr>
      <w:szCs w:val="20"/>
    </w:rPr>
  </w:style>
  <w:style w:type="character" w:styleId="afffffe">
    <w:name w:val="Placeholder Text"/>
    <w:basedOn w:val="a5"/>
    <w:uiPriority w:val="99"/>
    <w:semiHidden/>
    <w:rsid w:val="00037808"/>
    <w:rPr>
      <w:color w:val="808080"/>
    </w:rPr>
  </w:style>
  <w:style w:type="paragraph" w:customStyle="1" w:styleId="3f">
    <w:name w:val="Обычный3"/>
    <w:rsid w:val="00037808"/>
    <w:pPr>
      <w:widowControl w:val="0"/>
    </w:pPr>
    <w:rPr>
      <w:rFonts w:ascii="Arial" w:hAnsi="Arial"/>
      <w:snapToGrid w:val="0"/>
    </w:rPr>
  </w:style>
  <w:style w:type="paragraph" w:customStyle="1" w:styleId="IG">
    <w:name w:val="Обычный_IG Знак Знак Знак"/>
    <w:basedOn w:val="a4"/>
    <w:rsid w:val="00037808"/>
    <w:pPr>
      <w:spacing w:before="0" w:after="0" w:line="360" w:lineRule="auto"/>
      <w:ind w:firstLine="709"/>
    </w:pPr>
    <w:rPr>
      <w:sz w:val="28"/>
      <w:szCs w:val="28"/>
    </w:rPr>
  </w:style>
  <w:style w:type="character" w:customStyle="1" w:styleId="WW8Num12z3">
    <w:name w:val="WW8Num12z3"/>
    <w:rsid w:val="00037808"/>
    <w:rPr>
      <w:rFonts w:ascii="Symbol" w:hAnsi="Symbol"/>
    </w:rPr>
  </w:style>
  <w:style w:type="character" w:customStyle="1" w:styleId="WW8Num13z1">
    <w:name w:val="WW8Num13z1"/>
    <w:rsid w:val="00037808"/>
    <w:rPr>
      <w:rFonts w:ascii="Courier New" w:hAnsi="Courier New" w:cs="Courier New"/>
    </w:rPr>
  </w:style>
  <w:style w:type="character" w:customStyle="1" w:styleId="WW8Num16z3">
    <w:name w:val="WW8Num16z3"/>
    <w:rsid w:val="00037808"/>
    <w:rPr>
      <w:rFonts w:ascii="Symbol" w:hAnsi="Symbol"/>
    </w:rPr>
  </w:style>
  <w:style w:type="character" w:customStyle="1" w:styleId="WW8Num22z3">
    <w:name w:val="WW8Num22z3"/>
    <w:rsid w:val="00037808"/>
    <w:rPr>
      <w:rFonts w:ascii="Symbol" w:hAnsi="Symbol"/>
    </w:rPr>
  </w:style>
  <w:style w:type="character" w:customStyle="1" w:styleId="1fd">
    <w:name w:val="Знак примечания1"/>
    <w:basedOn w:val="17"/>
    <w:rsid w:val="00037808"/>
    <w:rPr>
      <w:sz w:val="16"/>
      <w:szCs w:val="16"/>
    </w:rPr>
  </w:style>
  <w:style w:type="character" w:customStyle="1" w:styleId="2f4">
    <w:name w:val="Знак Знак2"/>
    <w:basedOn w:val="17"/>
    <w:rsid w:val="00037808"/>
    <w:rPr>
      <w:rFonts w:ascii="Arial" w:hAnsi="Arial" w:cs="Arial"/>
      <w:b/>
      <w:bCs/>
      <w:sz w:val="26"/>
      <w:szCs w:val="26"/>
    </w:rPr>
  </w:style>
  <w:style w:type="character" w:customStyle="1" w:styleId="1fe">
    <w:name w:val="Знак Знак1"/>
    <w:basedOn w:val="17"/>
    <w:rsid w:val="00037808"/>
    <w:rPr>
      <w:sz w:val="28"/>
      <w:szCs w:val="28"/>
    </w:rPr>
  </w:style>
  <w:style w:type="paragraph" w:customStyle="1" w:styleId="1ff">
    <w:name w:val="Текст примечания1"/>
    <w:basedOn w:val="a4"/>
    <w:rsid w:val="00037808"/>
    <w:pPr>
      <w:suppressAutoHyphens/>
      <w:spacing w:before="0" w:after="0"/>
      <w:jc w:val="left"/>
    </w:pPr>
    <w:rPr>
      <w:sz w:val="20"/>
      <w:szCs w:val="20"/>
      <w:lang w:eastAsia="ar-SA"/>
    </w:rPr>
  </w:style>
  <w:style w:type="paragraph" w:customStyle="1" w:styleId="240">
    <w:name w:val="Основной текст 24"/>
    <w:basedOn w:val="a4"/>
    <w:rsid w:val="00037808"/>
    <w:pPr>
      <w:widowControl w:val="0"/>
      <w:suppressAutoHyphens/>
      <w:overflowPunct w:val="0"/>
      <w:autoSpaceDE w:val="0"/>
      <w:spacing w:before="0" w:after="0"/>
      <w:textAlignment w:val="baseline"/>
    </w:pPr>
    <w:rPr>
      <w:sz w:val="28"/>
      <w:szCs w:val="20"/>
      <w:lang w:eastAsia="ar-SA"/>
    </w:rPr>
  </w:style>
  <w:style w:type="paragraph" w:customStyle="1" w:styleId="43">
    <w:name w:val="Обычный4"/>
    <w:rsid w:val="00037808"/>
    <w:pPr>
      <w:widowControl w:val="0"/>
    </w:pPr>
    <w:rPr>
      <w:rFonts w:ascii="Arial" w:hAnsi="Arial"/>
      <w:snapToGrid w:val="0"/>
    </w:rPr>
  </w:style>
  <w:style w:type="paragraph" w:customStyle="1" w:styleId="1ff0">
    <w:name w:val="Основной текст1"/>
    <w:basedOn w:val="a4"/>
    <w:rsid w:val="00037808"/>
    <w:pPr>
      <w:spacing w:before="0" w:after="0"/>
      <w:jc w:val="center"/>
    </w:pPr>
    <w:rPr>
      <w:szCs w:val="20"/>
    </w:rPr>
  </w:style>
  <w:style w:type="paragraph" w:customStyle="1" w:styleId="affffff">
    <w:name w:val="Обычный (ПЗ)"/>
    <w:basedOn w:val="a4"/>
    <w:rsid w:val="00037808"/>
    <w:pPr>
      <w:spacing w:before="0" w:after="0"/>
      <w:ind w:firstLine="720"/>
    </w:pPr>
    <w:rPr>
      <w:rFonts w:ascii="Arial" w:hAnsi="Arial"/>
      <w:szCs w:val="20"/>
    </w:rPr>
  </w:style>
  <w:style w:type="paragraph" w:customStyle="1" w:styleId="IG0">
    <w:name w:val="Маркированный_список_IG"/>
    <w:basedOn w:val="a4"/>
    <w:rsid w:val="00037808"/>
    <w:pPr>
      <w:tabs>
        <w:tab w:val="num" w:pos="11"/>
        <w:tab w:val="left" w:pos="1134"/>
      </w:tabs>
      <w:snapToGrid w:val="0"/>
      <w:spacing w:before="0" w:after="0" w:line="360" w:lineRule="auto"/>
      <w:ind w:left="11" w:firstLine="709"/>
    </w:pPr>
    <w:rPr>
      <w:sz w:val="28"/>
      <w:szCs w:val="28"/>
    </w:rPr>
  </w:style>
  <w:style w:type="paragraph" w:customStyle="1" w:styleId="332">
    <w:name w:val="Основной текст с отступом 33"/>
    <w:basedOn w:val="a4"/>
    <w:rsid w:val="00037808"/>
    <w:pPr>
      <w:overflowPunct w:val="0"/>
      <w:autoSpaceDE w:val="0"/>
      <w:autoSpaceDN w:val="0"/>
      <w:adjustRightInd w:val="0"/>
      <w:spacing w:before="0" w:after="0"/>
      <w:ind w:firstLine="720"/>
      <w:textAlignment w:val="baseline"/>
    </w:pPr>
    <w:rPr>
      <w:sz w:val="26"/>
      <w:szCs w:val="20"/>
    </w:rPr>
  </w:style>
  <w:style w:type="paragraph" w:customStyle="1" w:styleId="340">
    <w:name w:val="Основной текст 34"/>
    <w:basedOn w:val="a4"/>
    <w:rsid w:val="00037808"/>
    <w:pPr>
      <w:spacing w:before="0" w:after="0"/>
      <w:jc w:val="left"/>
    </w:pPr>
    <w:rPr>
      <w:sz w:val="28"/>
      <w:szCs w:val="20"/>
      <w:lang w:val="en-US"/>
    </w:rPr>
  </w:style>
  <w:style w:type="character" w:customStyle="1" w:styleId="710">
    <w:name w:val="Заголовок 7 Знак1"/>
    <w:basedOn w:val="a5"/>
    <w:rsid w:val="00037808"/>
    <w:rPr>
      <w:b/>
      <w:sz w:val="23"/>
      <w:u w:val="single"/>
    </w:rPr>
  </w:style>
  <w:style w:type="character" w:customStyle="1" w:styleId="IG1">
    <w:name w:val="Название_рис_IG Знак"/>
    <w:basedOn w:val="a5"/>
    <w:rsid w:val="00037808"/>
    <w:rPr>
      <w:sz w:val="28"/>
      <w:lang w:val="ru-RU" w:eastAsia="ru-RU" w:bidi="ar-SA"/>
    </w:rPr>
  </w:style>
  <w:style w:type="character" w:customStyle="1" w:styleId="216">
    <w:name w:val="Основной текст 2 Знак1"/>
    <w:basedOn w:val="a5"/>
    <w:rsid w:val="00037808"/>
    <w:rPr>
      <w:rFonts w:ascii="Arial" w:eastAsia="Times New Roman" w:hAnsi="Arial" w:cs="Times New Roman"/>
      <w:sz w:val="24"/>
      <w:szCs w:val="20"/>
      <w:lang w:eastAsia="ru-RU"/>
    </w:rPr>
  </w:style>
  <w:style w:type="paragraph" w:customStyle="1" w:styleId="IG2">
    <w:name w:val="Обычный_IG"/>
    <w:basedOn w:val="a4"/>
    <w:rsid w:val="00037808"/>
    <w:pPr>
      <w:spacing w:before="0" w:after="0" w:line="360" w:lineRule="auto"/>
      <w:ind w:firstLine="709"/>
    </w:pPr>
    <w:rPr>
      <w:sz w:val="28"/>
      <w:szCs w:val="28"/>
    </w:rPr>
  </w:style>
  <w:style w:type="paragraph" w:customStyle="1" w:styleId="2f5">
    <w:name w:val="Список 2.литература"/>
    <w:basedOn w:val="a4"/>
    <w:rsid w:val="00037808"/>
    <w:pPr>
      <w:spacing w:line="-300" w:lineRule="auto"/>
      <w:ind w:left="284" w:hanging="284"/>
    </w:pPr>
    <w:rPr>
      <w:szCs w:val="20"/>
    </w:rPr>
  </w:style>
  <w:style w:type="paragraph" w:customStyle="1" w:styleId="affffff0">
    <w:name w:val="ОсновнойтекстНПБ"/>
    <w:basedOn w:val="a4"/>
    <w:rsid w:val="00037808"/>
    <w:pPr>
      <w:spacing w:before="0" w:after="0"/>
      <w:ind w:firstLine="1134"/>
    </w:pPr>
    <w:rPr>
      <w:rFonts w:ascii="Arial" w:hAnsi="Arial" w:cs="Arial"/>
      <w:szCs w:val="20"/>
    </w:rPr>
  </w:style>
  <w:style w:type="paragraph" w:customStyle="1" w:styleId="232">
    <w:name w:val="Основной текст с отступом 23"/>
    <w:basedOn w:val="a4"/>
    <w:rsid w:val="00037808"/>
    <w:pPr>
      <w:suppressAutoHyphens/>
      <w:spacing w:before="0" w:after="0"/>
      <w:ind w:firstLine="720"/>
      <w:jc w:val="center"/>
    </w:pPr>
    <w:rPr>
      <w:sz w:val="36"/>
      <w:szCs w:val="20"/>
      <w:lang w:eastAsia="ar-SA"/>
    </w:rPr>
  </w:style>
  <w:style w:type="paragraph" w:customStyle="1" w:styleId="Engineer2">
    <w:name w:val="Engineer 2"/>
    <w:basedOn w:val="a4"/>
    <w:link w:val="Engineer20"/>
    <w:qFormat/>
    <w:rsid w:val="00A43B50"/>
    <w:pPr>
      <w:spacing w:before="160" w:after="160" w:line="360" w:lineRule="auto"/>
      <w:ind w:firstLine="851"/>
    </w:pPr>
    <w:rPr>
      <w:rFonts w:ascii="Arial" w:hAnsi="Arial"/>
      <w:szCs w:val="20"/>
      <w:u w:val="single"/>
    </w:rPr>
  </w:style>
  <w:style w:type="character" w:customStyle="1" w:styleId="Engineer20">
    <w:name w:val="Engineer 2 Знак"/>
    <w:basedOn w:val="a5"/>
    <w:link w:val="Engineer2"/>
    <w:rsid w:val="00A43B50"/>
    <w:rPr>
      <w:rFonts w:ascii="Arial" w:hAnsi="Arial"/>
      <w:sz w:val="24"/>
      <w:u w:val="single"/>
    </w:rPr>
  </w:style>
  <w:style w:type="paragraph" w:customStyle="1" w:styleId="affffff1">
    <w:name w:val="Стандартный"/>
    <w:basedOn w:val="a4"/>
    <w:link w:val="affffff2"/>
    <w:qFormat/>
    <w:rsid w:val="00A43B50"/>
    <w:pPr>
      <w:spacing w:before="0" w:after="0" w:line="360" w:lineRule="auto"/>
      <w:ind w:firstLine="851"/>
    </w:pPr>
    <w:rPr>
      <w:rFonts w:ascii="Arial" w:hAnsi="Arial"/>
      <w:szCs w:val="20"/>
    </w:rPr>
  </w:style>
  <w:style w:type="character" w:customStyle="1" w:styleId="affffff2">
    <w:name w:val="Стандартный Знак"/>
    <w:basedOn w:val="a5"/>
    <w:link w:val="affffff1"/>
    <w:rsid w:val="00A43B50"/>
    <w:rPr>
      <w:rFonts w:ascii="Arial" w:hAnsi="Arial"/>
      <w:sz w:val="24"/>
    </w:rPr>
  </w:style>
  <w:style w:type="character" w:customStyle="1" w:styleId="af">
    <w:name w:val="Абзац списка Знак"/>
    <w:basedOn w:val="a5"/>
    <w:link w:val="ae"/>
    <w:uiPriority w:val="34"/>
    <w:rsid w:val="00A43B50"/>
    <w:rPr>
      <w:sz w:val="24"/>
      <w:szCs w:val="24"/>
      <w:lang w:val="en-US" w:eastAsia="en-US"/>
    </w:rPr>
  </w:style>
  <w:style w:type="paragraph" w:customStyle="1" w:styleId="-">
    <w:name w:val="Список [-] (ПЗ)"/>
    <w:basedOn w:val="a4"/>
    <w:rsid w:val="00496032"/>
    <w:pPr>
      <w:numPr>
        <w:numId w:val="36"/>
      </w:numPr>
      <w:spacing w:before="0" w:after="0"/>
      <w:jc w:val="left"/>
    </w:pPr>
    <w:rPr>
      <w:rFonts w:ascii="Arial" w:hAnsi="Arial"/>
      <w:szCs w:val="20"/>
    </w:rPr>
  </w:style>
  <w:style w:type="paragraph" w:customStyle="1" w:styleId="xl145">
    <w:name w:val="xl145"/>
    <w:basedOn w:val="a4"/>
    <w:rsid w:val="00BE6DE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46">
    <w:name w:val="xl146"/>
    <w:basedOn w:val="a4"/>
    <w:rsid w:val="00BE6DE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2"/>
      <w:szCs w:val="22"/>
    </w:rPr>
  </w:style>
  <w:style w:type="paragraph" w:customStyle="1" w:styleId="xl147">
    <w:name w:val="xl147"/>
    <w:basedOn w:val="a4"/>
    <w:rsid w:val="00BE6DE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48">
    <w:name w:val="xl148"/>
    <w:basedOn w:val="a4"/>
    <w:rsid w:val="00BE6DE1"/>
    <w:pPr>
      <w:pBdr>
        <w:top w:val="single" w:sz="4" w:space="0" w:color="auto"/>
        <w:left w:val="single" w:sz="4" w:space="9" w:color="auto"/>
        <w:bottom w:val="single" w:sz="4" w:space="0" w:color="auto"/>
        <w:right w:val="single" w:sz="4" w:space="0" w:color="auto"/>
      </w:pBdr>
      <w:shd w:val="clear" w:color="000000" w:fill="FFFFFF"/>
      <w:spacing w:before="100" w:beforeAutospacing="1" w:after="100" w:afterAutospacing="1"/>
      <w:ind w:firstLineChars="100" w:firstLine="100"/>
      <w:jc w:val="left"/>
      <w:textAlignment w:val="center"/>
    </w:pPr>
    <w:rPr>
      <w:sz w:val="22"/>
      <w:szCs w:val="22"/>
    </w:rPr>
  </w:style>
  <w:style w:type="paragraph" w:customStyle="1" w:styleId="xl149">
    <w:name w:val="xl149"/>
    <w:basedOn w:val="a4"/>
    <w:rsid w:val="00BE6DE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sz w:val="22"/>
      <w:szCs w:val="22"/>
    </w:rPr>
  </w:style>
  <w:style w:type="paragraph" w:customStyle="1" w:styleId="xl150">
    <w:name w:val="xl150"/>
    <w:basedOn w:val="a4"/>
    <w:rsid w:val="00BE6DE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sz w:val="22"/>
      <w:szCs w:val="22"/>
    </w:rPr>
  </w:style>
  <w:style w:type="paragraph" w:customStyle="1" w:styleId="xl151">
    <w:name w:val="xl151"/>
    <w:basedOn w:val="a4"/>
    <w:rsid w:val="00BE6DE1"/>
    <w:pPr>
      <w:pBdr>
        <w:top w:val="single" w:sz="4" w:space="0" w:color="auto"/>
        <w:left w:val="single" w:sz="4" w:space="0" w:color="auto"/>
        <w:bottom w:val="single" w:sz="4" w:space="0" w:color="auto"/>
      </w:pBdr>
      <w:spacing w:before="100" w:beforeAutospacing="1" w:after="100" w:afterAutospacing="1"/>
      <w:textAlignment w:val="center"/>
    </w:pPr>
    <w:rPr>
      <w:sz w:val="22"/>
      <w:szCs w:val="22"/>
    </w:rPr>
  </w:style>
  <w:style w:type="paragraph" w:customStyle="1" w:styleId="xl152">
    <w:name w:val="xl152"/>
    <w:basedOn w:val="a4"/>
    <w:rsid w:val="00BE6DE1"/>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sz w:val="22"/>
      <w:szCs w:val="22"/>
    </w:rPr>
  </w:style>
  <w:style w:type="paragraph" w:customStyle="1" w:styleId="xl153">
    <w:name w:val="xl153"/>
    <w:basedOn w:val="a4"/>
    <w:rsid w:val="00BE6DE1"/>
    <w:pPr>
      <w:pBdr>
        <w:top w:val="single" w:sz="4" w:space="0" w:color="auto"/>
        <w:bottom w:val="single" w:sz="4" w:space="0" w:color="auto"/>
      </w:pBdr>
      <w:shd w:val="clear" w:color="000000" w:fill="FFFFFF"/>
      <w:spacing w:before="100" w:beforeAutospacing="1" w:after="100" w:afterAutospacing="1"/>
      <w:textAlignment w:val="center"/>
    </w:pPr>
    <w:rPr>
      <w:sz w:val="22"/>
      <w:szCs w:val="22"/>
    </w:rPr>
  </w:style>
  <w:style w:type="paragraph" w:customStyle="1" w:styleId="xl154">
    <w:name w:val="xl154"/>
    <w:basedOn w:val="a4"/>
    <w:rsid w:val="00BE6DE1"/>
    <w:pPr>
      <w:pBdr>
        <w:top w:val="single" w:sz="4" w:space="0" w:color="auto"/>
        <w:left w:val="single" w:sz="4" w:space="0" w:color="auto"/>
        <w:bottom w:val="single" w:sz="4" w:space="0" w:color="auto"/>
      </w:pBdr>
      <w:shd w:val="clear" w:color="000000" w:fill="FFFFFF"/>
      <w:spacing w:before="100" w:beforeAutospacing="1" w:after="100" w:afterAutospacing="1"/>
      <w:jc w:val="left"/>
      <w:textAlignment w:val="center"/>
    </w:pPr>
    <w:rPr>
      <w:sz w:val="22"/>
      <w:szCs w:val="22"/>
    </w:rPr>
  </w:style>
  <w:style w:type="paragraph" w:customStyle="1" w:styleId="xl155">
    <w:name w:val="xl155"/>
    <w:basedOn w:val="a4"/>
    <w:rsid w:val="00BE6DE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156">
    <w:name w:val="xl156"/>
    <w:basedOn w:val="a4"/>
    <w:rsid w:val="00BE6DE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2"/>
      <w:szCs w:val="22"/>
    </w:rPr>
  </w:style>
  <w:style w:type="paragraph" w:customStyle="1" w:styleId="xl157">
    <w:name w:val="xl157"/>
    <w:basedOn w:val="a4"/>
    <w:rsid w:val="00BE6DE1"/>
    <w:pPr>
      <w:pBdr>
        <w:bottom w:val="single" w:sz="4" w:space="0" w:color="auto"/>
        <w:right w:val="single" w:sz="4" w:space="0" w:color="auto"/>
      </w:pBdr>
      <w:shd w:val="clear" w:color="000000" w:fill="FFFFFF"/>
      <w:spacing w:before="100" w:beforeAutospacing="1" w:after="100" w:afterAutospacing="1"/>
      <w:textAlignment w:val="center"/>
    </w:pPr>
    <w:rPr>
      <w:sz w:val="22"/>
      <w:szCs w:val="22"/>
    </w:rPr>
  </w:style>
  <w:style w:type="paragraph" w:customStyle="1" w:styleId="xl158">
    <w:name w:val="xl158"/>
    <w:basedOn w:val="a4"/>
    <w:rsid w:val="00BE6DE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2"/>
      <w:szCs w:val="22"/>
    </w:rPr>
  </w:style>
  <w:style w:type="paragraph" w:customStyle="1" w:styleId="xl159">
    <w:name w:val="xl159"/>
    <w:basedOn w:val="a4"/>
    <w:rsid w:val="00BE6DE1"/>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index 1" w:uiPriority="0"/>
    <w:lsdException w:name="toc 1" w:uiPriority="0"/>
    <w:lsdException w:name="toc 2" w:uiPriority="0"/>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index heading" w:uiPriority="0"/>
    <w:lsdException w:name="caption" w:semiHidden="0" w:uiPriority="0" w:unhideWhenUsed="0" w:qFormat="1"/>
    <w:lsdException w:name="footnote reference" w:uiPriority="0"/>
    <w:lsdException w:name="annotation reference" w:uiPriority="0"/>
    <w:lsdException w:name="page number" w:uiPriority="0"/>
    <w:lsdException w:name="endnote reference" w:uiPriority="0"/>
    <w:lsdException w:name="endnote text" w:uiPriority="0"/>
    <w:lsdException w:name="List" w:uiPriority="0"/>
    <w:lsdException w:name="List Bullet"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Normal (Web)" w:uiPriority="0"/>
    <w:lsdException w:name="HTML Preformatted" w:uiPriority="0"/>
    <w:lsdException w:name="HTML Typewriter" w:uiPriority="0"/>
    <w:lsdException w:name="annotation subject" w:uiPriority="0"/>
    <w:lsdException w:name="Table Professional" w:uiPriority="0"/>
    <w:lsdException w:name="Balloo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rsid w:val="00C05BD7"/>
    <w:pPr>
      <w:spacing w:before="120" w:after="120"/>
      <w:jc w:val="both"/>
    </w:pPr>
    <w:rPr>
      <w:sz w:val="24"/>
      <w:szCs w:val="24"/>
    </w:rPr>
  </w:style>
  <w:style w:type="paragraph" w:styleId="11">
    <w:name w:val="heading 1"/>
    <w:aliases w:val="1 порядок,Заголовок 1 Знак Знак,Заголовок 1 Знак Знак Знак,новая страница,Заголовок параграфа (1.),OG Heading 1"/>
    <w:basedOn w:val="a4"/>
    <w:next w:val="a4"/>
    <w:link w:val="12"/>
    <w:qFormat/>
    <w:rsid w:val="00C05BD7"/>
    <w:pPr>
      <w:keepNext/>
      <w:numPr>
        <w:numId w:val="1"/>
      </w:numPr>
      <w:spacing w:before="240" w:after="60"/>
      <w:outlineLvl w:val="0"/>
    </w:pPr>
    <w:rPr>
      <w:rFonts w:ascii="Arial" w:hAnsi="Arial"/>
      <w:b/>
      <w:bCs/>
      <w:kern w:val="32"/>
      <w:sz w:val="32"/>
      <w:szCs w:val="32"/>
    </w:rPr>
  </w:style>
  <w:style w:type="paragraph" w:styleId="2">
    <w:name w:val="heading 2"/>
    <w:aliases w:val="OG Heading 2"/>
    <w:basedOn w:val="a4"/>
    <w:next w:val="a4"/>
    <w:link w:val="20"/>
    <w:qFormat/>
    <w:rsid w:val="000721B8"/>
    <w:pPr>
      <w:keepNext/>
      <w:spacing w:before="240" w:after="60"/>
      <w:ind w:left="576" w:hanging="576"/>
      <w:outlineLvl w:val="1"/>
    </w:pPr>
    <w:rPr>
      <w:b/>
      <w:iCs/>
    </w:rPr>
  </w:style>
  <w:style w:type="paragraph" w:styleId="3">
    <w:name w:val="heading 3"/>
    <w:aliases w:val="4 порядок, Знак,OG Heading 3,- 1.1.1,Ведомость (название)"/>
    <w:basedOn w:val="a4"/>
    <w:next w:val="a4"/>
    <w:link w:val="30"/>
    <w:qFormat/>
    <w:rsid w:val="00C05BD7"/>
    <w:pPr>
      <w:keepNext/>
      <w:numPr>
        <w:ilvl w:val="2"/>
        <w:numId w:val="1"/>
      </w:numPr>
      <w:spacing w:before="240" w:after="60"/>
      <w:outlineLvl w:val="2"/>
    </w:pPr>
    <w:rPr>
      <w:rFonts w:ascii="Arial" w:hAnsi="Arial" w:cs="Arial"/>
      <w:b/>
      <w:bCs/>
      <w:sz w:val="26"/>
      <w:szCs w:val="26"/>
    </w:rPr>
  </w:style>
  <w:style w:type="paragraph" w:styleId="4">
    <w:name w:val="heading 4"/>
    <w:aliases w:val="Рекомендация"/>
    <w:basedOn w:val="a4"/>
    <w:next w:val="a4"/>
    <w:link w:val="40"/>
    <w:qFormat/>
    <w:rsid w:val="00C05BD7"/>
    <w:pPr>
      <w:keepNext/>
      <w:numPr>
        <w:ilvl w:val="3"/>
        <w:numId w:val="1"/>
      </w:numPr>
      <w:spacing w:before="240" w:after="60"/>
      <w:outlineLvl w:val="3"/>
    </w:pPr>
    <w:rPr>
      <w:b/>
      <w:bCs/>
      <w:sz w:val="28"/>
      <w:szCs w:val="28"/>
    </w:rPr>
  </w:style>
  <w:style w:type="paragraph" w:styleId="5">
    <w:name w:val="heading 5"/>
    <w:aliases w:val="Заголовок 5 Знак1,Заголовок 5 Знак Знак"/>
    <w:basedOn w:val="a4"/>
    <w:next w:val="a4"/>
    <w:link w:val="50"/>
    <w:qFormat/>
    <w:rsid w:val="000721B8"/>
    <w:pPr>
      <w:spacing w:before="240" w:after="60"/>
      <w:ind w:left="1008" w:hanging="1008"/>
      <w:outlineLvl w:val="4"/>
    </w:pPr>
    <w:rPr>
      <w:b/>
      <w:bCs/>
      <w:iCs/>
      <w:sz w:val="22"/>
      <w:szCs w:val="22"/>
    </w:rPr>
  </w:style>
  <w:style w:type="paragraph" w:styleId="6">
    <w:name w:val="heading 6"/>
    <w:aliases w:val="Заголовок налогов"/>
    <w:basedOn w:val="a4"/>
    <w:next w:val="a4"/>
    <w:link w:val="60"/>
    <w:qFormat/>
    <w:rsid w:val="00C05BD7"/>
    <w:pPr>
      <w:numPr>
        <w:ilvl w:val="5"/>
        <w:numId w:val="1"/>
      </w:numPr>
      <w:spacing w:before="240" w:after="60"/>
      <w:outlineLvl w:val="5"/>
    </w:pPr>
    <w:rPr>
      <w:b/>
      <w:bCs/>
      <w:sz w:val="22"/>
      <w:szCs w:val="22"/>
    </w:rPr>
  </w:style>
  <w:style w:type="paragraph" w:styleId="7">
    <w:name w:val="heading 7"/>
    <w:basedOn w:val="a4"/>
    <w:next w:val="a4"/>
    <w:link w:val="70"/>
    <w:qFormat/>
    <w:rsid w:val="00954DCE"/>
    <w:pPr>
      <w:spacing w:before="240" w:after="60"/>
      <w:ind w:left="1296" w:hanging="1296"/>
      <w:outlineLvl w:val="6"/>
    </w:pPr>
    <w:rPr>
      <w:b/>
      <w:sz w:val="28"/>
      <w:szCs w:val="28"/>
    </w:rPr>
  </w:style>
  <w:style w:type="paragraph" w:styleId="8">
    <w:name w:val="heading 8"/>
    <w:basedOn w:val="a4"/>
    <w:next w:val="a4"/>
    <w:link w:val="80"/>
    <w:qFormat/>
    <w:rsid w:val="00C05BD7"/>
    <w:pPr>
      <w:numPr>
        <w:ilvl w:val="7"/>
        <w:numId w:val="1"/>
      </w:numPr>
      <w:spacing w:before="240" w:after="60"/>
      <w:outlineLvl w:val="7"/>
    </w:pPr>
    <w:rPr>
      <w:i/>
      <w:iCs/>
    </w:rPr>
  </w:style>
  <w:style w:type="paragraph" w:styleId="9">
    <w:name w:val="heading 9"/>
    <w:basedOn w:val="a4"/>
    <w:next w:val="a4"/>
    <w:link w:val="90"/>
    <w:qFormat/>
    <w:rsid w:val="00C05BD7"/>
    <w:pPr>
      <w:numPr>
        <w:ilvl w:val="8"/>
        <w:numId w:val="1"/>
      </w:numPr>
      <w:spacing w:before="240" w:after="60"/>
      <w:outlineLvl w:val="8"/>
    </w:pPr>
    <w:rPr>
      <w:rFonts w:ascii="Arial" w:hAnsi="Arial" w:cs="Arial"/>
      <w:sz w:val="22"/>
      <w:szCs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paragraph" w:customStyle="1" w:styleId="ConsPlusNormal">
    <w:name w:val="ConsPlusNormal"/>
    <w:rsid w:val="00C05BD7"/>
    <w:pPr>
      <w:widowControl w:val="0"/>
      <w:autoSpaceDE w:val="0"/>
      <w:autoSpaceDN w:val="0"/>
      <w:adjustRightInd w:val="0"/>
      <w:ind w:firstLine="720"/>
    </w:pPr>
    <w:rPr>
      <w:rFonts w:ascii="Arial" w:hAnsi="Arial" w:cs="Arial"/>
      <w:sz w:val="24"/>
      <w:szCs w:val="24"/>
    </w:rPr>
  </w:style>
  <w:style w:type="paragraph" w:styleId="a8">
    <w:name w:val="Body Text"/>
    <w:aliases w:val=" Знак1 Знак"/>
    <w:basedOn w:val="a4"/>
    <w:link w:val="a9"/>
    <w:rsid w:val="00C05BD7"/>
    <w:pPr>
      <w:spacing w:before="0" w:after="0"/>
    </w:pPr>
  </w:style>
  <w:style w:type="character" w:styleId="aa">
    <w:name w:val="Emphasis"/>
    <w:qFormat/>
    <w:rsid w:val="00C05BD7"/>
    <w:rPr>
      <w:i/>
      <w:iCs/>
    </w:rPr>
  </w:style>
  <w:style w:type="paragraph" w:styleId="22">
    <w:name w:val="toc 2"/>
    <w:basedOn w:val="a4"/>
    <w:next w:val="a4"/>
    <w:autoRedefine/>
    <w:rsid w:val="005C49DD"/>
    <w:pPr>
      <w:tabs>
        <w:tab w:val="right" w:leader="dot" w:pos="9639"/>
      </w:tabs>
    </w:pPr>
    <w:rPr>
      <w:iCs/>
      <w:noProof/>
    </w:rPr>
  </w:style>
  <w:style w:type="paragraph" w:styleId="13">
    <w:name w:val="index 1"/>
    <w:basedOn w:val="a4"/>
    <w:next w:val="a4"/>
    <w:autoRedefine/>
    <w:rsid w:val="00C05BD7"/>
    <w:pPr>
      <w:ind w:left="240" w:hanging="240"/>
    </w:pPr>
  </w:style>
  <w:style w:type="character" w:styleId="ab">
    <w:name w:val="Hyperlink"/>
    <w:uiPriority w:val="99"/>
    <w:rsid w:val="00C05BD7"/>
    <w:rPr>
      <w:color w:val="0000FF"/>
      <w:u w:val="single"/>
    </w:rPr>
  </w:style>
  <w:style w:type="paragraph" w:styleId="ac">
    <w:name w:val="Body Text Indent"/>
    <w:basedOn w:val="a4"/>
    <w:link w:val="ad"/>
    <w:rsid w:val="00C05BD7"/>
    <w:pPr>
      <w:spacing w:before="0" w:after="0"/>
      <w:ind w:firstLine="709"/>
    </w:pPr>
    <w:rPr>
      <w:szCs w:val="28"/>
    </w:rPr>
  </w:style>
  <w:style w:type="paragraph" w:customStyle="1" w:styleId="210">
    <w:name w:val="Основной текст 21"/>
    <w:basedOn w:val="a4"/>
    <w:rsid w:val="00C05BD7"/>
    <w:pPr>
      <w:widowControl w:val="0"/>
      <w:suppressAutoHyphens/>
      <w:spacing w:before="0" w:line="480" w:lineRule="auto"/>
      <w:jc w:val="left"/>
    </w:pPr>
    <w:rPr>
      <w:rFonts w:eastAsia="Arial Unicode MS"/>
    </w:rPr>
  </w:style>
  <w:style w:type="paragraph" w:customStyle="1" w:styleId="14">
    <w:name w:val="Стиль 14 пт По ширине"/>
    <w:basedOn w:val="a4"/>
    <w:rsid w:val="00C05BD7"/>
    <w:pPr>
      <w:spacing w:before="0" w:after="0"/>
    </w:pPr>
    <w:rPr>
      <w:sz w:val="28"/>
      <w:szCs w:val="20"/>
    </w:rPr>
  </w:style>
  <w:style w:type="paragraph" w:styleId="31">
    <w:name w:val="Body Text Indent 3"/>
    <w:basedOn w:val="a4"/>
    <w:link w:val="310"/>
    <w:rsid w:val="00C05BD7"/>
    <w:pPr>
      <w:spacing w:before="0"/>
      <w:ind w:left="283"/>
      <w:jc w:val="left"/>
    </w:pPr>
    <w:rPr>
      <w:sz w:val="16"/>
      <w:szCs w:val="16"/>
    </w:rPr>
  </w:style>
  <w:style w:type="paragraph" w:styleId="ae">
    <w:name w:val="List Paragraph"/>
    <w:basedOn w:val="a4"/>
    <w:link w:val="af"/>
    <w:uiPriority w:val="34"/>
    <w:qFormat/>
    <w:rsid w:val="00C05BD7"/>
    <w:pPr>
      <w:spacing w:before="0" w:after="0"/>
      <w:ind w:left="720"/>
      <w:jc w:val="left"/>
    </w:pPr>
    <w:rPr>
      <w:lang w:val="en-US" w:eastAsia="en-US"/>
    </w:rPr>
  </w:style>
  <w:style w:type="paragraph" w:customStyle="1" w:styleId="32">
    <w:name w:val="заголовок 3"/>
    <w:basedOn w:val="a4"/>
    <w:next w:val="a4"/>
    <w:link w:val="33"/>
    <w:rsid w:val="00C05BD7"/>
    <w:pPr>
      <w:keepNext/>
      <w:spacing w:before="0" w:after="0"/>
      <w:ind w:firstLine="709"/>
      <w:outlineLvl w:val="2"/>
    </w:pPr>
    <w:rPr>
      <w:rFonts w:ascii="Arial" w:hAnsi="Arial" w:cs="Arial"/>
      <w:sz w:val="26"/>
      <w:szCs w:val="26"/>
    </w:rPr>
  </w:style>
  <w:style w:type="paragraph" w:customStyle="1" w:styleId="af0">
    <w:name w:val="бычный"/>
    <w:rsid w:val="00C05BD7"/>
    <w:rPr>
      <w:rFonts w:ascii="Arial" w:hAnsi="Arial" w:cs="Arial"/>
    </w:rPr>
  </w:style>
  <w:style w:type="paragraph" w:styleId="af1">
    <w:name w:val="header"/>
    <w:aliases w:val="ВерхКолонтитул"/>
    <w:basedOn w:val="a4"/>
    <w:link w:val="af2"/>
    <w:rsid w:val="00C05BD7"/>
    <w:pPr>
      <w:tabs>
        <w:tab w:val="center" w:pos="4536"/>
        <w:tab w:val="right" w:pos="9072"/>
      </w:tabs>
      <w:spacing w:before="0" w:after="0"/>
      <w:jc w:val="left"/>
    </w:pPr>
    <w:rPr>
      <w:sz w:val="20"/>
      <w:szCs w:val="20"/>
    </w:rPr>
  </w:style>
  <w:style w:type="paragraph" w:customStyle="1" w:styleId="311">
    <w:name w:val="Основной текст с отступом 31"/>
    <w:basedOn w:val="a4"/>
    <w:rsid w:val="00C05BD7"/>
    <w:pPr>
      <w:widowControl w:val="0"/>
      <w:suppressAutoHyphens/>
      <w:spacing w:before="0" w:after="0"/>
      <w:ind w:left="1276" w:hanging="142"/>
    </w:pPr>
    <w:rPr>
      <w:rFonts w:eastAsia="Arial Unicode MS"/>
      <w:sz w:val="28"/>
    </w:rPr>
  </w:style>
  <w:style w:type="paragraph" w:styleId="23">
    <w:name w:val="Body Text Indent 2"/>
    <w:basedOn w:val="a4"/>
    <w:link w:val="24"/>
    <w:rsid w:val="00C05BD7"/>
    <w:pPr>
      <w:spacing w:before="0" w:after="0"/>
      <w:ind w:right="-1" w:firstLine="709"/>
    </w:pPr>
  </w:style>
  <w:style w:type="paragraph" w:styleId="af3">
    <w:name w:val="Balloon Text"/>
    <w:basedOn w:val="a4"/>
    <w:link w:val="af4"/>
    <w:rsid w:val="00C05BD7"/>
    <w:pPr>
      <w:spacing w:before="0" w:after="0"/>
      <w:jc w:val="left"/>
    </w:pPr>
    <w:rPr>
      <w:rFonts w:ascii="Tahoma" w:hAnsi="Tahoma" w:cs="Tahoma"/>
      <w:sz w:val="16"/>
      <w:szCs w:val="16"/>
    </w:rPr>
  </w:style>
  <w:style w:type="paragraph" w:customStyle="1" w:styleId="15">
    <w:name w:val="Обычный1"/>
    <w:rsid w:val="00C05BD7"/>
    <w:pPr>
      <w:widowControl w:val="0"/>
    </w:pPr>
    <w:rPr>
      <w:rFonts w:ascii="Arial" w:hAnsi="Arial"/>
      <w:snapToGrid w:val="0"/>
    </w:rPr>
  </w:style>
  <w:style w:type="paragraph" w:customStyle="1" w:styleId="220">
    <w:name w:val="Основной текст 22"/>
    <w:basedOn w:val="a4"/>
    <w:rsid w:val="00C05BD7"/>
    <w:pPr>
      <w:spacing w:before="0" w:after="0"/>
    </w:pPr>
    <w:rPr>
      <w:szCs w:val="20"/>
    </w:rPr>
  </w:style>
  <w:style w:type="paragraph" w:customStyle="1" w:styleId="140">
    <w:name w:val="Стиль Обычный (веб) + 14 пт По ширине Слева:  0 см Первая строка..."/>
    <w:basedOn w:val="a4"/>
    <w:next w:val="af5"/>
    <w:rsid w:val="00C05BD7"/>
    <w:pPr>
      <w:spacing w:before="0" w:after="0"/>
      <w:ind w:firstLine="900"/>
    </w:pPr>
    <w:rPr>
      <w:sz w:val="28"/>
      <w:szCs w:val="20"/>
    </w:rPr>
  </w:style>
  <w:style w:type="paragraph" w:styleId="af5">
    <w:name w:val="Plain Text"/>
    <w:basedOn w:val="a4"/>
    <w:link w:val="af6"/>
    <w:rsid w:val="00C05BD7"/>
    <w:pPr>
      <w:spacing w:before="0" w:after="0"/>
      <w:jc w:val="left"/>
    </w:pPr>
    <w:rPr>
      <w:rFonts w:ascii="Courier New" w:hAnsi="Courier New" w:cs="Courier New"/>
      <w:sz w:val="20"/>
      <w:szCs w:val="20"/>
    </w:rPr>
  </w:style>
  <w:style w:type="paragraph" w:customStyle="1" w:styleId="110">
    <w:name w:val="Стиль_11"/>
    <w:basedOn w:val="a4"/>
    <w:rsid w:val="00C05BD7"/>
    <w:pPr>
      <w:spacing w:before="0" w:after="0"/>
      <w:ind w:firstLine="720"/>
      <w:jc w:val="left"/>
    </w:pPr>
    <w:rPr>
      <w:rFonts w:ascii="Arial" w:hAnsi="Arial"/>
      <w:szCs w:val="20"/>
    </w:rPr>
  </w:style>
  <w:style w:type="paragraph" w:customStyle="1" w:styleId="top">
    <w:name w:val="top"/>
    <w:basedOn w:val="a4"/>
    <w:rsid w:val="00C05BD7"/>
    <w:pPr>
      <w:spacing w:before="100" w:beforeAutospacing="1" w:after="100" w:afterAutospacing="1"/>
    </w:pPr>
    <w:rPr>
      <w:rFonts w:ascii="Arial" w:hAnsi="Arial" w:cs="Arial"/>
      <w:color w:val="000000"/>
      <w:sz w:val="20"/>
      <w:szCs w:val="20"/>
    </w:rPr>
  </w:style>
  <w:style w:type="paragraph" w:customStyle="1" w:styleId="top1">
    <w:name w:val="top1"/>
    <w:basedOn w:val="a4"/>
    <w:rsid w:val="00C05BD7"/>
    <w:pPr>
      <w:spacing w:before="100" w:beforeAutospacing="1" w:after="100" w:afterAutospacing="1"/>
      <w:jc w:val="center"/>
    </w:pPr>
    <w:rPr>
      <w:rFonts w:ascii="Arial" w:hAnsi="Arial" w:cs="Arial"/>
      <w:color w:val="000000"/>
      <w:sz w:val="20"/>
      <w:szCs w:val="20"/>
    </w:rPr>
  </w:style>
  <w:style w:type="paragraph" w:customStyle="1" w:styleId="FR1">
    <w:name w:val="FR1"/>
    <w:rsid w:val="00C05BD7"/>
    <w:pPr>
      <w:widowControl w:val="0"/>
      <w:spacing w:before="380"/>
      <w:ind w:left="2720"/>
    </w:pPr>
    <w:rPr>
      <w:rFonts w:ascii="Arial" w:hAnsi="Arial"/>
      <w:snapToGrid w:val="0"/>
      <w:sz w:val="28"/>
    </w:rPr>
  </w:style>
  <w:style w:type="paragraph" w:customStyle="1" w:styleId="text1">
    <w:name w:val="text_1"/>
    <w:basedOn w:val="a4"/>
    <w:rsid w:val="00C05BD7"/>
    <w:pPr>
      <w:spacing w:before="100" w:beforeAutospacing="1" w:after="100" w:afterAutospacing="1"/>
      <w:jc w:val="left"/>
    </w:pPr>
    <w:rPr>
      <w:rFonts w:ascii="Verdana" w:hAnsi="Verdana"/>
      <w:sz w:val="18"/>
      <w:szCs w:val="18"/>
    </w:rPr>
  </w:style>
  <w:style w:type="paragraph" w:customStyle="1" w:styleId="xl36">
    <w:name w:val="xl36"/>
    <w:basedOn w:val="a4"/>
    <w:rsid w:val="00C05BD7"/>
    <w:pPr>
      <w:pBdr>
        <w:top w:val="single" w:sz="8" w:space="0" w:color="auto"/>
        <w:left w:val="single" w:sz="8" w:space="0" w:color="auto"/>
        <w:right w:val="single" w:sz="8" w:space="0" w:color="auto"/>
      </w:pBdr>
      <w:spacing w:before="100" w:beforeAutospacing="1" w:after="100" w:afterAutospacing="1"/>
      <w:jc w:val="center"/>
    </w:pPr>
    <w:rPr>
      <w:sz w:val="28"/>
      <w:szCs w:val="28"/>
    </w:rPr>
  </w:style>
  <w:style w:type="paragraph" w:customStyle="1" w:styleId="16">
    <w:name w:val="Стиль1"/>
    <w:basedOn w:val="a4"/>
    <w:rsid w:val="00C05BD7"/>
    <w:pPr>
      <w:spacing w:before="0" w:after="0"/>
      <w:ind w:firstLine="709"/>
    </w:pPr>
    <w:rPr>
      <w:sz w:val="28"/>
      <w:szCs w:val="28"/>
    </w:rPr>
  </w:style>
  <w:style w:type="character" w:customStyle="1" w:styleId="WW8Num1z0">
    <w:name w:val="WW8Num1z0"/>
    <w:rsid w:val="00C05BD7"/>
    <w:rPr>
      <w:rFonts w:ascii="Courier New" w:hAnsi="Courier New" w:cs="Courier New"/>
    </w:rPr>
  </w:style>
  <w:style w:type="character" w:customStyle="1" w:styleId="WW8Num2z0">
    <w:name w:val="WW8Num2z0"/>
    <w:rsid w:val="00C05BD7"/>
    <w:rPr>
      <w:rFonts w:ascii="Courier New" w:hAnsi="Courier New" w:cs="Courier New"/>
    </w:rPr>
  </w:style>
  <w:style w:type="character" w:customStyle="1" w:styleId="WW8Num3z0">
    <w:name w:val="WW8Num3z0"/>
    <w:rsid w:val="00C05BD7"/>
    <w:rPr>
      <w:rFonts w:ascii="Courier New" w:hAnsi="Courier New" w:cs="Courier New"/>
    </w:rPr>
  </w:style>
  <w:style w:type="character" w:customStyle="1" w:styleId="WW8Num4z0">
    <w:name w:val="WW8Num4z0"/>
    <w:rsid w:val="00C05BD7"/>
    <w:rPr>
      <w:rFonts w:ascii="Courier New" w:hAnsi="Courier New" w:cs="Courier New"/>
    </w:rPr>
  </w:style>
  <w:style w:type="character" w:customStyle="1" w:styleId="WW8Num5z0">
    <w:name w:val="WW8Num5z0"/>
    <w:rsid w:val="00C05BD7"/>
    <w:rPr>
      <w:rFonts w:ascii="Courier New" w:hAnsi="Courier New" w:cs="Courier New"/>
    </w:rPr>
  </w:style>
  <w:style w:type="character" w:customStyle="1" w:styleId="WW8Num6z0">
    <w:name w:val="WW8Num6z0"/>
    <w:rsid w:val="00C05BD7"/>
    <w:rPr>
      <w:rFonts w:ascii="Courier New" w:hAnsi="Courier New" w:cs="Courier New"/>
    </w:rPr>
  </w:style>
  <w:style w:type="character" w:customStyle="1" w:styleId="WW8Num7z0">
    <w:name w:val="WW8Num7z0"/>
    <w:rsid w:val="00C05BD7"/>
    <w:rPr>
      <w:rFonts w:ascii="Courier New" w:hAnsi="Courier New" w:cs="Courier New"/>
    </w:rPr>
  </w:style>
  <w:style w:type="character" w:customStyle="1" w:styleId="WW8Num8z0">
    <w:name w:val="WW8Num8z0"/>
    <w:rsid w:val="00C05BD7"/>
    <w:rPr>
      <w:rFonts w:ascii="Courier New" w:hAnsi="Courier New" w:cs="Courier New"/>
    </w:rPr>
  </w:style>
  <w:style w:type="character" w:customStyle="1" w:styleId="WW8Num9z0">
    <w:name w:val="WW8Num9z0"/>
    <w:rsid w:val="00C05BD7"/>
    <w:rPr>
      <w:rFonts w:ascii="Courier New" w:hAnsi="Courier New" w:cs="Courier New"/>
    </w:rPr>
  </w:style>
  <w:style w:type="character" w:customStyle="1" w:styleId="WW8Num10z0">
    <w:name w:val="WW8Num10z0"/>
    <w:rsid w:val="00C05BD7"/>
    <w:rPr>
      <w:rFonts w:ascii="Courier New" w:hAnsi="Courier New" w:cs="Courier New"/>
    </w:rPr>
  </w:style>
  <w:style w:type="character" w:customStyle="1" w:styleId="WW8Num11z0">
    <w:name w:val="WW8Num11z0"/>
    <w:rsid w:val="00C05BD7"/>
    <w:rPr>
      <w:rFonts w:ascii="Courier New" w:hAnsi="Courier New" w:cs="Courier New"/>
    </w:rPr>
  </w:style>
  <w:style w:type="character" w:customStyle="1" w:styleId="WW8Num12z0">
    <w:name w:val="WW8Num12z0"/>
    <w:rsid w:val="00C05BD7"/>
    <w:rPr>
      <w:rFonts w:ascii="Courier New" w:hAnsi="Courier New" w:cs="Courier New"/>
    </w:rPr>
  </w:style>
  <w:style w:type="character" w:customStyle="1" w:styleId="WW8Num13z0">
    <w:name w:val="WW8Num13z0"/>
    <w:rsid w:val="00C05BD7"/>
    <w:rPr>
      <w:rFonts w:ascii="Courier New" w:hAnsi="Courier New" w:cs="Courier New"/>
    </w:rPr>
  </w:style>
  <w:style w:type="character" w:customStyle="1" w:styleId="WW8Num14z0">
    <w:name w:val="WW8Num14z0"/>
    <w:rsid w:val="00C05BD7"/>
    <w:rPr>
      <w:rFonts w:ascii="Courier New" w:hAnsi="Courier New" w:cs="Courier New"/>
    </w:rPr>
  </w:style>
  <w:style w:type="character" w:customStyle="1" w:styleId="WW8Num15z0">
    <w:name w:val="WW8Num15z0"/>
    <w:rsid w:val="00C05BD7"/>
    <w:rPr>
      <w:rFonts w:ascii="Times New Roman" w:hAnsi="Times New Roman" w:cs="Times New Roman"/>
    </w:rPr>
  </w:style>
  <w:style w:type="character" w:customStyle="1" w:styleId="WW8Num16z0">
    <w:name w:val="WW8Num16z0"/>
    <w:rsid w:val="00C05BD7"/>
    <w:rPr>
      <w:rFonts w:ascii="Courier New" w:hAnsi="Courier New" w:cs="Courier New"/>
    </w:rPr>
  </w:style>
  <w:style w:type="character" w:customStyle="1" w:styleId="WW8Num17z0">
    <w:name w:val="WW8Num17z0"/>
    <w:rsid w:val="00C05BD7"/>
    <w:rPr>
      <w:rFonts w:ascii="Courier New" w:hAnsi="Courier New" w:cs="Courier New"/>
    </w:rPr>
  </w:style>
  <w:style w:type="character" w:customStyle="1" w:styleId="WW8Num18z0">
    <w:name w:val="WW8Num18z0"/>
    <w:rsid w:val="00C05BD7"/>
    <w:rPr>
      <w:rFonts w:ascii="Courier New" w:hAnsi="Courier New" w:cs="Courier New"/>
    </w:rPr>
  </w:style>
  <w:style w:type="character" w:customStyle="1" w:styleId="WW8Num19z0">
    <w:name w:val="WW8Num19z0"/>
    <w:rsid w:val="00C05BD7"/>
    <w:rPr>
      <w:rFonts w:ascii="Courier New" w:hAnsi="Courier New" w:cs="Courier New"/>
    </w:rPr>
  </w:style>
  <w:style w:type="character" w:customStyle="1" w:styleId="WW8Num20z0">
    <w:name w:val="WW8Num20z0"/>
    <w:rsid w:val="00C05BD7"/>
    <w:rPr>
      <w:rFonts w:ascii="Courier New" w:hAnsi="Courier New" w:cs="Courier New"/>
    </w:rPr>
  </w:style>
  <w:style w:type="character" w:customStyle="1" w:styleId="WW8Num21z0">
    <w:name w:val="WW8Num21z0"/>
    <w:rsid w:val="00C05BD7"/>
    <w:rPr>
      <w:rFonts w:ascii="Courier New" w:hAnsi="Courier New" w:cs="Courier New"/>
    </w:rPr>
  </w:style>
  <w:style w:type="character" w:customStyle="1" w:styleId="WW8Num22z0">
    <w:name w:val="WW8Num22z0"/>
    <w:rsid w:val="00C05BD7"/>
    <w:rPr>
      <w:rFonts w:ascii="Courier New" w:hAnsi="Courier New" w:cs="Courier New"/>
    </w:rPr>
  </w:style>
  <w:style w:type="character" w:customStyle="1" w:styleId="Absatz-Standardschriftart">
    <w:name w:val="Absatz-Standardschriftart"/>
    <w:rsid w:val="00C05BD7"/>
  </w:style>
  <w:style w:type="character" w:customStyle="1" w:styleId="WW-Absatz-Standardschriftart">
    <w:name w:val="WW-Absatz-Standardschriftart"/>
    <w:rsid w:val="00C05BD7"/>
  </w:style>
  <w:style w:type="character" w:customStyle="1" w:styleId="WW-Absatz-Standardschriftart1">
    <w:name w:val="WW-Absatz-Standardschriftart1"/>
    <w:rsid w:val="00C05BD7"/>
  </w:style>
  <w:style w:type="character" w:customStyle="1" w:styleId="WW-Absatz-Standardschriftart11">
    <w:name w:val="WW-Absatz-Standardschriftart11"/>
    <w:rsid w:val="00C05BD7"/>
  </w:style>
  <w:style w:type="character" w:customStyle="1" w:styleId="25">
    <w:name w:val="Основной шрифт абзаца2"/>
    <w:rsid w:val="00C05BD7"/>
  </w:style>
  <w:style w:type="character" w:customStyle="1" w:styleId="WW-Absatz-Standardschriftart111">
    <w:name w:val="WW-Absatz-Standardschriftart111"/>
    <w:rsid w:val="00C05BD7"/>
  </w:style>
  <w:style w:type="character" w:customStyle="1" w:styleId="WW-Absatz-Standardschriftart1111">
    <w:name w:val="WW-Absatz-Standardschriftart1111"/>
    <w:rsid w:val="00C05BD7"/>
  </w:style>
  <w:style w:type="character" w:customStyle="1" w:styleId="WW-Absatz-Standardschriftart11111">
    <w:name w:val="WW-Absatz-Standardschriftart11111"/>
    <w:rsid w:val="00C05BD7"/>
  </w:style>
  <w:style w:type="character" w:customStyle="1" w:styleId="WW-Absatz-Standardschriftart111111">
    <w:name w:val="WW-Absatz-Standardschriftart111111"/>
    <w:rsid w:val="00C05BD7"/>
  </w:style>
  <w:style w:type="character" w:customStyle="1" w:styleId="WW-Absatz-Standardschriftart1111111">
    <w:name w:val="WW-Absatz-Standardschriftart1111111"/>
    <w:rsid w:val="00C05BD7"/>
  </w:style>
  <w:style w:type="character" w:customStyle="1" w:styleId="WW-Absatz-Standardschriftart11111111">
    <w:name w:val="WW-Absatz-Standardschriftart11111111"/>
    <w:rsid w:val="00C05BD7"/>
  </w:style>
  <w:style w:type="character" w:customStyle="1" w:styleId="WW-Absatz-Standardschriftart111111111">
    <w:name w:val="WW-Absatz-Standardschriftart111111111"/>
    <w:rsid w:val="00C05BD7"/>
  </w:style>
  <w:style w:type="character" w:customStyle="1" w:styleId="WW-Absatz-Standardschriftart1111111111">
    <w:name w:val="WW-Absatz-Standardschriftart1111111111"/>
    <w:rsid w:val="00C05BD7"/>
  </w:style>
  <w:style w:type="character" w:customStyle="1" w:styleId="WW-Absatz-Standardschriftart11111111111">
    <w:name w:val="WW-Absatz-Standardschriftart11111111111"/>
    <w:rsid w:val="00C05BD7"/>
  </w:style>
  <w:style w:type="character" w:customStyle="1" w:styleId="WW-Absatz-Standardschriftart111111111111">
    <w:name w:val="WW-Absatz-Standardschriftart111111111111"/>
    <w:rsid w:val="00C05BD7"/>
  </w:style>
  <w:style w:type="character" w:customStyle="1" w:styleId="WW-Absatz-Standardschriftart1111111111111">
    <w:name w:val="WW-Absatz-Standardschriftart1111111111111"/>
    <w:rsid w:val="00C05BD7"/>
  </w:style>
  <w:style w:type="character" w:customStyle="1" w:styleId="WW-Absatz-Standardschriftart11111111111111">
    <w:name w:val="WW-Absatz-Standardschriftart11111111111111"/>
    <w:rsid w:val="00C05BD7"/>
  </w:style>
  <w:style w:type="character" w:customStyle="1" w:styleId="WW8Num23z0">
    <w:name w:val="WW8Num23z0"/>
    <w:rsid w:val="00C05BD7"/>
    <w:rPr>
      <w:rFonts w:ascii="Courier New" w:hAnsi="Courier New" w:cs="Courier New"/>
    </w:rPr>
  </w:style>
  <w:style w:type="character" w:customStyle="1" w:styleId="WW-Absatz-Standardschriftart111111111111111">
    <w:name w:val="WW-Absatz-Standardschriftart111111111111111"/>
    <w:rsid w:val="00C05BD7"/>
  </w:style>
  <w:style w:type="character" w:customStyle="1" w:styleId="WW8Num24z0">
    <w:name w:val="WW8Num24z0"/>
    <w:rsid w:val="00C05BD7"/>
    <w:rPr>
      <w:rFonts w:ascii="Courier New" w:hAnsi="Courier New" w:cs="Courier New"/>
    </w:rPr>
  </w:style>
  <w:style w:type="character" w:customStyle="1" w:styleId="WW8Num25z0">
    <w:name w:val="WW8Num25z0"/>
    <w:rsid w:val="00C05BD7"/>
    <w:rPr>
      <w:rFonts w:ascii="Courier New" w:hAnsi="Courier New" w:cs="Courier New"/>
    </w:rPr>
  </w:style>
  <w:style w:type="character" w:customStyle="1" w:styleId="WW-Absatz-Standardschriftart1111111111111111">
    <w:name w:val="WW-Absatz-Standardschriftart1111111111111111"/>
    <w:rsid w:val="00C05BD7"/>
  </w:style>
  <w:style w:type="character" w:customStyle="1" w:styleId="WW8Num26z0">
    <w:name w:val="WW8Num26z0"/>
    <w:rsid w:val="00C05BD7"/>
    <w:rPr>
      <w:rFonts w:ascii="Courier New" w:hAnsi="Courier New" w:cs="Courier New"/>
    </w:rPr>
  </w:style>
  <w:style w:type="character" w:customStyle="1" w:styleId="WW8Num27z0">
    <w:name w:val="WW8Num27z0"/>
    <w:rsid w:val="00C05BD7"/>
    <w:rPr>
      <w:rFonts w:ascii="Courier New" w:hAnsi="Courier New" w:cs="Courier New"/>
    </w:rPr>
  </w:style>
  <w:style w:type="character" w:customStyle="1" w:styleId="WW8Num28z0">
    <w:name w:val="WW8Num28z0"/>
    <w:rsid w:val="00C05BD7"/>
    <w:rPr>
      <w:rFonts w:ascii="Times New Roman" w:hAnsi="Times New Roman" w:cs="Times New Roman"/>
    </w:rPr>
  </w:style>
  <w:style w:type="character" w:customStyle="1" w:styleId="WW8Num29z0">
    <w:name w:val="WW8Num29z0"/>
    <w:rsid w:val="00C05BD7"/>
    <w:rPr>
      <w:rFonts w:ascii="Courier New" w:hAnsi="Courier New" w:cs="Courier New"/>
    </w:rPr>
  </w:style>
  <w:style w:type="character" w:customStyle="1" w:styleId="WW8Num30z0">
    <w:name w:val="WW8Num30z0"/>
    <w:rsid w:val="00C05BD7"/>
    <w:rPr>
      <w:rFonts w:ascii="Courier New" w:hAnsi="Courier New" w:cs="Courier New"/>
    </w:rPr>
  </w:style>
  <w:style w:type="character" w:customStyle="1" w:styleId="WW8Num31z0">
    <w:name w:val="WW8Num31z0"/>
    <w:rsid w:val="00C05BD7"/>
    <w:rPr>
      <w:rFonts w:ascii="Times New Roman" w:hAnsi="Times New Roman" w:cs="Times New Roman"/>
    </w:rPr>
  </w:style>
  <w:style w:type="character" w:customStyle="1" w:styleId="WW8Num32z0">
    <w:name w:val="WW8Num32z0"/>
    <w:rsid w:val="00C05BD7"/>
    <w:rPr>
      <w:rFonts w:ascii="Courier New" w:hAnsi="Courier New" w:cs="Courier New"/>
    </w:rPr>
  </w:style>
  <w:style w:type="character" w:customStyle="1" w:styleId="WW-Absatz-Standardschriftart11111111111111111">
    <w:name w:val="WW-Absatz-Standardschriftart11111111111111111"/>
    <w:rsid w:val="00C05BD7"/>
  </w:style>
  <w:style w:type="character" w:customStyle="1" w:styleId="WW8Num33z0">
    <w:name w:val="WW8Num33z0"/>
    <w:rsid w:val="00C05BD7"/>
    <w:rPr>
      <w:rFonts w:ascii="Courier New" w:hAnsi="Courier New" w:cs="Courier New"/>
    </w:rPr>
  </w:style>
  <w:style w:type="character" w:customStyle="1" w:styleId="WW-Absatz-Standardschriftart111111111111111111">
    <w:name w:val="WW-Absatz-Standardschriftart111111111111111111"/>
    <w:rsid w:val="00C05BD7"/>
  </w:style>
  <w:style w:type="character" w:customStyle="1" w:styleId="WW-Absatz-Standardschriftart1111111111111111111">
    <w:name w:val="WW-Absatz-Standardschriftart1111111111111111111"/>
    <w:rsid w:val="00C05BD7"/>
  </w:style>
  <w:style w:type="character" w:customStyle="1" w:styleId="WW-Absatz-Standardschriftart11111111111111111111">
    <w:name w:val="WW-Absatz-Standardschriftart11111111111111111111"/>
    <w:rsid w:val="00C05BD7"/>
  </w:style>
  <w:style w:type="character" w:customStyle="1" w:styleId="WW-Absatz-Standardschriftart111111111111111111111">
    <w:name w:val="WW-Absatz-Standardschriftart111111111111111111111"/>
    <w:rsid w:val="00C05BD7"/>
  </w:style>
  <w:style w:type="character" w:customStyle="1" w:styleId="WW-Absatz-Standardschriftart1111111111111111111111">
    <w:name w:val="WW-Absatz-Standardschriftart1111111111111111111111"/>
    <w:rsid w:val="00C05BD7"/>
  </w:style>
  <w:style w:type="character" w:customStyle="1" w:styleId="WW-Absatz-Standardschriftart11111111111111111111111">
    <w:name w:val="WW-Absatz-Standardschriftart11111111111111111111111"/>
    <w:rsid w:val="00C05BD7"/>
  </w:style>
  <w:style w:type="character" w:customStyle="1" w:styleId="WW-Absatz-Standardschriftart111111111111111111111111">
    <w:name w:val="WW-Absatz-Standardschriftart111111111111111111111111"/>
    <w:rsid w:val="00C05BD7"/>
  </w:style>
  <w:style w:type="character" w:customStyle="1" w:styleId="WW-Absatz-Standardschriftart1111111111111111111111111">
    <w:name w:val="WW-Absatz-Standardschriftart1111111111111111111111111"/>
    <w:rsid w:val="00C05BD7"/>
  </w:style>
  <w:style w:type="character" w:customStyle="1" w:styleId="WW-Absatz-Standardschriftart11111111111111111111111111">
    <w:name w:val="WW-Absatz-Standardschriftart11111111111111111111111111"/>
    <w:rsid w:val="00C05BD7"/>
  </w:style>
  <w:style w:type="character" w:customStyle="1" w:styleId="WW-Absatz-Standardschriftart111111111111111111111111111">
    <w:name w:val="WW-Absatz-Standardschriftart111111111111111111111111111"/>
    <w:rsid w:val="00C05BD7"/>
  </w:style>
  <w:style w:type="character" w:customStyle="1" w:styleId="WW-Absatz-Standardschriftart1111111111111111111111111111">
    <w:name w:val="WW-Absatz-Standardschriftart1111111111111111111111111111"/>
    <w:rsid w:val="00C05BD7"/>
  </w:style>
  <w:style w:type="character" w:customStyle="1" w:styleId="WW-Absatz-Standardschriftart11111111111111111111111111111">
    <w:name w:val="WW-Absatz-Standardschriftart11111111111111111111111111111"/>
    <w:rsid w:val="00C05BD7"/>
  </w:style>
  <w:style w:type="character" w:customStyle="1" w:styleId="WW-Absatz-Standardschriftart111111111111111111111111111111">
    <w:name w:val="WW-Absatz-Standardschriftart111111111111111111111111111111"/>
    <w:rsid w:val="00C05BD7"/>
  </w:style>
  <w:style w:type="character" w:customStyle="1" w:styleId="WW-Absatz-Standardschriftart1111111111111111111111111111111">
    <w:name w:val="WW-Absatz-Standardschriftart1111111111111111111111111111111"/>
    <w:rsid w:val="00C05BD7"/>
  </w:style>
  <w:style w:type="character" w:customStyle="1" w:styleId="WW-Absatz-Standardschriftart11111111111111111111111111111111">
    <w:name w:val="WW-Absatz-Standardschriftart11111111111111111111111111111111"/>
    <w:rsid w:val="00C05BD7"/>
  </w:style>
  <w:style w:type="character" w:customStyle="1" w:styleId="WW8Num34z0">
    <w:name w:val="WW8Num34z0"/>
    <w:rsid w:val="00C05BD7"/>
    <w:rPr>
      <w:rFonts w:ascii="Courier New" w:hAnsi="Courier New" w:cs="Courier New"/>
    </w:rPr>
  </w:style>
  <w:style w:type="character" w:customStyle="1" w:styleId="WW8Num36z0">
    <w:name w:val="WW8Num36z0"/>
    <w:rsid w:val="00C05BD7"/>
    <w:rPr>
      <w:rFonts w:ascii="StarSymbol" w:hAnsi="StarSymbol" w:cs="StarSymbol"/>
      <w:sz w:val="18"/>
      <w:szCs w:val="18"/>
    </w:rPr>
  </w:style>
  <w:style w:type="character" w:customStyle="1" w:styleId="WW8Num36z1">
    <w:name w:val="WW8Num36z1"/>
    <w:rsid w:val="00C05BD7"/>
    <w:rPr>
      <w:rFonts w:ascii="Wingdings 2" w:hAnsi="Wingdings 2" w:cs="StarSymbol"/>
      <w:sz w:val="18"/>
      <w:szCs w:val="18"/>
    </w:rPr>
  </w:style>
  <w:style w:type="character" w:customStyle="1" w:styleId="WW8Num37z0">
    <w:name w:val="WW8Num37z0"/>
    <w:rsid w:val="00C05BD7"/>
    <w:rPr>
      <w:rFonts w:ascii="StarSymbol" w:hAnsi="StarSymbol" w:cs="StarSymbol"/>
      <w:sz w:val="18"/>
      <w:szCs w:val="18"/>
    </w:rPr>
  </w:style>
  <w:style w:type="character" w:customStyle="1" w:styleId="WW8Num37z1">
    <w:name w:val="WW8Num37z1"/>
    <w:rsid w:val="00C05BD7"/>
    <w:rPr>
      <w:rFonts w:ascii="Wingdings 2" w:hAnsi="Wingdings 2" w:cs="StarSymbol"/>
      <w:sz w:val="18"/>
      <w:szCs w:val="18"/>
    </w:rPr>
  </w:style>
  <w:style w:type="character" w:customStyle="1" w:styleId="WW8Num38z0">
    <w:name w:val="WW8Num38z0"/>
    <w:rsid w:val="00C05BD7"/>
    <w:rPr>
      <w:rFonts w:ascii="StarSymbol" w:hAnsi="StarSymbol" w:cs="StarSymbol"/>
      <w:sz w:val="18"/>
      <w:szCs w:val="18"/>
    </w:rPr>
  </w:style>
  <w:style w:type="character" w:customStyle="1" w:styleId="WW8Num38z1">
    <w:name w:val="WW8Num38z1"/>
    <w:rsid w:val="00C05BD7"/>
    <w:rPr>
      <w:rFonts w:ascii="Wingdings 2" w:hAnsi="Wingdings 2" w:cs="StarSymbol"/>
      <w:sz w:val="18"/>
      <w:szCs w:val="18"/>
    </w:rPr>
  </w:style>
  <w:style w:type="character" w:customStyle="1" w:styleId="WW-Absatz-Standardschriftart111111111111111111111111111111111">
    <w:name w:val="WW-Absatz-Standardschriftart111111111111111111111111111111111"/>
    <w:rsid w:val="00C05BD7"/>
  </w:style>
  <w:style w:type="character" w:customStyle="1" w:styleId="WW-Absatz-Standardschriftart1111111111111111111111111111111111">
    <w:name w:val="WW-Absatz-Standardschriftart1111111111111111111111111111111111"/>
    <w:rsid w:val="00C05BD7"/>
  </w:style>
  <w:style w:type="character" w:customStyle="1" w:styleId="WW8Num35z0">
    <w:name w:val="WW8Num35z0"/>
    <w:rsid w:val="00C05BD7"/>
    <w:rPr>
      <w:rFonts w:ascii="Courier New" w:hAnsi="Courier New" w:cs="Courier New"/>
    </w:rPr>
  </w:style>
  <w:style w:type="character" w:customStyle="1" w:styleId="WW-Absatz-Standardschriftart11111111111111111111111111111111111">
    <w:name w:val="WW-Absatz-Standardschriftart11111111111111111111111111111111111"/>
    <w:rsid w:val="00C05BD7"/>
  </w:style>
  <w:style w:type="character" w:customStyle="1" w:styleId="WW8NumSt1z0">
    <w:name w:val="WW8NumSt1z0"/>
    <w:rsid w:val="00C05BD7"/>
    <w:rPr>
      <w:rFonts w:ascii="Times New Roman" w:hAnsi="Times New Roman" w:cs="Times New Roman"/>
    </w:rPr>
  </w:style>
  <w:style w:type="character" w:customStyle="1" w:styleId="WW8NumSt2z0">
    <w:name w:val="WW8NumSt2z0"/>
    <w:rsid w:val="00C05BD7"/>
    <w:rPr>
      <w:rFonts w:ascii="Courier New" w:hAnsi="Courier New" w:cs="Courier New"/>
    </w:rPr>
  </w:style>
  <w:style w:type="character" w:customStyle="1" w:styleId="WW8NumSt3z0">
    <w:name w:val="WW8NumSt3z0"/>
    <w:rsid w:val="00C05BD7"/>
    <w:rPr>
      <w:rFonts w:ascii="Courier New" w:hAnsi="Courier New" w:cs="Courier New"/>
    </w:rPr>
  </w:style>
  <w:style w:type="character" w:customStyle="1" w:styleId="WW8NumSt4z0">
    <w:name w:val="WW8NumSt4z0"/>
    <w:rsid w:val="00C05BD7"/>
    <w:rPr>
      <w:rFonts w:ascii="Courier New" w:hAnsi="Courier New" w:cs="Courier New"/>
    </w:rPr>
  </w:style>
  <w:style w:type="character" w:customStyle="1" w:styleId="WW8NumSt5z0">
    <w:name w:val="WW8NumSt5z0"/>
    <w:rsid w:val="00C05BD7"/>
    <w:rPr>
      <w:rFonts w:ascii="Courier New" w:hAnsi="Courier New" w:cs="Courier New"/>
    </w:rPr>
  </w:style>
  <w:style w:type="character" w:customStyle="1" w:styleId="WW8NumSt6z0">
    <w:name w:val="WW8NumSt6z0"/>
    <w:rsid w:val="00C05BD7"/>
    <w:rPr>
      <w:rFonts w:ascii="Times New Roman" w:hAnsi="Times New Roman" w:cs="Times New Roman"/>
    </w:rPr>
  </w:style>
  <w:style w:type="character" w:customStyle="1" w:styleId="WW8NumSt7z0">
    <w:name w:val="WW8NumSt7z0"/>
    <w:rsid w:val="00C05BD7"/>
    <w:rPr>
      <w:rFonts w:ascii="Courier New" w:hAnsi="Courier New" w:cs="Courier New"/>
    </w:rPr>
  </w:style>
  <w:style w:type="character" w:customStyle="1" w:styleId="WW8NumSt8z0">
    <w:name w:val="WW8NumSt8z0"/>
    <w:rsid w:val="00C05BD7"/>
    <w:rPr>
      <w:rFonts w:ascii="Courier New" w:hAnsi="Courier New" w:cs="Courier New"/>
    </w:rPr>
  </w:style>
  <w:style w:type="character" w:customStyle="1" w:styleId="WW8NumSt9z0">
    <w:name w:val="WW8NumSt9z0"/>
    <w:rsid w:val="00C05BD7"/>
    <w:rPr>
      <w:rFonts w:ascii="Courier New" w:hAnsi="Courier New" w:cs="Courier New"/>
    </w:rPr>
  </w:style>
  <w:style w:type="character" w:customStyle="1" w:styleId="WW8NumSt11z0">
    <w:name w:val="WW8NumSt11z0"/>
    <w:rsid w:val="00C05BD7"/>
    <w:rPr>
      <w:rFonts w:ascii="Courier New" w:hAnsi="Courier New" w:cs="Courier New"/>
    </w:rPr>
  </w:style>
  <w:style w:type="character" w:customStyle="1" w:styleId="WW8NumSt12z0">
    <w:name w:val="WW8NumSt12z0"/>
    <w:rsid w:val="00C05BD7"/>
    <w:rPr>
      <w:rFonts w:ascii="Courier New" w:hAnsi="Courier New" w:cs="Courier New"/>
    </w:rPr>
  </w:style>
  <w:style w:type="character" w:customStyle="1" w:styleId="WW8NumSt13z0">
    <w:name w:val="WW8NumSt13z0"/>
    <w:rsid w:val="00C05BD7"/>
    <w:rPr>
      <w:rFonts w:ascii="Courier New" w:hAnsi="Courier New" w:cs="Courier New"/>
    </w:rPr>
  </w:style>
  <w:style w:type="character" w:customStyle="1" w:styleId="WW8NumSt14z0">
    <w:name w:val="WW8NumSt14z0"/>
    <w:rsid w:val="00C05BD7"/>
    <w:rPr>
      <w:rFonts w:ascii="Courier New" w:hAnsi="Courier New" w:cs="Courier New"/>
    </w:rPr>
  </w:style>
  <w:style w:type="character" w:customStyle="1" w:styleId="WW8NumSt15z0">
    <w:name w:val="WW8NumSt15z0"/>
    <w:rsid w:val="00C05BD7"/>
    <w:rPr>
      <w:rFonts w:ascii="Courier New" w:hAnsi="Courier New" w:cs="Courier New"/>
    </w:rPr>
  </w:style>
  <w:style w:type="character" w:customStyle="1" w:styleId="WW8NumSt16z0">
    <w:name w:val="WW8NumSt16z0"/>
    <w:rsid w:val="00C05BD7"/>
    <w:rPr>
      <w:rFonts w:ascii="Courier New" w:hAnsi="Courier New" w:cs="Courier New"/>
    </w:rPr>
  </w:style>
  <w:style w:type="character" w:customStyle="1" w:styleId="WW8NumSt17z0">
    <w:name w:val="WW8NumSt17z0"/>
    <w:rsid w:val="00C05BD7"/>
    <w:rPr>
      <w:rFonts w:ascii="Courier New" w:hAnsi="Courier New" w:cs="Courier New"/>
    </w:rPr>
  </w:style>
  <w:style w:type="character" w:customStyle="1" w:styleId="WW8NumSt18z0">
    <w:name w:val="WW8NumSt18z0"/>
    <w:rsid w:val="00C05BD7"/>
    <w:rPr>
      <w:rFonts w:ascii="Courier New" w:hAnsi="Courier New" w:cs="Courier New"/>
    </w:rPr>
  </w:style>
  <w:style w:type="character" w:customStyle="1" w:styleId="WW8NumSt19z0">
    <w:name w:val="WW8NumSt19z0"/>
    <w:rsid w:val="00C05BD7"/>
    <w:rPr>
      <w:rFonts w:ascii="Courier New" w:hAnsi="Courier New" w:cs="Courier New"/>
    </w:rPr>
  </w:style>
  <w:style w:type="character" w:customStyle="1" w:styleId="WW8NumSt20z0">
    <w:name w:val="WW8NumSt20z0"/>
    <w:rsid w:val="00C05BD7"/>
    <w:rPr>
      <w:rFonts w:ascii="Times New Roman" w:hAnsi="Times New Roman" w:cs="Times New Roman"/>
    </w:rPr>
  </w:style>
  <w:style w:type="character" w:customStyle="1" w:styleId="WW8NumSt21z0">
    <w:name w:val="WW8NumSt21z0"/>
    <w:rsid w:val="00C05BD7"/>
    <w:rPr>
      <w:rFonts w:ascii="Courier New" w:hAnsi="Courier New" w:cs="Courier New"/>
    </w:rPr>
  </w:style>
  <w:style w:type="character" w:customStyle="1" w:styleId="WW8NumSt22z0">
    <w:name w:val="WW8NumSt22z0"/>
    <w:rsid w:val="00C05BD7"/>
    <w:rPr>
      <w:rFonts w:ascii="Courier New" w:hAnsi="Courier New" w:cs="Courier New"/>
    </w:rPr>
  </w:style>
  <w:style w:type="character" w:customStyle="1" w:styleId="WW8NumSt23z0">
    <w:name w:val="WW8NumSt23z0"/>
    <w:rsid w:val="00C05BD7"/>
    <w:rPr>
      <w:rFonts w:ascii="Times New Roman" w:hAnsi="Times New Roman" w:cs="Times New Roman"/>
    </w:rPr>
  </w:style>
  <w:style w:type="character" w:customStyle="1" w:styleId="WW8NumSt24z0">
    <w:name w:val="WW8NumSt24z0"/>
    <w:rsid w:val="00C05BD7"/>
    <w:rPr>
      <w:rFonts w:ascii="Courier New" w:hAnsi="Courier New" w:cs="Courier New"/>
    </w:rPr>
  </w:style>
  <w:style w:type="character" w:customStyle="1" w:styleId="WW8NumSt25z0">
    <w:name w:val="WW8NumSt25z0"/>
    <w:rsid w:val="00C05BD7"/>
    <w:rPr>
      <w:rFonts w:ascii="Courier New" w:hAnsi="Courier New" w:cs="Courier New"/>
    </w:rPr>
  </w:style>
  <w:style w:type="character" w:customStyle="1" w:styleId="WW8NumSt26z0">
    <w:name w:val="WW8NumSt26z0"/>
    <w:rsid w:val="00C05BD7"/>
    <w:rPr>
      <w:rFonts w:ascii="Courier New" w:hAnsi="Courier New" w:cs="Courier New"/>
    </w:rPr>
  </w:style>
  <w:style w:type="character" w:customStyle="1" w:styleId="WW8NumSt27z0">
    <w:name w:val="WW8NumSt27z0"/>
    <w:rsid w:val="00C05BD7"/>
    <w:rPr>
      <w:rFonts w:ascii="Courier New" w:hAnsi="Courier New" w:cs="Courier New"/>
    </w:rPr>
  </w:style>
  <w:style w:type="character" w:customStyle="1" w:styleId="WW8NumSt33z0">
    <w:name w:val="WW8NumSt33z0"/>
    <w:rsid w:val="00C05BD7"/>
    <w:rPr>
      <w:rFonts w:ascii="Courier New" w:hAnsi="Courier New" w:cs="Courier New"/>
    </w:rPr>
  </w:style>
  <w:style w:type="character" w:customStyle="1" w:styleId="17">
    <w:name w:val="Основной шрифт абзаца1"/>
    <w:rsid w:val="00C05BD7"/>
  </w:style>
  <w:style w:type="character" w:customStyle="1" w:styleId="af7">
    <w:name w:val="Символ нумерации"/>
    <w:rsid w:val="00C05BD7"/>
  </w:style>
  <w:style w:type="character" w:customStyle="1" w:styleId="af8">
    <w:name w:val="Маркеры списка"/>
    <w:rsid w:val="00C05BD7"/>
    <w:rPr>
      <w:rFonts w:ascii="StarSymbol" w:eastAsia="StarSymbol" w:hAnsi="StarSymbol" w:cs="StarSymbol"/>
      <w:sz w:val="18"/>
      <w:szCs w:val="18"/>
    </w:rPr>
  </w:style>
  <w:style w:type="paragraph" w:customStyle="1" w:styleId="af9">
    <w:name w:val="Заголовок"/>
    <w:basedOn w:val="a4"/>
    <w:next w:val="a8"/>
    <w:rsid w:val="00C05BD7"/>
    <w:pPr>
      <w:keepNext/>
      <w:widowControl w:val="0"/>
      <w:suppressAutoHyphens/>
      <w:autoSpaceDE w:val="0"/>
      <w:spacing w:before="240"/>
      <w:jc w:val="left"/>
    </w:pPr>
    <w:rPr>
      <w:rFonts w:ascii="Arial" w:eastAsia="Lucida Sans Unicode" w:hAnsi="Arial" w:cs="Tahoma"/>
      <w:sz w:val="28"/>
      <w:szCs w:val="28"/>
      <w:lang w:eastAsia="ar-SA"/>
    </w:rPr>
  </w:style>
  <w:style w:type="paragraph" w:customStyle="1" w:styleId="26">
    <w:name w:val="Название2"/>
    <w:basedOn w:val="a4"/>
    <w:rsid w:val="00C05BD7"/>
    <w:pPr>
      <w:widowControl w:val="0"/>
      <w:suppressLineNumbers/>
      <w:suppressAutoHyphens/>
      <w:autoSpaceDE w:val="0"/>
      <w:jc w:val="left"/>
    </w:pPr>
    <w:rPr>
      <w:rFonts w:ascii="Arial" w:hAnsi="Arial" w:cs="Tahoma"/>
      <w:i/>
      <w:iCs/>
      <w:lang w:eastAsia="ar-SA"/>
    </w:rPr>
  </w:style>
  <w:style w:type="paragraph" w:customStyle="1" w:styleId="27">
    <w:name w:val="Указатель2"/>
    <w:basedOn w:val="a4"/>
    <w:rsid w:val="00C05BD7"/>
    <w:pPr>
      <w:widowControl w:val="0"/>
      <w:suppressLineNumbers/>
      <w:suppressAutoHyphens/>
      <w:autoSpaceDE w:val="0"/>
      <w:spacing w:before="0" w:after="0"/>
      <w:jc w:val="left"/>
    </w:pPr>
    <w:rPr>
      <w:rFonts w:ascii="Arial" w:hAnsi="Arial" w:cs="Tahoma"/>
      <w:sz w:val="20"/>
      <w:szCs w:val="20"/>
      <w:lang w:eastAsia="ar-SA"/>
    </w:rPr>
  </w:style>
  <w:style w:type="paragraph" w:customStyle="1" w:styleId="18">
    <w:name w:val="Название1"/>
    <w:basedOn w:val="a4"/>
    <w:rsid w:val="00C05BD7"/>
    <w:pPr>
      <w:widowControl w:val="0"/>
      <w:suppressLineNumbers/>
      <w:suppressAutoHyphens/>
      <w:autoSpaceDE w:val="0"/>
      <w:jc w:val="left"/>
    </w:pPr>
    <w:rPr>
      <w:rFonts w:ascii="Arial" w:hAnsi="Arial" w:cs="Tahoma"/>
      <w:i/>
      <w:iCs/>
      <w:lang w:eastAsia="ar-SA"/>
    </w:rPr>
  </w:style>
  <w:style w:type="paragraph" w:customStyle="1" w:styleId="19">
    <w:name w:val="Указатель1"/>
    <w:basedOn w:val="a4"/>
    <w:rsid w:val="00C05BD7"/>
    <w:pPr>
      <w:widowControl w:val="0"/>
      <w:suppressLineNumbers/>
      <w:suppressAutoHyphens/>
      <w:autoSpaceDE w:val="0"/>
      <w:spacing w:before="0" w:after="0"/>
      <w:jc w:val="left"/>
    </w:pPr>
    <w:rPr>
      <w:rFonts w:ascii="Arial" w:hAnsi="Arial" w:cs="Tahoma"/>
      <w:sz w:val="20"/>
      <w:szCs w:val="20"/>
      <w:lang w:eastAsia="ar-SA"/>
    </w:rPr>
  </w:style>
  <w:style w:type="paragraph" w:customStyle="1" w:styleId="afa">
    <w:name w:val="Содержимое таблицы"/>
    <w:basedOn w:val="a4"/>
    <w:rsid w:val="00C05BD7"/>
    <w:pPr>
      <w:widowControl w:val="0"/>
      <w:suppressLineNumbers/>
      <w:suppressAutoHyphens/>
      <w:autoSpaceDE w:val="0"/>
      <w:spacing w:before="0" w:after="0"/>
      <w:jc w:val="left"/>
    </w:pPr>
    <w:rPr>
      <w:rFonts w:ascii="Courier New" w:hAnsi="Courier New" w:cs="Courier New"/>
      <w:sz w:val="20"/>
      <w:szCs w:val="20"/>
      <w:lang w:eastAsia="ar-SA"/>
    </w:rPr>
  </w:style>
  <w:style w:type="paragraph" w:customStyle="1" w:styleId="afb">
    <w:name w:val="Заголовок таблицы"/>
    <w:basedOn w:val="afa"/>
    <w:rsid w:val="00C05BD7"/>
    <w:pPr>
      <w:jc w:val="center"/>
    </w:pPr>
    <w:rPr>
      <w:b/>
      <w:bCs/>
      <w:i/>
      <w:iCs/>
    </w:rPr>
  </w:style>
  <w:style w:type="paragraph" w:customStyle="1" w:styleId="afc">
    <w:name w:val="Содержимое врезки"/>
    <w:basedOn w:val="a8"/>
    <w:rsid w:val="00C05BD7"/>
    <w:pPr>
      <w:widowControl w:val="0"/>
      <w:suppressAutoHyphens/>
      <w:autoSpaceDE w:val="0"/>
      <w:spacing w:after="120"/>
      <w:jc w:val="left"/>
    </w:pPr>
    <w:rPr>
      <w:rFonts w:ascii="Courier New" w:hAnsi="Courier New" w:cs="Courier New"/>
      <w:sz w:val="20"/>
      <w:szCs w:val="20"/>
      <w:lang w:eastAsia="ar-SA"/>
    </w:rPr>
  </w:style>
  <w:style w:type="paragraph" w:customStyle="1" w:styleId="1a">
    <w:name w:val="Красная строка1"/>
    <w:basedOn w:val="a8"/>
    <w:rsid w:val="00C05BD7"/>
    <w:pPr>
      <w:widowControl w:val="0"/>
      <w:suppressAutoHyphens/>
      <w:autoSpaceDE w:val="0"/>
      <w:spacing w:after="120"/>
      <w:ind w:firstLine="283"/>
      <w:jc w:val="left"/>
    </w:pPr>
    <w:rPr>
      <w:rFonts w:ascii="Courier New" w:hAnsi="Courier New" w:cs="Courier New"/>
      <w:sz w:val="20"/>
      <w:szCs w:val="20"/>
      <w:lang w:eastAsia="ar-SA"/>
    </w:rPr>
  </w:style>
  <w:style w:type="paragraph" w:customStyle="1" w:styleId="1b">
    <w:name w:val="Список 1"/>
    <w:basedOn w:val="afd"/>
    <w:rsid w:val="00C05BD7"/>
    <w:pPr>
      <w:widowControl w:val="0"/>
      <w:suppressAutoHyphens/>
      <w:autoSpaceDE w:val="0"/>
      <w:spacing w:after="120"/>
      <w:ind w:left="360" w:hanging="360"/>
    </w:pPr>
    <w:rPr>
      <w:rFonts w:ascii="Arial" w:hAnsi="Arial" w:cs="Tahoma"/>
      <w:lang w:eastAsia="ar-SA"/>
    </w:rPr>
  </w:style>
  <w:style w:type="paragraph" w:styleId="afd">
    <w:name w:val="List"/>
    <w:basedOn w:val="a4"/>
    <w:rsid w:val="00C05BD7"/>
    <w:pPr>
      <w:spacing w:before="0" w:after="0"/>
      <w:ind w:left="283" w:hanging="283"/>
      <w:jc w:val="left"/>
    </w:pPr>
    <w:rPr>
      <w:sz w:val="20"/>
      <w:szCs w:val="20"/>
    </w:rPr>
  </w:style>
  <w:style w:type="character" w:customStyle="1" w:styleId="afe">
    <w:name w:val="Знак Знак"/>
    <w:basedOn w:val="a5"/>
    <w:rsid w:val="00C05BD7"/>
  </w:style>
  <w:style w:type="paragraph" w:customStyle="1" w:styleId="1c">
    <w:name w:val="заголовок 1"/>
    <w:basedOn w:val="a4"/>
    <w:next w:val="a4"/>
    <w:rsid w:val="00C05BD7"/>
    <w:pPr>
      <w:keepNext/>
      <w:spacing w:before="0" w:after="0"/>
      <w:jc w:val="center"/>
    </w:pPr>
    <w:rPr>
      <w:b/>
      <w:sz w:val="28"/>
      <w:szCs w:val="20"/>
    </w:rPr>
  </w:style>
  <w:style w:type="paragraph" w:customStyle="1" w:styleId="ConsNormal">
    <w:name w:val="ConsNormal"/>
    <w:rsid w:val="00C05BD7"/>
    <w:pPr>
      <w:widowControl w:val="0"/>
      <w:snapToGrid w:val="0"/>
      <w:ind w:firstLine="720"/>
    </w:pPr>
    <w:rPr>
      <w:rFonts w:ascii="Arial" w:hAnsi="Arial"/>
    </w:rPr>
  </w:style>
  <w:style w:type="paragraph" w:customStyle="1" w:styleId="p2">
    <w:name w:val="p2"/>
    <w:basedOn w:val="a4"/>
    <w:rsid w:val="00C05BD7"/>
    <w:pPr>
      <w:spacing w:before="100" w:beforeAutospacing="1" w:after="100" w:afterAutospacing="1"/>
      <w:jc w:val="left"/>
    </w:pPr>
  </w:style>
  <w:style w:type="paragraph" w:customStyle="1" w:styleId="z1">
    <w:name w:val="z1"/>
    <w:basedOn w:val="a4"/>
    <w:rsid w:val="00C05BD7"/>
    <w:pPr>
      <w:spacing w:before="100" w:beforeAutospacing="1" w:after="100" w:afterAutospacing="1"/>
      <w:jc w:val="left"/>
    </w:pPr>
  </w:style>
  <w:style w:type="paragraph" w:customStyle="1" w:styleId="300">
    <w:name w:val="основной30"/>
    <w:basedOn w:val="a4"/>
    <w:rsid w:val="00C05BD7"/>
    <w:pPr>
      <w:spacing w:before="0" w:after="0"/>
      <w:ind w:firstLine="282"/>
    </w:pPr>
    <w:rPr>
      <w:b/>
      <w:bCs/>
      <w:i/>
      <w:iCs/>
      <w:color w:val="000000"/>
      <w:sz w:val="21"/>
      <w:szCs w:val="21"/>
    </w:rPr>
  </w:style>
  <w:style w:type="character" w:customStyle="1" w:styleId="41">
    <w:name w:val="Знак Знак4"/>
    <w:basedOn w:val="a5"/>
    <w:rsid w:val="00C05BD7"/>
  </w:style>
  <w:style w:type="paragraph" w:customStyle="1" w:styleId="CharChar">
    <w:name w:val="Char Char"/>
    <w:basedOn w:val="a4"/>
    <w:rsid w:val="00C05BD7"/>
    <w:pPr>
      <w:spacing w:before="100" w:beforeAutospacing="1" w:after="100" w:afterAutospacing="1"/>
      <w:jc w:val="left"/>
    </w:pPr>
    <w:rPr>
      <w:rFonts w:ascii="Tahoma" w:hAnsi="Tahoma"/>
      <w:sz w:val="20"/>
      <w:szCs w:val="20"/>
      <w:lang w:val="en-US" w:eastAsia="en-US"/>
    </w:rPr>
  </w:style>
  <w:style w:type="paragraph" w:customStyle="1" w:styleId="imia">
    <w:name w:val="imia"/>
    <w:basedOn w:val="a4"/>
    <w:rsid w:val="00C05BD7"/>
    <w:pPr>
      <w:spacing w:before="100" w:beforeAutospacing="1" w:after="100" w:afterAutospacing="1"/>
      <w:jc w:val="left"/>
    </w:pPr>
  </w:style>
  <w:style w:type="paragraph" w:customStyle="1" w:styleId="main">
    <w:name w:val="main"/>
    <w:basedOn w:val="a4"/>
    <w:rsid w:val="00C05BD7"/>
    <w:pPr>
      <w:spacing w:before="100" w:beforeAutospacing="1" w:after="100" w:afterAutospacing="1"/>
      <w:jc w:val="left"/>
    </w:pPr>
  </w:style>
  <w:style w:type="paragraph" w:customStyle="1" w:styleId="BodyTextIndent21">
    <w:name w:val="Body Text Indent 21"/>
    <w:basedOn w:val="a4"/>
    <w:rsid w:val="00C05BD7"/>
    <w:pPr>
      <w:spacing w:before="0" w:after="0"/>
      <w:ind w:firstLine="720"/>
    </w:pPr>
    <w:rPr>
      <w:szCs w:val="20"/>
    </w:rPr>
  </w:style>
  <w:style w:type="paragraph" w:customStyle="1" w:styleId="1d">
    <w:name w:val="Обычный (веб)1"/>
    <w:basedOn w:val="a4"/>
    <w:rsid w:val="00C05BD7"/>
    <w:pPr>
      <w:spacing w:before="100" w:after="100"/>
      <w:jc w:val="left"/>
    </w:pPr>
    <w:rPr>
      <w:szCs w:val="20"/>
    </w:rPr>
  </w:style>
  <w:style w:type="character" w:customStyle="1" w:styleId="text">
    <w:name w:val="text"/>
    <w:basedOn w:val="a5"/>
    <w:rsid w:val="00C05BD7"/>
  </w:style>
  <w:style w:type="character" w:customStyle="1" w:styleId="1e">
    <w:name w:val="Нижний колонтитул1"/>
    <w:basedOn w:val="a5"/>
    <w:rsid w:val="00C05BD7"/>
  </w:style>
  <w:style w:type="character" w:customStyle="1" w:styleId="link">
    <w:name w:val="link"/>
    <w:basedOn w:val="a5"/>
    <w:rsid w:val="00C05BD7"/>
  </w:style>
  <w:style w:type="character" w:customStyle="1" w:styleId="28">
    <w:name w:val="Знак Знак2"/>
    <w:rsid w:val="00C05BD7"/>
    <w:rPr>
      <w:rFonts w:ascii="Arial" w:hAnsi="Arial" w:cs="Arial"/>
      <w:vanish/>
      <w:color w:val="000000"/>
      <w:sz w:val="16"/>
      <w:szCs w:val="16"/>
    </w:rPr>
  </w:style>
  <w:style w:type="character" w:customStyle="1" w:styleId="1f">
    <w:name w:val="Знак Знак1"/>
    <w:rsid w:val="00C05BD7"/>
    <w:rPr>
      <w:rFonts w:ascii="Arial" w:hAnsi="Arial" w:cs="Arial"/>
      <w:vanish/>
      <w:color w:val="000000"/>
      <w:sz w:val="16"/>
      <w:szCs w:val="16"/>
    </w:rPr>
  </w:style>
  <w:style w:type="character" w:customStyle="1" w:styleId="51">
    <w:name w:val="Знак Знак5"/>
    <w:locked/>
    <w:rsid w:val="00C05BD7"/>
    <w:rPr>
      <w:rFonts w:ascii="Arial" w:hAnsi="Arial" w:cs="Arial"/>
      <w:b/>
      <w:bCs/>
      <w:i/>
      <w:iCs/>
      <w:sz w:val="28"/>
      <w:szCs w:val="28"/>
    </w:rPr>
  </w:style>
  <w:style w:type="paragraph" w:customStyle="1" w:styleId="S31">
    <w:name w:val="S_Нумерованный_3.1"/>
    <w:basedOn w:val="a4"/>
    <w:autoRedefine/>
    <w:rsid w:val="00C05BD7"/>
    <w:pPr>
      <w:spacing w:before="0" w:after="0"/>
      <w:ind w:firstLine="624"/>
    </w:pPr>
    <w:rPr>
      <w:sz w:val="28"/>
      <w:szCs w:val="28"/>
    </w:rPr>
  </w:style>
  <w:style w:type="character" w:customStyle="1" w:styleId="S310">
    <w:name w:val="S_Нумерованный_3.1 Знак Знак"/>
    <w:rsid w:val="00C05BD7"/>
    <w:rPr>
      <w:sz w:val="28"/>
      <w:szCs w:val="28"/>
    </w:rPr>
  </w:style>
  <w:style w:type="paragraph" w:customStyle="1" w:styleId="FR3">
    <w:name w:val="FR3"/>
    <w:rsid w:val="00C05BD7"/>
    <w:pPr>
      <w:widowControl w:val="0"/>
      <w:autoSpaceDE w:val="0"/>
      <w:autoSpaceDN w:val="0"/>
      <w:adjustRightInd w:val="0"/>
      <w:spacing w:before="20" w:line="300" w:lineRule="auto"/>
      <w:ind w:hanging="20"/>
      <w:jc w:val="both"/>
    </w:pPr>
    <w:rPr>
      <w:sz w:val="24"/>
      <w:szCs w:val="24"/>
    </w:rPr>
  </w:style>
  <w:style w:type="character" w:customStyle="1" w:styleId="34">
    <w:name w:val="Знак Знак3"/>
    <w:rsid w:val="00C05BD7"/>
    <w:rPr>
      <w:rFonts w:ascii="Arial" w:hAnsi="Arial"/>
      <w:sz w:val="28"/>
    </w:rPr>
  </w:style>
  <w:style w:type="character" w:customStyle="1" w:styleId="61">
    <w:name w:val="Знак Знак6"/>
    <w:rsid w:val="00C05BD7"/>
    <w:rPr>
      <w:rFonts w:ascii="Arial" w:hAnsi="Arial"/>
      <w:b/>
      <w:sz w:val="28"/>
    </w:rPr>
  </w:style>
  <w:style w:type="character" w:customStyle="1" w:styleId="120">
    <w:name w:val="Знак Знак12"/>
    <w:rsid w:val="00C05BD7"/>
    <w:rPr>
      <w:sz w:val="24"/>
      <w:lang w:val="ru-RU" w:eastAsia="ru-RU" w:bidi="ar-SA"/>
    </w:rPr>
  </w:style>
  <w:style w:type="paragraph" w:customStyle="1" w:styleId="WW-3">
    <w:name w:val="WW-Основной текст 3"/>
    <w:basedOn w:val="a4"/>
    <w:rsid w:val="00C05BD7"/>
    <w:pPr>
      <w:widowControl w:val="0"/>
      <w:suppressAutoHyphens/>
      <w:spacing w:before="0"/>
      <w:jc w:val="left"/>
    </w:pPr>
    <w:rPr>
      <w:rFonts w:eastAsia="Arial Unicode MS"/>
      <w:sz w:val="16"/>
      <w:szCs w:val="16"/>
    </w:rPr>
  </w:style>
  <w:style w:type="paragraph" w:customStyle="1" w:styleId="320">
    <w:name w:val="Основной текст с отступом 32"/>
    <w:basedOn w:val="a4"/>
    <w:rsid w:val="00C05BD7"/>
    <w:pPr>
      <w:widowControl w:val="0"/>
      <w:spacing w:before="0"/>
      <w:ind w:left="283"/>
      <w:jc w:val="left"/>
    </w:pPr>
    <w:rPr>
      <w:rFonts w:eastAsia="Arial Unicode MS"/>
      <w:sz w:val="16"/>
      <w:szCs w:val="16"/>
    </w:rPr>
  </w:style>
  <w:style w:type="character" w:customStyle="1" w:styleId="aff">
    <w:name w:val="Символы концевой сноски"/>
    <w:rsid w:val="00C05BD7"/>
    <w:rPr>
      <w:vertAlign w:val="superscript"/>
    </w:rPr>
  </w:style>
  <w:style w:type="character" w:customStyle="1" w:styleId="WW8Num16z1">
    <w:name w:val="WW8Num16z1"/>
    <w:rsid w:val="00C05BD7"/>
    <w:rPr>
      <w:rFonts w:ascii="Courier New" w:hAnsi="Courier New"/>
      <w:sz w:val="20"/>
    </w:rPr>
  </w:style>
  <w:style w:type="character" w:customStyle="1" w:styleId="WW8Num16z2">
    <w:name w:val="WW8Num16z2"/>
    <w:rsid w:val="00C05BD7"/>
    <w:rPr>
      <w:rFonts w:ascii="Wingdings" w:hAnsi="Wingdings"/>
      <w:sz w:val="20"/>
    </w:rPr>
  </w:style>
  <w:style w:type="character" w:customStyle="1" w:styleId="WW8Num17z1">
    <w:name w:val="WW8Num17z1"/>
    <w:rsid w:val="00C05BD7"/>
    <w:rPr>
      <w:rFonts w:ascii="Courier New" w:hAnsi="Courier New"/>
      <w:sz w:val="20"/>
    </w:rPr>
  </w:style>
  <w:style w:type="character" w:customStyle="1" w:styleId="WW8Num17z2">
    <w:name w:val="WW8Num17z2"/>
    <w:rsid w:val="00C05BD7"/>
    <w:rPr>
      <w:rFonts w:ascii="Wingdings" w:hAnsi="Wingdings"/>
      <w:sz w:val="20"/>
    </w:rPr>
  </w:style>
  <w:style w:type="paragraph" w:customStyle="1" w:styleId="312">
    <w:name w:val="Основной текст 31"/>
    <w:basedOn w:val="a4"/>
    <w:rsid w:val="00C05BD7"/>
    <w:pPr>
      <w:widowControl w:val="0"/>
      <w:suppressAutoHyphens/>
      <w:spacing w:before="0"/>
      <w:jc w:val="left"/>
    </w:pPr>
    <w:rPr>
      <w:rFonts w:eastAsia="Arial Unicode MS"/>
      <w:sz w:val="16"/>
      <w:szCs w:val="16"/>
    </w:rPr>
  </w:style>
  <w:style w:type="paragraph" w:customStyle="1" w:styleId="WW-2">
    <w:name w:val="WW-Основной текст 2"/>
    <w:basedOn w:val="a4"/>
    <w:rsid w:val="00C05BD7"/>
    <w:pPr>
      <w:widowControl w:val="0"/>
      <w:suppressAutoHyphens/>
      <w:spacing w:before="0" w:line="480" w:lineRule="auto"/>
      <w:jc w:val="left"/>
    </w:pPr>
    <w:rPr>
      <w:rFonts w:eastAsia="Arial Unicode MS"/>
    </w:rPr>
  </w:style>
  <w:style w:type="paragraph" w:customStyle="1" w:styleId="221">
    <w:name w:val="Основной текст 22"/>
    <w:basedOn w:val="a4"/>
    <w:rsid w:val="00C05BD7"/>
    <w:pPr>
      <w:widowControl w:val="0"/>
      <w:spacing w:before="0" w:line="480" w:lineRule="auto"/>
      <w:jc w:val="left"/>
    </w:pPr>
    <w:rPr>
      <w:rFonts w:eastAsia="Arial Unicode MS"/>
    </w:rPr>
  </w:style>
  <w:style w:type="paragraph" w:customStyle="1" w:styleId="211">
    <w:name w:val="Основной текст с отступом 21"/>
    <w:basedOn w:val="a4"/>
    <w:rsid w:val="00C05BD7"/>
    <w:pPr>
      <w:widowControl w:val="0"/>
      <w:spacing w:before="0" w:line="480" w:lineRule="auto"/>
      <w:ind w:left="283"/>
      <w:jc w:val="left"/>
    </w:pPr>
    <w:rPr>
      <w:rFonts w:eastAsia="Arial Unicode MS"/>
    </w:rPr>
  </w:style>
  <w:style w:type="paragraph" w:customStyle="1" w:styleId="aff0">
    <w:name w:val="Знак"/>
    <w:basedOn w:val="a4"/>
    <w:rsid w:val="00C05BD7"/>
    <w:pPr>
      <w:spacing w:before="0" w:after="0"/>
      <w:jc w:val="left"/>
    </w:pPr>
    <w:rPr>
      <w:sz w:val="28"/>
      <w:szCs w:val="20"/>
    </w:rPr>
  </w:style>
  <w:style w:type="character" w:customStyle="1" w:styleId="aff1">
    <w:name w:val="Знак Знак"/>
    <w:locked/>
    <w:rsid w:val="00C05BD7"/>
    <w:rPr>
      <w:lang w:val="ru-RU" w:eastAsia="ru-RU" w:bidi="ar-SA"/>
    </w:rPr>
  </w:style>
  <w:style w:type="paragraph" w:customStyle="1" w:styleId="ConsCell">
    <w:name w:val="ConsCell"/>
    <w:semiHidden/>
    <w:rsid w:val="00C05BD7"/>
    <w:pPr>
      <w:widowControl w:val="0"/>
      <w:autoSpaceDE w:val="0"/>
      <w:autoSpaceDN w:val="0"/>
      <w:adjustRightInd w:val="0"/>
      <w:ind w:right="19772"/>
    </w:pPr>
    <w:rPr>
      <w:rFonts w:ascii="Arial" w:hAnsi="Arial" w:cs="Arial"/>
    </w:rPr>
  </w:style>
  <w:style w:type="paragraph" w:customStyle="1" w:styleId="S">
    <w:name w:val="S_Обычный в таблице"/>
    <w:basedOn w:val="a4"/>
    <w:rsid w:val="00C05BD7"/>
    <w:pPr>
      <w:spacing w:before="0" w:after="0" w:line="360" w:lineRule="auto"/>
      <w:jc w:val="center"/>
    </w:pPr>
  </w:style>
  <w:style w:type="character" w:customStyle="1" w:styleId="S0">
    <w:name w:val="S_Обычный в таблице Знак"/>
    <w:rsid w:val="00C05BD7"/>
    <w:rPr>
      <w:sz w:val="24"/>
      <w:szCs w:val="24"/>
      <w:lang w:val="ru-RU" w:eastAsia="ru-RU" w:bidi="ar-SA"/>
    </w:rPr>
  </w:style>
  <w:style w:type="character" w:customStyle="1" w:styleId="ConsNormal0">
    <w:name w:val="ConsNormal Знак"/>
    <w:rsid w:val="00C05BD7"/>
    <w:rPr>
      <w:rFonts w:ascii="Arial" w:hAnsi="Arial"/>
      <w:lang w:val="ru-RU" w:eastAsia="ru-RU" w:bidi="ar-SA"/>
    </w:rPr>
  </w:style>
  <w:style w:type="character" w:customStyle="1" w:styleId="1f0">
    <w:name w:val="Основной текст Знак1"/>
    <w:aliases w:val="bt Знак"/>
    <w:semiHidden/>
    <w:rsid w:val="00C05BD7"/>
    <w:rPr>
      <w:sz w:val="24"/>
      <w:szCs w:val="24"/>
    </w:rPr>
  </w:style>
  <w:style w:type="character" w:customStyle="1" w:styleId="35">
    <w:name w:val="Основной шрифт абзаца3"/>
    <w:rsid w:val="00C05BD7"/>
  </w:style>
  <w:style w:type="paragraph" w:customStyle="1" w:styleId="36">
    <w:name w:val="Название3"/>
    <w:basedOn w:val="a4"/>
    <w:rsid w:val="00C05BD7"/>
    <w:pPr>
      <w:suppressLineNumbers/>
      <w:suppressAutoHyphens/>
      <w:jc w:val="left"/>
    </w:pPr>
    <w:rPr>
      <w:rFonts w:ascii="Arial" w:hAnsi="Arial" w:cs="Tahoma"/>
      <w:i/>
      <w:iCs/>
      <w:lang w:eastAsia="ar-SA"/>
    </w:rPr>
  </w:style>
  <w:style w:type="paragraph" w:customStyle="1" w:styleId="37">
    <w:name w:val="Указатель3"/>
    <w:basedOn w:val="a4"/>
    <w:rsid w:val="00C05BD7"/>
    <w:pPr>
      <w:suppressLineNumbers/>
      <w:suppressAutoHyphens/>
      <w:spacing w:before="0" w:after="0"/>
      <w:jc w:val="left"/>
    </w:pPr>
    <w:rPr>
      <w:rFonts w:ascii="Arial" w:hAnsi="Arial" w:cs="Tahoma"/>
      <w:lang w:eastAsia="ar-SA"/>
    </w:rPr>
  </w:style>
  <w:style w:type="character" w:customStyle="1" w:styleId="WW-">
    <w:name w:val="WW-Основной шрифт абзаца"/>
    <w:rsid w:val="00C05BD7"/>
  </w:style>
  <w:style w:type="character" w:customStyle="1" w:styleId="WW-0">
    <w:name w:val="WW-Символ нумерации"/>
    <w:rsid w:val="00C05BD7"/>
    <w:rPr>
      <w:b/>
      <w:bCs/>
    </w:rPr>
  </w:style>
  <w:style w:type="character" w:customStyle="1" w:styleId="WW-1">
    <w:name w:val="WW-Маркеры списка"/>
    <w:rsid w:val="00C05BD7"/>
    <w:rPr>
      <w:rFonts w:ascii="StarSymbol" w:eastAsia="StarSymbol" w:hAnsi="StarSymbol" w:cs="StarSymbol"/>
      <w:sz w:val="18"/>
      <w:szCs w:val="18"/>
    </w:rPr>
  </w:style>
  <w:style w:type="character" w:customStyle="1" w:styleId="WW-4">
    <w:name w:val="WW-Символы концевой сноски"/>
    <w:rsid w:val="00C05BD7"/>
    <w:rPr>
      <w:vertAlign w:val="superscript"/>
    </w:rPr>
  </w:style>
  <w:style w:type="character" w:customStyle="1" w:styleId="WW-WW8Num8z0">
    <w:name w:val="WW-WW8Num8z0"/>
    <w:rsid w:val="00C05BD7"/>
    <w:rPr>
      <w:rFonts w:ascii="Symbol" w:hAnsi="Symbol" w:cs="StarSymbol"/>
      <w:sz w:val="18"/>
      <w:szCs w:val="18"/>
    </w:rPr>
  </w:style>
  <w:style w:type="character" w:customStyle="1" w:styleId="style2721">
    <w:name w:val="style2721"/>
    <w:rsid w:val="00C05BD7"/>
    <w:rPr>
      <w:rFonts w:ascii="Tahoma" w:hAnsi="Tahoma" w:cs="Tahoma"/>
      <w:color w:val="333333"/>
      <w:sz w:val="18"/>
      <w:szCs w:val="18"/>
    </w:rPr>
  </w:style>
  <w:style w:type="paragraph" w:customStyle="1" w:styleId="WW-5">
    <w:name w:val="WW-Заголовок"/>
    <w:basedOn w:val="a4"/>
    <w:next w:val="a8"/>
    <w:rsid w:val="00C05BD7"/>
    <w:pPr>
      <w:keepNext/>
      <w:widowControl w:val="0"/>
      <w:suppressAutoHyphens/>
      <w:spacing w:before="240"/>
      <w:jc w:val="left"/>
    </w:pPr>
    <w:rPr>
      <w:rFonts w:ascii="Arial" w:eastAsia="Lucida Sans Unicode" w:hAnsi="Arial" w:cs="Tahoma"/>
      <w:sz w:val="28"/>
      <w:szCs w:val="28"/>
      <w:lang w:eastAsia="ar-SA"/>
    </w:rPr>
  </w:style>
  <w:style w:type="paragraph" w:customStyle="1" w:styleId="WW-6">
    <w:name w:val="WW-Содержимое таблицы"/>
    <w:basedOn w:val="a4"/>
    <w:rsid w:val="00C05BD7"/>
    <w:pPr>
      <w:widowControl w:val="0"/>
      <w:suppressLineNumbers/>
      <w:suppressAutoHyphens/>
      <w:spacing w:before="0" w:after="0"/>
      <w:jc w:val="left"/>
    </w:pPr>
    <w:rPr>
      <w:rFonts w:eastAsia="Arial Unicode MS"/>
      <w:lang w:eastAsia="ar-SA"/>
    </w:rPr>
  </w:style>
  <w:style w:type="paragraph" w:customStyle="1" w:styleId="WW-7">
    <w:name w:val="WW-Заголовок таблицы"/>
    <w:basedOn w:val="WW-6"/>
    <w:rsid w:val="00C05BD7"/>
    <w:pPr>
      <w:jc w:val="center"/>
    </w:pPr>
    <w:rPr>
      <w:b/>
      <w:bCs/>
      <w:i/>
      <w:iCs/>
    </w:rPr>
  </w:style>
  <w:style w:type="paragraph" w:customStyle="1" w:styleId="WW-8">
    <w:name w:val="WW-Обычный (веб)"/>
    <w:basedOn w:val="a4"/>
    <w:rsid w:val="00C05BD7"/>
    <w:pPr>
      <w:widowControl w:val="0"/>
      <w:spacing w:before="100" w:after="119"/>
      <w:jc w:val="left"/>
    </w:pPr>
    <w:rPr>
      <w:rFonts w:eastAsia="Arial Unicode MS"/>
      <w:lang w:eastAsia="ar-SA"/>
    </w:rPr>
  </w:style>
  <w:style w:type="paragraph" w:customStyle="1" w:styleId="WW-21">
    <w:name w:val="WW-Основной текст 21"/>
    <w:basedOn w:val="a4"/>
    <w:rsid w:val="00C05BD7"/>
    <w:pPr>
      <w:spacing w:before="0" w:after="0"/>
      <w:jc w:val="left"/>
    </w:pPr>
    <w:rPr>
      <w:rFonts w:ascii="SchoolBook" w:hAnsi="SchoolBook"/>
      <w:szCs w:val="20"/>
      <w:lang w:eastAsia="ar-SA"/>
    </w:rPr>
  </w:style>
  <w:style w:type="paragraph" w:customStyle="1" w:styleId="WW-31">
    <w:name w:val="WW-Основной текст 31"/>
    <w:basedOn w:val="a4"/>
    <w:rsid w:val="00C05BD7"/>
    <w:pPr>
      <w:spacing w:before="0" w:after="0"/>
      <w:jc w:val="left"/>
    </w:pPr>
    <w:rPr>
      <w:rFonts w:ascii="SchoolBook" w:hAnsi="SchoolBook"/>
      <w:color w:val="000000"/>
      <w:szCs w:val="20"/>
      <w:lang w:eastAsia="ar-SA"/>
    </w:rPr>
  </w:style>
  <w:style w:type="paragraph" w:customStyle="1" w:styleId="style272">
    <w:name w:val="style272"/>
    <w:basedOn w:val="a4"/>
    <w:rsid w:val="00C05BD7"/>
    <w:pPr>
      <w:spacing w:before="280" w:after="280"/>
      <w:jc w:val="left"/>
    </w:pPr>
    <w:rPr>
      <w:rFonts w:ascii="Tahoma" w:hAnsi="Tahoma" w:cs="Tahoma"/>
      <w:color w:val="333333"/>
      <w:sz w:val="18"/>
      <w:szCs w:val="18"/>
      <w:lang w:eastAsia="ar-SA"/>
    </w:rPr>
  </w:style>
  <w:style w:type="paragraph" w:customStyle="1" w:styleId="111">
    <w:name w:val="Заголовок 11"/>
    <w:basedOn w:val="a4"/>
    <w:next w:val="a4"/>
    <w:rsid w:val="00C05BD7"/>
    <w:pPr>
      <w:keepNext/>
      <w:spacing w:before="0" w:after="0"/>
      <w:jc w:val="center"/>
    </w:pPr>
    <w:rPr>
      <w:b/>
      <w:szCs w:val="20"/>
      <w:lang w:eastAsia="ar-SA"/>
    </w:rPr>
  </w:style>
  <w:style w:type="paragraph" w:customStyle="1" w:styleId="WW-9">
    <w:name w:val="WW-Название объекта"/>
    <w:basedOn w:val="a4"/>
    <w:next w:val="a4"/>
    <w:rsid w:val="00C05BD7"/>
    <w:pPr>
      <w:spacing w:before="0" w:after="0"/>
      <w:jc w:val="left"/>
    </w:pPr>
    <w:rPr>
      <w:b/>
      <w:szCs w:val="20"/>
      <w:lang w:eastAsia="ar-SA"/>
    </w:rPr>
  </w:style>
  <w:style w:type="character" w:customStyle="1" w:styleId="91">
    <w:name w:val="Знак Знак9"/>
    <w:basedOn w:val="a5"/>
    <w:rsid w:val="00C05BD7"/>
  </w:style>
  <w:style w:type="paragraph" w:styleId="38">
    <w:name w:val="toc 3"/>
    <w:basedOn w:val="a4"/>
    <w:next w:val="a4"/>
    <w:autoRedefine/>
    <w:rsid w:val="00C05BD7"/>
    <w:pPr>
      <w:ind w:left="480"/>
    </w:pPr>
  </w:style>
  <w:style w:type="paragraph" w:styleId="1f1">
    <w:name w:val="toc 1"/>
    <w:basedOn w:val="a4"/>
    <w:next w:val="a4"/>
    <w:autoRedefine/>
    <w:rsid w:val="00C05BD7"/>
  </w:style>
  <w:style w:type="paragraph" w:styleId="42">
    <w:name w:val="toc 4"/>
    <w:basedOn w:val="a4"/>
    <w:next w:val="a4"/>
    <w:autoRedefine/>
    <w:uiPriority w:val="39"/>
    <w:unhideWhenUsed/>
    <w:rsid w:val="00C05BD7"/>
    <w:pPr>
      <w:spacing w:before="0" w:after="100" w:line="276" w:lineRule="auto"/>
      <w:ind w:left="660"/>
      <w:jc w:val="left"/>
    </w:pPr>
    <w:rPr>
      <w:rFonts w:ascii="Calibri" w:hAnsi="Calibri"/>
      <w:sz w:val="22"/>
      <w:szCs w:val="22"/>
    </w:rPr>
  </w:style>
  <w:style w:type="paragraph" w:styleId="52">
    <w:name w:val="toc 5"/>
    <w:basedOn w:val="a4"/>
    <w:next w:val="a4"/>
    <w:autoRedefine/>
    <w:uiPriority w:val="39"/>
    <w:unhideWhenUsed/>
    <w:rsid w:val="00C05BD7"/>
    <w:pPr>
      <w:spacing w:before="0" w:after="100" w:line="276" w:lineRule="auto"/>
      <w:ind w:left="880"/>
      <w:jc w:val="left"/>
    </w:pPr>
    <w:rPr>
      <w:rFonts w:ascii="Calibri" w:hAnsi="Calibri"/>
      <w:sz w:val="22"/>
      <w:szCs w:val="22"/>
    </w:rPr>
  </w:style>
  <w:style w:type="paragraph" w:styleId="62">
    <w:name w:val="toc 6"/>
    <w:basedOn w:val="a4"/>
    <w:next w:val="a4"/>
    <w:autoRedefine/>
    <w:uiPriority w:val="39"/>
    <w:unhideWhenUsed/>
    <w:rsid w:val="00C05BD7"/>
    <w:pPr>
      <w:spacing w:before="0" w:after="100" w:line="276" w:lineRule="auto"/>
      <w:ind w:left="1100"/>
      <w:jc w:val="left"/>
    </w:pPr>
    <w:rPr>
      <w:rFonts w:ascii="Calibri" w:hAnsi="Calibri"/>
      <w:sz w:val="22"/>
      <w:szCs w:val="22"/>
    </w:rPr>
  </w:style>
  <w:style w:type="paragraph" w:styleId="71">
    <w:name w:val="toc 7"/>
    <w:basedOn w:val="a4"/>
    <w:next w:val="a4"/>
    <w:autoRedefine/>
    <w:uiPriority w:val="39"/>
    <w:unhideWhenUsed/>
    <w:rsid w:val="00C05BD7"/>
    <w:pPr>
      <w:spacing w:before="0" w:after="100" w:line="276" w:lineRule="auto"/>
      <w:ind w:left="1320"/>
      <w:jc w:val="left"/>
    </w:pPr>
    <w:rPr>
      <w:rFonts w:ascii="Calibri" w:hAnsi="Calibri"/>
      <w:sz w:val="22"/>
      <w:szCs w:val="22"/>
    </w:rPr>
  </w:style>
  <w:style w:type="paragraph" w:styleId="81">
    <w:name w:val="toc 8"/>
    <w:basedOn w:val="a4"/>
    <w:next w:val="a4"/>
    <w:autoRedefine/>
    <w:uiPriority w:val="39"/>
    <w:unhideWhenUsed/>
    <w:rsid w:val="00C05BD7"/>
    <w:pPr>
      <w:spacing w:before="0" w:after="100" w:line="276" w:lineRule="auto"/>
      <w:ind w:left="1540"/>
      <w:jc w:val="left"/>
    </w:pPr>
    <w:rPr>
      <w:rFonts w:ascii="Calibri" w:hAnsi="Calibri"/>
      <w:sz w:val="22"/>
      <w:szCs w:val="22"/>
    </w:rPr>
  </w:style>
  <w:style w:type="paragraph" w:styleId="92">
    <w:name w:val="toc 9"/>
    <w:basedOn w:val="a4"/>
    <w:next w:val="a4"/>
    <w:autoRedefine/>
    <w:uiPriority w:val="39"/>
    <w:unhideWhenUsed/>
    <w:rsid w:val="00C05BD7"/>
    <w:pPr>
      <w:spacing w:before="0" w:after="100" w:line="276" w:lineRule="auto"/>
      <w:ind w:left="1760"/>
      <w:jc w:val="left"/>
    </w:pPr>
    <w:rPr>
      <w:rFonts w:ascii="Calibri" w:hAnsi="Calibri"/>
      <w:sz w:val="22"/>
      <w:szCs w:val="22"/>
    </w:rPr>
  </w:style>
  <w:style w:type="numbering" w:customStyle="1" w:styleId="29">
    <w:name w:val="Стиль маркированный2"/>
    <w:basedOn w:val="a7"/>
    <w:rsid w:val="00F951BE"/>
  </w:style>
  <w:style w:type="paragraph" w:styleId="aff2">
    <w:name w:val="footer"/>
    <w:aliases w:val=" Знак14"/>
    <w:basedOn w:val="a4"/>
    <w:link w:val="aff3"/>
    <w:rsid w:val="00F951BE"/>
    <w:pPr>
      <w:tabs>
        <w:tab w:val="center" w:pos="4536"/>
        <w:tab w:val="right" w:pos="9072"/>
      </w:tabs>
      <w:spacing w:before="0" w:after="0"/>
      <w:jc w:val="left"/>
    </w:pPr>
    <w:rPr>
      <w:sz w:val="20"/>
      <w:szCs w:val="20"/>
    </w:rPr>
  </w:style>
  <w:style w:type="character" w:customStyle="1" w:styleId="aff3">
    <w:name w:val="Нижний колонтитул Знак"/>
    <w:aliases w:val=" Знак14 Знак"/>
    <w:basedOn w:val="a5"/>
    <w:link w:val="aff2"/>
    <w:rsid w:val="00F951BE"/>
  </w:style>
  <w:style w:type="character" w:styleId="aff4">
    <w:name w:val="page number"/>
    <w:basedOn w:val="a5"/>
    <w:rsid w:val="00F951BE"/>
  </w:style>
  <w:style w:type="table" w:styleId="aff5">
    <w:name w:val="Table Grid"/>
    <w:basedOn w:val="a6"/>
    <w:uiPriority w:val="59"/>
    <w:rsid w:val="00F951B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6">
    <w:name w:val="Normal (Web)"/>
    <w:aliases w:val="Обычный (Web)"/>
    <w:basedOn w:val="a4"/>
    <w:rsid w:val="00F951BE"/>
    <w:pPr>
      <w:spacing w:before="100" w:beforeAutospacing="1" w:after="100" w:afterAutospacing="1"/>
      <w:jc w:val="left"/>
    </w:pPr>
  </w:style>
  <w:style w:type="paragraph" w:styleId="aff7">
    <w:name w:val="caption"/>
    <w:basedOn w:val="a4"/>
    <w:next w:val="a4"/>
    <w:qFormat/>
    <w:rsid w:val="00F951BE"/>
    <w:pPr>
      <w:spacing w:before="0" w:after="0"/>
      <w:jc w:val="left"/>
    </w:pPr>
    <w:rPr>
      <w:b/>
      <w:bCs/>
      <w:sz w:val="20"/>
      <w:szCs w:val="20"/>
    </w:rPr>
  </w:style>
  <w:style w:type="paragraph" w:styleId="2a">
    <w:name w:val="Body Text 2"/>
    <w:basedOn w:val="a4"/>
    <w:link w:val="2b"/>
    <w:rsid w:val="00F951BE"/>
    <w:pPr>
      <w:spacing w:before="0" w:after="0"/>
    </w:pPr>
    <w:rPr>
      <w:szCs w:val="20"/>
    </w:rPr>
  </w:style>
  <w:style w:type="character" w:customStyle="1" w:styleId="2b">
    <w:name w:val="Основной текст 2 Знак"/>
    <w:link w:val="2a"/>
    <w:rsid w:val="00F951BE"/>
    <w:rPr>
      <w:sz w:val="24"/>
    </w:rPr>
  </w:style>
  <w:style w:type="paragraph" w:styleId="HTML">
    <w:name w:val="HTML Preformatted"/>
    <w:basedOn w:val="a4"/>
    <w:link w:val="HTML0"/>
    <w:rsid w:val="00F951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pPr>
    <w:rPr>
      <w:rFonts w:ascii="Courier New" w:eastAsia="Courier New" w:hAnsi="Courier New"/>
      <w:sz w:val="20"/>
      <w:szCs w:val="20"/>
    </w:rPr>
  </w:style>
  <w:style w:type="character" w:customStyle="1" w:styleId="HTML0">
    <w:name w:val="Стандартный HTML Знак"/>
    <w:link w:val="HTML"/>
    <w:rsid w:val="00F951BE"/>
    <w:rPr>
      <w:rFonts w:ascii="Courier New" w:eastAsia="Courier New" w:hAnsi="Courier New" w:cs="Courier New"/>
    </w:rPr>
  </w:style>
  <w:style w:type="paragraph" w:styleId="39">
    <w:name w:val="Body Text 3"/>
    <w:basedOn w:val="a4"/>
    <w:link w:val="3a"/>
    <w:rsid w:val="00F951BE"/>
    <w:pPr>
      <w:spacing w:before="0"/>
      <w:jc w:val="left"/>
    </w:pPr>
    <w:rPr>
      <w:sz w:val="16"/>
      <w:szCs w:val="16"/>
    </w:rPr>
  </w:style>
  <w:style w:type="character" w:customStyle="1" w:styleId="3a">
    <w:name w:val="Основной текст 3 Знак"/>
    <w:link w:val="39"/>
    <w:rsid w:val="00F951BE"/>
    <w:rPr>
      <w:sz w:val="16"/>
      <w:szCs w:val="16"/>
    </w:rPr>
  </w:style>
  <w:style w:type="paragraph" w:styleId="aff8">
    <w:name w:val="Block Text"/>
    <w:basedOn w:val="a4"/>
    <w:rsid w:val="00F951BE"/>
    <w:pPr>
      <w:shd w:val="clear" w:color="auto" w:fill="FFFFFF"/>
      <w:spacing w:before="5" w:after="0" w:line="480" w:lineRule="auto"/>
      <w:ind w:left="426" w:right="14"/>
    </w:pPr>
    <w:rPr>
      <w:rFonts w:ascii="CG Times" w:hAnsi="CG Times"/>
      <w:color w:val="000000"/>
      <w:szCs w:val="18"/>
    </w:rPr>
  </w:style>
  <w:style w:type="paragraph" w:styleId="aff9">
    <w:name w:val="Document Map"/>
    <w:basedOn w:val="a4"/>
    <w:link w:val="affa"/>
    <w:rsid w:val="00F951BE"/>
    <w:pPr>
      <w:shd w:val="clear" w:color="auto" w:fill="000080"/>
      <w:spacing w:before="0" w:after="0"/>
      <w:jc w:val="left"/>
    </w:pPr>
    <w:rPr>
      <w:rFonts w:ascii="Tahoma" w:hAnsi="Tahoma"/>
      <w:sz w:val="20"/>
      <w:szCs w:val="20"/>
    </w:rPr>
  </w:style>
  <w:style w:type="character" w:customStyle="1" w:styleId="affa">
    <w:name w:val="Схема документа Знак"/>
    <w:link w:val="aff9"/>
    <w:rsid w:val="00F951BE"/>
    <w:rPr>
      <w:rFonts w:ascii="Tahoma" w:hAnsi="Tahoma" w:cs="Tahoma"/>
      <w:shd w:val="clear" w:color="auto" w:fill="000080"/>
    </w:rPr>
  </w:style>
  <w:style w:type="character" w:styleId="affb">
    <w:name w:val="Strong"/>
    <w:uiPriority w:val="22"/>
    <w:qFormat/>
    <w:rsid w:val="00F951BE"/>
    <w:rPr>
      <w:b/>
      <w:bCs/>
    </w:rPr>
  </w:style>
  <w:style w:type="paragraph" w:styleId="affc">
    <w:name w:val="Title"/>
    <w:basedOn w:val="aff7"/>
    <w:link w:val="affd"/>
    <w:qFormat/>
    <w:rsid w:val="0005170B"/>
    <w:rPr>
      <w:sz w:val="24"/>
      <w:szCs w:val="24"/>
    </w:rPr>
  </w:style>
  <w:style w:type="character" w:customStyle="1" w:styleId="affd">
    <w:name w:val="Название Знак"/>
    <w:link w:val="affc"/>
    <w:rsid w:val="0005170B"/>
    <w:rPr>
      <w:b/>
      <w:bCs/>
      <w:sz w:val="24"/>
      <w:szCs w:val="24"/>
    </w:rPr>
  </w:style>
  <w:style w:type="paragraph" w:styleId="affe">
    <w:name w:val="Body Text First Indent"/>
    <w:basedOn w:val="a8"/>
    <w:link w:val="afff"/>
    <w:rsid w:val="00F951BE"/>
    <w:pPr>
      <w:spacing w:after="120"/>
      <w:ind w:firstLine="210"/>
      <w:jc w:val="left"/>
    </w:pPr>
    <w:rPr>
      <w:sz w:val="20"/>
      <w:szCs w:val="20"/>
    </w:rPr>
  </w:style>
  <w:style w:type="character" w:customStyle="1" w:styleId="a9">
    <w:name w:val="Основной текст Знак"/>
    <w:aliases w:val=" Знак1 Знак Знак"/>
    <w:link w:val="a8"/>
    <w:rsid w:val="00F951BE"/>
    <w:rPr>
      <w:sz w:val="24"/>
      <w:szCs w:val="24"/>
    </w:rPr>
  </w:style>
  <w:style w:type="character" w:customStyle="1" w:styleId="afff">
    <w:name w:val="Красная строка Знак"/>
    <w:basedOn w:val="a9"/>
    <w:link w:val="affe"/>
    <w:rsid w:val="00F951BE"/>
    <w:rPr>
      <w:sz w:val="24"/>
      <w:szCs w:val="24"/>
    </w:rPr>
  </w:style>
  <w:style w:type="paragraph" w:styleId="2c">
    <w:name w:val="List 2"/>
    <w:basedOn w:val="a4"/>
    <w:rsid w:val="00F951BE"/>
    <w:pPr>
      <w:spacing w:before="0" w:after="0"/>
      <w:ind w:left="566" w:hanging="283"/>
      <w:jc w:val="left"/>
    </w:pPr>
    <w:rPr>
      <w:sz w:val="20"/>
      <w:szCs w:val="20"/>
    </w:rPr>
  </w:style>
  <w:style w:type="paragraph" w:styleId="2d">
    <w:name w:val="Body Text First Indent 2"/>
    <w:basedOn w:val="ac"/>
    <w:link w:val="2e"/>
    <w:rsid w:val="00F951BE"/>
    <w:pPr>
      <w:spacing w:after="120"/>
      <w:ind w:left="283" w:firstLine="210"/>
      <w:jc w:val="left"/>
    </w:pPr>
    <w:rPr>
      <w:sz w:val="20"/>
      <w:szCs w:val="20"/>
    </w:rPr>
  </w:style>
  <w:style w:type="character" w:customStyle="1" w:styleId="ad">
    <w:name w:val="Основной текст с отступом Знак"/>
    <w:link w:val="ac"/>
    <w:rsid w:val="00F951BE"/>
    <w:rPr>
      <w:sz w:val="24"/>
      <w:szCs w:val="28"/>
    </w:rPr>
  </w:style>
  <w:style w:type="character" w:customStyle="1" w:styleId="2e">
    <w:name w:val="Красная строка 2 Знак"/>
    <w:basedOn w:val="ad"/>
    <w:link w:val="2d"/>
    <w:rsid w:val="00F951BE"/>
    <w:rPr>
      <w:sz w:val="24"/>
      <w:szCs w:val="28"/>
    </w:rPr>
  </w:style>
  <w:style w:type="character" w:customStyle="1" w:styleId="af2">
    <w:name w:val="Верхний колонтитул Знак"/>
    <w:aliases w:val="ВерхКолонтитул Знак"/>
    <w:basedOn w:val="a5"/>
    <w:link w:val="af1"/>
    <w:rsid w:val="00F951BE"/>
  </w:style>
  <w:style w:type="paragraph" w:styleId="z-">
    <w:name w:val="HTML Top of Form"/>
    <w:basedOn w:val="a4"/>
    <w:next w:val="a4"/>
    <w:link w:val="z-0"/>
    <w:hidden/>
    <w:uiPriority w:val="99"/>
    <w:unhideWhenUsed/>
    <w:rsid w:val="00F951BE"/>
    <w:pPr>
      <w:pBdr>
        <w:bottom w:val="single" w:sz="6" w:space="1" w:color="auto"/>
      </w:pBdr>
      <w:spacing w:before="0" w:after="0"/>
      <w:jc w:val="center"/>
    </w:pPr>
    <w:rPr>
      <w:rFonts w:ascii="Arial" w:hAnsi="Arial"/>
      <w:vanish/>
      <w:color w:val="000000"/>
      <w:sz w:val="16"/>
      <w:szCs w:val="16"/>
    </w:rPr>
  </w:style>
  <w:style w:type="character" w:customStyle="1" w:styleId="z-0">
    <w:name w:val="z-Начало формы Знак"/>
    <w:link w:val="z-"/>
    <w:uiPriority w:val="99"/>
    <w:rsid w:val="00F951BE"/>
    <w:rPr>
      <w:rFonts w:ascii="Arial" w:hAnsi="Arial" w:cs="Arial"/>
      <w:vanish/>
      <w:color w:val="000000"/>
      <w:sz w:val="16"/>
      <w:szCs w:val="16"/>
    </w:rPr>
  </w:style>
  <w:style w:type="paragraph" w:styleId="z-1">
    <w:name w:val="HTML Bottom of Form"/>
    <w:basedOn w:val="a4"/>
    <w:next w:val="a4"/>
    <w:link w:val="z-2"/>
    <w:hidden/>
    <w:uiPriority w:val="99"/>
    <w:unhideWhenUsed/>
    <w:rsid w:val="00F951BE"/>
    <w:pPr>
      <w:pBdr>
        <w:top w:val="single" w:sz="6" w:space="1" w:color="auto"/>
      </w:pBdr>
      <w:spacing w:before="0" w:after="0"/>
      <w:jc w:val="center"/>
    </w:pPr>
    <w:rPr>
      <w:rFonts w:ascii="Arial" w:hAnsi="Arial"/>
      <w:vanish/>
      <w:color w:val="000000"/>
      <w:sz w:val="16"/>
      <w:szCs w:val="16"/>
    </w:rPr>
  </w:style>
  <w:style w:type="character" w:customStyle="1" w:styleId="z-2">
    <w:name w:val="z-Конец формы Знак"/>
    <w:link w:val="z-1"/>
    <w:uiPriority w:val="99"/>
    <w:rsid w:val="00F951BE"/>
    <w:rPr>
      <w:rFonts w:ascii="Arial" w:hAnsi="Arial" w:cs="Arial"/>
      <w:vanish/>
      <w:color w:val="000000"/>
      <w:sz w:val="16"/>
      <w:szCs w:val="16"/>
    </w:rPr>
  </w:style>
  <w:style w:type="character" w:customStyle="1" w:styleId="20">
    <w:name w:val="Заголовок 2 Знак"/>
    <w:aliases w:val="OG Heading 2 Знак"/>
    <w:link w:val="2"/>
    <w:locked/>
    <w:rsid w:val="000721B8"/>
    <w:rPr>
      <w:b/>
      <w:iCs/>
      <w:sz w:val="24"/>
      <w:szCs w:val="24"/>
    </w:rPr>
  </w:style>
  <w:style w:type="character" w:customStyle="1" w:styleId="12">
    <w:name w:val="Заголовок 1 Знак"/>
    <w:aliases w:val="1 порядок Знак,Заголовок 1 Знак Знак Знак1,Заголовок 1 Знак Знак Знак Знак,новая страница Знак,Заголовок параграфа (1.) Знак,OG Heading 1 Знак"/>
    <w:link w:val="11"/>
    <w:rsid w:val="00F951BE"/>
    <w:rPr>
      <w:rFonts w:ascii="Arial" w:hAnsi="Arial"/>
      <w:b/>
      <w:bCs/>
      <w:kern w:val="32"/>
      <w:sz w:val="32"/>
      <w:szCs w:val="32"/>
    </w:rPr>
  </w:style>
  <w:style w:type="character" w:customStyle="1" w:styleId="24">
    <w:name w:val="Основной текст с отступом 2 Знак"/>
    <w:link w:val="23"/>
    <w:rsid w:val="00F951BE"/>
    <w:rPr>
      <w:sz w:val="24"/>
      <w:szCs w:val="24"/>
    </w:rPr>
  </w:style>
  <w:style w:type="character" w:styleId="afff0">
    <w:name w:val="endnote reference"/>
    <w:rsid w:val="00F951BE"/>
    <w:rPr>
      <w:vertAlign w:val="superscript"/>
    </w:rPr>
  </w:style>
  <w:style w:type="paragraph" w:styleId="afff1">
    <w:name w:val="Subtitle"/>
    <w:basedOn w:val="af9"/>
    <w:next w:val="a8"/>
    <w:link w:val="afff2"/>
    <w:qFormat/>
    <w:rsid w:val="00F951BE"/>
    <w:pPr>
      <w:autoSpaceDE/>
      <w:jc w:val="center"/>
    </w:pPr>
    <w:rPr>
      <w:rFonts w:cs="Times New Roman"/>
      <w:i/>
      <w:iCs/>
    </w:rPr>
  </w:style>
  <w:style w:type="character" w:customStyle="1" w:styleId="afff2">
    <w:name w:val="Подзаголовок Знак"/>
    <w:link w:val="afff1"/>
    <w:rsid w:val="00F951BE"/>
    <w:rPr>
      <w:rFonts w:ascii="Arial" w:eastAsia="Lucida Sans Unicode" w:hAnsi="Arial" w:cs="Tahoma"/>
      <w:i/>
      <w:iCs/>
      <w:sz w:val="28"/>
      <w:szCs w:val="28"/>
    </w:rPr>
  </w:style>
  <w:style w:type="paragraph" w:styleId="afff3">
    <w:name w:val="footnote text"/>
    <w:aliases w:val="Table_Footnote_last,Table_Footnote_last Знак Знак Знак,Table_Footnote_last Знак,Текст сноски Знак Знак,Текст сноски Знак1 Знак Знак,Текст сноски Знак Знак Знак Знак,Table_Footnote_last Знак1 Знак Знак,single space"/>
    <w:basedOn w:val="a4"/>
    <w:link w:val="afff4"/>
    <w:rsid w:val="00F951BE"/>
    <w:pPr>
      <w:widowControl w:val="0"/>
      <w:suppressAutoHyphens/>
      <w:spacing w:before="0" w:after="0"/>
      <w:jc w:val="left"/>
    </w:pPr>
    <w:rPr>
      <w:rFonts w:eastAsia="Arial Unicode MS"/>
    </w:rPr>
  </w:style>
  <w:style w:type="character" w:customStyle="1" w:styleId="afff4">
    <w:name w:val="Текст сноски Знак"/>
    <w:aliases w:val="Table_Footnote_last Знак1,Table_Footnote_last Знак Знак Знак Знак,Table_Footnote_last Знак Знак,Текст сноски Знак Знак Знак,Текст сноски Знак1 Знак Знак Знак,Текст сноски Знак Знак Знак Знак Знак,single space Знак"/>
    <w:link w:val="afff3"/>
    <w:rsid w:val="00F951BE"/>
    <w:rPr>
      <w:rFonts w:eastAsia="Arial Unicode MS"/>
      <w:sz w:val="24"/>
      <w:szCs w:val="24"/>
    </w:rPr>
  </w:style>
  <w:style w:type="paragraph" w:styleId="afff5">
    <w:name w:val="endnote text"/>
    <w:basedOn w:val="a4"/>
    <w:link w:val="afff6"/>
    <w:rsid w:val="00F951BE"/>
    <w:pPr>
      <w:widowControl w:val="0"/>
      <w:suppressLineNumbers/>
      <w:suppressAutoHyphens/>
      <w:spacing w:before="0" w:after="0"/>
      <w:ind w:left="283" w:hanging="283"/>
      <w:jc w:val="left"/>
    </w:pPr>
    <w:rPr>
      <w:rFonts w:eastAsia="Arial Unicode MS"/>
      <w:sz w:val="20"/>
      <w:szCs w:val="20"/>
    </w:rPr>
  </w:style>
  <w:style w:type="character" w:customStyle="1" w:styleId="afff6">
    <w:name w:val="Текст концевой сноски Знак"/>
    <w:link w:val="afff5"/>
    <w:rsid w:val="00F951BE"/>
    <w:rPr>
      <w:rFonts w:eastAsia="Arial Unicode MS"/>
    </w:rPr>
  </w:style>
  <w:style w:type="character" w:styleId="afff7">
    <w:name w:val="FollowedHyperlink"/>
    <w:uiPriority w:val="99"/>
    <w:rsid w:val="00F951BE"/>
    <w:rPr>
      <w:color w:val="800080"/>
      <w:u w:val="single"/>
    </w:rPr>
  </w:style>
  <w:style w:type="character" w:styleId="afff8">
    <w:name w:val="annotation reference"/>
    <w:rsid w:val="006035A8"/>
    <w:rPr>
      <w:sz w:val="16"/>
      <w:szCs w:val="16"/>
    </w:rPr>
  </w:style>
  <w:style w:type="paragraph" w:styleId="afff9">
    <w:name w:val="annotation text"/>
    <w:basedOn w:val="a4"/>
    <w:link w:val="afffa"/>
    <w:rsid w:val="006035A8"/>
    <w:rPr>
      <w:sz w:val="20"/>
      <w:szCs w:val="20"/>
    </w:rPr>
  </w:style>
  <w:style w:type="paragraph" w:styleId="afffb">
    <w:name w:val="annotation subject"/>
    <w:basedOn w:val="afff9"/>
    <w:next w:val="afff9"/>
    <w:link w:val="afffc"/>
    <w:rsid w:val="006035A8"/>
    <w:rPr>
      <w:b/>
      <w:bCs/>
    </w:rPr>
  </w:style>
  <w:style w:type="character" w:customStyle="1" w:styleId="s102">
    <w:name w:val="s_102"/>
    <w:rsid w:val="007F422C"/>
    <w:rPr>
      <w:b/>
      <w:bCs/>
      <w:color w:val="000080"/>
    </w:rPr>
  </w:style>
  <w:style w:type="paragraph" w:customStyle="1" w:styleId="ConsPlusTitle">
    <w:name w:val="ConsPlusTitle"/>
    <w:rsid w:val="001C0A0A"/>
    <w:pPr>
      <w:widowControl w:val="0"/>
      <w:autoSpaceDE w:val="0"/>
      <w:autoSpaceDN w:val="0"/>
      <w:adjustRightInd w:val="0"/>
    </w:pPr>
    <w:rPr>
      <w:rFonts w:ascii="Arial" w:hAnsi="Arial" w:cs="Arial"/>
      <w:b/>
      <w:bCs/>
    </w:rPr>
  </w:style>
  <w:style w:type="paragraph" w:customStyle="1" w:styleId="npb">
    <w:name w:val="npb"/>
    <w:basedOn w:val="a4"/>
    <w:rsid w:val="00072C24"/>
    <w:pPr>
      <w:spacing w:before="100" w:beforeAutospacing="1" w:after="100" w:afterAutospacing="1"/>
      <w:jc w:val="left"/>
    </w:pPr>
  </w:style>
  <w:style w:type="paragraph" w:customStyle="1" w:styleId="ConsPlusCell">
    <w:name w:val="ConsPlusCell"/>
    <w:uiPriority w:val="99"/>
    <w:rsid w:val="00B63847"/>
    <w:pPr>
      <w:widowControl w:val="0"/>
      <w:autoSpaceDE w:val="0"/>
      <w:autoSpaceDN w:val="0"/>
      <w:adjustRightInd w:val="0"/>
    </w:pPr>
    <w:rPr>
      <w:rFonts w:ascii="Arial" w:hAnsi="Arial" w:cs="Arial"/>
    </w:rPr>
  </w:style>
  <w:style w:type="character" w:customStyle="1" w:styleId="33">
    <w:name w:val="заголовок 3 Знак"/>
    <w:link w:val="32"/>
    <w:rsid w:val="00085164"/>
    <w:rPr>
      <w:rFonts w:ascii="Arial" w:hAnsi="Arial" w:cs="Arial"/>
      <w:sz w:val="26"/>
      <w:szCs w:val="26"/>
      <w:lang w:val="ru-RU" w:eastAsia="ru-RU" w:bidi="ar-SA"/>
    </w:rPr>
  </w:style>
  <w:style w:type="paragraph" w:styleId="afffd">
    <w:name w:val="No Spacing"/>
    <w:qFormat/>
    <w:rsid w:val="00E30660"/>
    <w:rPr>
      <w:rFonts w:ascii="Calibri" w:eastAsia="Calibri" w:hAnsi="Calibri"/>
      <w:sz w:val="22"/>
      <w:szCs w:val="22"/>
      <w:lang w:eastAsia="en-US"/>
    </w:rPr>
  </w:style>
  <w:style w:type="paragraph" w:customStyle="1" w:styleId="S1">
    <w:name w:val="S_Обычный"/>
    <w:basedOn w:val="a4"/>
    <w:link w:val="S2"/>
    <w:qFormat/>
    <w:rsid w:val="00F03EB9"/>
    <w:pPr>
      <w:spacing w:before="0" w:after="0"/>
      <w:ind w:firstLine="709"/>
    </w:pPr>
  </w:style>
  <w:style w:type="character" w:customStyle="1" w:styleId="S2">
    <w:name w:val="S_Обычный Знак"/>
    <w:link w:val="S1"/>
    <w:rsid w:val="00F03EB9"/>
    <w:rPr>
      <w:sz w:val="24"/>
      <w:szCs w:val="24"/>
    </w:rPr>
  </w:style>
  <w:style w:type="paragraph" w:customStyle="1" w:styleId="xl174">
    <w:name w:val="xl174"/>
    <w:basedOn w:val="a4"/>
    <w:rsid w:val="00F73D85"/>
    <w:pPr>
      <w:spacing w:before="100" w:beforeAutospacing="1" w:after="100" w:afterAutospacing="1"/>
      <w:jc w:val="left"/>
    </w:pPr>
  </w:style>
  <w:style w:type="paragraph" w:customStyle="1" w:styleId="xl175">
    <w:name w:val="xl175"/>
    <w:basedOn w:val="a4"/>
    <w:rsid w:val="00F73D85"/>
    <w:pPr>
      <w:pBdr>
        <w:right w:val="single" w:sz="4" w:space="0" w:color="auto"/>
      </w:pBdr>
      <w:spacing w:before="100" w:beforeAutospacing="1" w:after="100" w:afterAutospacing="1"/>
      <w:jc w:val="left"/>
    </w:pPr>
  </w:style>
  <w:style w:type="paragraph" w:customStyle="1" w:styleId="xl176">
    <w:name w:val="xl176"/>
    <w:basedOn w:val="a4"/>
    <w:rsid w:val="00F73D85"/>
    <w:pPr>
      <w:spacing w:before="100" w:beforeAutospacing="1" w:after="100" w:afterAutospacing="1"/>
      <w:jc w:val="left"/>
    </w:pPr>
    <w:rPr>
      <w:b/>
      <w:bCs/>
    </w:rPr>
  </w:style>
  <w:style w:type="paragraph" w:customStyle="1" w:styleId="xl177">
    <w:name w:val="xl177"/>
    <w:basedOn w:val="a4"/>
    <w:rsid w:val="00F73D85"/>
    <w:pPr>
      <w:pBdr>
        <w:top w:val="single" w:sz="4" w:space="0" w:color="auto"/>
        <w:bottom w:val="single" w:sz="4" w:space="0" w:color="auto"/>
        <w:right w:val="single" w:sz="8" w:space="0" w:color="auto"/>
      </w:pBdr>
      <w:spacing w:before="100" w:beforeAutospacing="1" w:after="100" w:afterAutospacing="1"/>
      <w:jc w:val="center"/>
      <w:textAlignment w:val="center"/>
    </w:pPr>
    <w:rPr>
      <w:b/>
      <w:bCs/>
    </w:rPr>
  </w:style>
  <w:style w:type="paragraph" w:customStyle="1" w:styleId="xl178">
    <w:name w:val="xl178"/>
    <w:basedOn w:val="a4"/>
    <w:rsid w:val="00F73D85"/>
    <w:pPr>
      <w:pBdr>
        <w:top w:val="single" w:sz="4" w:space="0" w:color="auto"/>
        <w:left w:val="single" w:sz="4" w:space="0" w:color="auto"/>
        <w:bottom w:val="single" w:sz="4" w:space="0" w:color="auto"/>
      </w:pBdr>
      <w:spacing w:before="100" w:beforeAutospacing="1" w:after="100" w:afterAutospacing="1"/>
      <w:jc w:val="center"/>
      <w:textAlignment w:val="center"/>
    </w:pPr>
  </w:style>
  <w:style w:type="paragraph" w:customStyle="1" w:styleId="xl179">
    <w:name w:val="xl179"/>
    <w:basedOn w:val="a4"/>
    <w:rsid w:val="00F73D85"/>
    <w:pPr>
      <w:pBdr>
        <w:top w:val="single" w:sz="4" w:space="0" w:color="auto"/>
        <w:bottom w:val="single" w:sz="4" w:space="0" w:color="auto"/>
        <w:right w:val="single" w:sz="8" w:space="0" w:color="auto"/>
      </w:pBdr>
      <w:spacing w:before="100" w:beforeAutospacing="1" w:after="100" w:afterAutospacing="1"/>
      <w:jc w:val="center"/>
      <w:textAlignment w:val="center"/>
    </w:pPr>
  </w:style>
  <w:style w:type="paragraph" w:customStyle="1" w:styleId="xl180">
    <w:name w:val="xl180"/>
    <w:basedOn w:val="a4"/>
    <w:rsid w:val="00F73D85"/>
    <w:pPr>
      <w:spacing w:before="100" w:beforeAutospacing="1" w:after="100" w:afterAutospacing="1"/>
      <w:jc w:val="center"/>
      <w:textAlignment w:val="center"/>
    </w:pPr>
  </w:style>
  <w:style w:type="paragraph" w:customStyle="1" w:styleId="xl181">
    <w:name w:val="xl181"/>
    <w:basedOn w:val="a4"/>
    <w:rsid w:val="00F73D85"/>
    <w:pPr>
      <w:pBdr>
        <w:right w:val="single" w:sz="4" w:space="0" w:color="auto"/>
      </w:pBdr>
      <w:spacing w:before="100" w:beforeAutospacing="1" w:after="100" w:afterAutospacing="1"/>
      <w:jc w:val="center"/>
      <w:textAlignment w:val="center"/>
    </w:pPr>
  </w:style>
  <w:style w:type="paragraph" w:customStyle="1" w:styleId="xl182">
    <w:name w:val="xl182"/>
    <w:basedOn w:val="a4"/>
    <w:rsid w:val="00F73D8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83">
    <w:name w:val="xl183"/>
    <w:basedOn w:val="a4"/>
    <w:rsid w:val="00F73D85"/>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84">
    <w:name w:val="xl184"/>
    <w:basedOn w:val="a4"/>
    <w:rsid w:val="00F73D85"/>
    <w:pPr>
      <w:pBdr>
        <w:top w:val="single" w:sz="8" w:space="0" w:color="auto"/>
        <w:bottom w:val="single" w:sz="4" w:space="0" w:color="auto"/>
        <w:right w:val="single" w:sz="8" w:space="0" w:color="auto"/>
      </w:pBdr>
      <w:spacing w:before="100" w:beforeAutospacing="1" w:after="100" w:afterAutospacing="1"/>
      <w:jc w:val="center"/>
      <w:textAlignment w:val="center"/>
    </w:pPr>
  </w:style>
  <w:style w:type="paragraph" w:customStyle="1" w:styleId="xl185">
    <w:name w:val="xl185"/>
    <w:basedOn w:val="a4"/>
    <w:rsid w:val="00F73D85"/>
    <w:pPr>
      <w:pBdr>
        <w:left w:val="single" w:sz="4" w:space="0" w:color="auto"/>
        <w:bottom w:val="single" w:sz="4" w:space="0" w:color="auto"/>
        <w:right w:val="single" w:sz="8" w:space="0" w:color="auto"/>
      </w:pBdr>
      <w:spacing w:before="100" w:beforeAutospacing="1" w:after="100" w:afterAutospacing="1"/>
      <w:jc w:val="center"/>
      <w:textAlignment w:val="center"/>
    </w:pPr>
  </w:style>
  <w:style w:type="paragraph" w:customStyle="1" w:styleId="xl186">
    <w:name w:val="xl186"/>
    <w:basedOn w:val="a4"/>
    <w:rsid w:val="00F73D85"/>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style>
  <w:style w:type="paragraph" w:customStyle="1" w:styleId="xl187">
    <w:name w:val="xl187"/>
    <w:basedOn w:val="a4"/>
    <w:rsid w:val="00F73D85"/>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88">
    <w:name w:val="xl188"/>
    <w:basedOn w:val="a4"/>
    <w:rsid w:val="00F73D85"/>
    <w:pPr>
      <w:pBdr>
        <w:top w:val="single" w:sz="4" w:space="0" w:color="auto"/>
        <w:left w:val="single" w:sz="4" w:space="0" w:color="auto"/>
      </w:pBdr>
      <w:spacing w:before="100" w:beforeAutospacing="1" w:after="100" w:afterAutospacing="1"/>
      <w:jc w:val="center"/>
      <w:textAlignment w:val="center"/>
    </w:pPr>
  </w:style>
  <w:style w:type="paragraph" w:customStyle="1" w:styleId="xl189">
    <w:name w:val="xl189"/>
    <w:basedOn w:val="a4"/>
    <w:rsid w:val="00F73D85"/>
    <w:pPr>
      <w:pBdr>
        <w:top w:val="single" w:sz="4" w:space="0" w:color="auto"/>
        <w:right w:val="single" w:sz="4" w:space="0" w:color="auto"/>
      </w:pBdr>
      <w:spacing w:before="100" w:beforeAutospacing="1" w:after="100" w:afterAutospacing="1"/>
      <w:jc w:val="center"/>
      <w:textAlignment w:val="center"/>
    </w:pPr>
  </w:style>
  <w:style w:type="paragraph" w:customStyle="1" w:styleId="xl190">
    <w:name w:val="xl190"/>
    <w:basedOn w:val="a4"/>
    <w:rsid w:val="00F73D85"/>
    <w:pPr>
      <w:pBdr>
        <w:left w:val="single" w:sz="4" w:space="0" w:color="auto"/>
        <w:right w:val="single" w:sz="4" w:space="0" w:color="auto"/>
      </w:pBdr>
      <w:spacing w:before="100" w:beforeAutospacing="1" w:after="100" w:afterAutospacing="1"/>
      <w:jc w:val="center"/>
      <w:textAlignment w:val="center"/>
    </w:pPr>
  </w:style>
  <w:style w:type="paragraph" w:customStyle="1" w:styleId="xl191">
    <w:name w:val="xl191"/>
    <w:basedOn w:val="a4"/>
    <w:rsid w:val="00F73D85"/>
    <w:pPr>
      <w:pBdr>
        <w:left w:val="single" w:sz="4" w:space="0" w:color="auto"/>
        <w:bottom w:val="single" w:sz="4" w:space="0" w:color="auto"/>
      </w:pBdr>
      <w:spacing w:before="100" w:beforeAutospacing="1" w:after="100" w:afterAutospacing="1"/>
      <w:jc w:val="center"/>
      <w:textAlignment w:val="center"/>
    </w:pPr>
  </w:style>
  <w:style w:type="paragraph" w:customStyle="1" w:styleId="xl192">
    <w:name w:val="xl192"/>
    <w:basedOn w:val="a4"/>
    <w:rsid w:val="00F73D85"/>
    <w:pPr>
      <w:pBdr>
        <w:bottom w:val="single" w:sz="4" w:space="0" w:color="auto"/>
      </w:pBdr>
      <w:spacing w:before="100" w:beforeAutospacing="1" w:after="100" w:afterAutospacing="1"/>
      <w:jc w:val="center"/>
      <w:textAlignment w:val="center"/>
    </w:pPr>
  </w:style>
  <w:style w:type="paragraph" w:customStyle="1" w:styleId="xl193">
    <w:name w:val="xl193"/>
    <w:basedOn w:val="a4"/>
    <w:rsid w:val="00F73D85"/>
    <w:pPr>
      <w:pBdr>
        <w:bottom w:val="single" w:sz="4" w:space="0" w:color="auto"/>
        <w:right w:val="single" w:sz="4" w:space="0" w:color="auto"/>
      </w:pBdr>
      <w:spacing w:before="100" w:beforeAutospacing="1" w:after="100" w:afterAutospacing="1"/>
      <w:jc w:val="center"/>
      <w:textAlignment w:val="center"/>
    </w:pPr>
  </w:style>
  <w:style w:type="paragraph" w:customStyle="1" w:styleId="xl194">
    <w:name w:val="xl194"/>
    <w:basedOn w:val="a4"/>
    <w:rsid w:val="00F73D85"/>
    <w:pPr>
      <w:pBdr>
        <w:top w:val="single" w:sz="8" w:space="0" w:color="auto"/>
      </w:pBdr>
      <w:spacing w:before="100" w:beforeAutospacing="1" w:after="100" w:afterAutospacing="1"/>
      <w:jc w:val="center"/>
      <w:textAlignment w:val="center"/>
    </w:pPr>
  </w:style>
  <w:style w:type="paragraph" w:customStyle="1" w:styleId="xl195">
    <w:name w:val="xl195"/>
    <w:basedOn w:val="a4"/>
    <w:rsid w:val="00F73D85"/>
    <w:pPr>
      <w:pBdr>
        <w:top w:val="single" w:sz="8" w:space="0" w:color="auto"/>
        <w:right w:val="single" w:sz="4" w:space="0" w:color="auto"/>
      </w:pBdr>
      <w:spacing w:before="100" w:beforeAutospacing="1" w:after="100" w:afterAutospacing="1"/>
      <w:jc w:val="center"/>
      <w:textAlignment w:val="center"/>
    </w:pPr>
  </w:style>
  <w:style w:type="paragraph" w:customStyle="1" w:styleId="xl196">
    <w:name w:val="xl196"/>
    <w:basedOn w:val="a4"/>
    <w:rsid w:val="00F73D85"/>
    <w:pPr>
      <w:pBdr>
        <w:left w:val="single" w:sz="4" w:space="0" w:color="auto"/>
        <w:right w:val="single" w:sz="8" w:space="0" w:color="auto"/>
      </w:pBdr>
      <w:spacing w:before="100" w:beforeAutospacing="1" w:after="100" w:afterAutospacing="1"/>
      <w:jc w:val="center"/>
      <w:textAlignment w:val="center"/>
    </w:pPr>
  </w:style>
  <w:style w:type="paragraph" w:customStyle="1" w:styleId="xl197">
    <w:name w:val="xl197"/>
    <w:basedOn w:val="a4"/>
    <w:rsid w:val="00F73D85"/>
    <w:pPr>
      <w:pBdr>
        <w:top w:val="single" w:sz="8" w:space="0" w:color="auto"/>
        <w:bottom w:val="single" w:sz="8" w:space="0" w:color="auto"/>
      </w:pBdr>
      <w:spacing w:before="100" w:beforeAutospacing="1" w:after="100" w:afterAutospacing="1"/>
      <w:jc w:val="left"/>
    </w:pPr>
  </w:style>
  <w:style w:type="paragraph" w:customStyle="1" w:styleId="xl198">
    <w:name w:val="xl198"/>
    <w:basedOn w:val="a4"/>
    <w:rsid w:val="00F73D85"/>
    <w:pPr>
      <w:pBdr>
        <w:top w:val="single" w:sz="8" w:space="0" w:color="auto"/>
        <w:bottom w:val="single" w:sz="8" w:space="0" w:color="auto"/>
      </w:pBdr>
      <w:spacing w:before="100" w:beforeAutospacing="1" w:after="100" w:afterAutospacing="1"/>
      <w:jc w:val="center"/>
      <w:textAlignment w:val="center"/>
    </w:pPr>
  </w:style>
  <w:style w:type="paragraph" w:customStyle="1" w:styleId="xl199">
    <w:name w:val="xl199"/>
    <w:basedOn w:val="a4"/>
    <w:rsid w:val="00F73D85"/>
    <w:pPr>
      <w:pBdr>
        <w:top w:val="single" w:sz="8" w:space="0" w:color="auto"/>
        <w:bottom w:val="single" w:sz="8" w:space="0" w:color="auto"/>
        <w:right w:val="single" w:sz="8" w:space="0" w:color="auto"/>
      </w:pBdr>
      <w:spacing w:before="100" w:beforeAutospacing="1" w:after="100" w:afterAutospacing="1"/>
      <w:jc w:val="center"/>
      <w:textAlignment w:val="center"/>
    </w:pPr>
  </w:style>
  <w:style w:type="paragraph" w:customStyle="1" w:styleId="xl200">
    <w:name w:val="xl200"/>
    <w:basedOn w:val="a4"/>
    <w:rsid w:val="00F73D85"/>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b/>
      <w:bCs/>
    </w:rPr>
  </w:style>
  <w:style w:type="paragraph" w:customStyle="1" w:styleId="xl201">
    <w:name w:val="xl201"/>
    <w:basedOn w:val="a4"/>
    <w:rsid w:val="00F73D85"/>
    <w:pPr>
      <w:pBdr>
        <w:top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02">
    <w:name w:val="xl202"/>
    <w:basedOn w:val="a4"/>
    <w:rsid w:val="00F73D85"/>
    <w:pPr>
      <w:pBdr>
        <w:top w:val="single" w:sz="4" w:space="0" w:color="auto"/>
        <w:left w:val="single" w:sz="4" w:space="0" w:color="auto"/>
        <w:right w:val="single" w:sz="8" w:space="0" w:color="auto"/>
      </w:pBdr>
      <w:spacing w:before="100" w:beforeAutospacing="1" w:after="100" w:afterAutospacing="1"/>
      <w:jc w:val="center"/>
      <w:textAlignment w:val="center"/>
    </w:pPr>
  </w:style>
  <w:style w:type="paragraph" w:customStyle="1" w:styleId="xl203">
    <w:name w:val="xl203"/>
    <w:basedOn w:val="a4"/>
    <w:rsid w:val="00F73D85"/>
    <w:pPr>
      <w:pBdr>
        <w:top w:val="single" w:sz="4" w:space="0" w:color="auto"/>
        <w:bottom w:val="single" w:sz="4" w:space="0" w:color="auto"/>
      </w:pBdr>
      <w:spacing w:before="100" w:beforeAutospacing="1" w:after="100" w:afterAutospacing="1"/>
      <w:jc w:val="center"/>
      <w:textAlignment w:val="center"/>
    </w:pPr>
  </w:style>
  <w:style w:type="paragraph" w:customStyle="1" w:styleId="xl204">
    <w:name w:val="xl204"/>
    <w:basedOn w:val="a4"/>
    <w:rsid w:val="00F73D85"/>
    <w:pPr>
      <w:pBdr>
        <w:top w:val="single" w:sz="4" w:space="0" w:color="auto"/>
        <w:left w:val="single" w:sz="4" w:space="0" w:color="auto"/>
      </w:pBdr>
      <w:spacing w:before="100" w:beforeAutospacing="1" w:after="100" w:afterAutospacing="1"/>
      <w:jc w:val="center"/>
      <w:textAlignment w:val="center"/>
    </w:pPr>
  </w:style>
  <w:style w:type="paragraph" w:customStyle="1" w:styleId="xl205">
    <w:name w:val="xl205"/>
    <w:basedOn w:val="a4"/>
    <w:rsid w:val="00F73D85"/>
    <w:pPr>
      <w:pBdr>
        <w:top w:val="single" w:sz="4" w:space="0" w:color="auto"/>
        <w:left w:val="single" w:sz="4" w:space="0" w:color="auto"/>
        <w:right w:val="single" w:sz="4" w:space="0" w:color="auto"/>
      </w:pBdr>
      <w:spacing w:before="100" w:beforeAutospacing="1" w:after="100" w:afterAutospacing="1"/>
      <w:jc w:val="center"/>
      <w:textAlignment w:val="center"/>
    </w:pPr>
    <w:rPr>
      <w:b/>
      <w:bCs/>
    </w:rPr>
  </w:style>
  <w:style w:type="paragraph" w:customStyle="1" w:styleId="xl206">
    <w:name w:val="xl206"/>
    <w:basedOn w:val="a4"/>
    <w:rsid w:val="00F73D8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07">
    <w:name w:val="xl207"/>
    <w:basedOn w:val="a4"/>
    <w:rsid w:val="00F73D85"/>
    <w:pPr>
      <w:pBdr>
        <w:left w:val="single" w:sz="4" w:space="0" w:color="auto"/>
        <w:bottom w:val="single" w:sz="4" w:space="0" w:color="auto"/>
        <w:right w:val="single" w:sz="8" w:space="0" w:color="auto"/>
      </w:pBdr>
      <w:spacing w:before="100" w:beforeAutospacing="1" w:after="100" w:afterAutospacing="1"/>
      <w:jc w:val="center"/>
      <w:textAlignment w:val="center"/>
    </w:pPr>
    <w:rPr>
      <w:b/>
      <w:bCs/>
    </w:rPr>
  </w:style>
  <w:style w:type="paragraph" w:customStyle="1" w:styleId="xl208">
    <w:name w:val="xl208"/>
    <w:basedOn w:val="a4"/>
    <w:rsid w:val="00F73D85"/>
    <w:pPr>
      <w:pBdr>
        <w:left w:val="single" w:sz="4" w:space="0" w:color="auto"/>
        <w:bottom w:val="single" w:sz="4" w:space="0" w:color="auto"/>
      </w:pBdr>
      <w:spacing w:before="100" w:beforeAutospacing="1" w:after="100" w:afterAutospacing="1"/>
      <w:jc w:val="center"/>
      <w:textAlignment w:val="center"/>
    </w:pPr>
    <w:rPr>
      <w:b/>
      <w:bCs/>
    </w:rPr>
  </w:style>
  <w:style w:type="paragraph" w:customStyle="1" w:styleId="xl209">
    <w:name w:val="xl209"/>
    <w:basedOn w:val="a4"/>
    <w:rsid w:val="00F73D85"/>
    <w:pPr>
      <w:pBdr>
        <w:right w:val="single" w:sz="8" w:space="0" w:color="auto"/>
      </w:pBdr>
      <w:spacing w:before="100" w:beforeAutospacing="1" w:after="100" w:afterAutospacing="1"/>
      <w:jc w:val="center"/>
      <w:textAlignment w:val="center"/>
    </w:pPr>
  </w:style>
  <w:style w:type="paragraph" w:customStyle="1" w:styleId="xl210">
    <w:name w:val="xl210"/>
    <w:basedOn w:val="a4"/>
    <w:rsid w:val="00F73D85"/>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211">
    <w:name w:val="xl211"/>
    <w:basedOn w:val="a4"/>
    <w:rsid w:val="00F73D8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12">
    <w:name w:val="xl212"/>
    <w:basedOn w:val="a4"/>
    <w:rsid w:val="00F73D85"/>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b/>
      <w:bCs/>
    </w:rPr>
  </w:style>
  <w:style w:type="paragraph" w:customStyle="1" w:styleId="xl213">
    <w:name w:val="xl213"/>
    <w:basedOn w:val="a4"/>
    <w:rsid w:val="00F73D85"/>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14">
    <w:name w:val="xl214"/>
    <w:basedOn w:val="a4"/>
    <w:rsid w:val="00F73D85"/>
    <w:pPr>
      <w:pBdr>
        <w:top w:val="single" w:sz="8"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15">
    <w:name w:val="xl215"/>
    <w:basedOn w:val="a4"/>
    <w:rsid w:val="00F73D85"/>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style>
  <w:style w:type="paragraph" w:customStyle="1" w:styleId="xl216">
    <w:name w:val="xl216"/>
    <w:basedOn w:val="a4"/>
    <w:rsid w:val="00F73D85"/>
    <w:pPr>
      <w:pBdr>
        <w:left w:val="single" w:sz="4" w:space="0" w:color="auto"/>
        <w:bottom w:val="single" w:sz="4" w:space="0" w:color="auto"/>
        <w:right w:val="single" w:sz="8" w:space="0" w:color="auto"/>
      </w:pBdr>
      <w:spacing w:before="100" w:beforeAutospacing="1" w:after="100" w:afterAutospacing="1"/>
      <w:jc w:val="center"/>
      <w:textAlignment w:val="center"/>
    </w:pPr>
  </w:style>
  <w:style w:type="paragraph" w:customStyle="1" w:styleId="xl217">
    <w:name w:val="xl217"/>
    <w:basedOn w:val="a4"/>
    <w:rsid w:val="00F73D85"/>
    <w:pPr>
      <w:pBdr>
        <w:top w:val="single" w:sz="4" w:space="0" w:color="auto"/>
        <w:left w:val="single" w:sz="4" w:space="0" w:color="auto"/>
        <w:right w:val="single" w:sz="8" w:space="0" w:color="auto"/>
      </w:pBdr>
      <w:spacing w:before="100" w:beforeAutospacing="1" w:after="100" w:afterAutospacing="1"/>
      <w:jc w:val="center"/>
      <w:textAlignment w:val="center"/>
    </w:pPr>
    <w:rPr>
      <w:b/>
      <w:bCs/>
    </w:rPr>
  </w:style>
  <w:style w:type="paragraph" w:customStyle="1" w:styleId="xl218">
    <w:name w:val="xl218"/>
    <w:basedOn w:val="a4"/>
    <w:rsid w:val="00F73D85"/>
    <w:pPr>
      <w:pBdr>
        <w:left w:val="single" w:sz="4" w:space="0" w:color="auto"/>
        <w:bottom w:val="single" w:sz="4" w:space="0" w:color="auto"/>
        <w:right w:val="single" w:sz="8" w:space="0" w:color="auto"/>
      </w:pBdr>
      <w:spacing w:before="100" w:beforeAutospacing="1" w:after="100" w:afterAutospacing="1"/>
      <w:jc w:val="center"/>
      <w:textAlignment w:val="center"/>
    </w:pPr>
    <w:rPr>
      <w:b/>
      <w:bCs/>
    </w:rPr>
  </w:style>
  <w:style w:type="paragraph" w:customStyle="1" w:styleId="xl219">
    <w:name w:val="xl219"/>
    <w:basedOn w:val="a4"/>
    <w:rsid w:val="00F73D85"/>
    <w:pPr>
      <w:pBdr>
        <w:top w:val="single" w:sz="4" w:space="0" w:color="auto"/>
        <w:left w:val="single" w:sz="4" w:space="0" w:color="auto"/>
        <w:right w:val="single" w:sz="8" w:space="0" w:color="auto"/>
      </w:pBdr>
      <w:spacing w:before="100" w:beforeAutospacing="1" w:after="100" w:afterAutospacing="1"/>
      <w:jc w:val="center"/>
      <w:textAlignment w:val="center"/>
    </w:pPr>
  </w:style>
  <w:style w:type="paragraph" w:customStyle="1" w:styleId="xl220">
    <w:name w:val="xl220"/>
    <w:basedOn w:val="a4"/>
    <w:rsid w:val="00F73D85"/>
    <w:pPr>
      <w:pBdr>
        <w:top w:val="single" w:sz="8" w:space="0" w:color="auto"/>
      </w:pBdr>
      <w:spacing w:before="100" w:beforeAutospacing="1" w:after="100" w:afterAutospacing="1"/>
      <w:jc w:val="left"/>
    </w:pPr>
  </w:style>
  <w:style w:type="paragraph" w:customStyle="1" w:styleId="xl221">
    <w:name w:val="xl221"/>
    <w:basedOn w:val="a4"/>
    <w:rsid w:val="00F73D85"/>
    <w:pPr>
      <w:pBdr>
        <w:top w:val="single" w:sz="8" w:space="0" w:color="auto"/>
        <w:right w:val="single" w:sz="4" w:space="0" w:color="auto"/>
      </w:pBdr>
      <w:spacing w:before="100" w:beforeAutospacing="1" w:after="100" w:afterAutospacing="1"/>
      <w:jc w:val="left"/>
    </w:pPr>
  </w:style>
  <w:style w:type="paragraph" w:customStyle="1" w:styleId="xl222">
    <w:name w:val="xl222"/>
    <w:basedOn w:val="a4"/>
    <w:rsid w:val="00F73D85"/>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style>
  <w:style w:type="paragraph" w:customStyle="1" w:styleId="xl223">
    <w:name w:val="xl223"/>
    <w:basedOn w:val="a4"/>
    <w:rsid w:val="00F73D85"/>
    <w:pPr>
      <w:pBdr>
        <w:bottom w:val="single" w:sz="8" w:space="0" w:color="auto"/>
      </w:pBdr>
      <w:spacing w:before="100" w:beforeAutospacing="1" w:after="100" w:afterAutospacing="1"/>
      <w:jc w:val="left"/>
    </w:pPr>
  </w:style>
  <w:style w:type="paragraph" w:customStyle="1" w:styleId="xl224">
    <w:name w:val="xl224"/>
    <w:basedOn w:val="a4"/>
    <w:rsid w:val="00F73D85"/>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b/>
      <w:bCs/>
    </w:rPr>
  </w:style>
  <w:style w:type="paragraph" w:customStyle="1" w:styleId="xl225">
    <w:name w:val="xl225"/>
    <w:basedOn w:val="a4"/>
    <w:rsid w:val="00F73D85"/>
    <w:pPr>
      <w:pBdr>
        <w:bottom w:val="single" w:sz="8" w:space="0" w:color="auto"/>
        <w:right w:val="single" w:sz="4" w:space="0" w:color="auto"/>
      </w:pBdr>
      <w:spacing w:before="100" w:beforeAutospacing="1" w:after="100" w:afterAutospacing="1"/>
      <w:jc w:val="center"/>
      <w:textAlignment w:val="center"/>
    </w:pPr>
  </w:style>
  <w:style w:type="paragraph" w:customStyle="1" w:styleId="xl226">
    <w:name w:val="xl226"/>
    <w:basedOn w:val="a4"/>
    <w:rsid w:val="00F73D85"/>
    <w:pPr>
      <w:pBdr>
        <w:left w:val="single" w:sz="4" w:space="0" w:color="auto"/>
        <w:bottom w:val="single" w:sz="8" w:space="0" w:color="auto"/>
        <w:right w:val="single" w:sz="8" w:space="0" w:color="auto"/>
      </w:pBdr>
      <w:spacing w:before="100" w:beforeAutospacing="1" w:after="100" w:afterAutospacing="1"/>
      <w:jc w:val="center"/>
      <w:textAlignment w:val="center"/>
    </w:pPr>
    <w:rPr>
      <w:b/>
      <w:bCs/>
    </w:rPr>
  </w:style>
  <w:style w:type="paragraph" w:customStyle="1" w:styleId="xl227">
    <w:name w:val="xl227"/>
    <w:basedOn w:val="a4"/>
    <w:rsid w:val="00F73D85"/>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28">
    <w:name w:val="xl228"/>
    <w:basedOn w:val="a4"/>
    <w:rsid w:val="00F73D85"/>
    <w:pPr>
      <w:pBdr>
        <w:top w:val="single" w:sz="8" w:space="0" w:color="auto"/>
        <w:left w:val="single" w:sz="4" w:space="0" w:color="auto"/>
        <w:bottom w:val="single" w:sz="4" w:space="0" w:color="auto"/>
        <w:right w:val="single" w:sz="4" w:space="0" w:color="auto"/>
      </w:pBdr>
      <w:spacing w:before="100" w:beforeAutospacing="1" w:after="100" w:afterAutospacing="1"/>
      <w:jc w:val="left"/>
    </w:pPr>
  </w:style>
  <w:style w:type="paragraph" w:customStyle="1" w:styleId="xl229">
    <w:name w:val="xl229"/>
    <w:basedOn w:val="a4"/>
    <w:rsid w:val="00F73D85"/>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style>
  <w:style w:type="paragraph" w:customStyle="1" w:styleId="xl230">
    <w:name w:val="xl230"/>
    <w:basedOn w:val="a4"/>
    <w:rsid w:val="00F73D85"/>
    <w:pPr>
      <w:pBdr>
        <w:top w:val="single" w:sz="8" w:space="0" w:color="auto"/>
        <w:bottom w:val="single" w:sz="4" w:space="0" w:color="auto"/>
        <w:right w:val="single" w:sz="4" w:space="0" w:color="auto"/>
      </w:pBdr>
      <w:spacing w:before="100" w:beforeAutospacing="1" w:after="100" w:afterAutospacing="1"/>
      <w:jc w:val="left"/>
    </w:pPr>
  </w:style>
  <w:style w:type="paragraph" w:customStyle="1" w:styleId="xl231">
    <w:name w:val="xl231"/>
    <w:basedOn w:val="a4"/>
    <w:rsid w:val="00F73D85"/>
    <w:pPr>
      <w:pBdr>
        <w:top w:val="single" w:sz="8" w:space="0" w:color="auto"/>
        <w:bottom w:val="single" w:sz="4" w:space="0" w:color="auto"/>
      </w:pBdr>
      <w:spacing w:before="100" w:beforeAutospacing="1" w:after="100" w:afterAutospacing="1"/>
      <w:jc w:val="left"/>
    </w:pPr>
  </w:style>
  <w:style w:type="paragraph" w:customStyle="1" w:styleId="xl232">
    <w:name w:val="xl232"/>
    <w:basedOn w:val="a4"/>
    <w:rsid w:val="00F73D85"/>
    <w:pPr>
      <w:pBdr>
        <w:top w:val="single" w:sz="8" w:space="0" w:color="auto"/>
        <w:left w:val="single" w:sz="4" w:space="0" w:color="auto"/>
        <w:bottom w:val="single" w:sz="4" w:space="0" w:color="auto"/>
      </w:pBdr>
      <w:spacing w:before="100" w:beforeAutospacing="1" w:after="100" w:afterAutospacing="1"/>
      <w:jc w:val="left"/>
    </w:pPr>
  </w:style>
  <w:style w:type="paragraph" w:customStyle="1" w:styleId="xl233">
    <w:name w:val="xl233"/>
    <w:basedOn w:val="a4"/>
    <w:rsid w:val="00F73D85"/>
    <w:pPr>
      <w:pBdr>
        <w:top w:val="single" w:sz="8"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234">
    <w:name w:val="xl234"/>
    <w:basedOn w:val="a4"/>
    <w:rsid w:val="00F73D85"/>
    <w:pPr>
      <w:pBdr>
        <w:top w:val="single" w:sz="8" w:space="0" w:color="auto"/>
        <w:left w:val="single" w:sz="4" w:space="0" w:color="auto"/>
        <w:bottom w:val="single" w:sz="4" w:space="0" w:color="auto"/>
        <w:right w:val="single" w:sz="8" w:space="0" w:color="auto"/>
      </w:pBdr>
      <w:spacing w:before="100" w:beforeAutospacing="1" w:after="100" w:afterAutospacing="1"/>
      <w:jc w:val="left"/>
    </w:pPr>
  </w:style>
  <w:style w:type="paragraph" w:customStyle="1" w:styleId="xl235">
    <w:name w:val="xl235"/>
    <w:basedOn w:val="a4"/>
    <w:rsid w:val="00F73D85"/>
    <w:pPr>
      <w:pBdr>
        <w:top w:val="single" w:sz="4" w:space="0" w:color="auto"/>
        <w:left w:val="single" w:sz="4" w:space="0" w:color="auto"/>
        <w:bottom w:val="single" w:sz="8" w:space="0" w:color="auto"/>
      </w:pBdr>
      <w:spacing w:before="100" w:beforeAutospacing="1" w:after="100" w:afterAutospacing="1"/>
      <w:jc w:val="center"/>
      <w:textAlignment w:val="center"/>
    </w:pPr>
  </w:style>
  <w:style w:type="paragraph" w:customStyle="1" w:styleId="xl236">
    <w:name w:val="xl236"/>
    <w:basedOn w:val="a4"/>
    <w:rsid w:val="00F73D85"/>
    <w:pPr>
      <w:spacing w:before="100" w:beforeAutospacing="1" w:after="100" w:afterAutospacing="1"/>
      <w:jc w:val="left"/>
    </w:pPr>
    <w:rPr>
      <w:b/>
      <w:bCs/>
      <w:sz w:val="22"/>
      <w:szCs w:val="22"/>
    </w:rPr>
  </w:style>
  <w:style w:type="paragraph" w:customStyle="1" w:styleId="xl237">
    <w:name w:val="xl237"/>
    <w:basedOn w:val="a4"/>
    <w:rsid w:val="00F73D85"/>
    <w:pPr>
      <w:pBdr>
        <w:top w:val="single" w:sz="4" w:space="0" w:color="auto"/>
        <w:left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238">
    <w:name w:val="xl238"/>
    <w:basedOn w:val="a4"/>
    <w:rsid w:val="00F73D85"/>
    <w:pPr>
      <w:pBdr>
        <w:left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239">
    <w:name w:val="xl239"/>
    <w:basedOn w:val="a4"/>
    <w:rsid w:val="00F73D85"/>
    <w:pPr>
      <w:pBdr>
        <w:left w:val="single" w:sz="4" w:space="0" w:color="auto"/>
        <w:right w:val="single" w:sz="8" w:space="0" w:color="auto"/>
      </w:pBdr>
      <w:spacing w:before="100" w:beforeAutospacing="1" w:after="100" w:afterAutospacing="1"/>
      <w:jc w:val="center"/>
      <w:textAlignment w:val="center"/>
    </w:pPr>
    <w:rPr>
      <w:b/>
      <w:bCs/>
      <w:sz w:val="22"/>
      <w:szCs w:val="22"/>
    </w:rPr>
  </w:style>
  <w:style w:type="paragraph" w:customStyle="1" w:styleId="xl240">
    <w:name w:val="xl240"/>
    <w:basedOn w:val="a4"/>
    <w:rsid w:val="00F73D85"/>
    <w:pPr>
      <w:pBdr>
        <w:top w:val="single" w:sz="8" w:space="0" w:color="auto"/>
        <w:bottom w:val="single" w:sz="8" w:space="0" w:color="auto"/>
      </w:pBdr>
      <w:spacing w:before="100" w:beforeAutospacing="1" w:after="100" w:afterAutospacing="1"/>
      <w:jc w:val="left"/>
    </w:pPr>
    <w:rPr>
      <w:b/>
      <w:bCs/>
      <w:sz w:val="22"/>
      <w:szCs w:val="22"/>
    </w:rPr>
  </w:style>
  <w:style w:type="paragraph" w:customStyle="1" w:styleId="xl241">
    <w:name w:val="xl241"/>
    <w:basedOn w:val="a4"/>
    <w:rsid w:val="00F73D85"/>
    <w:pPr>
      <w:pBdr>
        <w:top w:val="single" w:sz="8"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sz w:val="22"/>
      <w:szCs w:val="22"/>
    </w:rPr>
  </w:style>
  <w:style w:type="paragraph" w:customStyle="1" w:styleId="xl242">
    <w:name w:val="xl242"/>
    <w:basedOn w:val="a4"/>
    <w:rsid w:val="00F73D85"/>
    <w:pPr>
      <w:pBdr>
        <w:top w:val="single" w:sz="4" w:space="0" w:color="auto"/>
        <w:left w:val="single" w:sz="4" w:space="0" w:color="auto"/>
        <w:bottom w:val="single" w:sz="8" w:space="0" w:color="auto"/>
      </w:pBdr>
      <w:spacing w:before="100" w:beforeAutospacing="1" w:after="100" w:afterAutospacing="1"/>
      <w:jc w:val="center"/>
      <w:textAlignment w:val="center"/>
    </w:pPr>
    <w:rPr>
      <w:b/>
      <w:bCs/>
    </w:rPr>
  </w:style>
  <w:style w:type="paragraph" w:customStyle="1" w:styleId="xl243">
    <w:name w:val="xl243"/>
    <w:basedOn w:val="a4"/>
    <w:rsid w:val="00F73D85"/>
    <w:pPr>
      <w:pBdr>
        <w:bottom w:val="single" w:sz="4" w:space="0" w:color="auto"/>
      </w:pBdr>
      <w:spacing w:before="100" w:beforeAutospacing="1" w:after="100" w:afterAutospacing="1"/>
      <w:jc w:val="left"/>
    </w:pPr>
  </w:style>
  <w:style w:type="paragraph" w:customStyle="1" w:styleId="xl244">
    <w:name w:val="xl244"/>
    <w:basedOn w:val="a4"/>
    <w:rsid w:val="00F73D85"/>
    <w:pPr>
      <w:pBdr>
        <w:bottom w:val="single" w:sz="4" w:space="0" w:color="auto"/>
        <w:right w:val="single" w:sz="4" w:space="0" w:color="auto"/>
      </w:pBdr>
      <w:spacing w:before="100" w:beforeAutospacing="1" w:after="100" w:afterAutospacing="1"/>
      <w:jc w:val="left"/>
    </w:pPr>
  </w:style>
  <w:style w:type="paragraph" w:customStyle="1" w:styleId="xl245">
    <w:name w:val="xl245"/>
    <w:basedOn w:val="a4"/>
    <w:rsid w:val="00F73D85"/>
    <w:pPr>
      <w:pBdr>
        <w:bottom w:val="single" w:sz="4" w:space="0" w:color="auto"/>
        <w:right w:val="single" w:sz="8" w:space="0" w:color="auto"/>
      </w:pBdr>
      <w:spacing w:before="100" w:beforeAutospacing="1" w:after="100" w:afterAutospacing="1"/>
      <w:jc w:val="center"/>
      <w:textAlignment w:val="center"/>
    </w:pPr>
    <w:rPr>
      <w:b/>
      <w:bCs/>
    </w:rPr>
  </w:style>
  <w:style w:type="paragraph" w:customStyle="1" w:styleId="xl246">
    <w:name w:val="xl246"/>
    <w:basedOn w:val="a4"/>
    <w:rsid w:val="00F73D85"/>
    <w:pPr>
      <w:pBdr>
        <w:bottom w:val="single" w:sz="8" w:space="0" w:color="auto"/>
        <w:right w:val="single" w:sz="4" w:space="0" w:color="auto"/>
      </w:pBdr>
      <w:spacing w:before="100" w:beforeAutospacing="1" w:after="100" w:afterAutospacing="1"/>
      <w:jc w:val="left"/>
    </w:pPr>
  </w:style>
  <w:style w:type="paragraph" w:customStyle="1" w:styleId="xl247">
    <w:name w:val="xl247"/>
    <w:basedOn w:val="a4"/>
    <w:rsid w:val="00F73D85"/>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style>
  <w:style w:type="paragraph" w:customStyle="1" w:styleId="xl248">
    <w:name w:val="xl248"/>
    <w:basedOn w:val="a4"/>
    <w:rsid w:val="00F73D85"/>
    <w:pPr>
      <w:pBdr>
        <w:top w:val="single" w:sz="8" w:space="0" w:color="auto"/>
        <w:bottom w:val="single" w:sz="8" w:space="0" w:color="auto"/>
      </w:pBdr>
      <w:spacing w:before="100" w:beforeAutospacing="1" w:after="100" w:afterAutospacing="1"/>
      <w:jc w:val="left"/>
    </w:pPr>
    <w:rPr>
      <w:b/>
      <w:bCs/>
    </w:rPr>
  </w:style>
  <w:style w:type="paragraph" w:customStyle="1" w:styleId="xl249">
    <w:name w:val="xl249"/>
    <w:basedOn w:val="a4"/>
    <w:rsid w:val="00F73D85"/>
    <w:pPr>
      <w:pBdr>
        <w:top w:val="single" w:sz="8" w:space="0" w:color="auto"/>
        <w:bottom w:val="single" w:sz="8" w:space="0" w:color="auto"/>
      </w:pBdr>
      <w:spacing w:before="100" w:beforeAutospacing="1" w:after="100" w:afterAutospacing="1"/>
      <w:jc w:val="center"/>
      <w:textAlignment w:val="center"/>
    </w:pPr>
    <w:rPr>
      <w:b/>
      <w:bCs/>
    </w:rPr>
  </w:style>
  <w:style w:type="paragraph" w:customStyle="1" w:styleId="xl250">
    <w:name w:val="xl250"/>
    <w:basedOn w:val="a4"/>
    <w:rsid w:val="00F73D85"/>
    <w:pPr>
      <w:pBdr>
        <w:top w:val="single" w:sz="8" w:space="0" w:color="auto"/>
        <w:bottom w:val="single" w:sz="8" w:space="0" w:color="auto"/>
        <w:right w:val="single" w:sz="8" w:space="0" w:color="auto"/>
      </w:pBdr>
      <w:spacing w:before="100" w:beforeAutospacing="1" w:after="100" w:afterAutospacing="1"/>
      <w:jc w:val="center"/>
      <w:textAlignment w:val="center"/>
    </w:pPr>
    <w:rPr>
      <w:b/>
      <w:bCs/>
    </w:rPr>
  </w:style>
  <w:style w:type="paragraph" w:customStyle="1" w:styleId="xl251">
    <w:name w:val="xl251"/>
    <w:basedOn w:val="a4"/>
    <w:rsid w:val="00F73D85"/>
    <w:pPr>
      <w:pBdr>
        <w:top w:val="single" w:sz="4" w:space="0" w:color="auto"/>
        <w:left w:val="single" w:sz="4" w:space="0" w:color="auto"/>
      </w:pBdr>
      <w:spacing w:before="100" w:beforeAutospacing="1" w:after="100" w:afterAutospacing="1"/>
      <w:jc w:val="center"/>
      <w:textAlignment w:val="center"/>
    </w:pPr>
    <w:rPr>
      <w:b/>
      <w:bCs/>
    </w:rPr>
  </w:style>
  <w:style w:type="paragraph" w:customStyle="1" w:styleId="xl252">
    <w:name w:val="xl252"/>
    <w:basedOn w:val="a4"/>
    <w:rsid w:val="00F73D85"/>
    <w:pPr>
      <w:pBdr>
        <w:top w:val="single" w:sz="4" w:space="0" w:color="auto"/>
        <w:left w:val="single" w:sz="4" w:space="0" w:color="auto"/>
        <w:right w:val="single" w:sz="4" w:space="0" w:color="auto"/>
      </w:pBdr>
      <w:spacing w:before="100" w:beforeAutospacing="1" w:after="100" w:afterAutospacing="1"/>
      <w:jc w:val="left"/>
    </w:pPr>
  </w:style>
  <w:style w:type="paragraph" w:customStyle="1" w:styleId="xl253">
    <w:name w:val="xl253"/>
    <w:basedOn w:val="a4"/>
    <w:rsid w:val="00F73D85"/>
    <w:pPr>
      <w:pBdr>
        <w:top w:val="single" w:sz="4" w:space="0" w:color="auto"/>
        <w:left w:val="single" w:sz="4" w:space="0" w:color="auto"/>
        <w:right w:val="single" w:sz="8" w:space="0" w:color="auto"/>
      </w:pBdr>
      <w:spacing w:before="100" w:beforeAutospacing="1" w:after="100" w:afterAutospacing="1"/>
      <w:jc w:val="center"/>
    </w:pPr>
    <w:rPr>
      <w:b/>
      <w:bCs/>
    </w:rPr>
  </w:style>
  <w:style w:type="paragraph" w:customStyle="1" w:styleId="xl254">
    <w:name w:val="xl254"/>
    <w:basedOn w:val="a4"/>
    <w:rsid w:val="00F73D85"/>
    <w:pPr>
      <w:pBdr>
        <w:top w:val="single" w:sz="8" w:space="0" w:color="auto"/>
        <w:bottom w:val="single" w:sz="8" w:space="0" w:color="auto"/>
      </w:pBdr>
      <w:spacing w:before="100" w:beforeAutospacing="1" w:after="100" w:afterAutospacing="1"/>
      <w:jc w:val="center"/>
      <w:textAlignment w:val="center"/>
    </w:pPr>
    <w:rPr>
      <w:b/>
      <w:bCs/>
    </w:rPr>
  </w:style>
  <w:style w:type="paragraph" w:customStyle="1" w:styleId="xl255">
    <w:name w:val="xl255"/>
    <w:basedOn w:val="a4"/>
    <w:rsid w:val="00F73D85"/>
    <w:pPr>
      <w:pBdr>
        <w:top w:val="single" w:sz="8" w:space="0" w:color="auto"/>
        <w:bottom w:val="single" w:sz="8" w:space="0" w:color="auto"/>
        <w:right w:val="single" w:sz="8" w:space="0" w:color="auto"/>
      </w:pBdr>
      <w:spacing w:before="100" w:beforeAutospacing="1" w:after="100" w:afterAutospacing="1"/>
      <w:jc w:val="center"/>
    </w:pPr>
    <w:rPr>
      <w:b/>
      <w:bCs/>
    </w:rPr>
  </w:style>
  <w:style w:type="paragraph" w:customStyle="1" w:styleId="xl256">
    <w:name w:val="xl256"/>
    <w:basedOn w:val="a4"/>
    <w:rsid w:val="00F73D85"/>
    <w:pPr>
      <w:pBdr>
        <w:top w:val="single" w:sz="8" w:space="0" w:color="auto"/>
        <w:bottom w:val="single" w:sz="8" w:space="0" w:color="auto"/>
        <w:right w:val="single" w:sz="8" w:space="0" w:color="auto"/>
      </w:pBdr>
      <w:spacing w:before="100" w:beforeAutospacing="1" w:after="100" w:afterAutospacing="1"/>
      <w:jc w:val="center"/>
      <w:textAlignment w:val="center"/>
    </w:pPr>
    <w:rPr>
      <w:b/>
      <w:bCs/>
      <w:sz w:val="22"/>
      <w:szCs w:val="22"/>
    </w:rPr>
  </w:style>
  <w:style w:type="paragraph" w:customStyle="1" w:styleId="xl257">
    <w:name w:val="xl257"/>
    <w:basedOn w:val="a4"/>
    <w:rsid w:val="00F73D85"/>
    <w:pPr>
      <w:pBdr>
        <w:bottom w:val="single" w:sz="4" w:space="0" w:color="auto"/>
      </w:pBdr>
      <w:spacing w:before="100" w:beforeAutospacing="1" w:after="100" w:afterAutospacing="1"/>
      <w:jc w:val="left"/>
    </w:pPr>
    <w:rPr>
      <w:sz w:val="22"/>
      <w:szCs w:val="22"/>
    </w:rPr>
  </w:style>
  <w:style w:type="paragraph" w:customStyle="1" w:styleId="xl258">
    <w:name w:val="xl258"/>
    <w:basedOn w:val="a4"/>
    <w:rsid w:val="00F73D8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259">
    <w:name w:val="xl259"/>
    <w:basedOn w:val="a4"/>
    <w:rsid w:val="00F73D85"/>
    <w:pPr>
      <w:pBdr>
        <w:left w:val="single" w:sz="4"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260">
    <w:name w:val="xl260"/>
    <w:basedOn w:val="a4"/>
    <w:rsid w:val="00F73D85"/>
    <w:pPr>
      <w:pBdr>
        <w:bottom w:val="single" w:sz="4" w:space="0" w:color="auto"/>
        <w:right w:val="single" w:sz="8" w:space="0" w:color="auto"/>
      </w:pBdr>
      <w:spacing w:before="100" w:beforeAutospacing="1" w:after="100" w:afterAutospacing="1"/>
      <w:jc w:val="center"/>
      <w:textAlignment w:val="center"/>
    </w:pPr>
    <w:rPr>
      <w:b/>
      <w:bCs/>
      <w:sz w:val="22"/>
      <w:szCs w:val="22"/>
    </w:rPr>
  </w:style>
  <w:style w:type="paragraph" w:customStyle="1" w:styleId="xl261">
    <w:name w:val="xl261"/>
    <w:basedOn w:val="a4"/>
    <w:rsid w:val="00F73D85"/>
    <w:pPr>
      <w:spacing w:before="100" w:beforeAutospacing="1" w:after="100" w:afterAutospacing="1"/>
      <w:jc w:val="left"/>
    </w:pPr>
    <w:rPr>
      <w:sz w:val="22"/>
      <w:szCs w:val="22"/>
    </w:rPr>
  </w:style>
  <w:style w:type="paragraph" w:customStyle="1" w:styleId="xl262">
    <w:name w:val="xl262"/>
    <w:basedOn w:val="a4"/>
    <w:rsid w:val="00F73D85"/>
    <w:pPr>
      <w:pBdr>
        <w:top w:val="single" w:sz="4" w:space="0" w:color="auto"/>
        <w:left w:val="single" w:sz="4" w:space="0" w:color="auto"/>
        <w:bottom w:val="single" w:sz="4" w:space="0" w:color="auto"/>
      </w:pBdr>
      <w:spacing w:before="100" w:beforeAutospacing="1" w:after="100" w:afterAutospacing="1"/>
      <w:jc w:val="center"/>
      <w:textAlignment w:val="center"/>
    </w:pPr>
    <w:rPr>
      <w:sz w:val="22"/>
      <w:szCs w:val="22"/>
    </w:rPr>
  </w:style>
  <w:style w:type="paragraph" w:customStyle="1" w:styleId="xl263">
    <w:name w:val="xl263"/>
    <w:basedOn w:val="a4"/>
    <w:rsid w:val="00F73D85"/>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b/>
      <w:bCs/>
      <w:sz w:val="22"/>
      <w:szCs w:val="22"/>
    </w:rPr>
  </w:style>
  <w:style w:type="paragraph" w:customStyle="1" w:styleId="xl264">
    <w:name w:val="xl264"/>
    <w:basedOn w:val="a4"/>
    <w:rsid w:val="00F73D85"/>
    <w:pPr>
      <w:pBdr>
        <w:bottom w:val="single" w:sz="4" w:space="0" w:color="auto"/>
        <w:right w:val="single" w:sz="4" w:space="0" w:color="auto"/>
      </w:pBdr>
      <w:spacing w:before="100" w:beforeAutospacing="1" w:after="100" w:afterAutospacing="1"/>
      <w:jc w:val="left"/>
    </w:pPr>
    <w:rPr>
      <w:sz w:val="22"/>
      <w:szCs w:val="22"/>
    </w:rPr>
  </w:style>
  <w:style w:type="paragraph" w:customStyle="1" w:styleId="xl265">
    <w:name w:val="xl265"/>
    <w:basedOn w:val="a4"/>
    <w:rsid w:val="00F73D85"/>
    <w:pPr>
      <w:pBdr>
        <w:top w:val="single" w:sz="4" w:space="0" w:color="auto"/>
        <w:bottom w:val="single" w:sz="4" w:space="0" w:color="auto"/>
      </w:pBdr>
      <w:spacing w:before="100" w:beforeAutospacing="1" w:after="100" w:afterAutospacing="1"/>
      <w:jc w:val="center"/>
      <w:textAlignment w:val="center"/>
    </w:pPr>
    <w:rPr>
      <w:sz w:val="22"/>
      <w:szCs w:val="22"/>
    </w:rPr>
  </w:style>
  <w:style w:type="paragraph" w:customStyle="1" w:styleId="xl266">
    <w:name w:val="xl266"/>
    <w:basedOn w:val="a4"/>
    <w:rsid w:val="00F73D8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267">
    <w:name w:val="xl267"/>
    <w:basedOn w:val="a4"/>
    <w:rsid w:val="00F73D85"/>
    <w:pPr>
      <w:pBdr>
        <w:top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268">
    <w:name w:val="xl268"/>
    <w:basedOn w:val="a4"/>
    <w:rsid w:val="00F73D85"/>
    <w:pPr>
      <w:pBdr>
        <w:right w:val="single" w:sz="8" w:space="0" w:color="auto"/>
      </w:pBdr>
      <w:spacing w:before="100" w:beforeAutospacing="1" w:after="100" w:afterAutospacing="1"/>
      <w:jc w:val="center"/>
      <w:textAlignment w:val="center"/>
    </w:pPr>
    <w:rPr>
      <w:b/>
      <w:bCs/>
      <w:sz w:val="22"/>
      <w:szCs w:val="22"/>
    </w:rPr>
  </w:style>
  <w:style w:type="paragraph" w:customStyle="1" w:styleId="xl269">
    <w:name w:val="xl269"/>
    <w:basedOn w:val="a4"/>
    <w:rsid w:val="00F73D85"/>
    <w:pPr>
      <w:pBdr>
        <w:top w:val="single" w:sz="8" w:space="0" w:color="auto"/>
        <w:bottom w:val="single" w:sz="4" w:space="0" w:color="auto"/>
      </w:pBdr>
      <w:spacing w:before="100" w:beforeAutospacing="1" w:after="100" w:afterAutospacing="1"/>
      <w:jc w:val="center"/>
      <w:textAlignment w:val="center"/>
    </w:pPr>
  </w:style>
  <w:style w:type="paragraph" w:customStyle="1" w:styleId="xl270">
    <w:name w:val="xl270"/>
    <w:basedOn w:val="a4"/>
    <w:rsid w:val="00F73D85"/>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71">
    <w:name w:val="xl271"/>
    <w:basedOn w:val="a4"/>
    <w:rsid w:val="00F73D85"/>
    <w:pPr>
      <w:pBdr>
        <w:left w:val="single" w:sz="8" w:space="0" w:color="auto"/>
      </w:pBdr>
      <w:spacing w:before="100" w:beforeAutospacing="1" w:after="100" w:afterAutospacing="1"/>
      <w:jc w:val="center"/>
      <w:textAlignment w:val="center"/>
    </w:pPr>
    <w:rPr>
      <w:b/>
      <w:bCs/>
    </w:rPr>
  </w:style>
  <w:style w:type="paragraph" w:customStyle="1" w:styleId="xl272">
    <w:name w:val="xl272"/>
    <w:basedOn w:val="a4"/>
    <w:rsid w:val="00F73D85"/>
    <w:pPr>
      <w:pBdr>
        <w:top w:val="single" w:sz="8" w:space="0" w:color="auto"/>
        <w:left w:val="single" w:sz="8" w:space="0" w:color="auto"/>
      </w:pBdr>
      <w:spacing w:before="100" w:beforeAutospacing="1" w:after="100" w:afterAutospacing="1"/>
      <w:jc w:val="center"/>
      <w:textAlignment w:val="center"/>
    </w:pPr>
  </w:style>
  <w:style w:type="paragraph" w:customStyle="1" w:styleId="xl273">
    <w:name w:val="xl273"/>
    <w:basedOn w:val="a4"/>
    <w:rsid w:val="00F73D85"/>
    <w:pPr>
      <w:pBdr>
        <w:top w:val="single" w:sz="8" w:space="0" w:color="auto"/>
        <w:left w:val="single" w:sz="8" w:space="0" w:color="auto"/>
        <w:bottom w:val="single" w:sz="8" w:space="0" w:color="auto"/>
      </w:pBdr>
      <w:spacing w:before="100" w:beforeAutospacing="1" w:after="100" w:afterAutospacing="1"/>
      <w:jc w:val="left"/>
    </w:pPr>
    <w:rPr>
      <w:b/>
      <w:bCs/>
    </w:rPr>
  </w:style>
  <w:style w:type="paragraph" w:customStyle="1" w:styleId="xl274">
    <w:name w:val="xl274"/>
    <w:basedOn w:val="a4"/>
    <w:rsid w:val="00F73D85"/>
    <w:pPr>
      <w:pBdr>
        <w:left w:val="single" w:sz="8" w:space="0" w:color="auto"/>
        <w:right w:val="single" w:sz="4" w:space="0" w:color="auto"/>
      </w:pBdr>
      <w:spacing w:before="100" w:beforeAutospacing="1" w:after="100" w:afterAutospacing="1"/>
      <w:jc w:val="left"/>
    </w:pPr>
  </w:style>
  <w:style w:type="paragraph" w:customStyle="1" w:styleId="xl275">
    <w:name w:val="xl275"/>
    <w:basedOn w:val="a4"/>
    <w:rsid w:val="00F73D85"/>
    <w:pPr>
      <w:pBdr>
        <w:left w:val="single" w:sz="8" w:space="0" w:color="auto"/>
      </w:pBdr>
      <w:spacing w:before="100" w:beforeAutospacing="1" w:after="100" w:afterAutospacing="1"/>
      <w:jc w:val="left"/>
    </w:pPr>
  </w:style>
  <w:style w:type="paragraph" w:customStyle="1" w:styleId="xl276">
    <w:name w:val="xl276"/>
    <w:basedOn w:val="a4"/>
    <w:rsid w:val="00F73D85"/>
    <w:pPr>
      <w:pBdr>
        <w:top w:val="single" w:sz="8" w:space="0" w:color="auto"/>
        <w:left w:val="single" w:sz="8" w:space="0" w:color="auto"/>
      </w:pBdr>
      <w:spacing w:before="100" w:beforeAutospacing="1" w:after="100" w:afterAutospacing="1"/>
      <w:jc w:val="left"/>
    </w:pPr>
  </w:style>
  <w:style w:type="paragraph" w:customStyle="1" w:styleId="xl277">
    <w:name w:val="xl277"/>
    <w:basedOn w:val="a4"/>
    <w:rsid w:val="00F73D85"/>
    <w:pPr>
      <w:pBdr>
        <w:top w:val="single" w:sz="8" w:space="0" w:color="auto"/>
        <w:left w:val="single" w:sz="8" w:space="0" w:color="auto"/>
        <w:bottom w:val="single" w:sz="4" w:space="0" w:color="auto"/>
        <w:right w:val="single" w:sz="4" w:space="0" w:color="auto"/>
      </w:pBdr>
      <w:spacing w:before="100" w:beforeAutospacing="1" w:after="100" w:afterAutospacing="1"/>
      <w:jc w:val="left"/>
    </w:pPr>
  </w:style>
  <w:style w:type="paragraph" w:customStyle="1" w:styleId="xl278">
    <w:name w:val="xl278"/>
    <w:basedOn w:val="a4"/>
    <w:rsid w:val="00F73D85"/>
    <w:pPr>
      <w:pBdr>
        <w:top w:val="single" w:sz="8" w:space="0" w:color="auto"/>
        <w:left w:val="single" w:sz="8" w:space="0" w:color="auto"/>
        <w:bottom w:val="single" w:sz="8" w:space="0" w:color="auto"/>
      </w:pBdr>
      <w:spacing w:before="100" w:beforeAutospacing="1" w:after="100" w:afterAutospacing="1"/>
      <w:jc w:val="left"/>
    </w:pPr>
    <w:rPr>
      <w:b/>
      <w:bCs/>
      <w:sz w:val="22"/>
      <w:szCs w:val="22"/>
    </w:rPr>
  </w:style>
  <w:style w:type="paragraph" w:customStyle="1" w:styleId="xl279">
    <w:name w:val="xl279"/>
    <w:basedOn w:val="a4"/>
    <w:rsid w:val="00F73D85"/>
    <w:pPr>
      <w:pBdr>
        <w:left w:val="single" w:sz="8" w:space="0" w:color="auto"/>
      </w:pBdr>
      <w:spacing w:before="100" w:beforeAutospacing="1" w:after="100" w:afterAutospacing="1"/>
      <w:jc w:val="left"/>
    </w:pPr>
    <w:rPr>
      <w:b/>
      <w:bCs/>
    </w:rPr>
  </w:style>
  <w:style w:type="paragraph" w:customStyle="1" w:styleId="xl280">
    <w:name w:val="xl280"/>
    <w:basedOn w:val="a4"/>
    <w:rsid w:val="00F73D85"/>
    <w:pPr>
      <w:pBdr>
        <w:left w:val="single" w:sz="8" w:space="0" w:color="auto"/>
        <w:bottom w:val="single" w:sz="8" w:space="0" w:color="auto"/>
      </w:pBdr>
      <w:spacing w:before="100" w:beforeAutospacing="1" w:after="100" w:afterAutospacing="1"/>
      <w:jc w:val="left"/>
    </w:pPr>
  </w:style>
  <w:style w:type="paragraph" w:customStyle="1" w:styleId="xl281">
    <w:name w:val="xl281"/>
    <w:basedOn w:val="a4"/>
    <w:rsid w:val="00F73D85"/>
    <w:pPr>
      <w:pBdr>
        <w:left w:val="single" w:sz="8" w:space="0" w:color="auto"/>
      </w:pBdr>
      <w:spacing w:before="100" w:beforeAutospacing="1" w:after="100" w:afterAutospacing="1"/>
      <w:jc w:val="left"/>
    </w:pPr>
    <w:rPr>
      <w:b/>
      <w:bCs/>
      <w:sz w:val="22"/>
      <w:szCs w:val="22"/>
    </w:rPr>
  </w:style>
  <w:style w:type="paragraph" w:customStyle="1" w:styleId="xl282">
    <w:name w:val="xl282"/>
    <w:basedOn w:val="a4"/>
    <w:rsid w:val="00F73D85"/>
    <w:pPr>
      <w:pBdr>
        <w:left w:val="single" w:sz="8" w:space="0" w:color="auto"/>
        <w:bottom w:val="single" w:sz="4" w:space="0" w:color="auto"/>
      </w:pBdr>
      <w:spacing w:before="100" w:beforeAutospacing="1" w:after="100" w:afterAutospacing="1"/>
      <w:jc w:val="left"/>
    </w:pPr>
    <w:rPr>
      <w:sz w:val="22"/>
      <w:szCs w:val="22"/>
    </w:rPr>
  </w:style>
  <w:style w:type="paragraph" w:customStyle="1" w:styleId="xl283">
    <w:name w:val="xl283"/>
    <w:basedOn w:val="a4"/>
    <w:rsid w:val="00F73D85"/>
    <w:pPr>
      <w:pBdr>
        <w:top w:val="single" w:sz="8" w:space="0" w:color="auto"/>
        <w:left w:val="single" w:sz="8" w:space="0" w:color="auto"/>
        <w:bottom w:val="single" w:sz="4" w:space="0" w:color="auto"/>
      </w:pBdr>
      <w:spacing w:before="100" w:beforeAutospacing="1" w:after="100" w:afterAutospacing="1"/>
      <w:jc w:val="left"/>
    </w:pPr>
  </w:style>
  <w:style w:type="paragraph" w:customStyle="1" w:styleId="xl284">
    <w:name w:val="xl284"/>
    <w:basedOn w:val="a4"/>
    <w:rsid w:val="00F73D85"/>
    <w:pPr>
      <w:pBdr>
        <w:left w:val="single" w:sz="8" w:space="0" w:color="auto"/>
      </w:pBdr>
      <w:spacing w:before="100" w:beforeAutospacing="1" w:after="100" w:afterAutospacing="1"/>
      <w:jc w:val="left"/>
    </w:pPr>
    <w:rPr>
      <w:sz w:val="22"/>
      <w:szCs w:val="22"/>
    </w:rPr>
  </w:style>
  <w:style w:type="paragraph" w:customStyle="1" w:styleId="xl285">
    <w:name w:val="xl285"/>
    <w:basedOn w:val="a4"/>
    <w:rsid w:val="00F73D85"/>
    <w:pPr>
      <w:pBdr>
        <w:left w:val="single" w:sz="8" w:space="0" w:color="auto"/>
      </w:pBdr>
      <w:spacing w:before="100" w:beforeAutospacing="1" w:after="100" w:afterAutospacing="1"/>
      <w:jc w:val="left"/>
    </w:pPr>
  </w:style>
  <w:style w:type="paragraph" w:customStyle="1" w:styleId="xl286">
    <w:name w:val="xl286"/>
    <w:basedOn w:val="a4"/>
    <w:rsid w:val="00F73D85"/>
    <w:pPr>
      <w:pBdr>
        <w:left w:val="single" w:sz="8" w:space="0" w:color="auto"/>
        <w:bottom w:val="single" w:sz="4" w:space="0" w:color="auto"/>
      </w:pBdr>
      <w:spacing w:before="100" w:beforeAutospacing="1" w:after="100" w:afterAutospacing="1"/>
      <w:jc w:val="left"/>
    </w:pPr>
  </w:style>
  <w:style w:type="paragraph" w:customStyle="1" w:styleId="xl287">
    <w:name w:val="xl287"/>
    <w:basedOn w:val="a4"/>
    <w:rsid w:val="00F73D85"/>
    <w:pPr>
      <w:pBdr>
        <w:top w:val="single" w:sz="8" w:space="0" w:color="auto"/>
        <w:left w:val="single" w:sz="8" w:space="0" w:color="auto"/>
        <w:bottom w:val="single" w:sz="8" w:space="0" w:color="auto"/>
      </w:pBdr>
      <w:spacing w:before="100" w:beforeAutospacing="1" w:after="100" w:afterAutospacing="1"/>
      <w:jc w:val="left"/>
    </w:pPr>
    <w:rPr>
      <w:b/>
      <w:bCs/>
      <w:color w:val="FF0000"/>
      <w:sz w:val="22"/>
      <w:szCs w:val="22"/>
    </w:rPr>
  </w:style>
  <w:style w:type="paragraph" w:customStyle="1" w:styleId="xl288">
    <w:name w:val="xl288"/>
    <w:basedOn w:val="a4"/>
    <w:rsid w:val="00F73D85"/>
    <w:pPr>
      <w:pBdr>
        <w:top w:val="single" w:sz="8" w:space="0" w:color="auto"/>
        <w:left w:val="single" w:sz="8" w:space="0" w:color="auto"/>
        <w:bottom w:val="single" w:sz="8" w:space="0" w:color="auto"/>
      </w:pBdr>
      <w:spacing w:before="100" w:beforeAutospacing="1" w:after="100" w:afterAutospacing="1"/>
      <w:jc w:val="left"/>
    </w:pPr>
    <w:rPr>
      <w:b/>
      <w:bCs/>
    </w:rPr>
  </w:style>
  <w:style w:type="paragraph" w:customStyle="1" w:styleId="xl289">
    <w:name w:val="xl289"/>
    <w:basedOn w:val="a4"/>
    <w:rsid w:val="00F73D85"/>
    <w:pPr>
      <w:pBdr>
        <w:bottom w:val="single" w:sz="4" w:space="0" w:color="auto"/>
        <w:right w:val="single" w:sz="8" w:space="0" w:color="auto"/>
      </w:pBdr>
      <w:spacing w:before="100" w:beforeAutospacing="1" w:after="100" w:afterAutospacing="1"/>
      <w:jc w:val="center"/>
      <w:textAlignment w:val="center"/>
    </w:pPr>
  </w:style>
  <w:style w:type="paragraph" w:customStyle="1" w:styleId="xl290">
    <w:name w:val="xl290"/>
    <w:basedOn w:val="a4"/>
    <w:rsid w:val="00F73D85"/>
    <w:pPr>
      <w:pBdr>
        <w:top w:val="single" w:sz="4" w:space="0" w:color="auto"/>
        <w:bottom w:val="single" w:sz="4" w:space="0" w:color="auto"/>
        <w:right w:val="single" w:sz="8" w:space="0" w:color="auto"/>
      </w:pBdr>
      <w:spacing w:before="100" w:beforeAutospacing="1" w:after="100" w:afterAutospacing="1"/>
      <w:jc w:val="center"/>
      <w:textAlignment w:val="center"/>
    </w:pPr>
  </w:style>
  <w:style w:type="paragraph" w:customStyle="1" w:styleId="xl291">
    <w:name w:val="xl291"/>
    <w:basedOn w:val="a4"/>
    <w:rsid w:val="00F73D85"/>
    <w:pPr>
      <w:pBdr>
        <w:right w:val="single" w:sz="8" w:space="0" w:color="auto"/>
      </w:pBdr>
      <w:spacing w:before="100" w:beforeAutospacing="1" w:after="100" w:afterAutospacing="1"/>
      <w:jc w:val="center"/>
      <w:textAlignment w:val="center"/>
    </w:pPr>
  </w:style>
  <w:style w:type="paragraph" w:customStyle="1" w:styleId="xl292">
    <w:name w:val="xl292"/>
    <w:basedOn w:val="a4"/>
    <w:rsid w:val="00F73D85"/>
    <w:pPr>
      <w:pBdr>
        <w:top w:val="single" w:sz="4" w:space="0" w:color="auto"/>
        <w:right w:val="single" w:sz="8" w:space="0" w:color="auto"/>
      </w:pBdr>
      <w:spacing w:before="100" w:beforeAutospacing="1" w:after="100" w:afterAutospacing="1"/>
      <w:jc w:val="center"/>
      <w:textAlignment w:val="center"/>
    </w:pPr>
  </w:style>
  <w:style w:type="paragraph" w:customStyle="1" w:styleId="xl293">
    <w:name w:val="xl293"/>
    <w:basedOn w:val="a4"/>
    <w:rsid w:val="00F73D85"/>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94">
    <w:name w:val="xl294"/>
    <w:basedOn w:val="a4"/>
    <w:rsid w:val="00F73D8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95">
    <w:name w:val="xl295"/>
    <w:basedOn w:val="a4"/>
    <w:rsid w:val="00F73D85"/>
    <w:pPr>
      <w:pBdr>
        <w:top w:val="single" w:sz="4" w:space="0" w:color="auto"/>
        <w:left w:val="single" w:sz="4" w:space="0" w:color="auto"/>
        <w:bottom w:val="single" w:sz="4" w:space="0" w:color="auto"/>
      </w:pBdr>
      <w:spacing w:before="100" w:beforeAutospacing="1" w:after="100" w:afterAutospacing="1"/>
      <w:jc w:val="center"/>
      <w:textAlignment w:val="center"/>
    </w:pPr>
  </w:style>
  <w:style w:type="paragraph" w:customStyle="1" w:styleId="xl296">
    <w:name w:val="xl296"/>
    <w:basedOn w:val="a4"/>
    <w:rsid w:val="00F73D85"/>
    <w:pPr>
      <w:spacing w:before="100" w:beforeAutospacing="1" w:after="100" w:afterAutospacing="1"/>
      <w:jc w:val="center"/>
      <w:textAlignment w:val="center"/>
    </w:pPr>
  </w:style>
  <w:style w:type="paragraph" w:customStyle="1" w:styleId="xl297">
    <w:name w:val="xl297"/>
    <w:basedOn w:val="a4"/>
    <w:rsid w:val="00F73D85"/>
    <w:pPr>
      <w:pBdr>
        <w:left w:val="single" w:sz="4" w:space="0" w:color="auto"/>
        <w:bottom w:val="single" w:sz="4" w:space="0" w:color="auto"/>
        <w:right w:val="single" w:sz="8" w:space="0" w:color="auto"/>
      </w:pBdr>
      <w:spacing w:before="100" w:beforeAutospacing="1" w:after="100" w:afterAutospacing="1"/>
      <w:jc w:val="center"/>
      <w:textAlignment w:val="center"/>
    </w:pPr>
  </w:style>
  <w:style w:type="paragraph" w:customStyle="1" w:styleId="xl298">
    <w:name w:val="xl298"/>
    <w:basedOn w:val="a4"/>
    <w:rsid w:val="00F73D85"/>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style>
  <w:style w:type="paragraph" w:customStyle="1" w:styleId="xl299">
    <w:name w:val="xl299"/>
    <w:basedOn w:val="a4"/>
    <w:rsid w:val="00F73D85"/>
    <w:pPr>
      <w:pBdr>
        <w:left w:val="single" w:sz="4" w:space="0" w:color="auto"/>
        <w:right w:val="single" w:sz="8" w:space="0" w:color="auto"/>
      </w:pBdr>
      <w:spacing w:before="100" w:beforeAutospacing="1" w:after="100" w:afterAutospacing="1"/>
      <w:jc w:val="center"/>
      <w:textAlignment w:val="center"/>
    </w:pPr>
  </w:style>
  <w:style w:type="paragraph" w:customStyle="1" w:styleId="xl300">
    <w:name w:val="xl300"/>
    <w:basedOn w:val="a4"/>
    <w:rsid w:val="00F73D85"/>
    <w:pPr>
      <w:spacing w:before="100" w:beforeAutospacing="1" w:after="100" w:afterAutospacing="1"/>
      <w:jc w:val="center"/>
      <w:textAlignment w:val="center"/>
    </w:pPr>
    <w:rPr>
      <w:b/>
      <w:bCs/>
    </w:rPr>
  </w:style>
  <w:style w:type="paragraph" w:customStyle="1" w:styleId="xl301">
    <w:name w:val="xl301"/>
    <w:basedOn w:val="a4"/>
    <w:rsid w:val="00F73D85"/>
    <w:pPr>
      <w:pBdr>
        <w:right w:val="single" w:sz="4" w:space="0" w:color="auto"/>
      </w:pBdr>
      <w:spacing w:before="100" w:beforeAutospacing="1" w:after="100" w:afterAutospacing="1"/>
      <w:jc w:val="center"/>
      <w:textAlignment w:val="center"/>
    </w:pPr>
    <w:rPr>
      <w:b/>
      <w:bCs/>
    </w:rPr>
  </w:style>
  <w:style w:type="paragraph" w:customStyle="1" w:styleId="xl302">
    <w:name w:val="xl302"/>
    <w:basedOn w:val="a4"/>
    <w:rsid w:val="00F73D85"/>
    <w:pPr>
      <w:pBdr>
        <w:top w:val="single" w:sz="4" w:space="0" w:color="auto"/>
        <w:left w:val="single" w:sz="4" w:space="0" w:color="auto"/>
        <w:right w:val="single" w:sz="8" w:space="0" w:color="auto"/>
      </w:pBdr>
      <w:spacing w:before="100" w:beforeAutospacing="1" w:after="100" w:afterAutospacing="1"/>
      <w:jc w:val="center"/>
      <w:textAlignment w:val="center"/>
    </w:pPr>
    <w:rPr>
      <w:b/>
      <w:bCs/>
    </w:rPr>
  </w:style>
  <w:style w:type="paragraph" w:customStyle="1" w:styleId="xl303">
    <w:name w:val="xl303"/>
    <w:basedOn w:val="a4"/>
    <w:rsid w:val="00F73D85"/>
    <w:pPr>
      <w:pBdr>
        <w:left w:val="single" w:sz="4" w:space="0" w:color="auto"/>
        <w:right w:val="single" w:sz="4" w:space="0" w:color="auto"/>
      </w:pBdr>
      <w:spacing w:before="100" w:beforeAutospacing="1" w:after="100" w:afterAutospacing="1"/>
      <w:jc w:val="center"/>
      <w:textAlignment w:val="center"/>
    </w:pPr>
    <w:rPr>
      <w:b/>
      <w:bCs/>
    </w:rPr>
  </w:style>
  <w:style w:type="paragraph" w:customStyle="1" w:styleId="xl304">
    <w:name w:val="xl304"/>
    <w:basedOn w:val="a4"/>
    <w:rsid w:val="00F73D85"/>
    <w:pPr>
      <w:pBdr>
        <w:left w:val="single" w:sz="4" w:space="0" w:color="auto"/>
        <w:right w:val="single" w:sz="8" w:space="0" w:color="auto"/>
      </w:pBdr>
      <w:spacing w:before="100" w:beforeAutospacing="1" w:after="100" w:afterAutospacing="1"/>
      <w:jc w:val="center"/>
      <w:textAlignment w:val="center"/>
    </w:pPr>
    <w:rPr>
      <w:b/>
      <w:bCs/>
    </w:rPr>
  </w:style>
  <w:style w:type="paragraph" w:customStyle="1" w:styleId="xl305">
    <w:name w:val="xl305"/>
    <w:basedOn w:val="a4"/>
    <w:rsid w:val="00F73D85"/>
    <w:pPr>
      <w:pBdr>
        <w:top w:val="single" w:sz="8" w:space="0" w:color="auto"/>
      </w:pBdr>
      <w:spacing w:before="100" w:beforeAutospacing="1" w:after="100" w:afterAutospacing="1"/>
      <w:jc w:val="center"/>
      <w:textAlignment w:val="center"/>
    </w:pPr>
    <w:rPr>
      <w:b/>
      <w:bCs/>
    </w:rPr>
  </w:style>
  <w:style w:type="paragraph" w:customStyle="1" w:styleId="xl306">
    <w:name w:val="xl306"/>
    <w:basedOn w:val="a4"/>
    <w:rsid w:val="00F73D85"/>
    <w:pPr>
      <w:pBdr>
        <w:top w:val="single" w:sz="8" w:space="0" w:color="auto"/>
        <w:bottom w:val="single" w:sz="4" w:space="0" w:color="auto"/>
        <w:right w:val="single" w:sz="8" w:space="0" w:color="auto"/>
      </w:pBdr>
      <w:spacing w:before="100" w:beforeAutospacing="1" w:after="100" w:afterAutospacing="1"/>
      <w:jc w:val="center"/>
      <w:textAlignment w:val="center"/>
    </w:pPr>
    <w:rPr>
      <w:b/>
      <w:bCs/>
    </w:rPr>
  </w:style>
  <w:style w:type="paragraph" w:customStyle="1" w:styleId="xl307">
    <w:name w:val="xl307"/>
    <w:basedOn w:val="a4"/>
    <w:rsid w:val="00C9111C"/>
    <w:pPr>
      <w:pBdr>
        <w:top w:val="single" w:sz="4" w:space="0" w:color="auto"/>
        <w:left w:val="single" w:sz="8" w:space="0" w:color="auto"/>
        <w:right w:val="single" w:sz="4" w:space="0" w:color="auto"/>
      </w:pBdr>
      <w:spacing w:before="100" w:beforeAutospacing="1" w:after="100" w:afterAutospacing="1"/>
      <w:jc w:val="left"/>
      <w:textAlignment w:val="center"/>
    </w:pPr>
  </w:style>
  <w:style w:type="paragraph" w:customStyle="1" w:styleId="xl308">
    <w:name w:val="xl308"/>
    <w:basedOn w:val="a4"/>
    <w:rsid w:val="00C9111C"/>
    <w:pPr>
      <w:pBdr>
        <w:top w:val="single" w:sz="4" w:space="0" w:color="auto"/>
        <w:left w:val="single" w:sz="8" w:space="0" w:color="auto"/>
        <w:bottom w:val="single" w:sz="8" w:space="0" w:color="auto"/>
        <w:right w:val="single" w:sz="4" w:space="0" w:color="auto"/>
      </w:pBdr>
      <w:spacing w:before="100" w:beforeAutospacing="1" w:after="100" w:afterAutospacing="1"/>
      <w:jc w:val="left"/>
    </w:pPr>
  </w:style>
  <w:style w:type="paragraph" w:customStyle="1" w:styleId="xl309">
    <w:name w:val="xl309"/>
    <w:basedOn w:val="a4"/>
    <w:rsid w:val="00C9111C"/>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310">
    <w:name w:val="xl310"/>
    <w:basedOn w:val="a4"/>
    <w:rsid w:val="00C9111C"/>
    <w:pPr>
      <w:pBdr>
        <w:top w:val="single" w:sz="4" w:space="0" w:color="auto"/>
        <w:left w:val="single" w:sz="4" w:space="0" w:color="auto"/>
        <w:bottom w:val="single" w:sz="4" w:space="0" w:color="auto"/>
        <w:right w:val="single" w:sz="4" w:space="0" w:color="auto"/>
      </w:pBdr>
      <w:shd w:val="clear" w:color="000000" w:fill="99CCFF"/>
      <w:spacing w:before="100" w:beforeAutospacing="1" w:after="100" w:afterAutospacing="1"/>
      <w:jc w:val="center"/>
      <w:textAlignment w:val="center"/>
    </w:pPr>
  </w:style>
  <w:style w:type="paragraph" w:customStyle="1" w:styleId="xl311">
    <w:name w:val="xl311"/>
    <w:basedOn w:val="a4"/>
    <w:rsid w:val="00C9111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312">
    <w:name w:val="xl312"/>
    <w:basedOn w:val="a4"/>
    <w:rsid w:val="00C9111C"/>
    <w:pPr>
      <w:pBdr>
        <w:top w:val="single" w:sz="8" w:space="0" w:color="auto"/>
        <w:left w:val="single" w:sz="8" w:space="0" w:color="auto"/>
        <w:bottom w:val="single" w:sz="8" w:space="0" w:color="auto"/>
      </w:pBdr>
      <w:spacing w:before="100" w:beforeAutospacing="1" w:after="100" w:afterAutospacing="1"/>
      <w:jc w:val="left"/>
      <w:textAlignment w:val="top"/>
    </w:pPr>
    <w:rPr>
      <w:b/>
      <w:bCs/>
    </w:rPr>
  </w:style>
  <w:style w:type="paragraph" w:customStyle="1" w:styleId="xl313">
    <w:name w:val="xl313"/>
    <w:basedOn w:val="a4"/>
    <w:rsid w:val="00C9111C"/>
    <w:pPr>
      <w:pBdr>
        <w:top w:val="single" w:sz="4" w:space="0" w:color="auto"/>
        <w:left w:val="single" w:sz="8" w:space="0" w:color="auto"/>
        <w:bottom w:val="single" w:sz="4" w:space="0" w:color="auto"/>
        <w:right w:val="single" w:sz="4" w:space="0" w:color="auto"/>
      </w:pBdr>
      <w:shd w:val="clear" w:color="000000" w:fill="C0C0C0"/>
      <w:spacing w:before="100" w:beforeAutospacing="1" w:after="100" w:afterAutospacing="1"/>
      <w:jc w:val="left"/>
    </w:pPr>
  </w:style>
  <w:style w:type="paragraph" w:customStyle="1" w:styleId="xl314">
    <w:name w:val="xl314"/>
    <w:basedOn w:val="a4"/>
    <w:rsid w:val="00C9111C"/>
    <w:pPr>
      <w:spacing w:before="100" w:beforeAutospacing="1" w:after="100" w:afterAutospacing="1"/>
      <w:jc w:val="center"/>
    </w:pPr>
    <w:rPr>
      <w:rFonts w:ascii="Arial" w:hAnsi="Arial" w:cs="Arial"/>
    </w:rPr>
  </w:style>
  <w:style w:type="paragraph" w:customStyle="1" w:styleId="xl315">
    <w:name w:val="xl315"/>
    <w:basedOn w:val="a4"/>
    <w:rsid w:val="00C9111C"/>
    <w:pPr>
      <w:pBdr>
        <w:top w:val="single" w:sz="4" w:space="0" w:color="auto"/>
        <w:left w:val="single" w:sz="8" w:space="0" w:color="auto"/>
        <w:bottom w:val="single" w:sz="4" w:space="0" w:color="auto"/>
        <w:right w:val="single" w:sz="4" w:space="0" w:color="auto"/>
      </w:pBdr>
      <w:shd w:val="clear" w:color="000000" w:fill="C0C0C0"/>
      <w:spacing w:before="100" w:beforeAutospacing="1" w:after="100" w:afterAutospacing="1"/>
      <w:jc w:val="left"/>
      <w:textAlignment w:val="top"/>
    </w:pPr>
  </w:style>
  <w:style w:type="paragraph" w:customStyle="1" w:styleId="xl316">
    <w:name w:val="xl316"/>
    <w:basedOn w:val="a4"/>
    <w:rsid w:val="00C9111C"/>
    <w:pPr>
      <w:pBdr>
        <w:top w:val="single" w:sz="4" w:space="0" w:color="auto"/>
        <w:left w:val="single" w:sz="4" w:space="0" w:color="auto"/>
        <w:bottom w:val="single" w:sz="8" w:space="0" w:color="auto"/>
        <w:right w:val="single" w:sz="4" w:space="0" w:color="auto"/>
      </w:pBdr>
      <w:shd w:val="clear" w:color="000000" w:fill="CCFFFF"/>
      <w:spacing w:before="100" w:beforeAutospacing="1" w:after="100" w:afterAutospacing="1"/>
      <w:jc w:val="center"/>
      <w:textAlignment w:val="center"/>
    </w:pPr>
  </w:style>
  <w:style w:type="paragraph" w:customStyle="1" w:styleId="xl317">
    <w:name w:val="xl317"/>
    <w:basedOn w:val="a4"/>
    <w:rsid w:val="00C9111C"/>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style>
  <w:style w:type="paragraph" w:customStyle="1" w:styleId="xl318">
    <w:name w:val="xl318"/>
    <w:basedOn w:val="a4"/>
    <w:rsid w:val="00C9111C"/>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style>
  <w:style w:type="paragraph" w:customStyle="1" w:styleId="xl319">
    <w:name w:val="xl319"/>
    <w:basedOn w:val="a4"/>
    <w:rsid w:val="00C9111C"/>
    <w:pPr>
      <w:pBdr>
        <w:left w:val="single" w:sz="4" w:space="0" w:color="auto"/>
        <w:bottom w:val="single" w:sz="4" w:space="0" w:color="auto"/>
        <w:right w:val="single" w:sz="8" w:space="0" w:color="auto"/>
      </w:pBdr>
      <w:spacing w:before="100" w:beforeAutospacing="1" w:after="100" w:afterAutospacing="1"/>
      <w:jc w:val="center"/>
      <w:textAlignment w:val="center"/>
    </w:pPr>
  </w:style>
  <w:style w:type="paragraph" w:customStyle="1" w:styleId="xl320">
    <w:name w:val="xl320"/>
    <w:basedOn w:val="a4"/>
    <w:rsid w:val="00C9111C"/>
    <w:pPr>
      <w:pBdr>
        <w:top w:val="single" w:sz="8"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style>
  <w:style w:type="paragraph" w:customStyle="1" w:styleId="xl321">
    <w:name w:val="xl321"/>
    <w:basedOn w:val="a4"/>
    <w:rsid w:val="00C9111C"/>
    <w:pPr>
      <w:pBdr>
        <w:top w:val="single" w:sz="8"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style>
  <w:style w:type="paragraph" w:customStyle="1" w:styleId="xl322">
    <w:name w:val="xl322"/>
    <w:basedOn w:val="a4"/>
    <w:rsid w:val="00C9111C"/>
    <w:pPr>
      <w:pBdr>
        <w:top w:val="single" w:sz="8"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style>
  <w:style w:type="paragraph" w:customStyle="1" w:styleId="xl323">
    <w:name w:val="xl323"/>
    <w:basedOn w:val="a4"/>
    <w:rsid w:val="00C9111C"/>
    <w:pPr>
      <w:pBdr>
        <w:top w:val="single" w:sz="8" w:space="0" w:color="auto"/>
        <w:left w:val="single" w:sz="4" w:space="0" w:color="auto"/>
        <w:bottom w:val="single" w:sz="4" w:space="0" w:color="auto"/>
        <w:right w:val="single" w:sz="8" w:space="0" w:color="auto"/>
      </w:pBdr>
      <w:shd w:val="clear" w:color="000000" w:fill="CCFFFF"/>
      <w:spacing w:before="100" w:beforeAutospacing="1" w:after="100" w:afterAutospacing="1"/>
      <w:jc w:val="center"/>
      <w:textAlignment w:val="center"/>
    </w:pPr>
  </w:style>
  <w:style w:type="paragraph" w:customStyle="1" w:styleId="xl324">
    <w:name w:val="xl324"/>
    <w:basedOn w:val="a4"/>
    <w:rsid w:val="00C9111C"/>
    <w:pPr>
      <w:pBdr>
        <w:top w:val="single" w:sz="4" w:space="0" w:color="auto"/>
        <w:left w:val="single" w:sz="4" w:space="0" w:color="auto"/>
        <w:bottom w:val="single" w:sz="8" w:space="0" w:color="auto"/>
        <w:right w:val="single" w:sz="4" w:space="0" w:color="auto"/>
      </w:pBdr>
      <w:spacing w:before="100" w:beforeAutospacing="1" w:after="100" w:afterAutospacing="1"/>
      <w:jc w:val="left"/>
      <w:textAlignment w:val="center"/>
    </w:pPr>
  </w:style>
  <w:style w:type="paragraph" w:customStyle="1" w:styleId="xl325">
    <w:name w:val="xl325"/>
    <w:basedOn w:val="a4"/>
    <w:rsid w:val="00C9111C"/>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style>
  <w:style w:type="paragraph" w:customStyle="1" w:styleId="xl326">
    <w:name w:val="xl326"/>
    <w:basedOn w:val="a4"/>
    <w:rsid w:val="00C9111C"/>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style>
  <w:style w:type="paragraph" w:customStyle="1" w:styleId="xl327">
    <w:name w:val="xl327"/>
    <w:basedOn w:val="a4"/>
    <w:rsid w:val="00C9111C"/>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style>
  <w:style w:type="paragraph" w:customStyle="1" w:styleId="xl328">
    <w:name w:val="xl328"/>
    <w:basedOn w:val="a4"/>
    <w:rsid w:val="00C9111C"/>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29">
    <w:name w:val="xl329"/>
    <w:basedOn w:val="a4"/>
    <w:rsid w:val="00C9111C"/>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style>
  <w:style w:type="paragraph" w:customStyle="1" w:styleId="xl330">
    <w:name w:val="xl330"/>
    <w:basedOn w:val="a4"/>
    <w:rsid w:val="00C9111C"/>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style>
  <w:style w:type="paragraph" w:customStyle="1" w:styleId="xl331">
    <w:name w:val="xl331"/>
    <w:basedOn w:val="a4"/>
    <w:rsid w:val="00C9111C"/>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style>
  <w:style w:type="paragraph" w:customStyle="1" w:styleId="xl332">
    <w:name w:val="xl332"/>
    <w:basedOn w:val="a4"/>
    <w:rsid w:val="00C9111C"/>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style>
  <w:style w:type="paragraph" w:customStyle="1" w:styleId="xl333">
    <w:name w:val="xl333"/>
    <w:basedOn w:val="a4"/>
    <w:rsid w:val="00C9111C"/>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style>
  <w:style w:type="paragraph" w:customStyle="1" w:styleId="font5">
    <w:name w:val="font5"/>
    <w:basedOn w:val="a4"/>
    <w:rsid w:val="008A4A6E"/>
    <w:pPr>
      <w:spacing w:before="100" w:beforeAutospacing="1" w:after="100" w:afterAutospacing="1"/>
      <w:jc w:val="left"/>
    </w:pPr>
    <w:rPr>
      <w:sz w:val="20"/>
      <w:szCs w:val="20"/>
    </w:rPr>
  </w:style>
  <w:style w:type="paragraph" w:customStyle="1" w:styleId="font6">
    <w:name w:val="font6"/>
    <w:basedOn w:val="a4"/>
    <w:rsid w:val="008A4A6E"/>
    <w:pPr>
      <w:spacing w:before="100" w:beforeAutospacing="1" w:after="100" w:afterAutospacing="1"/>
      <w:jc w:val="left"/>
    </w:pPr>
    <w:rPr>
      <w:sz w:val="18"/>
      <w:szCs w:val="18"/>
    </w:rPr>
  </w:style>
  <w:style w:type="paragraph" w:customStyle="1" w:styleId="font7">
    <w:name w:val="font7"/>
    <w:basedOn w:val="a4"/>
    <w:rsid w:val="008A4A6E"/>
    <w:pPr>
      <w:spacing w:before="100" w:beforeAutospacing="1" w:after="100" w:afterAutospacing="1"/>
      <w:jc w:val="left"/>
    </w:pPr>
    <w:rPr>
      <w:sz w:val="20"/>
      <w:szCs w:val="20"/>
    </w:rPr>
  </w:style>
  <w:style w:type="paragraph" w:customStyle="1" w:styleId="font8">
    <w:name w:val="font8"/>
    <w:basedOn w:val="a4"/>
    <w:rsid w:val="008A4A6E"/>
    <w:pPr>
      <w:spacing w:before="100" w:beforeAutospacing="1" w:after="100" w:afterAutospacing="1"/>
      <w:jc w:val="left"/>
    </w:pPr>
    <w:rPr>
      <w:sz w:val="20"/>
      <w:szCs w:val="20"/>
    </w:rPr>
  </w:style>
  <w:style w:type="paragraph" w:customStyle="1" w:styleId="font9">
    <w:name w:val="font9"/>
    <w:basedOn w:val="a4"/>
    <w:rsid w:val="008A4A6E"/>
    <w:pPr>
      <w:spacing w:before="100" w:beforeAutospacing="1" w:after="100" w:afterAutospacing="1"/>
      <w:jc w:val="left"/>
    </w:pPr>
    <w:rPr>
      <w:sz w:val="18"/>
      <w:szCs w:val="18"/>
    </w:rPr>
  </w:style>
  <w:style w:type="paragraph" w:customStyle="1" w:styleId="xl334">
    <w:name w:val="xl334"/>
    <w:basedOn w:val="a4"/>
    <w:rsid w:val="008A4A6E"/>
    <w:pPr>
      <w:pBdr>
        <w:top w:val="single" w:sz="8" w:space="0" w:color="auto"/>
        <w:left w:val="single" w:sz="8" w:space="0" w:color="auto"/>
        <w:bottom w:val="single" w:sz="8" w:space="0" w:color="auto"/>
      </w:pBdr>
      <w:shd w:val="clear" w:color="000000" w:fill="C0C0C0"/>
      <w:spacing w:before="100" w:beforeAutospacing="1" w:after="100" w:afterAutospacing="1"/>
      <w:jc w:val="left"/>
    </w:pPr>
    <w:rPr>
      <w:b/>
      <w:bCs/>
    </w:rPr>
  </w:style>
  <w:style w:type="paragraph" w:customStyle="1" w:styleId="xl335">
    <w:name w:val="xl335"/>
    <w:basedOn w:val="a4"/>
    <w:rsid w:val="008A4A6E"/>
    <w:pPr>
      <w:pBdr>
        <w:top w:val="single" w:sz="8" w:space="0" w:color="auto"/>
        <w:bottom w:val="single" w:sz="8" w:space="0" w:color="auto"/>
      </w:pBdr>
      <w:shd w:val="clear" w:color="000000" w:fill="C0C0C0"/>
      <w:spacing w:before="100" w:beforeAutospacing="1" w:after="100" w:afterAutospacing="1"/>
      <w:jc w:val="left"/>
    </w:pPr>
    <w:rPr>
      <w:b/>
      <w:bCs/>
    </w:rPr>
  </w:style>
  <w:style w:type="paragraph" w:customStyle="1" w:styleId="xl336">
    <w:name w:val="xl336"/>
    <w:basedOn w:val="a4"/>
    <w:rsid w:val="008A4A6E"/>
    <w:pPr>
      <w:pBdr>
        <w:top w:val="single" w:sz="8" w:space="0" w:color="auto"/>
        <w:bottom w:val="single" w:sz="8" w:space="0" w:color="auto"/>
      </w:pBdr>
      <w:shd w:val="clear" w:color="000000" w:fill="C0C0C0"/>
      <w:spacing w:before="100" w:beforeAutospacing="1" w:after="100" w:afterAutospacing="1"/>
      <w:jc w:val="center"/>
      <w:textAlignment w:val="center"/>
    </w:pPr>
    <w:rPr>
      <w:b/>
      <w:bCs/>
    </w:rPr>
  </w:style>
  <w:style w:type="paragraph" w:customStyle="1" w:styleId="xl337">
    <w:name w:val="xl337"/>
    <w:basedOn w:val="a4"/>
    <w:rsid w:val="008A4A6E"/>
    <w:pPr>
      <w:pBdr>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338">
    <w:name w:val="xl338"/>
    <w:basedOn w:val="a4"/>
    <w:rsid w:val="008A4A6E"/>
    <w:pPr>
      <w:pBdr>
        <w:bottom w:val="single" w:sz="4" w:space="0" w:color="auto"/>
        <w:right w:val="single" w:sz="8" w:space="0" w:color="auto"/>
      </w:pBdr>
      <w:spacing w:before="100" w:beforeAutospacing="1" w:after="100" w:afterAutospacing="1"/>
      <w:jc w:val="center"/>
      <w:textAlignment w:val="center"/>
    </w:pPr>
  </w:style>
  <w:style w:type="paragraph" w:customStyle="1" w:styleId="xl339">
    <w:name w:val="xl339"/>
    <w:basedOn w:val="a4"/>
    <w:rsid w:val="008A4A6E"/>
    <w:pPr>
      <w:pBdr>
        <w:top w:val="single" w:sz="4" w:space="0" w:color="auto"/>
        <w:left w:val="single" w:sz="4" w:space="0" w:color="auto"/>
        <w:bottom w:val="single" w:sz="4" w:space="0" w:color="auto"/>
      </w:pBdr>
      <w:spacing w:before="100" w:beforeAutospacing="1" w:after="100" w:afterAutospacing="1"/>
      <w:jc w:val="center"/>
      <w:textAlignment w:val="center"/>
    </w:pPr>
  </w:style>
  <w:style w:type="paragraph" w:customStyle="1" w:styleId="xl340">
    <w:name w:val="xl340"/>
    <w:basedOn w:val="a4"/>
    <w:rsid w:val="008A4A6E"/>
    <w:pPr>
      <w:pBdr>
        <w:left w:val="single" w:sz="4" w:space="0" w:color="auto"/>
        <w:right w:val="single" w:sz="8" w:space="0" w:color="auto"/>
      </w:pBdr>
      <w:spacing w:before="100" w:beforeAutospacing="1" w:after="100" w:afterAutospacing="1"/>
      <w:jc w:val="center"/>
      <w:textAlignment w:val="center"/>
    </w:pPr>
  </w:style>
  <w:style w:type="paragraph" w:customStyle="1" w:styleId="xl341">
    <w:name w:val="xl341"/>
    <w:basedOn w:val="a4"/>
    <w:rsid w:val="008A4A6E"/>
    <w:pPr>
      <w:pBdr>
        <w:top w:val="single" w:sz="8" w:space="0" w:color="auto"/>
        <w:left w:val="single" w:sz="4" w:space="0" w:color="auto"/>
        <w:bottom w:val="single" w:sz="4" w:space="0" w:color="auto"/>
      </w:pBdr>
      <w:spacing w:before="100" w:beforeAutospacing="1" w:after="100" w:afterAutospacing="1"/>
      <w:jc w:val="center"/>
      <w:textAlignment w:val="center"/>
    </w:pPr>
  </w:style>
  <w:style w:type="paragraph" w:customStyle="1" w:styleId="xl342">
    <w:name w:val="xl342"/>
    <w:basedOn w:val="a4"/>
    <w:rsid w:val="008A4A6E"/>
    <w:pPr>
      <w:pBdr>
        <w:right w:val="single" w:sz="4" w:space="0" w:color="auto"/>
      </w:pBdr>
      <w:spacing w:before="100" w:beforeAutospacing="1" w:after="100" w:afterAutospacing="1"/>
      <w:jc w:val="center"/>
      <w:textAlignment w:val="center"/>
    </w:pPr>
    <w:rPr>
      <w:sz w:val="18"/>
      <w:szCs w:val="18"/>
    </w:rPr>
  </w:style>
  <w:style w:type="paragraph" w:customStyle="1" w:styleId="xl343">
    <w:name w:val="xl343"/>
    <w:basedOn w:val="a4"/>
    <w:rsid w:val="008A4A6E"/>
    <w:pPr>
      <w:pBdr>
        <w:top w:val="single" w:sz="8" w:space="0" w:color="auto"/>
        <w:right w:val="single" w:sz="4" w:space="0" w:color="auto"/>
      </w:pBdr>
      <w:spacing w:before="100" w:beforeAutospacing="1" w:after="100" w:afterAutospacing="1"/>
      <w:jc w:val="center"/>
      <w:textAlignment w:val="center"/>
    </w:pPr>
    <w:rPr>
      <w:sz w:val="18"/>
      <w:szCs w:val="18"/>
    </w:rPr>
  </w:style>
  <w:style w:type="paragraph" w:customStyle="1" w:styleId="xl344">
    <w:name w:val="xl344"/>
    <w:basedOn w:val="a4"/>
    <w:rsid w:val="008A4A6E"/>
    <w:pPr>
      <w:pBdr>
        <w:left w:val="single" w:sz="4" w:space="0" w:color="auto"/>
        <w:bottom w:val="single" w:sz="8" w:space="0" w:color="auto"/>
      </w:pBdr>
      <w:spacing w:before="100" w:beforeAutospacing="1" w:after="100" w:afterAutospacing="1"/>
      <w:jc w:val="center"/>
      <w:textAlignment w:val="center"/>
    </w:pPr>
  </w:style>
  <w:style w:type="paragraph" w:customStyle="1" w:styleId="xl345">
    <w:name w:val="xl345"/>
    <w:basedOn w:val="a4"/>
    <w:rsid w:val="008A4A6E"/>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style>
  <w:style w:type="paragraph" w:customStyle="1" w:styleId="xl346">
    <w:name w:val="xl346"/>
    <w:basedOn w:val="a4"/>
    <w:rsid w:val="008A4A6E"/>
    <w:pPr>
      <w:pBdr>
        <w:top w:val="single" w:sz="8" w:space="0" w:color="auto"/>
        <w:left w:val="single" w:sz="4" w:space="0" w:color="auto"/>
        <w:right w:val="single" w:sz="4" w:space="0" w:color="auto"/>
      </w:pBdr>
      <w:spacing w:before="100" w:beforeAutospacing="1" w:after="100" w:afterAutospacing="1"/>
      <w:jc w:val="left"/>
      <w:textAlignment w:val="center"/>
    </w:pPr>
    <w:rPr>
      <w:sz w:val="18"/>
      <w:szCs w:val="18"/>
    </w:rPr>
  </w:style>
  <w:style w:type="paragraph" w:customStyle="1" w:styleId="xl347">
    <w:name w:val="xl347"/>
    <w:basedOn w:val="a4"/>
    <w:rsid w:val="008A4A6E"/>
    <w:pPr>
      <w:pBdr>
        <w:top w:val="single" w:sz="8" w:space="0" w:color="auto"/>
        <w:left w:val="single" w:sz="8" w:space="0" w:color="auto"/>
        <w:bottom w:val="single" w:sz="8" w:space="0" w:color="auto"/>
      </w:pBdr>
      <w:shd w:val="clear" w:color="000000" w:fill="CCFFFF"/>
      <w:spacing w:before="100" w:beforeAutospacing="1" w:after="100" w:afterAutospacing="1"/>
      <w:jc w:val="left"/>
    </w:pPr>
    <w:rPr>
      <w:b/>
      <w:bCs/>
    </w:rPr>
  </w:style>
  <w:style w:type="paragraph" w:customStyle="1" w:styleId="xl348">
    <w:name w:val="xl348"/>
    <w:basedOn w:val="a4"/>
    <w:rsid w:val="008A4A6E"/>
    <w:pPr>
      <w:pBdr>
        <w:top w:val="single" w:sz="8" w:space="0" w:color="auto"/>
        <w:bottom w:val="single" w:sz="8" w:space="0" w:color="auto"/>
      </w:pBdr>
      <w:shd w:val="clear" w:color="000000" w:fill="CCFFFF"/>
      <w:spacing w:before="100" w:beforeAutospacing="1" w:after="100" w:afterAutospacing="1"/>
      <w:jc w:val="left"/>
    </w:pPr>
    <w:rPr>
      <w:b/>
      <w:bCs/>
    </w:rPr>
  </w:style>
  <w:style w:type="paragraph" w:customStyle="1" w:styleId="xl349">
    <w:name w:val="xl349"/>
    <w:basedOn w:val="a4"/>
    <w:rsid w:val="008A4A6E"/>
    <w:pPr>
      <w:pBdr>
        <w:top w:val="single" w:sz="8" w:space="0" w:color="auto"/>
        <w:left w:val="single" w:sz="8" w:space="0" w:color="auto"/>
        <w:bottom w:val="single" w:sz="4" w:space="0" w:color="auto"/>
        <w:right w:val="single" w:sz="4" w:space="0" w:color="auto"/>
      </w:pBdr>
      <w:spacing w:before="100" w:beforeAutospacing="1" w:after="100" w:afterAutospacing="1"/>
      <w:jc w:val="left"/>
    </w:pPr>
    <w:rPr>
      <w:sz w:val="18"/>
      <w:szCs w:val="18"/>
    </w:rPr>
  </w:style>
  <w:style w:type="paragraph" w:customStyle="1" w:styleId="xl350">
    <w:name w:val="xl350"/>
    <w:basedOn w:val="a4"/>
    <w:rsid w:val="008A4A6E"/>
    <w:pPr>
      <w:pBdr>
        <w:top w:val="single" w:sz="4" w:space="0" w:color="auto"/>
        <w:left w:val="single" w:sz="8" w:space="0" w:color="auto"/>
        <w:bottom w:val="single" w:sz="4" w:space="0" w:color="auto"/>
        <w:right w:val="single" w:sz="4" w:space="0" w:color="auto"/>
      </w:pBdr>
      <w:spacing w:before="100" w:beforeAutospacing="1" w:after="100" w:afterAutospacing="1"/>
      <w:jc w:val="left"/>
    </w:pPr>
    <w:rPr>
      <w:sz w:val="18"/>
      <w:szCs w:val="18"/>
    </w:rPr>
  </w:style>
  <w:style w:type="paragraph" w:customStyle="1" w:styleId="xl351">
    <w:name w:val="xl351"/>
    <w:basedOn w:val="a4"/>
    <w:rsid w:val="008A4A6E"/>
    <w:pPr>
      <w:pBdr>
        <w:top w:val="single" w:sz="4" w:space="0" w:color="auto"/>
        <w:left w:val="single" w:sz="8" w:space="0" w:color="auto"/>
        <w:right w:val="single" w:sz="4" w:space="0" w:color="auto"/>
      </w:pBdr>
      <w:spacing w:before="100" w:beforeAutospacing="1" w:after="100" w:afterAutospacing="1"/>
      <w:jc w:val="left"/>
    </w:pPr>
    <w:rPr>
      <w:sz w:val="18"/>
      <w:szCs w:val="18"/>
    </w:rPr>
  </w:style>
  <w:style w:type="paragraph" w:customStyle="1" w:styleId="xl352">
    <w:name w:val="xl352"/>
    <w:basedOn w:val="a4"/>
    <w:rsid w:val="008A4A6E"/>
    <w:pPr>
      <w:pBdr>
        <w:left w:val="single" w:sz="8" w:space="0" w:color="auto"/>
        <w:bottom w:val="single" w:sz="8" w:space="0" w:color="auto"/>
        <w:right w:val="single" w:sz="4" w:space="0" w:color="auto"/>
      </w:pBdr>
      <w:spacing w:before="100" w:beforeAutospacing="1" w:after="100" w:afterAutospacing="1"/>
      <w:jc w:val="left"/>
    </w:pPr>
    <w:rPr>
      <w:sz w:val="18"/>
      <w:szCs w:val="18"/>
    </w:rPr>
  </w:style>
  <w:style w:type="paragraph" w:customStyle="1" w:styleId="xl353">
    <w:name w:val="xl353"/>
    <w:basedOn w:val="a4"/>
    <w:rsid w:val="008A4A6E"/>
    <w:pPr>
      <w:pBdr>
        <w:left w:val="single" w:sz="8" w:space="0" w:color="auto"/>
        <w:bottom w:val="single" w:sz="4" w:space="0" w:color="auto"/>
        <w:right w:val="single" w:sz="4" w:space="0" w:color="auto"/>
      </w:pBdr>
      <w:spacing w:before="100" w:beforeAutospacing="1" w:after="100" w:afterAutospacing="1"/>
      <w:jc w:val="left"/>
    </w:pPr>
    <w:rPr>
      <w:sz w:val="18"/>
      <w:szCs w:val="18"/>
    </w:rPr>
  </w:style>
  <w:style w:type="paragraph" w:customStyle="1" w:styleId="xl354">
    <w:name w:val="xl354"/>
    <w:basedOn w:val="a4"/>
    <w:rsid w:val="008A4A6E"/>
    <w:pPr>
      <w:pBdr>
        <w:top w:val="single" w:sz="4" w:space="0" w:color="auto"/>
        <w:left w:val="single" w:sz="8" w:space="0" w:color="auto"/>
        <w:bottom w:val="single" w:sz="8" w:space="0" w:color="auto"/>
        <w:right w:val="single" w:sz="4" w:space="0" w:color="auto"/>
      </w:pBdr>
      <w:spacing w:before="100" w:beforeAutospacing="1" w:after="100" w:afterAutospacing="1"/>
      <w:jc w:val="left"/>
    </w:pPr>
    <w:rPr>
      <w:sz w:val="18"/>
      <w:szCs w:val="18"/>
    </w:rPr>
  </w:style>
  <w:style w:type="paragraph" w:customStyle="1" w:styleId="xl355">
    <w:name w:val="xl355"/>
    <w:basedOn w:val="a4"/>
    <w:rsid w:val="008A4A6E"/>
    <w:pPr>
      <w:pBdr>
        <w:left w:val="single" w:sz="8" w:space="0" w:color="auto"/>
        <w:bottom w:val="single" w:sz="4" w:space="0" w:color="auto"/>
        <w:right w:val="single" w:sz="4" w:space="0" w:color="auto"/>
      </w:pBdr>
      <w:spacing w:before="100" w:beforeAutospacing="1" w:after="100" w:afterAutospacing="1"/>
      <w:jc w:val="left"/>
      <w:textAlignment w:val="center"/>
    </w:pPr>
    <w:rPr>
      <w:sz w:val="18"/>
      <w:szCs w:val="18"/>
    </w:rPr>
  </w:style>
  <w:style w:type="paragraph" w:customStyle="1" w:styleId="xl356">
    <w:name w:val="xl356"/>
    <w:basedOn w:val="a4"/>
    <w:rsid w:val="008A4A6E"/>
    <w:pPr>
      <w:pBdr>
        <w:top w:val="single" w:sz="4" w:space="0" w:color="auto"/>
        <w:left w:val="single" w:sz="8" w:space="0" w:color="auto"/>
        <w:bottom w:val="single" w:sz="4" w:space="0" w:color="auto"/>
        <w:right w:val="single" w:sz="4" w:space="0" w:color="auto"/>
      </w:pBdr>
      <w:spacing w:before="100" w:beforeAutospacing="1" w:after="100" w:afterAutospacing="1"/>
      <w:jc w:val="left"/>
      <w:textAlignment w:val="center"/>
    </w:pPr>
    <w:rPr>
      <w:sz w:val="18"/>
      <w:szCs w:val="18"/>
    </w:rPr>
  </w:style>
  <w:style w:type="paragraph" w:customStyle="1" w:styleId="xl357">
    <w:name w:val="xl357"/>
    <w:basedOn w:val="a4"/>
    <w:rsid w:val="008A4A6E"/>
    <w:pPr>
      <w:pBdr>
        <w:top w:val="single" w:sz="8" w:space="0" w:color="auto"/>
        <w:bottom w:val="single" w:sz="8" w:space="0" w:color="auto"/>
      </w:pBdr>
      <w:spacing w:before="100" w:beforeAutospacing="1" w:after="100" w:afterAutospacing="1"/>
      <w:jc w:val="left"/>
    </w:pPr>
  </w:style>
  <w:style w:type="paragraph" w:customStyle="1" w:styleId="xl358">
    <w:name w:val="xl358"/>
    <w:basedOn w:val="a4"/>
    <w:rsid w:val="008A4A6E"/>
    <w:pPr>
      <w:pBdr>
        <w:top w:val="single" w:sz="8" w:space="0" w:color="auto"/>
        <w:left w:val="single" w:sz="8" w:space="0" w:color="auto"/>
        <w:bottom w:val="single" w:sz="4" w:space="0" w:color="auto"/>
        <w:right w:val="single" w:sz="4" w:space="0" w:color="auto"/>
      </w:pBdr>
      <w:spacing w:before="100" w:beforeAutospacing="1" w:after="100" w:afterAutospacing="1"/>
      <w:jc w:val="left"/>
      <w:textAlignment w:val="center"/>
    </w:pPr>
    <w:rPr>
      <w:sz w:val="18"/>
      <w:szCs w:val="18"/>
    </w:rPr>
  </w:style>
  <w:style w:type="paragraph" w:customStyle="1" w:styleId="xl359">
    <w:name w:val="xl359"/>
    <w:basedOn w:val="a4"/>
    <w:rsid w:val="008A4A6E"/>
    <w:pPr>
      <w:pBdr>
        <w:top w:val="single" w:sz="4" w:space="0" w:color="auto"/>
        <w:left w:val="single" w:sz="8" w:space="0" w:color="auto"/>
        <w:bottom w:val="single" w:sz="8" w:space="0" w:color="auto"/>
        <w:right w:val="single" w:sz="4" w:space="0" w:color="auto"/>
      </w:pBdr>
      <w:spacing w:before="100" w:beforeAutospacing="1" w:after="100" w:afterAutospacing="1"/>
      <w:jc w:val="left"/>
      <w:textAlignment w:val="center"/>
    </w:pPr>
    <w:rPr>
      <w:sz w:val="18"/>
      <w:szCs w:val="18"/>
    </w:rPr>
  </w:style>
  <w:style w:type="paragraph" w:customStyle="1" w:styleId="xl360">
    <w:name w:val="xl360"/>
    <w:basedOn w:val="a4"/>
    <w:rsid w:val="008A4A6E"/>
    <w:pPr>
      <w:pBdr>
        <w:top w:val="single" w:sz="8" w:space="0" w:color="auto"/>
        <w:left w:val="single" w:sz="8" w:space="0" w:color="auto"/>
        <w:bottom w:val="single" w:sz="4" w:space="0" w:color="auto"/>
        <w:right w:val="single" w:sz="4" w:space="0" w:color="auto"/>
      </w:pBdr>
      <w:spacing w:before="100" w:beforeAutospacing="1" w:after="100" w:afterAutospacing="1"/>
      <w:jc w:val="left"/>
      <w:textAlignment w:val="center"/>
    </w:pPr>
    <w:rPr>
      <w:sz w:val="18"/>
      <w:szCs w:val="18"/>
    </w:rPr>
  </w:style>
  <w:style w:type="paragraph" w:customStyle="1" w:styleId="xl361">
    <w:name w:val="xl361"/>
    <w:basedOn w:val="a4"/>
    <w:rsid w:val="008A4A6E"/>
    <w:pPr>
      <w:pBdr>
        <w:top w:val="single" w:sz="4" w:space="0" w:color="auto"/>
        <w:left w:val="single" w:sz="8" w:space="0" w:color="auto"/>
        <w:bottom w:val="single" w:sz="8" w:space="0" w:color="auto"/>
        <w:right w:val="single" w:sz="4" w:space="0" w:color="auto"/>
      </w:pBdr>
      <w:spacing w:before="100" w:beforeAutospacing="1" w:after="100" w:afterAutospacing="1"/>
      <w:jc w:val="left"/>
      <w:textAlignment w:val="center"/>
    </w:pPr>
    <w:rPr>
      <w:sz w:val="18"/>
      <w:szCs w:val="18"/>
    </w:rPr>
  </w:style>
  <w:style w:type="paragraph" w:customStyle="1" w:styleId="xl362">
    <w:name w:val="xl362"/>
    <w:basedOn w:val="a4"/>
    <w:rsid w:val="008A4A6E"/>
    <w:pPr>
      <w:pBdr>
        <w:top w:val="single" w:sz="4" w:space="0" w:color="auto"/>
        <w:left w:val="single" w:sz="8" w:space="0" w:color="auto"/>
        <w:bottom w:val="single" w:sz="4" w:space="0" w:color="auto"/>
        <w:right w:val="single" w:sz="4" w:space="0" w:color="auto"/>
      </w:pBdr>
      <w:spacing w:before="100" w:beforeAutospacing="1" w:after="100" w:afterAutospacing="1"/>
      <w:jc w:val="left"/>
      <w:textAlignment w:val="center"/>
    </w:pPr>
    <w:rPr>
      <w:sz w:val="18"/>
      <w:szCs w:val="18"/>
    </w:rPr>
  </w:style>
  <w:style w:type="paragraph" w:customStyle="1" w:styleId="xl363">
    <w:name w:val="xl363"/>
    <w:basedOn w:val="a4"/>
    <w:rsid w:val="008A4A6E"/>
    <w:pPr>
      <w:pBdr>
        <w:left w:val="single" w:sz="8" w:space="0" w:color="auto"/>
        <w:right w:val="single" w:sz="4" w:space="0" w:color="auto"/>
      </w:pBdr>
      <w:spacing w:before="100" w:beforeAutospacing="1" w:after="100" w:afterAutospacing="1"/>
      <w:jc w:val="left"/>
    </w:pPr>
    <w:rPr>
      <w:sz w:val="18"/>
      <w:szCs w:val="18"/>
    </w:rPr>
  </w:style>
  <w:style w:type="paragraph" w:customStyle="1" w:styleId="xl364">
    <w:name w:val="xl364"/>
    <w:basedOn w:val="a4"/>
    <w:rsid w:val="008A4A6E"/>
    <w:pPr>
      <w:pBdr>
        <w:top w:val="single" w:sz="4" w:space="0" w:color="000000"/>
        <w:left w:val="single" w:sz="8" w:space="0" w:color="auto"/>
        <w:bottom w:val="single" w:sz="4" w:space="0" w:color="000000"/>
        <w:right w:val="single" w:sz="4" w:space="0" w:color="000000"/>
      </w:pBdr>
      <w:spacing w:before="100" w:beforeAutospacing="1" w:after="100" w:afterAutospacing="1"/>
      <w:jc w:val="left"/>
      <w:textAlignment w:val="center"/>
    </w:pPr>
    <w:rPr>
      <w:sz w:val="18"/>
      <w:szCs w:val="18"/>
    </w:rPr>
  </w:style>
  <w:style w:type="paragraph" w:customStyle="1" w:styleId="xl365">
    <w:name w:val="xl365"/>
    <w:basedOn w:val="a4"/>
    <w:rsid w:val="008A4A6E"/>
    <w:pPr>
      <w:pBdr>
        <w:top w:val="single" w:sz="4" w:space="0" w:color="auto"/>
        <w:left w:val="single" w:sz="8" w:space="0" w:color="auto"/>
        <w:bottom w:val="single" w:sz="4" w:space="0" w:color="auto"/>
        <w:right w:val="single" w:sz="4" w:space="0" w:color="auto"/>
      </w:pBdr>
      <w:spacing w:before="100" w:beforeAutospacing="1" w:after="100" w:afterAutospacing="1"/>
      <w:jc w:val="left"/>
      <w:textAlignment w:val="center"/>
    </w:pPr>
    <w:rPr>
      <w:sz w:val="18"/>
      <w:szCs w:val="18"/>
    </w:rPr>
  </w:style>
  <w:style w:type="paragraph" w:customStyle="1" w:styleId="xl366">
    <w:name w:val="xl366"/>
    <w:basedOn w:val="a4"/>
    <w:rsid w:val="008A4A6E"/>
    <w:pPr>
      <w:pBdr>
        <w:top w:val="single" w:sz="4" w:space="0" w:color="auto"/>
        <w:left w:val="single" w:sz="8" w:space="0" w:color="auto"/>
        <w:right w:val="single" w:sz="4" w:space="0" w:color="auto"/>
      </w:pBdr>
      <w:spacing w:before="100" w:beforeAutospacing="1" w:after="100" w:afterAutospacing="1"/>
      <w:jc w:val="left"/>
      <w:textAlignment w:val="center"/>
    </w:pPr>
    <w:rPr>
      <w:sz w:val="18"/>
      <w:szCs w:val="18"/>
    </w:rPr>
  </w:style>
  <w:style w:type="paragraph" w:customStyle="1" w:styleId="xl367">
    <w:name w:val="xl367"/>
    <w:basedOn w:val="a4"/>
    <w:rsid w:val="008A4A6E"/>
    <w:pPr>
      <w:pBdr>
        <w:top w:val="single" w:sz="4" w:space="0" w:color="auto"/>
        <w:left w:val="single" w:sz="8" w:space="0" w:color="auto"/>
        <w:bottom w:val="single" w:sz="4" w:space="0" w:color="auto"/>
        <w:right w:val="single" w:sz="4" w:space="0" w:color="auto"/>
      </w:pBdr>
      <w:spacing w:before="100" w:beforeAutospacing="1" w:after="100" w:afterAutospacing="1"/>
      <w:jc w:val="left"/>
      <w:textAlignment w:val="top"/>
    </w:pPr>
    <w:rPr>
      <w:sz w:val="18"/>
      <w:szCs w:val="18"/>
    </w:rPr>
  </w:style>
  <w:style w:type="paragraph" w:customStyle="1" w:styleId="xl368">
    <w:name w:val="xl368"/>
    <w:basedOn w:val="a4"/>
    <w:rsid w:val="008A4A6E"/>
    <w:pPr>
      <w:pBdr>
        <w:left w:val="single" w:sz="8" w:space="0" w:color="auto"/>
        <w:bottom w:val="single" w:sz="8" w:space="0" w:color="auto"/>
        <w:right w:val="single" w:sz="4" w:space="0" w:color="auto"/>
      </w:pBdr>
      <w:spacing w:before="100" w:beforeAutospacing="1" w:after="100" w:afterAutospacing="1"/>
      <w:jc w:val="left"/>
      <w:textAlignment w:val="center"/>
    </w:pPr>
    <w:rPr>
      <w:sz w:val="18"/>
      <w:szCs w:val="18"/>
    </w:rPr>
  </w:style>
  <w:style w:type="paragraph" w:customStyle="1" w:styleId="xl369">
    <w:name w:val="xl369"/>
    <w:basedOn w:val="a4"/>
    <w:rsid w:val="008A4A6E"/>
    <w:pPr>
      <w:pBdr>
        <w:top w:val="single" w:sz="4" w:space="0" w:color="auto"/>
        <w:left w:val="single" w:sz="8" w:space="0" w:color="auto"/>
        <w:right w:val="single" w:sz="4" w:space="0" w:color="auto"/>
      </w:pBdr>
      <w:spacing w:before="100" w:beforeAutospacing="1" w:after="100" w:afterAutospacing="1"/>
      <w:jc w:val="left"/>
      <w:textAlignment w:val="center"/>
    </w:pPr>
    <w:rPr>
      <w:sz w:val="18"/>
      <w:szCs w:val="18"/>
    </w:rPr>
  </w:style>
  <w:style w:type="paragraph" w:customStyle="1" w:styleId="xl370">
    <w:name w:val="xl370"/>
    <w:basedOn w:val="a4"/>
    <w:rsid w:val="008A4A6E"/>
    <w:pPr>
      <w:pBdr>
        <w:top w:val="single" w:sz="4" w:space="0" w:color="auto"/>
        <w:left w:val="single" w:sz="4" w:space="0" w:color="auto"/>
      </w:pBdr>
      <w:spacing w:before="100" w:beforeAutospacing="1" w:after="100" w:afterAutospacing="1"/>
      <w:jc w:val="center"/>
      <w:textAlignment w:val="center"/>
    </w:pPr>
  </w:style>
  <w:style w:type="paragraph" w:customStyle="1" w:styleId="xl371">
    <w:name w:val="xl371"/>
    <w:basedOn w:val="a4"/>
    <w:rsid w:val="008A4A6E"/>
    <w:pPr>
      <w:pBdr>
        <w:bottom w:val="single" w:sz="4" w:space="0" w:color="auto"/>
        <w:right w:val="single" w:sz="4" w:space="0" w:color="auto"/>
      </w:pBdr>
      <w:spacing w:before="100" w:beforeAutospacing="1" w:after="100" w:afterAutospacing="1"/>
      <w:jc w:val="left"/>
      <w:textAlignment w:val="center"/>
    </w:pPr>
    <w:rPr>
      <w:sz w:val="18"/>
      <w:szCs w:val="18"/>
    </w:rPr>
  </w:style>
  <w:style w:type="paragraph" w:customStyle="1" w:styleId="xl372">
    <w:name w:val="xl372"/>
    <w:basedOn w:val="a4"/>
    <w:rsid w:val="008A4A6E"/>
    <w:pPr>
      <w:pBdr>
        <w:left w:val="single" w:sz="4" w:space="0" w:color="auto"/>
        <w:bottom w:val="single" w:sz="4" w:space="0" w:color="auto"/>
        <w:right w:val="single" w:sz="4" w:space="0" w:color="auto"/>
      </w:pBdr>
      <w:spacing w:before="100" w:beforeAutospacing="1" w:after="100" w:afterAutospacing="1"/>
      <w:jc w:val="left"/>
      <w:textAlignment w:val="center"/>
    </w:pPr>
    <w:rPr>
      <w:rFonts w:ascii="Arial CYR" w:hAnsi="Arial CYR" w:cs="Arial CYR"/>
      <w:sz w:val="18"/>
      <w:szCs w:val="18"/>
    </w:rPr>
  </w:style>
  <w:style w:type="paragraph" w:customStyle="1" w:styleId="xl373">
    <w:name w:val="xl373"/>
    <w:basedOn w:val="a4"/>
    <w:rsid w:val="008A4A6E"/>
    <w:pPr>
      <w:pBdr>
        <w:left w:val="single" w:sz="4" w:space="0" w:color="auto"/>
        <w:bottom w:val="single" w:sz="4" w:space="0" w:color="auto"/>
      </w:pBdr>
      <w:spacing w:before="100" w:beforeAutospacing="1" w:after="100" w:afterAutospacing="1"/>
      <w:jc w:val="center"/>
      <w:textAlignment w:val="center"/>
    </w:pPr>
  </w:style>
  <w:style w:type="paragraph" w:customStyle="1" w:styleId="xl374">
    <w:name w:val="xl374"/>
    <w:basedOn w:val="a4"/>
    <w:rsid w:val="008A4A6E"/>
    <w:pPr>
      <w:pBdr>
        <w:left w:val="single" w:sz="4" w:space="0" w:color="auto"/>
        <w:bottom w:val="single" w:sz="4" w:space="0" w:color="auto"/>
        <w:right w:val="single" w:sz="8" w:space="0" w:color="auto"/>
      </w:pBdr>
      <w:spacing w:before="100" w:beforeAutospacing="1" w:after="100" w:afterAutospacing="1"/>
      <w:jc w:val="center"/>
      <w:textAlignment w:val="center"/>
    </w:pPr>
  </w:style>
  <w:style w:type="paragraph" w:customStyle="1" w:styleId="xl375">
    <w:name w:val="xl375"/>
    <w:basedOn w:val="a4"/>
    <w:rsid w:val="008A4A6E"/>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76">
    <w:name w:val="xl376"/>
    <w:basedOn w:val="a4"/>
    <w:rsid w:val="008A4A6E"/>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style>
  <w:style w:type="paragraph" w:customStyle="1" w:styleId="xl377">
    <w:name w:val="xl377"/>
    <w:basedOn w:val="a4"/>
    <w:rsid w:val="008A4A6E"/>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style>
  <w:style w:type="paragraph" w:customStyle="1" w:styleId="xl378">
    <w:name w:val="xl378"/>
    <w:basedOn w:val="a4"/>
    <w:rsid w:val="008A4A6E"/>
    <w:pPr>
      <w:pBdr>
        <w:top w:val="single" w:sz="4" w:space="0" w:color="auto"/>
        <w:left w:val="single" w:sz="4" w:space="0" w:color="auto"/>
      </w:pBdr>
      <w:spacing w:before="100" w:beforeAutospacing="1" w:after="100" w:afterAutospacing="1"/>
      <w:jc w:val="center"/>
      <w:textAlignment w:val="center"/>
    </w:pPr>
  </w:style>
  <w:style w:type="paragraph" w:customStyle="1" w:styleId="xl379">
    <w:name w:val="xl379"/>
    <w:basedOn w:val="a4"/>
    <w:rsid w:val="008A4A6E"/>
    <w:pPr>
      <w:pBdr>
        <w:top w:val="single" w:sz="8" w:space="0" w:color="auto"/>
        <w:left w:val="single" w:sz="4" w:space="0" w:color="auto"/>
      </w:pBdr>
      <w:spacing w:before="100" w:beforeAutospacing="1" w:after="100" w:afterAutospacing="1"/>
      <w:jc w:val="center"/>
      <w:textAlignment w:val="center"/>
    </w:pPr>
  </w:style>
  <w:style w:type="paragraph" w:customStyle="1" w:styleId="xl380">
    <w:name w:val="xl380"/>
    <w:basedOn w:val="a4"/>
    <w:rsid w:val="008A4A6E"/>
    <w:pPr>
      <w:pBdr>
        <w:top w:val="single" w:sz="8" w:space="0" w:color="auto"/>
        <w:left w:val="single" w:sz="4" w:space="0" w:color="auto"/>
        <w:right w:val="single" w:sz="8" w:space="0" w:color="auto"/>
      </w:pBdr>
      <w:spacing w:before="100" w:beforeAutospacing="1" w:after="100" w:afterAutospacing="1"/>
      <w:jc w:val="center"/>
      <w:textAlignment w:val="center"/>
    </w:pPr>
  </w:style>
  <w:style w:type="paragraph" w:customStyle="1" w:styleId="xl381">
    <w:name w:val="xl381"/>
    <w:basedOn w:val="a4"/>
    <w:rsid w:val="008A4A6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82">
    <w:name w:val="xl382"/>
    <w:basedOn w:val="a4"/>
    <w:rsid w:val="008A4A6E"/>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style>
  <w:style w:type="paragraph" w:customStyle="1" w:styleId="xl383">
    <w:name w:val="xl383"/>
    <w:basedOn w:val="a4"/>
    <w:rsid w:val="008A4A6E"/>
    <w:pPr>
      <w:pBdr>
        <w:left w:val="single" w:sz="4" w:space="0" w:color="auto"/>
        <w:bottom w:val="single" w:sz="4" w:space="0" w:color="auto"/>
      </w:pBdr>
      <w:spacing w:before="100" w:beforeAutospacing="1" w:after="100" w:afterAutospacing="1"/>
      <w:jc w:val="center"/>
      <w:textAlignment w:val="center"/>
    </w:pPr>
  </w:style>
  <w:style w:type="paragraph" w:customStyle="1" w:styleId="xl384">
    <w:name w:val="xl384"/>
    <w:basedOn w:val="a4"/>
    <w:rsid w:val="008A4A6E"/>
    <w:pPr>
      <w:pBdr>
        <w:top w:val="single" w:sz="4" w:space="0" w:color="auto"/>
        <w:left w:val="single" w:sz="4" w:space="0" w:color="auto"/>
        <w:bottom w:val="single" w:sz="8" w:space="0" w:color="auto"/>
      </w:pBdr>
      <w:spacing w:before="100" w:beforeAutospacing="1" w:after="100" w:afterAutospacing="1"/>
      <w:jc w:val="center"/>
      <w:textAlignment w:val="center"/>
    </w:pPr>
  </w:style>
  <w:style w:type="paragraph" w:customStyle="1" w:styleId="xl385">
    <w:name w:val="xl385"/>
    <w:basedOn w:val="a4"/>
    <w:rsid w:val="008A4A6E"/>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style>
  <w:style w:type="paragraph" w:customStyle="1" w:styleId="xl386">
    <w:name w:val="xl386"/>
    <w:basedOn w:val="a4"/>
    <w:rsid w:val="008A4A6E"/>
    <w:pPr>
      <w:pBdr>
        <w:left w:val="single" w:sz="4" w:space="0" w:color="auto"/>
        <w:bottom w:val="single" w:sz="8" w:space="0" w:color="auto"/>
      </w:pBdr>
      <w:spacing w:before="100" w:beforeAutospacing="1" w:after="100" w:afterAutospacing="1"/>
      <w:jc w:val="center"/>
      <w:textAlignment w:val="center"/>
    </w:pPr>
  </w:style>
  <w:style w:type="paragraph" w:customStyle="1" w:styleId="xl387">
    <w:name w:val="xl387"/>
    <w:basedOn w:val="a4"/>
    <w:rsid w:val="008A4A6E"/>
    <w:pPr>
      <w:pBdr>
        <w:top w:val="single" w:sz="4" w:space="0" w:color="auto"/>
        <w:left w:val="single" w:sz="4" w:space="0" w:color="auto"/>
        <w:bottom w:val="single" w:sz="8" w:space="0" w:color="auto"/>
        <w:right w:val="single" w:sz="4" w:space="0" w:color="auto"/>
      </w:pBdr>
      <w:spacing w:before="100" w:beforeAutospacing="1" w:after="100" w:afterAutospacing="1"/>
      <w:jc w:val="center"/>
    </w:pPr>
  </w:style>
  <w:style w:type="paragraph" w:customStyle="1" w:styleId="xl388">
    <w:name w:val="xl388"/>
    <w:basedOn w:val="a4"/>
    <w:rsid w:val="008A4A6E"/>
    <w:pPr>
      <w:pBdr>
        <w:left w:val="single" w:sz="4" w:space="0" w:color="auto"/>
        <w:bottom w:val="single" w:sz="4" w:space="0" w:color="auto"/>
      </w:pBdr>
      <w:spacing w:before="100" w:beforeAutospacing="1" w:after="100" w:afterAutospacing="1"/>
      <w:jc w:val="center"/>
      <w:textAlignment w:val="center"/>
    </w:pPr>
  </w:style>
  <w:style w:type="paragraph" w:customStyle="1" w:styleId="xl389">
    <w:name w:val="xl389"/>
    <w:basedOn w:val="a4"/>
    <w:rsid w:val="008A4A6E"/>
    <w:pPr>
      <w:pBdr>
        <w:left w:val="single" w:sz="4" w:space="0" w:color="auto"/>
        <w:bottom w:val="single" w:sz="4" w:space="0" w:color="auto"/>
        <w:right w:val="single" w:sz="8" w:space="0" w:color="auto"/>
      </w:pBdr>
      <w:spacing w:before="100" w:beforeAutospacing="1" w:after="100" w:afterAutospacing="1"/>
      <w:jc w:val="center"/>
      <w:textAlignment w:val="center"/>
    </w:pPr>
  </w:style>
  <w:style w:type="paragraph" w:customStyle="1" w:styleId="xl390">
    <w:name w:val="xl390"/>
    <w:basedOn w:val="a4"/>
    <w:rsid w:val="008A4A6E"/>
    <w:pPr>
      <w:pBdr>
        <w:left w:val="single" w:sz="4" w:space="0" w:color="auto"/>
        <w:bottom w:val="single" w:sz="4" w:space="0" w:color="auto"/>
        <w:right w:val="single" w:sz="8" w:space="0" w:color="auto"/>
      </w:pBdr>
      <w:spacing w:before="100" w:beforeAutospacing="1" w:after="100" w:afterAutospacing="1"/>
      <w:jc w:val="center"/>
      <w:textAlignment w:val="center"/>
    </w:pPr>
  </w:style>
  <w:style w:type="paragraph" w:customStyle="1" w:styleId="xl391">
    <w:name w:val="xl391"/>
    <w:basedOn w:val="a4"/>
    <w:rsid w:val="008A4A6E"/>
    <w:pPr>
      <w:pBdr>
        <w:top w:val="single" w:sz="4" w:space="0" w:color="auto"/>
        <w:left w:val="single" w:sz="4" w:space="0" w:color="auto"/>
        <w:bottom w:val="single" w:sz="4" w:space="0" w:color="auto"/>
      </w:pBdr>
      <w:spacing w:before="100" w:beforeAutospacing="1" w:after="100" w:afterAutospacing="1"/>
      <w:jc w:val="center"/>
      <w:textAlignment w:val="center"/>
    </w:pPr>
  </w:style>
  <w:style w:type="paragraph" w:customStyle="1" w:styleId="xl392">
    <w:name w:val="xl392"/>
    <w:basedOn w:val="a4"/>
    <w:rsid w:val="008A4A6E"/>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style>
  <w:style w:type="paragraph" w:customStyle="1" w:styleId="xl393">
    <w:name w:val="xl393"/>
    <w:basedOn w:val="a4"/>
    <w:rsid w:val="008A4A6E"/>
    <w:pPr>
      <w:pBdr>
        <w:top w:val="single" w:sz="8" w:space="0" w:color="auto"/>
      </w:pBdr>
      <w:spacing w:before="100" w:beforeAutospacing="1" w:after="100" w:afterAutospacing="1"/>
      <w:jc w:val="center"/>
    </w:pPr>
  </w:style>
  <w:style w:type="paragraph" w:customStyle="1" w:styleId="xl394">
    <w:name w:val="xl394"/>
    <w:basedOn w:val="a4"/>
    <w:rsid w:val="008A4A6E"/>
    <w:pPr>
      <w:pBdr>
        <w:top w:val="single" w:sz="8" w:space="0" w:color="auto"/>
        <w:left w:val="single" w:sz="4" w:space="0" w:color="auto"/>
        <w:bottom w:val="single" w:sz="4" w:space="0" w:color="auto"/>
      </w:pBdr>
      <w:spacing w:before="100" w:beforeAutospacing="1" w:after="100" w:afterAutospacing="1"/>
      <w:jc w:val="center"/>
      <w:textAlignment w:val="center"/>
    </w:pPr>
    <w:rPr>
      <w:sz w:val="18"/>
      <w:szCs w:val="18"/>
    </w:rPr>
  </w:style>
  <w:style w:type="paragraph" w:customStyle="1" w:styleId="xl395">
    <w:name w:val="xl395"/>
    <w:basedOn w:val="a4"/>
    <w:rsid w:val="008A4A6E"/>
    <w:pPr>
      <w:pBdr>
        <w:top w:val="single" w:sz="4" w:space="0" w:color="auto"/>
        <w:left w:val="single" w:sz="4" w:space="0" w:color="auto"/>
        <w:bottom w:val="single" w:sz="8" w:space="0" w:color="auto"/>
      </w:pBdr>
      <w:spacing w:before="100" w:beforeAutospacing="1" w:after="100" w:afterAutospacing="1"/>
      <w:jc w:val="center"/>
      <w:textAlignment w:val="center"/>
    </w:pPr>
    <w:rPr>
      <w:sz w:val="18"/>
      <w:szCs w:val="18"/>
    </w:rPr>
  </w:style>
  <w:style w:type="paragraph" w:customStyle="1" w:styleId="xl396">
    <w:name w:val="xl396"/>
    <w:basedOn w:val="a4"/>
    <w:rsid w:val="008A4A6E"/>
    <w:pPr>
      <w:pBdr>
        <w:top w:val="single" w:sz="4" w:space="0" w:color="auto"/>
        <w:left w:val="single" w:sz="4" w:space="0" w:color="auto"/>
        <w:bottom w:val="single" w:sz="8" w:space="0" w:color="auto"/>
      </w:pBdr>
      <w:spacing w:before="100" w:beforeAutospacing="1" w:after="100" w:afterAutospacing="1"/>
      <w:jc w:val="center"/>
      <w:textAlignment w:val="center"/>
    </w:pPr>
    <w:rPr>
      <w:sz w:val="18"/>
      <w:szCs w:val="18"/>
    </w:rPr>
  </w:style>
  <w:style w:type="paragraph" w:customStyle="1" w:styleId="xl397">
    <w:name w:val="xl397"/>
    <w:basedOn w:val="a4"/>
    <w:rsid w:val="008A4A6E"/>
    <w:pPr>
      <w:pBdr>
        <w:top w:val="single" w:sz="8" w:space="0" w:color="auto"/>
        <w:left w:val="single" w:sz="8" w:space="0" w:color="auto"/>
        <w:bottom w:val="single" w:sz="8" w:space="0" w:color="auto"/>
      </w:pBdr>
      <w:shd w:val="clear" w:color="000000" w:fill="C0C0C0"/>
      <w:spacing w:before="100" w:beforeAutospacing="1" w:after="100" w:afterAutospacing="1"/>
      <w:jc w:val="center"/>
      <w:textAlignment w:val="center"/>
    </w:pPr>
    <w:rPr>
      <w:b/>
      <w:bCs/>
    </w:rPr>
  </w:style>
  <w:style w:type="paragraph" w:customStyle="1" w:styleId="xl398">
    <w:name w:val="xl398"/>
    <w:basedOn w:val="a4"/>
    <w:rsid w:val="008A4A6E"/>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399">
    <w:name w:val="xl399"/>
    <w:basedOn w:val="a4"/>
    <w:rsid w:val="008A4A6E"/>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sz w:val="18"/>
      <w:szCs w:val="18"/>
    </w:rPr>
  </w:style>
  <w:style w:type="paragraph" w:customStyle="1" w:styleId="xl400">
    <w:name w:val="xl400"/>
    <w:basedOn w:val="a4"/>
    <w:rsid w:val="008A4A6E"/>
    <w:pPr>
      <w:pBdr>
        <w:top w:val="single" w:sz="8" w:space="0" w:color="auto"/>
        <w:left w:val="single" w:sz="8" w:space="0" w:color="auto"/>
        <w:bottom w:val="single" w:sz="8" w:space="0" w:color="auto"/>
      </w:pBdr>
      <w:spacing w:before="100" w:beforeAutospacing="1" w:after="100" w:afterAutospacing="1"/>
      <w:jc w:val="left"/>
    </w:pPr>
  </w:style>
  <w:style w:type="paragraph" w:customStyle="1" w:styleId="xl401">
    <w:name w:val="xl401"/>
    <w:basedOn w:val="a4"/>
    <w:rsid w:val="008A4A6E"/>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402">
    <w:name w:val="xl402"/>
    <w:basedOn w:val="a4"/>
    <w:rsid w:val="008A4A6E"/>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403">
    <w:name w:val="xl403"/>
    <w:basedOn w:val="a4"/>
    <w:rsid w:val="008A4A6E"/>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sz w:val="18"/>
      <w:szCs w:val="18"/>
    </w:rPr>
  </w:style>
  <w:style w:type="paragraph" w:customStyle="1" w:styleId="xl404">
    <w:name w:val="xl404"/>
    <w:basedOn w:val="a4"/>
    <w:rsid w:val="008A4A6E"/>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color w:val="FFFFFF"/>
    </w:rPr>
  </w:style>
  <w:style w:type="paragraph" w:customStyle="1" w:styleId="xl405">
    <w:name w:val="xl405"/>
    <w:basedOn w:val="a4"/>
    <w:rsid w:val="008A4A6E"/>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color w:val="FFFFFF"/>
    </w:rPr>
  </w:style>
  <w:style w:type="paragraph" w:customStyle="1" w:styleId="xl406">
    <w:name w:val="xl406"/>
    <w:basedOn w:val="a4"/>
    <w:rsid w:val="008A4A6E"/>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color w:val="FFFFFF"/>
    </w:rPr>
  </w:style>
  <w:style w:type="paragraph" w:customStyle="1" w:styleId="xl407">
    <w:name w:val="xl407"/>
    <w:basedOn w:val="a4"/>
    <w:rsid w:val="008A4A6E"/>
    <w:pPr>
      <w:pBdr>
        <w:top w:val="single" w:sz="4" w:space="0" w:color="auto"/>
        <w:left w:val="single" w:sz="4" w:space="0" w:color="auto"/>
        <w:bottom w:val="single" w:sz="4" w:space="0" w:color="auto"/>
      </w:pBdr>
      <w:spacing w:before="100" w:beforeAutospacing="1" w:after="100" w:afterAutospacing="1"/>
      <w:jc w:val="center"/>
      <w:textAlignment w:val="center"/>
    </w:pPr>
    <w:rPr>
      <w:color w:val="FFFFFF"/>
    </w:rPr>
  </w:style>
  <w:style w:type="paragraph" w:customStyle="1" w:styleId="xl408">
    <w:name w:val="xl408"/>
    <w:basedOn w:val="a4"/>
    <w:rsid w:val="008A4A6E"/>
    <w:pPr>
      <w:pBdr>
        <w:left w:val="single" w:sz="4" w:space="0" w:color="auto"/>
        <w:bottom w:val="single" w:sz="8" w:space="0" w:color="auto"/>
      </w:pBdr>
      <w:spacing w:before="100" w:beforeAutospacing="1" w:after="100" w:afterAutospacing="1"/>
      <w:jc w:val="center"/>
      <w:textAlignment w:val="center"/>
    </w:pPr>
    <w:rPr>
      <w:color w:val="FFFFFF"/>
    </w:rPr>
  </w:style>
  <w:style w:type="paragraph" w:customStyle="1" w:styleId="xl409">
    <w:name w:val="xl409"/>
    <w:basedOn w:val="a4"/>
    <w:rsid w:val="008A4A6E"/>
    <w:pPr>
      <w:pBdr>
        <w:left w:val="single" w:sz="4" w:space="0" w:color="auto"/>
        <w:bottom w:val="single" w:sz="8" w:space="0" w:color="auto"/>
        <w:right w:val="single" w:sz="8" w:space="0" w:color="auto"/>
      </w:pBdr>
      <w:spacing w:before="100" w:beforeAutospacing="1" w:after="100" w:afterAutospacing="1"/>
      <w:jc w:val="center"/>
      <w:textAlignment w:val="center"/>
    </w:pPr>
    <w:rPr>
      <w:color w:val="FFFFFF"/>
    </w:rPr>
  </w:style>
  <w:style w:type="paragraph" w:customStyle="1" w:styleId="xl410">
    <w:name w:val="xl410"/>
    <w:basedOn w:val="a4"/>
    <w:rsid w:val="008A4A6E"/>
    <w:pPr>
      <w:pBdr>
        <w:top w:val="single" w:sz="8" w:space="0" w:color="auto"/>
        <w:left w:val="single" w:sz="4" w:space="0" w:color="auto"/>
        <w:bottom w:val="single" w:sz="4" w:space="0" w:color="auto"/>
      </w:pBdr>
      <w:spacing w:before="100" w:beforeAutospacing="1" w:after="100" w:afterAutospacing="1"/>
      <w:jc w:val="center"/>
      <w:textAlignment w:val="center"/>
    </w:pPr>
  </w:style>
  <w:style w:type="paragraph" w:customStyle="1" w:styleId="xl411">
    <w:name w:val="xl411"/>
    <w:basedOn w:val="a4"/>
    <w:rsid w:val="008A4A6E"/>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style>
  <w:style w:type="paragraph" w:customStyle="1" w:styleId="xl412">
    <w:name w:val="xl412"/>
    <w:basedOn w:val="a4"/>
    <w:rsid w:val="008A4A6E"/>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FFFF"/>
    </w:rPr>
  </w:style>
  <w:style w:type="paragraph" w:customStyle="1" w:styleId="xl413">
    <w:name w:val="xl413"/>
    <w:basedOn w:val="a4"/>
    <w:rsid w:val="008A4A6E"/>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color w:val="FFFFFF"/>
    </w:rPr>
  </w:style>
  <w:style w:type="paragraph" w:customStyle="1" w:styleId="xl414">
    <w:name w:val="xl414"/>
    <w:basedOn w:val="a4"/>
    <w:rsid w:val="008A4A6E"/>
    <w:pPr>
      <w:pBdr>
        <w:left w:val="single" w:sz="4" w:space="0" w:color="auto"/>
        <w:bottom w:val="single" w:sz="8" w:space="0" w:color="auto"/>
        <w:right w:val="single" w:sz="4" w:space="0" w:color="auto"/>
      </w:pBdr>
      <w:spacing w:before="100" w:beforeAutospacing="1" w:after="100" w:afterAutospacing="1"/>
      <w:jc w:val="center"/>
      <w:textAlignment w:val="center"/>
    </w:pPr>
  </w:style>
  <w:style w:type="paragraph" w:customStyle="1" w:styleId="xl415">
    <w:name w:val="xl415"/>
    <w:basedOn w:val="a4"/>
    <w:rsid w:val="008A4A6E"/>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16">
    <w:name w:val="xl416"/>
    <w:basedOn w:val="a4"/>
    <w:rsid w:val="008A4A6E"/>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style>
  <w:style w:type="paragraph" w:customStyle="1" w:styleId="xl417">
    <w:name w:val="xl417"/>
    <w:basedOn w:val="a4"/>
    <w:rsid w:val="00DB0878"/>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jc w:val="center"/>
      <w:textAlignment w:val="center"/>
    </w:pPr>
    <w:rPr>
      <w:color w:val="FF0000"/>
    </w:rPr>
  </w:style>
  <w:style w:type="paragraph" w:customStyle="1" w:styleId="xl418">
    <w:name w:val="xl418"/>
    <w:basedOn w:val="a4"/>
    <w:rsid w:val="00DB0878"/>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jc w:val="center"/>
      <w:textAlignment w:val="center"/>
    </w:pPr>
    <w:rPr>
      <w:color w:val="FF0000"/>
    </w:rPr>
  </w:style>
  <w:style w:type="paragraph" w:customStyle="1" w:styleId="xl419">
    <w:name w:val="xl419"/>
    <w:basedOn w:val="a4"/>
    <w:rsid w:val="00DB0878"/>
    <w:pPr>
      <w:pBdr>
        <w:top w:val="single" w:sz="4" w:space="0" w:color="auto"/>
        <w:left w:val="single" w:sz="4" w:space="0" w:color="auto"/>
        <w:bottom w:val="single" w:sz="8" w:space="0" w:color="auto"/>
        <w:right w:val="single" w:sz="8" w:space="0" w:color="auto"/>
      </w:pBdr>
      <w:shd w:val="clear" w:color="000000" w:fill="FFFFFF"/>
      <w:spacing w:before="100" w:beforeAutospacing="1" w:after="100" w:afterAutospacing="1"/>
      <w:jc w:val="center"/>
      <w:textAlignment w:val="center"/>
    </w:pPr>
    <w:rPr>
      <w:color w:val="FF0000"/>
    </w:rPr>
  </w:style>
  <w:style w:type="paragraph" w:customStyle="1" w:styleId="xl420">
    <w:name w:val="xl420"/>
    <w:basedOn w:val="a4"/>
    <w:rsid w:val="00DB0878"/>
    <w:pPr>
      <w:pBdr>
        <w:top w:val="single" w:sz="8" w:space="0" w:color="auto"/>
        <w:right w:val="single" w:sz="8" w:space="0" w:color="auto"/>
      </w:pBdr>
      <w:shd w:val="clear" w:color="000000" w:fill="FFFFFF"/>
      <w:spacing w:before="100" w:beforeAutospacing="1" w:after="100" w:afterAutospacing="1"/>
      <w:jc w:val="left"/>
    </w:pPr>
  </w:style>
  <w:style w:type="paragraph" w:customStyle="1" w:styleId="xl421">
    <w:name w:val="xl421"/>
    <w:basedOn w:val="a4"/>
    <w:rsid w:val="00DB0878"/>
    <w:pPr>
      <w:pBdr>
        <w:top w:val="single" w:sz="8" w:space="0" w:color="auto"/>
        <w:left w:val="single" w:sz="8" w:space="0" w:color="auto"/>
        <w:bottom w:val="single" w:sz="4" w:space="0" w:color="auto"/>
        <w:right w:val="single" w:sz="4" w:space="0" w:color="auto"/>
      </w:pBdr>
      <w:shd w:val="clear" w:color="000000" w:fill="FFFFFF"/>
      <w:spacing w:before="100" w:beforeAutospacing="1" w:after="100" w:afterAutospacing="1"/>
      <w:jc w:val="left"/>
      <w:textAlignment w:val="center"/>
    </w:pPr>
  </w:style>
  <w:style w:type="paragraph" w:customStyle="1" w:styleId="xl422">
    <w:name w:val="xl422"/>
    <w:basedOn w:val="a4"/>
    <w:rsid w:val="00DB0878"/>
    <w:pPr>
      <w:pBdr>
        <w:left w:val="single" w:sz="4" w:space="0" w:color="auto"/>
        <w:bottom w:val="single" w:sz="8" w:space="0" w:color="auto"/>
        <w:right w:val="single" w:sz="4" w:space="0" w:color="auto"/>
      </w:pBdr>
      <w:shd w:val="clear" w:color="000000" w:fill="FFFFFF"/>
      <w:spacing w:before="100" w:beforeAutospacing="1" w:after="100" w:afterAutospacing="1"/>
      <w:jc w:val="left"/>
      <w:textAlignment w:val="center"/>
    </w:pPr>
  </w:style>
  <w:style w:type="paragraph" w:customStyle="1" w:styleId="xl423">
    <w:name w:val="xl423"/>
    <w:basedOn w:val="a4"/>
    <w:rsid w:val="00DB0878"/>
    <w:pPr>
      <w:pBdr>
        <w:top w:val="single" w:sz="4" w:space="0" w:color="auto"/>
        <w:left w:val="single" w:sz="8" w:space="0" w:color="auto"/>
        <w:right w:val="single" w:sz="4" w:space="0" w:color="auto"/>
      </w:pBdr>
      <w:shd w:val="clear" w:color="000000" w:fill="FFFFFF"/>
      <w:spacing w:before="100" w:beforeAutospacing="1" w:after="100" w:afterAutospacing="1"/>
      <w:jc w:val="center"/>
      <w:textAlignment w:val="center"/>
    </w:pPr>
  </w:style>
  <w:style w:type="paragraph" w:customStyle="1" w:styleId="xl424">
    <w:name w:val="xl424"/>
    <w:basedOn w:val="a4"/>
    <w:rsid w:val="00DB0878"/>
    <w:pPr>
      <w:pBdr>
        <w:left w:val="single" w:sz="8" w:space="0" w:color="auto"/>
        <w:bottom w:val="single" w:sz="8" w:space="0" w:color="auto"/>
        <w:right w:val="single" w:sz="4" w:space="0" w:color="auto"/>
      </w:pBdr>
      <w:shd w:val="clear" w:color="000000" w:fill="FFFFFF"/>
      <w:spacing w:before="100" w:beforeAutospacing="1" w:after="100" w:afterAutospacing="1"/>
      <w:jc w:val="center"/>
      <w:textAlignment w:val="center"/>
    </w:pPr>
  </w:style>
  <w:style w:type="paragraph" w:customStyle="1" w:styleId="xl425">
    <w:name w:val="xl425"/>
    <w:basedOn w:val="a4"/>
    <w:rsid w:val="00DB0878"/>
    <w:pPr>
      <w:pBdr>
        <w:left w:val="single" w:sz="8" w:space="0" w:color="auto"/>
        <w:bottom w:val="single" w:sz="4" w:space="0" w:color="auto"/>
        <w:right w:val="single" w:sz="4" w:space="0" w:color="auto"/>
      </w:pBdr>
      <w:shd w:val="clear" w:color="000000" w:fill="FFFFFF"/>
      <w:spacing w:before="100" w:beforeAutospacing="1" w:after="100" w:afterAutospacing="1"/>
      <w:jc w:val="left"/>
      <w:textAlignment w:val="center"/>
    </w:pPr>
  </w:style>
  <w:style w:type="paragraph" w:customStyle="1" w:styleId="xl426">
    <w:name w:val="xl426"/>
    <w:basedOn w:val="a4"/>
    <w:rsid w:val="00DB0878"/>
    <w:pPr>
      <w:pBdr>
        <w:top w:val="single" w:sz="8" w:space="0" w:color="auto"/>
        <w:left w:val="single" w:sz="8" w:space="0" w:color="auto"/>
        <w:bottom w:val="single" w:sz="8" w:space="0" w:color="auto"/>
      </w:pBdr>
      <w:shd w:val="clear" w:color="000000" w:fill="FFFFFF"/>
      <w:spacing w:before="100" w:beforeAutospacing="1" w:after="100" w:afterAutospacing="1"/>
      <w:jc w:val="left"/>
    </w:pPr>
    <w:rPr>
      <w:b/>
      <w:bCs/>
    </w:rPr>
  </w:style>
  <w:style w:type="paragraph" w:customStyle="1" w:styleId="xl427">
    <w:name w:val="xl427"/>
    <w:basedOn w:val="a4"/>
    <w:rsid w:val="00DB0878"/>
    <w:pPr>
      <w:pBdr>
        <w:top w:val="single" w:sz="8" w:space="0" w:color="auto"/>
        <w:bottom w:val="single" w:sz="8" w:space="0" w:color="auto"/>
      </w:pBdr>
      <w:shd w:val="clear" w:color="000000" w:fill="FFFFFF"/>
      <w:spacing w:before="100" w:beforeAutospacing="1" w:after="100" w:afterAutospacing="1"/>
      <w:jc w:val="left"/>
    </w:pPr>
    <w:rPr>
      <w:b/>
      <w:bCs/>
    </w:rPr>
  </w:style>
  <w:style w:type="paragraph" w:customStyle="1" w:styleId="xl428">
    <w:name w:val="xl428"/>
    <w:basedOn w:val="a4"/>
    <w:rsid w:val="00DB0878"/>
    <w:pPr>
      <w:pBdr>
        <w:top w:val="single" w:sz="8" w:space="0" w:color="auto"/>
        <w:left w:val="single" w:sz="8" w:space="0" w:color="auto"/>
        <w:bottom w:val="single" w:sz="4" w:space="0" w:color="auto"/>
        <w:right w:val="single" w:sz="4" w:space="0" w:color="auto"/>
      </w:pBdr>
      <w:shd w:val="clear" w:color="000000" w:fill="FFFFFF"/>
      <w:spacing w:before="100" w:beforeAutospacing="1" w:after="100" w:afterAutospacing="1"/>
      <w:jc w:val="left"/>
      <w:textAlignment w:val="top"/>
    </w:pPr>
  </w:style>
  <w:style w:type="paragraph" w:customStyle="1" w:styleId="xl429">
    <w:name w:val="xl429"/>
    <w:basedOn w:val="a4"/>
    <w:rsid w:val="00DB0878"/>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style>
  <w:style w:type="paragraph" w:customStyle="1" w:styleId="xl430">
    <w:name w:val="xl430"/>
    <w:basedOn w:val="a4"/>
    <w:rsid w:val="00DB0878"/>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jc w:val="left"/>
      <w:textAlignment w:val="center"/>
    </w:pPr>
  </w:style>
  <w:style w:type="paragraph" w:customStyle="1" w:styleId="xl160">
    <w:name w:val="xl160"/>
    <w:basedOn w:val="a4"/>
    <w:rsid w:val="00525D41"/>
    <w:pPr>
      <w:spacing w:before="100" w:beforeAutospacing="1" w:after="100" w:afterAutospacing="1"/>
      <w:jc w:val="center"/>
      <w:textAlignment w:val="center"/>
    </w:pPr>
  </w:style>
  <w:style w:type="paragraph" w:customStyle="1" w:styleId="xl161">
    <w:name w:val="xl161"/>
    <w:basedOn w:val="a4"/>
    <w:rsid w:val="00525D41"/>
    <w:pPr>
      <w:spacing w:before="100" w:beforeAutospacing="1" w:after="100" w:afterAutospacing="1"/>
      <w:jc w:val="left"/>
    </w:pPr>
  </w:style>
  <w:style w:type="paragraph" w:customStyle="1" w:styleId="xl162">
    <w:name w:val="xl162"/>
    <w:basedOn w:val="a4"/>
    <w:rsid w:val="00525D41"/>
    <w:pPr>
      <w:pBdr>
        <w:top w:val="single" w:sz="8" w:space="0" w:color="auto"/>
        <w:left w:val="single" w:sz="8" w:space="0" w:color="auto"/>
      </w:pBdr>
      <w:spacing w:before="100" w:beforeAutospacing="1" w:after="100" w:afterAutospacing="1"/>
      <w:jc w:val="center"/>
      <w:textAlignment w:val="center"/>
    </w:pPr>
  </w:style>
  <w:style w:type="paragraph" w:customStyle="1" w:styleId="xl163">
    <w:name w:val="xl163"/>
    <w:basedOn w:val="a4"/>
    <w:rsid w:val="00525D41"/>
    <w:pPr>
      <w:pBdr>
        <w:top w:val="single" w:sz="8" w:space="0" w:color="auto"/>
      </w:pBdr>
      <w:spacing w:before="100" w:beforeAutospacing="1" w:after="100" w:afterAutospacing="1"/>
      <w:jc w:val="center"/>
      <w:textAlignment w:val="center"/>
    </w:pPr>
  </w:style>
  <w:style w:type="paragraph" w:customStyle="1" w:styleId="xl164">
    <w:name w:val="xl164"/>
    <w:basedOn w:val="a4"/>
    <w:rsid w:val="00525D41"/>
    <w:pPr>
      <w:pBdr>
        <w:top w:val="single" w:sz="8" w:space="0" w:color="auto"/>
        <w:right w:val="single" w:sz="4" w:space="0" w:color="auto"/>
      </w:pBdr>
      <w:spacing w:before="100" w:beforeAutospacing="1" w:after="100" w:afterAutospacing="1"/>
      <w:jc w:val="center"/>
      <w:textAlignment w:val="center"/>
    </w:pPr>
  </w:style>
  <w:style w:type="paragraph" w:customStyle="1" w:styleId="xl165">
    <w:name w:val="xl165"/>
    <w:basedOn w:val="a4"/>
    <w:rsid w:val="00525D41"/>
    <w:pPr>
      <w:pBdr>
        <w:top w:val="single" w:sz="8" w:space="0" w:color="auto"/>
      </w:pBdr>
      <w:spacing w:before="100" w:beforeAutospacing="1" w:after="100" w:afterAutospacing="1"/>
      <w:jc w:val="center"/>
      <w:textAlignment w:val="center"/>
    </w:pPr>
    <w:rPr>
      <w:b/>
      <w:bCs/>
    </w:rPr>
  </w:style>
  <w:style w:type="paragraph" w:customStyle="1" w:styleId="xl166">
    <w:name w:val="xl166"/>
    <w:basedOn w:val="a4"/>
    <w:rsid w:val="00525D41"/>
    <w:pPr>
      <w:pBdr>
        <w:top w:val="single" w:sz="8"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167">
    <w:name w:val="xl167"/>
    <w:basedOn w:val="a4"/>
    <w:rsid w:val="00525D41"/>
    <w:pPr>
      <w:pBdr>
        <w:left w:val="single" w:sz="8" w:space="0" w:color="auto"/>
      </w:pBdr>
      <w:spacing w:before="100" w:beforeAutospacing="1" w:after="100" w:afterAutospacing="1"/>
      <w:jc w:val="center"/>
      <w:textAlignment w:val="center"/>
    </w:pPr>
  </w:style>
  <w:style w:type="paragraph" w:customStyle="1" w:styleId="xl168">
    <w:name w:val="xl168"/>
    <w:basedOn w:val="a4"/>
    <w:rsid w:val="00525D41"/>
    <w:pPr>
      <w:pBdr>
        <w:left w:val="single" w:sz="8" w:space="0" w:color="auto"/>
      </w:pBdr>
      <w:spacing w:before="100" w:beforeAutospacing="1" w:after="100" w:afterAutospacing="1"/>
      <w:jc w:val="center"/>
      <w:textAlignment w:val="center"/>
    </w:pPr>
    <w:rPr>
      <w:b/>
      <w:bCs/>
    </w:rPr>
  </w:style>
  <w:style w:type="paragraph" w:customStyle="1" w:styleId="xl169">
    <w:name w:val="xl169"/>
    <w:basedOn w:val="a4"/>
    <w:rsid w:val="00525D41"/>
    <w:pPr>
      <w:spacing w:before="100" w:beforeAutospacing="1" w:after="100" w:afterAutospacing="1"/>
      <w:jc w:val="center"/>
      <w:textAlignment w:val="center"/>
    </w:pPr>
    <w:rPr>
      <w:b/>
      <w:bCs/>
    </w:rPr>
  </w:style>
  <w:style w:type="paragraph" w:customStyle="1" w:styleId="xl170">
    <w:name w:val="xl170"/>
    <w:basedOn w:val="a4"/>
    <w:rsid w:val="00525D41"/>
    <w:pPr>
      <w:pBdr>
        <w:right w:val="single" w:sz="4" w:space="0" w:color="auto"/>
      </w:pBdr>
      <w:spacing w:before="100" w:beforeAutospacing="1" w:after="100" w:afterAutospacing="1"/>
      <w:jc w:val="center"/>
      <w:textAlignment w:val="center"/>
    </w:pPr>
    <w:rPr>
      <w:b/>
      <w:bCs/>
    </w:rPr>
  </w:style>
  <w:style w:type="paragraph" w:customStyle="1" w:styleId="xl171">
    <w:name w:val="xl171"/>
    <w:basedOn w:val="a4"/>
    <w:rsid w:val="00525D41"/>
    <w:pPr>
      <w:pBdr>
        <w:top w:val="single" w:sz="4" w:space="0" w:color="auto"/>
        <w:left w:val="single" w:sz="4" w:space="0" w:color="auto"/>
        <w:right w:val="single" w:sz="4" w:space="0" w:color="auto"/>
      </w:pBdr>
      <w:spacing w:before="100" w:beforeAutospacing="1" w:after="100" w:afterAutospacing="1"/>
      <w:jc w:val="center"/>
      <w:textAlignment w:val="center"/>
    </w:pPr>
    <w:rPr>
      <w:b/>
      <w:bCs/>
    </w:rPr>
  </w:style>
  <w:style w:type="paragraph" w:customStyle="1" w:styleId="xl172">
    <w:name w:val="xl172"/>
    <w:basedOn w:val="a4"/>
    <w:rsid w:val="00525D41"/>
    <w:pPr>
      <w:pBdr>
        <w:top w:val="single" w:sz="4" w:space="0" w:color="auto"/>
        <w:left w:val="single" w:sz="4" w:space="0" w:color="auto"/>
        <w:right w:val="single" w:sz="8" w:space="0" w:color="auto"/>
      </w:pBdr>
      <w:spacing w:before="100" w:beforeAutospacing="1" w:after="100" w:afterAutospacing="1"/>
      <w:jc w:val="center"/>
      <w:textAlignment w:val="center"/>
    </w:pPr>
    <w:rPr>
      <w:b/>
      <w:bCs/>
    </w:rPr>
  </w:style>
  <w:style w:type="paragraph" w:customStyle="1" w:styleId="xl173">
    <w:name w:val="xl173"/>
    <w:basedOn w:val="a4"/>
    <w:rsid w:val="00525D41"/>
    <w:pPr>
      <w:pBdr>
        <w:left w:val="single" w:sz="4" w:space="0" w:color="auto"/>
        <w:right w:val="single" w:sz="4" w:space="0" w:color="auto"/>
      </w:pBdr>
      <w:spacing w:before="100" w:beforeAutospacing="1" w:after="100" w:afterAutospacing="1"/>
      <w:jc w:val="center"/>
      <w:textAlignment w:val="center"/>
    </w:pPr>
    <w:rPr>
      <w:b/>
      <w:bCs/>
    </w:rPr>
  </w:style>
  <w:style w:type="character" w:styleId="afffe">
    <w:name w:val="Book Title"/>
    <w:uiPriority w:val="33"/>
    <w:qFormat/>
    <w:rsid w:val="00FF6D3A"/>
    <w:rPr>
      <w:b/>
      <w:bCs/>
      <w:smallCaps/>
      <w:spacing w:val="5"/>
    </w:rPr>
  </w:style>
  <w:style w:type="paragraph" w:customStyle="1" w:styleId="xl431">
    <w:name w:val="xl431"/>
    <w:basedOn w:val="a4"/>
    <w:rsid w:val="00EF3037"/>
    <w:pPr>
      <w:pBdr>
        <w:left w:val="single" w:sz="4" w:space="0" w:color="auto"/>
        <w:bottom w:val="single" w:sz="8" w:space="0" w:color="auto"/>
        <w:right w:val="single" w:sz="8" w:space="0" w:color="auto"/>
      </w:pBdr>
      <w:spacing w:before="100" w:beforeAutospacing="1" w:after="100" w:afterAutospacing="1"/>
      <w:jc w:val="center"/>
      <w:textAlignment w:val="center"/>
    </w:pPr>
    <w:rPr>
      <w:color w:val="FFFFFF"/>
    </w:rPr>
  </w:style>
  <w:style w:type="paragraph" w:customStyle="1" w:styleId="xl432">
    <w:name w:val="xl432"/>
    <w:basedOn w:val="a4"/>
    <w:rsid w:val="00EF3037"/>
    <w:pPr>
      <w:pBdr>
        <w:top w:val="single" w:sz="4" w:space="0" w:color="auto"/>
        <w:left w:val="single" w:sz="4" w:space="0" w:color="auto"/>
        <w:bottom w:val="single" w:sz="4" w:space="0" w:color="auto"/>
      </w:pBdr>
      <w:spacing w:before="100" w:beforeAutospacing="1" w:after="100" w:afterAutospacing="1"/>
      <w:jc w:val="center"/>
      <w:textAlignment w:val="center"/>
    </w:pPr>
    <w:rPr>
      <w:color w:val="FFFFFF"/>
    </w:rPr>
  </w:style>
  <w:style w:type="paragraph" w:customStyle="1" w:styleId="xl433">
    <w:name w:val="xl433"/>
    <w:basedOn w:val="a4"/>
    <w:rsid w:val="00EF3037"/>
    <w:pPr>
      <w:pBdr>
        <w:top w:val="single" w:sz="4" w:space="0" w:color="auto"/>
        <w:left w:val="single" w:sz="4" w:space="0" w:color="auto"/>
        <w:bottom w:val="single" w:sz="4" w:space="0" w:color="auto"/>
      </w:pBdr>
      <w:spacing w:before="100" w:beforeAutospacing="1" w:after="100" w:afterAutospacing="1"/>
      <w:jc w:val="center"/>
    </w:pPr>
  </w:style>
  <w:style w:type="paragraph" w:customStyle="1" w:styleId="xl434">
    <w:name w:val="xl434"/>
    <w:basedOn w:val="a4"/>
    <w:rsid w:val="00EF3037"/>
    <w:pPr>
      <w:pBdr>
        <w:top w:val="single" w:sz="4" w:space="0" w:color="auto"/>
        <w:left w:val="single" w:sz="4" w:space="0" w:color="auto"/>
        <w:bottom w:val="single" w:sz="4" w:space="0" w:color="auto"/>
      </w:pBdr>
      <w:spacing w:before="100" w:beforeAutospacing="1" w:after="100" w:afterAutospacing="1"/>
      <w:jc w:val="center"/>
    </w:pPr>
    <w:rPr>
      <w:color w:val="FFFFFF"/>
    </w:rPr>
  </w:style>
  <w:style w:type="paragraph" w:customStyle="1" w:styleId="xl435">
    <w:name w:val="xl435"/>
    <w:basedOn w:val="a4"/>
    <w:rsid w:val="00EF3037"/>
    <w:pPr>
      <w:pBdr>
        <w:top w:val="single" w:sz="4" w:space="0" w:color="auto"/>
        <w:left w:val="single" w:sz="4" w:space="0" w:color="auto"/>
        <w:bottom w:val="single" w:sz="4" w:space="0" w:color="auto"/>
        <w:right w:val="single" w:sz="8" w:space="0" w:color="auto"/>
      </w:pBdr>
      <w:spacing w:before="100" w:beforeAutospacing="1" w:after="100" w:afterAutospacing="1"/>
      <w:jc w:val="center"/>
    </w:pPr>
    <w:rPr>
      <w:color w:val="FFFFFF"/>
    </w:rPr>
  </w:style>
  <w:style w:type="paragraph" w:customStyle="1" w:styleId="xl436">
    <w:name w:val="xl436"/>
    <w:basedOn w:val="a4"/>
    <w:rsid w:val="00EF3037"/>
    <w:pPr>
      <w:pBdr>
        <w:left w:val="single" w:sz="8" w:space="0" w:color="auto"/>
        <w:bottom w:val="single" w:sz="8" w:space="0" w:color="auto"/>
        <w:right w:val="single" w:sz="4" w:space="0" w:color="auto"/>
      </w:pBdr>
      <w:spacing w:before="100" w:beforeAutospacing="1" w:after="100" w:afterAutospacing="1"/>
      <w:jc w:val="left"/>
    </w:pPr>
    <w:rPr>
      <w:sz w:val="18"/>
      <w:szCs w:val="18"/>
    </w:rPr>
  </w:style>
  <w:style w:type="paragraph" w:customStyle="1" w:styleId="xl437">
    <w:name w:val="xl437"/>
    <w:basedOn w:val="a4"/>
    <w:rsid w:val="00EF3037"/>
    <w:pPr>
      <w:pBdr>
        <w:left w:val="single" w:sz="4" w:space="0" w:color="auto"/>
        <w:bottom w:val="single" w:sz="8" w:space="0" w:color="auto"/>
      </w:pBdr>
      <w:spacing w:before="100" w:beforeAutospacing="1" w:after="100" w:afterAutospacing="1"/>
      <w:jc w:val="center"/>
      <w:textAlignment w:val="center"/>
    </w:pPr>
  </w:style>
  <w:style w:type="paragraph" w:customStyle="1" w:styleId="xl438">
    <w:name w:val="xl438"/>
    <w:basedOn w:val="a4"/>
    <w:rsid w:val="00EF3037"/>
    <w:pPr>
      <w:pBdr>
        <w:left w:val="single" w:sz="4" w:space="0" w:color="auto"/>
        <w:bottom w:val="single" w:sz="8" w:space="0" w:color="auto"/>
      </w:pBdr>
      <w:spacing w:before="100" w:beforeAutospacing="1" w:after="100" w:afterAutospacing="1"/>
      <w:jc w:val="center"/>
      <w:textAlignment w:val="center"/>
    </w:pPr>
    <w:rPr>
      <w:color w:val="FFFFFF"/>
    </w:rPr>
  </w:style>
  <w:style w:type="paragraph" w:customStyle="1" w:styleId="xl439">
    <w:name w:val="xl439"/>
    <w:basedOn w:val="a4"/>
    <w:rsid w:val="00EF3037"/>
    <w:pPr>
      <w:pBdr>
        <w:left w:val="single" w:sz="4" w:space="0" w:color="auto"/>
        <w:bottom w:val="single" w:sz="8" w:space="0" w:color="auto"/>
        <w:right w:val="single" w:sz="8" w:space="0" w:color="auto"/>
      </w:pBdr>
      <w:spacing w:before="100" w:beforeAutospacing="1" w:after="100" w:afterAutospacing="1"/>
      <w:jc w:val="center"/>
      <w:textAlignment w:val="center"/>
    </w:pPr>
    <w:rPr>
      <w:color w:val="FFFFFF"/>
    </w:rPr>
  </w:style>
  <w:style w:type="paragraph" w:customStyle="1" w:styleId="ConsPlusNonformat">
    <w:name w:val="ConsPlusNonformat"/>
    <w:uiPriority w:val="99"/>
    <w:rsid w:val="006918BB"/>
    <w:pPr>
      <w:widowControl w:val="0"/>
      <w:autoSpaceDE w:val="0"/>
      <w:autoSpaceDN w:val="0"/>
      <w:adjustRightInd w:val="0"/>
    </w:pPr>
    <w:rPr>
      <w:rFonts w:ascii="Courier New" w:hAnsi="Courier New" w:cs="Courier New"/>
    </w:rPr>
  </w:style>
  <w:style w:type="paragraph" w:customStyle="1" w:styleId="xl440">
    <w:name w:val="xl440"/>
    <w:basedOn w:val="a4"/>
    <w:rsid w:val="00BD4656"/>
    <w:pPr>
      <w:spacing w:before="100" w:beforeAutospacing="1" w:after="100" w:afterAutospacing="1"/>
      <w:jc w:val="center"/>
    </w:pPr>
    <w:rPr>
      <w:rFonts w:ascii="Arial CYR" w:hAnsi="Arial CYR" w:cs="Arial CYR"/>
      <w:sz w:val="18"/>
      <w:szCs w:val="18"/>
    </w:rPr>
  </w:style>
  <w:style w:type="paragraph" w:customStyle="1" w:styleId="xl441">
    <w:name w:val="xl441"/>
    <w:basedOn w:val="a4"/>
    <w:rsid w:val="00BD4656"/>
    <w:pPr>
      <w:spacing w:before="100" w:beforeAutospacing="1" w:after="100" w:afterAutospacing="1"/>
      <w:jc w:val="center"/>
      <w:textAlignment w:val="center"/>
    </w:pPr>
    <w:rPr>
      <w:rFonts w:ascii="Arial CYR" w:hAnsi="Arial CYR" w:cs="Arial CYR"/>
      <w:sz w:val="18"/>
      <w:szCs w:val="18"/>
    </w:rPr>
  </w:style>
  <w:style w:type="paragraph" w:customStyle="1" w:styleId="xl442">
    <w:name w:val="xl442"/>
    <w:basedOn w:val="a4"/>
    <w:rsid w:val="00BD4656"/>
    <w:pPr>
      <w:spacing w:before="100" w:beforeAutospacing="1" w:after="100" w:afterAutospacing="1"/>
      <w:jc w:val="center"/>
    </w:pPr>
    <w:rPr>
      <w:rFonts w:ascii="Arial CYR" w:hAnsi="Arial CYR" w:cs="Arial CYR"/>
      <w:color w:val="FFFFFF"/>
      <w:sz w:val="18"/>
      <w:szCs w:val="18"/>
    </w:rPr>
  </w:style>
  <w:style w:type="paragraph" w:customStyle="1" w:styleId="xl443">
    <w:name w:val="xl443"/>
    <w:basedOn w:val="a4"/>
    <w:rsid w:val="00BD4656"/>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sz w:val="18"/>
      <w:szCs w:val="18"/>
    </w:rPr>
  </w:style>
  <w:style w:type="paragraph" w:customStyle="1" w:styleId="xl444">
    <w:name w:val="xl444"/>
    <w:basedOn w:val="a4"/>
    <w:rsid w:val="00BD4656"/>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sz w:val="18"/>
      <w:szCs w:val="18"/>
    </w:rPr>
  </w:style>
  <w:style w:type="paragraph" w:customStyle="1" w:styleId="xl445">
    <w:name w:val="xl445"/>
    <w:basedOn w:val="a4"/>
    <w:rsid w:val="00BD4656"/>
    <w:pPr>
      <w:pBdr>
        <w:top w:val="single" w:sz="8" w:space="0" w:color="auto"/>
      </w:pBdr>
      <w:shd w:val="clear" w:color="000000" w:fill="C0C0C0"/>
      <w:spacing w:before="100" w:beforeAutospacing="1" w:after="100" w:afterAutospacing="1"/>
      <w:jc w:val="center"/>
    </w:pPr>
    <w:rPr>
      <w:sz w:val="18"/>
      <w:szCs w:val="18"/>
    </w:rPr>
  </w:style>
  <w:style w:type="paragraph" w:customStyle="1" w:styleId="xl446">
    <w:name w:val="xl446"/>
    <w:basedOn w:val="a4"/>
    <w:rsid w:val="00BD4656"/>
    <w:pPr>
      <w:pBdr>
        <w:top w:val="single" w:sz="8" w:space="0" w:color="auto"/>
      </w:pBdr>
      <w:shd w:val="clear" w:color="000000" w:fill="C0C0C0"/>
      <w:spacing w:before="100" w:beforeAutospacing="1" w:after="100" w:afterAutospacing="1"/>
      <w:jc w:val="center"/>
    </w:pPr>
    <w:rPr>
      <w:color w:val="FFFFFF"/>
      <w:sz w:val="18"/>
      <w:szCs w:val="18"/>
    </w:rPr>
  </w:style>
  <w:style w:type="paragraph" w:customStyle="1" w:styleId="xl447">
    <w:name w:val="xl447"/>
    <w:basedOn w:val="a4"/>
    <w:rsid w:val="00BD4656"/>
    <w:pPr>
      <w:pBdr>
        <w:top w:val="single" w:sz="8" w:space="0" w:color="auto"/>
        <w:right w:val="single" w:sz="8" w:space="0" w:color="auto"/>
      </w:pBdr>
      <w:shd w:val="clear" w:color="000000" w:fill="C0C0C0"/>
      <w:spacing w:before="100" w:beforeAutospacing="1" w:after="100" w:afterAutospacing="1"/>
      <w:jc w:val="center"/>
    </w:pPr>
    <w:rPr>
      <w:color w:val="FFFFFF"/>
      <w:sz w:val="18"/>
      <w:szCs w:val="18"/>
    </w:rPr>
  </w:style>
  <w:style w:type="paragraph" w:customStyle="1" w:styleId="xl448">
    <w:name w:val="xl448"/>
    <w:basedOn w:val="a4"/>
    <w:rsid w:val="00BD4656"/>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sz w:val="18"/>
      <w:szCs w:val="18"/>
    </w:rPr>
  </w:style>
  <w:style w:type="paragraph" w:customStyle="1" w:styleId="xl449">
    <w:name w:val="xl449"/>
    <w:basedOn w:val="a4"/>
    <w:rsid w:val="00BD4656"/>
    <w:pPr>
      <w:pBdr>
        <w:left w:val="single" w:sz="4" w:space="0" w:color="000000"/>
        <w:bottom w:val="single" w:sz="4" w:space="0" w:color="auto"/>
        <w:right w:val="single" w:sz="4" w:space="0" w:color="000000"/>
      </w:pBdr>
      <w:spacing w:before="100" w:beforeAutospacing="1" w:after="100" w:afterAutospacing="1"/>
      <w:jc w:val="center"/>
      <w:textAlignment w:val="center"/>
    </w:pPr>
    <w:rPr>
      <w:sz w:val="18"/>
      <w:szCs w:val="18"/>
    </w:rPr>
  </w:style>
  <w:style w:type="paragraph" w:customStyle="1" w:styleId="xl450">
    <w:name w:val="xl450"/>
    <w:basedOn w:val="a4"/>
    <w:rsid w:val="00BD4656"/>
    <w:pPr>
      <w:pBdr>
        <w:top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451">
    <w:name w:val="xl451"/>
    <w:basedOn w:val="a4"/>
    <w:rsid w:val="00BD465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452">
    <w:name w:val="xl452"/>
    <w:basedOn w:val="a4"/>
    <w:rsid w:val="00BD4656"/>
    <w:pPr>
      <w:pBdr>
        <w:top w:val="single" w:sz="4" w:space="0" w:color="auto"/>
        <w:left w:val="single" w:sz="4" w:space="0" w:color="auto"/>
        <w:bottom w:val="single" w:sz="4" w:space="0" w:color="auto"/>
      </w:pBdr>
      <w:spacing w:before="100" w:beforeAutospacing="1" w:after="100" w:afterAutospacing="1"/>
      <w:jc w:val="center"/>
      <w:textAlignment w:val="center"/>
    </w:pPr>
    <w:rPr>
      <w:sz w:val="18"/>
      <w:szCs w:val="18"/>
    </w:rPr>
  </w:style>
  <w:style w:type="paragraph" w:customStyle="1" w:styleId="xl453">
    <w:name w:val="xl453"/>
    <w:basedOn w:val="a4"/>
    <w:rsid w:val="00BD4656"/>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sz w:val="18"/>
      <w:szCs w:val="18"/>
    </w:rPr>
  </w:style>
  <w:style w:type="paragraph" w:customStyle="1" w:styleId="xl454">
    <w:name w:val="xl454"/>
    <w:basedOn w:val="a4"/>
    <w:rsid w:val="00BD4656"/>
    <w:pPr>
      <w:pBdr>
        <w:top w:val="single" w:sz="4" w:space="0" w:color="auto"/>
        <w:left w:val="single" w:sz="8" w:space="0" w:color="auto"/>
        <w:bottom w:val="single" w:sz="4" w:space="0" w:color="auto"/>
        <w:right w:val="single" w:sz="4" w:space="0" w:color="auto"/>
      </w:pBdr>
      <w:spacing w:before="100" w:beforeAutospacing="1" w:after="100" w:afterAutospacing="1"/>
      <w:jc w:val="left"/>
      <w:textAlignment w:val="center"/>
    </w:pPr>
    <w:rPr>
      <w:sz w:val="18"/>
      <w:szCs w:val="18"/>
    </w:rPr>
  </w:style>
  <w:style w:type="paragraph" w:customStyle="1" w:styleId="xl455">
    <w:name w:val="xl455"/>
    <w:basedOn w:val="a4"/>
    <w:rsid w:val="00BD4656"/>
    <w:pPr>
      <w:pBdr>
        <w:top w:val="single" w:sz="4" w:space="0" w:color="auto"/>
        <w:bottom w:val="single" w:sz="4" w:space="0" w:color="auto"/>
        <w:right w:val="single" w:sz="4" w:space="0" w:color="auto"/>
      </w:pBdr>
      <w:spacing w:before="100" w:beforeAutospacing="1" w:after="100" w:afterAutospacing="1"/>
      <w:jc w:val="center"/>
    </w:pPr>
    <w:rPr>
      <w:sz w:val="18"/>
      <w:szCs w:val="18"/>
    </w:rPr>
  </w:style>
  <w:style w:type="paragraph" w:customStyle="1" w:styleId="xl456">
    <w:name w:val="xl456"/>
    <w:basedOn w:val="a4"/>
    <w:rsid w:val="00BD465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457">
    <w:name w:val="xl457"/>
    <w:basedOn w:val="a4"/>
    <w:rsid w:val="00BD4656"/>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sz w:val="18"/>
      <w:szCs w:val="18"/>
    </w:rPr>
  </w:style>
  <w:style w:type="paragraph" w:customStyle="1" w:styleId="xl458">
    <w:name w:val="xl458"/>
    <w:basedOn w:val="a4"/>
    <w:rsid w:val="00BD4656"/>
    <w:pPr>
      <w:pBdr>
        <w:left w:val="single" w:sz="8" w:space="0" w:color="auto"/>
        <w:bottom w:val="single" w:sz="4" w:space="0" w:color="auto"/>
        <w:right w:val="single" w:sz="4" w:space="0" w:color="auto"/>
      </w:pBdr>
      <w:spacing w:before="100" w:beforeAutospacing="1" w:after="100" w:afterAutospacing="1"/>
      <w:jc w:val="left"/>
    </w:pPr>
    <w:rPr>
      <w:sz w:val="18"/>
      <w:szCs w:val="18"/>
    </w:rPr>
  </w:style>
  <w:style w:type="paragraph" w:customStyle="1" w:styleId="xl459">
    <w:name w:val="xl459"/>
    <w:basedOn w:val="a4"/>
    <w:rsid w:val="00BD4656"/>
    <w:pPr>
      <w:pBdr>
        <w:bottom w:val="single" w:sz="4" w:space="0" w:color="auto"/>
        <w:right w:val="single" w:sz="4" w:space="0" w:color="auto"/>
      </w:pBdr>
      <w:spacing w:before="100" w:beforeAutospacing="1" w:after="100" w:afterAutospacing="1"/>
      <w:jc w:val="center"/>
    </w:pPr>
    <w:rPr>
      <w:sz w:val="18"/>
      <w:szCs w:val="18"/>
    </w:rPr>
  </w:style>
  <w:style w:type="paragraph" w:customStyle="1" w:styleId="xl460">
    <w:name w:val="xl460"/>
    <w:basedOn w:val="a4"/>
    <w:rsid w:val="00BD4656"/>
    <w:pPr>
      <w:pBdr>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461">
    <w:name w:val="xl461"/>
    <w:basedOn w:val="a4"/>
    <w:rsid w:val="00BD4656"/>
    <w:pPr>
      <w:pBdr>
        <w:top w:val="single" w:sz="4" w:space="0" w:color="auto"/>
        <w:left w:val="single" w:sz="8" w:space="0" w:color="auto"/>
        <w:bottom w:val="single" w:sz="4" w:space="0" w:color="auto"/>
        <w:right w:val="single" w:sz="4" w:space="0" w:color="auto"/>
      </w:pBdr>
      <w:spacing w:before="100" w:beforeAutospacing="1" w:after="100" w:afterAutospacing="1"/>
      <w:jc w:val="left"/>
    </w:pPr>
    <w:rPr>
      <w:sz w:val="18"/>
      <w:szCs w:val="18"/>
    </w:rPr>
  </w:style>
  <w:style w:type="paragraph" w:customStyle="1" w:styleId="xl462">
    <w:name w:val="xl462"/>
    <w:basedOn w:val="a4"/>
    <w:rsid w:val="00BD4656"/>
    <w:pPr>
      <w:pBdr>
        <w:top w:val="single" w:sz="4" w:space="0" w:color="auto"/>
        <w:right w:val="single" w:sz="4" w:space="0" w:color="auto"/>
      </w:pBdr>
      <w:spacing w:before="100" w:beforeAutospacing="1" w:after="100" w:afterAutospacing="1"/>
      <w:jc w:val="center"/>
    </w:pPr>
    <w:rPr>
      <w:sz w:val="18"/>
      <w:szCs w:val="18"/>
    </w:rPr>
  </w:style>
  <w:style w:type="paragraph" w:customStyle="1" w:styleId="xl463">
    <w:name w:val="xl463"/>
    <w:basedOn w:val="a4"/>
    <w:rsid w:val="00BD4656"/>
    <w:pPr>
      <w:pBdr>
        <w:top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464">
    <w:name w:val="xl464"/>
    <w:basedOn w:val="a4"/>
    <w:rsid w:val="00BD465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8"/>
      <w:szCs w:val="18"/>
    </w:rPr>
  </w:style>
  <w:style w:type="paragraph" w:customStyle="1" w:styleId="xl465">
    <w:name w:val="xl465"/>
    <w:basedOn w:val="a4"/>
    <w:rsid w:val="00BD4656"/>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sz w:val="18"/>
      <w:szCs w:val="18"/>
    </w:rPr>
  </w:style>
  <w:style w:type="paragraph" w:customStyle="1" w:styleId="xl466">
    <w:name w:val="xl466"/>
    <w:basedOn w:val="a4"/>
    <w:rsid w:val="00BD4656"/>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sz w:val="18"/>
      <w:szCs w:val="18"/>
    </w:rPr>
  </w:style>
  <w:style w:type="paragraph" w:customStyle="1" w:styleId="xl467">
    <w:name w:val="xl467"/>
    <w:basedOn w:val="a4"/>
    <w:rsid w:val="00BD4656"/>
    <w:pPr>
      <w:pBdr>
        <w:left w:val="single" w:sz="4" w:space="0" w:color="auto"/>
        <w:bottom w:val="single" w:sz="8" w:space="0" w:color="auto"/>
        <w:right w:val="single" w:sz="8" w:space="0" w:color="auto"/>
      </w:pBdr>
      <w:spacing w:before="100" w:beforeAutospacing="1" w:after="100" w:afterAutospacing="1"/>
      <w:jc w:val="center"/>
      <w:textAlignment w:val="center"/>
    </w:pPr>
    <w:rPr>
      <w:sz w:val="18"/>
      <w:szCs w:val="18"/>
    </w:rPr>
  </w:style>
  <w:style w:type="paragraph" w:customStyle="1" w:styleId="xl468">
    <w:name w:val="xl468"/>
    <w:basedOn w:val="a4"/>
    <w:rsid w:val="00BD465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469">
    <w:name w:val="xl469"/>
    <w:basedOn w:val="a4"/>
    <w:rsid w:val="00BD4656"/>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sz w:val="18"/>
      <w:szCs w:val="18"/>
    </w:rPr>
  </w:style>
  <w:style w:type="paragraph" w:customStyle="1" w:styleId="xl470">
    <w:name w:val="xl470"/>
    <w:basedOn w:val="a4"/>
    <w:rsid w:val="00BD4656"/>
    <w:pPr>
      <w:pBdr>
        <w:top w:val="single" w:sz="4" w:space="0" w:color="auto"/>
        <w:left w:val="single" w:sz="4" w:space="0" w:color="auto"/>
      </w:pBdr>
      <w:spacing w:before="100" w:beforeAutospacing="1" w:after="100" w:afterAutospacing="1"/>
      <w:jc w:val="center"/>
      <w:textAlignment w:val="center"/>
    </w:pPr>
    <w:rPr>
      <w:sz w:val="18"/>
      <w:szCs w:val="18"/>
    </w:rPr>
  </w:style>
  <w:style w:type="paragraph" w:customStyle="1" w:styleId="xl471">
    <w:name w:val="xl471"/>
    <w:basedOn w:val="a4"/>
    <w:rsid w:val="00BD4656"/>
    <w:pPr>
      <w:pBdr>
        <w:top w:val="single" w:sz="4" w:space="0" w:color="auto"/>
        <w:left w:val="single" w:sz="4" w:space="0" w:color="auto"/>
        <w:bottom w:val="single" w:sz="8" w:space="0" w:color="auto"/>
      </w:pBdr>
      <w:spacing w:before="100" w:beforeAutospacing="1" w:after="100" w:afterAutospacing="1"/>
      <w:jc w:val="center"/>
      <w:textAlignment w:val="center"/>
    </w:pPr>
    <w:rPr>
      <w:sz w:val="18"/>
      <w:szCs w:val="18"/>
    </w:rPr>
  </w:style>
  <w:style w:type="paragraph" w:customStyle="1" w:styleId="xl472">
    <w:name w:val="xl472"/>
    <w:basedOn w:val="a4"/>
    <w:rsid w:val="00BD4656"/>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sz w:val="18"/>
      <w:szCs w:val="18"/>
    </w:rPr>
  </w:style>
  <w:style w:type="paragraph" w:customStyle="1" w:styleId="xl473">
    <w:name w:val="xl473"/>
    <w:basedOn w:val="a4"/>
    <w:rsid w:val="00BD4656"/>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sz w:val="18"/>
      <w:szCs w:val="18"/>
    </w:rPr>
  </w:style>
  <w:style w:type="paragraph" w:customStyle="1" w:styleId="xl474">
    <w:name w:val="xl474"/>
    <w:basedOn w:val="a4"/>
    <w:rsid w:val="00BD4656"/>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sz w:val="18"/>
      <w:szCs w:val="18"/>
    </w:rPr>
  </w:style>
  <w:style w:type="paragraph" w:customStyle="1" w:styleId="xl475">
    <w:name w:val="xl475"/>
    <w:basedOn w:val="a4"/>
    <w:rsid w:val="00BD4656"/>
    <w:pPr>
      <w:pBdr>
        <w:top w:val="single" w:sz="4" w:space="0" w:color="auto"/>
        <w:bottom w:val="single" w:sz="4" w:space="0" w:color="auto"/>
        <w:right w:val="single" w:sz="8" w:space="0" w:color="auto"/>
      </w:pBdr>
      <w:spacing w:before="100" w:beforeAutospacing="1" w:after="100" w:afterAutospacing="1"/>
      <w:jc w:val="center"/>
      <w:textAlignment w:val="center"/>
    </w:pPr>
    <w:rPr>
      <w:sz w:val="18"/>
      <w:szCs w:val="18"/>
    </w:rPr>
  </w:style>
  <w:style w:type="paragraph" w:customStyle="1" w:styleId="xl476">
    <w:name w:val="xl476"/>
    <w:basedOn w:val="a4"/>
    <w:rsid w:val="00BD4656"/>
    <w:pPr>
      <w:pBdr>
        <w:left w:val="single" w:sz="4" w:space="0" w:color="auto"/>
        <w:bottom w:val="single" w:sz="4" w:space="0" w:color="auto"/>
        <w:right w:val="single" w:sz="8" w:space="0" w:color="auto"/>
      </w:pBdr>
      <w:spacing w:before="100" w:beforeAutospacing="1" w:after="100" w:afterAutospacing="1"/>
      <w:jc w:val="center"/>
      <w:textAlignment w:val="center"/>
    </w:pPr>
    <w:rPr>
      <w:sz w:val="18"/>
      <w:szCs w:val="18"/>
    </w:rPr>
  </w:style>
  <w:style w:type="paragraph" w:customStyle="1" w:styleId="xl477">
    <w:name w:val="xl477"/>
    <w:basedOn w:val="a4"/>
    <w:rsid w:val="00BD4656"/>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sz w:val="18"/>
      <w:szCs w:val="18"/>
    </w:rPr>
  </w:style>
  <w:style w:type="paragraph" w:customStyle="1" w:styleId="xl478">
    <w:name w:val="xl478"/>
    <w:basedOn w:val="a4"/>
    <w:rsid w:val="00BD4656"/>
    <w:pPr>
      <w:pBdr>
        <w:left w:val="single" w:sz="4" w:space="0" w:color="auto"/>
        <w:bottom w:val="single" w:sz="4" w:space="0" w:color="auto"/>
        <w:right w:val="single" w:sz="8" w:space="0" w:color="auto"/>
      </w:pBdr>
      <w:spacing w:before="100" w:beforeAutospacing="1" w:after="100" w:afterAutospacing="1"/>
      <w:jc w:val="center"/>
      <w:textAlignment w:val="center"/>
    </w:pPr>
    <w:rPr>
      <w:sz w:val="18"/>
      <w:szCs w:val="18"/>
    </w:rPr>
  </w:style>
  <w:style w:type="paragraph" w:customStyle="1" w:styleId="xl479">
    <w:name w:val="xl479"/>
    <w:basedOn w:val="a4"/>
    <w:rsid w:val="00BD4656"/>
    <w:pPr>
      <w:pBdr>
        <w:left w:val="single" w:sz="4" w:space="0" w:color="auto"/>
        <w:bottom w:val="single" w:sz="4" w:space="0" w:color="auto"/>
        <w:right w:val="single" w:sz="8" w:space="0" w:color="auto"/>
      </w:pBdr>
      <w:spacing w:before="100" w:beforeAutospacing="1" w:after="100" w:afterAutospacing="1"/>
      <w:jc w:val="center"/>
      <w:textAlignment w:val="center"/>
    </w:pPr>
    <w:rPr>
      <w:sz w:val="18"/>
      <w:szCs w:val="18"/>
    </w:rPr>
  </w:style>
  <w:style w:type="paragraph" w:customStyle="1" w:styleId="xl480">
    <w:name w:val="xl480"/>
    <w:basedOn w:val="a4"/>
    <w:rsid w:val="00BD4656"/>
    <w:pPr>
      <w:pBdr>
        <w:left w:val="single" w:sz="4" w:space="0" w:color="auto"/>
        <w:bottom w:val="single" w:sz="8" w:space="0" w:color="auto"/>
      </w:pBdr>
      <w:spacing w:before="100" w:beforeAutospacing="1" w:after="100" w:afterAutospacing="1"/>
      <w:jc w:val="center"/>
      <w:textAlignment w:val="center"/>
    </w:pPr>
    <w:rPr>
      <w:sz w:val="18"/>
      <w:szCs w:val="18"/>
    </w:rPr>
  </w:style>
  <w:style w:type="paragraph" w:customStyle="1" w:styleId="xl481">
    <w:name w:val="xl481"/>
    <w:basedOn w:val="a4"/>
    <w:rsid w:val="00BD4656"/>
    <w:pPr>
      <w:pBdr>
        <w:left w:val="single" w:sz="4" w:space="0" w:color="auto"/>
        <w:bottom w:val="single" w:sz="8" w:space="0" w:color="auto"/>
        <w:right w:val="single" w:sz="8" w:space="0" w:color="auto"/>
      </w:pBdr>
      <w:spacing w:before="100" w:beforeAutospacing="1" w:after="100" w:afterAutospacing="1"/>
      <w:jc w:val="center"/>
      <w:textAlignment w:val="center"/>
    </w:pPr>
    <w:rPr>
      <w:sz w:val="18"/>
      <w:szCs w:val="18"/>
    </w:rPr>
  </w:style>
  <w:style w:type="paragraph" w:customStyle="1" w:styleId="xl482">
    <w:name w:val="xl482"/>
    <w:basedOn w:val="a4"/>
    <w:rsid w:val="00BD4656"/>
    <w:pPr>
      <w:pBdr>
        <w:top w:val="single" w:sz="8" w:space="0" w:color="auto"/>
        <w:left w:val="single" w:sz="4" w:space="0" w:color="auto"/>
        <w:bottom w:val="single" w:sz="4" w:space="0" w:color="auto"/>
      </w:pBdr>
      <w:spacing w:before="100" w:beforeAutospacing="1" w:after="100" w:afterAutospacing="1"/>
      <w:jc w:val="center"/>
      <w:textAlignment w:val="center"/>
    </w:pPr>
    <w:rPr>
      <w:sz w:val="16"/>
      <w:szCs w:val="16"/>
    </w:rPr>
  </w:style>
  <w:style w:type="paragraph" w:customStyle="1" w:styleId="xl483">
    <w:name w:val="xl483"/>
    <w:basedOn w:val="a4"/>
    <w:rsid w:val="00BD4656"/>
    <w:pPr>
      <w:pBdr>
        <w:left w:val="single" w:sz="4" w:space="0" w:color="auto"/>
        <w:bottom w:val="single" w:sz="8" w:space="0" w:color="auto"/>
      </w:pBdr>
      <w:spacing w:before="100" w:beforeAutospacing="1" w:after="100" w:afterAutospacing="1"/>
      <w:jc w:val="center"/>
      <w:textAlignment w:val="center"/>
    </w:pPr>
    <w:rPr>
      <w:sz w:val="18"/>
      <w:szCs w:val="18"/>
    </w:rPr>
  </w:style>
  <w:style w:type="paragraph" w:customStyle="1" w:styleId="xl484">
    <w:name w:val="xl484"/>
    <w:basedOn w:val="a4"/>
    <w:rsid w:val="00BD4656"/>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485">
    <w:name w:val="xl485"/>
    <w:basedOn w:val="a4"/>
    <w:rsid w:val="00BD4656"/>
    <w:pPr>
      <w:pBdr>
        <w:left w:val="single" w:sz="8" w:space="0" w:color="auto"/>
        <w:bottom w:val="single" w:sz="4" w:space="0" w:color="auto"/>
        <w:right w:val="single" w:sz="4" w:space="0" w:color="auto"/>
      </w:pBdr>
      <w:spacing w:before="100" w:beforeAutospacing="1" w:after="100" w:afterAutospacing="1"/>
      <w:jc w:val="left"/>
      <w:textAlignment w:val="center"/>
    </w:pPr>
    <w:rPr>
      <w:sz w:val="18"/>
      <w:szCs w:val="18"/>
    </w:rPr>
  </w:style>
  <w:style w:type="paragraph" w:customStyle="1" w:styleId="xl486">
    <w:name w:val="xl486"/>
    <w:basedOn w:val="a4"/>
    <w:rsid w:val="00BD4656"/>
    <w:pPr>
      <w:pBdr>
        <w:top w:val="single" w:sz="4" w:space="0" w:color="auto"/>
        <w:left w:val="single" w:sz="8" w:space="0" w:color="auto"/>
        <w:bottom w:val="single" w:sz="4" w:space="0" w:color="auto"/>
        <w:right w:val="single" w:sz="4" w:space="0" w:color="auto"/>
      </w:pBdr>
      <w:spacing w:before="100" w:beforeAutospacing="1" w:after="100" w:afterAutospacing="1"/>
      <w:jc w:val="left"/>
    </w:pPr>
    <w:rPr>
      <w:sz w:val="18"/>
      <w:szCs w:val="18"/>
    </w:rPr>
  </w:style>
  <w:style w:type="paragraph" w:customStyle="1" w:styleId="xl487">
    <w:name w:val="xl487"/>
    <w:basedOn w:val="a4"/>
    <w:rsid w:val="00BD4656"/>
    <w:pPr>
      <w:pBdr>
        <w:top w:val="single" w:sz="4" w:space="0" w:color="auto"/>
        <w:left w:val="single" w:sz="8" w:space="0" w:color="auto"/>
        <w:bottom w:val="single" w:sz="8" w:space="0" w:color="auto"/>
        <w:right w:val="single" w:sz="4" w:space="0" w:color="auto"/>
      </w:pBdr>
      <w:spacing w:before="100" w:beforeAutospacing="1" w:after="100" w:afterAutospacing="1"/>
      <w:jc w:val="left"/>
    </w:pPr>
    <w:rPr>
      <w:sz w:val="18"/>
      <w:szCs w:val="18"/>
    </w:rPr>
  </w:style>
  <w:style w:type="paragraph" w:customStyle="1" w:styleId="xl488">
    <w:name w:val="xl488"/>
    <w:basedOn w:val="a4"/>
    <w:rsid w:val="00BD4656"/>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sz w:val="18"/>
      <w:szCs w:val="18"/>
    </w:rPr>
  </w:style>
  <w:style w:type="paragraph" w:customStyle="1" w:styleId="xl489">
    <w:name w:val="xl489"/>
    <w:basedOn w:val="a4"/>
    <w:rsid w:val="00BD4656"/>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sz w:val="18"/>
      <w:szCs w:val="18"/>
    </w:rPr>
  </w:style>
  <w:style w:type="paragraph" w:customStyle="1" w:styleId="xl490">
    <w:name w:val="xl490"/>
    <w:basedOn w:val="a4"/>
    <w:rsid w:val="00BD4656"/>
    <w:pPr>
      <w:pBdr>
        <w:top w:val="single" w:sz="4" w:space="0" w:color="auto"/>
        <w:left w:val="single" w:sz="8" w:space="0" w:color="auto"/>
        <w:bottom w:val="single" w:sz="8" w:space="0" w:color="auto"/>
        <w:right w:val="single" w:sz="4" w:space="0" w:color="auto"/>
      </w:pBdr>
      <w:spacing w:before="100" w:beforeAutospacing="1" w:after="100" w:afterAutospacing="1"/>
      <w:jc w:val="left"/>
      <w:textAlignment w:val="top"/>
    </w:pPr>
    <w:rPr>
      <w:sz w:val="18"/>
      <w:szCs w:val="18"/>
    </w:rPr>
  </w:style>
  <w:style w:type="paragraph" w:customStyle="1" w:styleId="xl491">
    <w:name w:val="xl491"/>
    <w:basedOn w:val="a4"/>
    <w:rsid w:val="00BD4656"/>
    <w:pPr>
      <w:pBdr>
        <w:top w:val="single" w:sz="4" w:space="0" w:color="auto"/>
        <w:bottom w:val="single" w:sz="8" w:space="0" w:color="auto"/>
        <w:right w:val="single" w:sz="4" w:space="0" w:color="auto"/>
      </w:pBdr>
      <w:spacing w:before="100" w:beforeAutospacing="1" w:after="100" w:afterAutospacing="1"/>
      <w:jc w:val="center"/>
      <w:textAlignment w:val="center"/>
    </w:pPr>
    <w:rPr>
      <w:sz w:val="18"/>
      <w:szCs w:val="18"/>
    </w:rPr>
  </w:style>
  <w:style w:type="paragraph" w:customStyle="1" w:styleId="xl492">
    <w:name w:val="xl492"/>
    <w:basedOn w:val="a4"/>
    <w:rsid w:val="00BD4656"/>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sz w:val="18"/>
      <w:szCs w:val="18"/>
    </w:rPr>
  </w:style>
  <w:style w:type="paragraph" w:customStyle="1" w:styleId="xl493">
    <w:name w:val="xl493"/>
    <w:basedOn w:val="a4"/>
    <w:rsid w:val="00BD4656"/>
    <w:pPr>
      <w:pBdr>
        <w:left w:val="single" w:sz="8" w:space="0" w:color="auto"/>
        <w:bottom w:val="single" w:sz="4" w:space="0" w:color="auto"/>
        <w:right w:val="single" w:sz="4" w:space="0" w:color="auto"/>
      </w:pBdr>
      <w:spacing w:before="100" w:beforeAutospacing="1" w:after="100" w:afterAutospacing="1"/>
      <w:jc w:val="left"/>
    </w:pPr>
    <w:rPr>
      <w:sz w:val="18"/>
      <w:szCs w:val="18"/>
    </w:rPr>
  </w:style>
  <w:style w:type="paragraph" w:customStyle="1" w:styleId="xl494">
    <w:name w:val="xl494"/>
    <w:basedOn w:val="a4"/>
    <w:rsid w:val="00BD4656"/>
    <w:pPr>
      <w:pBdr>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495">
    <w:name w:val="xl495"/>
    <w:basedOn w:val="a4"/>
    <w:rsid w:val="00BD4656"/>
    <w:pPr>
      <w:pBdr>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496">
    <w:name w:val="xl496"/>
    <w:basedOn w:val="a4"/>
    <w:rsid w:val="00BD4656"/>
    <w:pPr>
      <w:pBdr>
        <w:left w:val="single" w:sz="4" w:space="0" w:color="auto"/>
        <w:bottom w:val="single" w:sz="4" w:space="0" w:color="auto"/>
      </w:pBdr>
      <w:spacing w:before="100" w:beforeAutospacing="1" w:after="100" w:afterAutospacing="1"/>
      <w:jc w:val="center"/>
      <w:textAlignment w:val="center"/>
    </w:pPr>
    <w:rPr>
      <w:sz w:val="18"/>
      <w:szCs w:val="18"/>
    </w:rPr>
  </w:style>
  <w:style w:type="paragraph" w:customStyle="1" w:styleId="xl497">
    <w:name w:val="xl497"/>
    <w:basedOn w:val="a4"/>
    <w:rsid w:val="00BD4656"/>
    <w:pPr>
      <w:pBdr>
        <w:left w:val="single" w:sz="4" w:space="0" w:color="auto"/>
        <w:bottom w:val="single" w:sz="4" w:space="0" w:color="auto"/>
        <w:right w:val="single" w:sz="8" w:space="0" w:color="auto"/>
      </w:pBdr>
      <w:spacing w:before="100" w:beforeAutospacing="1" w:after="100" w:afterAutospacing="1"/>
      <w:jc w:val="center"/>
      <w:textAlignment w:val="center"/>
    </w:pPr>
    <w:rPr>
      <w:sz w:val="18"/>
      <w:szCs w:val="18"/>
    </w:rPr>
  </w:style>
  <w:style w:type="paragraph" w:customStyle="1" w:styleId="xl498">
    <w:name w:val="xl498"/>
    <w:basedOn w:val="a4"/>
    <w:rsid w:val="00BD4656"/>
    <w:pPr>
      <w:pBdr>
        <w:top w:val="single" w:sz="4" w:space="0" w:color="auto"/>
        <w:left w:val="single" w:sz="8" w:space="0" w:color="auto"/>
        <w:bottom w:val="single" w:sz="8" w:space="0" w:color="auto"/>
        <w:right w:val="single" w:sz="4" w:space="0" w:color="auto"/>
      </w:pBdr>
      <w:spacing w:before="100" w:beforeAutospacing="1" w:after="100" w:afterAutospacing="1"/>
      <w:jc w:val="left"/>
      <w:textAlignment w:val="center"/>
    </w:pPr>
    <w:rPr>
      <w:sz w:val="18"/>
      <w:szCs w:val="18"/>
    </w:rPr>
  </w:style>
  <w:style w:type="paragraph" w:customStyle="1" w:styleId="xl499">
    <w:name w:val="xl499"/>
    <w:basedOn w:val="a4"/>
    <w:rsid w:val="00BD4656"/>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sz w:val="18"/>
      <w:szCs w:val="18"/>
    </w:rPr>
  </w:style>
  <w:style w:type="paragraph" w:customStyle="1" w:styleId="xl500">
    <w:name w:val="xl500"/>
    <w:basedOn w:val="a4"/>
    <w:rsid w:val="00BD4656"/>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sz w:val="18"/>
      <w:szCs w:val="18"/>
    </w:rPr>
  </w:style>
  <w:style w:type="paragraph" w:customStyle="1" w:styleId="xl501">
    <w:name w:val="xl501"/>
    <w:basedOn w:val="a4"/>
    <w:rsid w:val="00BD4656"/>
    <w:pPr>
      <w:pBdr>
        <w:top w:val="single" w:sz="4" w:space="0" w:color="auto"/>
        <w:left w:val="single" w:sz="8" w:space="0" w:color="auto"/>
        <w:bottom w:val="single" w:sz="4" w:space="0" w:color="auto"/>
        <w:right w:val="single" w:sz="4" w:space="0" w:color="auto"/>
      </w:pBdr>
      <w:spacing w:before="100" w:beforeAutospacing="1" w:after="100" w:afterAutospacing="1"/>
      <w:jc w:val="left"/>
      <w:textAlignment w:val="center"/>
    </w:pPr>
    <w:rPr>
      <w:sz w:val="18"/>
      <w:szCs w:val="18"/>
    </w:rPr>
  </w:style>
  <w:style w:type="paragraph" w:customStyle="1" w:styleId="xl502">
    <w:name w:val="xl502"/>
    <w:basedOn w:val="a4"/>
    <w:rsid w:val="00BD4656"/>
    <w:pPr>
      <w:pBdr>
        <w:top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503">
    <w:name w:val="xl503"/>
    <w:basedOn w:val="a4"/>
    <w:rsid w:val="00BD465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504">
    <w:name w:val="xl504"/>
    <w:basedOn w:val="a4"/>
    <w:rsid w:val="00BD4656"/>
    <w:pPr>
      <w:pBdr>
        <w:left w:val="single" w:sz="4" w:space="0" w:color="auto"/>
        <w:bottom w:val="single" w:sz="4" w:space="0" w:color="auto"/>
      </w:pBdr>
      <w:spacing w:before="100" w:beforeAutospacing="1" w:after="100" w:afterAutospacing="1"/>
      <w:jc w:val="center"/>
      <w:textAlignment w:val="center"/>
    </w:pPr>
    <w:rPr>
      <w:color w:val="FFFFFF"/>
      <w:sz w:val="18"/>
      <w:szCs w:val="18"/>
    </w:rPr>
  </w:style>
  <w:style w:type="paragraph" w:customStyle="1" w:styleId="xl505">
    <w:name w:val="xl505"/>
    <w:basedOn w:val="a4"/>
    <w:rsid w:val="00BD4656"/>
    <w:pPr>
      <w:pBdr>
        <w:left w:val="single" w:sz="4" w:space="0" w:color="auto"/>
        <w:bottom w:val="single" w:sz="4" w:space="0" w:color="auto"/>
        <w:right w:val="single" w:sz="8" w:space="0" w:color="auto"/>
      </w:pBdr>
      <w:spacing w:before="100" w:beforeAutospacing="1" w:after="100" w:afterAutospacing="1"/>
      <w:jc w:val="center"/>
      <w:textAlignment w:val="center"/>
    </w:pPr>
    <w:rPr>
      <w:color w:val="FFFFFF"/>
      <w:sz w:val="18"/>
      <w:szCs w:val="18"/>
    </w:rPr>
  </w:style>
  <w:style w:type="paragraph" w:customStyle="1" w:styleId="xl506">
    <w:name w:val="xl506"/>
    <w:basedOn w:val="a4"/>
    <w:rsid w:val="00BD4656"/>
    <w:pPr>
      <w:pBdr>
        <w:top w:val="single" w:sz="4" w:space="0" w:color="auto"/>
        <w:left w:val="single" w:sz="4" w:space="0" w:color="auto"/>
        <w:bottom w:val="single" w:sz="4" w:space="0" w:color="auto"/>
      </w:pBdr>
      <w:spacing w:before="100" w:beforeAutospacing="1" w:after="100" w:afterAutospacing="1"/>
      <w:jc w:val="center"/>
      <w:textAlignment w:val="center"/>
    </w:pPr>
    <w:rPr>
      <w:sz w:val="18"/>
      <w:szCs w:val="18"/>
    </w:rPr>
  </w:style>
  <w:style w:type="paragraph" w:customStyle="1" w:styleId="xl507">
    <w:name w:val="xl507"/>
    <w:basedOn w:val="a4"/>
    <w:rsid w:val="00BD4656"/>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sz w:val="18"/>
      <w:szCs w:val="18"/>
    </w:rPr>
  </w:style>
  <w:style w:type="paragraph" w:customStyle="1" w:styleId="xl508">
    <w:name w:val="xl508"/>
    <w:basedOn w:val="a4"/>
    <w:rsid w:val="00BD4656"/>
    <w:pPr>
      <w:pBdr>
        <w:left w:val="single" w:sz="4" w:space="0" w:color="auto"/>
        <w:bottom w:val="single" w:sz="8" w:space="0" w:color="auto"/>
      </w:pBdr>
      <w:spacing w:before="100" w:beforeAutospacing="1" w:after="100" w:afterAutospacing="1"/>
      <w:jc w:val="center"/>
      <w:textAlignment w:val="center"/>
    </w:pPr>
    <w:rPr>
      <w:sz w:val="18"/>
      <w:szCs w:val="18"/>
    </w:rPr>
  </w:style>
  <w:style w:type="paragraph" w:customStyle="1" w:styleId="xl509">
    <w:name w:val="xl509"/>
    <w:basedOn w:val="a4"/>
    <w:rsid w:val="00BD4656"/>
    <w:pPr>
      <w:pBdr>
        <w:left w:val="single" w:sz="4" w:space="0" w:color="auto"/>
        <w:bottom w:val="single" w:sz="8" w:space="0" w:color="auto"/>
      </w:pBdr>
      <w:spacing w:before="100" w:beforeAutospacing="1" w:after="100" w:afterAutospacing="1"/>
      <w:jc w:val="center"/>
      <w:textAlignment w:val="center"/>
    </w:pPr>
    <w:rPr>
      <w:color w:val="FFFFFF"/>
      <w:sz w:val="18"/>
      <w:szCs w:val="18"/>
    </w:rPr>
  </w:style>
  <w:style w:type="paragraph" w:customStyle="1" w:styleId="xl510">
    <w:name w:val="xl510"/>
    <w:basedOn w:val="a4"/>
    <w:rsid w:val="00BD4656"/>
    <w:pPr>
      <w:pBdr>
        <w:left w:val="single" w:sz="4" w:space="0" w:color="auto"/>
        <w:bottom w:val="single" w:sz="8" w:space="0" w:color="auto"/>
        <w:right w:val="single" w:sz="8" w:space="0" w:color="auto"/>
      </w:pBdr>
      <w:spacing w:before="100" w:beforeAutospacing="1" w:after="100" w:afterAutospacing="1"/>
      <w:jc w:val="center"/>
      <w:textAlignment w:val="center"/>
    </w:pPr>
    <w:rPr>
      <w:color w:val="FFFFFF"/>
      <w:sz w:val="18"/>
      <w:szCs w:val="18"/>
    </w:rPr>
  </w:style>
  <w:style w:type="paragraph" w:customStyle="1" w:styleId="xl511">
    <w:name w:val="xl511"/>
    <w:basedOn w:val="a4"/>
    <w:rsid w:val="00BD4656"/>
    <w:pPr>
      <w:pBdr>
        <w:top w:val="single" w:sz="4" w:space="0" w:color="auto"/>
        <w:left w:val="single" w:sz="4" w:space="0" w:color="auto"/>
        <w:bottom w:val="single" w:sz="4" w:space="0" w:color="auto"/>
      </w:pBdr>
      <w:spacing w:before="100" w:beforeAutospacing="1" w:after="100" w:afterAutospacing="1"/>
      <w:jc w:val="center"/>
      <w:textAlignment w:val="center"/>
    </w:pPr>
    <w:rPr>
      <w:sz w:val="18"/>
      <w:szCs w:val="18"/>
    </w:rPr>
  </w:style>
  <w:style w:type="paragraph" w:customStyle="1" w:styleId="xl512">
    <w:name w:val="xl512"/>
    <w:basedOn w:val="a4"/>
    <w:rsid w:val="00BD465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513">
    <w:name w:val="xl513"/>
    <w:basedOn w:val="a4"/>
    <w:rsid w:val="00BD4656"/>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sz w:val="18"/>
      <w:szCs w:val="18"/>
    </w:rPr>
  </w:style>
  <w:style w:type="paragraph" w:customStyle="1" w:styleId="xl514">
    <w:name w:val="xl514"/>
    <w:basedOn w:val="a4"/>
    <w:rsid w:val="00BD465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FFFF"/>
      <w:sz w:val="18"/>
      <w:szCs w:val="18"/>
    </w:rPr>
  </w:style>
  <w:style w:type="paragraph" w:customStyle="1" w:styleId="xl515">
    <w:name w:val="xl515"/>
    <w:basedOn w:val="a4"/>
    <w:rsid w:val="00BD4656"/>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color w:val="FFFFFF"/>
      <w:sz w:val="18"/>
      <w:szCs w:val="18"/>
    </w:rPr>
  </w:style>
  <w:style w:type="paragraph" w:customStyle="1" w:styleId="xl516">
    <w:name w:val="xl516"/>
    <w:basedOn w:val="a4"/>
    <w:rsid w:val="00BD4656"/>
    <w:pPr>
      <w:pBdr>
        <w:top w:val="single" w:sz="4" w:space="0" w:color="auto"/>
        <w:left w:val="single" w:sz="4" w:space="0" w:color="auto"/>
        <w:bottom w:val="single" w:sz="8" w:space="0" w:color="auto"/>
      </w:pBdr>
      <w:spacing w:before="100" w:beforeAutospacing="1" w:after="100" w:afterAutospacing="1"/>
      <w:jc w:val="center"/>
      <w:textAlignment w:val="center"/>
    </w:pPr>
    <w:rPr>
      <w:sz w:val="18"/>
      <w:szCs w:val="18"/>
    </w:rPr>
  </w:style>
  <w:style w:type="paragraph" w:customStyle="1" w:styleId="xl517">
    <w:name w:val="xl517"/>
    <w:basedOn w:val="a4"/>
    <w:rsid w:val="00BD4656"/>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sz w:val="18"/>
      <w:szCs w:val="18"/>
    </w:rPr>
  </w:style>
  <w:style w:type="paragraph" w:customStyle="1" w:styleId="xl518">
    <w:name w:val="xl518"/>
    <w:basedOn w:val="a4"/>
    <w:rsid w:val="00BD4656"/>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color w:val="FFFFFF"/>
      <w:sz w:val="18"/>
      <w:szCs w:val="18"/>
    </w:rPr>
  </w:style>
  <w:style w:type="paragraph" w:customStyle="1" w:styleId="xl519">
    <w:name w:val="xl519"/>
    <w:basedOn w:val="a4"/>
    <w:rsid w:val="00BD4656"/>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color w:val="FFFFFF"/>
      <w:sz w:val="18"/>
      <w:szCs w:val="18"/>
    </w:rPr>
  </w:style>
  <w:style w:type="paragraph" w:customStyle="1" w:styleId="xl520">
    <w:name w:val="xl520"/>
    <w:basedOn w:val="a4"/>
    <w:rsid w:val="00BD4656"/>
    <w:pPr>
      <w:pBdr>
        <w:left w:val="single" w:sz="4" w:space="0" w:color="auto"/>
        <w:bottom w:val="single" w:sz="4" w:space="0" w:color="auto"/>
        <w:right w:val="single" w:sz="4" w:space="0" w:color="auto"/>
      </w:pBdr>
      <w:spacing w:before="100" w:beforeAutospacing="1" w:after="100" w:afterAutospacing="1"/>
      <w:jc w:val="center"/>
      <w:textAlignment w:val="center"/>
    </w:pPr>
    <w:rPr>
      <w:color w:val="FFFFFF"/>
      <w:sz w:val="18"/>
      <w:szCs w:val="18"/>
    </w:rPr>
  </w:style>
  <w:style w:type="paragraph" w:customStyle="1" w:styleId="xl521">
    <w:name w:val="xl521"/>
    <w:basedOn w:val="a4"/>
    <w:rsid w:val="00BD4656"/>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sz w:val="18"/>
      <w:szCs w:val="18"/>
    </w:rPr>
  </w:style>
  <w:style w:type="paragraph" w:customStyle="1" w:styleId="xl522">
    <w:name w:val="xl522"/>
    <w:basedOn w:val="a4"/>
    <w:rsid w:val="00BD4656"/>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sz w:val="18"/>
      <w:szCs w:val="18"/>
    </w:rPr>
  </w:style>
  <w:style w:type="paragraph" w:customStyle="1" w:styleId="xl523">
    <w:name w:val="xl523"/>
    <w:basedOn w:val="a4"/>
    <w:rsid w:val="00BD4656"/>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sz w:val="18"/>
      <w:szCs w:val="18"/>
    </w:rPr>
  </w:style>
  <w:style w:type="paragraph" w:customStyle="1" w:styleId="xl524">
    <w:name w:val="xl524"/>
    <w:basedOn w:val="a4"/>
    <w:rsid w:val="00BD4656"/>
    <w:pPr>
      <w:pBdr>
        <w:top w:val="single" w:sz="4" w:space="0" w:color="auto"/>
        <w:left w:val="single" w:sz="4" w:space="0" w:color="auto"/>
        <w:right w:val="single" w:sz="4" w:space="0" w:color="auto"/>
      </w:pBdr>
      <w:spacing w:before="100" w:beforeAutospacing="1" w:after="100" w:afterAutospacing="1"/>
      <w:jc w:val="left"/>
    </w:pPr>
    <w:rPr>
      <w:sz w:val="18"/>
      <w:szCs w:val="18"/>
    </w:rPr>
  </w:style>
  <w:style w:type="paragraph" w:customStyle="1" w:styleId="xl525">
    <w:name w:val="xl525"/>
    <w:basedOn w:val="a4"/>
    <w:rsid w:val="00BD4656"/>
    <w:pPr>
      <w:pBdr>
        <w:top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526">
    <w:name w:val="xl526"/>
    <w:basedOn w:val="a4"/>
    <w:rsid w:val="00BD4656"/>
    <w:pPr>
      <w:pBdr>
        <w:top w:val="single" w:sz="4" w:space="0" w:color="auto"/>
        <w:left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527">
    <w:name w:val="xl527"/>
    <w:basedOn w:val="a4"/>
    <w:rsid w:val="00BD4656"/>
    <w:pPr>
      <w:pBdr>
        <w:top w:val="single" w:sz="4" w:space="0" w:color="auto"/>
        <w:left w:val="single" w:sz="4" w:space="0" w:color="auto"/>
      </w:pBdr>
      <w:spacing w:before="100" w:beforeAutospacing="1" w:after="100" w:afterAutospacing="1"/>
      <w:jc w:val="center"/>
      <w:textAlignment w:val="center"/>
    </w:pPr>
    <w:rPr>
      <w:sz w:val="18"/>
      <w:szCs w:val="18"/>
    </w:rPr>
  </w:style>
  <w:style w:type="paragraph" w:customStyle="1" w:styleId="xl528">
    <w:name w:val="xl528"/>
    <w:basedOn w:val="a4"/>
    <w:rsid w:val="00BD4656"/>
    <w:pPr>
      <w:pBdr>
        <w:top w:val="single" w:sz="4" w:space="0" w:color="auto"/>
        <w:left w:val="single" w:sz="4" w:space="0" w:color="auto"/>
      </w:pBdr>
      <w:spacing w:before="100" w:beforeAutospacing="1" w:after="100" w:afterAutospacing="1"/>
      <w:jc w:val="center"/>
      <w:textAlignment w:val="center"/>
    </w:pPr>
    <w:rPr>
      <w:color w:val="FFFFFF"/>
      <w:sz w:val="18"/>
      <w:szCs w:val="18"/>
    </w:rPr>
  </w:style>
  <w:style w:type="paragraph" w:customStyle="1" w:styleId="xl529">
    <w:name w:val="xl529"/>
    <w:basedOn w:val="a4"/>
    <w:rsid w:val="00BD4656"/>
    <w:pPr>
      <w:pBdr>
        <w:top w:val="single" w:sz="4" w:space="0" w:color="auto"/>
        <w:left w:val="single" w:sz="4" w:space="0" w:color="auto"/>
        <w:right w:val="single" w:sz="8" w:space="0" w:color="auto"/>
      </w:pBdr>
      <w:spacing w:before="100" w:beforeAutospacing="1" w:after="100" w:afterAutospacing="1"/>
      <w:jc w:val="center"/>
      <w:textAlignment w:val="center"/>
    </w:pPr>
    <w:rPr>
      <w:color w:val="FFFFFF"/>
      <w:sz w:val="18"/>
      <w:szCs w:val="18"/>
    </w:rPr>
  </w:style>
  <w:style w:type="paragraph" w:customStyle="1" w:styleId="xl530">
    <w:name w:val="xl530"/>
    <w:basedOn w:val="a4"/>
    <w:rsid w:val="00BD4656"/>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sz w:val="18"/>
      <w:szCs w:val="18"/>
    </w:rPr>
  </w:style>
  <w:style w:type="paragraph" w:customStyle="1" w:styleId="xl531">
    <w:name w:val="xl531"/>
    <w:basedOn w:val="a4"/>
    <w:rsid w:val="00BD4656"/>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sz w:val="18"/>
      <w:szCs w:val="18"/>
    </w:rPr>
  </w:style>
  <w:style w:type="paragraph" w:customStyle="1" w:styleId="xl532">
    <w:name w:val="xl532"/>
    <w:basedOn w:val="a4"/>
    <w:rsid w:val="00BD4656"/>
    <w:pPr>
      <w:pBdr>
        <w:top w:val="single" w:sz="4" w:space="0" w:color="auto"/>
        <w:left w:val="single" w:sz="4" w:space="0" w:color="auto"/>
        <w:bottom w:val="single" w:sz="4" w:space="0" w:color="auto"/>
        <w:right w:val="single" w:sz="4" w:space="0" w:color="auto"/>
      </w:pBdr>
      <w:spacing w:before="100" w:beforeAutospacing="1" w:after="100" w:afterAutospacing="1"/>
      <w:jc w:val="left"/>
    </w:pPr>
    <w:rPr>
      <w:sz w:val="18"/>
      <w:szCs w:val="18"/>
    </w:rPr>
  </w:style>
  <w:style w:type="paragraph" w:customStyle="1" w:styleId="xl533">
    <w:name w:val="xl533"/>
    <w:basedOn w:val="a4"/>
    <w:rsid w:val="00BD465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534">
    <w:name w:val="xl534"/>
    <w:basedOn w:val="a4"/>
    <w:rsid w:val="00BD4656"/>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sz w:val="18"/>
      <w:szCs w:val="18"/>
    </w:rPr>
  </w:style>
  <w:style w:type="paragraph" w:customStyle="1" w:styleId="xl535">
    <w:name w:val="xl535"/>
    <w:basedOn w:val="a4"/>
    <w:rsid w:val="00BD4656"/>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sz w:val="18"/>
      <w:szCs w:val="18"/>
    </w:rPr>
  </w:style>
  <w:style w:type="paragraph" w:customStyle="1" w:styleId="xl536">
    <w:name w:val="xl536"/>
    <w:basedOn w:val="a4"/>
    <w:rsid w:val="00BD4656"/>
    <w:pPr>
      <w:pBdr>
        <w:left w:val="single" w:sz="4" w:space="0" w:color="auto"/>
        <w:bottom w:val="single" w:sz="8" w:space="0" w:color="auto"/>
        <w:right w:val="single" w:sz="4" w:space="0" w:color="auto"/>
      </w:pBdr>
      <w:spacing w:before="100" w:beforeAutospacing="1" w:after="100" w:afterAutospacing="1"/>
      <w:jc w:val="center"/>
      <w:textAlignment w:val="center"/>
    </w:pPr>
    <w:rPr>
      <w:sz w:val="18"/>
      <w:szCs w:val="18"/>
    </w:rPr>
  </w:style>
  <w:style w:type="paragraph" w:customStyle="1" w:styleId="affff">
    <w:name w:val="Нормальный (таблица)"/>
    <w:basedOn w:val="a4"/>
    <w:next w:val="a4"/>
    <w:rsid w:val="0017361B"/>
    <w:pPr>
      <w:widowControl w:val="0"/>
      <w:suppressAutoHyphens/>
      <w:autoSpaceDE w:val="0"/>
      <w:spacing w:before="0" w:after="0"/>
    </w:pPr>
    <w:rPr>
      <w:rFonts w:ascii="Arial" w:hAnsi="Arial" w:cs="Arial"/>
      <w:lang w:eastAsia="zh-CN"/>
    </w:rPr>
  </w:style>
  <w:style w:type="paragraph" w:customStyle="1" w:styleId="affff0">
    <w:name w:val="АРИАЛ"/>
    <w:basedOn w:val="a4"/>
    <w:link w:val="affff1"/>
    <w:qFormat/>
    <w:rsid w:val="001758E4"/>
    <w:pPr>
      <w:spacing w:before="0" w:after="0"/>
      <w:ind w:right="-1"/>
    </w:pPr>
    <w:rPr>
      <w:rFonts w:ascii="Arial" w:hAnsi="Arial" w:cs="Arial"/>
    </w:rPr>
  </w:style>
  <w:style w:type="character" w:customStyle="1" w:styleId="affff1">
    <w:name w:val="АРИАЛ Знак"/>
    <w:basedOn w:val="a5"/>
    <w:link w:val="affff0"/>
    <w:rsid w:val="001758E4"/>
    <w:rPr>
      <w:rFonts w:ascii="Arial" w:hAnsi="Arial" w:cs="Arial"/>
      <w:sz w:val="24"/>
      <w:szCs w:val="24"/>
    </w:rPr>
  </w:style>
  <w:style w:type="numbering" w:customStyle="1" w:styleId="1f2">
    <w:name w:val="Нет списка1"/>
    <w:next w:val="a7"/>
    <w:semiHidden/>
    <w:rsid w:val="002E2D67"/>
  </w:style>
  <w:style w:type="paragraph" w:customStyle="1" w:styleId="2f">
    <w:name w:val="Обычный2"/>
    <w:rsid w:val="002E2D67"/>
    <w:pPr>
      <w:widowControl w:val="0"/>
    </w:pPr>
    <w:rPr>
      <w:rFonts w:ascii="Arial" w:hAnsi="Arial"/>
      <w:snapToGrid w:val="0"/>
    </w:rPr>
  </w:style>
  <w:style w:type="paragraph" w:customStyle="1" w:styleId="230">
    <w:name w:val="Основной текст 23"/>
    <w:basedOn w:val="a4"/>
    <w:rsid w:val="002E2D67"/>
    <w:pPr>
      <w:spacing w:before="0" w:after="0"/>
    </w:pPr>
    <w:rPr>
      <w:szCs w:val="20"/>
    </w:rPr>
  </w:style>
  <w:style w:type="character" w:customStyle="1" w:styleId="WW8Num2z1">
    <w:name w:val="WW8Num2z1"/>
    <w:rsid w:val="002E2D67"/>
    <w:rPr>
      <w:rFonts w:ascii="Courier New" w:hAnsi="Courier New" w:cs="Courier New"/>
    </w:rPr>
  </w:style>
  <w:style w:type="character" w:customStyle="1" w:styleId="WW8Num2z2">
    <w:name w:val="WW8Num2z2"/>
    <w:rsid w:val="002E2D67"/>
    <w:rPr>
      <w:rFonts w:ascii="Wingdings" w:hAnsi="Wingdings"/>
    </w:rPr>
  </w:style>
  <w:style w:type="character" w:customStyle="1" w:styleId="WW8Num3z1">
    <w:name w:val="WW8Num3z1"/>
    <w:rsid w:val="002E2D67"/>
    <w:rPr>
      <w:rFonts w:ascii="Courier New" w:hAnsi="Courier New" w:cs="Courier New"/>
    </w:rPr>
  </w:style>
  <w:style w:type="character" w:customStyle="1" w:styleId="WW8Num3z2">
    <w:name w:val="WW8Num3z2"/>
    <w:rsid w:val="002E2D67"/>
    <w:rPr>
      <w:rFonts w:ascii="Wingdings" w:hAnsi="Wingdings"/>
    </w:rPr>
  </w:style>
  <w:style w:type="character" w:customStyle="1" w:styleId="WW8Num4z1">
    <w:name w:val="WW8Num4z1"/>
    <w:rsid w:val="002E2D67"/>
    <w:rPr>
      <w:rFonts w:ascii="Courier New" w:hAnsi="Courier New" w:cs="Courier New"/>
    </w:rPr>
  </w:style>
  <w:style w:type="character" w:customStyle="1" w:styleId="WW8Num4z2">
    <w:name w:val="WW8Num4z2"/>
    <w:rsid w:val="002E2D67"/>
    <w:rPr>
      <w:rFonts w:ascii="Wingdings" w:hAnsi="Wingdings"/>
    </w:rPr>
  </w:style>
  <w:style w:type="character" w:customStyle="1" w:styleId="WW8Num6z1">
    <w:name w:val="WW8Num6z1"/>
    <w:rsid w:val="002E2D67"/>
    <w:rPr>
      <w:rFonts w:ascii="Courier New" w:hAnsi="Courier New" w:cs="Courier New"/>
    </w:rPr>
  </w:style>
  <w:style w:type="character" w:customStyle="1" w:styleId="WW8Num6z2">
    <w:name w:val="WW8Num6z2"/>
    <w:rsid w:val="002E2D67"/>
    <w:rPr>
      <w:rFonts w:ascii="Wingdings" w:hAnsi="Wingdings"/>
    </w:rPr>
  </w:style>
  <w:style w:type="character" w:customStyle="1" w:styleId="WW8Num7z1">
    <w:name w:val="WW8Num7z1"/>
    <w:rsid w:val="002E2D67"/>
    <w:rPr>
      <w:rFonts w:ascii="Courier New" w:hAnsi="Courier New" w:cs="Courier New"/>
    </w:rPr>
  </w:style>
  <w:style w:type="character" w:customStyle="1" w:styleId="WW8Num7z2">
    <w:name w:val="WW8Num7z2"/>
    <w:rsid w:val="002E2D67"/>
    <w:rPr>
      <w:rFonts w:ascii="Wingdings" w:hAnsi="Wingdings"/>
    </w:rPr>
  </w:style>
  <w:style w:type="character" w:customStyle="1" w:styleId="WW8Num9z1">
    <w:name w:val="WW8Num9z1"/>
    <w:rsid w:val="002E2D67"/>
    <w:rPr>
      <w:rFonts w:ascii="Courier New" w:hAnsi="Courier New" w:cs="Courier New"/>
    </w:rPr>
  </w:style>
  <w:style w:type="character" w:customStyle="1" w:styleId="WW8Num9z2">
    <w:name w:val="WW8Num9z2"/>
    <w:rsid w:val="002E2D67"/>
    <w:rPr>
      <w:rFonts w:ascii="Wingdings" w:hAnsi="Wingdings"/>
    </w:rPr>
  </w:style>
  <w:style w:type="character" w:customStyle="1" w:styleId="WW8Num11z1">
    <w:name w:val="WW8Num11z1"/>
    <w:rsid w:val="002E2D67"/>
    <w:rPr>
      <w:rFonts w:ascii="Courier New" w:hAnsi="Courier New" w:cs="Courier New"/>
    </w:rPr>
  </w:style>
  <w:style w:type="character" w:customStyle="1" w:styleId="WW8Num11z2">
    <w:name w:val="WW8Num11z2"/>
    <w:rsid w:val="002E2D67"/>
    <w:rPr>
      <w:rFonts w:ascii="Wingdings" w:hAnsi="Wingdings"/>
    </w:rPr>
  </w:style>
  <w:style w:type="character" w:customStyle="1" w:styleId="WW8Num14z1">
    <w:name w:val="WW8Num14z1"/>
    <w:rsid w:val="002E2D67"/>
    <w:rPr>
      <w:rFonts w:ascii="Courier New" w:hAnsi="Courier New" w:cs="Courier New"/>
    </w:rPr>
  </w:style>
  <w:style w:type="character" w:customStyle="1" w:styleId="WW8Num14z2">
    <w:name w:val="WW8Num14z2"/>
    <w:rsid w:val="002E2D67"/>
    <w:rPr>
      <w:rFonts w:ascii="Wingdings" w:hAnsi="Wingdings"/>
    </w:rPr>
  </w:style>
  <w:style w:type="character" w:customStyle="1" w:styleId="WW8Num14z3">
    <w:name w:val="WW8Num14z3"/>
    <w:rsid w:val="002E2D67"/>
    <w:rPr>
      <w:rFonts w:ascii="Symbol" w:hAnsi="Symbol"/>
    </w:rPr>
  </w:style>
  <w:style w:type="character" w:customStyle="1" w:styleId="WW8Num15z1">
    <w:name w:val="WW8Num15z1"/>
    <w:rsid w:val="002E2D67"/>
    <w:rPr>
      <w:rFonts w:ascii="Courier New" w:hAnsi="Courier New" w:cs="Courier New"/>
    </w:rPr>
  </w:style>
  <w:style w:type="character" w:customStyle="1" w:styleId="WW8Num15z2">
    <w:name w:val="WW8Num15z2"/>
    <w:rsid w:val="002E2D67"/>
    <w:rPr>
      <w:rFonts w:ascii="Wingdings" w:hAnsi="Wingdings"/>
    </w:rPr>
  </w:style>
  <w:style w:type="character" w:customStyle="1" w:styleId="WW8Num18z1">
    <w:name w:val="WW8Num18z1"/>
    <w:rsid w:val="002E2D67"/>
    <w:rPr>
      <w:rFonts w:ascii="Courier New" w:hAnsi="Courier New" w:cs="Courier New"/>
    </w:rPr>
  </w:style>
  <w:style w:type="character" w:customStyle="1" w:styleId="WW8Num18z2">
    <w:name w:val="WW8Num18z2"/>
    <w:rsid w:val="002E2D67"/>
    <w:rPr>
      <w:rFonts w:ascii="Wingdings" w:hAnsi="Wingdings"/>
    </w:rPr>
  </w:style>
  <w:style w:type="character" w:customStyle="1" w:styleId="WW8Num19z1">
    <w:name w:val="WW8Num19z1"/>
    <w:rsid w:val="002E2D67"/>
    <w:rPr>
      <w:rFonts w:ascii="Courier New" w:hAnsi="Courier New" w:cs="Courier New"/>
    </w:rPr>
  </w:style>
  <w:style w:type="character" w:customStyle="1" w:styleId="WW8Num19z2">
    <w:name w:val="WW8Num19z2"/>
    <w:rsid w:val="002E2D67"/>
    <w:rPr>
      <w:rFonts w:ascii="Wingdings" w:hAnsi="Wingdings"/>
    </w:rPr>
  </w:style>
  <w:style w:type="character" w:customStyle="1" w:styleId="WW8Num21z2">
    <w:name w:val="WW8Num21z2"/>
    <w:rsid w:val="002E2D67"/>
    <w:rPr>
      <w:rFonts w:ascii="Wingdings" w:hAnsi="Wingdings"/>
    </w:rPr>
  </w:style>
  <w:style w:type="character" w:customStyle="1" w:styleId="WW8Num21z4">
    <w:name w:val="WW8Num21z4"/>
    <w:rsid w:val="002E2D67"/>
    <w:rPr>
      <w:rFonts w:ascii="Courier New" w:hAnsi="Courier New" w:cs="Courier New"/>
    </w:rPr>
  </w:style>
  <w:style w:type="character" w:customStyle="1" w:styleId="WW8Num23z1">
    <w:name w:val="WW8Num23z1"/>
    <w:rsid w:val="002E2D67"/>
    <w:rPr>
      <w:rFonts w:ascii="Courier New" w:hAnsi="Courier New" w:cs="Courier New"/>
    </w:rPr>
  </w:style>
  <w:style w:type="character" w:customStyle="1" w:styleId="WW8Num23z2">
    <w:name w:val="WW8Num23z2"/>
    <w:rsid w:val="002E2D67"/>
    <w:rPr>
      <w:rFonts w:ascii="Wingdings" w:hAnsi="Wingdings"/>
    </w:rPr>
  </w:style>
  <w:style w:type="character" w:customStyle="1" w:styleId="WW8Num25z1">
    <w:name w:val="WW8Num25z1"/>
    <w:rsid w:val="002E2D67"/>
    <w:rPr>
      <w:rFonts w:ascii="Courier New" w:hAnsi="Courier New" w:cs="Courier New"/>
    </w:rPr>
  </w:style>
  <w:style w:type="character" w:customStyle="1" w:styleId="WW8Num25z2">
    <w:name w:val="WW8Num25z2"/>
    <w:rsid w:val="002E2D67"/>
    <w:rPr>
      <w:rFonts w:ascii="Wingdings" w:hAnsi="Wingdings"/>
    </w:rPr>
  </w:style>
  <w:style w:type="character" w:customStyle="1" w:styleId="WW8Num26z1">
    <w:name w:val="WW8Num26z1"/>
    <w:rsid w:val="002E2D67"/>
    <w:rPr>
      <w:rFonts w:ascii="Courier New" w:hAnsi="Courier New" w:cs="Courier New"/>
    </w:rPr>
  </w:style>
  <w:style w:type="character" w:customStyle="1" w:styleId="WW8Num26z2">
    <w:name w:val="WW8Num26z2"/>
    <w:rsid w:val="002E2D67"/>
    <w:rPr>
      <w:rFonts w:ascii="Wingdings" w:hAnsi="Wingdings"/>
    </w:rPr>
  </w:style>
  <w:style w:type="character" w:customStyle="1" w:styleId="WW8Num27z1">
    <w:name w:val="WW8Num27z1"/>
    <w:rsid w:val="002E2D67"/>
    <w:rPr>
      <w:rFonts w:ascii="Courier New" w:hAnsi="Courier New" w:cs="Courier New"/>
    </w:rPr>
  </w:style>
  <w:style w:type="character" w:customStyle="1" w:styleId="WW8Num27z2">
    <w:name w:val="WW8Num27z2"/>
    <w:rsid w:val="002E2D67"/>
    <w:rPr>
      <w:rFonts w:ascii="Wingdings" w:hAnsi="Wingdings"/>
    </w:rPr>
  </w:style>
  <w:style w:type="paragraph" w:customStyle="1" w:styleId="1f3">
    <w:name w:val="Название объекта1"/>
    <w:basedOn w:val="a4"/>
    <w:next w:val="a4"/>
    <w:rsid w:val="002E2D67"/>
    <w:pPr>
      <w:suppressAutoHyphens/>
      <w:spacing w:before="0" w:after="0"/>
      <w:jc w:val="left"/>
    </w:pPr>
    <w:rPr>
      <w:b/>
      <w:bCs/>
      <w:sz w:val="20"/>
      <w:szCs w:val="20"/>
      <w:lang w:eastAsia="ar-SA"/>
    </w:rPr>
  </w:style>
  <w:style w:type="paragraph" w:customStyle="1" w:styleId="1f4">
    <w:name w:val="Цитата1"/>
    <w:basedOn w:val="a4"/>
    <w:rsid w:val="002E2D67"/>
    <w:pPr>
      <w:shd w:val="clear" w:color="auto" w:fill="FFFFFF"/>
      <w:suppressAutoHyphens/>
      <w:spacing w:before="5" w:after="0" w:line="480" w:lineRule="auto"/>
      <w:ind w:left="426" w:right="14"/>
    </w:pPr>
    <w:rPr>
      <w:rFonts w:ascii="CG Times" w:hAnsi="CG Times"/>
      <w:color w:val="000000"/>
      <w:szCs w:val="18"/>
      <w:lang w:eastAsia="ar-SA"/>
    </w:rPr>
  </w:style>
  <w:style w:type="paragraph" w:customStyle="1" w:styleId="1f5">
    <w:name w:val="Схема документа1"/>
    <w:basedOn w:val="a4"/>
    <w:rsid w:val="002E2D67"/>
    <w:pPr>
      <w:shd w:val="clear" w:color="auto" w:fill="000080"/>
      <w:suppressAutoHyphens/>
      <w:spacing w:before="0" w:after="0"/>
      <w:jc w:val="left"/>
    </w:pPr>
    <w:rPr>
      <w:rFonts w:ascii="Tahoma" w:hAnsi="Tahoma" w:cs="Tahoma"/>
      <w:sz w:val="20"/>
      <w:szCs w:val="20"/>
      <w:lang w:eastAsia="ar-SA"/>
    </w:rPr>
  </w:style>
  <w:style w:type="paragraph" w:customStyle="1" w:styleId="1f6">
    <w:name w:val="Текст1"/>
    <w:basedOn w:val="a4"/>
    <w:rsid w:val="002E2D67"/>
    <w:pPr>
      <w:suppressAutoHyphens/>
      <w:spacing w:before="0" w:after="0"/>
      <w:jc w:val="left"/>
    </w:pPr>
    <w:rPr>
      <w:rFonts w:ascii="Courier New" w:hAnsi="Courier New" w:cs="Courier New"/>
      <w:sz w:val="20"/>
      <w:szCs w:val="20"/>
      <w:lang w:eastAsia="ar-SA"/>
    </w:rPr>
  </w:style>
  <w:style w:type="paragraph" w:customStyle="1" w:styleId="212">
    <w:name w:val="Список 21"/>
    <w:basedOn w:val="a4"/>
    <w:rsid w:val="002E2D67"/>
    <w:pPr>
      <w:suppressAutoHyphens/>
      <w:spacing w:before="0" w:after="0"/>
      <w:ind w:left="566" w:hanging="283"/>
      <w:jc w:val="left"/>
    </w:pPr>
    <w:rPr>
      <w:sz w:val="20"/>
      <w:szCs w:val="20"/>
      <w:lang w:eastAsia="ar-SA"/>
    </w:rPr>
  </w:style>
  <w:style w:type="paragraph" w:customStyle="1" w:styleId="213">
    <w:name w:val="Красная строка 21"/>
    <w:basedOn w:val="ac"/>
    <w:rsid w:val="002E2D67"/>
    <w:pPr>
      <w:suppressAutoHyphens/>
      <w:spacing w:after="120"/>
      <w:ind w:left="283" w:firstLine="210"/>
      <w:jc w:val="left"/>
    </w:pPr>
    <w:rPr>
      <w:sz w:val="20"/>
      <w:szCs w:val="20"/>
      <w:lang w:eastAsia="ar-SA"/>
    </w:rPr>
  </w:style>
  <w:style w:type="character" w:customStyle="1" w:styleId="afffa">
    <w:name w:val="Текст примечания Знак"/>
    <w:basedOn w:val="a5"/>
    <w:link w:val="afff9"/>
    <w:rsid w:val="002E2D67"/>
  </w:style>
  <w:style w:type="character" w:customStyle="1" w:styleId="afffc">
    <w:name w:val="Тема примечания Знак"/>
    <w:basedOn w:val="afffa"/>
    <w:link w:val="afffb"/>
    <w:rsid w:val="002E2D67"/>
    <w:rPr>
      <w:b/>
      <w:bCs/>
    </w:rPr>
  </w:style>
  <w:style w:type="character" w:customStyle="1" w:styleId="40">
    <w:name w:val="Заголовок 4 Знак"/>
    <w:aliases w:val="Рекомендация Знак"/>
    <w:basedOn w:val="a5"/>
    <w:link w:val="4"/>
    <w:rsid w:val="002E2D67"/>
    <w:rPr>
      <w:b/>
      <w:bCs/>
      <w:sz w:val="28"/>
      <w:szCs w:val="28"/>
    </w:rPr>
  </w:style>
  <w:style w:type="paragraph" w:customStyle="1" w:styleId="S3">
    <w:name w:val="S_Маркированный"/>
    <w:basedOn w:val="a1"/>
    <w:link w:val="S4"/>
    <w:autoRedefine/>
    <w:rsid w:val="002E2D67"/>
    <w:pPr>
      <w:numPr>
        <w:numId w:val="0"/>
      </w:numPr>
      <w:tabs>
        <w:tab w:val="left" w:pos="1260"/>
      </w:tabs>
      <w:ind w:right="283" w:firstLine="709"/>
      <w:contextualSpacing w:val="0"/>
      <w:jc w:val="both"/>
    </w:pPr>
    <w:rPr>
      <w:sz w:val="24"/>
      <w:szCs w:val="24"/>
    </w:rPr>
  </w:style>
  <w:style w:type="paragraph" w:styleId="a1">
    <w:name w:val="List Bullet"/>
    <w:basedOn w:val="a4"/>
    <w:rsid w:val="002E2D67"/>
    <w:pPr>
      <w:numPr>
        <w:numId w:val="6"/>
      </w:numPr>
      <w:spacing w:before="0" w:after="0"/>
      <w:contextualSpacing/>
      <w:jc w:val="left"/>
    </w:pPr>
    <w:rPr>
      <w:sz w:val="20"/>
      <w:szCs w:val="20"/>
    </w:rPr>
  </w:style>
  <w:style w:type="character" w:customStyle="1" w:styleId="S4">
    <w:name w:val="S_Маркированный Знак Знак"/>
    <w:basedOn w:val="a5"/>
    <w:link w:val="S3"/>
    <w:rsid w:val="002E2D67"/>
    <w:rPr>
      <w:sz w:val="24"/>
      <w:szCs w:val="24"/>
    </w:rPr>
  </w:style>
  <w:style w:type="paragraph" w:customStyle="1" w:styleId="affff2">
    <w:name w:val="пояснилка"/>
    <w:basedOn w:val="a4"/>
    <w:link w:val="affff3"/>
    <w:rsid w:val="002E2D67"/>
    <w:pPr>
      <w:tabs>
        <w:tab w:val="num" w:pos="-142"/>
      </w:tabs>
      <w:spacing w:before="0" w:after="0"/>
      <w:ind w:right="284" w:firstLine="709"/>
    </w:pPr>
    <w:rPr>
      <w:sz w:val="28"/>
      <w:szCs w:val="28"/>
    </w:rPr>
  </w:style>
  <w:style w:type="character" w:customStyle="1" w:styleId="affff3">
    <w:name w:val="пояснилка Знак"/>
    <w:basedOn w:val="a5"/>
    <w:link w:val="affff2"/>
    <w:rsid w:val="002E2D67"/>
    <w:rPr>
      <w:sz w:val="28"/>
      <w:szCs w:val="28"/>
    </w:rPr>
  </w:style>
  <w:style w:type="character" w:customStyle="1" w:styleId="3b">
    <w:name w:val="Основной текст с отступом 3 Знак"/>
    <w:basedOn w:val="a5"/>
    <w:rsid w:val="002E2D67"/>
    <w:rPr>
      <w:sz w:val="16"/>
      <w:szCs w:val="16"/>
      <w:lang w:val="ru-RU" w:eastAsia="ru-RU" w:bidi="ar-SA"/>
    </w:rPr>
  </w:style>
  <w:style w:type="character" w:customStyle="1" w:styleId="310">
    <w:name w:val="Основной текст с отступом 3 Знак1"/>
    <w:basedOn w:val="a5"/>
    <w:link w:val="31"/>
    <w:rsid w:val="002E2D67"/>
    <w:rPr>
      <w:sz w:val="16"/>
      <w:szCs w:val="16"/>
    </w:rPr>
  </w:style>
  <w:style w:type="character" w:customStyle="1" w:styleId="50">
    <w:name w:val="Заголовок 5 Знак"/>
    <w:aliases w:val="Заголовок 5 Знак1 Знак,Заголовок 5 Знак Знак Знак"/>
    <w:basedOn w:val="a5"/>
    <w:link w:val="5"/>
    <w:rsid w:val="002E2D67"/>
    <w:rPr>
      <w:b/>
      <w:bCs/>
      <w:iCs/>
      <w:sz w:val="22"/>
      <w:szCs w:val="22"/>
    </w:rPr>
  </w:style>
  <w:style w:type="character" w:customStyle="1" w:styleId="30">
    <w:name w:val="Заголовок 3 Знак"/>
    <w:aliases w:val="4 порядок Знак, Знак Знак,OG Heading 3 Знак,- 1.1.1 Знак,Ведомость (название) Знак"/>
    <w:basedOn w:val="a5"/>
    <w:link w:val="3"/>
    <w:rsid w:val="002E2D67"/>
    <w:rPr>
      <w:rFonts w:ascii="Arial" w:hAnsi="Arial" w:cs="Arial"/>
      <w:b/>
      <w:bCs/>
      <w:sz w:val="26"/>
      <w:szCs w:val="26"/>
    </w:rPr>
  </w:style>
  <w:style w:type="character" w:customStyle="1" w:styleId="80">
    <w:name w:val="Заголовок 8 Знак"/>
    <w:basedOn w:val="a5"/>
    <w:link w:val="8"/>
    <w:rsid w:val="002E2D67"/>
    <w:rPr>
      <w:i/>
      <w:iCs/>
      <w:sz w:val="24"/>
      <w:szCs w:val="24"/>
    </w:rPr>
  </w:style>
  <w:style w:type="paragraph" w:customStyle="1" w:styleId="affff4">
    <w:name w:val="Новый абзац"/>
    <w:basedOn w:val="a4"/>
    <w:link w:val="2f0"/>
    <w:rsid w:val="009A7D61"/>
    <w:pPr>
      <w:spacing w:before="0"/>
      <w:ind w:firstLine="567"/>
    </w:pPr>
    <w:rPr>
      <w:rFonts w:ascii="Arial" w:hAnsi="Arial"/>
      <w:szCs w:val="20"/>
    </w:rPr>
  </w:style>
  <w:style w:type="character" w:customStyle="1" w:styleId="2f0">
    <w:name w:val="Новый абзац Знак2"/>
    <w:basedOn w:val="a5"/>
    <w:link w:val="affff4"/>
    <w:rsid w:val="009A7D61"/>
    <w:rPr>
      <w:rFonts w:ascii="Arial" w:hAnsi="Arial"/>
      <w:sz w:val="24"/>
    </w:rPr>
  </w:style>
  <w:style w:type="character" w:customStyle="1" w:styleId="1f7">
    <w:name w:val="Новый абзац Знак1"/>
    <w:basedOn w:val="a5"/>
    <w:rsid w:val="009A7D61"/>
    <w:rPr>
      <w:rFonts w:ascii="Arial" w:hAnsi="Arial"/>
      <w:sz w:val="24"/>
      <w:lang w:val="ru-RU" w:eastAsia="ru-RU" w:bidi="ar-SA"/>
    </w:rPr>
  </w:style>
  <w:style w:type="paragraph" w:customStyle="1" w:styleId="affff5">
    <w:name w:val="Обычный + По ширине"/>
    <w:aliases w:val="Первая строка:  1 см"/>
    <w:basedOn w:val="a4"/>
    <w:rsid w:val="00D425FF"/>
    <w:pPr>
      <w:spacing w:before="0" w:after="0"/>
      <w:ind w:firstLine="567"/>
    </w:pPr>
    <w:rPr>
      <w:rFonts w:ascii="Arial" w:hAnsi="Arial"/>
    </w:rPr>
  </w:style>
  <w:style w:type="numbering" w:customStyle="1" w:styleId="2f1">
    <w:name w:val="Нет списка2"/>
    <w:next w:val="a7"/>
    <w:uiPriority w:val="99"/>
    <w:semiHidden/>
    <w:unhideWhenUsed/>
    <w:rsid w:val="00900D30"/>
  </w:style>
  <w:style w:type="paragraph" w:customStyle="1" w:styleId="xl65">
    <w:name w:val="xl65"/>
    <w:basedOn w:val="a4"/>
    <w:rsid w:val="00900D30"/>
    <w:pPr>
      <w:pBdr>
        <w:top w:val="single" w:sz="4" w:space="0" w:color="auto"/>
        <w:left w:val="single" w:sz="8" w:space="0" w:color="auto"/>
        <w:bottom w:val="single" w:sz="4" w:space="0" w:color="auto"/>
        <w:right w:val="single" w:sz="4" w:space="0" w:color="auto"/>
      </w:pBdr>
      <w:spacing w:before="100" w:beforeAutospacing="1" w:after="100" w:afterAutospacing="1"/>
      <w:jc w:val="left"/>
      <w:textAlignment w:val="center"/>
    </w:pPr>
    <w:rPr>
      <w:sz w:val="22"/>
      <w:szCs w:val="22"/>
    </w:rPr>
  </w:style>
  <w:style w:type="paragraph" w:customStyle="1" w:styleId="xl66">
    <w:name w:val="xl66"/>
    <w:basedOn w:val="a4"/>
    <w:rsid w:val="00900D30"/>
    <w:pPr>
      <w:spacing w:before="100" w:beforeAutospacing="1" w:after="100" w:afterAutospacing="1"/>
      <w:jc w:val="left"/>
    </w:pPr>
  </w:style>
  <w:style w:type="paragraph" w:customStyle="1" w:styleId="xl67">
    <w:name w:val="xl67"/>
    <w:basedOn w:val="a4"/>
    <w:rsid w:val="00900D30"/>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style>
  <w:style w:type="paragraph" w:customStyle="1" w:styleId="xl68">
    <w:name w:val="xl68"/>
    <w:basedOn w:val="a4"/>
    <w:rsid w:val="00900D30"/>
    <w:pPr>
      <w:spacing w:before="100" w:beforeAutospacing="1" w:after="100" w:afterAutospacing="1"/>
      <w:jc w:val="left"/>
    </w:pPr>
  </w:style>
  <w:style w:type="paragraph" w:customStyle="1" w:styleId="xl69">
    <w:name w:val="xl69"/>
    <w:basedOn w:val="a4"/>
    <w:rsid w:val="00900D30"/>
    <w:pPr>
      <w:pBdr>
        <w:left w:val="single" w:sz="4" w:space="0" w:color="auto"/>
        <w:bottom w:val="single" w:sz="4" w:space="0" w:color="auto"/>
        <w:right w:val="single" w:sz="4" w:space="0" w:color="auto"/>
      </w:pBdr>
      <w:spacing w:before="100" w:beforeAutospacing="1" w:after="100" w:afterAutospacing="1"/>
      <w:jc w:val="left"/>
    </w:pPr>
  </w:style>
  <w:style w:type="paragraph" w:customStyle="1" w:styleId="xl70">
    <w:name w:val="xl70"/>
    <w:basedOn w:val="a4"/>
    <w:rsid w:val="00900D30"/>
    <w:pPr>
      <w:pBdr>
        <w:left w:val="single" w:sz="4" w:space="0" w:color="auto"/>
        <w:bottom w:val="single" w:sz="4" w:space="0" w:color="auto"/>
        <w:right w:val="single" w:sz="4" w:space="0" w:color="auto"/>
      </w:pBdr>
      <w:spacing w:before="100" w:beforeAutospacing="1" w:after="100" w:afterAutospacing="1"/>
      <w:jc w:val="left"/>
    </w:pPr>
  </w:style>
  <w:style w:type="paragraph" w:customStyle="1" w:styleId="xl71">
    <w:name w:val="xl71"/>
    <w:basedOn w:val="a4"/>
    <w:rsid w:val="00900D30"/>
    <w:pPr>
      <w:pBdr>
        <w:left w:val="single" w:sz="4" w:space="0" w:color="auto"/>
        <w:bottom w:val="single" w:sz="4" w:space="0" w:color="auto"/>
        <w:right w:val="single" w:sz="8" w:space="0" w:color="auto"/>
      </w:pBdr>
      <w:spacing w:before="100" w:beforeAutospacing="1" w:after="100" w:afterAutospacing="1"/>
      <w:jc w:val="left"/>
    </w:pPr>
  </w:style>
  <w:style w:type="paragraph" w:customStyle="1" w:styleId="xl72">
    <w:name w:val="xl72"/>
    <w:basedOn w:val="a4"/>
    <w:rsid w:val="00900D30"/>
    <w:pPr>
      <w:pBdr>
        <w:top w:val="single" w:sz="4" w:space="0" w:color="auto"/>
        <w:left w:val="single" w:sz="4" w:space="0" w:color="auto"/>
        <w:bottom w:val="single" w:sz="4" w:space="0" w:color="auto"/>
        <w:right w:val="single" w:sz="4" w:space="0" w:color="auto"/>
      </w:pBdr>
      <w:spacing w:before="100" w:beforeAutospacing="1" w:after="100" w:afterAutospacing="1"/>
      <w:jc w:val="left"/>
    </w:pPr>
  </w:style>
  <w:style w:type="paragraph" w:customStyle="1" w:styleId="xl73">
    <w:name w:val="xl73"/>
    <w:basedOn w:val="a4"/>
    <w:rsid w:val="00900D30"/>
    <w:pPr>
      <w:pBdr>
        <w:top w:val="single" w:sz="4" w:space="0" w:color="auto"/>
        <w:left w:val="single" w:sz="4" w:space="0" w:color="auto"/>
        <w:bottom w:val="single" w:sz="4" w:space="0" w:color="auto"/>
        <w:right w:val="single" w:sz="4" w:space="0" w:color="auto"/>
      </w:pBdr>
      <w:spacing w:before="100" w:beforeAutospacing="1" w:after="100" w:afterAutospacing="1"/>
      <w:jc w:val="left"/>
    </w:pPr>
  </w:style>
  <w:style w:type="paragraph" w:customStyle="1" w:styleId="xl74">
    <w:name w:val="xl74"/>
    <w:basedOn w:val="a4"/>
    <w:rsid w:val="00900D30"/>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75">
    <w:name w:val="xl75"/>
    <w:basedOn w:val="a4"/>
    <w:rsid w:val="00900D30"/>
    <w:pPr>
      <w:pBdr>
        <w:top w:val="single" w:sz="4" w:space="0" w:color="auto"/>
        <w:left w:val="single" w:sz="8" w:space="0" w:color="auto"/>
        <w:bottom w:val="single" w:sz="4" w:space="0" w:color="auto"/>
        <w:right w:val="single" w:sz="4" w:space="0" w:color="auto"/>
      </w:pBdr>
      <w:spacing w:before="100" w:beforeAutospacing="1" w:after="100" w:afterAutospacing="1"/>
      <w:jc w:val="left"/>
    </w:pPr>
    <w:rPr>
      <w:sz w:val="22"/>
      <w:szCs w:val="22"/>
    </w:rPr>
  </w:style>
  <w:style w:type="paragraph" w:customStyle="1" w:styleId="xl76">
    <w:name w:val="xl76"/>
    <w:basedOn w:val="a4"/>
    <w:rsid w:val="00900D30"/>
    <w:pPr>
      <w:pBdr>
        <w:top w:val="single" w:sz="8" w:space="0" w:color="auto"/>
        <w:left w:val="single" w:sz="8" w:space="0" w:color="auto"/>
        <w:bottom w:val="single" w:sz="8" w:space="0" w:color="auto"/>
      </w:pBdr>
      <w:spacing w:before="100" w:beforeAutospacing="1" w:after="100" w:afterAutospacing="1"/>
      <w:jc w:val="center"/>
      <w:textAlignment w:val="center"/>
    </w:pPr>
  </w:style>
  <w:style w:type="paragraph" w:customStyle="1" w:styleId="xl77">
    <w:name w:val="xl77"/>
    <w:basedOn w:val="a4"/>
    <w:rsid w:val="00900D30"/>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78">
    <w:name w:val="xl78"/>
    <w:basedOn w:val="a4"/>
    <w:rsid w:val="00900D30"/>
    <w:pPr>
      <w:pBdr>
        <w:top w:val="single" w:sz="4" w:space="0" w:color="auto"/>
        <w:left w:val="single" w:sz="8" w:space="0" w:color="auto"/>
        <w:bottom w:val="single" w:sz="4" w:space="0" w:color="auto"/>
        <w:right w:val="single" w:sz="4" w:space="0" w:color="auto"/>
      </w:pBdr>
      <w:spacing w:before="100" w:beforeAutospacing="1" w:after="100" w:afterAutospacing="1"/>
      <w:jc w:val="left"/>
      <w:textAlignment w:val="center"/>
    </w:pPr>
    <w:rPr>
      <w:b/>
      <w:bCs/>
      <w:sz w:val="22"/>
      <w:szCs w:val="22"/>
    </w:rPr>
  </w:style>
  <w:style w:type="paragraph" w:customStyle="1" w:styleId="xl79">
    <w:name w:val="xl79"/>
    <w:basedOn w:val="a4"/>
    <w:rsid w:val="00900D30"/>
    <w:pPr>
      <w:pBdr>
        <w:top w:val="single" w:sz="8" w:space="0" w:color="auto"/>
        <w:bottom w:val="single" w:sz="8" w:space="0" w:color="auto"/>
        <w:right w:val="single" w:sz="8" w:space="0" w:color="auto"/>
      </w:pBdr>
      <w:spacing w:before="100" w:beforeAutospacing="1" w:after="100" w:afterAutospacing="1"/>
      <w:jc w:val="center"/>
    </w:pPr>
  </w:style>
  <w:style w:type="paragraph" w:customStyle="1" w:styleId="xl80">
    <w:name w:val="xl80"/>
    <w:basedOn w:val="a4"/>
    <w:rsid w:val="00900D30"/>
    <w:pPr>
      <w:pBdr>
        <w:top w:val="single" w:sz="4" w:space="0" w:color="auto"/>
        <w:left w:val="single" w:sz="8" w:space="0" w:color="auto"/>
        <w:bottom w:val="single" w:sz="4" w:space="0" w:color="auto"/>
        <w:right w:val="single" w:sz="4" w:space="0" w:color="auto"/>
      </w:pBdr>
      <w:spacing w:before="100" w:beforeAutospacing="1" w:after="100" w:afterAutospacing="1"/>
      <w:jc w:val="left"/>
      <w:textAlignment w:val="center"/>
    </w:pPr>
    <w:rPr>
      <w:sz w:val="22"/>
      <w:szCs w:val="22"/>
    </w:rPr>
  </w:style>
  <w:style w:type="paragraph" w:customStyle="1" w:styleId="xl81">
    <w:name w:val="xl81"/>
    <w:basedOn w:val="a4"/>
    <w:rsid w:val="00900D30"/>
    <w:pPr>
      <w:pBdr>
        <w:top w:val="single" w:sz="4" w:space="0" w:color="auto"/>
        <w:left w:val="single" w:sz="8" w:space="9" w:color="auto"/>
        <w:bottom w:val="single" w:sz="4" w:space="0" w:color="auto"/>
        <w:right w:val="single" w:sz="4" w:space="0" w:color="auto"/>
      </w:pBdr>
      <w:spacing w:before="100" w:beforeAutospacing="1" w:after="100" w:afterAutospacing="1"/>
      <w:ind w:firstLineChars="100" w:firstLine="100"/>
      <w:jc w:val="left"/>
      <w:textAlignment w:val="center"/>
    </w:pPr>
    <w:rPr>
      <w:sz w:val="22"/>
      <w:szCs w:val="22"/>
    </w:rPr>
  </w:style>
  <w:style w:type="paragraph" w:customStyle="1" w:styleId="xl82">
    <w:name w:val="xl82"/>
    <w:basedOn w:val="a4"/>
    <w:rsid w:val="00900D30"/>
    <w:pPr>
      <w:pBdr>
        <w:top w:val="single" w:sz="4" w:space="0" w:color="auto"/>
        <w:left w:val="single" w:sz="8" w:space="0" w:color="auto"/>
        <w:bottom w:val="single" w:sz="4" w:space="0" w:color="auto"/>
        <w:right w:val="single" w:sz="4" w:space="0" w:color="auto"/>
      </w:pBdr>
      <w:spacing w:before="100" w:beforeAutospacing="1" w:after="100" w:afterAutospacing="1"/>
      <w:jc w:val="left"/>
    </w:pPr>
    <w:rPr>
      <w:b/>
      <w:bCs/>
      <w:sz w:val="28"/>
      <w:szCs w:val="28"/>
    </w:rPr>
  </w:style>
  <w:style w:type="paragraph" w:customStyle="1" w:styleId="xl83">
    <w:name w:val="xl83"/>
    <w:basedOn w:val="a4"/>
    <w:rsid w:val="00900D30"/>
    <w:pPr>
      <w:pBdr>
        <w:top w:val="single" w:sz="4" w:space="0" w:color="auto"/>
        <w:left w:val="single" w:sz="8" w:space="0" w:color="auto"/>
        <w:bottom w:val="single" w:sz="4" w:space="0" w:color="auto"/>
        <w:right w:val="single" w:sz="4" w:space="0" w:color="auto"/>
      </w:pBdr>
      <w:spacing w:before="100" w:beforeAutospacing="1" w:after="100" w:afterAutospacing="1"/>
      <w:jc w:val="left"/>
    </w:pPr>
    <w:rPr>
      <w:b/>
      <w:bCs/>
      <w:sz w:val="22"/>
      <w:szCs w:val="22"/>
    </w:rPr>
  </w:style>
  <w:style w:type="paragraph" w:customStyle="1" w:styleId="xl84">
    <w:name w:val="xl84"/>
    <w:basedOn w:val="a4"/>
    <w:rsid w:val="00900D30"/>
    <w:pPr>
      <w:pBdr>
        <w:left w:val="single" w:sz="8" w:space="0" w:color="auto"/>
        <w:bottom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85">
    <w:name w:val="xl85"/>
    <w:basedOn w:val="a4"/>
    <w:rsid w:val="00900D30"/>
    <w:pPr>
      <w:spacing w:before="100" w:beforeAutospacing="1" w:after="100" w:afterAutospacing="1"/>
      <w:jc w:val="left"/>
    </w:pPr>
    <w:rPr>
      <w:sz w:val="22"/>
      <w:szCs w:val="22"/>
    </w:rPr>
  </w:style>
  <w:style w:type="paragraph" w:customStyle="1" w:styleId="xl86">
    <w:name w:val="xl86"/>
    <w:basedOn w:val="a4"/>
    <w:rsid w:val="00900D30"/>
    <w:pPr>
      <w:pBdr>
        <w:left w:val="single" w:sz="8" w:space="0" w:color="auto"/>
        <w:bottom w:val="single" w:sz="4" w:space="0" w:color="auto"/>
        <w:right w:val="single" w:sz="4" w:space="0" w:color="auto"/>
      </w:pBdr>
      <w:spacing w:before="100" w:beforeAutospacing="1" w:after="100" w:afterAutospacing="1"/>
      <w:jc w:val="left"/>
      <w:textAlignment w:val="center"/>
    </w:pPr>
    <w:rPr>
      <w:sz w:val="22"/>
      <w:szCs w:val="22"/>
    </w:rPr>
  </w:style>
  <w:style w:type="paragraph" w:customStyle="1" w:styleId="xl87">
    <w:name w:val="xl87"/>
    <w:basedOn w:val="a4"/>
    <w:rsid w:val="00900D30"/>
    <w:pPr>
      <w:pBdr>
        <w:top w:val="single" w:sz="4" w:space="0" w:color="000000"/>
        <w:left w:val="single" w:sz="4" w:space="0" w:color="000000"/>
        <w:bottom w:val="single" w:sz="4" w:space="0" w:color="000000"/>
        <w:right w:val="single" w:sz="4" w:space="0" w:color="000000"/>
      </w:pBdr>
      <w:spacing w:before="100" w:beforeAutospacing="1" w:after="100" w:afterAutospacing="1"/>
      <w:jc w:val="left"/>
      <w:textAlignment w:val="center"/>
    </w:pPr>
    <w:rPr>
      <w:color w:val="000000"/>
      <w:sz w:val="22"/>
      <w:szCs w:val="22"/>
    </w:rPr>
  </w:style>
  <w:style w:type="paragraph" w:customStyle="1" w:styleId="xl88">
    <w:name w:val="xl88"/>
    <w:basedOn w:val="a4"/>
    <w:rsid w:val="00900D30"/>
    <w:pPr>
      <w:pBdr>
        <w:top w:val="single" w:sz="4" w:space="0" w:color="333300"/>
        <w:left w:val="single" w:sz="4" w:space="0" w:color="333300"/>
        <w:bottom w:val="single" w:sz="4" w:space="0" w:color="333300"/>
        <w:right w:val="single" w:sz="4" w:space="0" w:color="333300"/>
      </w:pBdr>
      <w:spacing w:before="100" w:beforeAutospacing="1" w:after="100" w:afterAutospacing="1"/>
      <w:jc w:val="right"/>
    </w:pPr>
    <w:rPr>
      <w:color w:val="000000"/>
    </w:rPr>
  </w:style>
  <w:style w:type="paragraph" w:customStyle="1" w:styleId="xl89">
    <w:name w:val="xl89"/>
    <w:basedOn w:val="a4"/>
    <w:rsid w:val="00900D30"/>
    <w:pPr>
      <w:pBdr>
        <w:top w:val="single" w:sz="4" w:space="0" w:color="000000"/>
        <w:left w:val="single" w:sz="4" w:space="0" w:color="000000"/>
        <w:bottom w:val="single" w:sz="4" w:space="0" w:color="000000"/>
        <w:right w:val="single" w:sz="4" w:space="0" w:color="000000"/>
      </w:pBdr>
      <w:spacing w:before="100" w:beforeAutospacing="1" w:after="100" w:afterAutospacing="1"/>
      <w:jc w:val="left"/>
    </w:pPr>
    <w:rPr>
      <w:color w:val="000000"/>
      <w:sz w:val="22"/>
      <w:szCs w:val="22"/>
    </w:rPr>
  </w:style>
  <w:style w:type="paragraph" w:customStyle="1" w:styleId="xl90">
    <w:name w:val="xl90"/>
    <w:basedOn w:val="a4"/>
    <w:rsid w:val="00900D30"/>
    <w:pPr>
      <w:pBdr>
        <w:top w:val="single" w:sz="4" w:space="0" w:color="000000"/>
        <w:left w:val="single" w:sz="4" w:space="0" w:color="000000"/>
        <w:bottom w:val="single" w:sz="4" w:space="0" w:color="000000"/>
        <w:right w:val="single" w:sz="4" w:space="0" w:color="000000"/>
      </w:pBdr>
      <w:spacing w:before="100" w:beforeAutospacing="1" w:after="100" w:afterAutospacing="1"/>
      <w:jc w:val="left"/>
    </w:pPr>
    <w:rPr>
      <w:color w:val="000000"/>
      <w:sz w:val="22"/>
      <w:szCs w:val="22"/>
    </w:rPr>
  </w:style>
  <w:style w:type="paragraph" w:customStyle="1" w:styleId="xl91">
    <w:name w:val="xl91"/>
    <w:basedOn w:val="a4"/>
    <w:rsid w:val="00900D30"/>
    <w:pPr>
      <w:pBdr>
        <w:top w:val="single" w:sz="4" w:space="0" w:color="333300"/>
        <w:left w:val="single" w:sz="4" w:space="0" w:color="333300"/>
        <w:right w:val="single" w:sz="4" w:space="0" w:color="333300"/>
      </w:pBdr>
      <w:spacing w:before="100" w:beforeAutospacing="1" w:after="100" w:afterAutospacing="1"/>
      <w:jc w:val="left"/>
    </w:pPr>
    <w:rPr>
      <w:color w:val="000000"/>
    </w:rPr>
  </w:style>
  <w:style w:type="paragraph" w:customStyle="1" w:styleId="xl92">
    <w:name w:val="xl92"/>
    <w:basedOn w:val="a4"/>
    <w:rsid w:val="00900D30"/>
    <w:pPr>
      <w:pBdr>
        <w:top w:val="single" w:sz="4" w:space="0" w:color="333300"/>
        <w:left w:val="single" w:sz="4" w:space="0" w:color="333300"/>
        <w:bottom w:val="single" w:sz="4" w:space="0" w:color="333300"/>
        <w:right w:val="single" w:sz="4" w:space="0" w:color="333300"/>
      </w:pBdr>
      <w:spacing w:before="100" w:beforeAutospacing="1" w:after="100" w:afterAutospacing="1"/>
      <w:jc w:val="left"/>
    </w:pPr>
    <w:rPr>
      <w:color w:val="000000"/>
    </w:rPr>
  </w:style>
  <w:style w:type="paragraph" w:customStyle="1" w:styleId="xl93">
    <w:name w:val="xl93"/>
    <w:basedOn w:val="a4"/>
    <w:rsid w:val="00900D30"/>
    <w:pPr>
      <w:pBdr>
        <w:top w:val="single" w:sz="4" w:space="0" w:color="auto"/>
        <w:left w:val="single" w:sz="8" w:space="27" w:color="auto"/>
        <w:bottom w:val="single" w:sz="4" w:space="0" w:color="auto"/>
        <w:right w:val="single" w:sz="4" w:space="0" w:color="auto"/>
      </w:pBdr>
      <w:spacing w:before="100" w:beforeAutospacing="1" w:after="100" w:afterAutospacing="1"/>
      <w:ind w:firstLineChars="300" w:firstLine="300"/>
      <w:jc w:val="left"/>
      <w:textAlignment w:val="center"/>
    </w:pPr>
    <w:rPr>
      <w:sz w:val="22"/>
      <w:szCs w:val="22"/>
    </w:rPr>
  </w:style>
  <w:style w:type="paragraph" w:customStyle="1" w:styleId="xl94">
    <w:name w:val="xl94"/>
    <w:basedOn w:val="a4"/>
    <w:rsid w:val="00900D30"/>
    <w:pPr>
      <w:pBdr>
        <w:top w:val="single" w:sz="4" w:space="0" w:color="auto"/>
        <w:left w:val="single" w:sz="8" w:space="31" w:color="auto"/>
        <w:bottom w:val="single" w:sz="4" w:space="0" w:color="auto"/>
        <w:right w:val="single" w:sz="4" w:space="0" w:color="auto"/>
      </w:pBdr>
      <w:spacing w:before="100" w:beforeAutospacing="1" w:after="100" w:afterAutospacing="1"/>
      <w:ind w:firstLineChars="500" w:firstLine="500"/>
      <w:jc w:val="left"/>
      <w:textAlignment w:val="center"/>
    </w:pPr>
    <w:rPr>
      <w:sz w:val="22"/>
      <w:szCs w:val="22"/>
    </w:rPr>
  </w:style>
  <w:style w:type="paragraph" w:customStyle="1" w:styleId="xl95">
    <w:name w:val="xl95"/>
    <w:basedOn w:val="a4"/>
    <w:rsid w:val="00900D30"/>
    <w:pPr>
      <w:pBdr>
        <w:top w:val="single" w:sz="4" w:space="0" w:color="auto"/>
        <w:left w:val="single" w:sz="8" w:space="0" w:color="auto"/>
        <w:bottom w:val="single" w:sz="4" w:space="0" w:color="auto"/>
        <w:right w:val="single" w:sz="4" w:space="0" w:color="auto"/>
      </w:pBdr>
      <w:spacing w:before="100" w:beforeAutospacing="1" w:after="100" w:afterAutospacing="1"/>
      <w:jc w:val="left"/>
    </w:pPr>
    <w:rPr>
      <w:sz w:val="22"/>
      <w:szCs w:val="22"/>
    </w:rPr>
  </w:style>
  <w:style w:type="paragraph" w:customStyle="1" w:styleId="xl96">
    <w:name w:val="xl96"/>
    <w:basedOn w:val="a4"/>
    <w:rsid w:val="00900D30"/>
    <w:pPr>
      <w:pBdr>
        <w:top w:val="single" w:sz="4" w:space="0" w:color="auto"/>
        <w:left w:val="single" w:sz="8" w:space="0" w:color="auto"/>
        <w:right w:val="single" w:sz="4" w:space="0" w:color="auto"/>
      </w:pBdr>
      <w:spacing w:before="100" w:beforeAutospacing="1" w:after="100" w:afterAutospacing="1"/>
      <w:jc w:val="left"/>
    </w:pPr>
    <w:rPr>
      <w:sz w:val="22"/>
      <w:szCs w:val="22"/>
    </w:rPr>
  </w:style>
  <w:style w:type="paragraph" w:customStyle="1" w:styleId="xl97">
    <w:name w:val="xl97"/>
    <w:basedOn w:val="a4"/>
    <w:rsid w:val="00900D30"/>
    <w:pPr>
      <w:pBdr>
        <w:top w:val="single" w:sz="4" w:space="0" w:color="auto"/>
        <w:left w:val="single" w:sz="4" w:space="0" w:color="auto"/>
        <w:right w:val="single" w:sz="4" w:space="0" w:color="auto"/>
      </w:pBdr>
      <w:spacing w:before="100" w:beforeAutospacing="1" w:after="100" w:afterAutospacing="1"/>
      <w:jc w:val="right"/>
    </w:pPr>
  </w:style>
  <w:style w:type="paragraph" w:customStyle="1" w:styleId="xl98">
    <w:name w:val="xl98"/>
    <w:basedOn w:val="a4"/>
    <w:rsid w:val="00900D30"/>
    <w:pPr>
      <w:pBdr>
        <w:top w:val="single" w:sz="4" w:space="0" w:color="auto"/>
        <w:left w:val="single" w:sz="4" w:space="0" w:color="auto"/>
        <w:right w:val="single" w:sz="4" w:space="0" w:color="auto"/>
      </w:pBdr>
      <w:spacing w:before="100" w:beforeAutospacing="1" w:after="100" w:afterAutospacing="1"/>
      <w:jc w:val="left"/>
    </w:pPr>
  </w:style>
  <w:style w:type="paragraph" w:customStyle="1" w:styleId="xl99">
    <w:name w:val="xl99"/>
    <w:basedOn w:val="a4"/>
    <w:rsid w:val="00900D30"/>
    <w:pPr>
      <w:pBdr>
        <w:top w:val="single" w:sz="4" w:space="0" w:color="auto"/>
        <w:left w:val="single" w:sz="4" w:space="0" w:color="auto"/>
        <w:right w:val="single" w:sz="4" w:space="0" w:color="auto"/>
      </w:pBdr>
      <w:spacing w:before="100" w:beforeAutospacing="1" w:after="100" w:afterAutospacing="1"/>
      <w:jc w:val="left"/>
    </w:pPr>
  </w:style>
  <w:style w:type="paragraph" w:customStyle="1" w:styleId="xl100">
    <w:name w:val="xl100"/>
    <w:basedOn w:val="a4"/>
    <w:rsid w:val="00900D30"/>
    <w:pPr>
      <w:spacing w:before="100" w:beforeAutospacing="1" w:after="100" w:afterAutospacing="1"/>
      <w:jc w:val="left"/>
      <w:textAlignment w:val="top"/>
    </w:pPr>
    <w:rPr>
      <w:sz w:val="22"/>
      <w:szCs w:val="22"/>
    </w:rPr>
  </w:style>
  <w:style w:type="paragraph" w:customStyle="1" w:styleId="xl101">
    <w:name w:val="xl101"/>
    <w:basedOn w:val="a4"/>
    <w:rsid w:val="00900D30"/>
    <w:pPr>
      <w:pBdr>
        <w:top w:val="single" w:sz="8" w:space="0" w:color="auto"/>
        <w:left w:val="single" w:sz="8" w:space="0" w:color="auto"/>
        <w:bottom w:val="single" w:sz="4" w:space="0" w:color="auto"/>
      </w:pBdr>
      <w:spacing w:before="100" w:beforeAutospacing="1" w:after="100" w:afterAutospacing="1"/>
      <w:jc w:val="center"/>
      <w:textAlignment w:val="center"/>
    </w:pPr>
  </w:style>
  <w:style w:type="paragraph" w:customStyle="1" w:styleId="xl102">
    <w:name w:val="xl102"/>
    <w:basedOn w:val="a4"/>
    <w:rsid w:val="00900D30"/>
    <w:pPr>
      <w:pBdr>
        <w:top w:val="single" w:sz="4" w:space="0" w:color="auto"/>
        <w:left w:val="single" w:sz="8" w:space="0" w:color="auto"/>
        <w:bottom w:val="single" w:sz="8" w:space="0" w:color="auto"/>
      </w:pBdr>
      <w:spacing w:before="100" w:beforeAutospacing="1" w:after="100" w:afterAutospacing="1"/>
      <w:jc w:val="center"/>
      <w:textAlignment w:val="center"/>
    </w:pPr>
  </w:style>
  <w:style w:type="paragraph" w:customStyle="1" w:styleId="xl103">
    <w:name w:val="xl103"/>
    <w:basedOn w:val="a4"/>
    <w:rsid w:val="00900D30"/>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style>
  <w:style w:type="paragraph" w:customStyle="1" w:styleId="xl104">
    <w:name w:val="xl104"/>
    <w:basedOn w:val="a4"/>
    <w:rsid w:val="00900D30"/>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center"/>
    </w:pPr>
  </w:style>
  <w:style w:type="paragraph" w:customStyle="1" w:styleId="xl105">
    <w:name w:val="xl105"/>
    <w:basedOn w:val="a4"/>
    <w:rsid w:val="00900D30"/>
    <w:pPr>
      <w:pBdr>
        <w:top w:val="single" w:sz="8" w:space="0" w:color="auto"/>
        <w:bottom w:val="single" w:sz="4" w:space="0" w:color="auto"/>
        <w:right w:val="single" w:sz="8" w:space="0" w:color="auto"/>
      </w:pBdr>
      <w:spacing w:before="100" w:beforeAutospacing="1" w:after="100" w:afterAutospacing="1"/>
      <w:jc w:val="center"/>
      <w:textAlignment w:val="center"/>
    </w:pPr>
  </w:style>
  <w:style w:type="paragraph" w:customStyle="1" w:styleId="xl106">
    <w:name w:val="xl106"/>
    <w:basedOn w:val="a4"/>
    <w:rsid w:val="00900D30"/>
    <w:pPr>
      <w:pBdr>
        <w:top w:val="single" w:sz="4" w:space="0" w:color="auto"/>
        <w:bottom w:val="single" w:sz="8" w:space="0" w:color="auto"/>
        <w:right w:val="single" w:sz="8" w:space="0" w:color="auto"/>
      </w:pBdr>
      <w:spacing w:before="100" w:beforeAutospacing="1" w:after="100" w:afterAutospacing="1"/>
      <w:jc w:val="center"/>
      <w:textAlignment w:val="center"/>
    </w:pPr>
  </w:style>
  <w:style w:type="numbering" w:customStyle="1" w:styleId="3c">
    <w:name w:val="Нет списка3"/>
    <w:next w:val="a7"/>
    <w:uiPriority w:val="99"/>
    <w:semiHidden/>
    <w:unhideWhenUsed/>
    <w:rsid w:val="00037808"/>
  </w:style>
  <w:style w:type="character" w:customStyle="1" w:styleId="60">
    <w:name w:val="Заголовок 6 Знак"/>
    <w:aliases w:val="Заголовок налогов Знак"/>
    <w:basedOn w:val="a5"/>
    <w:link w:val="6"/>
    <w:rsid w:val="00037808"/>
    <w:rPr>
      <w:b/>
      <w:bCs/>
      <w:sz w:val="22"/>
      <w:szCs w:val="22"/>
    </w:rPr>
  </w:style>
  <w:style w:type="character" w:customStyle="1" w:styleId="70">
    <w:name w:val="Заголовок 7 Знак"/>
    <w:basedOn w:val="a5"/>
    <w:link w:val="7"/>
    <w:rsid w:val="00037808"/>
    <w:rPr>
      <w:b/>
      <w:sz w:val="28"/>
      <w:szCs w:val="28"/>
    </w:rPr>
  </w:style>
  <w:style w:type="character" w:customStyle="1" w:styleId="90">
    <w:name w:val="Заголовок 9 Знак"/>
    <w:basedOn w:val="a5"/>
    <w:link w:val="9"/>
    <w:rsid w:val="00037808"/>
    <w:rPr>
      <w:rFonts w:ascii="Arial" w:hAnsi="Arial" w:cs="Arial"/>
      <w:sz w:val="22"/>
      <w:szCs w:val="22"/>
    </w:rPr>
  </w:style>
  <w:style w:type="paragraph" w:customStyle="1" w:styleId="affff6">
    <w:name w:val="Обычный в таблице"/>
    <w:basedOn w:val="a4"/>
    <w:link w:val="affff7"/>
    <w:semiHidden/>
    <w:rsid w:val="00037808"/>
    <w:pPr>
      <w:spacing w:before="0" w:after="0" w:line="360" w:lineRule="auto"/>
      <w:ind w:hanging="6"/>
      <w:jc w:val="center"/>
    </w:pPr>
  </w:style>
  <w:style w:type="character" w:customStyle="1" w:styleId="affff7">
    <w:name w:val="Обычный в таблице Знак"/>
    <w:basedOn w:val="a5"/>
    <w:link w:val="affff6"/>
    <w:semiHidden/>
    <w:rsid w:val="00037808"/>
    <w:rPr>
      <w:sz w:val="24"/>
      <w:szCs w:val="24"/>
    </w:rPr>
  </w:style>
  <w:style w:type="character" w:styleId="HTML1">
    <w:name w:val="HTML Typewriter"/>
    <w:basedOn w:val="a5"/>
    <w:rsid w:val="00037808"/>
    <w:rPr>
      <w:rFonts w:ascii="Courier New" w:eastAsia="Courier New" w:hAnsi="Courier New" w:cs="Tahoma"/>
      <w:sz w:val="20"/>
      <w:szCs w:val="20"/>
    </w:rPr>
  </w:style>
  <w:style w:type="paragraph" w:customStyle="1" w:styleId="ConsNonformat">
    <w:name w:val="ConsNonformat"/>
    <w:rsid w:val="00037808"/>
    <w:pPr>
      <w:autoSpaceDE w:val="0"/>
      <w:autoSpaceDN w:val="0"/>
      <w:adjustRightInd w:val="0"/>
      <w:ind w:right="19772"/>
    </w:pPr>
    <w:rPr>
      <w:rFonts w:ascii="Courier New" w:hAnsi="Courier New" w:cs="Courier New"/>
      <w:sz w:val="16"/>
      <w:szCs w:val="16"/>
    </w:rPr>
  </w:style>
  <w:style w:type="paragraph" w:customStyle="1" w:styleId="3110">
    <w:name w:val="Основной текст с отступом 311"/>
    <w:basedOn w:val="a4"/>
    <w:rsid w:val="00037808"/>
    <w:pPr>
      <w:widowControl w:val="0"/>
      <w:suppressAutoHyphens/>
      <w:spacing w:before="0" w:after="0"/>
      <w:ind w:left="1276" w:hanging="142"/>
    </w:pPr>
    <w:rPr>
      <w:rFonts w:eastAsia="Arial Unicode MS"/>
      <w:sz w:val="28"/>
    </w:rPr>
  </w:style>
  <w:style w:type="paragraph" w:customStyle="1" w:styleId="321">
    <w:name w:val="Основной текст 32"/>
    <w:basedOn w:val="a4"/>
    <w:rsid w:val="00037808"/>
    <w:pPr>
      <w:widowControl w:val="0"/>
      <w:suppressAutoHyphens/>
      <w:spacing w:before="0" w:after="0"/>
      <w:jc w:val="left"/>
    </w:pPr>
    <w:rPr>
      <w:rFonts w:ascii="Arial" w:eastAsia="Lucida Sans Unicode" w:hAnsi="Arial"/>
      <w:color w:val="FF0000"/>
    </w:rPr>
  </w:style>
  <w:style w:type="numbering" w:customStyle="1" w:styleId="21">
    <w:name w:val="Стиль маркированный21"/>
    <w:basedOn w:val="a7"/>
    <w:rsid w:val="00037808"/>
    <w:pPr>
      <w:numPr>
        <w:numId w:val="2"/>
      </w:numPr>
    </w:pPr>
  </w:style>
  <w:style w:type="paragraph" w:customStyle="1" w:styleId="affff8">
    <w:name w:val="Обычный текст"/>
    <w:basedOn w:val="a4"/>
    <w:rsid w:val="00037808"/>
    <w:pPr>
      <w:widowControl w:val="0"/>
      <w:spacing w:before="0" w:after="0" w:line="360" w:lineRule="auto"/>
      <w:ind w:left="567" w:right="567" w:firstLine="851"/>
    </w:pPr>
    <w:rPr>
      <w:sz w:val="26"/>
      <w:szCs w:val="20"/>
    </w:rPr>
  </w:style>
  <w:style w:type="paragraph" w:customStyle="1" w:styleId="a0">
    <w:name w:val="СПИСОК"/>
    <w:basedOn w:val="a4"/>
    <w:link w:val="affff9"/>
    <w:rsid w:val="00037808"/>
    <w:pPr>
      <w:numPr>
        <w:numId w:val="14"/>
      </w:numPr>
      <w:spacing w:before="0" w:line="312" w:lineRule="auto"/>
      <w:ind w:right="567"/>
    </w:pPr>
    <w:rPr>
      <w:sz w:val="26"/>
      <w:szCs w:val="26"/>
    </w:rPr>
  </w:style>
  <w:style w:type="character" w:customStyle="1" w:styleId="affff9">
    <w:name w:val="СПИСОК Знак"/>
    <w:basedOn w:val="a5"/>
    <w:link w:val="a0"/>
    <w:rsid w:val="00037808"/>
    <w:rPr>
      <w:sz w:val="26"/>
      <w:szCs w:val="26"/>
    </w:rPr>
  </w:style>
  <w:style w:type="paragraph" w:customStyle="1" w:styleId="affffa">
    <w:name w:val="Пояснительная"/>
    <w:basedOn w:val="a4"/>
    <w:link w:val="affffb"/>
    <w:rsid w:val="00037808"/>
    <w:pPr>
      <w:spacing w:before="0" w:after="0"/>
      <w:ind w:firstLine="720"/>
    </w:pPr>
    <w:rPr>
      <w:sz w:val="28"/>
      <w:szCs w:val="20"/>
    </w:rPr>
  </w:style>
  <w:style w:type="character" w:customStyle="1" w:styleId="affffb">
    <w:name w:val="Пояснительная Знак"/>
    <w:basedOn w:val="a5"/>
    <w:link w:val="affffa"/>
    <w:rsid w:val="00037808"/>
    <w:rPr>
      <w:sz w:val="28"/>
    </w:rPr>
  </w:style>
  <w:style w:type="paragraph" w:customStyle="1" w:styleId="affffc">
    <w:name w:val="Основной"/>
    <w:basedOn w:val="a4"/>
    <w:autoRedefine/>
    <w:rsid w:val="00037808"/>
    <w:pPr>
      <w:widowControl w:val="0"/>
      <w:autoSpaceDE w:val="0"/>
      <w:autoSpaceDN w:val="0"/>
      <w:adjustRightInd w:val="0"/>
      <w:spacing w:before="0" w:after="0"/>
      <w:ind w:firstLine="709"/>
    </w:pPr>
    <w:rPr>
      <w:sz w:val="28"/>
      <w:szCs w:val="20"/>
    </w:rPr>
  </w:style>
  <w:style w:type="paragraph" w:customStyle="1" w:styleId="a3">
    <w:name w:val="список"/>
    <w:basedOn w:val="a4"/>
    <w:link w:val="affffd"/>
    <w:rsid w:val="00037808"/>
    <w:pPr>
      <w:widowControl w:val="0"/>
      <w:numPr>
        <w:numId w:val="15"/>
      </w:numPr>
      <w:spacing w:before="0" w:after="0" w:line="360" w:lineRule="auto"/>
      <w:ind w:right="567"/>
    </w:pPr>
    <w:rPr>
      <w:snapToGrid w:val="0"/>
      <w:sz w:val="26"/>
      <w:szCs w:val="20"/>
    </w:rPr>
  </w:style>
  <w:style w:type="character" w:customStyle="1" w:styleId="affffd">
    <w:name w:val="список Знак"/>
    <w:basedOn w:val="a5"/>
    <w:link w:val="a3"/>
    <w:rsid w:val="00037808"/>
    <w:rPr>
      <w:snapToGrid w:val="0"/>
      <w:sz w:val="26"/>
    </w:rPr>
  </w:style>
  <w:style w:type="paragraph" w:customStyle="1" w:styleId="1">
    <w:name w:val="Маркированный список1"/>
    <w:basedOn w:val="a4"/>
    <w:rsid w:val="00037808"/>
    <w:pPr>
      <w:numPr>
        <w:numId w:val="16"/>
      </w:numPr>
      <w:spacing w:before="0" w:after="0"/>
      <w:jc w:val="left"/>
    </w:pPr>
  </w:style>
  <w:style w:type="character" w:customStyle="1" w:styleId="af6">
    <w:name w:val="Текст Знак"/>
    <w:basedOn w:val="a5"/>
    <w:link w:val="af5"/>
    <w:rsid w:val="00037808"/>
    <w:rPr>
      <w:rFonts w:ascii="Courier New" w:hAnsi="Courier New" w:cs="Courier New"/>
    </w:rPr>
  </w:style>
  <w:style w:type="character" w:styleId="affffe">
    <w:name w:val="footnote reference"/>
    <w:basedOn w:val="a5"/>
    <w:rsid w:val="00037808"/>
    <w:rPr>
      <w:vertAlign w:val="superscript"/>
    </w:rPr>
  </w:style>
  <w:style w:type="character" w:customStyle="1" w:styleId="WW8Num5z1">
    <w:name w:val="WW8Num5z1"/>
    <w:rsid w:val="00037808"/>
    <w:rPr>
      <w:rFonts w:ascii="Courier New" w:hAnsi="Courier New"/>
    </w:rPr>
  </w:style>
  <w:style w:type="character" w:customStyle="1" w:styleId="WW8Num5z2">
    <w:name w:val="WW8Num5z2"/>
    <w:rsid w:val="00037808"/>
    <w:rPr>
      <w:rFonts w:ascii="Wingdings" w:hAnsi="Wingdings"/>
    </w:rPr>
  </w:style>
  <w:style w:type="character" w:customStyle="1" w:styleId="WW8Num5z3">
    <w:name w:val="WW8Num5z3"/>
    <w:rsid w:val="00037808"/>
    <w:rPr>
      <w:rFonts w:ascii="Symbol" w:hAnsi="Symbol"/>
    </w:rPr>
  </w:style>
  <w:style w:type="character" w:customStyle="1" w:styleId="WW8Num8z1">
    <w:name w:val="WW8Num8z1"/>
    <w:rsid w:val="00037808"/>
    <w:rPr>
      <w:rFonts w:ascii="Courier New" w:hAnsi="Courier New"/>
    </w:rPr>
  </w:style>
  <w:style w:type="character" w:customStyle="1" w:styleId="WW8Num8z3">
    <w:name w:val="WW8Num8z3"/>
    <w:rsid w:val="00037808"/>
    <w:rPr>
      <w:rFonts w:ascii="Symbol" w:hAnsi="Symbol"/>
    </w:rPr>
  </w:style>
  <w:style w:type="character" w:customStyle="1" w:styleId="WW8Num9z3">
    <w:name w:val="WW8Num9z3"/>
    <w:rsid w:val="00037808"/>
    <w:rPr>
      <w:rFonts w:ascii="Symbol" w:hAnsi="Symbol"/>
    </w:rPr>
  </w:style>
  <w:style w:type="character" w:customStyle="1" w:styleId="WW8Num4z3">
    <w:name w:val="WW8Num4z3"/>
    <w:rsid w:val="00037808"/>
    <w:rPr>
      <w:rFonts w:ascii="Symbol" w:hAnsi="Symbol"/>
    </w:rPr>
  </w:style>
  <w:style w:type="character" w:customStyle="1" w:styleId="WW8Num10z1">
    <w:name w:val="WW8Num10z1"/>
    <w:rsid w:val="00037808"/>
    <w:rPr>
      <w:rFonts w:ascii="Courier New" w:hAnsi="Courier New"/>
    </w:rPr>
  </w:style>
  <w:style w:type="character" w:customStyle="1" w:styleId="WW8Num10z3">
    <w:name w:val="WW8Num10z3"/>
    <w:rsid w:val="00037808"/>
    <w:rPr>
      <w:rFonts w:ascii="Symbol" w:hAnsi="Symbol"/>
    </w:rPr>
  </w:style>
  <w:style w:type="character" w:customStyle="1" w:styleId="WW8Num3z3">
    <w:name w:val="WW8Num3z3"/>
    <w:rsid w:val="00037808"/>
    <w:rPr>
      <w:rFonts w:ascii="Symbol" w:hAnsi="Symbol"/>
    </w:rPr>
  </w:style>
  <w:style w:type="character" w:customStyle="1" w:styleId="WW8Num6z3">
    <w:name w:val="WW8Num6z3"/>
    <w:rsid w:val="00037808"/>
    <w:rPr>
      <w:rFonts w:ascii="Symbol" w:hAnsi="Symbol"/>
    </w:rPr>
  </w:style>
  <w:style w:type="paragraph" w:customStyle="1" w:styleId="afffff">
    <w:name w:val="Нижний колонтитул справа"/>
    <w:basedOn w:val="a4"/>
    <w:rsid w:val="00037808"/>
    <w:pPr>
      <w:widowControl w:val="0"/>
      <w:suppressLineNumbers/>
      <w:tabs>
        <w:tab w:val="center" w:pos="5187"/>
        <w:tab w:val="right" w:pos="10375"/>
      </w:tabs>
      <w:suppressAutoHyphens/>
      <w:spacing w:before="0" w:after="0"/>
      <w:jc w:val="left"/>
    </w:pPr>
    <w:rPr>
      <w:rFonts w:ascii="Arial" w:eastAsia="Arial Unicode MS" w:hAnsi="Arial"/>
    </w:rPr>
  </w:style>
  <w:style w:type="paragraph" w:styleId="afffff0">
    <w:name w:val="index heading"/>
    <w:basedOn w:val="a4"/>
    <w:next w:val="13"/>
    <w:rsid w:val="00037808"/>
    <w:pPr>
      <w:widowControl w:val="0"/>
      <w:suppressAutoHyphens/>
      <w:spacing w:before="0" w:after="0"/>
      <w:jc w:val="left"/>
    </w:pPr>
    <w:rPr>
      <w:rFonts w:ascii="Arial" w:eastAsia="Arial Unicode MS" w:hAnsi="Arial"/>
    </w:rPr>
  </w:style>
  <w:style w:type="paragraph" w:customStyle="1" w:styleId="afffff1">
    <w:name w:val="Горизонтальная линия"/>
    <w:basedOn w:val="a4"/>
    <w:next w:val="a8"/>
    <w:rsid w:val="00037808"/>
    <w:pPr>
      <w:widowControl w:val="0"/>
      <w:suppressLineNumbers/>
      <w:pBdr>
        <w:bottom w:val="double" w:sz="1" w:space="0" w:color="808080"/>
      </w:pBdr>
      <w:suppressAutoHyphens/>
      <w:spacing w:before="0" w:after="283"/>
      <w:jc w:val="left"/>
    </w:pPr>
    <w:rPr>
      <w:rFonts w:ascii="Arial" w:eastAsia="Arial Unicode MS" w:hAnsi="Arial"/>
      <w:sz w:val="12"/>
      <w:szCs w:val="12"/>
    </w:rPr>
  </w:style>
  <w:style w:type="paragraph" w:customStyle="1" w:styleId="BodyText21">
    <w:name w:val="Body Text 21"/>
    <w:basedOn w:val="a4"/>
    <w:rsid w:val="00037808"/>
    <w:pPr>
      <w:widowControl w:val="0"/>
      <w:suppressAutoHyphens/>
      <w:autoSpaceDE w:val="0"/>
      <w:spacing w:before="0" w:after="0"/>
    </w:pPr>
    <w:rPr>
      <w:rFonts w:ascii="Arial" w:eastAsia="Arial Unicode MS" w:hAnsi="Arial"/>
      <w:sz w:val="28"/>
      <w:szCs w:val="20"/>
    </w:rPr>
  </w:style>
  <w:style w:type="character" w:customStyle="1" w:styleId="WW8Num1z1">
    <w:name w:val="WW8Num1z1"/>
    <w:rsid w:val="00037808"/>
    <w:rPr>
      <w:rFonts w:ascii="Wingdings" w:hAnsi="Wingdings"/>
    </w:rPr>
  </w:style>
  <w:style w:type="character" w:customStyle="1" w:styleId="WW8Num1z2">
    <w:name w:val="WW8Num1z2"/>
    <w:rsid w:val="00037808"/>
    <w:rPr>
      <w:rFonts w:ascii="Wingdings" w:hAnsi="Wingdings"/>
      <w:caps w:val="0"/>
      <w:smallCaps w:val="0"/>
      <w:strike w:val="0"/>
      <w:dstrike w:val="0"/>
      <w:shadow w:val="0"/>
      <w:vanish w:val="0"/>
      <w:position w:val="0"/>
      <w:sz w:val="24"/>
      <w:vertAlign w:val="baseline"/>
    </w:rPr>
  </w:style>
  <w:style w:type="character" w:customStyle="1" w:styleId="WW8Num10z2">
    <w:name w:val="WW8Num10z2"/>
    <w:rsid w:val="00037808"/>
    <w:rPr>
      <w:rFonts w:ascii="Wingdings" w:hAnsi="Wingdings"/>
      <w:caps w:val="0"/>
      <w:smallCaps w:val="0"/>
      <w:strike w:val="0"/>
      <w:dstrike w:val="0"/>
      <w:shadow w:val="0"/>
      <w:vanish w:val="0"/>
      <w:position w:val="0"/>
      <w:sz w:val="24"/>
      <w:vertAlign w:val="baseline"/>
    </w:rPr>
  </w:style>
  <w:style w:type="character" w:customStyle="1" w:styleId="afffff2">
    <w:name w:val="Символ сноски"/>
    <w:basedOn w:val="17"/>
    <w:rsid w:val="00037808"/>
    <w:rPr>
      <w:vertAlign w:val="superscript"/>
    </w:rPr>
  </w:style>
  <w:style w:type="character" w:customStyle="1" w:styleId="WW8Num44z0">
    <w:name w:val="WW8Num44z0"/>
    <w:rsid w:val="00037808"/>
    <w:rPr>
      <w:caps w:val="0"/>
      <w:smallCaps w:val="0"/>
      <w:strike w:val="0"/>
      <w:dstrike w:val="0"/>
      <w:shadow w:val="0"/>
      <w:vanish w:val="0"/>
      <w:position w:val="0"/>
      <w:sz w:val="24"/>
      <w:vertAlign w:val="baseline"/>
    </w:rPr>
  </w:style>
  <w:style w:type="character" w:customStyle="1" w:styleId="WW8Num169z0">
    <w:name w:val="WW8Num169z0"/>
    <w:rsid w:val="00037808"/>
    <w:rPr>
      <w:rFonts w:ascii="Times New Roman" w:eastAsia="Times New Roman" w:hAnsi="Times New Roman" w:cs="Times New Roman"/>
    </w:rPr>
  </w:style>
  <w:style w:type="character" w:customStyle="1" w:styleId="WW8Num169z1">
    <w:name w:val="WW8Num169z1"/>
    <w:rsid w:val="00037808"/>
    <w:rPr>
      <w:rFonts w:ascii="Courier New" w:hAnsi="Courier New"/>
    </w:rPr>
  </w:style>
  <w:style w:type="character" w:customStyle="1" w:styleId="WW8Num169z2">
    <w:name w:val="WW8Num169z2"/>
    <w:rsid w:val="00037808"/>
    <w:rPr>
      <w:rFonts w:ascii="Wingdings" w:hAnsi="Wingdings"/>
    </w:rPr>
  </w:style>
  <w:style w:type="character" w:customStyle="1" w:styleId="WW8Num169z3">
    <w:name w:val="WW8Num169z3"/>
    <w:rsid w:val="00037808"/>
    <w:rPr>
      <w:rFonts w:ascii="Symbol" w:hAnsi="Symbol"/>
    </w:rPr>
  </w:style>
  <w:style w:type="character" w:customStyle="1" w:styleId="WW8Num321z0">
    <w:name w:val="WW8Num321z0"/>
    <w:rsid w:val="00037808"/>
    <w:rPr>
      <w:rFonts w:ascii="Wingdings" w:hAnsi="Wingdings"/>
    </w:rPr>
  </w:style>
  <w:style w:type="character" w:customStyle="1" w:styleId="WW8Num321z1">
    <w:name w:val="WW8Num321z1"/>
    <w:rsid w:val="00037808"/>
    <w:rPr>
      <w:rFonts w:ascii="Courier New" w:hAnsi="Courier New" w:cs="Courier New"/>
    </w:rPr>
  </w:style>
  <w:style w:type="character" w:customStyle="1" w:styleId="WW8Num321z3">
    <w:name w:val="WW8Num321z3"/>
    <w:rsid w:val="00037808"/>
    <w:rPr>
      <w:rFonts w:ascii="Symbol" w:hAnsi="Symbol"/>
    </w:rPr>
  </w:style>
  <w:style w:type="character" w:customStyle="1" w:styleId="WW8Num513z0">
    <w:name w:val="WW8Num513z0"/>
    <w:rsid w:val="00037808"/>
    <w:rPr>
      <w:rFonts w:ascii="Symbol" w:hAnsi="Symbol"/>
    </w:rPr>
  </w:style>
  <w:style w:type="character" w:customStyle="1" w:styleId="WW8Num513z1">
    <w:name w:val="WW8Num513z1"/>
    <w:rsid w:val="00037808"/>
    <w:rPr>
      <w:rFonts w:ascii="Courier New" w:hAnsi="Courier New" w:cs="Courier New"/>
    </w:rPr>
  </w:style>
  <w:style w:type="character" w:customStyle="1" w:styleId="WW8Num513z2">
    <w:name w:val="WW8Num513z2"/>
    <w:rsid w:val="00037808"/>
    <w:rPr>
      <w:rFonts w:ascii="Wingdings" w:hAnsi="Wingdings"/>
    </w:rPr>
  </w:style>
  <w:style w:type="character" w:customStyle="1" w:styleId="WW8Num340z0">
    <w:name w:val="WW8Num340z0"/>
    <w:rsid w:val="00037808"/>
    <w:rPr>
      <w:rFonts w:ascii="Symbol" w:hAnsi="Symbol"/>
    </w:rPr>
  </w:style>
  <w:style w:type="character" w:customStyle="1" w:styleId="WW8Num340z1">
    <w:name w:val="WW8Num340z1"/>
    <w:rsid w:val="00037808"/>
    <w:rPr>
      <w:rFonts w:ascii="Courier New" w:hAnsi="Courier New" w:cs="Courier New"/>
    </w:rPr>
  </w:style>
  <w:style w:type="character" w:customStyle="1" w:styleId="WW8Num340z2">
    <w:name w:val="WW8Num340z2"/>
    <w:rsid w:val="00037808"/>
    <w:rPr>
      <w:rFonts w:ascii="Wingdings" w:hAnsi="Wingdings"/>
    </w:rPr>
  </w:style>
  <w:style w:type="character" w:customStyle="1" w:styleId="WW8Num569z0">
    <w:name w:val="WW8Num569z0"/>
    <w:rsid w:val="00037808"/>
    <w:rPr>
      <w:rFonts w:ascii="Wingdings" w:hAnsi="Wingdings"/>
    </w:rPr>
  </w:style>
  <w:style w:type="character" w:customStyle="1" w:styleId="WW8Num569z1">
    <w:name w:val="WW8Num569z1"/>
    <w:rsid w:val="00037808"/>
    <w:rPr>
      <w:rFonts w:ascii="Courier New" w:hAnsi="Courier New" w:cs="Courier New"/>
    </w:rPr>
  </w:style>
  <w:style w:type="character" w:customStyle="1" w:styleId="WW8Num569z3">
    <w:name w:val="WW8Num569z3"/>
    <w:rsid w:val="00037808"/>
    <w:rPr>
      <w:rFonts w:ascii="Symbol" w:hAnsi="Symbol"/>
    </w:rPr>
  </w:style>
  <w:style w:type="character" w:customStyle="1" w:styleId="WW8Num192z0">
    <w:name w:val="WW8Num192z0"/>
    <w:rsid w:val="00037808"/>
    <w:rPr>
      <w:rFonts w:ascii="Wingdings" w:hAnsi="Wingdings"/>
    </w:rPr>
  </w:style>
  <w:style w:type="character" w:customStyle="1" w:styleId="WW8Num192z1">
    <w:name w:val="WW8Num192z1"/>
    <w:rsid w:val="00037808"/>
    <w:rPr>
      <w:rFonts w:ascii="Courier New" w:hAnsi="Courier New" w:cs="Courier New"/>
    </w:rPr>
  </w:style>
  <w:style w:type="character" w:customStyle="1" w:styleId="WW8Num192z3">
    <w:name w:val="WW8Num192z3"/>
    <w:rsid w:val="00037808"/>
    <w:rPr>
      <w:rFonts w:ascii="Symbol" w:hAnsi="Symbol"/>
    </w:rPr>
  </w:style>
  <w:style w:type="character" w:customStyle="1" w:styleId="WW8Num561z0">
    <w:name w:val="WW8Num561z0"/>
    <w:rsid w:val="00037808"/>
    <w:rPr>
      <w:rFonts w:ascii="Symbol" w:hAnsi="Symbol"/>
    </w:rPr>
  </w:style>
  <w:style w:type="character" w:customStyle="1" w:styleId="WW8Num561z1">
    <w:name w:val="WW8Num561z1"/>
    <w:rsid w:val="00037808"/>
    <w:rPr>
      <w:rFonts w:ascii="Courier New" w:hAnsi="Courier New"/>
    </w:rPr>
  </w:style>
  <w:style w:type="character" w:customStyle="1" w:styleId="WW8Num561z2">
    <w:name w:val="WW8Num561z2"/>
    <w:rsid w:val="00037808"/>
    <w:rPr>
      <w:rFonts w:ascii="Wingdings" w:hAnsi="Wingdings"/>
    </w:rPr>
  </w:style>
  <w:style w:type="paragraph" w:customStyle="1" w:styleId="222">
    <w:name w:val="Основной текст с отступом 22"/>
    <w:basedOn w:val="a4"/>
    <w:rsid w:val="00037808"/>
    <w:pPr>
      <w:widowControl w:val="0"/>
      <w:suppressAutoHyphens/>
      <w:spacing w:before="0" w:after="0"/>
      <w:ind w:left="-70" w:firstLine="709"/>
    </w:pPr>
    <w:rPr>
      <w:rFonts w:ascii="Arial" w:eastAsia="Lucida Sans Unicode" w:hAnsi="Arial"/>
    </w:rPr>
  </w:style>
  <w:style w:type="numbering" w:customStyle="1" w:styleId="a2">
    <w:name w:val="Стиль маркированный"/>
    <w:basedOn w:val="a7"/>
    <w:rsid w:val="00037808"/>
    <w:pPr>
      <w:numPr>
        <w:numId w:val="17"/>
      </w:numPr>
    </w:pPr>
  </w:style>
  <w:style w:type="paragraph" w:customStyle="1" w:styleId="330">
    <w:name w:val="Основной текст 33"/>
    <w:basedOn w:val="a4"/>
    <w:rsid w:val="00037808"/>
    <w:pPr>
      <w:spacing w:before="0" w:after="0"/>
      <w:jc w:val="left"/>
    </w:pPr>
    <w:rPr>
      <w:sz w:val="28"/>
      <w:szCs w:val="20"/>
      <w:lang w:val="en-US"/>
    </w:rPr>
  </w:style>
  <w:style w:type="numbering" w:customStyle="1" w:styleId="10">
    <w:name w:val="Стиль маркированный1"/>
    <w:basedOn w:val="a7"/>
    <w:rsid w:val="00037808"/>
    <w:pPr>
      <w:numPr>
        <w:numId w:val="18"/>
      </w:numPr>
    </w:pPr>
  </w:style>
  <w:style w:type="numbering" w:customStyle="1" w:styleId="a">
    <w:name w:val="Стиль нумерованный"/>
    <w:basedOn w:val="a7"/>
    <w:rsid w:val="00037808"/>
    <w:pPr>
      <w:numPr>
        <w:numId w:val="19"/>
      </w:numPr>
    </w:pPr>
  </w:style>
  <w:style w:type="paragraph" w:customStyle="1" w:styleId="sdendnote">
    <w:name w:val="sdendnote"/>
    <w:basedOn w:val="a4"/>
    <w:rsid w:val="00037808"/>
    <w:pPr>
      <w:spacing w:before="100" w:beforeAutospacing="1" w:after="0"/>
      <w:ind w:left="284" w:hanging="284"/>
      <w:jc w:val="left"/>
    </w:pPr>
    <w:rPr>
      <w:sz w:val="20"/>
      <w:szCs w:val="20"/>
    </w:rPr>
  </w:style>
  <w:style w:type="paragraph" w:customStyle="1" w:styleId="sdfootnote-western">
    <w:name w:val="sdfootnote-western"/>
    <w:basedOn w:val="a4"/>
    <w:rsid w:val="00037808"/>
    <w:pPr>
      <w:spacing w:before="100" w:beforeAutospacing="1" w:after="0"/>
      <w:jc w:val="left"/>
    </w:pPr>
    <w:rPr>
      <w:sz w:val="20"/>
      <w:szCs w:val="20"/>
    </w:rPr>
  </w:style>
  <w:style w:type="paragraph" w:customStyle="1" w:styleId="sdfootnote-cjk">
    <w:name w:val="sdfootnote-cjk"/>
    <w:basedOn w:val="a4"/>
    <w:rsid w:val="00037808"/>
    <w:pPr>
      <w:spacing w:before="100" w:beforeAutospacing="1" w:after="0"/>
      <w:jc w:val="left"/>
    </w:pPr>
    <w:rPr>
      <w:sz w:val="20"/>
      <w:szCs w:val="20"/>
    </w:rPr>
  </w:style>
  <w:style w:type="paragraph" w:customStyle="1" w:styleId="sdfootnote-ctl">
    <w:name w:val="sdfootnote-ctl"/>
    <w:basedOn w:val="a4"/>
    <w:rsid w:val="00037808"/>
    <w:pPr>
      <w:spacing w:before="100" w:beforeAutospacing="1" w:after="0"/>
      <w:jc w:val="left"/>
    </w:pPr>
  </w:style>
  <w:style w:type="paragraph" w:customStyle="1" w:styleId="clstext">
    <w:name w:val="clstext"/>
    <w:basedOn w:val="a4"/>
    <w:rsid w:val="00037808"/>
    <w:pPr>
      <w:spacing w:before="45" w:after="45"/>
      <w:ind w:left="45" w:right="45" w:firstLine="225"/>
    </w:pPr>
    <w:rPr>
      <w:rFonts w:ascii="Arial CYR" w:hAnsi="Arial CYR" w:cs="Arial CYR"/>
      <w:color w:val="000000"/>
      <w:sz w:val="18"/>
      <w:szCs w:val="18"/>
    </w:rPr>
  </w:style>
  <w:style w:type="paragraph" w:customStyle="1" w:styleId="1f8">
    <w:name w:val="Обычный отступ1"/>
    <w:basedOn w:val="a4"/>
    <w:rsid w:val="00037808"/>
    <w:pPr>
      <w:suppressAutoHyphens/>
      <w:spacing w:before="0" w:after="0"/>
      <w:ind w:left="708"/>
      <w:jc w:val="left"/>
    </w:pPr>
    <w:rPr>
      <w:sz w:val="20"/>
      <w:szCs w:val="20"/>
      <w:lang w:eastAsia="ar-SA"/>
    </w:rPr>
  </w:style>
  <w:style w:type="paragraph" w:customStyle="1" w:styleId="231">
    <w:name w:val="Основной текст 231"/>
    <w:basedOn w:val="a4"/>
    <w:rsid w:val="00037808"/>
    <w:pPr>
      <w:overflowPunct w:val="0"/>
      <w:autoSpaceDE w:val="0"/>
      <w:autoSpaceDN w:val="0"/>
      <w:adjustRightInd w:val="0"/>
      <w:spacing w:before="0" w:after="0"/>
      <w:textAlignment w:val="baseline"/>
    </w:pPr>
    <w:rPr>
      <w:sz w:val="28"/>
      <w:szCs w:val="20"/>
    </w:rPr>
  </w:style>
  <w:style w:type="paragraph" w:customStyle="1" w:styleId="112">
    <w:name w:val="Обычный11"/>
    <w:rsid w:val="00037808"/>
    <w:pPr>
      <w:widowControl w:val="0"/>
    </w:pPr>
    <w:rPr>
      <w:rFonts w:ascii="Arial" w:hAnsi="Arial"/>
      <w:snapToGrid w:val="0"/>
    </w:rPr>
  </w:style>
  <w:style w:type="paragraph" w:customStyle="1" w:styleId="331">
    <w:name w:val="Основной текст 331"/>
    <w:basedOn w:val="a4"/>
    <w:rsid w:val="00037808"/>
    <w:pPr>
      <w:spacing w:before="0" w:after="0"/>
      <w:jc w:val="left"/>
    </w:pPr>
    <w:rPr>
      <w:sz w:val="28"/>
      <w:szCs w:val="20"/>
      <w:lang w:val="en-US"/>
    </w:rPr>
  </w:style>
  <w:style w:type="paragraph" w:customStyle="1" w:styleId="Normal">
    <w:name w:val="Normal Знак Знак Знак"/>
    <w:rsid w:val="00037808"/>
    <w:pPr>
      <w:suppressAutoHyphens/>
      <w:spacing w:before="100" w:after="100"/>
      <w:jc w:val="both"/>
    </w:pPr>
    <w:rPr>
      <w:sz w:val="24"/>
      <w:szCs w:val="24"/>
      <w:lang w:eastAsia="ar-SA"/>
    </w:rPr>
  </w:style>
  <w:style w:type="paragraph" w:customStyle="1" w:styleId="Style33">
    <w:name w:val="Style33"/>
    <w:basedOn w:val="a4"/>
    <w:rsid w:val="00037808"/>
    <w:pPr>
      <w:widowControl w:val="0"/>
      <w:autoSpaceDE w:val="0"/>
      <w:autoSpaceDN w:val="0"/>
      <w:adjustRightInd w:val="0"/>
      <w:spacing w:before="0" w:after="0"/>
      <w:jc w:val="left"/>
    </w:pPr>
  </w:style>
  <w:style w:type="character" w:customStyle="1" w:styleId="WW8Num12z1">
    <w:name w:val="WW8Num12z1"/>
    <w:rsid w:val="00037808"/>
    <w:rPr>
      <w:rFonts w:ascii="Courier New" w:hAnsi="Courier New" w:cs="Courier New"/>
    </w:rPr>
  </w:style>
  <w:style w:type="character" w:customStyle="1" w:styleId="WW8Num12z2">
    <w:name w:val="WW8Num12z2"/>
    <w:rsid w:val="00037808"/>
    <w:rPr>
      <w:rFonts w:ascii="Wingdings" w:hAnsi="Wingdings"/>
    </w:rPr>
  </w:style>
  <w:style w:type="character" w:customStyle="1" w:styleId="WW8Num17z3">
    <w:name w:val="WW8Num17z3"/>
    <w:rsid w:val="00037808"/>
    <w:rPr>
      <w:rFonts w:ascii="Symbol" w:hAnsi="Symbol"/>
    </w:rPr>
  </w:style>
  <w:style w:type="character" w:customStyle="1" w:styleId="WW8Num28z1">
    <w:name w:val="WW8Num28z1"/>
    <w:rsid w:val="00037808"/>
    <w:rPr>
      <w:rFonts w:ascii="Courier New" w:hAnsi="Courier New" w:cs="Courier New"/>
    </w:rPr>
  </w:style>
  <w:style w:type="character" w:customStyle="1" w:styleId="WW8Num28z2">
    <w:name w:val="WW8Num28z2"/>
    <w:rsid w:val="00037808"/>
    <w:rPr>
      <w:rFonts w:ascii="Wingdings" w:hAnsi="Wingdings"/>
    </w:rPr>
  </w:style>
  <w:style w:type="paragraph" w:customStyle="1" w:styleId="ConsTitle">
    <w:name w:val="ConsTitle"/>
    <w:rsid w:val="00037808"/>
    <w:pPr>
      <w:widowControl w:val="0"/>
      <w:autoSpaceDE w:val="0"/>
      <w:autoSpaceDN w:val="0"/>
      <w:adjustRightInd w:val="0"/>
      <w:ind w:right="19772"/>
    </w:pPr>
    <w:rPr>
      <w:rFonts w:ascii="Arial" w:hAnsi="Arial" w:cs="Arial"/>
      <w:b/>
      <w:bCs/>
      <w:sz w:val="16"/>
      <w:szCs w:val="16"/>
    </w:rPr>
  </w:style>
  <w:style w:type="paragraph" w:customStyle="1" w:styleId="u">
    <w:name w:val="u"/>
    <w:basedOn w:val="a4"/>
    <w:rsid w:val="00037808"/>
    <w:pPr>
      <w:spacing w:before="100" w:beforeAutospacing="1" w:after="100" w:afterAutospacing="1" w:line="360" w:lineRule="auto"/>
      <w:ind w:firstLine="709"/>
    </w:pPr>
    <w:rPr>
      <w:sz w:val="28"/>
    </w:rPr>
  </w:style>
  <w:style w:type="character" w:customStyle="1" w:styleId="WW8Num2z3">
    <w:name w:val="WW8Num2z3"/>
    <w:rsid w:val="00037808"/>
    <w:rPr>
      <w:rFonts w:ascii="Symbol" w:hAnsi="Symbol"/>
    </w:rPr>
  </w:style>
  <w:style w:type="character" w:customStyle="1" w:styleId="WW8Num21z1">
    <w:name w:val="WW8Num21z1"/>
    <w:rsid w:val="00037808"/>
    <w:rPr>
      <w:rFonts w:ascii="Courier New" w:hAnsi="Courier New" w:cs="Courier New"/>
    </w:rPr>
  </w:style>
  <w:style w:type="paragraph" w:customStyle="1" w:styleId="12pt">
    <w:name w:val="Основной текст с отступом + 12 pt"/>
    <w:basedOn w:val="ac"/>
    <w:rsid w:val="00037808"/>
    <w:pPr>
      <w:suppressAutoHyphens/>
      <w:ind w:firstLine="0"/>
    </w:pPr>
    <w:rPr>
      <w:b/>
      <w:color w:val="000000"/>
      <w:szCs w:val="24"/>
      <w:lang w:eastAsia="ar-SA"/>
    </w:rPr>
  </w:style>
  <w:style w:type="character" w:customStyle="1" w:styleId="WW8Num20z1">
    <w:name w:val="WW8Num20z1"/>
    <w:rsid w:val="00037808"/>
    <w:rPr>
      <w:rFonts w:ascii="Courier New" w:hAnsi="Courier New" w:cs="Courier New"/>
    </w:rPr>
  </w:style>
  <w:style w:type="character" w:customStyle="1" w:styleId="WW8Num20z2">
    <w:name w:val="WW8Num20z2"/>
    <w:rsid w:val="00037808"/>
    <w:rPr>
      <w:rFonts w:ascii="Wingdings" w:hAnsi="Wingdings"/>
    </w:rPr>
  </w:style>
  <w:style w:type="character" w:customStyle="1" w:styleId="WW8Num22z1">
    <w:name w:val="WW8Num22z1"/>
    <w:rsid w:val="00037808"/>
    <w:rPr>
      <w:rFonts w:ascii="Courier New" w:hAnsi="Courier New" w:cs="Courier New"/>
    </w:rPr>
  </w:style>
  <w:style w:type="character" w:customStyle="1" w:styleId="WW8Num22z2">
    <w:name w:val="WW8Num22z2"/>
    <w:rsid w:val="00037808"/>
    <w:rPr>
      <w:rFonts w:ascii="Wingdings" w:hAnsi="Wingdings"/>
    </w:rPr>
  </w:style>
  <w:style w:type="character" w:customStyle="1" w:styleId="WW8Num24z1">
    <w:name w:val="WW8Num24z1"/>
    <w:rsid w:val="00037808"/>
    <w:rPr>
      <w:rFonts w:ascii="Courier New" w:hAnsi="Courier New" w:cs="Courier New"/>
    </w:rPr>
  </w:style>
  <w:style w:type="character" w:customStyle="1" w:styleId="WW8Num24z2">
    <w:name w:val="WW8Num24z2"/>
    <w:rsid w:val="00037808"/>
    <w:rPr>
      <w:rFonts w:ascii="Wingdings" w:hAnsi="Wingdings"/>
    </w:rPr>
  </w:style>
  <w:style w:type="character" w:customStyle="1" w:styleId="WW8Num32z1">
    <w:name w:val="WW8Num32z1"/>
    <w:rsid w:val="00037808"/>
    <w:rPr>
      <w:rFonts w:ascii="Courier New" w:hAnsi="Courier New" w:cs="Courier New"/>
    </w:rPr>
  </w:style>
  <w:style w:type="character" w:customStyle="1" w:styleId="WW8Num32z2">
    <w:name w:val="WW8Num32z2"/>
    <w:rsid w:val="00037808"/>
    <w:rPr>
      <w:rFonts w:ascii="Wingdings" w:hAnsi="Wingdings"/>
    </w:rPr>
  </w:style>
  <w:style w:type="character" w:customStyle="1" w:styleId="WW8Num29z1">
    <w:name w:val="WW8Num29z1"/>
    <w:rsid w:val="00037808"/>
    <w:rPr>
      <w:rFonts w:ascii="Courier New" w:hAnsi="Courier New" w:cs="Courier New"/>
    </w:rPr>
  </w:style>
  <w:style w:type="character" w:customStyle="1" w:styleId="WW8Num29z2">
    <w:name w:val="WW8Num29z2"/>
    <w:rsid w:val="00037808"/>
    <w:rPr>
      <w:rFonts w:ascii="Wingdings" w:hAnsi="Wingdings"/>
    </w:rPr>
  </w:style>
  <w:style w:type="character" w:customStyle="1" w:styleId="WW8Num30z1">
    <w:name w:val="WW8Num30z1"/>
    <w:rsid w:val="00037808"/>
    <w:rPr>
      <w:rFonts w:ascii="Courier New" w:hAnsi="Courier New" w:cs="Courier New"/>
    </w:rPr>
  </w:style>
  <w:style w:type="character" w:customStyle="1" w:styleId="WW8Num30z2">
    <w:name w:val="WW8Num30z2"/>
    <w:rsid w:val="00037808"/>
    <w:rPr>
      <w:rFonts w:ascii="Wingdings" w:hAnsi="Wingdings"/>
    </w:rPr>
  </w:style>
  <w:style w:type="character" w:customStyle="1" w:styleId="WW8Num31z1">
    <w:name w:val="WW8Num31z1"/>
    <w:rsid w:val="00037808"/>
    <w:rPr>
      <w:rFonts w:ascii="Courier New" w:hAnsi="Courier New" w:cs="Courier New"/>
    </w:rPr>
  </w:style>
  <w:style w:type="character" w:customStyle="1" w:styleId="WW8Num31z2">
    <w:name w:val="WW8Num31z2"/>
    <w:rsid w:val="00037808"/>
    <w:rPr>
      <w:rFonts w:ascii="Wingdings" w:hAnsi="Wingdings"/>
    </w:rPr>
  </w:style>
  <w:style w:type="character" w:customStyle="1" w:styleId="WW8Num8z2">
    <w:name w:val="WW8Num8z2"/>
    <w:rsid w:val="00037808"/>
    <w:rPr>
      <w:rFonts w:ascii="Wingdings" w:hAnsi="Wingdings"/>
    </w:rPr>
  </w:style>
  <w:style w:type="character" w:customStyle="1" w:styleId="WW8Num33z1">
    <w:name w:val="WW8Num33z1"/>
    <w:rsid w:val="00037808"/>
    <w:rPr>
      <w:rFonts w:ascii="Courier New" w:hAnsi="Courier New" w:cs="Courier New"/>
    </w:rPr>
  </w:style>
  <w:style w:type="character" w:customStyle="1" w:styleId="WW8Num33z2">
    <w:name w:val="WW8Num33z2"/>
    <w:rsid w:val="00037808"/>
    <w:rPr>
      <w:rFonts w:ascii="Wingdings" w:hAnsi="Wingdings"/>
    </w:rPr>
  </w:style>
  <w:style w:type="character" w:customStyle="1" w:styleId="WW8Num34z1">
    <w:name w:val="WW8Num34z1"/>
    <w:rsid w:val="00037808"/>
    <w:rPr>
      <w:rFonts w:ascii="Courier New" w:hAnsi="Courier New" w:cs="Courier New"/>
    </w:rPr>
  </w:style>
  <w:style w:type="character" w:customStyle="1" w:styleId="WW8Num34z2">
    <w:name w:val="WW8Num34z2"/>
    <w:rsid w:val="00037808"/>
    <w:rPr>
      <w:rFonts w:ascii="Wingdings" w:hAnsi="Wingdings"/>
    </w:rPr>
  </w:style>
  <w:style w:type="character" w:customStyle="1" w:styleId="WW8Num38z2">
    <w:name w:val="WW8Num38z2"/>
    <w:rsid w:val="00037808"/>
    <w:rPr>
      <w:rFonts w:ascii="Wingdings" w:hAnsi="Wingdings"/>
    </w:rPr>
  </w:style>
  <w:style w:type="character" w:customStyle="1" w:styleId="WW8Num40z0">
    <w:name w:val="WW8Num40z0"/>
    <w:rsid w:val="00037808"/>
    <w:rPr>
      <w:rFonts w:ascii="Symbol" w:hAnsi="Symbol"/>
    </w:rPr>
  </w:style>
  <w:style w:type="character" w:customStyle="1" w:styleId="WW8Num40z1">
    <w:name w:val="WW8Num40z1"/>
    <w:rsid w:val="00037808"/>
    <w:rPr>
      <w:rFonts w:ascii="Courier New" w:hAnsi="Courier New" w:cs="Courier New"/>
    </w:rPr>
  </w:style>
  <w:style w:type="character" w:customStyle="1" w:styleId="WW8Num40z2">
    <w:name w:val="WW8Num40z2"/>
    <w:rsid w:val="00037808"/>
    <w:rPr>
      <w:rFonts w:ascii="Wingdings" w:hAnsi="Wingdings"/>
    </w:rPr>
  </w:style>
  <w:style w:type="character" w:customStyle="1" w:styleId="WW8Num44z1">
    <w:name w:val="WW8Num44z1"/>
    <w:rsid w:val="00037808"/>
    <w:rPr>
      <w:rFonts w:ascii="Courier New" w:hAnsi="Courier New" w:cs="Courier New"/>
    </w:rPr>
  </w:style>
  <w:style w:type="character" w:customStyle="1" w:styleId="WW8Num44z2">
    <w:name w:val="WW8Num44z2"/>
    <w:rsid w:val="00037808"/>
    <w:rPr>
      <w:rFonts w:ascii="Wingdings" w:hAnsi="Wingdings"/>
    </w:rPr>
  </w:style>
  <w:style w:type="character" w:customStyle="1" w:styleId="WW8NumSt10z0">
    <w:name w:val="WW8NumSt10z0"/>
    <w:rsid w:val="00037808"/>
    <w:rPr>
      <w:rFonts w:ascii="Times New Roman" w:hAnsi="Times New Roman" w:cs="Times New Roman"/>
    </w:rPr>
  </w:style>
  <w:style w:type="character" w:customStyle="1" w:styleId="WW8Num1z3">
    <w:name w:val="WW8Num1z3"/>
    <w:rsid w:val="00037808"/>
    <w:rPr>
      <w:rFonts w:ascii="Symbol" w:hAnsi="Symbol"/>
    </w:rPr>
  </w:style>
  <w:style w:type="table" w:styleId="afffff3">
    <w:name w:val="Table Professional"/>
    <w:basedOn w:val="a6"/>
    <w:rsid w:val="00037808"/>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solid" w:color="000000" w:fill="FFFFFF"/>
      </w:tcPr>
    </w:tblStylePr>
  </w:style>
  <w:style w:type="character" w:customStyle="1" w:styleId="af4">
    <w:name w:val="Текст выноски Знак"/>
    <w:basedOn w:val="a5"/>
    <w:link w:val="af3"/>
    <w:rsid w:val="00037808"/>
    <w:rPr>
      <w:rFonts w:ascii="Tahoma" w:hAnsi="Tahoma" w:cs="Tahoma"/>
      <w:sz w:val="16"/>
      <w:szCs w:val="16"/>
    </w:rPr>
  </w:style>
  <w:style w:type="character" w:customStyle="1" w:styleId="1f9">
    <w:name w:val="Знак концевой сноски1"/>
    <w:basedOn w:val="17"/>
    <w:rsid w:val="00037808"/>
    <w:rPr>
      <w:vertAlign w:val="superscript"/>
    </w:rPr>
  </w:style>
  <w:style w:type="paragraph" w:customStyle="1" w:styleId="xl63">
    <w:name w:val="xl63"/>
    <w:basedOn w:val="a4"/>
    <w:rsid w:val="0003780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8"/>
      <w:szCs w:val="18"/>
    </w:rPr>
  </w:style>
  <w:style w:type="paragraph" w:customStyle="1" w:styleId="xl64">
    <w:name w:val="xl64"/>
    <w:basedOn w:val="a4"/>
    <w:rsid w:val="00037808"/>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b/>
      <w:bCs/>
    </w:rPr>
  </w:style>
  <w:style w:type="character" w:customStyle="1" w:styleId="FontStyle53">
    <w:name w:val="Font Style53"/>
    <w:basedOn w:val="17"/>
    <w:rsid w:val="00037808"/>
    <w:rPr>
      <w:rFonts w:ascii="Times New Roman" w:hAnsi="Times New Roman" w:cs="Times New Roman"/>
      <w:sz w:val="26"/>
      <w:szCs w:val="26"/>
    </w:rPr>
  </w:style>
  <w:style w:type="character" w:customStyle="1" w:styleId="WW8Num13z2">
    <w:name w:val="WW8Num13z2"/>
    <w:rsid w:val="00037808"/>
    <w:rPr>
      <w:rFonts w:ascii="Wingdings" w:hAnsi="Wingdings"/>
    </w:rPr>
  </w:style>
  <w:style w:type="paragraph" w:customStyle="1" w:styleId="xl107">
    <w:name w:val="xl107"/>
    <w:basedOn w:val="a4"/>
    <w:rsid w:val="00037808"/>
    <w:pPr>
      <w:pBdr>
        <w:top w:val="single" w:sz="4" w:space="0" w:color="auto"/>
        <w:left w:val="single" w:sz="4" w:space="0" w:color="auto"/>
        <w:bottom w:val="single" w:sz="8" w:space="0" w:color="auto"/>
        <w:right w:val="single" w:sz="4" w:space="0" w:color="auto"/>
      </w:pBdr>
      <w:spacing w:before="100" w:beforeAutospacing="1" w:after="100" w:afterAutospacing="1"/>
      <w:jc w:val="left"/>
    </w:pPr>
  </w:style>
  <w:style w:type="paragraph" w:customStyle="1" w:styleId="xl108">
    <w:name w:val="xl108"/>
    <w:basedOn w:val="a4"/>
    <w:rsid w:val="00037808"/>
    <w:pPr>
      <w:pBdr>
        <w:top w:val="single" w:sz="4" w:space="0" w:color="auto"/>
        <w:left w:val="single" w:sz="4" w:space="0" w:color="auto"/>
        <w:bottom w:val="single" w:sz="8" w:space="0" w:color="auto"/>
      </w:pBdr>
      <w:spacing w:before="100" w:beforeAutospacing="1" w:after="100" w:afterAutospacing="1"/>
      <w:jc w:val="left"/>
    </w:pPr>
  </w:style>
  <w:style w:type="paragraph" w:customStyle="1" w:styleId="xl109">
    <w:name w:val="xl109"/>
    <w:basedOn w:val="a4"/>
    <w:rsid w:val="00037808"/>
    <w:pPr>
      <w:pBdr>
        <w:top w:val="single" w:sz="4" w:space="0" w:color="auto"/>
        <w:bottom w:val="single" w:sz="8" w:space="0" w:color="auto"/>
        <w:right w:val="single" w:sz="4" w:space="0" w:color="auto"/>
      </w:pBdr>
      <w:spacing w:before="100" w:beforeAutospacing="1" w:after="100" w:afterAutospacing="1"/>
      <w:jc w:val="left"/>
    </w:pPr>
  </w:style>
  <w:style w:type="paragraph" w:customStyle="1" w:styleId="xl110">
    <w:name w:val="xl110"/>
    <w:basedOn w:val="a4"/>
    <w:rsid w:val="00037808"/>
    <w:pPr>
      <w:pBdr>
        <w:left w:val="single" w:sz="4" w:space="0" w:color="auto"/>
        <w:bottom w:val="single" w:sz="4" w:space="0" w:color="auto"/>
        <w:right w:val="single" w:sz="4" w:space="0" w:color="auto"/>
      </w:pBdr>
      <w:spacing w:before="100" w:beforeAutospacing="1" w:after="100" w:afterAutospacing="1"/>
      <w:jc w:val="left"/>
    </w:pPr>
  </w:style>
  <w:style w:type="paragraph" w:customStyle="1" w:styleId="xl111">
    <w:name w:val="xl111"/>
    <w:basedOn w:val="a4"/>
    <w:rsid w:val="00037808"/>
    <w:pPr>
      <w:pBdr>
        <w:left w:val="single" w:sz="4" w:space="0" w:color="auto"/>
        <w:bottom w:val="single" w:sz="4" w:space="0" w:color="auto"/>
      </w:pBdr>
      <w:spacing w:before="100" w:beforeAutospacing="1" w:after="100" w:afterAutospacing="1"/>
      <w:jc w:val="left"/>
    </w:pPr>
  </w:style>
  <w:style w:type="paragraph" w:customStyle="1" w:styleId="xl112">
    <w:name w:val="xl112"/>
    <w:basedOn w:val="a4"/>
    <w:rsid w:val="00037808"/>
    <w:pPr>
      <w:pBdr>
        <w:left w:val="single" w:sz="8" w:space="0" w:color="auto"/>
        <w:bottom w:val="single" w:sz="4" w:space="0" w:color="auto"/>
        <w:right w:val="single" w:sz="4" w:space="0" w:color="auto"/>
      </w:pBdr>
      <w:spacing w:before="100" w:beforeAutospacing="1" w:after="100" w:afterAutospacing="1"/>
      <w:jc w:val="left"/>
    </w:pPr>
  </w:style>
  <w:style w:type="paragraph" w:customStyle="1" w:styleId="xl113">
    <w:name w:val="xl113"/>
    <w:basedOn w:val="a4"/>
    <w:rsid w:val="00037808"/>
    <w:pPr>
      <w:pBdr>
        <w:left w:val="single" w:sz="4" w:space="0" w:color="auto"/>
        <w:bottom w:val="single" w:sz="4" w:space="0" w:color="auto"/>
        <w:right w:val="single" w:sz="4" w:space="0" w:color="auto"/>
      </w:pBdr>
      <w:spacing w:before="100" w:beforeAutospacing="1" w:after="100" w:afterAutospacing="1"/>
      <w:jc w:val="left"/>
    </w:pPr>
  </w:style>
  <w:style w:type="paragraph" w:customStyle="1" w:styleId="xl114">
    <w:name w:val="xl114"/>
    <w:basedOn w:val="a4"/>
    <w:rsid w:val="00037808"/>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sz w:val="18"/>
      <w:szCs w:val="18"/>
    </w:rPr>
  </w:style>
  <w:style w:type="paragraph" w:customStyle="1" w:styleId="xl115">
    <w:name w:val="xl115"/>
    <w:basedOn w:val="a4"/>
    <w:rsid w:val="00037808"/>
    <w:pPr>
      <w:pBdr>
        <w:top w:val="single" w:sz="4" w:space="0" w:color="auto"/>
        <w:left w:val="single" w:sz="4" w:space="0" w:color="auto"/>
        <w:bottom w:val="single" w:sz="8" w:space="0" w:color="auto"/>
      </w:pBdr>
      <w:spacing w:before="100" w:beforeAutospacing="1" w:after="100" w:afterAutospacing="1"/>
      <w:jc w:val="center"/>
      <w:textAlignment w:val="center"/>
    </w:pPr>
    <w:rPr>
      <w:sz w:val="18"/>
      <w:szCs w:val="18"/>
    </w:rPr>
  </w:style>
  <w:style w:type="paragraph" w:customStyle="1" w:styleId="xl116">
    <w:name w:val="xl116"/>
    <w:basedOn w:val="a4"/>
    <w:rsid w:val="0003780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left"/>
      <w:textAlignment w:val="center"/>
    </w:pPr>
    <w:rPr>
      <w:b/>
      <w:bCs/>
    </w:rPr>
  </w:style>
  <w:style w:type="paragraph" w:customStyle="1" w:styleId="xl117">
    <w:name w:val="xl117"/>
    <w:basedOn w:val="a4"/>
    <w:rsid w:val="00037808"/>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style>
  <w:style w:type="paragraph" w:customStyle="1" w:styleId="xl118">
    <w:name w:val="xl118"/>
    <w:basedOn w:val="a4"/>
    <w:rsid w:val="00037808"/>
    <w:pPr>
      <w:pBdr>
        <w:top w:val="single" w:sz="4" w:space="0" w:color="auto"/>
        <w:left w:val="single" w:sz="4" w:space="0" w:color="auto"/>
        <w:bottom w:val="single" w:sz="8" w:space="0" w:color="auto"/>
        <w:right w:val="single" w:sz="4" w:space="0" w:color="auto"/>
      </w:pBdr>
      <w:spacing w:before="100" w:beforeAutospacing="1" w:after="100" w:afterAutospacing="1"/>
      <w:jc w:val="left"/>
      <w:textAlignment w:val="center"/>
    </w:pPr>
  </w:style>
  <w:style w:type="paragraph" w:customStyle="1" w:styleId="xl119">
    <w:name w:val="xl119"/>
    <w:basedOn w:val="a4"/>
    <w:rsid w:val="00037808"/>
    <w:pPr>
      <w:pBdr>
        <w:top w:val="single" w:sz="4" w:space="0" w:color="auto"/>
        <w:left w:val="single" w:sz="8" w:space="0" w:color="auto"/>
        <w:bottom w:val="single" w:sz="4" w:space="0" w:color="auto"/>
        <w:right w:val="single" w:sz="4" w:space="0" w:color="auto"/>
      </w:pBdr>
      <w:shd w:val="clear" w:color="000000" w:fill="FFFF00"/>
      <w:spacing w:before="100" w:beforeAutospacing="1" w:after="100" w:afterAutospacing="1"/>
      <w:jc w:val="left"/>
      <w:textAlignment w:val="center"/>
    </w:pPr>
    <w:rPr>
      <w:b/>
      <w:bCs/>
    </w:rPr>
  </w:style>
  <w:style w:type="paragraph" w:customStyle="1" w:styleId="xl120">
    <w:name w:val="xl120"/>
    <w:basedOn w:val="a4"/>
    <w:rsid w:val="00037808"/>
    <w:pPr>
      <w:pBdr>
        <w:left w:val="single" w:sz="8" w:space="0" w:color="auto"/>
        <w:bottom w:val="single" w:sz="4" w:space="0" w:color="auto"/>
        <w:right w:val="single" w:sz="4" w:space="0" w:color="auto"/>
      </w:pBdr>
      <w:spacing w:before="100" w:beforeAutospacing="1" w:after="100" w:afterAutospacing="1"/>
      <w:jc w:val="left"/>
      <w:textAlignment w:val="center"/>
    </w:pPr>
    <w:rPr>
      <w:b/>
      <w:bCs/>
    </w:rPr>
  </w:style>
  <w:style w:type="paragraph" w:customStyle="1" w:styleId="xl121">
    <w:name w:val="xl121"/>
    <w:basedOn w:val="a4"/>
    <w:rsid w:val="00037808"/>
    <w:pPr>
      <w:pBdr>
        <w:left w:val="single" w:sz="4" w:space="0" w:color="auto"/>
        <w:bottom w:val="single" w:sz="4" w:space="0" w:color="auto"/>
        <w:right w:val="single" w:sz="4" w:space="0" w:color="auto"/>
      </w:pBdr>
      <w:spacing w:before="100" w:beforeAutospacing="1" w:after="100" w:afterAutospacing="1"/>
      <w:jc w:val="left"/>
      <w:textAlignment w:val="center"/>
    </w:pPr>
    <w:rPr>
      <w:b/>
      <w:bCs/>
    </w:rPr>
  </w:style>
  <w:style w:type="paragraph" w:customStyle="1" w:styleId="xl122">
    <w:name w:val="xl122"/>
    <w:basedOn w:val="a4"/>
    <w:rsid w:val="00037808"/>
    <w:pPr>
      <w:pBdr>
        <w:top w:val="single" w:sz="4" w:space="0" w:color="auto"/>
        <w:left w:val="single" w:sz="4" w:space="0" w:color="auto"/>
        <w:right w:val="single" w:sz="8" w:space="0" w:color="auto"/>
      </w:pBdr>
      <w:spacing w:before="100" w:beforeAutospacing="1" w:after="100" w:afterAutospacing="1"/>
      <w:jc w:val="center"/>
      <w:textAlignment w:val="center"/>
    </w:pPr>
    <w:rPr>
      <w:sz w:val="18"/>
      <w:szCs w:val="18"/>
    </w:rPr>
  </w:style>
  <w:style w:type="paragraph" w:customStyle="1" w:styleId="xl123">
    <w:name w:val="xl123"/>
    <w:basedOn w:val="a4"/>
    <w:rsid w:val="00037808"/>
    <w:pPr>
      <w:pBdr>
        <w:left w:val="single" w:sz="4" w:space="0" w:color="auto"/>
        <w:bottom w:val="single" w:sz="8" w:space="0" w:color="auto"/>
        <w:right w:val="single" w:sz="8" w:space="0" w:color="auto"/>
      </w:pBdr>
      <w:spacing w:before="100" w:beforeAutospacing="1" w:after="100" w:afterAutospacing="1"/>
      <w:jc w:val="center"/>
      <w:textAlignment w:val="center"/>
    </w:pPr>
    <w:rPr>
      <w:sz w:val="18"/>
      <w:szCs w:val="18"/>
    </w:rPr>
  </w:style>
  <w:style w:type="paragraph" w:customStyle="1" w:styleId="xl124">
    <w:name w:val="xl124"/>
    <w:basedOn w:val="a4"/>
    <w:rsid w:val="00037808"/>
    <w:pPr>
      <w:pBdr>
        <w:top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25">
    <w:name w:val="xl125"/>
    <w:basedOn w:val="a4"/>
    <w:rsid w:val="00037808"/>
    <w:pPr>
      <w:pBdr>
        <w:bottom w:val="single" w:sz="8" w:space="0" w:color="auto"/>
        <w:right w:val="single" w:sz="4" w:space="0" w:color="auto"/>
      </w:pBdr>
      <w:spacing w:before="100" w:beforeAutospacing="1" w:after="100" w:afterAutospacing="1"/>
      <w:jc w:val="center"/>
      <w:textAlignment w:val="center"/>
    </w:pPr>
    <w:rPr>
      <w:sz w:val="18"/>
      <w:szCs w:val="18"/>
    </w:rPr>
  </w:style>
  <w:style w:type="paragraph" w:customStyle="1" w:styleId="xl126">
    <w:name w:val="xl126"/>
    <w:basedOn w:val="a4"/>
    <w:rsid w:val="00037808"/>
    <w:pPr>
      <w:pBdr>
        <w:top w:val="single" w:sz="4" w:space="0" w:color="auto"/>
        <w:left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27">
    <w:name w:val="xl127"/>
    <w:basedOn w:val="a4"/>
    <w:rsid w:val="00037808"/>
    <w:pPr>
      <w:pBdr>
        <w:left w:val="single" w:sz="4" w:space="0" w:color="auto"/>
        <w:bottom w:val="single" w:sz="8" w:space="0" w:color="auto"/>
        <w:right w:val="single" w:sz="4" w:space="0" w:color="auto"/>
      </w:pBdr>
      <w:spacing w:before="100" w:beforeAutospacing="1" w:after="100" w:afterAutospacing="1"/>
      <w:jc w:val="center"/>
      <w:textAlignment w:val="center"/>
    </w:pPr>
    <w:rPr>
      <w:sz w:val="18"/>
      <w:szCs w:val="18"/>
    </w:rPr>
  </w:style>
  <w:style w:type="paragraph" w:customStyle="1" w:styleId="xl128">
    <w:name w:val="xl128"/>
    <w:basedOn w:val="a4"/>
    <w:rsid w:val="00037808"/>
    <w:pPr>
      <w:pBdr>
        <w:top w:val="single" w:sz="4" w:space="0" w:color="auto"/>
        <w:left w:val="single" w:sz="4" w:space="0" w:color="auto"/>
        <w:right w:val="single" w:sz="8" w:space="0" w:color="auto"/>
      </w:pBdr>
      <w:spacing w:before="100" w:beforeAutospacing="1" w:after="100" w:afterAutospacing="1"/>
      <w:jc w:val="center"/>
      <w:textAlignment w:val="center"/>
    </w:pPr>
    <w:rPr>
      <w:sz w:val="18"/>
      <w:szCs w:val="18"/>
    </w:rPr>
  </w:style>
  <w:style w:type="paragraph" w:customStyle="1" w:styleId="xl129">
    <w:name w:val="xl129"/>
    <w:basedOn w:val="a4"/>
    <w:rsid w:val="00037808"/>
    <w:pPr>
      <w:pBdr>
        <w:left w:val="single" w:sz="4" w:space="0" w:color="auto"/>
        <w:bottom w:val="single" w:sz="8" w:space="0" w:color="auto"/>
        <w:right w:val="single" w:sz="8" w:space="0" w:color="auto"/>
      </w:pBdr>
      <w:spacing w:before="100" w:beforeAutospacing="1" w:after="100" w:afterAutospacing="1"/>
      <w:jc w:val="center"/>
      <w:textAlignment w:val="center"/>
    </w:pPr>
    <w:rPr>
      <w:sz w:val="18"/>
      <w:szCs w:val="18"/>
    </w:rPr>
  </w:style>
  <w:style w:type="paragraph" w:customStyle="1" w:styleId="xl130">
    <w:name w:val="xl130"/>
    <w:basedOn w:val="a4"/>
    <w:rsid w:val="00037808"/>
    <w:pPr>
      <w:pBdr>
        <w:top w:val="single" w:sz="8" w:space="0" w:color="auto"/>
        <w:left w:val="single" w:sz="8" w:space="0" w:color="auto"/>
      </w:pBdr>
      <w:spacing w:before="100" w:beforeAutospacing="1" w:after="100" w:afterAutospacing="1"/>
      <w:jc w:val="center"/>
      <w:textAlignment w:val="center"/>
    </w:pPr>
  </w:style>
  <w:style w:type="paragraph" w:customStyle="1" w:styleId="xl131">
    <w:name w:val="xl131"/>
    <w:basedOn w:val="a4"/>
    <w:rsid w:val="00037808"/>
    <w:pPr>
      <w:pBdr>
        <w:top w:val="single" w:sz="8" w:space="0" w:color="auto"/>
      </w:pBdr>
      <w:spacing w:before="100" w:beforeAutospacing="1" w:after="100" w:afterAutospacing="1"/>
      <w:jc w:val="center"/>
      <w:textAlignment w:val="center"/>
    </w:pPr>
  </w:style>
  <w:style w:type="paragraph" w:customStyle="1" w:styleId="xl132">
    <w:name w:val="xl132"/>
    <w:basedOn w:val="a4"/>
    <w:rsid w:val="00037808"/>
    <w:pPr>
      <w:pBdr>
        <w:left w:val="single" w:sz="8" w:space="0" w:color="auto"/>
      </w:pBdr>
      <w:spacing w:before="100" w:beforeAutospacing="1" w:after="100" w:afterAutospacing="1"/>
      <w:jc w:val="center"/>
      <w:textAlignment w:val="center"/>
    </w:pPr>
  </w:style>
  <w:style w:type="paragraph" w:customStyle="1" w:styleId="xl133">
    <w:name w:val="xl133"/>
    <w:basedOn w:val="a4"/>
    <w:rsid w:val="00037808"/>
    <w:pPr>
      <w:spacing w:before="100" w:beforeAutospacing="1" w:after="100" w:afterAutospacing="1"/>
      <w:jc w:val="center"/>
      <w:textAlignment w:val="center"/>
    </w:pPr>
  </w:style>
  <w:style w:type="paragraph" w:customStyle="1" w:styleId="xl134">
    <w:name w:val="xl134"/>
    <w:basedOn w:val="a4"/>
    <w:rsid w:val="00037808"/>
    <w:pPr>
      <w:pBdr>
        <w:left w:val="single" w:sz="8" w:space="0" w:color="auto"/>
        <w:bottom w:val="single" w:sz="8" w:space="0" w:color="auto"/>
      </w:pBdr>
      <w:spacing w:before="100" w:beforeAutospacing="1" w:after="100" w:afterAutospacing="1"/>
      <w:jc w:val="center"/>
      <w:textAlignment w:val="center"/>
    </w:pPr>
  </w:style>
  <w:style w:type="paragraph" w:customStyle="1" w:styleId="xl135">
    <w:name w:val="xl135"/>
    <w:basedOn w:val="a4"/>
    <w:rsid w:val="00037808"/>
    <w:pPr>
      <w:pBdr>
        <w:bottom w:val="single" w:sz="8" w:space="0" w:color="auto"/>
      </w:pBdr>
      <w:spacing w:before="100" w:beforeAutospacing="1" w:after="100" w:afterAutospacing="1"/>
      <w:jc w:val="center"/>
      <w:textAlignment w:val="center"/>
    </w:pPr>
  </w:style>
  <w:style w:type="paragraph" w:customStyle="1" w:styleId="xl136">
    <w:name w:val="xl136"/>
    <w:basedOn w:val="a4"/>
    <w:rsid w:val="00037808"/>
    <w:pPr>
      <w:pBdr>
        <w:top w:val="single" w:sz="8" w:space="0" w:color="auto"/>
        <w:left w:val="single" w:sz="8" w:space="0" w:color="auto"/>
        <w:bottom w:val="single" w:sz="4" w:space="0" w:color="auto"/>
      </w:pBdr>
      <w:spacing w:before="100" w:beforeAutospacing="1" w:after="100" w:afterAutospacing="1"/>
      <w:jc w:val="center"/>
      <w:textAlignment w:val="center"/>
    </w:pPr>
    <w:rPr>
      <w:sz w:val="18"/>
      <w:szCs w:val="18"/>
    </w:rPr>
  </w:style>
  <w:style w:type="paragraph" w:customStyle="1" w:styleId="xl137">
    <w:name w:val="xl137"/>
    <w:basedOn w:val="a4"/>
    <w:rsid w:val="00037808"/>
    <w:pPr>
      <w:pBdr>
        <w:top w:val="single" w:sz="8" w:space="0" w:color="auto"/>
        <w:bottom w:val="single" w:sz="4" w:space="0" w:color="auto"/>
      </w:pBdr>
      <w:spacing w:before="100" w:beforeAutospacing="1" w:after="100" w:afterAutospacing="1"/>
      <w:jc w:val="center"/>
      <w:textAlignment w:val="center"/>
    </w:pPr>
    <w:rPr>
      <w:sz w:val="18"/>
      <w:szCs w:val="18"/>
    </w:rPr>
  </w:style>
  <w:style w:type="paragraph" w:customStyle="1" w:styleId="xl138">
    <w:name w:val="xl138"/>
    <w:basedOn w:val="a4"/>
    <w:rsid w:val="00037808"/>
    <w:pPr>
      <w:pBdr>
        <w:top w:val="single" w:sz="8" w:space="0" w:color="auto"/>
        <w:bottom w:val="single" w:sz="4" w:space="0" w:color="auto"/>
        <w:right w:val="single" w:sz="8" w:space="0" w:color="auto"/>
      </w:pBdr>
      <w:spacing w:before="100" w:beforeAutospacing="1" w:after="100" w:afterAutospacing="1"/>
      <w:jc w:val="center"/>
      <w:textAlignment w:val="center"/>
    </w:pPr>
    <w:rPr>
      <w:sz w:val="18"/>
      <w:szCs w:val="18"/>
    </w:rPr>
  </w:style>
  <w:style w:type="paragraph" w:customStyle="1" w:styleId="xl139">
    <w:name w:val="xl139"/>
    <w:basedOn w:val="a4"/>
    <w:rsid w:val="00037808"/>
    <w:pPr>
      <w:pBdr>
        <w:top w:val="single" w:sz="8" w:space="0" w:color="auto"/>
        <w:bottom w:val="single" w:sz="4" w:space="0" w:color="auto"/>
      </w:pBdr>
      <w:spacing w:before="100" w:beforeAutospacing="1" w:after="100" w:afterAutospacing="1"/>
      <w:jc w:val="center"/>
      <w:textAlignment w:val="center"/>
    </w:pPr>
    <w:rPr>
      <w:sz w:val="18"/>
      <w:szCs w:val="18"/>
    </w:rPr>
  </w:style>
  <w:style w:type="paragraph" w:customStyle="1" w:styleId="xl140">
    <w:name w:val="xl140"/>
    <w:basedOn w:val="a4"/>
    <w:rsid w:val="00037808"/>
    <w:pPr>
      <w:pBdr>
        <w:top w:val="single" w:sz="8" w:space="0" w:color="auto"/>
        <w:bottom w:val="single" w:sz="4" w:space="0" w:color="auto"/>
        <w:right w:val="single" w:sz="8" w:space="0" w:color="auto"/>
      </w:pBdr>
      <w:spacing w:before="100" w:beforeAutospacing="1" w:after="100" w:afterAutospacing="1"/>
      <w:jc w:val="center"/>
      <w:textAlignment w:val="center"/>
    </w:pPr>
    <w:rPr>
      <w:sz w:val="18"/>
      <w:szCs w:val="18"/>
    </w:rPr>
  </w:style>
  <w:style w:type="paragraph" w:customStyle="1" w:styleId="xl141">
    <w:name w:val="xl141"/>
    <w:basedOn w:val="a4"/>
    <w:rsid w:val="00037808"/>
    <w:pPr>
      <w:pBdr>
        <w:top w:val="single" w:sz="4" w:space="0" w:color="auto"/>
        <w:left w:val="single" w:sz="8" w:space="0" w:color="auto"/>
        <w:right w:val="single" w:sz="4" w:space="0" w:color="auto"/>
      </w:pBdr>
      <w:spacing w:before="100" w:beforeAutospacing="1" w:after="100" w:afterAutospacing="1"/>
      <w:jc w:val="center"/>
      <w:textAlignment w:val="center"/>
    </w:pPr>
    <w:rPr>
      <w:sz w:val="18"/>
      <w:szCs w:val="18"/>
    </w:rPr>
  </w:style>
  <w:style w:type="paragraph" w:customStyle="1" w:styleId="xl142">
    <w:name w:val="xl142"/>
    <w:basedOn w:val="a4"/>
    <w:rsid w:val="00037808"/>
    <w:pPr>
      <w:pBdr>
        <w:left w:val="single" w:sz="8" w:space="0" w:color="auto"/>
        <w:bottom w:val="single" w:sz="8" w:space="0" w:color="auto"/>
        <w:right w:val="single" w:sz="4" w:space="0" w:color="auto"/>
      </w:pBdr>
      <w:spacing w:before="100" w:beforeAutospacing="1" w:after="100" w:afterAutospacing="1"/>
      <w:jc w:val="center"/>
      <w:textAlignment w:val="center"/>
    </w:pPr>
    <w:rPr>
      <w:sz w:val="18"/>
      <w:szCs w:val="18"/>
    </w:rPr>
  </w:style>
  <w:style w:type="paragraph" w:customStyle="1" w:styleId="xl143">
    <w:name w:val="xl143"/>
    <w:basedOn w:val="a4"/>
    <w:rsid w:val="00037808"/>
    <w:pPr>
      <w:pBdr>
        <w:top w:val="single" w:sz="4" w:space="0" w:color="auto"/>
        <w:left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44">
    <w:name w:val="xl144"/>
    <w:basedOn w:val="a4"/>
    <w:rsid w:val="00037808"/>
    <w:pPr>
      <w:pBdr>
        <w:left w:val="single" w:sz="4" w:space="0" w:color="auto"/>
        <w:bottom w:val="single" w:sz="8" w:space="0" w:color="auto"/>
        <w:right w:val="single" w:sz="4" w:space="0" w:color="auto"/>
      </w:pBdr>
      <w:spacing w:before="100" w:beforeAutospacing="1" w:after="100" w:afterAutospacing="1"/>
      <w:jc w:val="center"/>
      <w:textAlignment w:val="center"/>
    </w:pPr>
    <w:rPr>
      <w:sz w:val="18"/>
      <w:szCs w:val="18"/>
    </w:rPr>
  </w:style>
  <w:style w:type="character" w:customStyle="1" w:styleId="afffff4">
    <w:name w:val="?????? ?????????"/>
    <w:rsid w:val="00037808"/>
    <w:rPr>
      <w:b w:val="0"/>
    </w:rPr>
  </w:style>
  <w:style w:type="character" w:customStyle="1" w:styleId="afffff5">
    <w:name w:val="??????? ??????"/>
    <w:rsid w:val="00037808"/>
    <w:rPr>
      <w:rFonts w:ascii="StarSymbol" w:hAnsi="StarSymbol"/>
      <w:sz w:val="18"/>
    </w:rPr>
  </w:style>
  <w:style w:type="character" w:customStyle="1" w:styleId="1fa">
    <w:name w:val="???????? ????? ??????1"/>
    <w:rsid w:val="00037808"/>
  </w:style>
  <w:style w:type="character" w:customStyle="1" w:styleId="afffff6">
    <w:name w:val="??????? ???????? ??????"/>
    <w:basedOn w:val="1fa"/>
    <w:rsid w:val="00037808"/>
    <w:rPr>
      <w:vertAlign w:val="superscript"/>
    </w:rPr>
  </w:style>
  <w:style w:type="character" w:customStyle="1" w:styleId="afffff7">
    <w:name w:val="???????? ????? ??????"/>
    <w:rsid w:val="00037808"/>
  </w:style>
  <w:style w:type="character" w:customStyle="1" w:styleId="afffff8">
    <w:name w:val="???? ???????? ??????"/>
    <w:basedOn w:val="afffff7"/>
    <w:rsid w:val="00037808"/>
    <w:rPr>
      <w:vertAlign w:val="superscript"/>
    </w:rPr>
  </w:style>
  <w:style w:type="character" w:customStyle="1" w:styleId="14pt">
    <w:name w:val="????? 14 pt"/>
    <w:basedOn w:val="1fa"/>
    <w:rsid w:val="00037808"/>
    <w:rPr>
      <w:sz w:val="28"/>
    </w:rPr>
  </w:style>
  <w:style w:type="paragraph" w:customStyle="1" w:styleId="afffff9">
    <w:name w:val="?????????"/>
    <w:basedOn w:val="a4"/>
    <w:next w:val="a8"/>
    <w:rsid w:val="00037808"/>
    <w:pPr>
      <w:keepNext/>
      <w:widowControl w:val="0"/>
      <w:suppressAutoHyphens/>
      <w:spacing w:before="240"/>
      <w:jc w:val="left"/>
    </w:pPr>
    <w:rPr>
      <w:rFonts w:ascii="Arial" w:hAnsi="Arial"/>
      <w:sz w:val="28"/>
      <w:szCs w:val="20"/>
    </w:rPr>
  </w:style>
  <w:style w:type="paragraph" w:customStyle="1" w:styleId="afffffa">
    <w:name w:val="?????????? ???????"/>
    <w:basedOn w:val="a4"/>
    <w:rsid w:val="00037808"/>
    <w:pPr>
      <w:widowControl w:val="0"/>
      <w:suppressLineNumbers/>
      <w:suppressAutoHyphens/>
      <w:spacing w:before="0" w:after="0"/>
      <w:jc w:val="left"/>
    </w:pPr>
    <w:rPr>
      <w:szCs w:val="20"/>
    </w:rPr>
  </w:style>
  <w:style w:type="paragraph" w:customStyle="1" w:styleId="afffffb">
    <w:name w:val="????????? ???????"/>
    <w:basedOn w:val="afffffa"/>
    <w:rsid w:val="00037808"/>
    <w:pPr>
      <w:jc w:val="center"/>
    </w:pPr>
    <w:rPr>
      <w:b/>
      <w:i/>
    </w:rPr>
  </w:style>
  <w:style w:type="paragraph" w:customStyle="1" w:styleId="afffffc">
    <w:name w:val="????????"/>
    <w:basedOn w:val="a4"/>
    <w:rsid w:val="00037808"/>
    <w:pPr>
      <w:widowControl w:val="0"/>
      <w:suppressLineNumbers/>
      <w:suppressAutoHyphens/>
      <w:jc w:val="left"/>
    </w:pPr>
    <w:rPr>
      <w:i/>
      <w:sz w:val="20"/>
      <w:szCs w:val="20"/>
    </w:rPr>
  </w:style>
  <w:style w:type="paragraph" w:customStyle="1" w:styleId="WW-a">
    <w:name w:val="WW-?????????"/>
    <w:basedOn w:val="a4"/>
    <w:rsid w:val="00037808"/>
    <w:pPr>
      <w:widowControl w:val="0"/>
      <w:suppressLineNumbers/>
      <w:suppressAutoHyphens/>
      <w:spacing w:before="0" w:after="0"/>
      <w:jc w:val="left"/>
    </w:pPr>
    <w:rPr>
      <w:szCs w:val="20"/>
    </w:rPr>
  </w:style>
  <w:style w:type="paragraph" w:customStyle="1" w:styleId="1fb">
    <w:name w:val="????????1"/>
    <w:basedOn w:val="a4"/>
    <w:rsid w:val="00037808"/>
    <w:pPr>
      <w:widowControl w:val="0"/>
      <w:suppressLineNumbers/>
      <w:suppressAutoHyphens/>
      <w:jc w:val="left"/>
    </w:pPr>
    <w:rPr>
      <w:i/>
      <w:sz w:val="20"/>
      <w:szCs w:val="20"/>
    </w:rPr>
  </w:style>
  <w:style w:type="paragraph" w:customStyle="1" w:styleId="1fc">
    <w:name w:val="?????????1"/>
    <w:basedOn w:val="a4"/>
    <w:rsid w:val="00037808"/>
    <w:pPr>
      <w:widowControl w:val="0"/>
      <w:suppressLineNumbers/>
      <w:suppressAutoHyphens/>
      <w:spacing w:before="0" w:after="0"/>
      <w:jc w:val="left"/>
    </w:pPr>
    <w:rPr>
      <w:szCs w:val="20"/>
    </w:rPr>
  </w:style>
  <w:style w:type="paragraph" w:customStyle="1" w:styleId="313">
    <w:name w:val="???????? ????? ? ???????? 31"/>
    <w:basedOn w:val="a4"/>
    <w:rsid w:val="00037808"/>
    <w:pPr>
      <w:widowControl w:val="0"/>
      <w:suppressAutoHyphens/>
      <w:spacing w:before="0" w:after="0"/>
      <w:ind w:left="1276" w:hanging="142"/>
    </w:pPr>
    <w:rPr>
      <w:sz w:val="28"/>
      <w:szCs w:val="20"/>
    </w:rPr>
  </w:style>
  <w:style w:type="paragraph" w:customStyle="1" w:styleId="WW-30">
    <w:name w:val="WW-???????? ????? 3"/>
    <w:basedOn w:val="a4"/>
    <w:rsid w:val="00037808"/>
    <w:pPr>
      <w:widowControl w:val="0"/>
      <w:suppressAutoHyphens/>
      <w:spacing w:before="0"/>
      <w:jc w:val="left"/>
    </w:pPr>
    <w:rPr>
      <w:sz w:val="16"/>
      <w:szCs w:val="20"/>
    </w:rPr>
  </w:style>
  <w:style w:type="paragraph" w:customStyle="1" w:styleId="314">
    <w:name w:val="???????? ????? 31"/>
    <w:basedOn w:val="a4"/>
    <w:rsid w:val="00037808"/>
    <w:pPr>
      <w:widowControl w:val="0"/>
      <w:suppressAutoHyphens/>
      <w:spacing w:before="0"/>
      <w:jc w:val="left"/>
    </w:pPr>
    <w:rPr>
      <w:sz w:val="16"/>
      <w:szCs w:val="20"/>
    </w:rPr>
  </w:style>
  <w:style w:type="paragraph" w:customStyle="1" w:styleId="214">
    <w:name w:val="???????? ????? 21"/>
    <w:basedOn w:val="a4"/>
    <w:rsid w:val="00037808"/>
    <w:pPr>
      <w:widowControl w:val="0"/>
      <w:suppressAutoHyphens/>
      <w:spacing w:before="0" w:line="480" w:lineRule="auto"/>
      <w:jc w:val="left"/>
    </w:pPr>
    <w:rPr>
      <w:szCs w:val="20"/>
    </w:rPr>
  </w:style>
  <w:style w:type="paragraph" w:customStyle="1" w:styleId="WW-20">
    <w:name w:val="WW-???????? ????? 2"/>
    <w:basedOn w:val="a4"/>
    <w:rsid w:val="00037808"/>
    <w:pPr>
      <w:widowControl w:val="0"/>
      <w:suppressAutoHyphens/>
      <w:spacing w:before="0" w:line="480" w:lineRule="auto"/>
      <w:jc w:val="left"/>
    </w:pPr>
    <w:rPr>
      <w:szCs w:val="20"/>
    </w:rPr>
  </w:style>
  <w:style w:type="paragraph" w:customStyle="1" w:styleId="223">
    <w:name w:val="???????? ????? 22"/>
    <w:basedOn w:val="a4"/>
    <w:rsid w:val="00037808"/>
    <w:pPr>
      <w:widowControl w:val="0"/>
      <w:spacing w:before="0" w:line="480" w:lineRule="auto"/>
      <w:jc w:val="left"/>
    </w:pPr>
    <w:rPr>
      <w:szCs w:val="20"/>
    </w:rPr>
  </w:style>
  <w:style w:type="paragraph" w:customStyle="1" w:styleId="afffffd">
    <w:name w:val="??????? (???)"/>
    <w:basedOn w:val="a4"/>
    <w:rsid w:val="00037808"/>
    <w:pPr>
      <w:widowControl w:val="0"/>
      <w:spacing w:before="100" w:after="119"/>
      <w:jc w:val="left"/>
    </w:pPr>
    <w:rPr>
      <w:szCs w:val="20"/>
    </w:rPr>
  </w:style>
  <w:style w:type="paragraph" w:customStyle="1" w:styleId="322">
    <w:name w:val="???????? ????? ? ???????? 32"/>
    <w:basedOn w:val="a4"/>
    <w:rsid w:val="00037808"/>
    <w:pPr>
      <w:widowControl w:val="0"/>
      <w:spacing w:before="0"/>
      <w:ind w:left="283"/>
      <w:jc w:val="left"/>
    </w:pPr>
    <w:rPr>
      <w:sz w:val="16"/>
      <w:szCs w:val="20"/>
    </w:rPr>
  </w:style>
  <w:style w:type="paragraph" w:customStyle="1" w:styleId="215">
    <w:name w:val="???????? ????? ? ???????? 21"/>
    <w:basedOn w:val="a4"/>
    <w:rsid w:val="00037808"/>
    <w:pPr>
      <w:widowControl w:val="0"/>
      <w:spacing w:before="0" w:line="480" w:lineRule="auto"/>
      <w:ind w:left="283"/>
      <w:jc w:val="left"/>
    </w:pPr>
    <w:rPr>
      <w:szCs w:val="20"/>
    </w:rPr>
  </w:style>
  <w:style w:type="paragraph" w:customStyle="1" w:styleId="2f2">
    <w:name w:val="???????? ????? 2"/>
    <w:basedOn w:val="a4"/>
    <w:rsid w:val="00037808"/>
    <w:pPr>
      <w:spacing w:before="0" w:after="0"/>
      <w:jc w:val="left"/>
    </w:pPr>
    <w:rPr>
      <w:rFonts w:ascii="SchoolBook" w:hAnsi="SchoolBook"/>
      <w:szCs w:val="20"/>
    </w:rPr>
  </w:style>
  <w:style w:type="paragraph" w:customStyle="1" w:styleId="3d">
    <w:name w:val="???????? ????? 3"/>
    <w:basedOn w:val="a4"/>
    <w:rsid w:val="00037808"/>
    <w:pPr>
      <w:spacing w:before="0" w:after="0"/>
      <w:jc w:val="center"/>
    </w:pPr>
    <w:rPr>
      <w:rFonts w:ascii="SchoolBook" w:hAnsi="SchoolBook"/>
      <w:szCs w:val="20"/>
    </w:rPr>
  </w:style>
  <w:style w:type="paragraph" w:customStyle="1" w:styleId="2f3">
    <w:name w:val="???????? ????? ? ???????? 2"/>
    <w:basedOn w:val="a4"/>
    <w:rsid w:val="00037808"/>
    <w:pPr>
      <w:spacing w:before="0" w:after="0"/>
      <w:ind w:left="214"/>
      <w:jc w:val="left"/>
    </w:pPr>
    <w:rPr>
      <w:rFonts w:ascii="SchoolBook" w:hAnsi="SchoolBook"/>
      <w:szCs w:val="20"/>
    </w:rPr>
  </w:style>
  <w:style w:type="paragraph" w:customStyle="1" w:styleId="3e">
    <w:name w:val="???????? ????? ? ???????? 3"/>
    <w:basedOn w:val="a4"/>
    <w:rsid w:val="00037808"/>
    <w:pPr>
      <w:tabs>
        <w:tab w:val="left" w:pos="851"/>
      </w:tabs>
      <w:spacing w:before="0" w:after="0"/>
      <w:ind w:left="3119" w:hanging="3119"/>
    </w:pPr>
    <w:rPr>
      <w:rFonts w:ascii="SchoolBook" w:hAnsi="SchoolBook"/>
      <w:sz w:val="26"/>
      <w:szCs w:val="20"/>
    </w:rPr>
  </w:style>
  <w:style w:type="paragraph" w:customStyle="1" w:styleId="WW-b">
    <w:name w:val="WW-?????????? ???????"/>
    <w:basedOn w:val="a4"/>
    <w:rsid w:val="00037808"/>
    <w:pPr>
      <w:widowControl w:val="0"/>
      <w:suppressLineNumbers/>
      <w:suppressAutoHyphens/>
      <w:spacing w:before="0" w:after="0"/>
      <w:jc w:val="left"/>
    </w:pPr>
    <w:rPr>
      <w:szCs w:val="20"/>
    </w:rPr>
  </w:style>
  <w:style w:type="character" w:styleId="afffffe">
    <w:name w:val="Placeholder Text"/>
    <w:basedOn w:val="a5"/>
    <w:uiPriority w:val="99"/>
    <w:semiHidden/>
    <w:rsid w:val="00037808"/>
    <w:rPr>
      <w:color w:val="808080"/>
    </w:rPr>
  </w:style>
  <w:style w:type="paragraph" w:customStyle="1" w:styleId="3f">
    <w:name w:val="Обычный3"/>
    <w:rsid w:val="00037808"/>
    <w:pPr>
      <w:widowControl w:val="0"/>
    </w:pPr>
    <w:rPr>
      <w:rFonts w:ascii="Arial" w:hAnsi="Arial"/>
      <w:snapToGrid w:val="0"/>
    </w:rPr>
  </w:style>
  <w:style w:type="paragraph" w:customStyle="1" w:styleId="IG">
    <w:name w:val="Обычный_IG Знак Знак Знак"/>
    <w:basedOn w:val="a4"/>
    <w:rsid w:val="00037808"/>
    <w:pPr>
      <w:spacing w:before="0" w:after="0" w:line="360" w:lineRule="auto"/>
      <w:ind w:firstLine="709"/>
    </w:pPr>
    <w:rPr>
      <w:sz w:val="28"/>
      <w:szCs w:val="28"/>
    </w:rPr>
  </w:style>
  <w:style w:type="character" w:customStyle="1" w:styleId="WW8Num12z3">
    <w:name w:val="WW8Num12z3"/>
    <w:rsid w:val="00037808"/>
    <w:rPr>
      <w:rFonts w:ascii="Symbol" w:hAnsi="Symbol"/>
    </w:rPr>
  </w:style>
  <w:style w:type="character" w:customStyle="1" w:styleId="WW8Num13z1">
    <w:name w:val="WW8Num13z1"/>
    <w:rsid w:val="00037808"/>
    <w:rPr>
      <w:rFonts w:ascii="Courier New" w:hAnsi="Courier New" w:cs="Courier New"/>
    </w:rPr>
  </w:style>
  <w:style w:type="character" w:customStyle="1" w:styleId="WW8Num16z3">
    <w:name w:val="WW8Num16z3"/>
    <w:rsid w:val="00037808"/>
    <w:rPr>
      <w:rFonts w:ascii="Symbol" w:hAnsi="Symbol"/>
    </w:rPr>
  </w:style>
  <w:style w:type="character" w:customStyle="1" w:styleId="WW8Num22z3">
    <w:name w:val="WW8Num22z3"/>
    <w:rsid w:val="00037808"/>
    <w:rPr>
      <w:rFonts w:ascii="Symbol" w:hAnsi="Symbol"/>
    </w:rPr>
  </w:style>
  <w:style w:type="character" w:customStyle="1" w:styleId="1fd">
    <w:name w:val="Знак примечания1"/>
    <w:basedOn w:val="17"/>
    <w:rsid w:val="00037808"/>
    <w:rPr>
      <w:sz w:val="16"/>
      <w:szCs w:val="16"/>
    </w:rPr>
  </w:style>
  <w:style w:type="character" w:customStyle="1" w:styleId="2f4">
    <w:name w:val="Знак Знак2"/>
    <w:basedOn w:val="17"/>
    <w:rsid w:val="00037808"/>
    <w:rPr>
      <w:rFonts w:ascii="Arial" w:hAnsi="Arial" w:cs="Arial"/>
      <w:b/>
      <w:bCs/>
      <w:sz w:val="26"/>
      <w:szCs w:val="26"/>
    </w:rPr>
  </w:style>
  <w:style w:type="character" w:customStyle="1" w:styleId="1fe">
    <w:name w:val="Знак Знак1"/>
    <w:basedOn w:val="17"/>
    <w:rsid w:val="00037808"/>
    <w:rPr>
      <w:sz w:val="28"/>
      <w:szCs w:val="28"/>
    </w:rPr>
  </w:style>
  <w:style w:type="paragraph" w:customStyle="1" w:styleId="1ff">
    <w:name w:val="Текст примечания1"/>
    <w:basedOn w:val="a4"/>
    <w:rsid w:val="00037808"/>
    <w:pPr>
      <w:suppressAutoHyphens/>
      <w:spacing w:before="0" w:after="0"/>
      <w:jc w:val="left"/>
    </w:pPr>
    <w:rPr>
      <w:sz w:val="20"/>
      <w:szCs w:val="20"/>
      <w:lang w:eastAsia="ar-SA"/>
    </w:rPr>
  </w:style>
  <w:style w:type="paragraph" w:customStyle="1" w:styleId="240">
    <w:name w:val="Основной текст 24"/>
    <w:basedOn w:val="a4"/>
    <w:rsid w:val="00037808"/>
    <w:pPr>
      <w:widowControl w:val="0"/>
      <w:suppressAutoHyphens/>
      <w:overflowPunct w:val="0"/>
      <w:autoSpaceDE w:val="0"/>
      <w:spacing w:before="0" w:after="0"/>
      <w:textAlignment w:val="baseline"/>
    </w:pPr>
    <w:rPr>
      <w:sz w:val="28"/>
      <w:szCs w:val="20"/>
      <w:lang w:eastAsia="ar-SA"/>
    </w:rPr>
  </w:style>
  <w:style w:type="paragraph" w:customStyle="1" w:styleId="43">
    <w:name w:val="Обычный4"/>
    <w:rsid w:val="00037808"/>
    <w:pPr>
      <w:widowControl w:val="0"/>
    </w:pPr>
    <w:rPr>
      <w:rFonts w:ascii="Arial" w:hAnsi="Arial"/>
      <w:snapToGrid w:val="0"/>
    </w:rPr>
  </w:style>
  <w:style w:type="paragraph" w:customStyle="1" w:styleId="1ff0">
    <w:name w:val="Основной текст1"/>
    <w:basedOn w:val="a4"/>
    <w:rsid w:val="00037808"/>
    <w:pPr>
      <w:spacing w:before="0" w:after="0"/>
      <w:jc w:val="center"/>
    </w:pPr>
    <w:rPr>
      <w:szCs w:val="20"/>
    </w:rPr>
  </w:style>
  <w:style w:type="paragraph" w:customStyle="1" w:styleId="affffff">
    <w:name w:val="Обычный (ПЗ)"/>
    <w:basedOn w:val="a4"/>
    <w:rsid w:val="00037808"/>
    <w:pPr>
      <w:spacing w:before="0" w:after="0"/>
      <w:ind w:firstLine="720"/>
    </w:pPr>
    <w:rPr>
      <w:rFonts w:ascii="Arial" w:hAnsi="Arial"/>
      <w:szCs w:val="20"/>
    </w:rPr>
  </w:style>
  <w:style w:type="paragraph" w:customStyle="1" w:styleId="IG0">
    <w:name w:val="Маркированный_список_IG"/>
    <w:basedOn w:val="a4"/>
    <w:rsid w:val="00037808"/>
    <w:pPr>
      <w:tabs>
        <w:tab w:val="num" w:pos="11"/>
        <w:tab w:val="left" w:pos="1134"/>
      </w:tabs>
      <w:snapToGrid w:val="0"/>
      <w:spacing w:before="0" w:after="0" w:line="360" w:lineRule="auto"/>
      <w:ind w:left="11" w:firstLine="709"/>
    </w:pPr>
    <w:rPr>
      <w:sz w:val="28"/>
      <w:szCs w:val="28"/>
    </w:rPr>
  </w:style>
  <w:style w:type="paragraph" w:customStyle="1" w:styleId="332">
    <w:name w:val="Основной текст с отступом 33"/>
    <w:basedOn w:val="a4"/>
    <w:rsid w:val="00037808"/>
    <w:pPr>
      <w:overflowPunct w:val="0"/>
      <w:autoSpaceDE w:val="0"/>
      <w:autoSpaceDN w:val="0"/>
      <w:adjustRightInd w:val="0"/>
      <w:spacing w:before="0" w:after="0"/>
      <w:ind w:firstLine="720"/>
      <w:textAlignment w:val="baseline"/>
    </w:pPr>
    <w:rPr>
      <w:sz w:val="26"/>
      <w:szCs w:val="20"/>
    </w:rPr>
  </w:style>
  <w:style w:type="paragraph" w:customStyle="1" w:styleId="340">
    <w:name w:val="Основной текст 34"/>
    <w:basedOn w:val="a4"/>
    <w:rsid w:val="00037808"/>
    <w:pPr>
      <w:spacing w:before="0" w:after="0"/>
      <w:jc w:val="left"/>
    </w:pPr>
    <w:rPr>
      <w:sz w:val="28"/>
      <w:szCs w:val="20"/>
      <w:lang w:val="en-US"/>
    </w:rPr>
  </w:style>
  <w:style w:type="character" w:customStyle="1" w:styleId="710">
    <w:name w:val="Заголовок 7 Знак1"/>
    <w:basedOn w:val="a5"/>
    <w:rsid w:val="00037808"/>
    <w:rPr>
      <w:b/>
      <w:sz w:val="23"/>
      <w:u w:val="single"/>
    </w:rPr>
  </w:style>
  <w:style w:type="character" w:customStyle="1" w:styleId="IG1">
    <w:name w:val="Название_рис_IG Знак"/>
    <w:basedOn w:val="a5"/>
    <w:rsid w:val="00037808"/>
    <w:rPr>
      <w:sz w:val="28"/>
      <w:lang w:val="ru-RU" w:eastAsia="ru-RU" w:bidi="ar-SA"/>
    </w:rPr>
  </w:style>
  <w:style w:type="character" w:customStyle="1" w:styleId="216">
    <w:name w:val="Основной текст 2 Знак1"/>
    <w:basedOn w:val="a5"/>
    <w:rsid w:val="00037808"/>
    <w:rPr>
      <w:rFonts w:ascii="Arial" w:eastAsia="Times New Roman" w:hAnsi="Arial" w:cs="Times New Roman"/>
      <w:sz w:val="24"/>
      <w:szCs w:val="20"/>
      <w:lang w:eastAsia="ru-RU"/>
    </w:rPr>
  </w:style>
  <w:style w:type="paragraph" w:customStyle="1" w:styleId="IG2">
    <w:name w:val="Обычный_IG"/>
    <w:basedOn w:val="a4"/>
    <w:rsid w:val="00037808"/>
    <w:pPr>
      <w:spacing w:before="0" w:after="0" w:line="360" w:lineRule="auto"/>
      <w:ind w:firstLine="709"/>
    </w:pPr>
    <w:rPr>
      <w:sz w:val="28"/>
      <w:szCs w:val="28"/>
    </w:rPr>
  </w:style>
  <w:style w:type="paragraph" w:customStyle="1" w:styleId="2f5">
    <w:name w:val="Список 2.литература"/>
    <w:basedOn w:val="a4"/>
    <w:rsid w:val="00037808"/>
    <w:pPr>
      <w:spacing w:line="-300" w:lineRule="auto"/>
      <w:ind w:left="284" w:hanging="284"/>
    </w:pPr>
    <w:rPr>
      <w:szCs w:val="20"/>
    </w:rPr>
  </w:style>
  <w:style w:type="paragraph" w:customStyle="1" w:styleId="affffff0">
    <w:name w:val="ОсновнойтекстНПБ"/>
    <w:basedOn w:val="a4"/>
    <w:rsid w:val="00037808"/>
    <w:pPr>
      <w:spacing w:before="0" w:after="0"/>
      <w:ind w:firstLine="1134"/>
    </w:pPr>
    <w:rPr>
      <w:rFonts w:ascii="Arial" w:hAnsi="Arial" w:cs="Arial"/>
      <w:szCs w:val="20"/>
    </w:rPr>
  </w:style>
  <w:style w:type="paragraph" w:customStyle="1" w:styleId="232">
    <w:name w:val="Основной текст с отступом 23"/>
    <w:basedOn w:val="a4"/>
    <w:rsid w:val="00037808"/>
    <w:pPr>
      <w:suppressAutoHyphens/>
      <w:spacing w:before="0" w:after="0"/>
      <w:ind w:firstLine="720"/>
      <w:jc w:val="center"/>
    </w:pPr>
    <w:rPr>
      <w:sz w:val="36"/>
      <w:szCs w:val="20"/>
      <w:lang w:eastAsia="ar-SA"/>
    </w:rPr>
  </w:style>
  <w:style w:type="paragraph" w:customStyle="1" w:styleId="Engineer2">
    <w:name w:val="Engineer 2"/>
    <w:basedOn w:val="a4"/>
    <w:link w:val="Engineer20"/>
    <w:qFormat/>
    <w:rsid w:val="00A43B50"/>
    <w:pPr>
      <w:spacing w:before="160" w:after="160" w:line="360" w:lineRule="auto"/>
      <w:ind w:firstLine="851"/>
    </w:pPr>
    <w:rPr>
      <w:rFonts w:ascii="Arial" w:hAnsi="Arial"/>
      <w:szCs w:val="20"/>
      <w:u w:val="single"/>
    </w:rPr>
  </w:style>
  <w:style w:type="character" w:customStyle="1" w:styleId="Engineer20">
    <w:name w:val="Engineer 2 Знак"/>
    <w:basedOn w:val="a5"/>
    <w:link w:val="Engineer2"/>
    <w:rsid w:val="00A43B50"/>
    <w:rPr>
      <w:rFonts w:ascii="Arial" w:hAnsi="Arial"/>
      <w:sz w:val="24"/>
      <w:u w:val="single"/>
    </w:rPr>
  </w:style>
  <w:style w:type="paragraph" w:customStyle="1" w:styleId="affffff1">
    <w:name w:val="Стандартный"/>
    <w:basedOn w:val="a4"/>
    <w:link w:val="affffff2"/>
    <w:qFormat/>
    <w:rsid w:val="00A43B50"/>
    <w:pPr>
      <w:spacing w:before="0" w:after="0" w:line="360" w:lineRule="auto"/>
      <w:ind w:firstLine="851"/>
    </w:pPr>
    <w:rPr>
      <w:rFonts w:ascii="Arial" w:hAnsi="Arial"/>
      <w:szCs w:val="20"/>
    </w:rPr>
  </w:style>
  <w:style w:type="character" w:customStyle="1" w:styleId="affffff2">
    <w:name w:val="Стандартный Знак"/>
    <w:basedOn w:val="a5"/>
    <w:link w:val="affffff1"/>
    <w:rsid w:val="00A43B50"/>
    <w:rPr>
      <w:rFonts w:ascii="Arial" w:hAnsi="Arial"/>
      <w:sz w:val="24"/>
    </w:rPr>
  </w:style>
  <w:style w:type="character" w:customStyle="1" w:styleId="af">
    <w:name w:val="Абзац списка Знак"/>
    <w:basedOn w:val="a5"/>
    <w:link w:val="ae"/>
    <w:uiPriority w:val="34"/>
    <w:rsid w:val="00A43B50"/>
    <w:rPr>
      <w:sz w:val="24"/>
      <w:szCs w:val="24"/>
      <w:lang w:val="en-US" w:eastAsia="en-US"/>
    </w:rPr>
  </w:style>
  <w:style w:type="paragraph" w:customStyle="1" w:styleId="-">
    <w:name w:val="Список [-] (ПЗ)"/>
    <w:basedOn w:val="a4"/>
    <w:rsid w:val="00496032"/>
    <w:pPr>
      <w:numPr>
        <w:numId w:val="36"/>
      </w:numPr>
      <w:spacing w:before="0" w:after="0"/>
      <w:jc w:val="left"/>
    </w:pPr>
    <w:rPr>
      <w:rFonts w:ascii="Arial" w:hAnsi="Arial"/>
      <w:szCs w:val="20"/>
    </w:rPr>
  </w:style>
  <w:style w:type="paragraph" w:customStyle="1" w:styleId="xl145">
    <w:name w:val="xl145"/>
    <w:basedOn w:val="a4"/>
    <w:rsid w:val="00BE6DE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46">
    <w:name w:val="xl146"/>
    <w:basedOn w:val="a4"/>
    <w:rsid w:val="00BE6DE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2"/>
      <w:szCs w:val="22"/>
    </w:rPr>
  </w:style>
  <w:style w:type="paragraph" w:customStyle="1" w:styleId="xl147">
    <w:name w:val="xl147"/>
    <w:basedOn w:val="a4"/>
    <w:rsid w:val="00BE6DE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48">
    <w:name w:val="xl148"/>
    <w:basedOn w:val="a4"/>
    <w:rsid w:val="00BE6DE1"/>
    <w:pPr>
      <w:pBdr>
        <w:top w:val="single" w:sz="4" w:space="0" w:color="auto"/>
        <w:left w:val="single" w:sz="4" w:space="9" w:color="auto"/>
        <w:bottom w:val="single" w:sz="4" w:space="0" w:color="auto"/>
        <w:right w:val="single" w:sz="4" w:space="0" w:color="auto"/>
      </w:pBdr>
      <w:shd w:val="clear" w:color="000000" w:fill="FFFFFF"/>
      <w:spacing w:before="100" w:beforeAutospacing="1" w:after="100" w:afterAutospacing="1"/>
      <w:ind w:firstLineChars="100" w:firstLine="100"/>
      <w:jc w:val="left"/>
      <w:textAlignment w:val="center"/>
    </w:pPr>
    <w:rPr>
      <w:sz w:val="22"/>
      <w:szCs w:val="22"/>
    </w:rPr>
  </w:style>
  <w:style w:type="paragraph" w:customStyle="1" w:styleId="xl149">
    <w:name w:val="xl149"/>
    <w:basedOn w:val="a4"/>
    <w:rsid w:val="00BE6DE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sz w:val="22"/>
      <w:szCs w:val="22"/>
    </w:rPr>
  </w:style>
  <w:style w:type="paragraph" w:customStyle="1" w:styleId="xl150">
    <w:name w:val="xl150"/>
    <w:basedOn w:val="a4"/>
    <w:rsid w:val="00BE6DE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sz w:val="22"/>
      <w:szCs w:val="22"/>
    </w:rPr>
  </w:style>
  <w:style w:type="paragraph" w:customStyle="1" w:styleId="xl151">
    <w:name w:val="xl151"/>
    <w:basedOn w:val="a4"/>
    <w:rsid w:val="00BE6DE1"/>
    <w:pPr>
      <w:pBdr>
        <w:top w:val="single" w:sz="4" w:space="0" w:color="auto"/>
        <w:left w:val="single" w:sz="4" w:space="0" w:color="auto"/>
        <w:bottom w:val="single" w:sz="4" w:space="0" w:color="auto"/>
      </w:pBdr>
      <w:spacing w:before="100" w:beforeAutospacing="1" w:after="100" w:afterAutospacing="1"/>
      <w:textAlignment w:val="center"/>
    </w:pPr>
    <w:rPr>
      <w:sz w:val="22"/>
      <w:szCs w:val="22"/>
    </w:rPr>
  </w:style>
  <w:style w:type="paragraph" w:customStyle="1" w:styleId="xl152">
    <w:name w:val="xl152"/>
    <w:basedOn w:val="a4"/>
    <w:rsid w:val="00BE6DE1"/>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sz w:val="22"/>
      <w:szCs w:val="22"/>
    </w:rPr>
  </w:style>
  <w:style w:type="paragraph" w:customStyle="1" w:styleId="xl153">
    <w:name w:val="xl153"/>
    <w:basedOn w:val="a4"/>
    <w:rsid w:val="00BE6DE1"/>
    <w:pPr>
      <w:pBdr>
        <w:top w:val="single" w:sz="4" w:space="0" w:color="auto"/>
        <w:bottom w:val="single" w:sz="4" w:space="0" w:color="auto"/>
      </w:pBdr>
      <w:shd w:val="clear" w:color="000000" w:fill="FFFFFF"/>
      <w:spacing w:before="100" w:beforeAutospacing="1" w:after="100" w:afterAutospacing="1"/>
      <w:textAlignment w:val="center"/>
    </w:pPr>
    <w:rPr>
      <w:sz w:val="22"/>
      <w:szCs w:val="22"/>
    </w:rPr>
  </w:style>
  <w:style w:type="paragraph" w:customStyle="1" w:styleId="xl154">
    <w:name w:val="xl154"/>
    <w:basedOn w:val="a4"/>
    <w:rsid w:val="00BE6DE1"/>
    <w:pPr>
      <w:pBdr>
        <w:top w:val="single" w:sz="4" w:space="0" w:color="auto"/>
        <w:left w:val="single" w:sz="4" w:space="0" w:color="auto"/>
        <w:bottom w:val="single" w:sz="4" w:space="0" w:color="auto"/>
      </w:pBdr>
      <w:shd w:val="clear" w:color="000000" w:fill="FFFFFF"/>
      <w:spacing w:before="100" w:beforeAutospacing="1" w:after="100" w:afterAutospacing="1"/>
      <w:jc w:val="left"/>
      <w:textAlignment w:val="center"/>
    </w:pPr>
    <w:rPr>
      <w:sz w:val="22"/>
      <w:szCs w:val="22"/>
    </w:rPr>
  </w:style>
  <w:style w:type="paragraph" w:customStyle="1" w:styleId="xl155">
    <w:name w:val="xl155"/>
    <w:basedOn w:val="a4"/>
    <w:rsid w:val="00BE6DE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156">
    <w:name w:val="xl156"/>
    <w:basedOn w:val="a4"/>
    <w:rsid w:val="00BE6DE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2"/>
      <w:szCs w:val="22"/>
    </w:rPr>
  </w:style>
  <w:style w:type="paragraph" w:customStyle="1" w:styleId="xl157">
    <w:name w:val="xl157"/>
    <w:basedOn w:val="a4"/>
    <w:rsid w:val="00BE6DE1"/>
    <w:pPr>
      <w:pBdr>
        <w:bottom w:val="single" w:sz="4" w:space="0" w:color="auto"/>
        <w:right w:val="single" w:sz="4" w:space="0" w:color="auto"/>
      </w:pBdr>
      <w:shd w:val="clear" w:color="000000" w:fill="FFFFFF"/>
      <w:spacing w:before="100" w:beforeAutospacing="1" w:after="100" w:afterAutospacing="1"/>
      <w:textAlignment w:val="center"/>
    </w:pPr>
    <w:rPr>
      <w:sz w:val="22"/>
      <w:szCs w:val="22"/>
    </w:rPr>
  </w:style>
  <w:style w:type="paragraph" w:customStyle="1" w:styleId="xl158">
    <w:name w:val="xl158"/>
    <w:basedOn w:val="a4"/>
    <w:rsid w:val="00BE6DE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2"/>
      <w:szCs w:val="22"/>
    </w:rPr>
  </w:style>
  <w:style w:type="paragraph" w:customStyle="1" w:styleId="xl159">
    <w:name w:val="xl159"/>
    <w:basedOn w:val="a4"/>
    <w:rsid w:val="00BE6DE1"/>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sz w:val="22"/>
      <w:szCs w:val="22"/>
    </w:rPr>
  </w:style>
</w:styles>
</file>

<file path=word/webSettings.xml><?xml version="1.0" encoding="utf-8"?>
<w:webSettings xmlns:r="http://schemas.openxmlformats.org/officeDocument/2006/relationships" xmlns:w="http://schemas.openxmlformats.org/wordprocessingml/2006/main">
  <w:divs>
    <w:div w:id="1203557">
      <w:bodyDiv w:val="1"/>
      <w:marLeft w:val="0"/>
      <w:marRight w:val="0"/>
      <w:marTop w:val="0"/>
      <w:marBottom w:val="0"/>
      <w:divBdr>
        <w:top w:val="none" w:sz="0" w:space="0" w:color="auto"/>
        <w:left w:val="none" w:sz="0" w:space="0" w:color="auto"/>
        <w:bottom w:val="none" w:sz="0" w:space="0" w:color="auto"/>
        <w:right w:val="none" w:sz="0" w:space="0" w:color="auto"/>
      </w:divBdr>
    </w:div>
    <w:div w:id="9262111">
      <w:bodyDiv w:val="1"/>
      <w:marLeft w:val="0"/>
      <w:marRight w:val="0"/>
      <w:marTop w:val="0"/>
      <w:marBottom w:val="0"/>
      <w:divBdr>
        <w:top w:val="none" w:sz="0" w:space="0" w:color="auto"/>
        <w:left w:val="none" w:sz="0" w:space="0" w:color="auto"/>
        <w:bottom w:val="none" w:sz="0" w:space="0" w:color="auto"/>
        <w:right w:val="none" w:sz="0" w:space="0" w:color="auto"/>
      </w:divBdr>
    </w:div>
    <w:div w:id="24866182">
      <w:bodyDiv w:val="1"/>
      <w:marLeft w:val="0"/>
      <w:marRight w:val="0"/>
      <w:marTop w:val="0"/>
      <w:marBottom w:val="0"/>
      <w:divBdr>
        <w:top w:val="none" w:sz="0" w:space="0" w:color="auto"/>
        <w:left w:val="none" w:sz="0" w:space="0" w:color="auto"/>
        <w:bottom w:val="none" w:sz="0" w:space="0" w:color="auto"/>
        <w:right w:val="none" w:sz="0" w:space="0" w:color="auto"/>
      </w:divBdr>
    </w:div>
    <w:div w:id="26760495">
      <w:bodyDiv w:val="1"/>
      <w:marLeft w:val="0"/>
      <w:marRight w:val="0"/>
      <w:marTop w:val="0"/>
      <w:marBottom w:val="0"/>
      <w:divBdr>
        <w:top w:val="none" w:sz="0" w:space="0" w:color="auto"/>
        <w:left w:val="none" w:sz="0" w:space="0" w:color="auto"/>
        <w:bottom w:val="none" w:sz="0" w:space="0" w:color="auto"/>
        <w:right w:val="none" w:sz="0" w:space="0" w:color="auto"/>
      </w:divBdr>
    </w:div>
    <w:div w:id="31614572">
      <w:bodyDiv w:val="1"/>
      <w:marLeft w:val="0"/>
      <w:marRight w:val="0"/>
      <w:marTop w:val="0"/>
      <w:marBottom w:val="0"/>
      <w:divBdr>
        <w:top w:val="none" w:sz="0" w:space="0" w:color="auto"/>
        <w:left w:val="none" w:sz="0" w:space="0" w:color="auto"/>
        <w:bottom w:val="none" w:sz="0" w:space="0" w:color="auto"/>
        <w:right w:val="none" w:sz="0" w:space="0" w:color="auto"/>
      </w:divBdr>
    </w:div>
    <w:div w:id="38091669">
      <w:bodyDiv w:val="1"/>
      <w:marLeft w:val="0"/>
      <w:marRight w:val="0"/>
      <w:marTop w:val="0"/>
      <w:marBottom w:val="0"/>
      <w:divBdr>
        <w:top w:val="none" w:sz="0" w:space="0" w:color="auto"/>
        <w:left w:val="none" w:sz="0" w:space="0" w:color="auto"/>
        <w:bottom w:val="none" w:sz="0" w:space="0" w:color="auto"/>
        <w:right w:val="none" w:sz="0" w:space="0" w:color="auto"/>
      </w:divBdr>
    </w:div>
    <w:div w:id="49380672">
      <w:bodyDiv w:val="1"/>
      <w:marLeft w:val="0"/>
      <w:marRight w:val="0"/>
      <w:marTop w:val="0"/>
      <w:marBottom w:val="0"/>
      <w:divBdr>
        <w:top w:val="none" w:sz="0" w:space="0" w:color="auto"/>
        <w:left w:val="none" w:sz="0" w:space="0" w:color="auto"/>
        <w:bottom w:val="none" w:sz="0" w:space="0" w:color="auto"/>
        <w:right w:val="none" w:sz="0" w:space="0" w:color="auto"/>
      </w:divBdr>
    </w:div>
    <w:div w:id="50543402">
      <w:bodyDiv w:val="1"/>
      <w:marLeft w:val="0"/>
      <w:marRight w:val="0"/>
      <w:marTop w:val="0"/>
      <w:marBottom w:val="0"/>
      <w:divBdr>
        <w:top w:val="none" w:sz="0" w:space="0" w:color="auto"/>
        <w:left w:val="none" w:sz="0" w:space="0" w:color="auto"/>
        <w:bottom w:val="none" w:sz="0" w:space="0" w:color="auto"/>
        <w:right w:val="none" w:sz="0" w:space="0" w:color="auto"/>
      </w:divBdr>
    </w:div>
    <w:div w:id="75441745">
      <w:bodyDiv w:val="1"/>
      <w:marLeft w:val="0"/>
      <w:marRight w:val="0"/>
      <w:marTop w:val="0"/>
      <w:marBottom w:val="0"/>
      <w:divBdr>
        <w:top w:val="none" w:sz="0" w:space="0" w:color="auto"/>
        <w:left w:val="none" w:sz="0" w:space="0" w:color="auto"/>
        <w:bottom w:val="none" w:sz="0" w:space="0" w:color="auto"/>
        <w:right w:val="none" w:sz="0" w:space="0" w:color="auto"/>
      </w:divBdr>
    </w:div>
    <w:div w:id="102309901">
      <w:bodyDiv w:val="1"/>
      <w:marLeft w:val="0"/>
      <w:marRight w:val="0"/>
      <w:marTop w:val="0"/>
      <w:marBottom w:val="0"/>
      <w:divBdr>
        <w:top w:val="none" w:sz="0" w:space="0" w:color="auto"/>
        <w:left w:val="none" w:sz="0" w:space="0" w:color="auto"/>
        <w:bottom w:val="none" w:sz="0" w:space="0" w:color="auto"/>
        <w:right w:val="none" w:sz="0" w:space="0" w:color="auto"/>
      </w:divBdr>
    </w:div>
    <w:div w:id="181404473">
      <w:bodyDiv w:val="1"/>
      <w:marLeft w:val="0"/>
      <w:marRight w:val="0"/>
      <w:marTop w:val="0"/>
      <w:marBottom w:val="0"/>
      <w:divBdr>
        <w:top w:val="none" w:sz="0" w:space="0" w:color="auto"/>
        <w:left w:val="none" w:sz="0" w:space="0" w:color="auto"/>
        <w:bottom w:val="none" w:sz="0" w:space="0" w:color="auto"/>
        <w:right w:val="none" w:sz="0" w:space="0" w:color="auto"/>
      </w:divBdr>
    </w:div>
    <w:div w:id="182983661">
      <w:bodyDiv w:val="1"/>
      <w:marLeft w:val="0"/>
      <w:marRight w:val="0"/>
      <w:marTop w:val="0"/>
      <w:marBottom w:val="0"/>
      <w:divBdr>
        <w:top w:val="none" w:sz="0" w:space="0" w:color="auto"/>
        <w:left w:val="none" w:sz="0" w:space="0" w:color="auto"/>
        <w:bottom w:val="none" w:sz="0" w:space="0" w:color="auto"/>
        <w:right w:val="none" w:sz="0" w:space="0" w:color="auto"/>
      </w:divBdr>
    </w:div>
    <w:div w:id="189415008">
      <w:bodyDiv w:val="1"/>
      <w:marLeft w:val="0"/>
      <w:marRight w:val="0"/>
      <w:marTop w:val="0"/>
      <w:marBottom w:val="0"/>
      <w:divBdr>
        <w:top w:val="none" w:sz="0" w:space="0" w:color="auto"/>
        <w:left w:val="none" w:sz="0" w:space="0" w:color="auto"/>
        <w:bottom w:val="none" w:sz="0" w:space="0" w:color="auto"/>
        <w:right w:val="none" w:sz="0" w:space="0" w:color="auto"/>
      </w:divBdr>
    </w:div>
    <w:div w:id="198590134">
      <w:bodyDiv w:val="1"/>
      <w:marLeft w:val="0"/>
      <w:marRight w:val="0"/>
      <w:marTop w:val="0"/>
      <w:marBottom w:val="0"/>
      <w:divBdr>
        <w:top w:val="none" w:sz="0" w:space="0" w:color="auto"/>
        <w:left w:val="none" w:sz="0" w:space="0" w:color="auto"/>
        <w:bottom w:val="none" w:sz="0" w:space="0" w:color="auto"/>
        <w:right w:val="none" w:sz="0" w:space="0" w:color="auto"/>
      </w:divBdr>
    </w:div>
    <w:div w:id="216094839">
      <w:bodyDiv w:val="1"/>
      <w:marLeft w:val="0"/>
      <w:marRight w:val="0"/>
      <w:marTop w:val="0"/>
      <w:marBottom w:val="0"/>
      <w:divBdr>
        <w:top w:val="none" w:sz="0" w:space="0" w:color="auto"/>
        <w:left w:val="none" w:sz="0" w:space="0" w:color="auto"/>
        <w:bottom w:val="none" w:sz="0" w:space="0" w:color="auto"/>
        <w:right w:val="none" w:sz="0" w:space="0" w:color="auto"/>
      </w:divBdr>
    </w:div>
    <w:div w:id="230385519">
      <w:bodyDiv w:val="1"/>
      <w:marLeft w:val="0"/>
      <w:marRight w:val="0"/>
      <w:marTop w:val="0"/>
      <w:marBottom w:val="0"/>
      <w:divBdr>
        <w:top w:val="none" w:sz="0" w:space="0" w:color="auto"/>
        <w:left w:val="none" w:sz="0" w:space="0" w:color="auto"/>
        <w:bottom w:val="none" w:sz="0" w:space="0" w:color="auto"/>
        <w:right w:val="none" w:sz="0" w:space="0" w:color="auto"/>
      </w:divBdr>
    </w:div>
    <w:div w:id="243146120">
      <w:bodyDiv w:val="1"/>
      <w:marLeft w:val="0"/>
      <w:marRight w:val="0"/>
      <w:marTop w:val="0"/>
      <w:marBottom w:val="0"/>
      <w:divBdr>
        <w:top w:val="none" w:sz="0" w:space="0" w:color="auto"/>
        <w:left w:val="none" w:sz="0" w:space="0" w:color="auto"/>
        <w:bottom w:val="none" w:sz="0" w:space="0" w:color="auto"/>
        <w:right w:val="none" w:sz="0" w:space="0" w:color="auto"/>
      </w:divBdr>
    </w:div>
    <w:div w:id="262736439">
      <w:bodyDiv w:val="1"/>
      <w:marLeft w:val="0"/>
      <w:marRight w:val="0"/>
      <w:marTop w:val="0"/>
      <w:marBottom w:val="0"/>
      <w:divBdr>
        <w:top w:val="none" w:sz="0" w:space="0" w:color="auto"/>
        <w:left w:val="none" w:sz="0" w:space="0" w:color="auto"/>
        <w:bottom w:val="none" w:sz="0" w:space="0" w:color="auto"/>
        <w:right w:val="none" w:sz="0" w:space="0" w:color="auto"/>
      </w:divBdr>
    </w:div>
    <w:div w:id="271670729">
      <w:bodyDiv w:val="1"/>
      <w:marLeft w:val="0"/>
      <w:marRight w:val="0"/>
      <w:marTop w:val="0"/>
      <w:marBottom w:val="0"/>
      <w:divBdr>
        <w:top w:val="none" w:sz="0" w:space="0" w:color="auto"/>
        <w:left w:val="none" w:sz="0" w:space="0" w:color="auto"/>
        <w:bottom w:val="none" w:sz="0" w:space="0" w:color="auto"/>
        <w:right w:val="none" w:sz="0" w:space="0" w:color="auto"/>
      </w:divBdr>
    </w:div>
    <w:div w:id="283389073">
      <w:bodyDiv w:val="1"/>
      <w:marLeft w:val="0"/>
      <w:marRight w:val="0"/>
      <w:marTop w:val="0"/>
      <w:marBottom w:val="0"/>
      <w:divBdr>
        <w:top w:val="none" w:sz="0" w:space="0" w:color="auto"/>
        <w:left w:val="none" w:sz="0" w:space="0" w:color="auto"/>
        <w:bottom w:val="none" w:sz="0" w:space="0" w:color="auto"/>
        <w:right w:val="none" w:sz="0" w:space="0" w:color="auto"/>
      </w:divBdr>
    </w:div>
    <w:div w:id="290864330">
      <w:bodyDiv w:val="1"/>
      <w:marLeft w:val="0"/>
      <w:marRight w:val="0"/>
      <w:marTop w:val="0"/>
      <w:marBottom w:val="0"/>
      <w:divBdr>
        <w:top w:val="none" w:sz="0" w:space="0" w:color="auto"/>
        <w:left w:val="none" w:sz="0" w:space="0" w:color="auto"/>
        <w:bottom w:val="none" w:sz="0" w:space="0" w:color="auto"/>
        <w:right w:val="none" w:sz="0" w:space="0" w:color="auto"/>
      </w:divBdr>
    </w:div>
    <w:div w:id="291861163">
      <w:bodyDiv w:val="1"/>
      <w:marLeft w:val="0"/>
      <w:marRight w:val="0"/>
      <w:marTop w:val="0"/>
      <w:marBottom w:val="0"/>
      <w:divBdr>
        <w:top w:val="none" w:sz="0" w:space="0" w:color="auto"/>
        <w:left w:val="none" w:sz="0" w:space="0" w:color="auto"/>
        <w:bottom w:val="none" w:sz="0" w:space="0" w:color="auto"/>
        <w:right w:val="none" w:sz="0" w:space="0" w:color="auto"/>
      </w:divBdr>
    </w:div>
    <w:div w:id="299072995">
      <w:bodyDiv w:val="1"/>
      <w:marLeft w:val="0"/>
      <w:marRight w:val="0"/>
      <w:marTop w:val="0"/>
      <w:marBottom w:val="0"/>
      <w:divBdr>
        <w:top w:val="none" w:sz="0" w:space="0" w:color="auto"/>
        <w:left w:val="none" w:sz="0" w:space="0" w:color="auto"/>
        <w:bottom w:val="none" w:sz="0" w:space="0" w:color="auto"/>
        <w:right w:val="none" w:sz="0" w:space="0" w:color="auto"/>
      </w:divBdr>
    </w:div>
    <w:div w:id="303200780">
      <w:bodyDiv w:val="1"/>
      <w:marLeft w:val="0"/>
      <w:marRight w:val="0"/>
      <w:marTop w:val="0"/>
      <w:marBottom w:val="0"/>
      <w:divBdr>
        <w:top w:val="none" w:sz="0" w:space="0" w:color="auto"/>
        <w:left w:val="none" w:sz="0" w:space="0" w:color="auto"/>
        <w:bottom w:val="none" w:sz="0" w:space="0" w:color="auto"/>
        <w:right w:val="none" w:sz="0" w:space="0" w:color="auto"/>
      </w:divBdr>
    </w:div>
    <w:div w:id="306400588">
      <w:bodyDiv w:val="1"/>
      <w:marLeft w:val="0"/>
      <w:marRight w:val="0"/>
      <w:marTop w:val="0"/>
      <w:marBottom w:val="0"/>
      <w:divBdr>
        <w:top w:val="none" w:sz="0" w:space="0" w:color="auto"/>
        <w:left w:val="none" w:sz="0" w:space="0" w:color="auto"/>
        <w:bottom w:val="none" w:sz="0" w:space="0" w:color="auto"/>
        <w:right w:val="none" w:sz="0" w:space="0" w:color="auto"/>
      </w:divBdr>
    </w:div>
    <w:div w:id="311253362">
      <w:bodyDiv w:val="1"/>
      <w:marLeft w:val="0"/>
      <w:marRight w:val="0"/>
      <w:marTop w:val="0"/>
      <w:marBottom w:val="0"/>
      <w:divBdr>
        <w:top w:val="none" w:sz="0" w:space="0" w:color="auto"/>
        <w:left w:val="none" w:sz="0" w:space="0" w:color="auto"/>
        <w:bottom w:val="none" w:sz="0" w:space="0" w:color="auto"/>
        <w:right w:val="none" w:sz="0" w:space="0" w:color="auto"/>
      </w:divBdr>
    </w:div>
    <w:div w:id="329018795">
      <w:bodyDiv w:val="1"/>
      <w:marLeft w:val="0"/>
      <w:marRight w:val="0"/>
      <w:marTop w:val="0"/>
      <w:marBottom w:val="0"/>
      <w:divBdr>
        <w:top w:val="none" w:sz="0" w:space="0" w:color="auto"/>
        <w:left w:val="none" w:sz="0" w:space="0" w:color="auto"/>
        <w:bottom w:val="none" w:sz="0" w:space="0" w:color="auto"/>
        <w:right w:val="none" w:sz="0" w:space="0" w:color="auto"/>
      </w:divBdr>
    </w:div>
    <w:div w:id="332758001">
      <w:bodyDiv w:val="1"/>
      <w:marLeft w:val="0"/>
      <w:marRight w:val="0"/>
      <w:marTop w:val="0"/>
      <w:marBottom w:val="0"/>
      <w:divBdr>
        <w:top w:val="none" w:sz="0" w:space="0" w:color="auto"/>
        <w:left w:val="none" w:sz="0" w:space="0" w:color="auto"/>
        <w:bottom w:val="none" w:sz="0" w:space="0" w:color="auto"/>
        <w:right w:val="none" w:sz="0" w:space="0" w:color="auto"/>
      </w:divBdr>
    </w:div>
    <w:div w:id="333647959">
      <w:bodyDiv w:val="1"/>
      <w:marLeft w:val="0"/>
      <w:marRight w:val="0"/>
      <w:marTop w:val="0"/>
      <w:marBottom w:val="0"/>
      <w:divBdr>
        <w:top w:val="none" w:sz="0" w:space="0" w:color="auto"/>
        <w:left w:val="none" w:sz="0" w:space="0" w:color="auto"/>
        <w:bottom w:val="none" w:sz="0" w:space="0" w:color="auto"/>
        <w:right w:val="none" w:sz="0" w:space="0" w:color="auto"/>
      </w:divBdr>
    </w:div>
    <w:div w:id="372199100">
      <w:bodyDiv w:val="1"/>
      <w:marLeft w:val="0"/>
      <w:marRight w:val="0"/>
      <w:marTop w:val="0"/>
      <w:marBottom w:val="0"/>
      <w:divBdr>
        <w:top w:val="none" w:sz="0" w:space="0" w:color="auto"/>
        <w:left w:val="none" w:sz="0" w:space="0" w:color="auto"/>
        <w:bottom w:val="none" w:sz="0" w:space="0" w:color="auto"/>
        <w:right w:val="none" w:sz="0" w:space="0" w:color="auto"/>
      </w:divBdr>
    </w:div>
    <w:div w:id="377702700">
      <w:bodyDiv w:val="1"/>
      <w:marLeft w:val="0"/>
      <w:marRight w:val="0"/>
      <w:marTop w:val="0"/>
      <w:marBottom w:val="0"/>
      <w:divBdr>
        <w:top w:val="none" w:sz="0" w:space="0" w:color="auto"/>
        <w:left w:val="none" w:sz="0" w:space="0" w:color="auto"/>
        <w:bottom w:val="none" w:sz="0" w:space="0" w:color="auto"/>
        <w:right w:val="none" w:sz="0" w:space="0" w:color="auto"/>
      </w:divBdr>
    </w:div>
    <w:div w:id="383068608">
      <w:bodyDiv w:val="1"/>
      <w:marLeft w:val="0"/>
      <w:marRight w:val="0"/>
      <w:marTop w:val="0"/>
      <w:marBottom w:val="0"/>
      <w:divBdr>
        <w:top w:val="none" w:sz="0" w:space="0" w:color="auto"/>
        <w:left w:val="none" w:sz="0" w:space="0" w:color="auto"/>
        <w:bottom w:val="none" w:sz="0" w:space="0" w:color="auto"/>
        <w:right w:val="none" w:sz="0" w:space="0" w:color="auto"/>
      </w:divBdr>
    </w:div>
    <w:div w:id="406146018">
      <w:bodyDiv w:val="1"/>
      <w:marLeft w:val="0"/>
      <w:marRight w:val="0"/>
      <w:marTop w:val="0"/>
      <w:marBottom w:val="0"/>
      <w:divBdr>
        <w:top w:val="none" w:sz="0" w:space="0" w:color="auto"/>
        <w:left w:val="none" w:sz="0" w:space="0" w:color="auto"/>
        <w:bottom w:val="none" w:sz="0" w:space="0" w:color="auto"/>
        <w:right w:val="none" w:sz="0" w:space="0" w:color="auto"/>
      </w:divBdr>
    </w:div>
    <w:div w:id="410464891">
      <w:bodyDiv w:val="1"/>
      <w:marLeft w:val="0"/>
      <w:marRight w:val="0"/>
      <w:marTop w:val="0"/>
      <w:marBottom w:val="0"/>
      <w:divBdr>
        <w:top w:val="none" w:sz="0" w:space="0" w:color="auto"/>
        <w:left w:val="none" w:sz="0" w:space="0" w:color="auto"/>
        <w:bottom w:val="none" w:sz="0" w:space="0" w:color="auto"/>
        <w:right w:val="none" w:sz="0" w:space="0" w:color="auto"/>
      </w:divBdr>
    </w:div>
    <w:div w:id="418017988">
      <w:bodyDiv w:val="1"/>
      <w:marLeft w:val="0"/>
      <w:marRight w:val="0"/>
      <w:marTop w:val="0"/>
      <w:marBottom w:val="0"/>
      <w:divBdr>
        <w:top w:val="none" w:sz="0" w:space="0" w:color="auto"/>
        <w:left w:val="none" w:sz="0" w:space="0" w:color="auto"/>
        <w:bottom w:val="none" w:sz="0" w:space="0" w:color="auto"/>
        <w:right w:val="none" w:sz="0" w:space="0" w:color="auto"/>
      </w:divBdr>
    </w:div>
    <w:div w:id="424885717">
      <w:bodyDiv w:val="1"/>
      <w:marLeft w:val="0"/>
      <w:marRight w:val="0"/>
      <w:marTop w:val="0"/>
      <w:marBottom w:val="0"/>
      <w:divBdr>
        <w:top w:val="none" w:sz="0" w:space="0" w:color="auto"/>
        <w:left w:val="none" w:sz="0" w:space="0" w:color="auto"/>
        <w:bottom w:val="none" w:sz="0" w:space="0" w:color="auto"/>
        <w:right w:val="none" w:sz="0" w:space="0" w:color="auto"/>
      </w:divBdr>
    </w:div>
    <w:div w:id="479536919">
      <w:bodyDiv w:val="1"/>
      <w:marLeft w:val="0"/>
      <w:marRight w:val="0"/>
      <w:marTop w:val="0"/>
      <w:marBottom w:val="0"/>
      <w:divBdr>
        <w:top w:val="none" w:sz="0" w:space="0" w:color="auto"/>
        <w:left w:val="none" w:sz="0" w:space="0" w:color="auto"/>
        <w:bottom w:val="none" w:sz="0" w:space="0" w:color="auto"/>
        <w:right w:val="none" w:sz="0" w:space="0" w:color="auto"/>
      </w:divBdr>
    </w:div>
    <w:div w:id="484707244">
      <w:bodyDiv w:val="1"/>
      <w:marLeft w:val="0"/>
      <w:marRight w:val="0"/>
      <w:marTop w:val="0"/>
      <w:marBottom w:val="0"/>
      <w:divBdr>
        <w:top w:val="none" w:sz="0" w:space="0" w:color="auto"/>
        <w:left w:val="none" w:sz="0" w:space="0" w:color="auto"/>
        <w:bottom w:val="none" w:sz="0" w:space="0" w:color="auto"/>
        <w:right w:val="none" w:sz="0" w:space="0" w:color="auto"/>
      </w:divBdr>
    </w:div>
    <w:div w:id="499470918">
      <w:bodyDiv w:val="1"/>
      <w:marLeft w:val="0"/>
      <w:marRight w:val="0"/>
      <w:marTop w:val="0"/>
      <w:marBottom w:val="0"/>
      <w:divBdr>
        <w:top w:val="none" w:sz="0" w:space="0" w:color="auto"/>
        <w:left w:val="none" w:sz="0" w:space="0" w:color="auto"/>
        <w:bottom w:val="none" w:sz="0" w:space="0" w:color="auto"/>
        <w:right w:val="none" w:sz="0" w:space="0" w:color="auto"/>
      </w:divBdr>
    </w:div>
    <w:div w:id="505436704">
      <w:bodyDiv w:val="1"/>
      <w:marLeft w:val="0"/>
      <w:marRight w:val="0"/>
      <w:marTop w:val="0"/>
      <w:marBottom w:val="0"/>
      <w:divBdr>
        <w:top w:val="none" w:sz="0" w:space="0" w:color="auto"/>
        <w:left w:val="none" w:sz="0" w:space="0" w:color="auto"/>
        <w:bottom w:val="none" w:sz="0" w:space="0" w:color="auto"/>
        <w:right w:val="none" w:sz="0" w:space="0" w:color="auto"/>
      </w:divBdr>
    </w:div>
    <w:div w:id="508565526">
      <w:bodyDiv w:val="1"/>
      <w:marLeft w:val="0"/>
      <w:marRight w:val="0"/>
      <w:marTop w:val="0"/>
      <w:marBottom w:val="0"/>
      <w:divBdr>
        <w:top w:val="none" w:sz="0" w:space="0" w:color="auto"/>
        <w:left w:val="none" w:sz="0" w:space="0" w:color="auto"/>
        <w:bottom w:val="none" w:sz="0" w:space="0" w:color="auto"/>
        <w:right w:val="none" w:sz="0" w:space="0" w:color="auto"/>
      </w:divBdr>
    </w:div>
    <w:div w:id="518324310">
      <w:bodyDiv w:val="1"/>
      <w:marLeft w:val="0"/>
      <w:marRight w:val="0"/>
      <w:marTop w:val="0"/>
      <w:marBottom w:val="0"/>
      <w:divBdr>
        <w:top w:val="none" w:sz="0" w:space="0" w:color="auto"/>
        <w:left w:val="none" w:sz="0" w:space="0" w:color="auto"/>
        <w:bottom w:val="none" w:sz="0" w:space="0" w:color="auto"/>
        <w:right w:val="none" w:sz="0" w:space="0" w:color="auto"/>
      </w:divBdr>
    </w:div>
    <w:div w:id="525681140">
      <w:bodyDiv w:val="1"/>
      <w:marLeft w:val="0"/>
      <w:marRight w:val="0"/>
      <w:marTop w:val="0"/>
      <w:marBottom w:val="0"/>
      <w:divBdr>
        <w:top w:val="none" w:sz="0" w:space="0" w:color="auto"/>
        <w:left w:val="none" w:sz="0" w:space="0" w:color="auto"/>
        <w:bottom w:val="none" w:sz="0" w:space="0" w:color="auto"/>
        <w:right w:val="none" w:sz="0" w:space="0" w:color="auto"/>
      </w:divBdr>
    </w:div>
    <w:div w:id="544298347">
      <w:bodyDiv w:val="1"/>
      <w:marLeft w:val="0"/>
      <w:marRight w:val="0"/>
      <w:marTop w:val="0"/>
      <w:marBottom w:val="0"/>
      <w:divBdr>
        <w:top w:val="none" w:sz="0" w:space="0" w:color="auto"/>
        <w:left w:val="none" w:sz="0" w:space="0" w:color="auto"/>
        <w:bottom w:val="none" w:sz="0" w:space="0" w:color="auto"/>
        <w:right w:val="none" w:sz="0" w:space="0" w:color="auto"/>
      </w:divBdr>
    </w:div>
    <w:div w:id="550386472">
      <w:bodyDiv w:val="1"/>
      <w:marLeft w:val="0"/>
      <w:marRight w:val="0"/>
      <w:marTop w:val="0"/>
      <w:marBottom w:val="0"/>
      <w:divBdr>
        <w:top w:val="none" w:sz="0" w:space="0" w:color="auto"/>
        <w:left w:val="none" w:sz="0" w:space="0" w:color="auto"/>
        <w:bottom w:val="none" w:sz="0" w:space="0" w:color="auto"/>
        <w:right w:val="none" w:sz="0" w:space="0" w:color="auto"/>
      </w:divBdr>
    </w:div>
    <w:div w:id="564923344">
      <w:bodyDiv w:val="1"/>
      <w:marLeft w:val="0"/>
      <w:marRight w:val="0"/>
      <w:marTop w:val="0"/>
      <w:marBottom w:val="0"/>
      <w:divBdr>
        <w:top w:val="none" w:sz="0" w:space="0" w:color="auto"/>
        <w:left w:val="none" w:sz="0" w:space="0" w:color="auto"/>
        <w:bottom w:val="none" w:sz="0" w:space="0" w:color="auto"/>
        <w:right w:val="none" w:sz="0" w:space="0" w:color="auto"/>
      </w:divBdr>
    </w:div>
    <w:div w:id="582956633">
      <w:bodyDiv w:val="1"/>
      <w:marLeft w:val="0"/>
      <w:marRight w:val="0"/>
      <w:marTop w:val="0"/>
      <w:marBottom w:val="0"/>
      <w:divBdr>
        <w:top w:val="none" w:sz="0" w:space="0" w:color="auto"/>
        <w:left w:val="none" w:sz="0" w:space="0" w:color="auto"/>
        <w:bottom w:val="none" w:sz="0" w:space="0" w:color="auto"/>
        <w:right w:val="none" w:sz="0" w:space="0" w:color="auto"/>
      </w:divBdr>
    </w:div>
    <w:div w:id="584340983">
      <w:bodyDiv w:val="1"/>
      <w:marLeft w:val="0"/>
      <w:marRight w:val="0"/>
      <w:marTop w:val="0"/>
      <w:marBottom w:val="0"/>
      <w:divBdr>
        <w:top w:val="none" w:sz="0" w:space="0" w:color="auto"/>
        <w:left w:val="none" w:sz="0" w:space="0" w:color="auto"/>
        <w:bottom w:val="none" w:sz="0" w:space="0" w:color="auto"/>
        <w:right w:val="none" w:sz="0" w:space="0" w:color="auto"/>
      </w:divBdr>
    </w:div>
    <w:div w:id="612174453">
      <w:bodyDiv w:val="1"/>
      <w:marLeft w:val="0"/>
      <w:marRight w:val="0"/>
      <w:marTop w:val="0"/>
      <w:marBottom w:val="0"/>
      <w:divBdr>
        <w:top w:val="none" w:sz="0" w:space="0" w:color="auto"/>
        <w:left w:val="none" w:sz="0" w:space="0" w:color="auto"/>
        <w:bottom w:val="none" w:sz="0" w:space="0" w:color="auto"/>
        <w:right w:val="none" w:sz="0" w:space="0" w:color="auto"/>
      </w:divBdr>
    </w:div>
    <w:div w:id="648247808">
      <w:bodyDiv w:val="1"/>
      <w:marLeft w:val="0"/>
      <w:marRight w:val="0"/>
      <w:marTop w:val="0"/>
      <w:marBottom w:val="0"/>
      <w:divBdr>
        <w:top w:val="none" w:sz="0" w:space="0" w:color="auto"/>
        <w:left w:val="none" w:sz="0" w:space="0" w:color="auto"/>
        <w:bottom w:val="none" w:sz="0" w:space="0" w:color="auto"/>
        <w:right w:val="none" w:sz="0" w:space="0" w:color="auto"/>
      </w:divBdr>
    </w:div>
    <w:div w:id="652835253">
      <w:bodyDiv w:val="1"/>
      <w:marLeft w:val="0"/>
      <w:marRight w:val="0"/>
      <w:marTop w:val="0"/>
      <w:marBottom w:val="0"/>
      <w:divBdr>
        <w:top w:val="none" w:sz="0" w:space="0" w:color="auto"/>
        <w:left w:val="none" w:sz="0" w:space="0" w:color="auto"/>
        <w:bottom w:val="none" w:sz="0" w:space="0" w:color="auto"/>
        <w:right w:val="none" w:sz="0" w:space="0" w:color="auto"/>
      </w:divBdr>
    </w:div>
    <w:div w:id="657615042">
      <w:bodyDiv w:val="1"/>
      <w:marLeft w:val="0"/>
      <w:marRight w:val="0"/>
      <w:marTop w:val="0"/>
      <w:marBottom w:val="0"/>
      <w:divBdr>
        <w:top w:val="none" w:sz="0" w:space="0" w:color="auto"/>
        <w:left w:val="none" w:sz="0" w:space="0" w:color="auto"/>
        <w:bottom w:val="none" w:sz="0" w:space="0" w:color="auto"/>
        <w:right w:val="none" w:sz="0" w:space="0" w:color="auto"/>
      </w:divBdr>
    </w:div>
    <w:div w:id="668144472">
      <w:bodyDiv w:val="1"/>
      <w:marLeft w:val="0"/>
      <w:marRight w:val="0"/>
      <w:marTop w:val="0"/>
      <w:marBottom w:val="0"/>
      <w:divBdr>
        <w:top w:val="none" w:sz="0" w:space="0" w:color="auto"/>
        <w:left w:val="none" w:sz="0" w:space="0" w:color="auto"/>
        <w:bottom w:val="none" w:sz="0" w:space="0" w:color="auto"/>
        <w:right w:val="none" w:sz="0" w:space="0" w:color="auto"/>
      </w:divBdr>
    </w:div>
    <w:div w:id="678700127">
      <w:bodyDiv w:val="1"/>
      <w:marLeft w:val="0"/>
      <w:marRight w:val="0"/>
      <w:marTop w:val="0"/>
      <w:marBottom w:val="0"/>
      <w:divBdr>
        <w:top w:val="none" w:sz="0" w:space="0" w:color="auto"/>
        <w:left w:val="none" w:sz="0" w:space="0" w:color="auto"/>
        <w:bottom w:val="none" w:sz="0" w:space="0" w:color="auto"/>
        <w:right w:val="none" w:sz="0" w:space="0" w:color="auto"/>
      </w:divBdr>
    </w:div>
    <w:div w:id="684939876">
      <w:bodyDiv w:val="1"/>
      <w:marLeft w:val="0"/>
      <w:marRight w:val="0"/>
      <w:marTop w:val="0"/>
      <w:marBottom w:val="0"/>
      <w:divBdr>
        <w:top w:val="none" w:sz="0" w:space="0" w:color="auto"/>
        <w:left w:val="none" w:sz="0" w:space="0" w:color="auto"/>
        <w:bottom w:val="none" w:sz="0" w:space="0" w:color="auto"/>
        <w:right w:val="none" w:sz="0" w:space="0" w:color="auto"/>
      </w:divBdr>
    </w:div>
    <w:div w:id="709382907">
      <w:bodyDiv w:val="1"/>
      <w:marLeft w:val="0"/>
      <w:marRight w:val="0"/>
      <w:marTop w:val="0"/>
      <w:marBottom w:val="0"/>
      <w:divBdr>
        <w:top w:val="none" w:sz="0" w:space="0" w:color="auto"/>
        <w:left w:val="none" w:sz="0" w:space="0" w:color="auto"/>
        <w:bottom w:val="none" w:sz="0" w:space="0" w:color="auto"/>
        <w:right w:val="none" w:sz="0" w:space="0" w:color="auto"/>
      </w:divBdr>
    </w:div>
    <w:div w:id="734276286">
      <w:bodyDiv w:val="1"/>
      <w:marLeft w:val="0"/>
      <w:marRight w:val="0"/>
      <w:marTop w:val="0"/>
      <w:marBottom w:val="0"/>
      <w:divBdr>
        <w:top w:val="none" w:sz="0" w:space="0" w:color="auto"/>
        <w:left w:val="none" w:sz="0" w:space="0" w:color="auto"/>
        <w:bottom w:val="none" w:sz="0" w:space="0" w:color="auto"/>
        <w:right w:val="none" w:sz="0" w:space="0" w:color="auto"/>
      </w:divBdr>
    </w:div>
    <w:div w:id="739182276">
      <w:bodyDiv w:val="1"/>
      <w:marLeft w:val="0"/>
      <w:marRight w:val="0"/>
      <w:marTop w:val="0"/>
      <w:marBottom w:val="0"/>
      <w:divBdr>
        <w:top w:val="none" w:sz="0" w:space="0" w:color="auto"/>
        <w:left w:val="none" w:sz="0" w:space="0" w:color="auto"/>
        <w:bottom w:val="none" w:sz="0" w:space="0" w:color="auto"/>
        <w:right w:val="none" w:sz="0" w:space="0" w:color="auto"/>
      </w:divBdr>
    </w:div>
    <w:div w:id="754207314">
      <w:bodyDiv w:val="1"/>
      <w:marLeft w:val="0"/>
      <w:marRight w:val="0"/>
      <w:marTop w:val="0"/>
      <w:marBottom w:val="0"/>
      <w:divBdr>
        <w:top w:val="none" w:sz="0" w:space="0" w:color="auto"/>
        <w:left w:val="none" w:sz="0" w:space="0" w:color="auto"/>
        <w:bottom w:val="none" w:sz="0" w:space="0" w:color="auto"/>
        <w:right w:val="none" w:sz="0" w:space="0" w:color="auto"/>
      </w:divBdr>
    </w:div>
    <w:div w:id="759644696">
      <w:bodyDiv w:val="1"/>
      <w:marLeft w:val="0"/>
      <w:marRight w:val="0"/>
      <w:marTop w:val="0"/>
      <w:marBottom w:val="0"/>
      <w:divBdr>
        <w:top w:val="none" w:sz="0" w:space="0" w:color="auto"/>
        <w:left w:val="none" w:sz="0" w:space="0" w:color="auto"/>
        <w:bottom w:val="none" w:sz="0" w:space="0" w:color="auto"/>
        <w:right w:val="none" w:sz="0" w:space="0" w:color="auto"/>
      </w:divBdr>
    </w:div>
    <w:div w:id="760223277">
      <w:bodyDiv w:val="1"/>
      <w:marLeft w:val="0"/>
      <w:marRight w:val="0"/>
      <w:marTop w:val="0"/>
      <w:marBottom w:val="0"/>
      <w:divBdr>
        <w:top w:val="none" w:sz="0" w:space="0" w:color="auto"/>
        <w:left w:val="none" w:sz="0" w:space="0" w:color="auto"/>
        <w:bottom w:val="none" w:sz="0" w:space="0" w:color="auto"/>
        <w:right w:val="none" w:sz="0" w:space="0" w:color="auto"/>
      </w:divBdr>
    </w:div>
    <w:div w:id="763108434">
      <w:bodyDiv w:val="1"/>
      <w:marLeft w:val="0"/>
      <w:marRight w:val="0"/>
      <w:marTop w:val="0"/>
      <w:marBottom w:val="0"/>
      <w:divBdr>
        <w:top w:val="none" w:sz="0" w:space="0" w:color="auto"/>
        <w:left w:val="none" w:sz="0" w:space="0" w:color="auto"/>
        <w:bottom w:val="none" w:sz="0" w:space="0" w:color="auto"/>
        <w:right w:val="none" w:sz="0" w:space="0" w:color="auto"/>
      </w:divBdr>
    </w:div>
    <w:div w:id="771632386">
      <w:bodyDiv w:val="1"/>
      <w:marLeft w:val="0"/>
      <w:marRight w:val="0"/>
      <w:marTop w:val="0"/>
      <w:marBottom w:val="0"/>
      <w:divBdr>
        <w:top w:val="none" w:sz="0" w:space="0" w:color="auto"/>
        <w:left w:val="none" w:sz="0" w:space="0" w:color="auto"/>
        <w:bottom w:val="none" w:sz="0" w:space="0" w:color="auto"/>
        <w:right w:val="none" w:sz="0" w:space="0" w:color="auto"/>
      </w:divBdr>
    </w:div>
    <w:div w:id="786048514">
      <w:bodyDiv w:val="1"/>
      <w:marLeft w:val="0"/>
      <w:marRight w:val="0"/>
      <w:marTop w:val="0"/>
      <w:marBottom w:val="0"/>
      <w:divBdr>
        <w:top w:val="none" w:sz="0" w:space="0" w:color="auto"/>
        <w:left w:val="none" w:sz="0" w:space="0" w:color="auto"/>
        <w:bottom w:val="none" w:sz="0" w:space="0" w:color="auto"/>
        <w:right w:val="none" w:sz="0" w:space="0" w:color="auto"/>
      </w:divBdr>
    </w:div>
    <w:div w:id="794299501">
      <w:bodyDiv w:val="1"/>
      <w:marLeft w:val="0"/>
      <w:marRight w:val="0"/>
      <w:marTop w:val="0"/>
      <w:marBottom w:val="0"/>
      <w:divBdr>
        <w:top w:val="none" w:sz="0" w:space="0" w:color="auto"/>
        <w:left w:val="none" w:sz="0" w:space="0" w:color="auto"/>
        <w:bottom w:val="none" w:sz="0" w:space="0" w:color="auto"/>
        <w:right w:val="none" w:sz="0" w:space="0" w:color="auto"/>
      </w:divBdr>
    </w:div>
    <w:div w:id="806629539">
      <w:bodyDiv w:val="1"/>
      <w:marLeft w:val="0"/>
      <w:marRight w:val="0"/>
      <w:marTop w:val="0"/>
      <w:marBottom w:val="0"/>
      <w:divBdr>
        <w:top w:val="none" w:sz="0" w:space="0" w:color="auto"/>
        <w:left w:val="none" w:sz="0" w:space="0" w:color="auto"/>
        <w:bottom w:val="none" w:sz="0" w:space="0" w:color="auto"/>
        <w:right w:val="none" w:sz="0" w:space="0" w:color="auto"/>
      </w:divBdr>
    </w:div>
    <w:div w:id="807666957">
      <w:bodyDiv w:val="1"/>
      <w:marLeft w:val="0"/>
      <w:marRight w:val="0"/>
      <w:marTop w:val="0"/>
      <w:marBottom w:val="0"/>
      <w:divBdr>
        <w:top w:val="none" w:sz="0" w:space="0" w:color="auto"/>
        <w:left w:val="none" w:sz="0" w:space="0" w:color="auto"/>
        <w:bottom w:val="none" w:sz="0" w:space="0" w:color="auto"/>
        <w:right w:val="none" w:sz="0" w:space="0" w:color="auto"/>
      </w:divBdr>
    </w:div>
    <w:div w:id="809130333">
      <w:bodyDiv w:val="1"/>
      <w:marLeft w:val="0"/>
      <w:marRight w:val="0"/>
      <w:marTop w:val="0"/>
      <w:marBottom w:val="0"/>
      <w:divBdr>
        <w:top w:val="none" w:sz="0" w:space="0" w:color="auto"/>
        <w:left w:val="none" w:sz="0" w:space="0" w:color="auto"/>
        <w:bottom w:val="none" w:sz="0" w:space="0" w:color="auto"/>
        <w:right w:val="none" w:sz="0" w:space="0" w:color="auto"/>
      </w:divBdr>
    </w:div>
    <w:div w:id="809323634">
      <w:bodyDiv w:val="1"/>
      <w:marLeft w:val="0"/>
      <w:marRight w:val="0"/>
      <w:marTop w:val="0"/>
      <w:marBottom w:val="0"/>
      <w:divBdr>
        <w:top w:val="none" w:sz="0" w:space="0" w:color="auto"/>
        <w:left w:val="none" w:sz="0" w:space="0" w:color="auto"/>
        <w:bottom w:val="none" w:sz="0" w:space="0" w:color="auto"/>
        <w:right w:val="none" w:sz="0" w:space="0" w:color="auto"/>
      </w:divBdr>
    </w:div>
    <w:div w:id="822739022">
      <w:bodyDiv w:val="1"/>
      <w:marLeft w:val="0"/>
      <w:marRight w:val="0"/>
      <w:marTop w:val="0"/>
      <w:marBottom w:val="0"/>
      <w:divBdr>
        <w:top w:val="none" w:sz="0" w:space="0" w:color="auto"/>
        <w:left w:val="none" w:sz="0" w:space="0" w:color="auto"/>
        <w:bottom w:val="none" w:sz="0" w:space="0" w:color="auto"/>
        <w:right w:val="none" w:sz="0" w:space="0" w:color="auto"/>
      </w:divBdr>
    </w:div>
    <w:div w:id="823666651">
      <w:bodyDiv w:val="1"/>
      <w:marLeft w:val="0"/>
      <w:marRight w:val="0"/>
      <w:marTop w:val="0"/>
      <w:marBottom w:val="0"/>
      <w:divBdr>
        <w:top w:val="none" w:sz="0" w:space="0" w:color="auto"/>
        <w:left w:val="none" w:sz="0" w:space="0" w:color="auto"/>
        <w:bottom w:val="none" w:sz="0" w:space="0" w:color="auto"/>
        <w:right w:val="none" w:sz="0" w:space="0" w:color="auto"/>
      </w:divBdr>
    </w:div>
    <w:div w:id="835191326">
      <w:bodyDiv w:val="1"/>
      <w:marLeft w:val="0"/>
      <w:marRight w:val="0"/>
      <w:marTop w:val="0"/>
      <w:marBottom w:val="0"/>
      <w:divBdr>
        <w:top w:val="none" w:sz="0" w:space="0" w:color="auto"/>
        <w:left w:val="none" w:sz="0" w:space="0" w:color="auto"/>
        <w:bottom w:val="none" w:sz="0" w:space="0" w:color="auto"/>
        <w:right w:val="none" w:sz="0" w:space="0" w:color="auto"/>
      </w:divBdr>
    </w:div>
    <w:div w:id="837233079">
      <w:bodyDiv w:val="1"/>
      <w:marLeft w:val="0"/>
      <w:marRight w:val="0"/>
      <w:marTop w:val="0"/>
      <w:marBottom w:val="0"/>
      <w:divBdr>
        <w:top w:val="none" w:sz="0" w:space="0" w:color="auto"/>
        <w:left w:val="none" w:sz="0" w:space="0" w:color="auto"/>
        <w:bottom w:val="none" w:sz="0" w:space="0" w:color="auto"/>
        <w:right w:val="none" w:sz="0" w:space="0" w:color="auto"/>
      </w:divBdr>
    </w:div>
    <w:div w:id="857355057">
      <w:bodyDiv w:val="1"/>
      <w:marLeft w:val="0"/>
      <w:marRight w:val="0"/>
      <w:marTop w:val="0"/>
      <w:marBottom w:val="0"/>
      <w:divBdr>
        <w:top w:val="none" w:sz="0" w:space="0" w:color="auto"/>
        <w:left w:val="none" w:sz="0" w:space="0" w:color="auto"/>
        <w:bottom w:val="none" w:sz="0" w:space="0" w:color="auto"/>
        <w:right w:val="none" w:sz="0" w:space="0" w:color="auto"/>
      </w:divBdr>
    </w:div>
    <w:div w:id="857812810">
      <w:bodyDiv w:val="1"/>
      <w:marLeft w:val="0"/>
      <w:marRight w:val="0"/>
      <w:marTop w:val="0"/>
      <w:marBottom w:val="0"/>
      <w:divBdr>
        <w:top w:val="none" w:sz="0" w:space="0" w:color="auto"/>
        <w:left w:val="none" w:sz="0" w:space="0" w:color="auto"/>
        <w:bottom w:val="none" w:sz="0" w:space="0" w:color="auto"/>
        <w:right w:val="none" w:sz="0" w:space="0" w:color="auto"/>
      </w:divBdr>
    </w:div>
    <w:div w:id="870261970">
      <w:bodyDiv w:val="1"/>
      <w:marLeft w:val="0"/>
      <w:marRight w:val="0"/>
      <w:marTop w:val="0"/>
      <w:marBottom w:val="0"/>
      <w:divBdr>
        <w:top w:val="none" w:sz="0" w:space="0" w:color="auto"/>
        <w:left w:val="none" w:sz="0" w:space="0" w:color="auto"/>
        <w:bottom w:val="none" w:sz="0" w:space="0" w:color="auto"/>
        <w:right w:val="none" w:sz="0" w:space="0" w:color="auto"/>
      </w:divBdr>
    </w:div>
    <w:div w:id="925576216">
      <w:bodyDiv w:val="1"/>
      <w:marLeft w:val="0"/>
      <w:marRight w:val="0"/>
      <w:marTop w:val="0"/>
      <w:marBottom w:val="0"/>
      <w:divBdr>
        <w:top w:val="none" w:sz="0" w:space="0" w:color="auto"/>
        <w:left w:val="none" w:sz="0" w:space="0" w:color="auto"/>
        <w:bottom w:val="none" w:sz="0" w:space="0" w:color="auto"/>
        <w:right w:val="none" w:sz="0" w:space="0" w:color="auto"/>
      </w:divBdr>
    </w:div>
    <w:div w:id="928467206">
      <w:bodyDiv w:val="1"/>
      <w:marLeft w:val="0"/>
      <w:marRight w:val="0"/>
      <w:marTop w:val="0"/>
      <w:marBottom w:val="0"/>
      <w:divBdr>
        <w:top w:val="none" w:sz="0" w:space="0" w:color="auto"/>
        <w:left w:val="none" w:sz="0" w:space="0" w:color="auto"/>
        <w:bottom w:val="none" w:sz="0" w:space="0" w:color="auto"/>
        <w:right w:val="none" w:sz="0" w:space="0" w:color="auto"/>
      </w:divBdr>
    </w:div>
    <w:div w:id="955214100">
      <w:bodyDiv w:val="1"/>
      <w:marLeft w:val="0"/>
      <w:marRight w:val="0"/>
      <w:marTop w:val="0"/>
      <w:marBottom w:val="0"/>
      <w:divBdr>
        <w:top w:val="none" w:sz="0" w:space="0" w:color="auto"/>
        <w:left w:val="none" w:sz="0" w:space="0" w:color="auto"/>
        <w:bottom w:val="none" w:sz="0" w:space="0" w:color="auto"/>
        <w:right w:val="none" w:sz="0" w:space="0" w:color="auto"/>
      </w:divBdr>
    </w:div>
    <w:div w:id="961377546">
      <w:bodyDiv w:val="1"/>
      <w:marLeft w:val="0"/>
      <w:marRight w:val="0"/>
      <w:marTop w:val="0"/>
      <w:marBottom w:val="0"/>
      <w:divBdr>
        <w:top w:val="none" w:sz="0" w:space="0" w:color="auto"/>
        <w:left w:val="none" w:sz="0" w:space="0" w:color="auto"/>
        <w:bottom w:val="none" w:sz="0" w:space="0" w:color="auto"/>
        <w:right w:val="none" w:sz="0" w:space="0" w:color="auto"/>
      </w:divBdr>
    </w:div>
    <w:div w:id="973830983">
      <w:bodyDiv w:val="1"/>
      <w:marLeft w:val="0"/>
      <w:marRight w:val="0"/>
      <w:marTop w:val="0"/>
      <w:marBottom w:val="0"/>
      <w:divBdr>
        <w:top w:val="none" w:sz="0" w:space="0" w:color="auto"/>
        <w:left w:val="none" w:sz="0" w:space="0" w:color="auto"/>
        <w:bottom w:val="none" w:sz="0" w:space="0" w:color="auto"/>
        <w:right w:val="none" w:sz="0" w:space="0" w:color="auto"/>
      </w:divBdr>
      <w:divsChild>
        <w:div w:id="233244003">
          <w:marLeft w:val="0"/>
          <w:marRight w:val="0"/>
          <w:marTop w:val="0"/>
          <w:marBottom w:val="0"/>
          <w:divBdr>
            <w:top w:val="none" w:sz="0" w:space="0" w:color="auto"/>
            <w:left w:val="none" w:sz="0" w:space="0" w:color="auto"/>
            <w:bottom w:val="none" w:sz="0" w:space="0" w:color="auto"/>
            <w:right w:val="none" w:sz="0" w:space="0" w:color="auto"/>
          </w:divBdr>
          <w:divsChild>
            <w:div w:id="1062410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7613063">
      <w:bodyDiv w:val="1"/>
      <w:marLeft w:val="0"/>
      <w:marRight w:val="0"/>
      <w:marTop w:val="0"/>
      <w:marBottom w:val="0"/>
      <w:divBdr>
        <w:top w:val="none" w:sz="0" w:space="0" w:color="auto"/>
        <w:left w:val="none" w:sz="0" w:space="0" w:color="auto"/>
        <w:bottom w:val="none" w:sz="0" w:space="0" w:color="auto"/>
        <w:right w:val="none" w:sz="0" w:space="0" w:color="auto"/>
      </w:divBdr>
    </w:div>
    <w:div w:id="978025457">
      <w:bodyDiv w:val="1"/>
      <w:marLeft w:val="0"/>
      <w:marRight w:val="0"/>
      <w:marTop w:val="0"/>
      <w:marBottom w:val="0"/>
      <w:divBdr>
        <w:top w:val="none" w:sz="0" w:space="0" w:color="auto"/>
        <w:left w:val="none" w:sz="0" w:space="0" w:color="auto"/>
        <w:bottom w:val="none" w:sz="0" w:space="0" w:color="auto"/>
        <w:right w:val="none" w:sz="0" w:space="0" w:color="auto"/>
      </w:divBdr>
    </w:div>
    <w:div w:id="997685632">
      <w:bodyDiv w:val="1"/>
      <w:marLeft w:val="0"/>
      <w:marRight w:val="0"/>
      <w:marTop w:val="0"/>
      <w:marBottom w:val="0"/>
      <w:divBdr>
        <w:top w:val="none" w:sz="0" w:space="0" w:color="auto"/>
        <w:left w:val="none" w:sz="0" w:space="0" w:color="auto"/>
        <w:bottom w:val="none" w:sz="0" w:space="0" w:color="auto"/>
        <w:right w:val="none" w:sz="0" w:space="0" w:color="auto"/>
      </w:divBdr>
    </w:div>
    <w:div w:id="1017197570">
      <w:bodyDiv w:val="1"/>
      <w:marLeft w:val="0"/>
      <w:marRight w:val="0"/>
      <w:marTop w:val="0"/>
      <w:marBottom w:val="0"/>
      <w:divBdr>
        <w:top w:val="none" w:sz="0" w:space="0" w:color="auto"/>
        <w:left w:val="none" w:sz="0" w:space="0" w:color="auto"/>
        <w:bottom w:val="none" w:sz="0" w:space="0" w:color="auto"/>
        <w:right w:val="none" w:sz="0" w:space="0" w:color="auto"/>
      </w:divBdr>
    </w:div>
    <w:div w:id="1024597755">
      <w:bodyDiv w:val="1"/>
      <w:marLeft w:val="0"/>
      <w:marRight w:val="0"/>
      <w:marTop w:val="0"/>
      <w:marBottom w:val="0"/>
      <w:divBdr>
        <w:top w:val="none" w:sz="0" w:space="0" w:color="auto"/>
        <w:left w:val="none" w:sz="0" w:space="0" w:color="auto"/>
        <w:bottom w:val="none" w:sz="0" w:space="0" w:color="auto"/>
        <w:right w:val="none" w:sz="0" w:space="0" w:color="auto"/>
      </w:divBdr>
    </w:div>
    <w:div w:id="1025446719">
      <w:bodyDiv w:val="1"/>
      <w:marLeft w:val="0"/>
      <w:marRight w:val="0"/>
      <w:marTop w:val="0"/>
      <w:marBottom w:val="0"/>
      <w:divBdr>
        <w:top w:val="none" w:sz="0" w:space="0" w:color="auto"/>
        <w:left w:val="none" w:sz="0" w:space="0" w:color="auto"/>
        <w:bottom w:val="none" w:sz="0" w:space="0" w:color="auto"/>
        <w:right w:val="none" w:sz="0" w:space="0" w:color="auto"/>
      </w:divBdr>
    </w:div>
    <w:div w:id="1051419154">
      <w:bodyDiv w:val="1"/>
      <w:marLeft w:val="0"/>
      <w:marRight w:val="0"/>
      <w:marTop w:val="0"/>
      <w:marBottom w:val="0"/>
      <w:divBdr>
        <w:top w:val="none" w:sz="0" w:space="0" w:color="auto"/>
        <w:left w:val="none" w:sz="0" w:space="0" w:color="auto"/>
        <w:bottom w:val="none" w:sz="0" w:space="0" w:color="auto"/>
        <w:right w:val="none" w:sz="0" w:space="0" w:color="auto"/>
      </w:divBdr>
    </w:div>
    <w:div w:id="1065491204">
      <w:bodyDiv w:val="1"/>
      <w:marLeft w:val="0"/>
      <w:marRight w:val="0"/>
      <w:marTop w:val="0"/>
      <w:marBottom w:val="0"/>
      <w:divBdr>
        <w:top w:val="none" w:sz="0" w:space="0" w:color="auto"/>
        <w:left w:val="none" w:sz="0" w:space="0" w:color="auto"/>
        <w:bottom w:val="none" w:sz="0" w:space="0" w:color="auto"/>
        <w:right w:val="none" w:sz="0" w:space="0" w:color="auto"/>
      </w:divBdr>
    </w:div>
    <w:div w:id="1125077816">
      <w:bodyDiv w:val="1"/>
      <w:marLeft w:val="0"/>
      <w:marRight w:val="0"/>
      <w:marTop w:val="0"/>
      <w:marBottom w:val="0"/>
      <w:divBdr>
        <w:top w:val="none" w:sz="0" w:space="0" w:color="auto"/>
        <w:left w:val="none" w:sz="0" w:space="0" w:color="auto"/>
        <w:bottom w:val="none" w:sz="0" w:space="0" w:color="auto"/>
        <w:right w:val="none" w:sz="0" w:space="0" w:color="auto"/>
      </w:divBdr>
    </w:div>
    <w:div w:id="1125658573">
      <w:bodyDiv w:val="1"/>
      <w:marLeft w:val="0"/>
      <w:marRight w:val="0"/>
      <w:marTop w:val="0"/>
      <w:marBottom w:val="0"/>
      <w:divBdr>
        <w:top w:val="none" w:sz="0" w:space="0" w:color="auto"/>
        <w:left w:val="none" w:sz="0" w:space="0" w:color="auto"/>
        <w:bottom w:val="none" w:sz="0" w:space="0" w:color="auto"/>
        <w:right w:val="none" w:sz="0" w:space="0" w:color="auto"/>
      </w:divBdr>
    </w:div>
    <w:div w:id="1133404584">
      <w:bodyDiv w:val="1"/>
      <w:marLeft w:val="0"/>
      <w:marRight w:val="0"/>
      <w:marTop w:val="0"/>
      <w:marBottom w:val="0"/>
      <w:divBdr>
        <w:top w:val="none" w:sz="0" w:space="0" w:color="auto"/>
        <w:left w:val="none" w:sz="0" w:space="0" w:color="auto"/>
        <w:bottom w:val="none" w:sz="0" w:space="0" w:color="auto"/>
        <w:right w:val="none" w:sz="0" w:space="0" w:color="auto"/>
      </w:divBdr>
    </w:div>
    <w:div w:id="1135761053">
      <w:bodyDiv w:val="1"/>
      <w:marLeft w:val="0"/>
      <w:marRight w:val="0"/>
      <w:marTop w:val="0"/>
      <w:marBottom w:val="0"/>
      <w:divBdr>
        <w:top w:val="none" w:sz="0" w:space="0" w:color="auto"/>
        <w:left w:val="none" w:sz="0" w:space="0" w:color="auto"/>
        <w:bottom w:val="none" w:sz="0" w:space="0" w:color="auto"/>
        <w:right w:val="none" w:sz="0" w:space="0" w:color="auto"/>
      </w:divBdr>
    </w:div>
    <w:div w:id="1144279510">
      <w:bodyDiv w:val="1"/>
      <w:marLeft w:val="0"/>
      <w:marRight w:val="0"/>
      <w:marTop w:val="0"/>
      <w:marBottom w:val="0"/>
      <w:divBdr>
        <w:top w:val="none" w:sz="0" w:space="0" w:color="auto"/>
        <w:left w:val="none" w:sz="0" w:space="0" w:color="auto"/>
        <w:bottom w:val="none" w:sz="0" w:space="0" w:color="auto"/>
        <w:right w:val="none" w:sz="0" w:space="0" w:color="auto"/>
      </w:divBdr>
    </w:div>
    <w:div w:id="1146438482">
      <w:bodyDiv w:val="1"/>
      <w:marLeft w:val="0"/>
      <w:marRight w:val="0"/>
      <w:marTop w:val="0"/>
      <w:marBottom w:val="0"/>
      <w:divBdr>
        <w:top w:val="none" w:sz="0" w:space="0" w:color="auto"/>
        <w:left w:val="none" w:sz="0" w:space="0" w:color="auto"/>
        <w:bottom w:val="none" w:sz="0" w:space="0" w:color="auto"/>
        <w:right w:val="none" w:sz="0" w:space="0" w:color="auto"/>
      </w:divBdr>
    </w:div>
    <w:div w:id="1147236034">
      <w:bodyDiv w:val="1"/>
      <w:marLeft w:val="0"/>
      <w:marRight w:val="0"/>
      <w:marTop w:val="0"/>
      <w:marBottom w:val="0"/>
      <w:divBdr>
        <w:top w:val="none" w:sz="0" w:space="0" w:color="auto"/>
        <w:left w:val="none" w:sz="0" w:space="0" w:color="auto"/>
        <w:bottom w:val="none" w:sz="0" w:space="0" w:color="auto"/>
        <w:right w:val="none" w:sz="0" w:space="0" w:color="auto"/>
      </w:divBdr>
    </w:div>
    <w:div w:id="1156607948">
      <w:bodyDiv w:val="1"/>
      <w:marLeft w:val="0"/>
      <w:marRight w:val="0"/>
      <w:marTop w:val="0"/>
      <w:marBottom w:val="0"/>
      <w:divBdr>
        <w:top w:val="none" w:sz="0" w:space="0" w:color="auto"/>
        <w:left w:val="none" w:sz="0" w:space="0" w:color="auto"/>
        <w:bottom w:val="none" w:sz="0" w:space="0" w:color="auto"/>
        <w:right w:val="none" w:sz="0" w:space="0" w:color="auto"/>
      </w:divBdr>
    </w:div>
    <w:div w:id="1171991141">
      <w:bodyDiv w:val="1"/>
      <w:marLeft w:val="0"/>
      <w:marRight w:val="0"/>
      <w:marTop w:val="0"/>
      <w:marBottom w:val="0"/>
      <w:divBdr>
        <w:top w:val="none" w:sz="0" w:space="0" w:color="auto"/>
        <w:left w:val="none" w:sz="0" w:space="0" w:color="auto"/>
        <w:bottom w:val="none" w:sz="0" w:space="0" w:color="auto"/>
        <w:right w:val="none" w:sz="0" w:space="0" w:color="auto"/>
      </w:divBdr>
    </w:div>
    <w:div w:id="1179392572">
      <w:bodyDiv w:val="1"/>
      <w:marLeft w:val="0"/>
      <w:marRight w:val="0"/>
      <w:marTop w:val="0"/>
      <w:marBottom w:val="0"/>
      <w:divBdr>
        <w:top w:val="none" w:sz="0" w:space="0" w:color="auto"/>
        <w:left w:val="none" w:sz="0" w:space="0" w:color="auto"/>
        <w:bottom w:val="none" w:sz="0" w:space="0" w:color="auto"/>
        <w:right w:val="none" w:sz="0" w:space="0" w:color="auto"/>
      </w:divBdr>
    </w:div>
    <w:div w:id="1179925661">
      <w:bodyDiv w:val="1"/>
      <w:marLeft w:val="0"/>
      <w:marRight w:val="0"/>
      <w:marTop w:val="0"/>
      <w:marBottom w:val="0"/>
      <w:divBdr>
        <w:top w:val="none" w:sz="0" w:space="0" w:color="auto"/>
        <w:left w:val="none" w:sz="0" w:space="0" w:color="auto"/>
        <w:bottom w:val="none" w:sz="0" w:space="0" w:color="auto"/>
        <w:right w:val="none" w:sz="0" w:space="0" w:color="auto"/>
      </w:divBdr>
    </w:div>
    <w:div w:id="1186213981">
      <w:bodyDiv w:val="1"/>
      <w:marLeft w:val="0"/>
      <w:marRight w:val="0"/>
      <w:marTop w:val="0"/>
      <w:marBottom w:val="0"/>
      <w:divBdr>
        <w:top w:val="none" w:sz="0" w:space="0" w:color="auto"/>
        <w:left w:val="none" w:sz="0" w:space="0" w:color="auto"/>
        <w:bottom w:val="none" w:sz="0" w:space="0" w:color="auto"/>
        <w:right w:val="none" w:sz="0" w:space="0" w:color="auto"/>
      </w:divBdr>
    </w:div>
    <w:div w:id="1191651370">
      <w:bodyDiv w:val="1"/>
      <w:marLeft w:val="0"/>
      <w:marRight w:val="0"/>
      <w:marTop w:val="0"/>
      <w:marBottom w:val="0"/>
      <w:divBdr>
        <w:top w:val="none" w:sz="0" w:space="0" w:color="auto"/>
        <w:left w:val="none" w:sz="0" w:space="0" w:color="auto"/>
        <w:bottom w:val="none" w:sz="0" w:space="0" w:color="auto"/>
        <w:right w:val="none" w:sz="0" w:space="0" w:color="auto"/>
      </w:divBdr>
    </w:div>
    <w:div w:id="1209225098">
      <w:bodyDiv w:val="1"/>
      <w:marLeft w:val="0"/>
      <w:marRight w:val="0"/>
      <w:marTop w:val="0"/>
      <w:marBottom w:val="0"/>
      <w:divBdr>
        <w:top w:val="none" w:sz="0" w:space="0" w:color="auto"/>
        <w:left w:val="none" w:sz="0" w:space="0" w:color="auto"/>
        <w:bottom w:val="none" w:sz="0" w:space="0" w:color="auto"/>
        <w:right w:val="none" w:sz="0" w:space="0" w:color="auto"/>
      </w:divBdr>
    </w:div>
    <w:div w:id="1222474201">
      <w:bodyDiv w:val="1"/>
      <w:marLeft w:val="0"/>
      <w:marRight w:val="0"/>
      <w:marTop w:val="0"/>
      <w:marBottom w:val="0"/>
      <w:divBdr>
        <w:top w:val="none" w:sz="0" w:space="0" w:color="auto"/>
        <w:left w:val="none" w:sz="0" w:space="0" w:color="auto"/>
        <w:bottom w:val="none" w:sz="0" w:space="0" w:color="auto"/>
        <w:right w:val="none" w:sz="0" w:space="0" w:color="auto"/>
      </w:divBdr>
    </w:div>
    <w:div w:id="1236474716">
      <w:bodyDiv w:val="1"/>
      <w:marLeft w:val="0"/>
      <w:marRight w:val="0"/>
      <w:marTop w:val="0"/>
      <w:marBottom w:val="0"/>
      <w:divBdr>
        <w:top w:val="none" w:sz="0" w:space="0" w:color="auto"/>
        <w:left w:val="none" w:sz="0" w:space="0" w:color="auto"/>
        <w:bottom w:val="none" w:sz="0" w:space="0" w:color="auto"/>
        <w:right w:val="none" w:sz="0" w:space="0" w:color="auto"/>
      </w:divBdr>
    </w:div>
    <w:div w:id="1237281450">
      <w:bodyDiv w:val="1"/>
      <w:marLeft w:val="0"/>
      <w:marRight w:val="0"/>
      <w:marTop w:val="0"/>
      <w:marBottom w:val="0"/>
      <w:divBdr>
        <w:top w:val="none" w:sz="0" w:space="0" w:color="auto"/>
        <w:left w:val="none" w:sz="0" w:space="0" w:color="auto"/>
        <w:bottom w:val="none" w:sz="0" w:space="0" w:color="auto"/>
        <w:right w:val="none" w:sz="0" w:space="0" w:color="auto"/>
      </w:divBdr>
    </w:div>
    <w:div w:id="1253514065">
      <w:bodyDiv w:val="1"/>
      <w:marLeft w:val="0"/>
      <w:marRight w:val="0"/>
      <w:marTop w:val="0"/>
      <w:marBottom w:val="0"/>
      <w:divBdr>
        <w:top w:val="none" w:sz="0" w:space="0" w:color="auto"/>
        <w:left w:val="none" w:sz="0" w:space="0" w:color="auto"/>
        <w:bottom w:val="none" w:sz="0" w:space="0" w:color="auto"/>
        <w:right w:val="none" w:sz="0" w:space="0" w:color="auto"/>
      </w:divBdr>
      <w:divsChild>
        <w:div w:id="1761102495">
          <w:marLeft w:val="0"/>
          <w:marRight w:val="0"/>
          <w:marTop w:val="0"/>
          <w:marBottom w:val="0"/>
          <w:divBdr>
            <w:top w:val="none" w:sz="0" w:space="0" w:color="auto"/>
            <w:left w:val="none" w:sz="0" w:space="0" w:color="auto"/>
            <w:bottom w:val="none" w:sz="0" w:space="0" w:color="auto"/>
            <w:right w:val="none" w:sz="0" w:space="0" w:color="auto"/>
          </w:divBdr>
          <w:divsChild>
            <w:div w:id="1201432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3924473">
      <w:bodyDiv w:val="1"/>
      <w:marLeft w:val="0"/>
      <w:marRight w:val="0"/>
      <w:marTop w:val="0"/>
      <w:marBottom w:val="0"/>
      <w:divBdr>
        <w:top w:val="none" w:sz="0" w:space="0" w:color="auto"/>
        <w:left w:val="none" w:sz="0" w:space="0" w:color="auto"/>
        <w:bottom w:val="none" w:sz="0" w:space="0" w:color="auto"/>
        <w:right w:val="none" w:sz="0" w:space="0" w:color="auto"/>
      </w:divBdr>
    </w:div>
    <w:div w:id="1308633686">
      <w:bodyDiv w:val="1"/>
      <w:marLeft w:val="0"/>
      <w:marRight w:val="0"/>
      <w:marTop w:val="0"/>
      <w:marBottom w:val="0"/>
      <w:divBdr>
        <w:top w:val="none" w:sz="0" w:space="0" w:color="auto"/>
        <w:left w:val="none" w:sz="0" w:space="0" w:color="auto"/>
        <w:bottom w:val="none" w:sz="0" w:space="0" w:color="auto"/>
        <w:right w:val="none" w:sz="0" w:space="0" w:color="auto"/>
      </w:divBdr>
    </w:div>
    <w:div w:id="1338851423">
      <w:bodyDiv w:val="1"/>
      <w:marLeft w:val="0"/>
      <w:marRight w:val="0"/>
      <w:marTop w:val="0"/>
      <w:marBottom w:val="0"/>
      <w:divBdr>
        <w:top w:val="none" w:sz="0" w:space="0" w:color="auto"/>
        <w:left w:val="none" w:sz="0" w:space="0" w:color="auto"/>
        <w:bottom w:val="none" w:sz="0" w:space="0" w:color="auto"/>
        <w:right w:val="none" w:sz="0" w:space="0" w:color="auto"/>
      </w:divBdr>
    </w:div>
    <w:div w:id="1349285862">
      <w:bodyDiv w:val="1"/>
      <w:marLeft w:val="0"/>
      <w:marRight w:val="0"/>
      <w:marTop w:val="0"/>
      <w:marBottom w:val="0"/>
      <w:divBdr>
        <w:top w:val="none" w:sz="0" w:space="0" w:color="auto"/>
        <w:left w:val="none" w:sz="0" w:space="0" w:color="auto"/>
        <w:bottom w:val="none" w:sz="0" w:space="0" w:color="auto"/>
        <w:right w:val="none" w:sz="0" w:space="0" w:color="auto"/>
      </w:divBdr>
    </w:div>
    <w:div w:id="1353149652">
      <w:bodyDiv w:val="1"/>
      <w:marLeft w:val="0"/>
      <w:marRight w:val="0"/>
      <w:marTop w:val="0"/>
      <w:marBottom w:val="0"/>
      <w:divBdr>
        <w:top w:val="none" w:sz="0" w:space="0" w:color="auto"/>
        <w:left w:val="none" w:sz="0" w:space="0" w:color="auto"/>
        <w:bottom w:val="none" w:sz="0" w:space="0" w:color="auto"/>
        <w:right w:val="none" w:sz="0" w:space="0" w:color="auto"/>
      </w:divBdr>
    </w:div>
    <w:div w:id="1365473967">
      <w:bodyDiv w:val="1"/>
      <w:marLeft w:val="0"/>
      <w:marRight w:val="0"/>
      <w:marTop w:val="0"/>
      <w:marBottom w:val="0"/>
      <w:divBdr>
        <w:top w:val="none" w:sz="0" w:space="0" w:color="auto"/>
        <w:left w:val="none" w:sz="0" w:space="0" w:color="auto"/>
        <w:bottom w:val="none" w:sz="0" w:space="0" w:color="auto"/>
        <w:right w:val="none" w:sz="0" w:space="0" w:color="auto"/>
      </w:divBdr>
    </w:div>
    <w:div w:id="1367675159">
      <w:bodyDiv w:val="1"/>
      <w:marLeft w:val="0"/>
      <w:marRight w:val="0"/>
      <w:marTop w:val="0"/>
      <w:marBottom w:val="0"/>
      <w:divBdr>
        <w:top w:val="none" w:sz="0" w:space="0" w:color="auto"/>
        <w:left w:val="none" w:sz="0" w:space="0" w:color="auto"/>
        <w:bottom w:val="none" w:sz="0" w:space="0" w:color="auto"/>
        <w:right w:val="none" w:sz="0" w:space="0" w:color="auto"/>
      </w:divBdr>
    </w:div>
    <w:div w:id="1371957441">
      <w:bodyDiv w:val="1"/>
      <w:marLeft w:val="0"/>
      <w:marRight w:val="0"/>
      <w:marTop w:val="0"/>
      <w:marBottom w:val="0"/>
      <w:divBdr>
        <w:top w:val="none" w:sz="0" w:space="0" w:color="auto"/>
        <w:left w:val="none" w:sz="0" w:space="0" w:color="auto"/>
        <w:bottom w:val="none" w:sz="0" w:space="0" w:color="auto"/>
        <w:right w:val="none" w:sz="0" w:space="0" w:color="auto"/>
      </w:divBdr>
    </w:div>
    <w:div w:id="1373076233">
      <w:bodyDiv w:val="1"/>
      <w:marLeft w:val="0"/>
      <w:marRight w:val="0"/>
      <w:marTop w:val="0"/>
      <w:marBottom w:val="0"/>
      <w:divBdr>
        <w:top w:val="none" w:sz="0" w:space="0" w:color="auto"/>
        <w:left w:val="none" w:sz="0" w:space="0" w:color="auto"/>
        <w:bottom w:val="none" w:sz="0" w:space="0" w:color="auto"/>
        <w:right w:val="none" w:sz="0" w:space="0" w:color="auto"/>
      </w:divBdr>
    </w:div>
    <w:div w:id="1387531231">
      <w:bodyDiv w:val="1"/>
      <w:marLeft w:val="0"/>
      <w:marRight w:val="0"/>
      <w:marTop w:val="0"/>
      <w:marBottom w:val="0"/>
      <w:divBdr>
        <w:top w:val="none" w:sz="0" w:space="0" w:color="auto"/>
        <w:left w:val="none" w:sz="0" w:space="0" w:color="auto"/>
        <w:bottom w:val="none" w:sz="0" w:space="0" w:color="auto"/>
        <w:right w:val="none" w:sz="0" w:space="0" w:color="auto"/>
      </w:divBdr>
    </w:div>
    <w:div w:id="1395854533">
      <w:bodyDiv w:val="1"/>
      <w:marLeft w:val="0"/>
      <w:marRight w:val="0"/>
      <w:marTop w:val="0"/>
      <w:marBottom w:val="0"/>
      <w:divBdr>
        <w:top w:val="none" w:sz="0" w:space="0" w:color="auto"/>
        <w:left w:val="none" w:sz="0" w:space="0" w:color="auto"/>
        <w:bottom w:val="none" w:sz="0" w:space="0" w:color="auto"/>
        <w:right w:val="none" w:sz="0" w:space="0" w:color="auto"/>
      </w:divBdr>
    </w:div>
    <w:div w:id="1408459663">
      <w:bodyDiv w:val="1"/>
      <w:marLeft w:val="0"/>
      <w:marRight w:val="0"/>
      <w:marTop w:val="0"/>
      <w:marBottom w:val="0"/>
      <w:divBdr>
        <w:top w:val="none" w:sz="0" w:space="0" w:color="auto"/>
        <w:left w:val="none" w:sz="0" w:space="0" w:color="auto"/>
        <w:bottom w:val="none" w:sz="0" w:space="0" w:color="auto"/>
        <w:right w:val="none" w:sz="0" w:space="0" w:color="auto"/>
      </w:divBdr>
    </w:div>
    <w:div w:id="1414161065">
      <w:bodyDiv w:val="1"/>
      <w:marLeft w:val="0"/>
      <w:marRight w:val="0"/>
      <w:marTop w:val="0"/>
      <w:marBottom w:val="0"/>
      <w:divBdr>
        <w:top w:val="none" w:sz="0" w:space="0" w:color="auto"/>
        <w:left w:val="none" w:sz="0" w:space="0" w:color="auto"/>
        <w:bottom w:val="none" w:sz="0" w:space="0" w:color="auto"/>
        <w:right w:val="none" w:sz="0" w:space="0" w:color="auto"/>
      </w:divBdr>
    </w:div>
    <w:div w:id="1415665269">
      <w:bodyDiv w:val="1"/>
      <w:marLeft w:val="0"/>
      <w:marRight w:val="0"/>
      <w:marTop w:val="0"/>
      <w:marBottom w:val="0"/>
      <w:divBdr>
        <w:top w:val="none" w:sz="0" w:space="0" w:color="auto"/>
        <w:left w:val="none" w:sz="0" w:space="0" w:color="auto"/>
        <w:bottom w:val="none" w:sz="0" w:space="0" w:color="auto"/>
        <w:right w:val="none" w:sz="0" w:space="0" w:color="auto"/>
      </w:divBdr>
    </w:div>
    <w:div w:id="1419716566">
      <w:bodyDiv w:val="1"/>
      <w:marLeft w:val="0"/>
      <w:marRight w:val="0"/>
      <w:marTop w:val="0"/>
      <w:marBottom w:val="0"/>
      <w:divBdr>
        <w:top w:val="none" w:sz="0" w:space="0" w:color="auto"/>
        <w:left w:val="none" w:sz="0" w:space="0" w:color="auto"/>
        <w:bottom w:val="none" w:sz="0" w:space="0" w:color="auto"/>
        <w:right w:val="none" w:sz="0" w:space="0" w:color="auto"/>
      </w:divBdr>
    </w:div>
    <w:div w:id="1421294023">
      <w:bodyDiv w:val="1"/>
      <w:marLeft w:val="0"/>
      <w:marRight w:val="0"/>
      <w:marTop w:val="0"/>
      <w:marBottom w:val="0"/>
      <w:divBdr>
        <w:top w:val="none" w:sz="0" w:space="0" w:color="auto"/>
        <w:left w:val="none" w:sz="0" w:space="0" w:color="auto"/>
        <w:bottom w:val="none" w:sz="0" w:space="0" w:color="auto"/>
        <w:right w:val="none" w:sz="0" w:space="0" w:color="auto"/>
      </w:divBdr>
    </w:div>
    <w:div w:id="1423258601">
      <w:bodyDiv w:val="1"/>
      <w:marLeft w:val="0"/>
      <w:marRight w:val="0"/>
      <w:marTop w:val="0"/>
      <w:marBottom w:val="0"/>
      <w:divBdr>
        <w:top w:val="none" w:sz="0" w:space="0" w:color="auto"/>
        <w:left w:val="none" w:sz="0" w:space="0" w:color="auto"/>
        <w:bottom w:val="none" w:sz="0" w:space="0" w:color="auto"/>
        <w:right w:val="none" w:sz="0" w:space="0" w:color="auto"/>
      </w:divBdr>
      <w:divsChild>
        <w:div w:id="506678907">
          <w:marLeft w:val="0"/>
          <w:marRight w:val="0"/>
          <w:marTop w:val="0"/>
          <w:marBottom w:val="0"/>
          <w:divBdr>
            <w:top w:val="none" w:sz="0" w:space="0" w:color="auto"/>
            <w:left w:val="none" w:sz="0" w:space="0" w:color="auto"/>
            <w:bottom w:val="none" w:sz="0" w:space="0" w:color="auto"/>
            <w:right w:val="none" w:sz="0" w:space="0" w:color="auto"/>
          </w:divBdr>
        </w:div>
      </w:divsChild>
    </w:div>
    <w:div w:id="1424034246">
      <w:bodyDiv w:val="1"/>
      <w:marLeft w:val="0"/>
      <w:marRight w:val="0"/>
      <w:marTop w:val="0"/>
      <w:marBottom w:val="0"/>
      <w:divBdr>
        <w:top w:val="none" w:sz="0" w:space="0" w:color="auto"/>
        <w:left w:val="none" w:sz="0" w:space="0" w:color="auto"/>
        <w:bottom w:val="none" w:sz="0" w:space="0" w:color="auto"/>
        <w:right w:val="none" w:sz="0" w:space="0" w:color="auto"/>
      </w:divBdr>
    </w:div>
    <w:div w:id="1459684699">
      <w:bodyDiv w:val="1"/>
      <w:marLeft w:val="0"/>
      <w:marRight w:val="0"/>
      <w:marTop w:val="180"/>
      <w:marBottom w:val="180"/>
      <w:divBdr>
        <w:top w:val="none" w:sz="0" w:space="0" w:color="auto"/>
        <w:left w:val="none" w:sz="0" w:space="0" w:color="auto"/>
        <w:bottom w:val="none" w:sz="0" w:space="0" w:color="auto"/>
        <w:right w:val="none" w:sz="0" w:space="0" w:color="auto"/>
      </w:divBdr>
      <w:divsChild>
        <w:div w:id="1423792543">
          <w:marLeft w:val="0"/>
          <w:marRight w:val="0"/>
          <w:marTop w:val="0"/>
          <w:marBottom w:val="0"/>
          <w:divBdr>
            <w:top w:val="none" w:sz="0" w:space="0" w:color="auto"/>
            <w:left w:val="none" w:sz="0" w:space="0" w:color="auto"/>
            <w:bottom w:val="none" w:sz="0" w:space="0" w:color="auto"/>
            <w:right w:val="none" w:sz="0" w:space="0" w:color="auto"/>
          </w:divBdr>
          <w:divsChild>
            <w:div w:id="17511635">
              <w:marLeft w:val="0"/>
              <w:marRight w:val="0"/>
              <w:marTop w:val="0"/>
              <w:marBottom w:val="0"/>
              <w:divBdr>
                <w:top w:val="none" w:sz="0" w:space="0" w:color="auto"/>
                <w:left w:val="none" w:sz="0" w:space="0" w:color="auto"/>
                <w:bottom w:val="none" w:sz="0" w:space="0" w:color="auto"/>
                <w:right w:val="none" w:sz="0" w:space="0" w:color="auto"/>
              </w:divBdr>
            </w:div>
            <w:div w:id="146090074">
              <w:marLeft w:val="0"/>
              <w:marRight w:val="0"/>
              <w:marTop w:val="0"/>
              <w:marBottom w:val="0"/>
              <w:divBdr>
                <w:top w:val="none" w:sz="0" w:space="0" w:color="auto"/>
                <w:left w:val="none" w:sz="0" w:space="0" w:color="auto"/>
                <w:bottom w:val="none" w:sz="0" w:space="0" w:color="auto"/>
                <w:right w:val="none" w:sz="0" w:space="0" w:color="auto"/>
              </w:divBdr>
            </w:div>
            <w:div w:id="157503630">
              <w:marLeft w:val="0"/>
              <w:marRight w:val="0"/>
              <w:marTop w:val="0"/>
              <w:marBottom w:val="0"/>
              <w:divBdr>
                <w:top w:val="none" w:sz="0" w:space="0" w:color="auto"/>
                <w:left w:val="none" w:sz="0" w:space="0" w:color="auto"/>
                <w:bottom w:val="none" w:sz="0" w:space="0" w:color="auto"/>
                <w:right w:val="none" w:sz="0" w:space="0" w:color="auto"/>
              </w:divBdr>
            </w:div>
            <w:div w:id="171845108">
              <w:marLeft w:val="0"/>
              <w:marRight w:val="0"/>
              <w:marTop w:val="0"/>
              <w:marBottom w:val="0"/>
              <w:divBdr>
                <w:top w:val="none" w:sz="0" w:space="0" w:color="auto"/>
                <w:left w:val="none" w:sz="0" w:space="0" w:color="auto"/>
                <w:bottom w:val="none" w:sz="0" w:space="0" w:color="auto"/>
                <w:right w:val="none" w:sz="0" w:space="0" w:color="auto"/>
              </w:divBdr>
            </w:div>
            <w:div w:id="229343205">
              <w:marLeft w:val="0"/>
              <w:marRight w:val="0"/>
              <w:marTop w:val="0"/>
              <w:marBottom w:val="0"/>
              <w:divBdr>
                <w:top w:val="none" w:sz="0" w:space="0" w:color="auto"/>
                <w:left w:val="none" w:sz="0" w:space="0" w:color="auto"/>
                <w:bottom w:val="none" w:sz="0" w:space="0" w:color="auto"/>
                <w:right w:val="none" w:sz="0" w:space="0" w:color="auto"/>
              </w:divBdr>
            </w:div>
            <w:div w:id="229539154">
              <w:marLeft w:val="0"/>
              <w:marRight w:val="0"/>
              <w:marTop w:val="0"/>
              <w:marBottom w:val="0"/>
              <w:divBdr>
                <w:top w:val="none" w:sz="0" w:space="0" w:color="auto"/>
                <w:left w:val="none" w:sz="0" w:space="0" w:color="auto"/>
                <w:bottom w:val="none" w:sz="0" w:space="0" w:color="auto"/>
                <w:right w:val="none" w:sz="0" w:space="0" w:color="auto"/>
              </w:divBdr>
            </w:div>
            <w:div w:id="230891308">
              <w:marLeft w:val="0"/>
              <w:marRight w:val="0"/>
              <w:marTop w:val="0"/>
              <w:marBottom w:val="0"/>
              <w:divBdr>
                <w:top w:val="none" w:sz="0" w:space="0" w:color="auto"/>
                <w:left w:val="none" w:sz="0" w:space="0" w:color="auto"/>
                <w:bottom w:val="none" w:sz="0" w:space="0" w:color="auto"/>
                <w:right w:val="none" w:sz="0" w:space="0" w:color="auto"/>
              </w:divBdr>
            </w:div>
            <w:div w:id="390158888">
              <w:marLeft w:val="0"/>
              <w:marRight w:val="0"/>
              <w:marTop w:val="0"/>
              <w:marBottom w:val="0"/>
              <w:divBdr>
                <w:top w:val="none" w:sz="0" w:space="0" w:color="auto"/>
                <w:left w:val="none" w:sz="0" w:space="0" w:color="auto"/>
                <w:bottom w:val="none" w:sz="0" w:space="0" w:color="auto"/>
                <w:right w:val="none" w:sz="0" w:space="0" w:color="auto"/>
              </w:divBdr>
            </w:div>
            <w:div w:id="394819506">
              <w:marLeft w:val="0"/>
              <w:marRight w:val="0"/>
              <w:marTop w:val="0"/>
              <w:marBottom w:val="0"/>
              <w:divBdr>
                <w:top w:val="none" w:sz="0" w:space="0" w:color="auto"/>
                <w:left w:val="none" w:sz="0" w:space="0" w:color="auto"/>
                <w:bottom w:val="none" w:sz="0" w:space="0" w:color="auto"/>
                <w:right w:val="none" w:sz="0" w:space="0" w:color="auto"/>
              </w:divBdr>
            </w:div>
            <w:div w:id="545878718">
              <w:marLeft w:val="0"/>
              <w:marRight w:val="0"/>
              <w:marTop w:val="0"/>
              <w:marBottom w:val="0"/>
              <w:divBdr>
                <w:top w:val="none" w:sz="0" w:space="0" w:color="auto"/>
                <w:left w:val="none" w:sz="0" w:space="0" w:color="auto"/>
                <w:bottom w:val="none" w:sz="0" w:space="0" w:color="auto"/>
                <w:right w:val="none" w:sz="0" w:space="0" w:color="auto"/>
              </w:divBdr>
            </w:div>
            <w:div w:id="674918100">
              <w:marLeft w:val="660"/>
              <w:marRight w:val="0"/>
              <w:marTop w:val="0"/>
              <w:marBottom w:val="0"/>
              <w:divBdr>
                <w:top w:val="none" w:sz="0" w:space="0" w:color="auto"/>
                <w:left w:val="none" w:sz="0" w:space="0" w:color="auto"/>
                <w:bottom w:val="none" w:sz="0" w:space="0" w:color="auto"/>
                <w:right w:val="none" w:sz="0" w:space="0" w:color="auto"/>
              </w:divBdr>
            </w:div>
            <w:div w:id="1427144033">
              <w:marLeft w:val="0"/>
              <w:marRight w:val="0"/>
              <w:marTop w:val="0"/>
              <w:marBottom w:val="0"/>
              <w:divBdr>
                <w:top w:val="none" w:sz="0" w:space="0" w:color="auto"/>
                <w:left w:val="none" w:sz="0" w:space="0" w:color="auto"/>
                <w:bottom w:val="none" w:sz="0" w:space="0" w:color="auto"/>
                <w:right w:val="none" w:sz="0" w:space="0" w:color="auto"/>
              </w:divBdr>
            </w:div>
            <w:div w:id="1491368825">
              <w:marLeft w:val="0"/>
              <w:marRight w:val="0"/>
              <w:marTop w:val="0"/>
              <w:marBottom w:val="0"/>
              <w:divBdr>
                <w:top w:val="none" w:sz="0" w:space="0" w:color="auto"/>
                <w:left w:val="none" w:sz="0" w:space="0" w:color="auto"/>
                <w:bottom w:val="none" w:sz="0" w:space="0" w:color="auto"/>
                <w:right w:val="none" w:sz="0" w:space="0" w:color="auto"/>
              </w:divBdr>
            </w:div>
            <w:div w:id="1530534613">
              <w:marLeft w:val="0"/>
              <w:marRight w:val="0"/>
              <w:marTop w:val="0"/>
              <w:marBottom w:val="0"/>
              <w:divBdr>
                <w:top w:val="none" w:sz="0" w:space="0" w:color="auto"/>
                <w:left w:val="none" w:sz="0" w:space="0" w:color="auto"/>
                <w:bottom w:val="none" w:sz="0" w:space="0" w:color="auto"/>
                <w:right w:val="none" w:sz="0" w:space="0" w:color="auto"/>
              </w:divBdr>
            </w:div>
            <w:div w:id="1619751971">
              <w:marLeft w:val="0"/>
              <w:marRight w:val="0"/>
              <w:marTop w:val="0"/>
              <w:marBottom w:val="0"/>
              <w:divBdr>
                <w:top w:val="none" w:sz="0" w:space="0" w:color="auto"/>
                <w:left w:val="none" w:sz="0" w:space="0" w:color="auto"/>
                <w:bottom w:val="none" w:sz="0" w:space="0" w:color="auto"/>
                <w:right w:val="none" w:sz="0" w:space="0" w:color="auto"/>
              </w:divBdr>
            </w:div>
            <w:div w:id="2019304768">
              <w:marLeft w:val="0"/>
              <w:marRight w:val="0"/>
              <w:marTop w:val="0"/>
              <w:marBottom w:val="0"/>
              <w:divBdr>
                <w:top w:val="none" w:sz="0" w:space="0" w:color="auto"/>
                <w:left w:val="none" w:sz="0" w:space="0" w:color="auto"/>
                <w:bottom w:val="none" w:sz="0" w:space="0" w:color="auto"/>
                <w:right w:val="none" w:sz="0" w:space="0" w:color="auto"/>
              </w:divBdr>
            </w:div>
            <w:div w:id="2057312928">
              <w:marLeft w:val="0"/>
              <w:marRight w:val="0"/>
              <w:marTop w:val="0"/>
              <w:marBottom w:val="0"/>
              <w:divBdr>
                <w:top w:val="none" w:sz="0" w:space="0" w:color="auto"/>
                <w:left w:val="none" w:sz="0" w:space="0" w:color="auto"/>
                <w:bottom w:val="none" w:sz="0" w:space="0" w:color="auto"/>
                <w:right w:val="none" w:sz="0" w:space="0" w:color="auto"/>
              </w:divBdr>
            </w:div>
            <w:div w:id="2115125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0029238">
      <w:bodyDiv w:val="1"/>
      <w:marLeft w:val="0"/>
      <w:marRight w:val="0"/>
      <w:marTop w:val="0"/>
      <w:marBottom w:val="0"/>
      <w:divBdr>
        <w:top w:val="none" w:sz="0" w:space="0" w:color="auto"/>
        <w:left w:val="none" w:sz="0" w:space="0" w:color="auto"/>
        <w:bottom w:val="none" w:sz="0" w:space="0" w:color="auto"/>
        <w:right w:val="none" w:sz="0" w:space="0" w:color="auto"/>
      </w:divBdr>
    </w:div>
    <w:div w:id="1462454020">
      <w:bodyDiv w:val="1"/>
      <w:marLeft w:val="0"/>
      <w:marRight w:val="0"/>
      <w:marTop w:val="0"/>
      <w:marBottom w:val="0"/>
      <w:divBdr>
        <w:top w:val="none" w:sz="0" w:space="0" w:color="auto"/>
        <w:left w:val="none" w:sz="0" w:space="0" w:color="auto"/>
        <w:bottom w:val="none" w:sz="0" w:space="0" w:color="auto"/>
        <w:right w:val="none" w:sz="0" w:space="0" w:color="auto"/>
      </w:divBdr>
    </w:div>
    <w:div w:id="1465851098">
      <w:bodyDiv w:val="1"/>
      <w:marLeft w:val="0"/>
      <w:marRight w:val="0"/>
      <w:marTop w:val="0"/>
      <w:marBottom w:val="0"/>
      <w:divBdr>
        <w:top w:val="none" w:sz="0" w:space="0" w:color="auto"/>
        <w:left w:val="none" w:sz="0" w:space="0" w:color="auto"/>
        <w:bottom w:val="none" w:sz="0" w:space="0" w:color="auto"/>
        <w:right w:val="none" w:sz="0" w:space="0" w:color="auto"/>
      </w:divBdr>
    </w:div>
    <w:div w:id="1466581870">
      <w:bodyDiv w:val="1"/>
      <w:marLeft w:val="0"/>
      <w:marRight w:val="0"/>
      <w:marTop w:val="0"/>
      <w:marBottom w:val="0"/>
      <w:divBdr>
        <w:top w:val="none" w:sz="0" w:space="0" w:color="auto"/>
        <w:left w:val="none" w:sz="0" w:space="0" w:color="auto"/>
        <w:bottom w:val="none" w:sz="0" w:space="0" w:color="auto"/>
        <w:right w:val="none" w:sz="0" w:space="0" w:color="auto"/>
      </w:divBdr>
    </w:div>
    <w:div w:id="1483233016">
      <w:bodyDiv w:val="1"/>
      <w:marLeft w:val="0"/>
      <w:marRight w:val="0"/>
      <w:marTop w:val="0"/>
      <w:marBottom w:val="0"/>
      <w:divBdr>
        <w:top w:val="none" w:sz="0" w:space="0" w:color="auto"/>
        <w:left w:val="none" w:sz="0" w:space="0" w:color="auto"/>
        <w:bottom w:val="none" w:sz="0" w:space="0" w:color="auto"/>
        <w:right w:val="none" w:sz="0" w:space="0" w:color="auto"/>
      </w:divBdr>
    </w:div>
    <w:div w:id="1496873004">
      <w:bodyDiv w:val="1"/>
      <w:marLeft w:val="0"/>
      <w:marRight w:val="0"/>
      <w:marTop w:val="0"/>
      <w:marBottom w:val="0"/>
      <w:divBdr>
        <w:top w:val="none" w:sz="0" w:space="0" w:color="auto"/>
        <w:left w:val="none" w:sz="0" w:space="0" w:color="auto"/>
        <w:bottom w:val="none" w:sz="0" w:space="0" w:color="auto"/>
        <w:right w:val="none" w:sz="0" w:space="0" w:color="auto"/>
      </w:divBdr>
    </w:div>
    <w:div w:id="1511793345">
      <w:bodyDiv w:val="1"/>
      <w:marLeft w:val="0"/>
      <w:marRight w:val="0"/>
      <w:marTop w:val="0"/>
      <w:marBottom w:val="0"/>
      <w:divBdr>
        <w:top w:val="none" w:sz="0" w:space="0" w:color="auto"/>
        <w:left w:val="none" w:sz="0" w:space="0" w:color="auto"/>
        <w:bottom w:val="none" w:sz="0" w:space="0" w:color="auto"/>
        <w:right w:val="none" w:sz="0" w:space="0" w:color="auto"/>
      </w:divBdr>
    </w:div>
    <w:div w:id="1522351745">
      <w:bodyDiv w:val="1"/>
      <w:marLeft w:val="0"/>
      <w:marRight w:val="0"/>
      <w:marTop w:val="0"/>
      <w:marBottom w:val="0"/>
      <w:divBdr>
        <w:top w:val="none" w:sz="0" w:space="0" w:color="auto"/>
        <w:left w:val="none" w:sz="0" w:space="0" w:color="auto"/>
        <w:bottom w:val="none" w:sz="0" w:space="0" w:color="auto"/>
        <w:right w:val="none" w:sz="0" w:space="0" w:color="auto"/>
      </w:divBdr>
    </w:div>
    <w:div w:id="1528717388">
      <w:bodyDiv w:val="1"/>
      <w:marLeft w:val="0"/>
      <w:marRight w:val="0"/>
      <w:marTop w:val="0"/>
      <w:marBottom w:val="0"/>
      <w:divBdr>
        <w:top w:val="none" w:sz="0" w:space="0" w:color="auto"/>
        <w:left w:val="none" w:sz="0" w:space="0" w:color="auto"/>
        <w:bottom w:val="none" w:sz="0" w:space="0" w:color="auto"/>
        <w:right w:val="none" w:sz="0" w:space="0" w:color="auto"/>
      </w:divBdr>
    </w:div>
    <w:div w:id="1530143689">
      <w:bodyDiv w:val="1"/>
      <w:marLeft w:val="0"/>
      <w:marRight w:val="0"/>
      <w:marTop w:val="0"/>
      <w:marBottom w:val="0"/>
      <w:divBdr>
        <w:top w:val="none" w:sz="0" w:space="0" w:color="auto"/>
        <w:left w:val="none" w:sz="0" w:space="0" w:color="auto"/>
        <w:bottom w:val="none" w:sz="0" w:space="0" w:color="auto"/>
        <w:right w:val="none" w:sz="0" w:space="0" w:color="auto"/>
      </w:divBdr>
    </w:div>
    <w:div w:id="1539120697">
      <w:bodyDiv w:val="1"/>
      <w:marLeft w:val="0"/>
      <w:marRight w:val="0"/>
      <w:marTop w:val="0"/>
      <w:marBottom w:val="0"/>
      <w:divBdr>
        <w:top w:val="none" w:sz="0" w:space="0" w:color="auto"/>
        <w:left w:val="none" w:sz="0" w:space="0" w:color="auto"/>
        <w:bottom w:val="none" w:sz="0" w:space="0" w:color="auto"/>
        <w:right w:val="none" w:sz="0" w:space="0" w:color="auto"/>
      </w:divBdr>
    </w:div>
    <w:div w:id="1555660333">
      <w:bodyDiv w:val="1"/>
      <w:marLeft w:val="0"/>
      <w:marRight w:val="0"/>
      <w:marTop w:val="0"/>
      <w:marBottom w:val="0"/>
      <w:divBdr>
        <w:top w:val="none" w:sz="0" w:space="0" w:color="auto"/>
        <w:left w:val="none" w:sz="0" w:space="0" w:color="auto"/>
        <w:bottom w:val="none" w:sz="0" w:space="0" w:color="auto"/>
        <w:right w:val="none" w:sz="0" w:space="0" w:color="auto"/>
      </w:divBdr>
    </w:div>
    <w:div w:id="1560752005">
      <w:bodyDiv w:val="1"/>
      <w:marLeft w:val="0"/>
      <w:marRight w:val="0"/>
      <w:marTop w:val="0"/>
      <w:marBottom w:val="0"/>
      <w:divBdr>
        <w:top w:val="none" w:sz="0" w:space="0" w:color="auto"/>
        <w:left w:val="none" w:sz="0" w:space="0" w:color="auto"/>
        <w:bottom w:val="none" w:sz="0" w:space="0" w:color="auto"/>
        <w:right w:val="none" w:sz="0" w:space="0" w:color="auto"/>
      </w:divBdr>
    </w:div>
    <w:div w:id="1568105690">
      <w:bodyDiv w:val="1"/>
      <w:marLeft w:val="0"/>
      <w:marRight w:val="0"/>
      <w:marTop w:val="0"/>
      <w:marBottom w:val="0"/>
      <w:divBdr>
        <w:top w:val="none" w:sz="0" w:space="0" w:color="auto"/>
        <w:left w:val="none" w:sz="0" w:space="0" w:color="auto"/>
        <w:bottom w:val="none" w:sz="0" w:space="0" w:color="auto"/>
        <w:right w:val="none" w:sz="0" w:space="0" w:color="auto"/>
      </w:divBdr>
    </w:div>
    <w:div w:id="1569656473">
      <w:bodyDiv w:val="1"/>
      <w:marLeft w:val="0"/>
      <w:marRight w:val="0"/>
      <w:marTop w:val="0"/>
      <w:marBottom w:val="0"/>
      <w:divBdr>
        <w:top w:val="none" w:sz="0" w:space="0" w:color="auto"/>
        <w:left w:val="none" w:sz="0" w:space="0" w:color="auto"/>
        <w:bottom w:val="none" w:sz="0" w:space="0" w:color="auto"/>
        <w:right w:val="none" w:sz="0" w:space="0" w:color="auto"/>
      </w:divBdr>
    </w:div>
    <w:div w:id="1571964958">
      <w:bodyDiv w:val="1"/>
      <w:marLeft w:val="0"/>
      <w:marRight w:val="0"/>
      <w:marTop w:val="0"/>
      <w:marBottom w:val="0"/>
      <w:divBdr>
        <w:top w:val="none" w:sz="0" w:space="0" w:color="auto"/>
        <w:left w:val="none" w:sz="0" w:space="0" w:color="auto"/>
        <w:bottom w:val="none" w:sz="0" w:space="0" w:color="auto"/>
        <w:right w:val="none" w:sz="0" w:space="0" w:color="auto"/>
      </w:divBdr>
    </w:div>
    <w:div w:id="1579290876">
      <w:bodyDiv w:val="1"/>
      <w:marLeft w:val="0"/>
      <w:marRight w:val="0"/>
      <w:marTop w:val="0"/>
      <w:marBottom w:val="0"/>
      <w:divBdr>
        <w:top w:val="none" w:sz="0" w:space="0" w:color="auto"/>
        <w:left w:val="none" w:sz="0" w:space="0" w:color="auto"/>
        <w:bottom w:val="none" w:sz="0" w:space="0" w:color="auto"/>
        <w:right w:val="none" w:sz="0" w:space="0" w:color="auto"/>
      </w:divBdr>
    </w:div>
    <w:div w:id="1580871347">
      <w:bodyDiv w:val="1"/>
      <w:marLeft w:val="0"/>
      <w:marRight w:val="0"/>
      <w:marTop w:val="0"/>
      <w:marBottom w:val="0"/>
      <w:divBdr>
        <w:top w:val="none" w:sz="0" w:space="0" w:color="auto"/>
        <w:left w:val="none" w:sz="0" w:space="0" w:color="auto"/>
        <w:bottom w:val="none" w:sz="0" w:space="0" w:color="auto"/>
        <w:right w:val="none" w:sz="0" w:space="0" w:color="auto"/>
      </w:divBdr>
    </w:div>
    <w:div w:id="1582108000">
      <w:bodyDiv w:val="1"/>
      <w:marLeft w:val="0"/>
      <w:marRight w:val="0"/>
      <w:marTop w:val="0"/>
      <w:marBottom w:val="0"/>
      <w:divBdr>
        <w:top w:val="none" w:sz="0" w:space="0" w:color="auto"/>
        <w:left w:val="none" w:sz="0" w:space="0" w:color="auto"/>
        <w:bottom w:val="none" w:sz="0" w:space="0" w:color="auto"/>
        <w:right w:val="none" w:sz="0" w:space="0" w:color="auto"/>
      </w:divBdr>
    </w:div>
    <w:div w:id="1592198799">
      <w:bodyDiv w:val="1"/>
      <w:marLeft w:val="0"/>
      <w:marRight w:val="0"/>
      <w:marTop w:val="0"/>
      <w:marBottom w:val="0"/>
      <w:divBdr>
        <w:top w:val="none" w:sz="0" w:space="0" w:color="auto"/>
        <w:left w:val="none" w:sz="0" w:space="0" w:color="auto"/>
        <w:bottom w:val="none" w:sz="0" w:space="0" w:color="auto"/>
        <w:right w:val="none" w:sz="0" w:space="0" w:color="auto"/>
      </w:divBdr>
    </w:div>
    <w:div w:id="1595825576">
      <w:bodyDiv w:val="1"/>
      <w:marLeft w:val="0"/>
      <w:marRight w:val="0"/>
      <w:marTop w:val="0"/>
      <w:marBottom w:val="0"/>
      <w:divBdr>
        <w:top w:val="none" w:sz="0" w:space="0" w:color="auto"/>
        <w:left w:val="none" w:sz="0" w:space="0" w:color="auto"/>
        <w:bottom w:val="none" w:sz="0" w:space="0" w:color="auto"/>
        <w:right w:val="none" w:sz="0" w:space="0" w:color="auto"/>
      </w:divBdr>
    </w:div>
    <w:div w:id="1599412731">
      <w:bodyDiv w:val="1"/>
      <w:marLeft w:val="0"/>
      <w:marRight w:val="0"/>
      <w:marTop w:val="0"/>
      <w:marBottom w:val="0"/>
      <w:divBdr>
        <w:top w:val="none" w:sz="0" w:space="0" w:color="auto"/>
        <w:left w:val="none" w:sz="0" w:space="0" w:color="auto"/>
        <w:bottom w:val="none" w:sz="0" w:space="0" w:color="auto"/>
        <w:right w:val="none" w:sz="0" w:space="0" w:color="auto"/>
      </w:divBdr>
    </w:div>
    <w:div w:id="1603878649">
      <w:bodyDiv w:val="1"/>
      <w:marLeft w:val="0"/>
      <w:marRight w:val="0"/>
      <w:marTop w:val="0"/>
      <w:marBottom w:val="0"/>
      <w:divBdr>
        <w:top w:val="none" w:sz="0" w:space="0" w:color="auto"/>
        <w:left w:val="none" w:sz="0" w:space="0" w:color="auto"/>
        <w:bottom w:val="none" w:sz="0" w:space="0" w:color="auto"/>
        <w:right w:val="none" w:sz="0" w:space="0" w:color="auto"/>
      </w:divBdr>
    </w:div>
    <w:div w:id="1625231495">
      <w:bodyDiv w:val="1"/>
      <w:marLeft w:val="0"/>
      <w:marRight w:val="0"/>
      <w:marTop w:val="0"/>
      <w:marBottom w:val="0"/>
      <w:divBdr>
        <w:top w:val="none" w:sz="0" w:space="0" w:color="auto"/>
        <w:left w:val="none" w:sz="0" w:space="0" w:color="auto"/>
        <w:bottom w:val="none" w:sz="0" w:space="0" w:color="auto"/>
        <w:right w:val="none" w:sz="0" w:space="0" w:color="auto"/>
      </w:divBdr>
      <w:divsChild>
        <w:div w:id="81948492">
          <w:marLeft w:val="0"/>
          <w:marRight w:val="0"/>
          <w:marTop w:val="0"/>
          <w:marBottom w:val="0"/>
          <w:divBdr>
            <w:top w:val="none" w:sz="0" w:space="0" w:color="auto"/>
            <w:left w:val="none" w:sz="0" w:space="0" w:color="auto"/>
            <w:bottom w:val="none" w:sz="0" w:space="0" w:color="auto"/>
            <w:right w:val="none" w:sz="0" w:space="0" w:color="auto"/>
          </w:divBdr>
        </w:div>
      </w:divsChild>
    </w:div>
    <w:div w:id="1644580561">
      <w:bodyDiv w:val="1"/>
      <w:marLeft w:val="0"/>
      <w:marRight w:val="0"/>
      <w:marTop w:val="0"/>
      <w:marBottom w:val="0"/>
      <w:divBdr>
        <w:top w:val="none" w:sz="0" w:space="0" w:color="auto"/>
        <w:left w:val="none" w:sz="0" w:space="0" w:color="auto"/>
        <w:bottom w:val="none" w:sz="0" w:space="0" w:color="auto"/>
        <w:right w:val="none" w:sz="0" w:space="0" w:color="auto"/>
      </w:divBdr>
    </w:div>
    <w:div w:id="1670794936">
      <w:bodyDiv w:val="1"/>
      <w:marLeft w:val="0"/>
      <w:marRight w:val="0"/>
      <w:marTop w:val="0"/>
      <w:marBottom w:val="0"/>
      <w:divBdr>
        <w:top w:val="none" w:sz="0" w:space="0" w:color="auto"/>
        <w:left w:val="none" w:sz="0" w:space="0" w:color="auto"/>
        <w:bottom w:val="none" w:sz="0" w:space="0" w:color="auto"/>
        <w:right w:val="none" w:sz="0" w:space="0" w:color="auto"/>
      </w:divBdr>
    </w:div>
    <w:div w:id="1699968515">
      <w:bodyDiv w:val="1"/>
      <w:marLeft w:val="0"/>
      <w:marRight w:val="0"/>
      <w:marTop w:val="0"/>
      <w:marBottom w:val="0"/>
      <w:divBdr>
        <w:top w:val="none" w:sz="0" w:space="0" w:color="auto"/>
        <w:left w:val="none" w:sz="0" w:space="0" w:color="auto"/>
        <w:bottom w:val="none" w:sz="0" w:space="0" w:color="auto"/>
        <w:right w:val="none" w:sz="0" w:space="0" w:color="auto"/>
      </w:divBdr>
    </w:div>
    <w:div w:id="1714847714">
      <w:bodyDiv w:val="1"/>
      <w:marLeft w:val="0"/>
      <w:marRight w:val="0"/>
      <w:marTop w:val="0"/>
      <w:marBottom w:val="0"/>
      <w:divBdr>
        <w:top w:val="none" w:sz="0" w:space="0" w:color="auto"/>
        <w:left w:val="none" w:sz="0" w:space="0" w:color="auto"/>
        <w:bottom w:val="none" w:sz="0" w:space="0" w:color="auto"/>
        <w:right w:val="none" w:sz="0" w:space="0" w:color="auto"/>
      </w:divBdr>
    </w:div>
    <w:div w:id="1725324466">
      <w:bodyDiv w:val="1"/>
      <w:marLeft w:val="0"/>
      <w:marRight w:val="0"/>
      <w:marTop w:val="0"/>
      <w:marBottom w:val="0"/>
      <w:divBdr>
        <w:top w:val="none" w:sz="0" w:space="0" w:color="auto"/>
        <w:left w:val="none" w:sz="0" w:space="0" w:color="auto"/>
        <w:bottom w:val="none" w:sz="0" w:space="0" w:color="auto"/>
        <w:right w:val="none" w:sz="0" w:space="0" w:color="auto"/>
      </w:divBdr>
    </w:div>
    <w:div w:id="1749813187">
      <w:bodyDiv w:val="1"/>
      <w:marLeft w:val="0"/>
      <w:marRight w:val="0"/>
      <w:marTop w:val="0"/>
      <w:marBottom w:val="0"/>
      <w:divBdr>
        <w:top w:val="none" w:sz="0" w:space="0" w:color="auto"/>
        <w:left w:val="none" w:sz="0" w:space="0" w:color="auto"/>
        <w:bottom w:val="none" w:sz="0" w:space="0" w:color="auto"/>
        <w:right w:val="none" w:sz="0" w:space="0" w:color="auto"/>
      </w:divBdr>
    </w:div>
    <w:div w:id="1757089888">
      <w:bodyDiv w:val="1"/>
      <w:marLeft w:val="0"/>
      <w:marRight w:val="0"/>
      <w:marTop w:val="0"/>
      <w:marBottom w:val="0"/>
      <w:divBdr>
        <w:top w:val="none" w:sz="0" w:space="0" w:color="auto"/>
        <w:left w:val="none" w:sz="0" w:space="0" w:color="auto"/>
        <w:bottom w:val="none" w:sz="0" w:space="0" w:color="auto"/>
        <w:right w:val="none" w:sz="0" w:space="0" w:color="auto"/>
      </w:divBdr>
    </w:div>
    <w:div w:id="1757626311">
      <w:bodyDiv w:val="1"/>
      <w:marLeft w:val="0"/>
      <w:marRight w:val="0"/>
      <w:marTop w:val="0"/>
      <w:marBottom w:val="0"/>
      <w:divBdr>
        <w:top w:val="none" w:sz="0" w:space="0" w:color="auto"/>
        <w:left w:val="none" w:sz="0" w:space="0" w:color="auto"/>
        <w:bottom w:val="none" w:sz="0" w:space="0" w:color="auto"/>
        <w:right w:val="none" w:sz="0" w:space="0" w:color="auto"/>
      </w:divBdr>
    </w:div>
    <w:div w:id="1768504855">
      <w:bodyDiv w:val="1"/>
      <w:marLeft w:val="0"/>
      <w:marRight w:val="0"/>
      <w:marTop w:val="0"/>
      <w:marBottom w:val="0"/>
      <w:divBdr>
        <w:top w:val="none" w:sz="0" w:space="0" w:color="auto"/>
        <w:left w:val="none" w:sz="0" w:space="0" w:color="auto"/>
        <w:bottom w:val="none" w:sz="0" w:space="0" w:color="auto"/>
        <w:right w:val="none" w:sz="0" w:space="0" w:color="auto"/>
      </w:divBdr>
    </w:div>
    <w:div w:id="1783382766">
      <w:bodyDiv w:val="1"/>
      <w:marLeft w:val="0"/>
      <w:marRight w:val="0"/>
      <w:marTop w:val="0"/>
      <w:marBottom w:val="0"/>
      <w:divBdr>
        <w:top w:val="none" w:sz="0" w:space="0" w:color="auto"/>
        <w:left w:val="none" w:sz="0" w:space="0" w:color="auto"/>
        <w:bottom w:val="none" w:sz="0" w:space="0" w:color="auto"/>
        <w:right w:val="none" w:sz="0" w:space="0" w:color="auto"/>
      </w:divBdr>
    </w:div>
    <w:div w:id="1795559966">
      <w:bodyDiv w:val="1"/>
      <w:marLeft w:val="0"/>
      <w:marRight w:val="0"/>
      <w:marTop w:val="0"/>
      <w:marBottom w:val="0"/>
      <w:divBdr>
        <w:top w:val="none" w:sz="0" w:space="0" w:color="auto"/>
        <w:left w:val="none" w:sz="0" w:space="0" w:color="auto"/>
        <w:bottom w:val="none" w:sz="0" w:space="0" w:color="auto"/>
        <w:right w:val="none" w:sz="0" w:space="0" w:color="auto"/>
      </w:divBdr>
    </w:div>
    <w:div w:id="1808814054">
      <w:bodyDiv w:val="1"/>
      <w:marLeft w:val="0"/>
      <w:marRight w:val="0"/>
      <w:marTop w:val="0"/>
      <w:marBottom w:val="0"/>
      <w:divBdr>
        <w:top w:val="none" w:sz="0" w:space="0" w:color="auto"/>
        <w:left w:val="none" w:sz="0" w:space="0" w:color="auto"/>
        <w:bottom w:val="none" w:sz="0" w:space="0" w:color="auto"/>
        <w:right w:val="none" w:sz="0" w:space="0" w:color="auto"/>
      </w:divBdr>
    </w:div>
    <w:div w:id="1832211879">
      <w:bodyDiv w:val="1"/>
      <w:marLeft w:val="0"/>
      <w:marRight w:val="0"/>
      <w:marTop w:val="0"/>
      <w:marBottom w:val="0"/>
      <w:divBdr>
        <w:top w:val="none" w:sz="0" w:space="0" w:color="auto"/>
        <w:left w:val="none" w:sz="0" w:space="0" w:color="auto"/>
        <w:bottom w:val="none" w:sz="0" w:space="0" w:color="auto"/>
        <w:right w:val="none" w:sz="0" w:space="0" w:color="auto"/>
      </w:divBdr>
    </w:div>
    <w:div w:id="1833638290">
      <w:bodyDiv w:val="1"/>
      <w:marLeft w:val="0"/>
      <w:marRight w:val="0"/>
      <w:marTop w:val="0"/>
      <w:marBottom w:val="0"/>
      <w:divBdr>
        <w:top w:val="none" w:sz="0" w:space="0" w:color="auto"/>
        <w:left w:val="none" w:sz="0" w:space="0" w:color="auto"/>
        <w:bottom w:val="none" w:sz="0" w:space="0" w:color="auto"/>
        <w:right w:val="none" w:sz="0" w:space="0" w:color="auto"/>
      </w:divBdr>
    </w:div>
    <w:div w:id="1866402740">
      <w:bodyDiv w:val="1"/>
      <w:marLeft w:val="0"/>
      <w:marRight w:val="0"/>
      <w:marTop w:val="0"/>
      <w:marBottom w:val="0"/>
      <w:divBdr>
        <w:top w:val="none" w:sz="0" w:space="0" w:color="auto"/>
        <w:left w:val="none" w:sz="0" w:space="0" w:color="auto"/>
        <w:bottom w:val="none" w:sz="0" w:space="0" w:color="auto"/>
        <w:right w:val="none" w:sz="0" w:space="0" w:color="auto"/>
      </w:divBdr>
    </w:div>
    <w:div w:id="1882402566">
      <w:bodyDiv w:val="1"/>
      <w:marLeft w:val="0"/>
      <w:marRight w:val="0"/>
      <w:marTop w:val="0"/>
      <w:marBottom w:val="0"/>
      <w:divBdr>
        <w:top w:val="none" w:sz="0" w:space="0" w:color="auto"/>
        <w:left w:val="none" w:sz="0" w:space="0" w:color="auto"/>
        <w:bottom w:val="none" w:sz="0" w:space="0" w:color="auto"/>
        <w:right w:val="none" w:sz="0" w:space="0" w:color="auto"/>
      </w:divBdr>
    </w:div>
    <w:div w:id="1889487682">
      <w:bodyDiv w:val="1"/>
      <w:marLeft w:val="0"/>
      <w:marRight w:val="0"/>
      <w:marTop w:val="0"/>
      <w:marBottom w:val="0"/>
      <w:divBdr>
        <w:top w:val="none" w:sz="0" w:space="0" w:color="auto"/>
        <w:left w:val="none" w:sz="0" w:space="0" w:color="auto"/>
        <w:bottom w:val="none" w:sz="0" w:space="0" w:color="auto"/>
        <w:right w:val="none" w:sz="0" w:space="0" w:color="auto"/>
      </w:divBdr>
    </w:div>
    <w:div w:id="1897430745">
      <w:bodyDiv w:val="1"/>
      <w:marLeft w:val="0"/>
      <w:marRight w:val="0"/>
      <w:marTop w:val="0"/>
      <w:marBottom w:val="0"/>
      <w:divBdr>
        <w:top w:val="none" w:sz="0" w:space="0" w:color="auto"/>
        <w:left w:val="none" w:sz="0" w:space="0" w:color="auto"/>
        <w:bottom w:val="none" w:sz="0" w:space="0" w:color="auto"/>
        <w:right w:val="none" w:sz="0" w:space="0" w:color="auto"/>
      </w:divBdr>
    </w:div>
    <w:div w:id="1897813940">
      <w:bodyDiv w:val="1"/>
      <w:marLeft w:val="0"/>
      <w:marRight w:val="0"/>
      <w:marTop w:val="0"/>
      <w:marBottom w:val="0"/>
      <w:divBdr>
        <w:top w:val="none" w:sz="0" w:space="0" w:color="auto"/>
        <w:left w:val="none" w:sz="0" w:space="0" w:color="auto"/>
        <w:bottom w:val="none" w:sz="0" w:space="0" w:color="auto"/>
        <w:right w:val="none" w:sz="0" w:space="0" w:color="auto"/>
      </w:divBdr>
    </w:div>
    <w:div w:id="1907957737">
      <w:bodyDiv w:val="1"/>
      <w:marLeft w:val="0"/>
      <w:marRight w:val="0"/>
      <w:marTop w:val="0"/>
      <w:marBottom w:val="0"/>
      <w:divBdr>
        <w:top w:val="none" w:sz="0" w:space="0" w:color="auto"/>
        <w:left w:val="none" w:sz="0" w:space="0" w:color="auto"/>
        <w:bottom w:val="none" w:sz="0" w:space="0" w:color="auto"/>
        <w:right w:val="none" w:sz="0" w:space="0" w:color="auto"/>
      </w:divBdr>
    </w:div>
    <w:div w:id="1914966292">
      <w:bodyDiv w:val="1"/>
      <w:marLeft w:val="0"/>
      <w:marRight w:val="0"/>
      <w:marTop w:val="0"/>
      <w:marBottom w:val="0"/>
      <w:divBdr>
        <w:top w:val="none" w:sz="0" w:space="0" w:color="auto"/>
        <w:left w:val="none" w:sz="0" w:space="0" w:color="auto"/>
        <w:bottom w:val="none" w:sz="0" w:space="0" w:color="auto"/>
        <w:right w:val="none" w:sz="0" w:space="0" w:color="auto"/>
      </w:divBdr>
    </w:div>
    <w:div w:id="1956205000">
      <w:bodyDiv w:val="1"/>
      <w:marLeft w:val="0"/>
      <w:marRight w:val="0"/>
      <w:marTop w:val="0"/>
      <w:marBottom w:val="0"/>
      <w:divBdr>
        <w:top w:val="none" w:sz="0" w:space="0" w:color="auto"/>
        <w:left w:val="none" w:sz="0" w:space="0" w:color="auto"/>
        <w:bottom w:val="none" w:sz="0" w:space="0" w:color="auto"/>
        <w:right w:val="none" w:sz="0" w:space="0" w:color="auto"/>
      </w:divBdr>
    </w:div>
    <w:div w:id="1956786197">
      <w:bodyDiv w:val="1"/>
      <w:marLeft w:val="0"/>
      <w:marRight w:val="0"/>
      <w:marTop w:val="0"/>
      <w:marBottom w:val="0"/>
      <w:divBdr>
        <w:top w:val="none" w:sz="0" w:space="0" w:color="auto"/>
        <w:left w:val="none" w:sz="0" w:space="0" w:color="auto"/>
        <w:bottom w:val="none" w:sz="0" w:space="0" w:color="auto"/>
        <w:right w:val="none" w:sz="0" w:space="0" w:color="auto"/>
      </w:divBdr>
    </w:div>
    <w:div w:id="1971283108">
      <w:bodyDiv w:val="1"/>
      <w:marLeft w:val="0"/>
      <w:marRight w:val="0"/>
      <w:marTop w:val="0"/>
      <w:marBottom w:val="0"/>
      <w:divBdr>
        <w:top w:val="none" w:sz="0" w:space="0" w:color="auto"/>
        <w:left w:val="none" w:sz="0" w:space="0" w:color="auto"/>
        <w:bottom w:val="none" w:sz="0" w:space="0" w:color="auto"/>
        <w:right w:val="none" w:sz="0" w:space="0" w:color="auto"/>
      </w:divBdr>
      <w:divsChild>
        <w:div w:id="2140368039">
          <w:marLeft w:val="0"/>
          <w:marRight w:val="0"/>
          <w:marTop w:val="0"/>
          <w:marBottom w:val="0"/>
          <w:divBdr>
            <w:top w:val="none" w:sz="0" w:space="0" w:color="auto"/>
            <w:left w:val="none" w:sz="0" w:space="0" w:color="auto"/>
            <w:bottom w:val="none" w:sz="0" w:space="0" w:color="auto"/>
            <w:right w:val="none" w:sz="0" w:space="0" w:color="auto"/>
          </w:divBdr>
          <w:divsChild>
            <w:div w:id="1690140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2052111">
      <w:bodyDiv w:val="1"/>
      <w:marLeft w:val="0"/>
      <w:marRight w:val="0"/>
      <w:marTop w:val="0"/>
      <w:marBottom w:val="0"/>
      <w:divBdr>
        <w:top w:val="none" w:sz="0" w:space="0" w:color="auto"/>
        <w:left w:val="none" w:sz="0" w:space="0" w:color="auto"/>
        <w:bottom w:val="none" w:sz="0" w:space="0" w:color="auto"/>
        <w:right w:val="none" w:sz="0" w:space="0" w:color="auto"/>
      </w:divBdr>
    </w:div>
    <w:div w:id="1977565972">
      <w:bodyDiv w:val="1"/>
      <w:marLeft w:val="0"/>
      <w:marRight w:val="0"/>
      <w:marTop w:val="0"/>
      <w:marBottom w:val="0"/>
      <w:divBdr>
        <w:top w:val="none" w:sz="0" w:space="0" w:color="auto"/>
        <w:left w:val="none" w:sz="0" w:space="0" w:color="auto"/>
        <w:bottom w:val="none" w:sz="0" w:space="0" w:color="auto"/>
        <w:right w:val="none" w:sz="0" w:space="0" w:color="auto"/>
      </w:divBdr>
    </w:div>
    <w:div w:id="1989237260">
      <w:bodyDiv w:val="1"/>
      <w:marLeft w:val="0"/>
      <w:marRight w:val="0"/>
      <w:marTop w:val="0"/>
      <w:marBottom w:val="0"/>
      <w:divBdr>
        <w:top w:val="none" w:sz="0" w:space="0" w:color="auto"/>
        <w:left w:val="none" w:sz="0" w:space="0" w:color="auto"/>
        <w:bottom w:val="none" w:sz="0" w:space="0" w:color="auto"/>
        <w:right w:val="none" w:sz="0" w:space="0" w:color="auto"/>
      </w:divBdr>
    </w:div>
    <w:div w:id="1993558277">
      <w:bodyDiv w:val="1"/>
      <w:marLeft w:val="0"/>
      <w:marRight w:val="0"/>
      <w:marTop w:val="0"/>
      <w:marBottom w:val="0"/>
      <w:divBdr>
        <w:top w:val="none" w:sz="0" w:space="0" w:color="auto"/>
        <w:left w:val="none" w:sz="0" w:space="0" w:color="auto"/>
        <w:bottom w:val="none" w:sz="0" w:space="0" w:color="auto"/>
        <w:right w:val="none" w:sz="0" w:space="0" w:color="auto"/>
      </w:divBdr>
    </w:div>
    <w:div w:id="2033073402">
      <w:bodyDiv w:val="1"/>
      <w:marLeft w:val="0"/>
      <w:marRight w:val="0"/>
      <w:marTop w:val="0"/>
      <w:marBottom w:val="0"/>
      <w:divBdr>
        <w:top w:val="none" w:sz="0" w:space="0" w:color="auto"/>
        <w:left w:val="none" w:sz="0" w:space="0" w:color="auto"/>
        <w:bottom w:val="none" w:sz="0" w:space="0" w:color="auto"/>
        <w:right w:val="none" w:sz="0" w:space="0" w:color="auto"/>
      </w:divBdr>
    </w:div>
    <w:div w:id="2041474227">
      <w:bodyDiv w:val="1"/>
      <w:marLeft w:val="0"/>
      <w:marRight w:val="0"/>
      <w:marTop w:val="0"/>
      <w:marBottom w:val="0"/>
      <w:divBdr>
        <w:top w:val="none" w:sz="0" w:space="0" w:color="auto"/>
        <w:left w:val="none" w:sz="0" w:space="0" w:color="auto"/>
        <w:bottom w:val="none" w:sz="0" w:space="0" w:color="auto"/>
        <w:right w:val="none" w:sz="0" w:space="0" w:color="auto"/>
      </w:divBdr>
    </w:div>
    <w:div w:id="2077972225">
      <w:bodyDiv w:val="1"/>
      <w:marLeft w:val="0"/>
      <w:marRight w:val="0"/>
      <w:marTop w:val="0"/>
      <w:marBottom w:val="0"/>
      <w:divBdr>
        <w:top w:val="none" w:sz="0" w:space="0" w:color="auto"/>
        <w:left w:val="none" w:sz="0" w:space="0" w:color="auto"/>
        <w:bottom w:val="none" w:sz="0" w:space="0" w:color="auto"/>
        <w:right w:val="none" w:sz="0" w:space="0" w:color="auto"/>
      </w:divBdr>
    </w:div>
    <w:div w:id="2083017983">
      <w:bodyDiv w:val="1"/>
      <w:marLeft w:val="0"/>
      <w:marRight w:val="0"/>
      <w:marTop w:val="0"/>
      <w:marBottom w:val="0"/>
      <w:divBdr>
        <w:top w:val="none" w:sz="0" w:space="0" w:color="auto"/>
        <w:left w:val="none" w:sz="0" w:space="0" w:color="auto"/>
        <w:bottom w:val="none" w:sz="0" w:space="0" w:color="auto"/>
        <w:right w:val="none" w:sz="0" w:space="0" w:color="auto"/>
      </w:divBdr>
    </w:div>
    <w:div w:id="2084600946">
      <w:bodyDiv w:val="1"/>
      <w:marLeft w:val="0"/>
      <w:marRight w:val="0"/>
      <w:marTop w:val="0"/>
      <w:marBottom w:val="0"/>
      <w:divBdr>
        <w:top w:val="none" w:sz="0" w:space="0" w:color="auto"/>
        <w:left w:val="none" w:sz="0" w:space="0" w:color="auto"/>
        <w:bottom w:val="none" w:sz="0" w:space="0" w:color="auto"/>
        <w:right w:val="none" w:sz="0" w:space="0" w:color="auto"/>
      </w:divBdr>
    </w:div>
    <w:div w:id="2088649349">
      <w:bodyDiv w:val="1"/>
      <w:marLeft w:val="0"/>
      <w:marRight w:val="0"/>
      <w:marTop w:val="0"/>
      <w:marBottom w:val="0"/>
      <w:divBdr>
        <w:top w:val="none" w:sz="0" w:space="0" w:color="auto"/>
        <w:left w:val="none" w:sz="0" w:space="0" w:color="auto"/>
        <w:bottom w:val="none" w:sz="0" w:space="0" w:color="auto"/>
        <w:right w:val="none" w:sz="0" w:space="0" w:color="auto"/>
      </w:divBdr>
    </w:div>
    <w:div w:id="2119834160">
      <w:bodyDiv w:val="1"/>
      <w:marLeft w:val="0"/>
      <w:marRight w:val="0"/>
      <w:marTop w:val="0"/>
      <w:marBottom w:val="0"/>
      <w:divBdr>
        <w:top w:val="none" w:sz="0" w:space="0" w:color="auto"/>
        <w:left w:val="none" w:sz="0" w:space="0" w:color="auto"/>
        <w:bottom w:val="none" w:sz="0" w:space="0" w:color="auto"/>
        <w:right w:val="none" w:sz="0" w:space="0" w:color="auto"/>
      </w:divBdr>
    </w:div>
    <w:div w:id="2120761049">
      <w:bodyDiv w:val="1"/>
      <w:marLeft w:val="0"/>
      <w:marRight w:val="0"/>
      <w:marTop w:val="0"/>
      <w:marBottom w:val="0"/>
      <w:divBdr>
        <w:top w:val="none" w:sz="0" w:space="0" w:color="auto"/>
        <w:left w:val="none" w:sz="0" w:space="0" w:color="auto"/>
        <w:bottom w:val="none" w:sz="0" w:space="0" w:color="auto"/>
        <w:right w:val="none" w:sz="0" w:space="0" w:color="auto"/>
      </w:divBdr>
    </w:div>
    <w:div w:id="21247608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charts/_rels/chart1.xml.rels><?xml version="1.0" encoding="UTF-8" standalone="yes"?>
<Relationships xmlns="http://schemas.openxmlformats.org/package/2006/relationships"><Relationship Id="rId1" Type="http://schemas.openxmlformats.org/officeDocument/2006/relationships/package" Target="../embeddings/_____Microsoft_Excel111.xlsx"/></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ru-RU"/>
  <c:chart>
    <c:plotArea>
      <c:layout>
        <c:manualLayout>
          <c:layoutTarget val="inner"/>
          <c:xMode val="edge"/>
          <c:yMode val="edge"/>
          <c:x val="7.2796934865900456E-2"/>
          <c:y val="0.2994011976047905"/>
          <c:w val="0.89463601532567072"/>
          <c:h val="0.24550898203592825"/>
        </c:manualLayout>
      </c:layout>
      <c:lineChart>
        <c:grouping val="standard"/>
        <c:ser>
          <c:idx val="0"/>
          <c:order val="0"/>
          <c:spPr>
            <a:ln w="11654">
              <a:solidFill>
                <a:srgbClr val="000000"/>
              </a:solidFill>
              <a:prstDash val="solid"/>
            </a:ln>
          </c:spPr>
          <c:marker>
            <c:symbol val="diamond"/>
            <c:size val="4"/>
            <c:spPr>
              <a:solidFill>
                <a:srgbClr val="000000"/>
              </a:solidFill>
              <a:ln>
                <a:solidFill>
                  <a:srgbClr val="000000"/>
                </a:solidFill>
                <a:prstDash val="solid"/>
              </a:ln>
            </c:spPr>
          </c:marker>
          <c:dLbls>
            <c:spPr>
              <a:solidFill>
                <a:srgbClr val="FFFFFF"/>
              </a:solidFill>
              <a:ln w="2913">
                <a:solidFill>
                  <a:srgbClr val="000000"/>
                </a:solidFill>
                <a:prstDash val="solid"/>
              </a:ln>
              <a:effectLst>
                <a:outerShdw dist="35921" dir="2700000" algn="br">
                  <a:srgbClr val="000000"/>
                </a:outerShdw>
              </a:effectLst>
            </c:spPr>
            <c:txPr>
              <a:bodyPr rot="-2700000" vert="horz"/>
              <a:lstStyle/>
              <a:p>
                <a:pPr algn="l">
                  <a:defRPr sz="734" b="0" i="0" u="none" strike="noStrike" baseline="0">
                    <a:solidFill>
                      <a:srgbClr val="000000"/>
                    </a:solidFill>
                    <a:latin typeface="Arial Cyr"/>
                    <a:ea typeface="Arial Cyr"/>
                    <a:cs typeface="Arial Cyr"/>
                  </a:defRPr>
                </a:pPr>
                <a:endParaRPr lang="ru-RU"/>
              </a:p>
            </c:txPr>
            <c:dLblPos val="t"/>
            <c:showVal val="1"/>
          </c:dLbls>
          <c:cat>
            <c:strRef>
              <c:f>Лист1!$B$1:$B$12</c:f>
              <c:strCache>
                <c:ptCount val="12"/>
                <c:pt idx="0">
                  <c:v>I</c:v>
                </c:pt>
                <c:pt idx="1">
                  <c:v>II</c:v>
                </c:pt>
                <c:pt idx="2">
                  <c:v>III</c:v>
                </c:pt>
                <c:pt idx="3">
                  <c:v>IV</c:v>
                </c:pt>
                <c:pt idx="4">
                  <c:v>V</c:v>
                </c:pt>
                <c:pt idx="5">
                  <c:v>VI</c:v>
                </c:pt>
                <c:pt idx="6">
                  <c:v>VII</c:v>
                </c:pt>
                <c:pt idx="7">
                  <c:v>VIII</c:v>
                </c:pt>
                <c:pt idx="8">
                  <c:v>IX</c:v>
                </c:pt>
                <c:pt idx="9">
                  <c:v>X</c:v>
                </c:pt>
                <c:pt idx="10">
                  <c:v>XI</c:v>
                </c:pt>
                <c:pt idx="11">
                  <c:v>XII</c:v>
                </c:pt>
              </c:strCache>
            </c:strRef>
          </c:cat>
          <c:val>
            <c:numRef>
              <c:f>Лист1!$A$1:$A$12</c:f>
              <c:numCache>
                <c:formatCode>General</c:formatCode>
                <c:ptCount val="12"/>
                <c:pt idx="0">
                  <c:v>-4</c:v>
                </c:pt>
                <c:pt idx="1">
                  <c:v>-3.2</c:v>
                </c:pt>
                <c:pt idx="2">
                  <c:v>1</c:v>
                </c:pt>
                <c:pt idx="3">
                  <c:v>9.7000000000000011</c:v>
                </c:pt>
                <c:pt idx="4">
                  <c:v>16.3</c:v>
                </c:pt>
                <c:pt idx="5">
                  <c:v>19.8</c:v>
                </c:pt>
                <c:pt idx="6">
                  <c:v>23.2</c:v>
                </c:pt>
                <c:pt idx="7">
                  <c:v>22.4</c:v>
                </c:pt>
                <c:pt idx="8">
                  <c:v>16.600000000000001</c:v>
                </c:pt>
                <c:pt idx="9">
                  <c:v>10.200000000000001</c:v>
                </c:pt>
                <c:pt idx="10">
                  <c:v>3.6</c:v>
                </c:pt>
                <c:pt idx="11">
                  <c:v>-1.6</c:v>
                </c:pt>
              </c:numCache>
            </c:numRef>
          </c:val>
        </c:ser>
        <c:dLbls>
          <c:showVal val="1"/>
        </c:dLbls>
        <c:marker val="1"/>
        <c:axId val="78167040"/>
        <c:axId val="78263040"/>
      </c:lineChart>
      <c:catAx>
        <c:axId val="78167040"/>
        <c:scaling>
          <c:orientation val="minMax"/>
        </c:scaling>
        <c:axPos val="b"/>
        <c:numFmt formatCode="General" sourceLinked="1"/>
        <c:tickLblPos val="low"/>
        <c:spPr>
          <a:ln w="23307">
            <a:solidFill>
              <a:srgbClr val="000000"/>
            </a:solidFill>
            <a:prstDash val="solid"/>
          </a:ln>
        </c:spPr>
        <c:txPr>
          <a:bodyPr rot="0" vert="horz"/>
          <a:lstStyle/>
          <a:p>
            <a:pPr>
              <a:defRPr sz="734" b="0" i="0" u="none" strike="noStrike" baseline="0">
                <a:solidFill>
                  <a:srgbClr val="000000"/>
                </a:solidFill>
                <a:latin typeface="Arial Cyr"/>
                <a:ea typeface="Arial Cyr"/>
                <a:cs typeface="Arial Cyr"/>
              </a:defRPr>
            </a:pPr>
            <a:endParaRPr lang="ru-RU"/>
          </a:p>
        </c:txPr>
        <c:crossAx val="78263040"/>
        <c:crosses val="autoZero"/>
        <c:lblAlgn val="ctr"/>
        <c:lblOffset val="0"/>
        <c:tickLblSkip val="1"/>
        <c:tickMarkSkip val="1"/>
      </c:catAx>
      <c:valAx>
        <c:axId val="78263040"/>
        <c:scaling>
          <c:orientation val="minMax"/>
        </c:scaling>
        <c:axPos val="l"/>
        <c:majorGridlines>
          <c:spPr>
            <a:ln w="2913">
              <a:solidFill>
                <a:srgbClr val="000000"/>
              </a:solidFill>
              <a:prstDash val="solid"/>
            </a:ln>
          </c:spPr>
        </c:majorGridlines>
        <c:numFmt formatCode="General" sourceLinked="1"/>
        <c:tickLblPos val="nextTo"/>
        <c:spPr>
          <a:ln w="23307">
            <a:solidFill>
              <a:srgbClr val="000000"/>
            </a:solidFill>
            <a:prstDash val="solid"/>
          </a:ln>
        </c:spPr>
        <c:txPr>
          <a:bodyPr rot="0" vert="horz"/>
          <a:lstStyle/>
          <a:p>
            <a:pPr>
              <a:defRPr sz="734" b="0" i="0" u="none" strike="noStrike" baseline="0">
                <a:solidFill>
                  <a:srgbClr val="000000"/>
                </a:solidFill>
                <a:latin typeface="Arial Cyr"/>
                <a:ea typeface="Arial Cyr"/>
                <a:cs typeface="Arial Cyr"/>
              </a:defRPr>
            </a:pPr>
            <a:endParaRPr lang="ru-RU"/>
          </a:p>
        </c:txPr>
        <c:crossAx val="78167040"/>
        <c:crosses val="autoZero"/>
        <c:crossBetween val="midCat"/>
      </c:valAx>
      <c:spPr>
        <a:noFill/>
        <a:ln w="11654">
          <a:solidFill>
            <a:srgbClr val="FFFFFF"/>
          </a:solidFill>
          <a:prstDash val="solid"/>
        </a:ln>
      </c:spPr>
    </c:plotArea>
    <c:plotVisOnly val="1"/>
    <c:dispBlanksAs val="gap"/>
  </c:chart>
  <c:spPr>
    <a:solidFill>
      <a:srgbClr val="FFFFFF"/>
    </a:solidFill>
    <a:ln w="2913">
      <a:solidFill>
        <a:srgbClr val="000000"/>
      </a:solidFill>
      <a:prstDash val="solid"/>
    </a:ln>
  </c:spPr>
  <c:txPr>
    <a:bodyPr/>
    <a:lstStyle/>
    <a:p>
      <a:pPr>
        <a:defRPr sz="734" b="0" i="0" u="none" strike="noStrike" baseline="0">
          <a:solidFill>
            <a:srgbClr val="000000"/>
          </a:solidFill>
          <a:latin typeface="Arial Cyr"/>
          <a:ea typeface="Arial Cyr"/>
          <a:cs typeface="Arial Cyr"/>
        </a:defRPr>
      </a:pPr>
      <a:endParaRPr lang="ru-RU"/>
    </a:p>
  </c:txPr>
  <c:externalData r:id="rId1"/>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39B168-4D48-4A00-9EEF-889084CAF0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738</TotalTime>
  <Pages>1</Pages>
  <Words>27159</Words>
  <Characters>154811</Characters>
  <Application>Microsoft Office Word</Application>
  <DocSecurity>0</DocSecurity>
  <Lines>1290</Lines>
  <Paragraphs>363</Paragraphs>
  <ScaleCrop>false</ScaleCrop>
  <HeadingPairs>
    <vt:vector size="2" baseType="variant">
      <vt:variant>
        <vt:lpstr>Название</vt:lpstr>
      </vt:variant>
      <vt:variant>
        <vt:i4>1</vt:i4>
      </vt:variant>
    </vt:vector>
  </HeadingPairs>
  <TitlesOfParts>
    <vt:vector size="1" baseType="lpstr">
      <vt:lpstr>1</vt:lpstr>
    </vt:vector>
  </TitlesOfParts>
  <Company/>
  <LinksUpToDate>false</LinksUpToDate>
  <CharactersWithSpaces>181607</CharactersWithSpaces>
  <SharedDoc>false</SharedDoc>
  <HLinks>
    <vt:vector size="570" baseType="variant">
      <vt:variant>
        <vt:i4>8126589</vt:i4>
      </vt:variant>
      <vt:variant>
        <vt:i4>504</vt:i4>
      </vt:variant>
      <vt:variant>
        <vt:i4>0</vt:i4>
      </vt:variant>
      <vt:variant>
        <vt:i4>5</vt:i4>
      </vt:variant>
      <vt:variant>
        <vt:lpwstr>consultantplus://offline/main?base=LAW;n=117597;fld=134</vt:lpwstr>
      </vt:variant>
      <vt:variant>
        <vt:lpwstr/>
      </vt:variant>
      <vt:variant>
        <vt:i4>7274596</vt:i4>
      </vt:variant>
      <vt:variant>
        <vt:i4>501</vt:i4>
      </vt:variant>
      <vt:variant>
        <vt:i4>0</vt:i4>
      </vt:variant>
      <vt:variant>
        <vt:i4>5</vt:i4>
      </vt:variant>
      <vt:variant>
        <vt:lpwstr>consultantplus://offline/ref=4B5D67C2078207704A13B9E546208603CB2CA4EEDBC04D92D4D77F6917BAC128CA6B90B934FA4C2FGDw0M</vt:lpwstr>
      </vt:variant>
      <vt:variant>
        <vt:lpwstr/>
      </vt:variant>
      <vt:variant>
        <vt:i4>7274546</vt:i4>
      </vt:variant>
      <vt:variant>
        <vt:i4>498</vt:i4>
      </vt:variant>
      <vt:variant>
        <vt:i4>0</vt:i4>
      </vt:variant>
      <vt:variant>
        <vt:i4>5</vt:i4>
      </vt:variant>
      <vt:variant>
        <vt:lpwstr>consultantplus://offline/ref=4B5D67C2078207704A13B9E546208603CB2CA4EEDBC04D92D4D77F6917BAC128CA6B90B934FA4B24GDw5M</vt:lpwstr>
      </vt:variant>
      <vt:variant>
        <vt:lpwstr/>
      </vt:variant>
      <vt:variant>
        <vt:i4>7274601</vt:i4>
      </vt:variant>
      <vt:variant>
        <vt:i4>495</vt:i4>
      </vt:variant>
      <vt:variant>
        <vt:i4>0</vt:i4>
      </vt:variant>
      <vt:variant>
        <vt:i4>5</vt:i4>
      </vt:variant>
      <vt:variant>
        <vt:lpwstr>consultantplus://offline/ref=4B5D67C2078207704A13B9E546208603CB2FA6EFDEC84D92D4D77F6917BAC128CA6B90B934F8482CGDw1M</vt:lpwstr>
      </vt:variant>
      <vt:variant>
        <vt:lpwstr/>
      </vt:variant>
      <vt:variant>
        <vt:i4>7274596</vt:i4>
      </vt:variant>
      <vt:variant>
        <vt:i4>492</vt:i4>
      </vt:variant>
      <vt:variant>
        <vt:i4>0</vt:i4>
      </vt:variant>
      <vt:variant>
        <vt:i4>5</vt:i4>
      </vt:variant>
      <vt:variant>
        <vt:lpwstr>consultantplus://offline/ref=4B5D67C2078207704A13B9E546208603CB2CA4EEDBC04D92D4D77F6917BAC128CA6B90B934FA4C2FGDw0M</vt:lpwstr>
      </vt:variant>
      <vt:variant>
        <vt:lpwstr/>
      </vt:variant>
      <vt:variant>
        <vt:i4>7274546</vt:i4>
      </vt:variant>
      <vt:variant>
        <vt:i4>489</vt:i4>
      </vt:variant>
      <vt:variant>
        <vt:i4>0</vt:i4>
      </vt:variant>
      <vt:variant>
        <vt:i4>5</vt:i4>
      </vt:variant>
      <vt:variant>
        <vt:lpwstr>consultantplus://offline/ref=4B5D67C2078207704A13B9E546208603CB2CA4EEDBC04D92D4D77F6917BAC128CA6B90B934FA4B24GDw5M</vt:lpwstr>
      </vt:variant>
      <vt:variant>
        <vt:lpwstr/>
      </vt:variant>
      <vt:variant>
        <vt:i4>7274601</vt:i4>
      </vt:variant>
      <vt:variant>
        <vt:i4>486</vt:i4>
      </vt:variant>
      <vt:variant>
        <vt:i4>0</vt:i4>
      </vt:variant>
      <vt:variant>
        <vt:i4>5</vt:i4>
      </vt:variant>
      <vt:variant>
        <vt:lpwstr>consultantplus://offline/ref=4B5D67C2078207704A13B9E546208603CB2FA6EFDEC84D92D4D77F6917BAC128CA6B90B934F8482CGDw1M</vt:lpwstr>
      </vt:variant>
      <vt:variant>
        <vt:lpwstr/>
      </vt:variant>
      <vt:variant>
        <vt:i4>852061</vt:i4>
      </vt:variant>
      <vt:variant>
        <vt:i4>483</vt:i4>
      </vt:variant>
      <vt:variant>
        <vt:i4>0</vt:i4>
      </vt:variant>
      <vt:variant>
        <vt:i4>5</vt:i4>
      </vt:variant>
      <vt:variant>
        <vt:lpwstr>consultantplus://offline/main?base=LAW;n=98841;fld=134;dst=100016</vt:lpwstr>
      </vt:variant>
      <vt:variant>
        <vt:lpwstr/>
      </vt:variant>
      <vt:variant>
        <vt:i4>852061</vt:i4>
      </vt:variant>
      <vt:variant>
        <vt:i4>480</vt:i4>
      </vt:variant>
      <vt:variant>
        <vt:i4>0</vt:i4>
      </vt:variant>
      <vt:variant>
        <vt:i4>5</vt:i4>
      </vt:variant>
      <vt:variant>
        <vt:lpwstr>consultantplus://offline/main?base=LAW;n=98841;fld=134;dst=100016</vt:lpwstr>
      </vt:variant>
      <vt:variant>
        <vt:lpwstr/>
      </vt:variant>
      <vt:variant>
        <vt:i4>7274596</vt:i4>
      </vt:variant>
      <vt:variant>
        <vt:i4>477</vt:i4>
      </vt:variant>
      <vt:variant>
        <vt:i4>0</vt:i4>
      </vt:variant>
      <vt:variant>
        <vt:i4>5</vt:i4>
      </vt:variant>
      <vt:variant>
        <vt:lpwstr>consultantplus://offline/ref=4B5D67C2078207704A13B9E546208603CB2CA4EEDBC04D92D4D77F6917BAC128CA6B90B934FA4C2FGDw0M</vt:lpwstr>
      </vt:variant>
      <vt:variant>
        <vt:lpwstr/>
      </vt:variant>
      <vt:variant>
        <vt:i4>7274546</vt:i4>
      </vt:variant>
      <vt:variant>
        <vt:i4>474</vt:i4>
      </vt:variant>
      <vt:variant>
        <vt:i4>0</vt:i4>
      </vt:variant>
      <vt:variant>
        <vt:i4>5</vt:i4>
      </vt:variant>
      <vt:variant>
        <vt:lpwstr>consultantplus://offline/ref=4B5D67C2078207704A13B9E546208603CB2CA4EEDBC04D92D4D77F6917BAC128CA6B90B934FA4B24GDw5M</vt:lpwstr>
      </vt:variant>
      <vt:variant>
        <vt:lpwstr/>
      </vt:variant>
      <vt:variant>
        <vt:i4>7274601</vt:i4>
      </vt:variant>
      <vt:variant>
        <vt:i4>471</vt:i4>
      </vt:variant>
      <vt:variant>
        <vt:i4>0</vt:i4>
      </vt:variant>
      <vt:variant>
        <vt:i4>5</vt:i4>
      </vt:variant>
      <vt:variant>
        <vt:lpwstr>consultantplus://offline/ref=4B5D67C2078207704A13B9E546208603CB2FA6EFDEC84D92D4D77F6917BAC128CA6B90B934F8482CGDw1M</vt:lpwstr>
      </vt:variant>
      <vt:variant>
        <vt:lpwstr/>
      </vt:variant>
      <vt:variant>
        <vt:i4>1704008</vt:i4>
      </vt:variant>
      <vt:variant>
        <vt:i4>468</vt:i4>
      </vt:variant>
      <vt:variant>
        <vt:i4>0</vt:i4>
      </vt:variant>
      <vt:variant>
        <vt:i4>5</vt:i4>
      </vt:variant>
      <vt:variant>
        <vt:lpwstr>consultantplus://offline/main?base=STR;n=2016;fld=134;dst=100005</vt:lpwstr>
      </vt:variant>
      <vt:variant>
        <vt:lpwstr/>
      </vt:variant>
      <vt:variant>
        <vt:i4>7274596</vt:i4>
      </vt:variant>
      <vt:variant>
        <vt:i4>465</vt:i4>
      </vt:variant>
      <vt:variant>
        <vt:i4>0</vt:i4>
      </vt:variant>
      <vt:variant>
        <vt:i4>5</vt:i4>
      </vt:variant>
      <vt:variant>
        <vt:lpwstr>consultantplus://offline/ref=4B5D67C2078207704A13B9E546208603CB2CA4EEDBC04D92D4D77F6917BAC128CA6B90B934FA4C2FGDw0M</vt:lpwstr>
      </vt:variant>
      <vt:variant>
        <vt:lpwstr/>
      </vt:variant>
      <vt:variant>
        <vt:i4>7274546</vt:i4>
      </vt:variant>
      <vt:variant>
        <vt:i4>462</vt:i4>
      </vt:variant>
      <vt:variant>
        <vt:i4>0</vt:i4>
      </vt:variant>
      <vt:variant>
        <vt:i4>5</vt:i4>
      </vt:variant>
      <vt:variant>
        <vt:lpwstr>consultantplus://offline/ref=4B5D67C2078207704A13B9E546208603CB2CA4EEDBC04D92D4D77F6917BAC128CA6B90B934FA4B24GDw5M</vt:lpwstr>
      </vt:variant>
      <vt:variant>
        <vt:lpwstr/>
      </vt:variant>
      <vt:variant>
        <vt:i4>7274601</vt:i4>
      </vt:variant>
      <vt:variant>
        <vt:i4>459</vt:i4>
      </vt:variant>
      <vt:variant>
        <vt:i4>0</vt:i4>
      </vt:variant>
      <vt:variant>
        <vt:i4>5</vt:i4>
      </vt:variant>
      <vt:variant>
        <vt:lpwstr>consultantplus://offline/ref=4B5D67C2078207704A13B9E546208603CB2FA6EFDEC84D92D4D77F6917BAC128CA6B90B934F8482CGDw1M</vt:lpwstr>
      </vt:variant>
      <vt:variant>
        <vt:lpwstr/>
      </vt:variant>
      <vt:variant>
        <vt:i4>3866673</vt:i4>
      </vt:variant>
      <vt:variant>
        <vt:i4>456</vt:i4>
      </vt:variant>
      <vt:variant>
        <vt:i4>0</vt:i4>
      </vt:variant>
      <vt:variant>
        <vt:i4>5</vt:i4>
      </vt:variant>
      <vt:variant>
        <vt:lpwstr>consultantplus://offline/main?base=STR;n=10409;fld=134</vt:lpwstr>
      </vt:variant>
      <vt:variant>
        <vt:lpwstr/>
      </vt:variant>
      <vt:variant>
        <vt:i4>7274596</vt:i4>
      </vt:variant>
      <vt:variant>
        <vt:i4>453</vt:i4>
      </vt:variant>
      <vt:variant>
        <vt:i4>0</vt:i4>
      </vt:variant>
      <vt:variant>
        <vt:i4>5</vt:i4>
      </vt:variant>
      <vt:variant>
        <vt:lpwstr>consultantplus://offline/ref=4B5D67C2078207704A13B9E546208603CB2CA4EEDBC04D92D4D77F6917BAC128CA6B90B934FA4C2FGDw0M</vt:lpwstr>
      </vt:variant>
      <vt:variant>
        <vt:lpwstr/>
      </vt:variant>
      <vt:variant>
        <vt:i4>7274546</vt:i4>
      </vt:variant>
      <vt:variant>
        <vt:i4>450</vt:i4>
      </vt:variant>
      <vt:variant>
        <vt:i4>0</vt:i4>
      </vt:variant>
      <vt:variant>
        <vt:i4>5</vt:i4>
      </vt:variant>
      <vt:variant>
        <vt:lpwstr>consultantplus://offline/ref=4B5D67C2078207704A13B9E546208603CB2CA4EEDBC04D92D4D77F6917BAC128CA6B90B934FA4B24GDw5M</vt:lpwstr>
      </vt:variant>
      <vt:variant>
        <vt:lpwstr/>
      </vt:variant>
      <vt:variant>
        <vt:i4>7274601</vt:i4>
      </vt:variant>
      <vt:variant>
        <vt:i4>447</vt:i4>
      </vt:variant>
      <vt:variant>
        <vt:i4>0</vt:i4>
      </vt:variant>
      <vt:variant>
        <vt:i4>5</vt:i4>
      </vt:variant>
      <vt:variant>
        <vt:lpwstr>consultantplus://offline/ref=4B5D67C2078207704A13B9E546208603CB2FA6EFDEC84D92D4D77F6917BAC128CA6B90B934F8482CGDw1M</vt:lpwstr>
      </vt:variant>
      <vt:variant>
        <vt:lpwstr/>
      </vt:variant>
      <vt:variant>
        <vt:i4>852054</vt:i4>
      </vt:variant>
      <vt:variant>
        <vt:i4>444</vt:i4>
      </vt:variant>
      <vt:variant>
        <vt:i4>0</vt:i4>
      </vt:variant>
      <vt:variant>
        <vt:i4>5</vt:i4>
      </vt:variant>
      <vt:variant>
        <vt:lpwstr>consultantplus://offline/main?base=LAW;n=91168;fld=134;dst=100015</vt:lpwstr>
      </vt:variant>
      <vt:variant>
        <vt:lpwstr/>
      </vt:variant>
      <vt:variant>
        <vt:i4>1703991</vt:i4>
      </vt:variant>
      <vt:variant>
        <vt:i4>437</vt:i4>
      </vt:variant>
      <vt:variant>
        <vt:i4>0</vt:i4>
      </vt:variant>
      <vt:variant>
        <vt:i4>5</vt:i4>
      </vt:variant>
      <vt:variant>
        <vt:lpwstr/>
      </vt:variant>
      <vt:variant>
        <vt:lpwstr>_Toc344218135</vt:lpwstr>
      </vt:variant>
      <vt:variant>
        <vt:i4>1703991</vt:i4>
      </vt:variant>
      <vt:variant>
        <vt:i4>431</vt:i4>
      </vt:variant>
      <vt:variant>
        <vt:i4>0</vt:i4>
      </vt:variant>
      <vt:variant>
        <vt:i4>5</vt:i4>
      </vt:variant>
      <vt:variant>
        <vt:lpwstr/>
      </vt:variant>
      <vt:variant>
        <vt:lpwstr>_Toc344218134</vt:lpwstr>
      </vt:variant>
      <vt:variant>
        <vt:i4>1703991</vt:i4>
      </vt:variant>
      <vt:variant>
        <vt:i4>425</vt:i4>
      </vt:variant>
      <vt:variant>
        <vt:i4>0</vt:i4>
      </vt:variant>
      <vt:variant>
        <vt:i4>5</vt:i4>
      </vt:variant>
      <vt:variant>
        <vt:lpwstr/>
      </vt:variant>
      <vt:variant>
        <vt:lpwstr>_Toc344218133</vt:lpwstr>
      </vt:variant>
      <vt:variant>
        <vt:i4>1703991</vt:i4>
      </vt:variant>
      <vt:variant>
        <vt:i4>419</vt:i4>
      </vt:variant>
      <vt:variant>
        <vt:i4>0</vt:i4>
      </vt:variant>
      <vt:variant>
        <vt:i4>5</vt:i4>
      </vt:variant>
      <vt:variant>
        <vt:lpwstr/>
      </vt:variant>
      <vt:variant>
        <vt:lpwstr>_Toc344218132</vt:lpwstr>
      </vt:variant>
      <vt:variant>
        <vt:i4>1703991</vt:i4>
      </vt:variant>
      <vt:variant>
        <vt:i4>413</vt:i4>
      </vt:variant>
      <vt:variant>
        <vt:i4>0</vt:i4>
      </vt:variant>
      <vt:variant>
        <vt:i4>5</vt:i4>
      </vt:variant>
      <vt:variant>
        <vt:lpwstr/>
      </vt:variant>
      <vt:variant>
        <vt:lpwstr>_Toc344218131</vt:lpwstr>
      </vt:variant>
      <vt:variant>
        <vt:i4>1703991</vt:i4>
      </vt:variant>
      <vt:variant>
        <vt:i4>407</vt:i4>
      </vt:variant>
      <vt:variant>
        <vt:i4>0</vt:i4>
      </vt:variant>
      <vt:variant>
        <vt:i4>5</vt:i4>
      </vt:variant>
      <vt:variant>
        <vt:lpwstr/>
      </vt:variant>
      <vt:variant>
        <vt:lpwstr>_Toc344218130</vt:lpwstr>
      </vt:variant>
      <vt:variant>
        <vt:i4>1769527</vt:i4>
      </vt:variant>
      <vt:variant>
        <vt:i4>401</vt:i4>
      </vt:variant>
      <vt:variant>
        <vt:i4>0</vt:i4>
      </vt:variant>
      <vt:variant>
        <vt:i4>5</vt:i4>
      </vt:variant>
      <vt:variant>
        <vt:lpwstr/>
      </vt:variant>
      <vt:variant>
        <vt:lpwstr>_Toc344218129</vt:lpwstr>
      </vt:variant>
      <vt:variant>
        <vt:i4>1769527</vt:i4>
      </vt:variant>
      <vt:variant>
        <vt:i4>395</vt:i4>
      </vt:variant>
      <vt:variant>
        <vt:i4>0</vt:i4>
      </vt:variant>
      <vt:variant>
        <vt:i4>5</vt:i4>
      </vt:variant>
      <vt:variant>
        <vt:lpwstr/>
      </vt:variant>
      <vt:variant>
        <vt:lpwstr>_Toc344218128</vt:lpwstr>
      </vt:variant>
      <vt:variant>
        <vt:i4>1769527</vt:i4>
      </vt:variant>
      <vt:variant>
        <vt:i4>389</vt:i4>
      </vt:variant>
      <vt:variant>
        <vt:i4>0</vt:i4>
      </vt:variant>
      <vt:variant>
        <vt:i4>5</vt:i4>
      </vt:variant>
      <vt:variant>
        <vt:lpwstr/>
      </vt:variant>
      <vt:variant>
        <vt:lpwstr>_Toc344218127</vt:lpwstr>
      </vt:variant>
      <vt:variant>
        <vt:i4>1769527</vt:i4>
      </vt:variant>
      <vt:variant>
        <vt:i4>383</vt:i4>
      </vt:variant>
      <vt:variant>
        <vt:i4>0</vt:i4>
      </vt:variant>
      <vt:variant>
        <vt:i4>5</vt:i4>
      </vt:variant>
      <vt:variant>
        <vt:lpwstr/>
      </vt:variant>
      <vt:variant>
        <vt:lpwstr>_Toc344218126</vt:lpwstr>
      </vt:variant>
      <vt:variant>
        <vt:i4>1769527</vt:i4>
      </vt:variant>
      <vt:variant>
        <vt:i4>377</vt:i4>
      </vt:variant>
      <vt:variant>
        <vt:i4>0</vt:i4>
      </vt:variant>
      <vt:variant>
        <vt:i4>5</vt:i4>
      </vt:variant>
      <vt:variant>
        <vt:lpwstr/>
      </vt:variant>
      <vt:variant>
        <vt:lpwstr>_Toc344218125</vt:lpwstr>
      </vt:variant>
      <vt:variant>
        <vt:i4>1769527</vt:i4>
      </vt:variant>
      <vt:variant>
        <vt:i4>371</vt:i4>
      </vt:variant>
      <vt:variant>
        <vt:i4>0</vt:i4>
      </vt:variant>
      <vt:variant>
        <vt:i4>5</vt:i4>
      </vt:variant>
      <vt:variant>
        <vt:lpwstr/>
      </vt:variant>
      <vt:variant>
        <vt:lpwstr>_Toc344218124</vt:lpwstr>
      </vt:variant>
      <vt:variant>
        <vt:i4>1769527</vt:i4>
      </vt:variant>
      <vt:variant>
        <vt:i4>365</vt:i4>
      </vt:variant>
      <vt:variant>
        <vt:i4>0</vt:i4>
      </vt:variant>
      <vt:variant>
        <vt:i4>5</vt:i4>
      </vt:variant>
      <vt:variant>
        <vt:lpwstr/>
      </vt:variant>
      <vt:variant>
        <vt:lpwstr>_Toc344218123</vt:lpwstr>
      </vt:variant>
      <vt:variant>
        <vt:i4>1769527</vt:i4>
      </vt:variant>
      <vt:variant>
        <vt:i4>359</vt:i4>
      </vt:variant>
      <vt:variant>
        <vt:i4>0</vt:i4>
      </vt:variant>
      <vt:variant>
        <vt:i4>5</vt:i4>
      </vt:variant>
      <vt:variant>
        <vt:lpwstr/>
      </vt:variant>
      <vt:variant>
        <vt:lpwstr>_Toc344218122</vt:lpwstr>
      </vt:variant>
      <vt:variant>
        <vt:i4>1769527</vt:i4>
      </vt:variant>
      <vt:variant>
        <vt:i4>353</vt:i4>
      </vt:variant>
      <vt:variant>
        <vt:i4>0</vt:i4>
      </vt:variant>
      <vt:variant>
        <vt:i4>5</vt:i4>
      </vt:variant>
      <vt:variant>
        <vt:lpwstr/>
      </vt:variant>
      <vt:variant>
        <vt:lpwstr>_Toc344218121</vt:lpwstr>
      </vt:variant>
      <vt:variant>
        <vt:i4>1769527</vt:i4>
      </vt:variant>
      <vt:variant>
        <vt:i4>347</vt:i4>
      </vt:variant>
      <vt:variant>
        <vt:i4>0</vt:i4>
      </vt:variant>
      <vt:variant>
        <vt:i4>5</vt:i4>
      </vt:variant>
      <vt:variant>
        <vt:lpwstr/>
      </vt:variant>
      <vt:variant>
        <vt:lpwstr>_Toc344218120</vt:lpwstr>
      </vt:variant>
      <vt:variant>
        <vt:i4>1572919</vt:i4>
      </vt:variant>
      <vt:variant>
        <vt:i4>341</vt:i4>
      </vt:variant>
      <vt:variant>
        <vt:i4>0</vt:i4>
      </vt:variant>
      <vt:variant>
        <vt:i4>5</vt:i4>
      </vt:variant>
      <vt:variant>
        <vt:lpwstr/>
      </vt:variant>
      <vt:variant>
        <vt:lpwstr>_Toc344218119</vt:lpwstr>
      </vt:variant>
      <vt:variant>
        <vt:i4>1572919</vt:i4>
      </vt:variant>
      <vt:variant>
        <vt:i4>335</vt:i4>
      </vt:variant>
      <vt:variant>
        <vt:i4>0</vt:i4>
      </vt:variant>
      <vt:variant>
        <vt:i4>5</vt:i4>
      </vt:variant>
      <vt:variant>
        <vt:lpwstr/>
      </vt:variant>
      <vt:variant>
        <vt:lpwstr>_Toc344218118</vt:lpwstr>
      </vt:variant>
      <vt:variant>
        <vt:i4>1572919</vt:i4>
      </vt:variant>
      <vt:variant>
        <vt:i4>329</vt:i4>
      </vt:variant>
      <vt:variant>
        <vt:i4>0</vt:i4>
      </vt:variant>
      <vt:variant>
        <vt:i4>5</vt:i4>
      </vt:variant>
      <vt:variant>
        <vt:lpwstr/>
      </vt:variant>
      <vt:variant>
        <vt:lpwstr>_Toc344218117</vt:lpwstr>
      </vt:variant>
      <vt:variant>
        <vt:i4>1572919</vt:i4>
      </vt:variant>
      <vt:variant>
        <vt:i4>323</vt:i4>
      </vt:variant>
      <vt:variant>
        <vt:i4>0</vt:i4>
      </vt:variant>
      <vt:variant>
        <vt:i4>5</vt:i4>
      </vt:variant>
      <vt:variant>
        <vt:lpwstr/>
      </vt:variant>
      <vt:variant>
        <vt:lpwstr>_Toc344218116</vt:lpwstr>
      </vt:variant>
      <vt:variant>
        <vt:i4>1572919</vt:i4>
      </vt:variant>
      <vt:variant>
        <vt:i4>317</vt:i4>
      </vt:variant>
      <vt:variant>
        <vt:i4>0</vt:i4>
      </vt:variant>
      <vt:variant>
        <vt:i4>5</vt:i4>
      </vt:variant>
      <vt:variant>
        <vt:lpwstr/>
      </vt:variant>
      <vt:variant>
        <vt:lpwstr>_Toc344218115</vt:lpwstr>
      </vt:variant>
      <vt:variant>
        <vt:i4>1572919</vt:i4>
      </vt:variant>
      <vt:variant>
        <vt:i4>311</vt:i4>
      </vt:variant>
      <vt:variant>
        <vt:i4>0</vt:i4>
      </vt:variant>
      <vt:variant>
        <vt:i4>5</vt:i4>
      </vt:variant>
      <vt:variant>
        <vt:lpwstr/>
      </vt:variant>
      <vt:variant>
        <vt:lpwstr>_Toc344218114</vt:lpwstr>
      </vt:variant>
      <vt:variant>
        <vt:i4>1572919</vt:i4>
      </vt:variant>
      <vt:variant>
        <vt:i4>305</vt:i4>
      </vt:variant>
      <vt:variant>
        <vt:i4>0</vt:i4>
      </vt:variant>
      <vt:variant>
        <vt:i4>5</vt:i4>
      </vt:variant>
      <vt:variant>
        <vt:lpwstr/>
      </vt:variant>
      <vt:variant>
        <vt:lpwstr>_Toc344218113</vt:lpwstr>
      </vt:variant>
      <vt:variant>
        <vt:i4>1572919</vt:i4>
      </vt:variant>
      <vt:variant>
        <vt:i4>299</vt:i4>
      </vt:variant>
      <vt:variant>
        <vt:i4>0</vt:i4>
      </vt:variant>
      <vt:variant>
        <vt:i4>5</vt:i4>
      </vt:variant>
      <vt:variant>
        <vt:lpwstr/>
      </vt:variant>
      <vt:variant>
        <vt:lpwstr>_Toc344218112</vt:lpwstr>
      </vt:variant>
      <vt:variant>
        <vt:i4>1572919</vt:i4>
      </vt:variant>
      <vt:variant>
        <vt:i4>293</vt:i4>
      </vt:variant>
      <vt:variant>
        <vt:i4>0</vt:i4>
      </vt:variant>
      <vt:variant>
        <vt:i4>5</vt:i4>
      </vt:variant>
      <vt:variant>
        <vt:lpwstr/>
      </vt:variant>
      <vt:variant>
        <vt:lpwstr>_Toc344218111</vt:lpwstr>
      </vt:variant>
      <vt:variant>
        <vt:i4>1572919</vt:i4>
      </vt:variant>
      <vt:variant>
        <vt:i4>287</vt:i4>
      </vt:variant>
      <vt:variant>
        <vt:i4>0</vt:i4>
      </vt:variant>
      <vt:variant>
        <vt:i4>5</vt:i4>
      </vt:variant>
      <vt:variant>
        <vt:lpwstr/>
      </vt:variant>
      <vt:variant>
        <vt:lpwstr>_Toc344218110</vt:lpwstr>
      </vt:variant>
      <vt:variant>
        <vt:i4>1638455</vt:i4>
      </vt:variant>
      <vt:variant>
        <vt:i4>281</vt:i4>
      </vt:variant>
      <vt:variant>
        <vt:i4>0</vt:i4>
      </vt:variant>
      <vt:variant>
        <vt:i4>5</vt:i4>
      </vt:variant>
      <vt:variant>
        <vt:lpwstr/>
      </vt:variant>
      <vt:variant>
        <vt:lpwstr>_Toc344218109</vt:lpwstr>
      </vt:variant>
      <vt:variant>
        <vt:i4>1638455</vt:i4>
      </vt:variant>
      <vt:variant>
        <vt:i4>275</vt:i4>
      </vt:variant>
      <vt:variant>
        <vt:i4>0</vt:i4>
      </vt:variant>
      <vt:variant>
        <vt:i4>5</vt:i4>
      </vt:variant>
      <vt:variant>
        <vt:lpwstr/>
      </vt:variant>
      <vt:variant>
        <vt:lpwstr>_Toc344218108</vt:lpwstr>
      </vt:variant>
      <vt:variant>
        <vt:i4>1638455</vt:i4>
      </vt:variant>
      <vt:variant>
        <vt:i4>269</vt:i4>
      </vt:variant>
      <vt:variant>
        <vt:i4>0</vt:i4>
      </vt:variant>
      <vt:variant>
        <vt:i4>5</vt:i4>
      </vt:variant>
      <vt:variant>
        <vt:lpwstr/>
      </vt:variant>
      <vt:variant>
        <vt:lpwstr>_Toc344218107</vt:lpwstr>
      </vt:variant>
      <vt:variant>
        <vt:i4>1638455</vt:i4>
      </vt:variant>
      <vt:variant>
        <vt:i4>263</vt:i4>
      </vt:variant>
      <vt:variant>
        <vt:i4>0</vt:i4>
      </vt:variant>
      <vt:variant>
        <vt:i4>5</vt:i4>
      </vt:variant>
      <vt:variant>
        <vt:lpwstr/>
      </vt:variant>
      <vt:variant>
        <vt:lpwstr>_Toc344218106</vt:lpwstr>
      </vt:variant>
      <vt:variant>
        <vt:i4>1638455</vt:i4>
      </vt:variant>
      <vt:variant>
        <vt:i4>257</vt:i4>
      </vt:variant>
      <vt:variant>
        <vt:i4>0</vt:i4>
      </vt:variant>
      <vt:variant>
        <vt:i4>5</vt:i4>
      </vt:variant>
      <vt:variant>
        <vt:lpwstr/>
      </vt:variant>
      <vt:variant>
        <vt:lpwstr>_Toc344218105</vt:lpwstr>
      </vt:variant>
      <vt:variant>
        <vt:i4>1638455</vt:i4>
      </vt:variant>
      <vt:variant>
        <vt:i4>251</vt:i4>
      </vt:variant>
      <vt:variant>
        <vt:i4>0</vt:i4>
      </vt:variant>
      <vt:variant>
        <vt:i4>5</vt:i4>
      </vt:variant>
      <vt:variant>
        <vt:lpwstr/>
      </vt:variant>
      <vt:variant>
        <vt:lpwstr>_Toc344218104</vt:lpwstr>
      </vt:variant>
      <vt:variant>
        <vt:i4>1638455</vt:i4>
      </vt:variant>
      <vt:variant>
        <vt:i4>245</vt:i4>
      </vt:variant>
      <vt:variant>
        <vt:i4>0</vt:i4>
      </vt:variant>
      <vt:variant>
        <vt:i4>5</vt:i4>
      </vt:variant>
      <vt:variant>
        <vt:lpwstr/>
      </vt:variant>
      <vt:variant>
        <vt:lpwstr>_Toc344218103</vt:lpwstr>
      </vt:variant>
      <vt:variant>
        <vt:i4>1638455</vt:i4>
      </vt:variant>
      <vt:variant>
        <vt:i4>239</vt:i4>
      </vt:variant>
      <vt:variant>
        <vt:i4>0</vt:i4>
      </vt:variant>
      <vt:variant>
        <vt:i4>5</vt:i4>
      </vt:variant>
      <vt:variant>
        <vt:lpwstr/>
      </vt:variant>
      <vt:variant>
        <vt:lpwstr>_Toc344218102</vt:lpwstr>
      </vt:variant>
      <vt:variant>
        <vt:i4>1638455</vt:i4>
      </vt:variant>
      <vt:variant>
        <vt:i4>233</vt:i4>
      </vt:variant>
      <vt:variant>
        <vt:i4>0</vt:i4>
      </vt:variant>
      <vt:variant>
        <vt:i4>5</vt:i4>
      </vt:variant>
      <vt:variant>
        <vt:lpwstr/>
      </vt:variant>
      <vt:variant>
        <vt:lpwstr>_Toc344218101</vt:lpwstr>
      </vt:variant>
      <vt:variant>
        <vt:i4>1638455</vt:i4>
      </vt:variant>
      <vt:variant>
        <vt:i4>227</vt:i4>
      </vt:variant>
      <vt:variant>
        <vt:i4>0</vt:i4>
      </vt:variant>
      <vt:variant>
        <vt:i4>5</vt:i4>
      </vt:variant>
      <vt:variant>
        <vt:lpwstr/>
      </vt:variant>
      <vt:variant>
        <vt:lpwstr>_Toc344218100</vt:lpwstr>
      </vt:variant>
      <vt:variant>
        <vt:i4>1048630</vt:i4>
      </vt:variant>
      <vt:variant>
        <vt:i4>221</vt:i4>
      </vt:variant>
      <vt:variant>
        <vt:i4>0</vt:i4>
      </vt:variant>
      <vt:variant>
        <vt:i4>5</vt:i4>
      </vt:variant>
      <vt:variant>
        <vt:lpwstr/>
      </vt:variant>
      <vt:variant>
        <vt:lpwstr>_Toc344218099</vt:lpwstr>
      </vt:variant>
      <vt:variant>
        <vt:i4>1048630</vt:i4>
      </vt:variant>
      <vt:variant>
        <vt:i4>215</vt:i4>
      </vt:variant>
      <vt:variant>
        <vt:i4>0</vt:i4>
      </vt:variant>
      <vt:variant>
        <vt:i4>5</vt:i4>
      </vt:variant>
      <vt:variant>
        <vt:lpwstr/>
      </vt:variant>
      <vt:variant>
        <vt:lpwstr>_Toc344218098</vt:lpwstr>
      </vt:variant>
      <vt:variant>
        <vt:i4>1048630</vt:i4>
      </vt:variant>
      <vt:variant>
        <vt:i4>209</vt:i4>
      </vt:variant>
      <vt:variant>
        <vt:i4>0</vt:i4>
      </vt:variant>
      <vt:variant>
        <vt:i4>5</vt:i4>
      </vt:variant>
      <vt:variant>
        <vt:lpwstr/>
      </vt:variant>
      <vt:variant>
        <vt:lpwstr>_Toc344218097</vt:lpwstr>
      </vt:variant>
      <vt:variant>
        <vt:i4>1048630</vt:i4>
      </vt:variant>
      <vt:variant>
        <vt:i4>203</vt:i4>
      </vt:variant>
      <vt:variant>
        <vt:i4>0</vt:i4>
      </vt:variant>
      <vt:variant>
        <vt:i4>5</vt:i4>
      </vt:variant>
      <vt:variant>
        <vt:lpwstr/>
      </vt:variant>
      <vt:variant>
        <vt:lpwstr>_Toc344218096</vt:lpwstr>
      </vt:variant>
      <vt:variant>
        <vt:i4>1048630</vt:i4>
      </vt:variant>
      <vt:variant>
        <vt:i4>197</vt:i4>
      </vt:variant>
      <vt:variant>
        <vt:i4>0</vt:i4>
      </vt:variant>
      <vt:variant>
        <vt:i4>5</vt:i4>
      </vt:variant>
      <vt:variant>
        <vt:lpwstr/>
      </vt:variant>
      <vt:variant>
        <vt:lpwstr>_Toc344218095</vt:lpwstr>
      </vt:variant>
      <vt:variant>
        <vt:i4>1048630</vt:i4>
      </vt:variant>
      <vt:variant>
        <vt:i4>191</vt:i4>
      </vt:variant>
      <vt:variant>
        <vt:i4>0</vt:i4>
      </vt:variant>
      <vt:variant>
        <vt:i4>5</vt:i4>
      </vt:variant>
      <vt:variant>
        <vt:lpwstr/>
      </vt:variant>
      <vt:variant>
        <vt:lpwstr>_Toc344218094</vt:lpwstr>
      </vt:variant>
      <vt:variant>
        <vt:i4>1048630</vt:i4>
      </vt:variant>
      <vt:variant>
        <vt:i4>185</vt:i4>
      </vt:variant>
      <vt:variant>
        <vt:i4>0</vt:i4>
      </vt:variant>
      <vt:variant>
        <vt:i4>5</vt:i4>
      </vt:variant>
      <vt:variant>
        <vt:lpwstr/>
      </vt:variant>
      <vt:variant>
        <vt:lpwstr>_Toc344218093</vt:lpwstr>
      </vt:variant>
      <vt:variant>
        <vt:i4>1048630</vt:i4>
      </vt:variant>
      <vt:variant>
        <vt:i4>179</vt:i4>
      </vt:variant>
      <vt:variant>
        <vt:i4>0</vt:i4>
      </vt:variant>
      <vt:variant>
        <vt:i4>5</vt:i4>
      </vt:variant>
      <vt:variant>
        <vt:lpwstr/>
      </vt:variant>
      <vt:variant>
        <vt:lpwstr>_Toc344218092</vt:lpwstr>
      </vt:variant>
      <vt:variant>
        <vt:i4>1048630</vt:i4>
      </vt:variant>
      <vt:variant>
        <vt:i4>173</vt:i4>
      </vt:variant>
      <vt:variant>
        <vt:i4>0</vt:i4>
      </vt:variant>
      <vt:variant>
        <vt:i4>5</vt:i4>
      </vt:variant>
      <vt:variant>
        <vt:lpwstr/>
      </vt:variant>
      <vt:variant>
        <vt:lpwstr>_Toc344218091</vt:lpwstr>
      </vt:variant>
      <vt:variant>
        <vt:i4>1048630</vt:i4>
      </vt:variant>
      <vt:variant>
        <vt:i4>167</vt:i4>
      </vt:variant>
      <vt:variant>
        <vt:i4>0</vt:i4>
      </vt:variant>
      <vt:variant>
        <vt:i4>5</vt:i4>
      </vt:variant>
      <vt:variant>
        <vt:lpwstr/>
      </vt:variant>
      <vt:variant>
        <vt:lpwstr>_Toc344218090</vt:lpwstr>
      </vt:variant>
      <vt:variant>
        <vt:i4>1114166</vt:i4>
      </vt:variant>
      <vt:variant>
        <vt:i4>161</vt:i4>
      </vt:variant>
      <vt:variant>
        <vt:i4>0</vt:i4>
      </vt:variant>
      <vt:variant>
        <vt:i4>5</vt:i4>
      </vt:variant>
      <vt:variant>
        <vt:lpwstr/>
      </vt:variant>
      <vt:variant>
        <vt:lpwstr>_Toc344218089</vt:lpwstr>
      </vt:variant>
      <vt:variant>
        <vt:i4>1114166</vt:i4>
      </vt:variant>
      <vt:variant>
        <vt:i4>155</vt:i4>
      </vt:variant>
      <vt:variant>
        <vt:i4>0</vt:i4>
      </vt:variant>
      <vt:variant>
        <vt:i4>5</vt:i4>
      </vt:variant>
      <vt:variant>
        <vt:lpwstr/>
      </vt:variant>
      <vt:variant>
        <vt:lpwstr>_Toc344218088</vt:lpwstr>
      </vt:variant>
      <vt:variant>
        <vt:i4>1114166</vt:i4>
      </vt:variant>
      <vt:variant>
        <vt:i4>149</vt:i4>
      </vt:variant>
      <vt:variant>
        <vt:i4>0</vt:i4>
      </vt:variant>
      <vt:variant>
        <vt:i4>5</vt:i4>
      </vt:variant>
      <vt:variant>
        <vt:lpwstr/>
      </vt:variant>
      <vt:variant>
        <vt:lpwstr>_Toc344218087</vt:lpwstr>
      </vt:variant>
      <vt:variant>
        <vt:i4>1114166</vt:i4>
      </vt:variant>
      <vt:variant>
        <vt:i4>143</vt:i4>
      </vt:variant>
      <vt:variant>
        <vt:i4>0</vt:i4>
      </vt:variant>
      <vt:variant>
        <vt:i4>5</vt:i4>
      </vt:variant>
      <vt:variant>
        <vt:lpwstr/>
      </vt:variant>
      <vt:variant>
        <vt:lpwstr>_Toc344218086</vt:lpwstr>
      </vt:variant>
      <vt:variant>
        <vt:i4>1114166</vt:i4>
      </vt:variant>
      <vt:variant>
        <vt:i4>137</vt:i4>
      </vt:variant>
      <vt:variant>
        <vt:i4>0</vt:i4>
      </vt:variant>
      <vt:variant>
        <vt:i4>5</vt:i4>
      </vt:variant>
      <vt:variant>
        <vt:lpwstr/>
      </vt:variant>
      <vt:variant>
        <vt:lpwstr>_Toc344218085</vt:lpwstr>
      </vt:variant>
      <vt:variant>
        <vt:i4>1114166</vt:i4>
      </vt:variant>
      <vt:variant>
        <vt:i4>131</vt:i4>
      </vt:variant>
      <vt:variant>
        <vt:i4>0</vt:i4>
      </vt:variant>
      <vt:variant>
        <vt:i4>5</vt:i4>
      </vt:variant>
      <vt:variant>
        <vt:lpwstr/>
      </vt:variant>
      <vt:variant>
        <vt:lpwstr>_Toc344218084</vt:lpwstr>
      </vt:variant>
      <vt:variant>
        <vt:i4>1114166</vt:i4>
      </vt:variant>
      <vt:variant>
        <vt:i4>125</vt:i4>
      </vt:variant>
      <vt:variant>
        <vt:i4>0</vt:i4>
      </vt:variant>
      <vt:variant>
        <vt:i4>5</vt:i4>
      </vt:variant>
      <vt:variant>
        <vt:lpwstr/>
      </vt:variant>
      <vt:variant>
        <vt:lpwstr>_Toc344218083</vt:lpwstr>
      </vt:variant>
      <vt:variant>
        <vt:i4>1114166</vt:i4>
      </vt:variant>
      <vt:variant>
        <vt:i4>119</vt:i4>
      </vt:variant>
      <vt:variant>
        <vt:i4>0</vt:i4>
      </vt:variant>
      <vt:variant>
        <vt:i4>5</vt:i4>
      </vt:variant>
      <vt:variant>
        <vt:lpwstr/>
      </vt:variant>
      <vt:variant>
        <vt:lpwstr>_Toc344218082</vt:lpwstr>
      </vt:variant>
      <vt:variant>
        <vt:i4>1114166</vt:i4>
      </vt:variant>
      <vt:variant>
        <vt:i4>113</vt:i4>
      </vt:variant>
      <vt:variant>
        <vt:i4>0</vt:i4>
      </vt:variant>
      <vt:variant>
        <vt:i4>5</vt:i4>
      </vt:variant>
      <vt:variant>
        <vt:lpwstr/>
      </vt:variant>
      <vt:variant>
        <vt:lpwstr>_Toc344218081</vt:lpwstr>
      </vt:variant>
      <vt:variant>
        <vt:i4>1114166</vt:i4>
      </vt:variant>
      <vt:variant>
        <vt:i4>107</vt:i4>
      </vt:variant>
      <vt:variant>
        <vt:i4>0</vt:i4>
      </vt:variant>
      <vt:variant>
        <vt:i4>5</vt:i4>
      </vt:variant>
      <vt:variant>
        <vt:lpwstr/>
      </vt:variant>
      <vt:variant>
        <vt:lpwstr>_Toc344218080</vt:lpwstr>
      </vt:variant>
      <vt:variant>
        <vt:i4>1966134</vt:i4>
      </vt:variant>
      <vt:variant>
        <vt:i4>101</vt:i4>
      </vt:variant>
      <vt:variant>
        <vt:i4>0</vt:i4>
      </vt:variant>
      <vt:variant>
        <vt:i4>5</vt:i4>
      </vt:variant>
      <vt:variant>
        <vt:lpwstr/>
      </vt:variant>
      <vt:variant>
        <vt:lpwstr>_Toc344218079</vt:lpwstr>
      </vt:variant>
      <vt:variant>
        <vt:i4>1966134</vt:i4>
      </vt:variant>
      <vt:variant>
        <vt:i4>95</vt:i4>
      </vt:variant>
      <vt:variant>
        <vt:i4>0</vt:i4>
      </vt:variant>
      <vt:variant>
        <vt:i4>5</vt:i4>
      </vt:variant>
      <vt:variant>
        <vt:lpwstr/>
      </vt:variant>
      <vt:variant>
        <vt:lpwstr>_Toc344218078</vt:lpwstr>
      </vt:variant>
      <vt:variant>
        <vt:i4>1966134</vt:i4>
      </vt:variant>
      <vt:variant>
        <vt:i4>89</vt:i4>
      </vt:variant>
      <vt:variant>
        <vt:i4>0</vt:i4>
      </vt:variant>
      <vt:variant>
        <vt:i4>5</vt:i4>
      </vt:variant>
      <vt:variant>
        <vt:lpwstr/>
      </vt:variant>
      <vt:variant>
        <vt:lpwstr>_Toc344218077</vt:lpwstr>
      </vt:variant>
      <vt:variant>
        <vt:i4>1966134</vt:i4>
      </vt:variant>
      <vt:variant>
        <vt:i4>83</vt:i4>
      </vt:variant>
      <vt:variant>
        <vt:i4>0</vt:i4>
      </vt:variant>
      <vt:variant>
        <vt:i4>5</vt:i4>
      </vt:variant>
      <vt:variant>
        <vt:lpwstr/>
      </vt:variant>
      <vt:variant>
        <vt:lpwstr>_Toc344218076</vt:lpwstr>
      </vt:variant>
      <vt:variant>
        <vt:i4>1966134</vt:i4>
      </vt:variant>
      <vt:variant>
        <vt:i4>77</vt:i4>
      </vt:variant>
      <vt:variant>
        <vt:i4>0</vt:i4>
      </vt:variant>
      <vt:variant>
        <vt:i4>5</vt:i4>
      </vt:variant>
      <vt:variant>
        <vt:lpwstr/>
      </vt:variant>
      <vt:variant>
        <vt:lpwstr>_Toc344218075</vt:lpwstr>
      </vt:variant>
      <vt:variant>
        <vt:i4>1966134</vt:i4>
      </vt:variant>
      <vt:variant>
        <vt:i4>71</vt:i4>
      </vt:variant>
      <vt:variant>
        <vt:i4>0</vt:i4>
      </vt:variant>
      <vt:variant>
        <vt:i4>5</vt:i4>
      </vt:variant>
      <vt:variant>
        <vt:lpwstr/>
      </vt:variant>
      <vt:variant>
        <vt:lpwstr>_Toc344218074</vt:lpwstr>
      </vt:variant>
      <vt:variant>
        <vt:i4>1966134</vt:i4>
      </vt:variant>
      <vt:variant>
        <vt:i4>65</vt:i4>
      </vt:variant>
      <vt:variant>
        <vt:i4>0</vt:i4>
      </vt:variant>
      <vt:variant>
        <vt:i4>5</vt:i4>
      </vt:variant>
      <vt:variant>
        <vt:lpwstr/>
      </vt:variant>
      <vt:variant>
        <vt:lpwstr>_Toc344218073</vt:lpwstr>
      </vt:variant>
      <vt:variant>
        <vt:i4>1966134</vt:i4>
      </vt:variant>
      <vt:variant>
        <vt:i4>59</vt:i4>
      </vt:variant>
      <vt:variant>
        <vt:i4>0</vt:i4>
      </vt:variant>
      <vt:variant>
        <vt:i4>5</vt:i4>
      </vt:variant>
      <vt:variant>
        <vt:lpwstr/>
      </vt:variant>
      <vt:variant>
        <vt:lpwstr>_Toc344218072</vt:lpwstr>
      </vt:variant>
      <vt:variant>
        <vt:i4>1966134</vt:i4>
      </vt:variant>
      <vt:variant>
        <vt:i4>53</vt:i4>
      </vt:variant>
      <vt:variant>
        <vt:i4>0</vt:i4>
      </vt:variant>
      <vt:variant>
        <vt:i4>5</vt:i4>
      </vt:variant>
      <vt:variant>
        <vt:lpwstr/>
      </vt:variant>
      <vt:variant>
        <vt:lpwstr>_Toc344218071</vt:lpwstr>
      </vt:variant>
      <vt:variant>
        <vt:i4>1966134</vt:i4>
      </vt:variant>
      <vt:variant>
        <vt:i4>47</vt:i4>
      </vt:variant>
      <vt:variant>
        <vt:i4>0</vt:i4>
      </vt:variant>
      <vt:variant>
        <vt:i4>5</vt:i4>
      </vt:variant>
      <vt:variant>
        <vt:lpwstr/>
      </vt:variant>
      <vt:variant>
        <vt:lpwstr>_Toc344218070</vt:lpwstr>
      </vt:variant>
      <vt:variant>
        <vt:i4>2031670</vt:i4>
      </vt:variant>
      <vt:variant>
        <vt:i4>41</vt:i4>
      </vt:variant>
      <vt:variant>
        <vt:i4>0</vt:i4>
      </vt:variant>
      <vt:variant>
        <vt:i4>5</vt:i4>
      </vt:variant>
      <vt:variant>
        <vt:lpwstr/>
      </vt:variant>
      <vt:variant>
        <vt:lpwstr>_Toc344218069</vt:lpwstr>
      </vt:variant>
      <vt:variant>
        <vt:i4>2031670</vt:i4>
      </vt:variant>
      <vt:variant>
        <vt:i4>35</vt:i4>
      </vt:variant>
      <vt:variant>
        <vt:i4>0</vt:i4>
      </vt:variant>
      <vt:variant>
        <vt:i4>5</vt:i4>
      </vt:variant>
      <vt:variant>
        <vt:lpwstr/>
      </vt:variant>
      <vt:variant>
        <vt:lpwstr>_Toc344218068</vt:lpwstr>
      </vt:variant>
      <vt:variant>
        <vt:i4>2031670</vt:i4>
      </vt:variant>
      <vt:variant>
        <vt:i4>29</vt:i4>
      </vt:variant>
      <vt:variant>
        <vt:i4>0</vt:i4>
      </vt:variant>
      <vt:variant>
        <vt:i4>5</vt:i4>
      </vt:variant>
      <vt:variant>
        <vt:lpwstr/>
      </vt:variant>
      <vt:variant>
        <vt:lpwstr>_Toc344218067</vt:lpwstr>
      </vt:variant>
      <vt:variant>
        <vt:i4>2031670</vt:i4>
      </vt:variant>
      <vt:variant>
        <vt:i4>23</vt:i4>
      </vt:variant>
      <vt:variant>
        <vt:i4>0</vt:i4>
      </vt:variant>
      <vt:variant>
        <vt:i4>5</vt:i4>
      </vt:variant>
      <vt:variant>
        <vt:lpwstr/>
      </vt:variant>
      <vt:variant>
        <vt:lpwstr>_Toc344218066</vt:lpwstr>
      </vt:variant>
      <vt:variant>
        <vt:i4>2031670</vt:i4>
      </vt:variant>
      <vt:variant>
        <vt:i4>17</vt:i4>
      </vt:variant>
      <vt:variant>
        <vt:i4>0</vt:i4>
      </vt:variant>
      <vt:variant>
        <vt:i4>5</vt:i4>
      </vt:variant>
      <vt:variant>
        <vt:lpwstr/>
      </vt:variant>
      <vt:variant>
        <vt:lpwstr>_Toc344218065</vt:lpwstr>
      </vt:variant>
      <vt:variant>
        <vt:i4>2031670</vt:i4>
      </vt:variant>
      <vt:variant>
        <vt:i4>11</vt:i4>
      </vt:variant>
      <vt:variant>
        <vt:i4>0</vt:i4>
      </vt:variant>
      <vt:variant>
        <vt:i4>5</vt:i4>
      </vt:variant>
      <vt:variant>
        <vt:lpwstr/>
      </vt:variant>
      <vt:variant>
        <vt:lpwstr>_Toc344218064</vt:lpwstr>
      </vt:variant>
      <vt:variant>
        <vt:i4>2031670</vt:i4>
      </vt:variant>
      <vt:variant>
        <vt:i4>5</vt:i4>
      </vt:variant>
      <vt:variant>
        <vt:i4>0</vt:i4>
      </vt:variant>
      <vt:variant>
        <vt:i4>5</vt:i4>
      </vt:variant>
      <vt:variant>
        <vt:lpwstr/>
      </vt:variant>
      <vt:variant>
        <vt:lpwstr>_Toc344218063</vt:lpwstr>
      </vt:variant>
      <vt:variant>
        <vt:i4>8323081</vt:i4>
      </vt:variant>
      <vt:variant>
        <vt:i4>0</vt:i4>
      </vt:variant>
      <vt:variant>
        <vt:i4>0</vt:i4>
      </vt:variant>
      <vt:variant>
        <vt:i4>5</vt:i4>
      </vt:variant>
      <vt:variant>
        <vt:lpwstr>mailto:pitp-ek@mail.ru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111</dc:creator>
  <cp:lastModifiedBy>1</cp:lastModifiedBy>
  <cp:revision>139</cp:revision>
  <cp:lastPrinted>2013-08-14T12:18:00Z</cp:lastPrinted>
  <dcterms:created xsi:type="dcterms:W3CDTF">2013-07-13T08:12:00Z</dcterms:created>
  <dcterms:modified xsi:type="dcterms:W3CDTF">2014-09-30T13:37:00Z</dcterms:modified>
</cp:coreProperties>
</file>